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F708D" w14:textId="77777777" w:rsidR="00CD1524" w:rsidRPr="00C1057A" w:rsidRDefault="00CD1524" w:rsidP="00C04D71">
      <w:pPr>
        <w:keepNext/>
        <w:keepLines/>
        <w:ind w:right="1132"/>
        <w:rPr>
          <w:rFonts w:ascii="Tahoma" w:hAnsi="Tahoma" w:cs="Tahoma"/>
          <w:b/>
        </w:rPr>
      </w:pPr>
    </w:p>
    <w:p w14:paraId="54EDC3A3" w14:textId="77777777" w:rsidR="00BB5DA1" w:rsidRPr="003B1445" w:rsidRDefault="00F06CF1" w:rsidP="00C04D71">
      <w:pPr>
        <w:keepNext/>
        <w:keepLines/>
        <w:ind w:right="1274"/>
        <w:rPr>
          <w:rFonts w:ascii="Tahoma" w:hAnsi="Tahoma" w:cs="Tahoma"/>
          <w:b/>
          <w:u w:val="single"/>
        </w:rPr>
      </w:pPr>
      <w:r w:rsidRPr="003B1445">
        <w:rPr>
          <w:rFonts w:ascii="Tahoma" w:hAnsi="Tahoma" w:cs="Tahoma"/>
          <w:b/>
          <w:u w:val="single"/>
        </w:rPr>
        <w:t>Naročnik</w:t>
      </w:r>
      <w:r w:rsidR="00BB5DA1" w:rsidRPr="003B1445">
        <w:rPr>
          <w:rFonts w:ascii="Tahoma" w:hAnsi="Tahoma" w:cs="Tahoma"/>
          <w:b/>
          <w:u w:val="single"/>
        </w:rPr>
        <w:t>:</w:t>
      </w:r>
    </w:p>
    <w:p w14:paraId="40772C11" w14:textId="77777777" w:rsidR="00BB5DA1" w:rsidRPr="003B1445" w:rsidRDefault="00BB5DA1" w:rsidP="00C04D71">
      <w:pPr>
        <w:keepNext/>
        <w:keepLines/>
        <w:rPr>
          <w:rFonts w:ascii="Tahoma" w:hAnsi="Tahoma" w:cs="Tahoma"/>
          <w:b/>
          <w:bCs/>
          <w:sz w:val="12"/>
          <w:u w:val="single"/>
        </w:rPr>
      </w:pPr>
    </w:p>
    <w:p w14:paraId="36E25893" w14:textId="77777777" w:rsidR="00BB5DA1" w:rsidRPr="003B1445" w:rsidRDefault="00BB5DA1" w:rsidP="00C04D71">
      <w:pPr>
        <w:keepNext/>
        <w:keepLines/>
        <w:rPr>
          <w:rFonts w:ascii="Tahoma" w:hAnsi="Tahoma" w:cs="Tahoma"/>
          <w:b/>
          <w:bCs/>
        </w:rPr>
      </w:pPr>
      <w:r w:rsidRPr="003B1445">
        <w:rPr>
          <w:rFonts w:ascii="Tahoma" w:hAnsi="Tahoma" w:cs="Tahoma"/>
          <w:b/>
          <w:bCs/>
        </w:rPr>
        <w:t>JAVNO PODJETJE VODOVOD KANALIZACIJA SNAGA d.o.o.</w:t>
      </w:r>
    </w:p>
    <w:p w14:paraId="246CD56C" w14:textId="77777777" w:rsidR="00BB5DA1" w:rsidRPr="003B1445" w:rsidRDefault="00BB5DA1" w:rsidP="00C04D71">
      <w:pPr>
        <w:keepNext/>
        <w:keepLines/>
        <w:rPr>
          <w:rFonts w:ascii="Tahoma" w:hAnsi="Tahoma" w:cs="Tahoma"/>
          <w:bCs/>
        </w:rPr>
      </w:pPr>
      <w:r w:rsidRPr="003B1445">
        <w:rPr>
          <w:rFonts w:ascii="Tahoma" w:hAnsi="Tahoma" w:cs="Tahoma"/>
          <w:bCs/>
        </w:rPr>
        <w:t>Vodovodna cesta 90</w:t>
      </w:r>
    </w:p>
    <w:p w14:paraId="7E4457CA" w14:textId="77777777" w:rsidR="00BB5DA1" w:rsidRPr="003B1445" w:rsidRDefault="00BB5DA1" w:rsidP="00C04D71">
      <w:pPr>
        <w:keepNext/>
        <w:keepLines/>
        <w:rPr>
          <w:rFonts w:ascii="Tahoma" w:hAnsi="Tahoma" w:cs="Tahoma"/>
          <w:sz w:val="18"/>
        </w:rPr>
      </w:pPr>
      <w:r w:rsidRPr="003B1445">
        <w:rPr>
          <w:rFonts w:ascii="Tahoma" w:hAnsi="Tahoma" w:cs="Tahoma"/>
          <w:bCs/>
        </w:rPr>
        <w:t>1000 Ljubljana</w:t>
      </w:r>
    </w:p>
    <w:p w14:paraId="1EE8CC22" w14:textId="77777777" w:rsidR="00BB5DA1" w:rsidRPr="003B1445" w:rsidRDefault="00BB5DA1" w:rsidP="00C04D71">
      <w:pPr>
        <w:keepNext/>
        <w:keepLines/>
        <w:rPr>
          <w:rFonts w:ascii="Tahoma" w:hAnsi="Tahoma" w:cs="Tahoma"/>
          <w:b/>
          <w:color w:val="000000" w:themeColor="text1"/>
          <w:sz w:val="12"/>
          <w:u w:val="single"/>
        </w:rPr>
      </w:pPr>
    </w:p>
    <w:p w14:paraId="63EBEF9E" w14:textId="77777777" w:rsidR="00BB5DA1" w:rsidRPr="003B1445" w:rsidRDefault="00BB5DA1" w:rsidP="00C04D71">
      <w:pPr>
        <w:keepNext/>
        <w:keepLines/>
        <w:rPr>
          <w:rFonts w:ascii="Tahoma" w:hAnsi="Tahoma" w:cs="Tahoma"/>
          <w:b/>
          <w:color w:val="000000" w:themeColor="text1"/>
          <w:u w:val="single"/>
        </w:rPr>
      </w:pPr>
      <w:r w:rsidRPr="003B1445">
        <w:rPr>
          <w:rFonts w:ascii="Tahoma" w:hAnsi="Tahoma" w:cs="Tahoma"/>
          <w:b/>
          <w:color w:val="000000" w:themeColor="text1"/>
          <w:u w:val="single"/>
        </w:rPr>
        <w:t>Po pooblastilu javno naročilo vodi:</w:t>
      </w:r>
    </w:p>
    <w:p w14:paraId="6D54743C" w14:textId="77777777" w:rsidR="00BB5DA1" w:rsidRPr="003B1445" w:rsidRDefault="00BB5DA1" w:rsidP="00C04D71">
      <w:pPr>
        <w:keepNext/>
        <w:keepLines/>
        <w:rPr>
          <w:rFonts w:ascii="Tahoma" w:hAnsi="Tahoma" w:cs="Tahoma"/>
          <w:color w:val="000000" w:themeColor="text1"/>
          <w:sz w:val="12"/>
        </w:rPr>
      </w:pPr>
    </w:p>
    <w:p w14:paraId="5BFC1AF4" w14:textId="77777777" w:rsidR="00BB5DA1" w:rsidRPr="003B1445" w:rsidRDefault="00BB5DA1" w:rsidP="00C04D71">
      <w:pPr>
        <w:keepNext/>
        <w:keepLines/>
        <w:rPr>
          <w:rFonts w:ascii="Tahoma" w:hAnsi="Tahoma" w:cs="Tahoma"/>
          <w:b/>
          <w:bCs/>
          <w:color w:val="000000" w:themeColor="text1"/>
        </w:rPr>
      </w:pPr>
      <w:r w:rsidRPr="003B1445">
        <w:rPr>
          <w:rFonts w:ascii="Tahoma" w:hAnsi="Tahoma" w:cs="Tahoma"/>
          <w:b/>
          <w:bCs/>
          <w:color w:val="000000" w:themeColor="text1"/>
        </w:rPr>
        <w:t xml:space="preserve">JAVNI HOLDING Ljubljana, d.o.o. </w:t>
      </w:r>
    </w:p>
    <w:p w14:paraId="71A2F7E7" w14:textId="77777777" w:rsidR="00BB5DA1" w:rsidRPr="003B1445" w:rsidRDefault="00BB5DA1" w:rsidP="00C04D71">
      <w:pPr>
        <w:keepNext/>
        <w:keepLines/>
        <w:rPr>
          <w:rFonts w:ascii="Tahoma" w:hAnsi="Tahoma" w:cs="Tahoma"/>
          <w:color w:val="000000" w:themeColor="text1"/>
        </w:rPr>
      </w:pPr>
      <w:r w:rsidRPr="003B1445">
        <w:rPr>
          <w:rFonts w:ascii="Tahoma" w:hAnsi="Tahoma" w:cs="Tahoma"/>
          <w:color w:val="000000" w:themeColor="text1"/>
        </w:rPr>
        <w:t>Verovškova ulica 70</w:t>
      </w:r>
    </w:p>
    <w:p w14:paraId="140D3D06" w14:textId="77777777" w:rsidR="00BB5DA1" w:rsidRPr="003B1445" w:rsidRDefault="00BB5DA1" w:rsidP="00C04D71">
      <w:pPr>
        <w:keepNext/>
        <w:keepLines/>
        <w:rPr>
          <w:rFonts w:ascii="Tahoma" w:hAnsi="Tahoma" w:cs="Tahoma"/>
          <w:color w:val="000000" w:themeColor="text1"/>
        </w:rPr>
      </w:pPr>
      <w:r w:rsidRPr="003B1445">
        <w:rPr>
          <w:rFonts w:ascii="Tahoma" w:hAnsi="Tahoma" w:cs="Tahoma"/>
          <w:color w:val="000000" w:themeColor="text1"/>
        </w:rPr>
        <w:t>1000 Ljubljana</w:t>
      </w:r>
    </w:p>
    <w:p w14:paraId="5AEADC6E" w14:textId="77777777" w:rsidR="00BB5DA1" w:rsidRPr="003B1445" w:rsidRDefault="00BB5DA1" w:rsidP="00C04D71">
      <w:pPr>
        <w:keepNext/>
        <w:keepLines/>
        <w:rPr>
          <w:rFonts w:ascii="Tahoma" w:hAnsi="Tahoma" w:cs="Tahoma"/>
          <w:sz w:val="16"/>
        </w:rPr>
      </w:pPr>
    </w:p>
    <w:p w14:paraId="7F174C36" w14:textId="77777777" w:rsidR="00BB5DA1" w:rsidRPr="003B1445" w:rsidRDefault="00BB5DA1" w:rsidP="00C04D71">
      <w:pPr>
        <w:keepNext/>
        <w:keepLines/>
        <w:rPr>
          <w:rFonts w:ascii="Tahoma" w:hAnsi="Tahoma" w:cs="Tahoma"/>
          <w:sz w:val="16"/>
        </w:rPr>
      </w:pPr>
    </w:p>
    <w:p w14:paraId="3BD3B52B" w14:textId="5B39095C" w:rsidR="00BB5DA1" w:rsidRPr="003B1445" w:rsidRDefault="00BB5DA1" w:rsidP="00C04D71">
      <w:pPr>
        <w:keepNext/>
        <w:keepLines/>
        <w:rPr>
          <w:rFonts w:ascii="Tahoma" w:hAnsi="Tahoma" w:cs="Tahoma"/>
        </w:rPr>
      </w:pPr>
      <w:r w:rsidRPr="003B1445">
        <w:rPr>
          <w:rFonts w:ascii="Tahoma" w:hAnsi="Tahoma" w:cs="Tahoma"/>
        </w:rPr>
        <w:t xml:space="preserve">Številka:  </w:t>
      </w:r>
      <w:r w:rsidR="00A16112">
        <w:rPr>
          <w:rFonts w:ascii="Tahoma" w:hAnsi="Tahoma" w:cs="Tahoma"/>
          <w:b/>
        </w:rPr>
        <w:t>VKS-191/24</w:t>
      </w:r>
      <w:r w:rsidRPr="003B1445">
        <w:rPr>
          <w:rFonts w:ascii="Tahoma" w:hAnsi="Tahoma" w:cs="Tahoma"/>
          <w:b/>
        </w:rPr>
        <w:t xml:space="preserve"> </w:t>
      </w:r>
    </w:p>
    <w:p w14:paraId="43DA0EB5" w14:textId="77777777" w:rsidR="00BB5DA1" w:rsidRPr="003B1445" w:rsidRDefault="00BB5DA1" w:rsidP="00C04D71">
      <w:pPr>
        <w:keepNext/>
        <w:keepLines/>
        <w:rPr>
          <w:rFonts w:ascii="Tahoma" w:hAnsi="Tahoma" w:cs="Tahoma"/>
        </w:rPr>
      </w:pPr>
    </w:p>
    <w:p w14:paraId="1F7318A9" w14:textId="77777777" w:rsidR="00BB5DA1" w:rsidRPr="003B1445" w:rsidRDefault="00BB5DA1" w:rsidP="00C04D71">
      <w:pPr>
        <w:keepNext/>
        <w:keepLines/>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3B1445" w14:paraId="63FAA467" w14:textId="77777777" w:rsidTr="00411688">
        <w:trPr>
          <w:trHeight w:val="1172"/>
        </w:trPr>
        <w:tc>
          <w:tcPr>
            <w:tcW w:w="7512" w:type="dxa"/>
            <w:shd w:val="pct12" w:color="auto" w:fill="FFFFFF"/>
          </w:tcPr>
          <w:p w14:paraId="1D85DC3F" w14:textId="77777777" w:rsidR="00BB5DA1" w:rsidRPr="003B1445" w:rsidRDefault="00BB5DA1" w:rsidP="00C04D71">
            <w:pPr>
              <w:keepNext/>
              <w:keepLines/>
              <w:jc w:val="center"/>
              <w:outlineLvl w:val="3"/>
              <w:rPr>
                <w:rFonts w:ascii="Tahoma" w:hAnsi="Tahoma" w:cs="Tahoma"/>
                <w:b/>
                <w:sz w:val="16"/>
                <w:szCs w:val="16"/>
              </w:rPr>
            </w:pPr>
          </w:p>
          <w:p w14:paraId="335F0FFD" w14:textId="2408D896" w:rsidR="00BB5DA1" w:rsidRPr="003B1445" w:rsidRDefault="00BB5DA1" w:rsidP="00C04D71">
            <w:pPr>
              <w:keepNext/>
              <w:keepLines/>
              <w:jc w:val="center"/>
              <w:outlineLvl w:val="3"/>
              <w:rPr>
                <w:rFonts w:ascii="Tahoma" w:hAnsi="Tahoma" w:cs="Tahoma"/>
                <w:b/>
                <w:sz w:val="36"/>
                <w:szCs w:val="34"/>
              </w:rPr>
            </w:pPr>
            <w:r w:rsidRPr="003B1445">
              <w:rPr>
                <w:rFonts w:ascii="Tahoma" w:hAnsi="Tahoma" w:cs="Tahoma"/>
                <w:b/>
                <w:sz w:val="32"/>
                <w:szCs w:val="34"/>
              </w:rPr>
              <w:t>DOKUMENTACIJ</w:t>
            </w:r>
            <w:r w:rsidR="000B71B2">
              <w:rPr>
                <w:rFonts w:ascii="Tahoma" w:hAnsi="Tahoma" w:cs="Tahoma"/>
                <w:b/>
                <w:sz w:val="32"/>
                <w:szCs w:val="34"/>
              </w:rPr>
              <w:t>A</w:t>
            </w:r>
            <w:r w:rsidRPr="003B1445">
              <w:rPr>
                <w:rFonts w:ascii="Tahoma" w:hAnsi="Tahoma" w:cs="Tahoma"/>
                <w:b/>
                <w:sz w:val="32"/>
                <w:szCs w:val="34"/>
              </w:rPr>
              <w:t xml:space="preserve"> V ZVEZI Z ODDAJO JAVNEGA NAROČILA</w:t>
            </w:r>
          </w:p>
          <w:p w14:paraId="60F5321A" w14:textId="77777777" w:rsidR="00BB5DA1" w:rsidRPr="003B1445" w:rsidRDefault="00BB5DA1" w:rsidP="00C04D71">
            <w:pPr>
              <w:keepNext/>
              <w:keepLines/>
              <w:jc w:val="center"/>
              <w:outlineLvl w:val="3"/>
              <w:rPr>
                <w:rFonts w:ascii="Tahoma" w:hAnsi="Tahoma" w:cs="Tahoma"/>
                <w:b/>
                <w:sz w:val="24"/>
                <w:szCs w:val="26"/>
              </w:rPr>
            </w:pPr>
            <w:r w:rsidRPr="003B1445">
              <w:rPr>
                <w:rFonts w:ascii="Tahoma" w:hAnsi="Tahoma" w:cs="Tahoma"/>
                <w:b/>
                <w:sz w:val="24"/>
                <w:szCs w:val="26"/>
              </w:rPr>
              <w:t>(</w:t>
            </w:r>
            <w:r w:rsidRPr="003B1445">
              <w:rPr>
                <w:rFonts w:ascii="Tahoma" w:hAnsi="Tahoma" w:cs="Tahoma"/>
                <w:b/>
                <w:sz w:val="28"/>
                <w:szCs w:val="26"/>
              </w:rPr>
              <w:t>RAZPISNA  DOKUMENTACIJA</w:t>
            </w:r>
            <w:r w:rsidRPr="003B1445">
              <w:rPr>
                <w:rFonts w:ascii="Tahoma" w:hAnsi="Tahoma" w:cs="Tahoma"/>
                <w:b/>
                <w:sz w:val="24"/>
                <w:szCs w:val="26"/>
              </w:rPr>
              <w:t>)</w:t>
            </w:r>
          </w:p>
          <w:p w14:paraId="398FFD71" w14:textId="77777777" w:rsidR="00BB5DA1" w:rsidRPr="003B1445" w:rsidRDefault="00BB5DA1" w:rsidP="00C04D71">
            <w:pPr>
              <w:keepNext/>
              <w:keepLines/>
              <w:rPr>
                <w:rFonts w:ascii="Tahoma" w:hAnsi="Tahoma" w:cs="Tahoma"/>
                <w:sz w:val="16"/>
              </w:rPr>
            </w:pPr>
          </w:p>
        </w:tc>
      </w:tr>
    </w:tbl>
    <w:p w14:paraId="2181E0C8" w14:textId="77777777" w:rsidR="00BB5DA1" w:rsidRPr="003B1445" w:rsidRDefault="00BB5DA1" w:rsidP="00C04D71">
      <w:pPr>
        <w:keepNext/>
        <w:keepLines/>
        <w:rPr>
          <w:rFonts w:ascii="Tahoma" w:hAnsi="Tahoma" w:cs="Tahoma"/>
        </w:rPr>
      </w:pPr>
    </w:p>
    <w:p w14:paraId="0E991893" w14:textId="77777777" w:rsidR="00BB5DA1" w:rsidRPr="003B1445" w:rsidRDefault="00BB5DA1" w:rsidP="00C04D71">
      <w:pPr>
        <w:keepNext/>
        <w:keepLines/>
        <w:jc w:val="center"/>
        <w:rPr>
          <w:rFonts w:ascii="Tahoma" w:hAnsi="Tahoma" w:cs="Tahoma"/>
          <w:sz w:val="24"/>
          <w:szCs w:val="24"/>
        </w:rPr>
      </w:pPr>
      <w:r w:rsidRPr="003B1445">
        <w:rPr>
          <w:rFonts w:ascii="Tahoma" w:hAnsi="Tahoma" w:cs="Tahoma"/>
          <w:sz w:val="24"/>
          <w:szCs w:val="24"/>
        </w:rPr>
        <w:t>ZA ODDAJO JAVNEGA NAROČILA</w:t>
      </w:r>
    </w:p>
    <w:p w14:paraId="2250708F" w14:textId="77777777" w:rsidR="00BB5DA1" w:rsidRPr="003B1445" w:rsidRDefault="00BB5DA1" w:rsidP="00C04D71">
      <w:pPr>
        <w:keepNext/>
        <w:keepLines/>
        <w:ind w:right="424"/>
        <w:jc w:val="center"/>
        <w:rPr>
          <w:rFonts w:ascii="Tahoma" w:hAnsi="Tahoma" w:cs="Tahoma"/>
        </w:rPr>
      </w:pPr>
      <w:r w:rsidRPr="003B1445">
        <w:rPr>
          <w:rFonts w:ascii="Tahoma" w:hAnsi="Tahoma" w:cs="Tahoma"/>
          <w:sz w:val="24"/>
        </w:rPr>
        <w:t xml:space="preserve">      PO ODPRTEM POSTOPKU</w:t>
      </w:r>
    </w:p>
    <w:p w14:paraId="02FAD76C" w14:textId="77777777" w:rsidR="007C70A1" w:rsidRPr="003B1445" w:rsidRDefault="007C70A1" w:rsidP="00C04D71">
      <w:pPr>
        <w:keepNext/>
        <w:keepLines/>
        <w:rPr>
          <w:rFonts w:ascii="Tahoma" w:hAnsi="Tahoma" w:cs="Tahoma"/>
        </w:rPr>
      </w:pPr>
    </w:p>
    <w:p w14:paraId="6C2709EC" w14:textId="77777777" w:rsidR="007C70A1" w:rsidRPr="003B1445" w:rsidRDefault="007C70A1" w:rsidP="00C04D71">
      <w:pPr>
        <w:keepNext/>
        <w:keepLines/>
        <w:rPr>
          <w:rFonts w:ascii="Tahoma" w:hAnsi="Tahoma" w:cs="Tahoma"/>
        </w:rPr>
      </w:pPr>
    </w:p>
    <w:p w14:paraId="30B48BB6" w14:textId="774DA36D" w:rsidR="00A9387B" w:rsidRPr="00AC22D4" w:rsidRDefault="00990C86" w:rsidP="00990C86">
      <w:pPr>
        <w:keepNext/>
        <w:keepLines/>
        <w:tabs>
          <w:tab w:val="left" w:pos="9356"/>
        </w:tabs>
        <w:jc w:val="center"/>
        <w:rPr>
          <w:rFonts w:ascii="Tahoma" w:hAnsi="Tahoma" w:cs="Tahoma"/>
          <w:b/>
          <w:bCs/>
          <w:sz w:val="22"/>
          <w:szCs w:val="22"/>
        </w:rPr>
      </w:pPr>
      <w:bookmarkStart w:id="0" w:name="_Hlk179289544"/>
      <w:r w:rsidRPr="00AC22D4">
        <w:rPr>
          <w:rFonts w:ascii="Tahoma" w:hAnsi="Tahoma" w:cs="Tahoma"/>
          <w:b/>
          <w:bCs/>
          <w:sz w:val="22"/>
          <w:szCs w:val="22"/>
        </w:rPr>
        <w:t>Odstranjevanje koncentrata bora po uparevanju</w:t>
      </w:r>
    </w:p>
    <w:bookmarkEnd w:id="0"/>
    <w:p w14:paraId="2B31E981" w14:textId="77777777" w:rsidR="007C70A1" w:rsidRPr="003B1445" w:rsidRDefault="007C70A1" w:rsidP="00C04D71">
      <w:pPr>
        <w:keepNext/>
        <w:keepLines/>
        <w:jc w:val="center"/>
        <w:rPr>
          <w:rFonts w:ascii="Tahoma" w:hAnsi="Tahoma" w:cs="Tahoma"/>
          <w:b/>
        </w:rPr>
      </w:pPr>
    </w:p>
    <w:p w14:paraId="34D7C7DD" w14:textId="77777777" w:rsidR="007C70A1" w:rsidRPr="003B1445" w:rsidRDefault="007C70A1" w:rsidP="00C04D71">
      <w:pPr>
        <w:keepNext/>
        <w:keepLines/>
        <w:rPr>
          <w:rFonts w:ascii="Tahoma" w:hAnsi="Tahoma" w:cs="Tahoma"/>
        </w:rPr>
      </w:pPr>
    </w:p>
    <w:p w14:paraId="551B467F" w14:textId="51D4F846" w:rsidR="007C70A1" w:rsidRPr="003B1445" w:rsidRDefault="007C70A1" w:rsidP="00C04D71">
      <w:pPr>
        <w:pStyle w:val="Naslov3"/>
        <w:keepLines/>
        <w:rPr>
          <w:rFonts w:ascii="Tahoma" w:hAnsi="Tahoma" w:cs="Tahoma"/>
          <w:b w:val="0"/>
          <w:sz w:val="20"/>
        </w:rPr>
      </w:pPr>
      <w:r w:rsidRPr="003B1445">
        <w:rPr>
          <w:rFonts w:ascii="Tahoma" w:hAnsi="Tahoma" w:cs="Tahoma"/>
          <w:b w:val="0"/>
          <w:sz w:val="20"/>
        </w:rPr>
        <w:t xml:space="preserve">Ljubljana, </w:t>
      </w:r>
      <w:r w:rsidR="00BA546C">
        <w:rPr>
          <w:rFonts w:ascii="Tahoma" w:hAnsi="Tahoma" w:cs="Tahoma"/>
          <w:b w:val="0"/>
          <w:sz w:val="20"/>
        </w:rPr>
        <w:t xml:space="preserve">dne </w:t>
      </w:r>
      <w:r w:rsidR="005375AB">
        <w:rPr>
          <w:rFonts w:ascii="Tahoma" w:hAnsi="Tahoma" w:cs="Tahoma"/>
          <w:b w:val="0"/>
          <w:sz w:val="20"/>
        </w:rPr>
        <w:t xml:space="preserve"> </w:t>
      </w:r>
      <w:r w:rsidR="00C3639A">
        <w:rPr>
          <w:rFonts w:ascii="Tahoma" w:hAnsi="Tahoma" w:cs="Tahoma"/>
          <w:b w:val="0"/>
          <w:sz w:val="20"/>
        </w:rPr>
        <w:softHyphen/>
      </w:r>
      <w:r w:rsidR="00C3639A">
        <w:rPr>
          <w:rFonts w:ascii="Tahoma" w:hAnsi="Tahoma" w:cs="Tahoma"/>
          <w:b w:val="0"/>
          <w:sz w:val="20"/>
        </w:rPr>
        <w:softHyphen/>
      </w:r>
      <w:r w:rsidR="00FD3D16">
        <w:rPr>
          <w:rFonts w:ascii="Tahoma" w:hAnsi="Tahoma" w:cs="Tahoma"/>
          <w:b w:val="0"/>
          <w:sz w:val="20"/>
        </w:rPr>
        <w:t>6. 11. 2024</w:t>
      </w:r>
    </w:p>
    <w:p w14:paraId="126C4E7B" w14:textId="77777777" w:rsidR="007C70A1" w:rsidRPr="003B1445" w:rsidRDefault="007C70A1" w:rsidP="00C04D71">
      <w:pPr>
        <w:keepNext/>
        <w:keepLines/>
        <w:jc w:val="center"/>
        <w:rPr>
          <w:rFonts w:ascii="Tahoma" w:hAnsi="Tahoma" w:cs="Tahoma"/>
          <w:noProof/>
        </w:rPr>
      </w:pPr>
    </w:p>
    <w:p w14:paraId="600B7E14" w14:textId="77777777" w:rsidR="007C70A1" w:rsidRPr="003B1445" w:rsidRDefault="007C70A1" w:rsidP="00C04D71">
      <w:pPr>
        <w:keepNext/>
        <w:keepLines/>
        <w:jc w:val="center"/>
        <w:rPr>
          <w:rFonts w:ascii="Tahoma" w:hAnsi="Tahoma" w:cs="Tahoma"/>
          <w:noProof/>
        </w:rPr>
      </w:pPr>
    </w:p>
    <w:p w14:paraId="33F0A45A" w14:textId="77777777" w:rsidR="00413199" w:rsidRPr="003B1445" w:rsidRDefault="00413199" w:rsidP="00C04D71">
      <w:pPr>
        <w:keepNext/>
        <w:keepLines/>
        <w:jc w:val="center"/>
        <w:rPr>
          <w:rFonts w:ascii="Tahoma" w:hAnsi="Tahoma" w:cs="Tahoma"/>
          <w:noProof/>
        </w:rPr>
        <w:sectPr w:rsidR="00413199" w:rsidRPr="003B1445" w:rsidSect="00902C1A">
          <w:headerReference w:type="default" r:id="rId8"/>
          <w:footerReference w:type="default" r:id="rId9"/>
          <w:headerReference w:type="first" r:id="rId10"/>
          <w:footerReference w:type="first" r:id="rId11"/>
          <w:type w:val="continuous"/>
          <w:pgSz w:w="11906" w:h="16838" w:code="9"/>
          <w:pgMar w:top="709" w:right="991" w:bottom="1701" w:left="1276" w:header="426" w:footer="567" w:gutter="0"/>
          <w:cols w:space="708"/>
          <w:docGrid w:linePitch="272"/>
        </w:sectPr>
      </w:pPr>
    </w:p>
    <w:p w14:paraId="31DDD76E" w14:textId="77777777" w:rsidR="001432CF" w:rsidRPr="003B1445" w:rsidRDefault="001432CF" w:rsidP="00C04D71">
      <w:pPr>
        <w:pStyle w:val="Naslov1"/>
        <w:keepLines/>
        <w:jc w:val="center"/>
        <w:rPr>
          <w:rFonts w:ascii="Tahoma" w:hAnsi="Tahoma" w:cs="Tahoma"/>
          <w:sz w:val="28"/>
          <w:szCs w:val="28"/>
        </w:rPr>
      </w:pPr>
      <w:bookmarkStart w:id="1" w:name="_Toc178483388"/>
    </w:p>
    <w:p w14:paraId="269E5C6C" w14:textId="77777777" w:rsidR="000D024C" w:rsidRPr="003B1445" w:rsidRDefault="000D024C" w:rsidP="00C04D71">
      <w:pPr>
        <w:keepNext/>
        <w:keepLines/>
      </w:pPr>
    </w:p>
    <w:p w14:paraId="244C5D53" w14:textId="77777777" w:rsidR="000D024C" w:rsidRPr="003B1445" w:rsidRDefault="000D024C" w:rsidP="00C04D71">
      <w:pPr>
        <w:keepNext/>
        <w:keepLines/>
        <w:rPr>
          <w:rFonts w:ascii="Tahoma" w:hAnsi="Tahoma" w:cs="Tahoma"/>
          <w:b/>
          <w:sz w:val="28"/>
          <w:szCs w:val="28"/>
        </w:rPr>
      </w:pPr>
      <w:r w:rsidRPr="003B1445">
        <w:rPr>
          <w:rFonts w:ascii="Tahoma" w:hAnsi="Tahoma" w:cs="Tahoma"/>
          <w:sz w:val="28"/>
          <w:szCs w:val="28"/>
        </w:rPr>
        <w:br w:type="page"/>
      </w:r>
    </w:p>
    <w:p w14:paraId="20A4F493" w14:textId="77777777" w:rsidR="000D024C" w:rsidRPr="003B1445" w:rsidRDefault="000D024C" w:rsidP="00C04D71">
      <w:pPr>
        <w:pStyle w:val="Naslov1"/>
        <w:keepLines/>
        <w:jc w:val="center"/>
        <w:rPr>
          <w:rFonts w:ascii="Tahoma" w:hAnsi="Tahoma" w:cs="Tahoma"/>
          <w:sz w:val="28"/>
          <w:szCs w:val="28"/>
        </w:rPr>
      </w:pPr>
    </w:p>
    <w:p w14:paraId="73476073" w14:textId="77777777" w:rsidR="000D024C" w:rsidRPr="003B1445" w:rsidRDefault="000D024C" w:rsidP="00C04D71">
      <w:pPr>
        <w:keepNext/>
        <w:keepLines/>
      </w:pPr>
    </w:p>
    <w:p w14:paraId="144C0CB3" w14:textId="77777777" w:rsidR="000D024C" w:rsidRPr="003B1445" w:rsidRDefault="000D024C" w:rsidP="00C04D71">
      <w:pPr>
        <w:keepNext/>
        <w:keepLines/>
      </w:pPr>
    </w:p>
    <w:p w14:paraId="448FD850" w14:textId="77777777" w:rsidR="000D024C" w:rsidRPr="003B1445" w:rsidRDefault="000D024C" w:rsidP="00C04D71">
      <w:pPr>
        <w:pStyle w:val="Naslov1"/>
        <w:keepLines/>
        <w:jc w:val="center"/>
        <w:rPr>
          <w:rFonts w:ascii="Tahoma" w:hAnsi="Tahoma" w:cs="Tahoma"/>
          <w:sz w:val="28"/>
          <w:szCs w:val="28"/>
        </w:rPr>
      </w:pPr>
    </w:p>
    <w:p w14:paraId="5D6A521F" w14:textId="77777777" w:rsidR="00832A7F" w:rsidRPr="003B1445" w:rsidRDefault="00832A7F" w:rsidP="00C04D71">
      <w:pPr>
        <w:pStyle w:val="Naslov1"/>
        <w:keepLines/>
        <w:jc w:val="center"/>
        <w:rPr>
          <w:rFonts w:ascii="Tahoma" w:hAnsi="Tahoma" w:cs="Tahoma"/>
          <w:sz w:val="28"/>
          <w:szCs w:val="28"/>
        </w:rPr>
      </w:pPr>
      <w:r w:rsidRPr="003B1445">
        <w:rPr>
          <w:rFonts w:ascii="Tahoma" w:hAnsi="Tahoma" w:cs="Tahoma"/>
          <w:sz w:val="28"/>
          <w:szCs w:val="28"/>
        </w:rPr>
        <w:t>POVABILO K ODDAJI PONUDBE</w:t>
      </w:r>
    </w:p>
    <w:p w14:paraId="52DD6007" w14:textId="77777777" w:rsidR="00832A7F" w:rsidRPr="003B1445" w:rsidRDefault="00832A7F" w:rsidP="00C04D71">
      <w:pPr>
        <w:keepNext/>
        <w:keepLines/>
        <w:rPr>
          <w:rFonts w:ascii="Tahoma" w:hAnsi="Tahoma" w:cs="Tahoma"/>
        </w:rPr>
      </w:pPr>
    </w:p>
    <w:p w14:paraId="11B9D48C" w14:textId="77777777" w:rsidR="00832A7F" w:rsidRPr="003B1445" w:rsidRDefault="00832A7F" w:rsidP="00C04D71">
      <w:pPr>
        <w:keepNext/>
        <w:keepLines/>
        <w:rPr>
          <w:rFonts w:ascii="Tahoma" w:hAnsi="Tahoma" w:cs="Tahoma"/>
        </w:rPr>
      </w:pPr>
    </w:p>
    <w:p w14:paraId="211BB6D5" w14:textId="77777777" w:rsidR="00832A7F" w:rsidRPr="003B1445" w:rsidRDefault="00832A7F" w:rsidP="00C04D71">
      <w:pPr>
        <w:keepNext/>
        <w:keepLines/>
        <w:rPr>
          <w:rFonts w:ascii="Tahoma" w:hAnsi="Tahoma" w:cs="Tahoma"/>
        </w:rPr>
      </w:pPr>
    </w:p>
    <w:p w14:paraId="3F41D728" w14:textId="6DE6E65E" w:rsidR="009243B6" w:rsidRPr="003B1445" w:rsidRDefault="009243B6" w:rsidP="00C04D71">
      <w:pPr>
        <w:keepNext/>
        <w:keepLines/>
        <w:jc w:val="both"/>
        <w:rPr>
          <w:rFonts w:ascii="Tahoma" w:hAnsi="Tahoma" w:cs="Tahoma"/>
        </w:rPr>
      </w:pPr>
      <w:r w:rsidRPr="003B1445">
        <w:rPr>
          <w:rFonts w:ascii="Tahoma" w:hAnsi="Tahoma" w:cs="Tahoma"/>
        </w:rPr>
        <w:t xml:space="preserve">JAVNI HOLDING Ljubljana, d.o.o., Verovškova ulica 70, 1000 Ljubljana, na podlagi pooblastila </w:t>
      </w:r>
      <w:r w:rsidR="00245F90">
        <w:rPr>
          <w:rFonts w:ascii="Tahoma" w:hAnsi="Tahoma" w:cs="Tahoma"/>
        </w:rPr>
        <w:t xml:space="preserve">naročnika </w:t>
      </w:r>
      <w:r w:rsidRPr="003B1445">
        <w:rPr>
          <w:rFonts w:ascii="Tahoma" w:hAnsi="Tahoma" w:cs="Tahoma"/>
          <w:bCs/>
        </w:rPr>
        <w:t>JAVNO PODJETJE VODOVOD KANALIZACIJA SNAGA d.o.o.,</w:t>
      </w:r>
      <w:r w:rsidRPr="003B1445">
        <w:t xml:space="preserve"> </w:t>
      </w:r>
      <w:r w:rsidRPr="003B1445">
        <w:rPr>
          <w:rFonts w:ascii="Tahoma" w:hAnsi="Tahoma" w:cs="Tahoma"/>
          <w:bCs/>
        </w:rPr>
        <w:t>Vodovodna cesta 90, 1000 Ljubljana</w:t>
      </w:r>
    </w:p>
    <w:p w14:paraId="5BE7E1D6" w14:textId="77777777" w:rsidR="009243B6" w:rsidRPr="003B1445" w:rsidRDefault="009243B6" w:rsidP="00C04D71">
      <w:pPr>
        <w:keepNext/>
        <w:keepLines/>
        <w:jc w:val="both"/>
        <w:rPr>
          <w:rFonts w:ascii="Tahoma" w:eastAsia="Calibri" w:hAnsi="Tahoma" w:cs="Tahoma"/>
        </w:rPr>
      </w:pPr>
    </w:p>
    <w:p w14:paraId="69CFB372" w14:textId="77777777" w:rsidR="009243B6" w:rsidRPr="003B1445" w:rsidRDefault="009243B6" w:rsidP="00C04D71">
      <w:pPr>
        <w:keepNext/>
        <w:keepLines/>
        <w:jc w:val="both"/>
        <w:rPr>
          <w:rFonts w:ascii="Tahoma" w:eastAsia="Calibri" w:hAnsi="Tahoma" w:cs="Tahoma"/>
        </w:rPr>
      </w:pPr>
    </w:p>
    <w:p w14:paraId="6023FB0C" w14:textId="77777777" w:rsidR="009243B6" w:rsidRPr="003B1445" w:rsidRDefault="009243B6" w:rsidP="00C04D71">
      <w:pPr>
        <w:keepNext/>
        <w:keepLines/>
        <w:jc w:val="both"/>
        <w:rPr>
          <w:rFonts w:ascii="Tahoma" w:eastAsia="Calibri" w:hAnsi="Tahoma" w:cs="Tahoma"/>
        </w:rPr>
      </w:pPr>
    </w:p>
    <w:p w14:paraId="5F62E502" w14:textId="77777777" w:rsidR="009243B6" w:rsidRPr="003B1445" w:rsidRDefault="009243B6" w:rsidP="00C04D71">
      <w:pPr>
        <w:keepNext/>
        <w:keepLines/>
        <w:jc w:val="both"/>
        <w:rPr>
          <w:rFonts w:ascii="Tahoma" w:eastAsia="Calibri" w:hAnsi="Tahoma" w:cs="Tahoma"/>
          <w:b/>
        </w:rPr>
      </w:pPr>
      <w:r w:rsidRPr="003B1445">
        <w:rPr>
          <w:rFonts w:ascii="Tahoma" w:eastAsia="Calibri" w:hAnsi="Tahoma" w:cs="Tahoma"/>
          <w:b/>
        </w:rPr>
        <w:t xml:space="preserve"> vabi </w:t>
      </w:r>
    </w:p>
    <w:p w14:paraId="6FF85BE9" w14:textId="77777777" w:rsidR="009243B6" w:rsidRPr="003B1445" w:rsidRDefault="009243B6" w:rsidP="00C04D71">
      <w:pPr>
        <w:keepNext/>
        <w:keepLines/>
        <w:jc w:val="both"/>
        <w:rPr>
          <w:rFonts w:ascii="Tahoma" w:eastAsia="Calibri" w:hAnsi="Tahoma" w:cs="Tahoma"/>
        </w:rPr>
      </w:pPr>
    </w:p>
    <w:p w14:paraId="25EADFD9" w14:textId="77777777" w:rsidR="009243B6" w:rsidRPr="003B1445" w:rsidRDefault="009243B6" w:rsidP="00C04D71">
      <w:pPr>
        <w:keepNext/>
        <w:keepLines/>
        <w:jc w:val="both"/>
        <w:rPr>
          <w:rFonts w:ascii="Tahoma" w:eastAsia="Calibri" w:hAnsi="Tahoma" w:cs="Tahoma"/>
        </w:rPr>
      </w:pPr>
    </w:p>
    <w:p w14:paraId="3E9A5861" w14:textId="77777777" w:rsidR="009243B6" w:rsidRPr="003B1445" w:rsidRDefault="009243B6" w:rsidP="00C04D71">
      <w:pPr>
        <w:keepNext/>
        <w:keepLines/>
        <w:jc w:val="both"/>
        <w:rPr>
          <w:rFonts w:ascii="Tahoma" w:eastAsia="Calibri" w:hAnsi="Tahoma" w:cs="Tahoma"/>
        </w:rPr>
      </w:pPr>
    </w:p>
    <w:p w14:paraId="423D6531" w14:textId="77777777" w:rsidR="00832A7F" w:rsidRPr="003B1445" w:rsidRDefault="009243B6" w:rsidP="00C04D71">
      <w:pPr>
        <w:keepNext/>
        <w:keepLines/>
        <w:jc w:val="both"/>
        <w:rPr>
          <w:rFonts w:ascii="Tahoma" w:hAnsi="Tahoma" w:cs="Tahoma"/>
        </w:rPr>
      </w:pPr>
      <w:r w:rsidRPr="003B1445">
        <w:rPr>
          <w:rFonts w:ascii="Tahoma" w:eastAsia="Calibri" w:hAnsi="Tahoma" w:cs="Tahoma"/>
        </w:rPr>
        <w:t>vse zainteresirane ponudnike, da predložijo svojo ponudbo po zahtevah razpisne dokumentacije za oddajo javnega naročila:</w:t>
      </w:r>
    </w:p>
    <w:p w14:paraId="485FEE7A" w14:textId="77777777" w:rsidR="00832A7F" w:rsidRPr="003B1445" w:rsidRDefault="00832A7F" w:rsidP="00C04D71">
      <w:pPr>
        <w:keepNext/>
        <w:keepLines/>
        <w:rPr>
          <w:rFonts w:ascii="Tahoma" w:hAnsi="Tahoma" w:cs="Tahoma"/>
        </w:rPr>
      </w:pPr>
    </w:p>
    <w:p w14:paraId="234CAAD2" w14:textId="77777777" w:rsidR="00832A7F" w:rsidRPr="003B1445" w:rsidRDefault="00832A7F" w:rsidP="00C04D71">
      <w:pPr>
        <w:keepNext/>
        <w:keepLines/>
        <w:rPr>
          <w:rFonts w:ascii="Tahoma" w:hAnsi="Tahoma" w:cs="Tahoma"/>
        </w:rPr>
      </w:pPr>
    </w:p>
    <w:p w14:paraId="2F6248D7" w14:textId="7AEDABF7" w:rsidR="00832A7F" w:rsidRPr="00D5207B" w:rsidRDefault="00A16112" w:rsidP="00C04D71">
      <w:pPr>
        <w:keepNext/>
        <w:keepLines/>
        <w:jc w:val="center"/>
        <w:rPr>
          <w:rFonts w:ascii="Tahoma" w:hAnsi="Tahoma" w:cs="Tahoma"/>
          <w:b/>
          <w:bCs/>
          <w:sz w:val="22"/>
          <w:szCs w:val="22"/>
        </w:rPr>
      </w:pPr>
      <w:r w:rsidRPr="00D5207B">
        <w:rPr>
          <w:rFonts w:ascii="Tahoma" w:hAnsi="Tahoma" w:cs="Tahoma"/>
          <w:b/>
          <w:bCs/>
          <w:sz w:val="22"/>
          <w:szCs w:val="22"/>
        </w:rPr>
        <w:t>Odstranjevanje koncentrata bora po uparevanju</w:t>
      </w:r>
    </w:p>
    <w:p w14:paraId="68913EE3" w14:textId="77777777" w:rsidR="00832A7F" w:rsidRPr="003B1445" w:rsidRDefault="00832A7F" w:rsidP="00C04D71">
      <w:pPr>
        <w:keepNext/>
        <w:keepLines/>
        <w:jc w:val="center"/>
        <w:rPr>
          <w:rFonts w:ascii="Tahoma" w:hAnsi="Tahoma" w:cs="Tahoma"/>
        </w:rPr>
      </w:pPr>
    </w:p>
    <w:p w14:paraId="2726820D" w14:textId="77777777" w:rsidR="00832A7F" w:rsidRPr="003B1445" w:rsidRDefault="00832A7F" w:rsidP="00C04D71">
      <w:pPr>
        <w:keepNext/>
        <w:keepLines/>
        <w:jc w:val="both"/>
        <w:rPr>
          <w:rFonts w:ascii="Tahoma" w:hAnsi="Tahoma" w:cs="Tahoma"/>
        </w:rPr>
      </w:pPr>
    </w:p>
    <w:p w14:paraId="0B5802AB" w14:textId="77777777" w:rsidR="00A1586A" w:rsidRPr="003B1445" w:rsidRDefault="00A1586A" w:rsidP="00C04D71">
      <w:pPr>
        <w:keepNext/>
        <w:keepLines/>
        <w:spacing w:line="288" w:lineRule="auto"/>
        <w:jc w:val="both"/>
        <w:rPr>
          <w:rFonts w:ascii="Tahoma" w:hAnsi="Tahoma" w:cs="Tahoma"/>
        </w:rPr>
      </w:pPr>
      <w:r w:rsidRPr="003B1445">
        <w:rPr>
          <w:rFonts w:ascii="Tahoma" w:hAnsi="Tahoma" w:cs="Tahoma"/>
        </w:rPr>
        <w:t>Dokumentacija v zvezi z oddajo javnega naročila (v nadaljevanju tudi: razpisna dokumentacija) natančno določa predmet javnega naročila ter pogoje in merila za izbiro najugodne</w:t>
      </w:r>
      <w:r w:rsidR="00274098" w:rsidRPr="003B1445">
        <w:rPr>
          <w:rFonts w:ascii="Tahoma" w:hAnsi="Tahoma" w:cs="Tahoma"/>
        </w:rPr>
        <w:t>jšega ponudnika</w:t>
      </w:r>
      <w:r w:rsidR="00A678C8" w:rsidRPr="003B1445">
        <w:rPr>
          <w:rFonts w:ascii="Tahoma" w:hAnsi="Tahoma" w:cs="Tahoma"/>
        </w:rPr>
        <w:t>, s katerim bo sklenjen</w:t>
      </w:r>
      <w:r w:rsidRPr="003B1445">
        <w:rPr>
          <w:rFonts w:ascii="Tahoma" w:hAnsi="Tahoma" w:cs="Tahoma"/>
        </w:rPr>
        <w:t xml:space="preserve"> okvirni sporazumi za </w:t>
      </w:r>
      <w:r w:rsidR="00F40ADC" w:rsidRPr="003B1445">
        <w:rPr>
          <w:rFonts w:ascii="Tahoma" w:hAnsi="Tahoma" w:cs="Tahoma"/>
        </w:rPr>
        <w:t>predmetno javno naročilo</w:t>
      </w:r>
      <w:r w:rsidRPr="003B1445">
        <w:rPr>
          <w:rFonts w:ascii="Tahoma" w:hAnsi="Tahoma" w:cs="Tahoma"/>
        </w:rPr>
        <w:t>.</w:t>
      </w:r>
    </w:p>
    <w:p w14:paraId="4A6B1AB5" w14:textId="77777777" w:rsidR="00A1586A" w:rsidRPr="003B1445" w:rsidRDefault="00A1586A" w:rsidP="00C04D71">
      <w:pPr>
        <w:keepNext/>
        <w:keepLines/>
        <w:spacing w:line="288" w:lineRule="auto"/>
        <w:rPr>
          <w:rFonts w:ascii="Tahoma" w:hAnsi="Tahoma" w:cs="Tahoma"/>
          <w:color w:val="FF0000"/>
        </w:rPr>
      </w:pPr>
    </w:p>
    <w:p w14:paraId="09EC81A0" w14:textId="77777777" w:rsidR="00A1586A" w:rsidRPr="003B1445" w:rsidRDefault="00A1586A" w:rsidP="00C04D71">
      <w:pPr>
        <w:keepNext/>
        <w:keepLines/>
        <w:spacing w:line="288" w:lineRule="auto"/>
        <w:jc w:val="both"/>
        <w:rPr>
          <w:rFonts w:ascii="Tahoma" w:hAnsi="Tahoma" w:cs="Tahoma"/>
        </w:rPr>
      </w:pPr>
      <w:r w:rsidRPr="003B1445">
        <w:rPr>
          <w:rFonts w:ascii="Tahoma" w:hAnsi="Tahoma" w:cs="Tahoma"/>
        </w:rPr>
        <w:t>Sestavni del razpisne dokumentacije so tudi morebitne spremembe, dopolnitve in pojasnila razpisne dokumentacije ter odgovori na vprašanja gospodarskih subjektov.</w:t>
      </w:r>
    </w:p>
    <w:p w14:paraId="513591DE" w14:textId="77777777" w:rsidR="00832A7F" w:rsidRPr="003B1445" w:rsidRDefault="00832A7F" w:rsidP="00C04D71">
      <w:pPr>
        <w:keepNext/>
        <w:keepLines/>
        <w:ind w:right="565"/>
        <w:rPr>
          <w:rFonts w:ascii="Tahoma" w:hAnsi="Tahoma" w:cs="Tahoma"/>
          <w:b/>
          <w:noProof/>
        </w:rPr>
      </w:pPr>
    </w:p>
    <w:p w14:paraId="0F29DB13" w14:textId="77777777" w:rsidR="00832A7F" w:rsidRPr="003B1445" w:rsidRDefault="00832A7F" w:rsidP="00C04D71">
      <w:pPr>
        <w:keepNext/>
        <w:keepLines/>
        <w:rPr>
          <w:rFonts w:ascii="Tahoma" w:hAnsi="Tahoma" w:cs="Tahoma"/>
        </w:rPr>
      </w:pPr>
    </w:p>
    <w:p w14:paraId="53C6312E" w14:textId="77777777" w:rsidR="00832A7F" w:rsidRPr="003B1445" w:rsidRDefault="00832A7F" w:rsidP="00C04D71">
      <w:pPr>
        <w:keepNext/>
        <w:keepLines/>
        <w:rPr>
          <w:rFonts w:ascii="Tahoma" w:hAnsi="Tahoma" w:cs="Tahoma"/>
        </w:rPr>
      </w:pPr>
    </w:p>
    <w:p w14:paraId="7559A446" w14:textId="77777777" w:rsidR="00832A7F" w:rsidRPr="003B1445" w:rsidRDefault="00832A7F" w:rsidP="00C04D71">
      <w:pPr>
        <w:keepNext/>
        <w:keepLines/>
        <w:rPr>
          <w:rFonts w:ascii="Tahoma" w:hAnsi="Tahoma" w:cs="Tahoma"/>
        </w:rPr>
      </w:pPr>
      <w:r w:rsidRPr="003B1445">
        <w:rPr>
          <w:rFonts w:ascii="Tahoma" w:hAnsi="Tahoma" w:cs="Tahoma"/>
        </w:rPr>
        <w:t>S spoštovanjem!</w:t>
      </w:r>
    </w:p>
    <w:p w14:paraId="0B000738" w14:textId="77777777" w:rsidR="00832A7F" w:rsidRPr="003B1445" w:rsidRDefault="00832A7F" w:rsidP="00C04D71">
      <w:pPr>
        <w:keepNext/>
        <w:keepLines/>
        <w:autoSpaceDE w:val="0"/>
        <w:autoSpaceDN w:val="0"/>
        <w:adjustRightInd w:val="0"/>
        <w:rPr>
          <w:rFonts w:ascii="Tahoma" w:hAnsi="Tahoma" w:cs="Tahoma"/>
        </w:rPr>
      </w:pPr>
    </w:p>
    <w:p w14:paraId="1B21B781" w14:textId="77777777" w:rsidR="00832A7F" w:rsidRPr="003B1445" w:rsidRDefault="00832A7F" w:rsidP="00C04D71">
      <w:pPr>
        <w:keepNext/>
        <w:keepLines/>
        <w:autoSpaceDE w:val="0"/>
        <w:autoSpaceDN w:val="0"/>
        <w:adjustRightInd w:val="0"/>
        <w:jc w:val="right"/>
        <w:rPr>
          <w:rFonts w:ascii="Tahoma,Bold" w:hAnsi="Tahoma,Bold" w:cs="Tahoma,Bold"/>
          <w:bCs/>
        </w:rPr>
      </w:pPr>
    </w:p>
    <w:p w14:paraId="77898044" w14:textId="42F57426" w:rsidR="00832A7F" w:rsidRPr="003B1445" w:rsidRDefault="00373D69" w:rsidP="00C04D71">
      <w:pPr>
        <w:keepNext/>
        <w:keepLines/>
        <w:autoSpaceDE w:val="0"/>
        <w:autoSpaceDN w:val="0"/>
        <w:adjustRightInd w:val="0"/>
        <w:ind w:left="4248" w:firstLine="708"/>
        <w:jc w:val="center"/>
        <w:rPr>
          <w:rFonts w:ascii="Tahoma,Bold" w:hAnsi="Tahoma,Bold" w:cs="Tahoma,Bold"/>
          <w:bCs/>
        </w:rPr>
      </w:pPr>
      <w:r>
        <w:rPr>
          <w:rFonts w:ascii="Tahoma,Bold" w:hAnsi="Tahoma,Bold" w:cs="Tahoma,Bold"/>
          <w:bCs/>
        </w:rPr>
        <w:t>JAVNI HOLDING Ljubljana, d.o.o.</w:t>
      </w:r>
    </w:p>
    <w:p w14:paraId="3972737A" w14:textId="5DBB6C9E" w:rsidR="00A43EED" w:rsidRDefault="00A43EED" w:rsidP="00C04D71">
      <w:pPr>
        <w:pStyle w:val="Naslov1"/>
        <w:keepLines/>
        <w:jc w:val="center"/>
        <w:rPr>
          <w:rFonts w:ascii="Tahoma" w:hAnsi="Tahoma" w:cs="Tahoma"/>
          <w:sz w:val="28"/>
          <w:szCs w:val="28"/>
        </w:rPr>
      </w:pPr>
    </w:p>
    <w:p w14:paraId="7A42C69B" w14:textId="4796D349" w:rsidR="00237134" w:rsidRPr="00237134" w:rsidRDefault="00237134" w:rsidP="00237134">
      <w:pPr>
        <w:rPr>
          <w:rFonts w:ascii="Tahoma" w:hAnsi="Tahoma" w:cs="Tahoma"/>
        </w:rPr>
      </w:pPr>
      <w:r>
        <w:tab/>
      </w:r>
      <w:r>
        <w:tab/>
      </w:r>
      <w:r>
        <w:tab/>
      </w:r>
      <w:r>
        <w:tab/>
      </w:r>
      <w:r>
        <w:tab/>
      </w:r>
      <w:r>
        <w:tab/>
      </w:r>
      <w:r>
        <w:tab/>
      </w:r>
      <w:r>
        <w:tab/>
        <w:t xml:space="preserve">   </w:t>
      </w:r>
      <w:r>
        <w:rPr>
          <w:rFonts w:ascii="Tahoma" w:hAnsi="Tahoma" w:cs="Tahoma"/>
        </w:rPr>
        <w:t>Krištof Mlakar, direktor</w:t>
      </w:r>
    </w:p>
    <w:p w14:paraId="5C477DEC" w14:textId="77777777" w:rsidR="00237134" w:rsidRPr="00237134" w:rsidRDefault="00237134" w:rsidP="00237134"/>
    <w:bookmarkEnd w:id="1"/>
    <w:p w14:paraId="76C4ECFA" w14:textId="77777777" w:rsidR="006402A9" w:rsidRPr="003B1445" w:rsidRDefault="006402A9" w:rsidP="00C04D71">
      <w:pPr>
        <w:pStyle w:val="Naslov2"/>
        <w:keepLines/>
        <w:numPr>
          <w:ilvl w:val="1"/>
          <w:numId w:val="0"/>
        </w:numPr>
        <w:tabs>
          <w:tab w:val="clear" w:pos="567"/>
          <w:tab w:val="clear" w:pos="1134"/>
          <w:tab w:val="clear" w:pos="8080"/>
          <w:tab w:val="left" w:pos="0"/>
          <w:tab w:val="left" w:pos="720"/>
          <w:tab w:val="left" w:pos="851"/>
        </w:tabs>
        <w:jc w:val="left"/>
        <w:rPr>
          <w:b w:val="0"/>
          <w:i/>
          <w:sz w:val="22"/>
          <w:u w:val="single"/>
        </w:rPr>
      </w:pPr>
    </w:p>
    <w:p w14:paraId="7BC434F8" w14:textId="77777777" w:rsidR="00832A7F" w:rsidRPr="003B1445" w:rsidRDefault="00267A10" w:rsidP="00C04D71">
      <w:pPr>
        <w:keepNext/>
        <w:keepLines/>
        <w:numPr>
          <w:ilvl w:val="0"/>
          <w:numId w:val="2"/>
        </w:numPr>
        <w:jc w:val="both"/>
        <w:rPr>
          <w:rFonts w:ascii="Tahoma" w:hAnsi="Tahoma" w:cs="Tahoma"/>
          <w:b/>
          <w:sz w:val="24"/>
        </w:rPr>
      </w:pPr>
      <w:r w:rsidRPr="003B1445">
        <w:rPr>
          <w:rFonts w:ascii="Tahoma" w:hAnsi="Tahoma" w:cs="Tahoma"/>
          <w:b/>
          <w:sz w:val="24"/>
        </w:rPr>
        <w:br w:type="page"/>
      </w:r>
      <w:r w:rsidR="00832A7F" w:rsidRPr="003B1445">
        <w:rPr>
          <w:rFonts w:ascii="Tahoma" w:hAnsi="Tahoma" w:cs="Tahoma"/>
          <w:b/>
          <w:sz w:val="24"/>
        </w:rPr>
        <w:lastRenderedPageBreak/>
        <w:t xml:space="preserve">SPLOŠNA DOLOČILA </w:t>
      </w:r>
    </w:p>
    <w:p w14:paraId="3130FB91" w14:textId="77777777" w:rsidR="00832A7F" w:rsidRPr="003B1445" w:rsidRDefault="00832A7F" w:rsidP="00C04D71">
      <w:pPr>
        <w:keepNext/>
        <w:keepLines/>
        <w:jc w:val="both"/>
        <w:rPr>
          <w:rFonts w:ascii="Tahoma" w:hAnsi="Tahoma" w:cs="Tahoma"/>
          <w:b/>
          <w:sz w:val="18"/>
        </w:rPr>
      </w:pPr>
    </w:p>
    <w:p w14:paraId="3F2FABB0" w14:textId="77777777" w:rsidR="00832A7F" w:rsidRPr="00C44115" w:rsidRDefault="00832A7F" w:rsidP="00C04D71">
      <w:pPr>
        <w:keepNext/>
        <w:keepLines/>
        <w:numPr>
          <w:ilvl w:val="1"/>
          <w:numId w:val="2"/>
        </w:numPr>
        <w:jc w:val="both"/>
        <w:rPr>
          <w:rFonts w:ascii="Tahoma" w:hAnsi="Tahoma" w:cs="Tahoma"/>
          <w:b/>
        </w:rPr>
      </w:pPr>
      <w:r w:rsidRPr="00C44115">
        <w:rPr>
          <w:rFonts w:ascii="Tahoma" w:hAnsi="Tahoma" w:cs="Tahoma"/>
          <w:b/>
        </w:rPr>
        <w:t xml:space="preserve">Predmet javnega naročila </w:t>
      </w:r>
    </w:p>
    <w:p w14:paraId="22DA59C1" w14:textId="77777777" w:rsidR="00832A7F" w:rsidRPr="003B1445" w:rsidRDefault="00832A7F" w:rsidP="00C04D71">
      <w:pPr>
        <w:keepNext/>
        <w:keepLines/>
        <w:jc w:val="both"/>
        <w:rPr>
          <w:rFonts w:ascii="Tahoma" w:hAnsi="Tahoma" w:cs="Tahoma"/>
          <w:b/>
        </w:rPr>
      </w:pPr>
    </w:p>
    <w:p w14:paraId="125E79A8" w14:textId="277CB2B8" w:rsidR="00E60742" w:rsidRPr="00E60742" w:rsidRDefault="00E60742" w:rsidP="00E60742">
      <w:pPr>
        <w:keepNext/>
        <w:keepLines/>
        <w:tabs>
          <w:tab w:val="left" w:pos="4958"/>
          <w:tab w:val="left" w:pos="7064"/>
        </w:tabs>
        <w:jc w:val="both"/>
        <w:rPr>
          <w:rFonts w:ascii="Tahoma" w:hAnsi="Tahoma" w:cs="Tahoma"/>
        </w:rPr>
      </w:pPr>
      <w:r w:rsidRPr="00E60742">
        <w:rPr>
          <w:rFonts w:ascii="Tahoma" w:hAnsi="Tahoma" w:cs="Tahoma"/>
        </w:rPr>
        <w:t xml:space="preserve">Predmet javnega naročila je oddaja koncentrata bora v odstranjevanje ali predelavo z vso potrebno embalažo (IBC kontejnerji), transportom, dovoljenji za transport in vsemi ostalimi aktivnostmi, ki so potrebne za odstranitev ali predelavo koncentrata bora za obdobje </w:t>
      </w:r>
      <w:r w:rsidR="00EE7015">
        <w:rPr>
          <w:rFonts w:ascii="Tahoma" w:hAnsi="Tahoma" w:cs="Tahoma"/>
        </w:rPr>
        <w:t>štirih</w:t>
      </w:r>
      <w:r w:rsidRPr="00E60742">
        <w:rPr>
          <w:rFonts w:ascii="Tahoma" w:hAnsi="Tahoma" w:cs="Tahoma"/>
        </w:rPr>
        <w:t xml:space="preserve"> (</w:t>
      </w:r>
      <w:r w:rsidR="00EE7015">
        <w:rPr>
          <w:rFonts w:ascii="Tahoma" w:hAnsi="Tahoma" w:cs="Tahoma"/>
        </w:rPr>
        <w:t>4</w:t>
      </w:r>
      <w:r w:rsidRPr="00E60742">
        <w:rPr>
          <w:rFonts w:ascii="Tahoma" w:hAnsi="Tahoma" w:cs="Tahoma"/>
        </w:rPr>
        <w:t xml:space="preserve">) let, od dneva prvega odvoza koncentrata bora v odstranjevanje ali predelavo. Koncentrat bora nastaja pri čiščenju </w:t>
      </w:r>
      <w:r w:rsidR="00912563">
        <w:rPr>
          <w:rFonts w:ascii="Tahoma" w:hAnsi="Tahoma" w:cs="Tahoma"/>
        </w:rPr>
        <w:t>odpadne vode</w:t>
      </w:r>
      <w:r w:rsidRPr="00E60742">
        <w:rPr>
          <w:rFonts w:ascii="Tahoma" w:hAnsi="Tahoma" w:cs="Tahoma"/>
        </w:rPr>
        <w:t xml:space="preserve"> na čistilni napravi </w:t>
      </w:r>
      <w:r w:rsidR="00912563">
        <w:rPr>
          <w:rFonts w:ascii="Tahoma" w:hAnsi="Tahoma" w:cs="Tahoma"/>
        </w:rPr>
        <w:t xml:space="preserve">Barje </w:t>
      </w:r>
      <w:r w:rsidRPr="00E60742">
        <w:rPr>
          <w:rFonts w:ascii="Tahoma" w:hAnsi="Tahoma" w:cs="Tahoma"/>
        </w:rPr>
        <w:t xml:space="preserve">na </w:t>
      </w:r>
      <w:r w:rsidR="00912563">
        <w:rPr>
          <w:rFonts w:ascii="Tahoma" w:hAnsi="Tahoma" w:cs="Tahoma"/>
        </w:rPr>
        <w:t>Regionalnem centru za ravnanje z odpadki (RCERO)</w:t>
      </w:r>
      <w:r w:rsidR="00E418FE">
        <w:rPr>
          <w:rFonts w:ascii="Tahoma" w:hAnsi="Tahoma" w:cs="Tahoma"/>
        </w:rPr>
        <w:t xml:space="preserve"> </w:t>
      </w:r>
      <w:r w:rsidRPr="00E60742">
        <w:rPr>
          <w:rFonts w:ascii="Tahoma" w:hAnsi="Tahoma" w:cs="Tahoma"/>
        </w:rPr>
        <w:t xml:space="preserve">v Ljubljani kot odpadek s klasifikacijsko številko 19 08 07* po evropskem seznamu odpadkov oz. AD 170 2803 po OECD seznamu. </w:t>
      </w:r>
      <w:r w:rsidR="0095397E">
        <w:rPr>
          <w:rFonts w:ascii="Tahoma" w:hAnsi="Tahoma" w:cs="Tahoma"/>
        </w:rPr>
        <w:t xml:space="preserve">Poročilo o lastnostih </w:t>
      </w:r>
      <w:r w:rsidR="0095397E" w:rsidRPr="00E36826">
        <w:rPr>
          <w:rFonts w:ascii="Tahoma" w:hAnsi="Tahoma" w:cs="Tahoma"/>
        </w:rPr>
        <w:t xml:space="preserve">odpadka 19 08 07* je </w:t>
      </w:r>
      <w:r w:rsidR="00AF7732">
        <w:rPr>
          <w:rFonts w:ascii="Tahoma" w:hAnsi="Tahoma" w:cs="Tahoma"/>
        </w:rPr>
        <w:t>priloga te razpisne dokumentacije</w:t>
      </w:r>
      <w:r w:rsidR="0095397E" w:rsidRPr="00227150">
        <w:rPr>
          <w:rFonts w:ascii="Tahoma" w:hAnsi="Tahoma" w:cs="Tahoma"/>
        </w:rPr>
        <w:t xml:space="preserve">. </w:t>
      </w:r>
      <w:r w:rsidRPr="00227150">
        <w:rPr>
          <w:rFonts w:ascii="Tahoma" w:hAnsi="Tahoma" w:cs="Tahoma"/>
        </w:rPr>
        <w:t>Ker je nevarni odpadek, mora imeti</w:t>
      </w:r>
      <w:r w:rsidRPr="00E60742">
        <w:rPr>
          <w:rFonts w:ascii="Tahoma" w:hAnsi="Tahoma" w:cs="Tahoma"/>
        </w:rPr>
        <w:t xml:space="preserve"> ponudnik potrebna dovoljenja pri pristojnih inštitucijah za odstranjevanje ali predelavo odpadka v Republiki Sloveniji, po zahtevah držav preko katere poteka transport koncentrata bora ali države, kjer se izvaja predelava koncentrata. </w:t>
      </w:r>
    </w:p>
    <w:p w14:paraId="4D6DD369" w14:textId="77777777" w:rsidR="00E60742" w:rsidRPr="00E60742" w:rsidRDefault="00E60742" w:rsidP="00E60742">
      <w:pPr>
        <w:keepNext/>
        <w:keepLines/>
        <w:tabs>
          <w:tab w:val="left" w:pos="4958"/>
          <w:tab w:val="left" w:pos="7064"/>
        </w:tabs>
        <w:jc w:val="both"/>
        <w:rPr>
          <w:rFonts w:ascii="Tahoma" w:hAnsi="Tahoma" w:cs="Tahoma"/>
        </w:rPr>
      </w:pPr>
    </w:p>
    <w:p w14:paraId="09543186" w14:textId="77777777" w:rsidR="00E60742" w:rsidRPr="00E60742" w:rsidRDefault="00E60742" w:rsidP="00E60742">
      <w:pPr>
        <w:keepNext/>
        <w:keepLines/>
        <w:tabs>
          <w:tab w:val="left" w:pos="4958"/>
          <w:tab w:val="left" w:pos="7064"/>
        </w:tabs>
        <w:jc w:val="both"/>
        <w:rPr>
          <w:rFonts w:ascii="Tahoma" w:hAnsi="Tahoma" w:cs="Tahoma"/>
        </w:rPr>
      </w:pPr>
      <w:r w:rsidRPr="00E60742">
        <w:rPr>
          <w:rFonts w:ascii="Tahoma" w:hAnsi="Tahoma" w:cs="Tahoma"/>
        </w:rPr>
        <w:t>Skupna okvirna količina znaša 540.000 kg koncentrata bora, letna okvirna količina bo znašala 180.000 kg.</w:t>
      </w:r>
    </w:p>
    <w:p w14:paraId="7DFC9501" w14:textId="77777777" w:rsidR="00E60742" w:rsidRPr="00E60742" w:rsidRDefault="00E60742" w:rsidP="00E60742">
      <w:pPr>
        <w:keepNext/>
        <w:keepLines/>
        <w:tabs>
          <w:tab w:val="left" w:pos="4958"/>
          <w:tab w:val="left" w:pos="7064"/>
        </w:tabs>
        <w:jc w:val="both"/>
        <w:rPr>
          <w:rFonts w:ascii="Tahoma" w:hAnsi="Tahoma" w:cs="Tahoma"/>
        </w:rPr>
      </w:pPr>
    </w:p>
    <w:p w14:paraId="298AA6BB" w14:textId="5DED3176" w:rsidR="00CB2E30" w:rsidRPr="003B1445" w:rsidRDefault="00E60742" w:rsidP="00E60742">
      <w:pPr>
        <w:keepNext/>
        <w:keepLines/>
        <w:tabs>
          <w:tab w:val="left" w:pos="4958"/>
          <w:tab w:val="left" w:pos="7064"/>
        </w:tabs>
        <w:jc w:val="both"/>
        <w:rPr>
          <w:rFonts w:ascii="Tahoma" w:hAnsi="Tahoma" w:cs="Tahoma"/>
        </w:rPr>
      </w:pPr>
      <w:r w:rsidRPr="00E60742">
        <w:rPr>
          <w:rFonts w:ascii="Tahoma" w:hAnsi="Tahoma" w:cs="Tahoma"/>
        </w:rPr>
        <w:t>Izbrani ponudnik bo moral odvoz koncentrata bora predvidoma izvajati štirikrat na mesec oziroma glede na potrebe naročnika.</w:t>
      </w:r>
      <w:r w:rsidR="00CB2E30" w:rsidRPr="003B1445">
        <w:rPr>
          <w:rFonts w:ascii="Tahoma" w:hAnsi="Tahoma" w:cs="Tahoma"/>
        </w:rPr>
        <w:tab/>
      </w:r>
    </w:p>
    <w:p w14:paraId="472B2D06" w14:textId="77777777" w:rsidR="00BA0C16" w:rsidRPr="003B1445" w:rsidRDefault="00BA0C16" w:rsidP="00C04D71">
      <w:pPr>
        <w:keepNext/>
        <w:keepLines/>
        <w:jc w:val="both"/>
        <w:rPr>
          <w:rFonts w:ascii="Tahoma" w:hAnsi="Tahoma" w:cs="Tahoma"/>
        </w:rPr>
      </w:pPr>
    </w:p>
    <w:p w14:paraId="5E6B17E5" w14:textId="77777777" w:rsidR="00832A7F" w:rsidRPr="003B1445" w:rsidRDefault="00832A7F" w:rsidP="00C04D71">
      <w:pPr>
        <w:keepNext/>
        <w:keepLines/>
        <w:numPr>
          <w:ilvl w:val="1"/>
          <w:numId w:val="2"/>
        </w:numPr>
        <w:jc w:val="both"/>
        <w:rPr>
          <w:rFonts w:ascii="Tahoma" w:hAnsi="Tahoma" w:cs="Tahoma"/>
          <w:b/>
        </w:rPr>
      </w:pPr>
      <w:r w:rsidRPr="003B1445">
        <w:rPr>
          <w:rFonts w:ascii="Tahoma" w:hAnsi="Tahoma" w:cs="Tahoma"/>
          <w:b/>
        </w:rPr>
        <w:t>Podatki o naročniku</w:t>
      </w:r>
    </w:p>
    <w:p w14:paraId="4D80886D" w14:textId="77777777" w:rsidR="00832A7F" w:rsidRPr="003B1445" w:rsidRDefault="00832A7F" w:rsidP="00C04D71">
      <w:pPr>
        <w:keepNext/>
        <w:keepLines/>
        <w:jc w:val="both"/>
        <w:rPr>
          <w:rFonts w:ascii="Tahoma" w:hAnsi="Tahoma" w:cs="Tahoma"/>
          <w:sz w:val="18"/>
        </w:rPr>
      </w:pPr>
    </w:p>
    <w:p w14:paraId="56FEAE70" w14:textId="35523A8F" w:rsidR="00526348" w:rsidRPr="003B1445" w:rsidRDefault="00D604F0" w:rsidP="00C04D71">
      <w:pPr>
        <w:keepNext/>
        <w:keepLines/>
        <w:jc w:val="both"/>
        <w:rPr>
          <w:rFonts w:ascii="Tahoma" w:hAnsi="Tahoma" w:cs="Tahoma"/>
        </w:rPr>
      </w:pPr>
      <w:r w:rsidRPr="003B1445">
        <w:rPr>
          <w:rFonts w:ascii="Tahoma" w:hAnsi="Tahoma" w:cs="Tahoma"/>
        </w:rPr>
        <w:t>Naročnik</w:t>
      </w:r>
      <w:r w:rsidR="002E69DE" w:rsidRPr="003B1445">
        <w:rPr>
          <w:rFonts w:ascii="Tahoma" w:hAnsi="Tahoma" w:cs="Tahoma"/>
        </w:rPr>
        <w:t xml:space="preserve"> javnega naročila je </w:t>
      </w:r>
      <w:r w:rsidR="002E69DE" w:rsidRPr="003B1445">
        <w:rPr>
          <w:rFonts w:ascii="Tahoma" w:hAnsi="Tahoma" w:cs="Tahoma"/>
          <w:b/>
        </w:rPr>
        <w:t xml:space="preserve">JAVNO PODJETJE VODOVOD KANALIZACIJA SNAGA d.o.o., </w:t>
      </w:r>
      <w:r w:rsidR="002E69DE" w:rsidRPr="003B1445">
        <w:rPr>
          <w:rFonts w:ascii="Tahoma" w:hAnsi="Tahoma" w:cs="Tahoma"/>
        </w:rPr>
        <w:t>Vodovodna cesta 90, 1000 Ljubljana</w:t>
      </w:r>
      <w:r w:rsidR="002E69DE" w:rsidRPr="003B1445">
        <w:rPr>
          <w:rFonts w:ascii="Tahoma" w:hAnsi="Tahoma" w:cs="Tahoma"/>
          <w:b/>
        </w:rPr>
        <w:t xml:space="preserve"> </w:t>
      </w:r>
      <w:r w:rsidR="002E69DE" w:rsidRPr="003B1445">
        <w:rPr>
          <w:rFonts w:ascii="Tahoma" w:hAnsi="Tahoma" w:cs="Tahoma"/>
        </w:rPr>
        <w:t>(v nadaljevanju tudi: JP VOKA SNAGA d.o.o. ali VOKA</w:t>
      </w:r>
      <w:r w:rsidR="00A600C0" w:rsidRPr="003B1445">
        <w:rPr>
          <w:rFonts w:ascii="Tahoma" w:hAnsi="Tahoma" w:cs="Tahoma"/>
        </w:rPr>
        <w:t xml:space="preserve"> </w:t>
      </w:r>
      <w:r w:rsidR="002E69DE" w:rsidRPr="003B1445">
        <w:rPr>
          <w:rFonts w:ascii="Tahoma" w:hAnsi="Tahoma" w:cs="Tahoma"/>
        </w:rPr>
        <w:t>SNAGA), ki je na podlagi pooblastila prenesl</w:t>
      </w:r>
      <w:r w:rsidR="0024631E">
        <w:rPr>
          <w:rFonts w:ascii="Tahoma" w:hAnsi="Tahoma" w:cs="Tahoma"/>
        </w:rPr>
        <w:t>o</w:t>
      </w:r>
      <w:r w:rsidR="002E69DE" w:rsidRPr="003B1445">
        <w:rPr>
          <w:rFonts w:ascii="Tahoma" w:hAnsi="Tahoma" w:cs="Tahoma"/>
        </w:rPr>
        <w:t xml:space="preserve"> izvedbo in odločanje v postopku oddaje predmetnega javnega naročila na JAVNI HOLDING Ljubljana, d.o.o., Verovškova ulica 70, 1000 Ljubljana</w:t>
      </w:r>
      <w:r w:rsidR="007D1FBE" w:rsidRPr="003B1445">
        <w:rPr>
          <w:rFonts w:ascii="Tahoma" w:hAnsi="Tahoma" w:cs="Tahoma"/>
        </w:rPr>
        <w:t>.</w:t>
      </w:r>
    </w:p>
    <w:p w14:paraId="0376EDA9" w14:textId="77777777" w:rsidR="00C959DA" w:rsidRPr="003B1445" w:rsidRDefault="00C959DA" w:rsidP="00C04D71">
      <w:pPr>
        <w:keepNext/>
        <w:keepLines/>
        <w:jc w:val="both"/>
        <w:rPr>
          <w:rFonts w:ascii="Tahoma" w:hAnsi="Tahoma" w:cs="Tahoma"/>
        </w:rPr>
      </w:pPr>
    </w:p>
    <w:p w14:paraId="04882040" w14:textId="77777777" w:rsidR="00832A7F" w:rsidRPr="004D7733" w:rsidRDefault="00832A7F" w:rsidP="00C04D71">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4D7733">
        <w:rPr>
          <w:rFonts w:ascii="Tahoma" w:hAnsi="Tahoma" w:cs="Tahoma"/>
          <w:b/>
        </w:rPr>
        <w:t>Pravna podlaga</w:t>
      </w:r>
      <w:r w:rsidR="002E69DE" w:rsidRPr="004D7733">
        <w:rPr>
          <w:rFonts w:ascii="Tahoma" w:hAnsi="Tahoma" w:cs="Tahoma"/>
          <w:b/>
        </w:rPr>
        <w:t>, opredelitev postopka in odločitev o oddaji javnega naročila</w:t>
      </w:r>
    </w:p>
    <w:p w14:paraId="7549DF09" w14:textId="77777777" w:rsidR="00832A7F" w:rsidRPr="003B1445" w:rsidRDefault="00832A7F" w:rsidP="00C04D71">
      <w:pPr>
        <w:keepNext/>
        <w:keepLines/>
        <w:jc w:val="both"/>
        <w:rPr>
          <w:rFonts w:ascii="Tahoma" w:hAnsi="Tahoma" w:cs="Tahoma"/>
        </w:rPr>
      </w:pPr>
    </w:p>
    <w:p w14:paraId="2DFE476B" w14:textId="0117A08E" w:rsidR="002E69DE" w:rsidRPr="003B1445" w:rsidRDefault="002E69DE" w:rsidP="00C04D71">
      <w:pPr>
        <w:keepNext/>
        <w:keepLines/>
        <w:jc w:val="both"/>
        <w:rPr>
          <w:rFonts w:ascii="Tahoma" w:hAnsi="Tahoma" w:cs="Tahoma"/>
        </w:rPr>
      </w:pPr>
      <w:r w:rsidRPr="003B1445">
        <w:rPr>
          <w:rFonts w:ascii="Tahoma" w:hAnsi="Tahoma" w:cs="Tahoma"/>
        </w:rPr>
        <w:t xml:space="preserve">Javno naročilo se izvaja skladno </w:t>
      </w:r>
      <w:r w:rsidR="004232D6">
        <w:rPr>
          <w:rFonts w:ascii="Tahoma" w:hAnsi="Tahoma" w:cs="Tahoma"/>
        </w:rPr>
        <w:t>z</w:t>
      </w:r>
      <w:r w:rsidRPr="003B1445">
        <w:rPr>
          <w:rFonts w:ascii="Tahoma" w:hAnsi="Tahoma" w:cs="Tahoma"/>
        </w:rPr>
        <w:t xml:space="preserve"> določbami:</w:t>
      </w:r>
    </w:p>
    <w:p w14:paraId="0F06A41F" w14:textId="77777777" w:rsidR="002E69DE" w:rsidRPr="003B1445" w:rsidRDefault="002E69DE" w:rsidP="00C4073A">
      <w:pPr>
        <w:keepNext/>
        <w:keepLines/>
        <w:numPr>
          <w:ilvl w:val="0"/>
          <w:numId w:val="3"/>
        </w:numPr>
        <w:ind w:left="567"/>
        <w:jc w:val="both"/>
        <w:rPr>
          <w:rFonts w:ascii="Tahoma" w:hAnsi="Tahoma" w:cs="Tahoma"/>
        </w:rPr>
      </w:pPr>
      <w:r w:rsidRPr="003B1445">
        <w:rPr>
          <w:rFonts w:ascii="Tahoma" w:hAnsi="Tahoma" w:cs="Tahoma"/>
        </w:rPr>
        <w:t>Zakona o javnem naročanju (Ur. l. RS, št. 91/15 in nadaljnji; v nadaljevanju: ZJN-3),</w:t>
      </w:r>
    </w:p>
    <w:p w14:paraId="0CD30159" w14:textId="77777777" w:rsidR="002E69DE" w:rsidRPr="003B1445" w:rsidRDefault="002E69DE" w:rsidP="00C4073A">
      <w:pPr>
        <w:keepNext/>
        <w:keepLines/>
        <w:numPr>
          <w:ilvl w:val="0"/>
          <w:numId w:val="3"/>
        </w:numPr>
        <w:ind w:left="567"/>
        <w:jc w:val="both"/>
        <w:rPr>
          <w:rFonts w:ascii="Tahoma" w:hAnsi="Tahoma" w:cs="Tahoma"/>
        </w:rPr>
      </w:pPr>
      <w:r w:rsidRPr="003B1445">
        <w:rPr>
          <w:rFonts w:ascii="Tahoma" w:hAnsi="Tahoma" w:cs="Tahoma"/>
        </w:rPr>
        <w:t>Zakona o pravnem varstvu v postopkih javnega naročanja (Ur. l. RS, št. 43/11 in nadaljnji; v nadaljevanju: ZPVPJN),</w:t>
      </w:r>
    </w:p>
    <w:p w14:paraId="15E75CC5" w14:textId="77777777" w:rsidR="002E69DE" w:rsidRPr="003B1445" w:rsidRDefault="002E69DE" w:rsidP="00C4073A">
      <w:pPr>
        <w:keepNext/>
        <w:keepLines/>
        <w:numPr>
          <w:ilvl w:val="0"/>
          <w:numId w:val="3"/>
        </w:numPr>
        <w:ind w:left="567"/>
        <w:jc w:val="both"/>
        <w:rPr>
          <w:rFonts w:ascii="Tahoma" w:hAnsi="Tahoma" w:cs="Tahoma"/>
        </w:rPr>
      </w:pPr>
      <w:r w:rsidRPr="003B1445">
        <w:rPr>
          <w:rFonts w:ascii="Tahoma" w:hAnsi="Tahoma" w:cs="Tahoma"/>
        </w:rPr>
        <w:t xml:space="preserve">ostalih predpisov, ki temeljijo na zgoraj navedenih zakonih ter </w:t>
      </w:r>
    </w:p>
    <w:p w14:paraId="67DEB633" w14:textId="77777777" w:rsidR="002E69DE" w:rsidRPr="003B1445" w:rsidRDefault="002E69DE" w:rsidP="00C4073A">
      <w:pPr>
        <w:keepNext/>
        <w:keepLines/>
        <w:numPr>
          <w:ilvl w:val="0"/>
          <w:numId w:val="3"/>
        </w:numPr>
        <w:ind w:left="567"/>
        <w:jc w:val="both"/>
        <w:rPr>
          <w:rFonts w:ascii="Tahoma" w:hAnsi="Tahoma" w:cs="Tahoma"/>
        </w:rPr>
      </w:pPr>
      <w:r w:rsidRPr="003B1445">
        <w:rPr>
          <w:rFonts w:ascii="Tahoma" w:hAnsi="Tahoma" w:cs="Tahoma"/>
        </w:rPr>
        <w:t xml:space="preserve">ostalih predpisov, ki se nanašajo na predmet naročila. </w:t>
      </w:r>
    </w:p>
    <w:p w14:paraId="6600AB0D" w14:textId="77777777" w:rsidR="00D1288B" w:rsidRPr="003B1445" w:rsidRDefault="00D1288B" w:rsidP="00C04D71">
      <w:pPr>
        <w:keepNext/>
        <w:keepLines/>
        <w:jc w:val="both"/>
        <w:rPr>
          <w:rFonts w:ascii="Tahoma" w:hAnsi="Tahoma" w:cs="Tahoma"/>
          <w:sz w:val="16"/>
        </w:rPr>
      </w:pPr>
    </w:p>
    <w:p w14:paraId="42AEFA79" w14:textId="77777777" w:rsidR="002E69DE" w:rsidRPr="003B1445" w:rsidRDefault="002E69DE" w:rsidP="00C04D71">
      <w:pPr>
        <w:keepNext/>
        <w:keepLines/>
        <w:jc w:val="both"/>
        <w:rPr>
          <w:rFonts w:ascii="Tahoma" w:hAnsi="Tahoma" w:cs="Tahoma"/>
        </w:rPr>
      </w:pPr>
      <w:r w:rsidRPr="003B1445">
        <w:rPr>
          <w:rFonts w:ascii="Tahoma" w:hAnsi="Tahoma" w:cs="Tahoma"/>
        </w:rPr>
        <w:t xml:space="preserve">Naročnik izvaja javno naročilo </w:t>
      </w:r>
      <w:r w:rsidRPr="003B1445">
        <w:rPr>
          <w:rFonts w:ascii="Tahoma" w:hAnsi="Tahoma" w:cs="Tahoma"/>
          <w:b/>
          <w:u w:val="single"/>
        </w:rPr>
        <w:t>po</w:t>
      </w:r>
      <w:r w:rsidRPr="003B1445">
        <w:rPr>
          <w:rFonts w:ascii="Tahoma" w:hAnsi="Tahoma" w:cs="Tahoma"/>
          <w:u w:val="single"/>
        </w:rPr>
        <w:t xml:space="preserve"> </w:t>
      </w:r>
      <w:r w:rsidRPr="003B1445">
        <w:rPr>
          <w:rFonts w:ascii="Tahoma" w:hAnsi="Tahoma" w:cs="Tahoma"/>
          <w:b/>
          <w:u w:val="single"/>
        </w:rPr>
        <w:t>odprtem postopku v skladu s 40. členom ZJN-3</w:t>
      </w:r>
      <w:r w:rsidRPr="003B1445">
        <w:rPr>
          <w:rFonts w:ascii="Tahoma" w:hAnsi="Tahoma" w:cs="Tahoma"/>
        </w:rPr>
        <w:t>. Naročnik bo po pregledu in ocenjevanju ponudb izbral ponudnika z najugodnejšo ponudbo glede na postavljena merila.</w:t>
      </w:r>
    </w:p>
    <w:p w14:paraId="4DCBCB3F" w14:textId="77777777" w:rsidR="002E69DE" w:rsidRPr="003B1445" w:rsidRDefault="0008533C" w:rsidP="00C04D71">
      <w:pPr>
        <w:keepNext/>
        <w:keepLines/>
        <w:jc w:val="both"/>
        <w:rPr>
          <w:rFonts w:ascii="Tahoma" w:hAnsi="Tahoma" w:cs="Tahoma"/>
        </w:rPr>
      </w:pPr>
      <w:r w:rsidRPr="003B1445">
        <w:rPr>
          <w:rFonts w:ascii="Tahoma" w:hAnsi="Tahoma" w:cs="Tahoma"/>
        </w:rPr>
        <w:t xml:space="preserve"> </w:t>
      </w:r>
    </w:p>
    <w:p w14:paraId="1E41212E" w14:textId="77777777" w:rsidR="002E69DE" w:rsidRPr="003B1445" w:rsidRDefault="002E69DE" w:rsidP="00C04D71">
      <w:pPr>
        <w:keepNext/>
        <w:keepLines/>
        <w:jc w:val="both"/>
        <w:rPr>
          <w:rFonts w:ascii="Tahoma" w:hAnsi="Tahoma" w:cs="Tahoma"/>
        </w:rPr>
      </w:pPr>
      <w:r w:rsidRPr="003B1445">
        <w:rPr>
          <w:rFonts w:ascii="Tahoma" w:hAnsi="Tahoma" w:cs="Tahoma"/>
        </w:rPr>
        <w:t xml:space="preserve">Naročnik bo o vseh odločitvah v skladu s 90. členom ZJN-3 obvestil ponudnike na način, da bo podpisano odločitev iz tega člena objavil na Portalu javnih naročil. </w:t>
      </w:r>
    </w:p>
    <w:p w14:paraId="43A2ADC3" w14:textId="77777777" w:rsidR="002E69DE" w:rsidRPr="003B1445" w:rsidRDefault="002E69DE" w:rsidP="00C04D71">
      <w:pPr>
        <w:keepNext/>
        <w:keepLines/>
        <w:jc w:val="both"/>
        <w:rPr>
          <w:rFonts w:ascii="Tahoma" w:hAnsi="Tahoma" w:cs="Tahoma"/>
        </w:rPr>
      </w:pPr>
    </w:p>
    <w:p w14:paraId="52F0F9B1" w14:textId="77777777" w:rsidR="0048450B" w:rsidRPr="003B1445" w:rsidRDefault="002E69DE" w:rsidP="00C04D71">
      <w:pPr>
        <w:keepNext/>
        <w:keepLines/>
        <w:jc w:val="both"/>
        <w:rPr>
          <w:rFonts w:ascii="Tahoma" w:hAnsi="Tahoma" w:cs="Tahoma"/>
        </w:rPr>
      </w:pPr>
      <w:r w:rsidRPr="003B144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1A7CBB4" w14:textId="77777777" w:rsidR="0098002D" w:rsidRPr="003B1445" w:rsidRDefault="0098002D" w:rsidP="00C04D71">
      <w:pPr>
        <w:keepNext/>
        <w:keepLines/>
        <w:jc w:val="both"/>
        <w:rPr>
          <w:rFonts w:ascii="Tahoma" w:hAnsi="Tahoma" w:cs="Tahoma"/>
        </w:rPr>
      </w:pPr>
    </w:p>
    <w:bookmarkEnd w:id="2"/>
    <w:bookmarkEnd w:id="3"/>
    <w:bookmarkEnd w:id="4"/>
    <w:bookmarkEnd w:id="5"/>
    <w:bookmarkEnd w:id="6"/>
    <w:p w14:paraId="1D3E680C" w14:textId="77777777" w:rsidR="00F70DDF" w:rsidRPr="00345E44" w:rsidRDefault="00F70DDF" w:rsidP="00C04D71">
      <w:pPr>
        <w:keepNext/>
        <w:keepLines/>
        <w:numPr>
          <w:ilvl w:val="1"/>
          <w:numId w:val="2"/>
        </w:numPr>
        <w:jc w:val="both"/>
        <w:rPr>
          <w:rFonts w:ascii="Tahoma" w:hAnsi="Tahoma" w:cs="Tahoma"/>
          <w:b/>
        </w:rPr>
      </w:pPr>
      <w:r w:rsidRPr="00345E44">
        <w:rPr>
          <w:rFonts w:ascii="Tahoma" w:hAnsi="Tahoma" w:cs="Tahoma"/>
          <w:b/>
        </w:rPr>
        <w:t xml:space="preserve">Rok in način oddaje ponudbe </w:t>
      </w:r>
    </w:p>
    <w:p w14:paraId="7E2A5BEA" w14:textId="77777777" w:rsidR="00F70DDF" w:rsidRPr="003B1445" w:rsidRDefault="00F70DDF" w:rsidP="00C04D71">
      <w:pPr>
        <w:keepNext/>
        <w:keepLines/>
        <w:jc w:val="both"/>
        <w:rPr>
          <w:rFonts w:ascii="Tahoma" w:hAnsi="Tahoma" w:cs="Tahoma"/>
        </w:rPr>
      </w:pPr>
    </w:p>
    <w:p w14:paraId="3A151742" w14:textId="43DE4D32" w:rsidR="00F70DDF" w:rsidRPr="003B1445" w:rsidRDefault="00F70DDF" w:rsidP="00C04D71">
      <w:pPr>
        <w:keepNext/>
        <w:keepLines/>
        <w:jc w:val="both"/>
        <w:rPr>
          <w:rFonts w:ascii="Tahoma" w:hAnsi="Tahoma" w:cs="Tahoma"/>
        </w:rPr>
      </w:pPr>
      <w:r w:rsidRPr="003B1445">
        <w:rPr>
          <w:rFonts w:ascii="Tahoma" w:hAnsi="Tahoma" w:cs="Tahoma"/>
          <w:b/>
          <w:u w:val="single"/>
        </w:rPr>
        <w:t>Rok za oddajo ponudbe</w:t>
      </w:r>
      <w:r w:rsidRPr="003B1445">
        <w:rPr>
          <w:rFonts w:ascii="Tahoma" w:hAnsi="Tahoma" w:cs="Tahoma"/>
          <w:b/>
        </w:rPr>
        <w:t xml:space="preserve"> je </w:t>
      </w:r>
      <w:r w:rsidR="00D05EDB">
        <w:rPr>
          <w:rFonts w:ascii="Tahoma" w:hAnsi="Tahoma" w:cs="Tahoma"/>
          <w:b/>
        </w:rPr>
        <w:t>petek, dne 6. 12. 2024</w:t>
      </w:r>
      <w:r w:rsidR="00F07E16" w:rsidRPr="003B1445">
        <w:rPr>
          <w:rFonts w:ascii="Tahoma" w:hAnsi="Tahoma" w:cs="Tahoma"/>
          <w:b/>
          <w:u w:val="single"/>
        </w:rPr>
        <w:t xml:space="preserve"> </w:t>
      </w:r>
      <w:r w:rsidRPr="003B1445">
        <w:rPr>
          <w:rFonts w:ascii="Tahoma" w:hAnsi="Tahoma" w:cs="Tahoma"/>
          <w:b/>
          <w:u w:val="single"/>
        </w:rPr>
        <w:t xml:space="preserve">do </w:t>
      </w:r>
      <w:r w:rsidR="00D05EDB">
        <w:rPr>
          <w:rFonts w:ascii="Tahoma" w:hAnsi="Tahoma" w:cs="Tahoma"/>
          <w:b/>
          <w:u w:val="single"/>
        </w:rPr>
        <w:t>12.</w:t>
      </w:r>
      <w:r w:rsidRPr="003B1445">
        <w:rPr>
          <w:rFonts w:ascii="Tahoma" w:hAnsi="Tahoma" w:cs="Tahoma"/>
          <w:b/>
          <w:u w:val="single"/>
        </w:rPr>
        <w:t xml:space="preserve"> ure</w:t>
      </w:r>
      <w:r w:rsidRPr="003B1445">
        <w:rPr>
          <w:rFonts w:ascii="Tahoma" w:hAnsi="Tahoma" w:cs="Tahoma"/>
        </w:rPr>
        <w:t>.</w:t>
      </w:r>
      <w:r w:rsidR="00380912" w:rsidRPr="003B1445">
        <w:rPr>
          <w:rFonts w:ascii="Tahoma" w:hAnsi="Tahoma" w:cs="Tahoma"/>
        </w:rPr>
        <w:t xml:space="preserve"> Ponudnik nosi vse stroške priprave in predložitve ponudbe. </w:t>
      </w:r>
    </w:p>
    <w:p w14:paraId="562A08C8" w14:textId="77777777" w:rsidR="00F70DDF" w:rsidRPr="003B1445" w:rsidRDefault="00F70DDF" w:rsidP="00C04D71">
      <w:pPr>
        <w:keepNext/>
        <w:keepLines/>
        <w:jc w:val="both"/>
        <w:rPr>
          <w:rFonts w:ascii="Tahoma" w:hAnsi="Tahoma" w:cs="Tahoma"/>
          <w:sz w:val="18"/>
        </w:rPr>
      </w:pPr>
      <w:r w:rsidRPr="003B1445">
        <w:rPr>
          <w:rFonts w:ascii="Tahoma" w:hAnsi="Tahoma" w:cs="Tahoma"/>
        </w:rPr>
        <w:tab/>
      </w:r>
    </w:p>
    <w:p w14:paraId="259FB746" w14:textId="77777777" w:rsidR="00F70DDF" w:rsidRPr="003B1445" w:rsidRDefault="00F70DDF" w:rsidP="00C04D71">
      <w:pPr>
        <w:keepNext/>
        <w:keepLines/>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(elektronska oddaja ponudbe) na spletnem naslovu </w:t>
      </w:r>
      <w:hyperlink r:id="rId12" w:history="1">
        <w:r w:rsidRPr="003B1445">
          <w:rPr>
            <w:rFonts w:ascii="Tahoma" w:hAnsi="Tahoma" w:cs="Tahoma"/>
            <w:color w:val="0000FF"/>
            <w:u w:val="single"/>
          </w:rPr>
          <w:t>https://ejn.gov.si/eJN2</w:t>
        </w:r>
      </w:hyperlink>
      <w:r w:rsidRPr="003B1445">
        <w:rPr>
          <w:rFonts w:ascii="Tahoma" w:hAnsi="Tahoma" w:cs="Tahoma"/>
        </w:rPr>
        <w:t xml:space="preserve">, v skladu </w:t>
      </w:r>
      <w:r w:rsidRPr="003B1445">
        <w:rPr>
          <w:rFonts w:ascii="Tahoma" w:hAnsi="Tahoma" w:cs="Tahoma"/>
          <w:u w:val="single"/>
        </w:rPr>
        <w:t xml:space="preserve">s </w:t>
      </w:r>
      <w:r w:rsidRPr="003B1445">
        <w:rPr>
          <w:rFonts w:ascii="Tahoma" w:hAnsi="Tahoma" w:cs="Tahoma"/>
          <w:b/>
          <w:u w:val="single"/>
        </w:rPr>
        <w:t>poglavjem 6</w:t>
      </w:r>
      <w:r w:rsidRPr="003B1445">
        <w:rPr>
          <w:rFonts w:ascii="Tahoma" w:hAnsi="Tahoma" w:cs="Tahoma"/>
          <w:u w:val="single"/>
        </w:rPr>
        <w:t xml:space="preserve"> </w:t>
      </w:r>
      <w:r w:rsidRPr="003B1445">
        <w:rPr>
          <w:rFonts w:ascii="Tahoma" w:hAnsi="Tahoma" w:cs="Tahoma"/>
          <w:b/>
          <w:u w:val="single"/>
        </w:rPr>
        <w:t>razpisne dokumentacije</w:t>
      </w:r>
      <w:r w:rsidRPr="003B1445">
        <w:rPr>
          <w:rFonts w:ascii="Tahoma" w:hAnsi="Tahoma" w:cs="Tahoma"/>
        </w:rPr>
        <w:t>.</w:t>
      </w:r>
      <w:r w:rsidR="00380912" w:rsidRPr="003B1445">
        <w:rPr>
          <w:rFonts w:ascii="Tahoma" w:hAnsi="Tahoma" w:cs="Tahoma"/>
        </w:rPr>
        <w:t xml:space="preserve"> </w:t>
      </w:r>
    </w:p>
    <w:p w14:paraId="7B46D15E" w14:textId="77777777" w:rsidR="00CB63A4" w:rsidRPr="003B1445" w:rsidRDefault="00CB63A4" w:rsidP="00C04D71">
      <w:pPr>
        <w:keepNext/>
        <w:keepLines/>
        <w:jc w:val="both"/>
        <w:rPr>
          <w:rFonts w:ascii="Tahoma" w:hAnsi="Tahoma" w:cs="Tahoma"/>
        </w:rPr>
      </w:pPr>
    </w:p>
    <w:p w14:paraId="66DAF44A" w14:textId="77777777" w:rsidR="00F70DDF" w:rsidRPr="00345E44" w:rsidRDefault="00F70DDF" w:rsidP="00C04D71">
      <w:pPr>
        <w:keepNext/>
        <w:keepLines/>
        <w:numPr>
          <w:ilvl w:val="1"/>
          <w:numId w:val="2"/>
        </w:numPr>
        <w:jc w:val="both"/>
        <w:rPr>
          <w:rFonts w:ascii="Tahoma" w:hAnsi="Tahoma" w:cs="Tahoma"/>
          <w:b/>
        </w:rPr>
      </w:pPr>
      <w:r w:rsidRPr="00345E44">
        <w:rPr>
          <w:rFonts w:ascii="Tahoma" w:hAnsi="Tahoma" w:cs="Tahoma"/>
          <w:b/>
        </w:rPr>
        <w:t>Vprašanja oziroma dodatna pojasnila ponudnikom</w:t>
      </w:r>
    </w:p>
    <w:p w14:paraId="78DA9F82" w14:textId="77777777" w:rsidR="00F70DDF" w:rsidRPr="003B1445" w:rsidRDefault="00F70DDF" w:rsidP="00C04D71">
      <w:pPr>
        <w:keepNext/>
        <w:keepLines/>
        <w:jc w:val="both"/>
        <w:rPr>
          <w:rFonts w:ascii="Tahoma" w:hAnsi="Tahoma" w:cs="Tahoma"/>
          <w:sz w:val="18"/>
        </w:rPr>
      </w:pPr>
    </w:p>
    <w:p w14:paraId="76263C41" w14:textId="74D34FF5" w:rsidR="00C432DE" w:rsidRPr="003B1445" w:rsidRDefault="00C432DE" w:rsidP="00C04D71">
      <w:pPr>
        <w:keepNext/>
        <w:keepLines/>
        <w:jc w:val="both"/>
        <w:rPr>
          <w:rFonts w:ascii="Tahoma" w:hAnsi="Tahoma" w:cs="Tahoma"/>
        </w:rPr>
      </w:pPr>
      <w:r w:rsidRPr="003B1445">
        <w:rPr>
          <w:rFonts w:ascii="Tahoma" w:hAnsi="Tahoma" w:cs="Tahoma"/>
        </w:rPr>
        <w:lastRenderedPageBreak/>
        <w:t>Vprašanja oziroma dodatna pojasnila o javnem naročilu oziroma razpisni dokumentaciji, lahko ponudniki zahtevajo preko Portala javnih naročil,</w:t>
      </w:r>
      <w:r w:rsidRPr="003B1445">
        <w:rPr>
          <w:rFonts w:ascii="Tahoma" w:hAnsi="Tahoma" w:cs="Tahoma"/>
          <w:color w:val="FF0000"/>
        </w:rPr>
        <w:t xml:space="preserve"> </w:t>
      </w:r>
      <w:r w:rsidRPr="003B1445">
        <w:rPr>
          <w:rFonts w:ascii="Tahoma" w:hAnsi="Tahoma" w:cs="Tahoma"/>
          <w:b/>
          <w:u w:val="single"/>
        </w:rPr>
        <w:t>vendar najkasneje do</w:t>
      </w:r>
      <w:r w:rsidR="00345E44">
        <w:rPr>
          <w:rFonts w:ascii="Tahoma" w:hAnsi="Tahoma" w:cs="Tahoma"/>
          <w:b/>
          <w:u w:val="single"/>
        </w:rPr>
        <w:t xml:space="preserve"> petka, dne 29. 11. 2024</w:t>
      </w:r>
      <w:r w:rsidRPr="003B1445">
        <w:rPr>
          <w:rFonts w:ascii="Tahoma" w:hAnsi="Tahoma" w:cs="Tahoma"/>
          <w:b/>
          <w:u w:val="single"/>
        </w:rPr>
        <w:t xml:space="preserve"> do </w:t>
      </w:r>
      <w:r w:rsidR="00345E44">
        <w:rPr>
          <w:rFonts w:ascii="Tahoma" w:hAnsi="Tahoma" w:cs="Tahoma"/>
          <w:b/>
          <w:u w:val="single"/>
        </w:rPr>
        <w:t>12. ure</w:t>
      </w:r>
      <w:r w:rsidRPr="003B1445">
        <w:rPr>
          <w:rFonts w:ascii="Tahoma" w:hAnsi="Tahoma" w:cs="Tahoma"/>
        </w:rPr>
        <w:t>.</w:t>
      </w:r>
      <w:r w:rsidRPr="003B1445">
        <w:rPr>
          <w:rFonts w:ascii="Tahoma" w:hAnsi="Tahoma" w:cs="Tahoma"/>
          <w:color w:val="FF0000"/>
        </w:rPr>
        <w:t xml:space="preserve">    </w:t>
      </w:r>
    </w:p>
    <w:p w14:paraId="33E27789" w14:textId="77777777" w:rsidR="00502C24" w:rsidRPr="003B1445" w:rsidRDefault="00502C24" w:rsidP="00C04D71">
      <w:pPr>
        <w:keepNext/>
        <w:keepLines/>
        <w:jc w:val="both"/>
        <w:rPr>
          <w:rFonts w:ascii="Tahoma" w:hAnsi="Tahoma" w:cs="Tahoma"/>
        </w:rPr>
      </w:pPr>
    </w:p>
    <w:p w14:paraId="1F470186" w14:textId="77777777" w:rsidR="00F70DDF" w:rsidRPr="003B1445" w:rsidRDefault="00F70DDF" w:rsidP="00C04D71">
      <w:pPr>
        <w:keepNext/>
        <w:keepLines/>
        <w:jc w:val="both"/>
        <w:rPr>
          <w:rFonts w:ascii="Tahoma" w:hAnsi="Tahoma" w:cs="Tahoma"/>
          <w:sz w:val="18"/>
        </w:rPr>
      </w:pPr>
    </w:p>
    <w:p w14:paraId="02122D1A" w14:textId="77777777" w:rsidR="00F70DDF" w:rsidRPr="004D7733" w:rsidRDefault="00F70DDF" w:rsidP="00C04D71">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4D7733">
        <w:rPr>
          <w:rFonts w:ascii="Tahoma" w:hAnsi="Tahoma" w:cs="Tahoma"/>
          <w:b/>
        </w:rPr>
        <w:t>Odpiranje ponudb</w:t>
      </w:r>
      <w:bookmarkEnd w:id="7"/>
      <w:bookmarkEnd w:id="8"/>
      <w:bookmarkEnd w:id="9"/>
      <w:bookmarkEnd w:id="10"/>
      <w:bookmarkEnd w:id="11"/>
    </w:p>
    <w:p w14:paraId="0E58F37F" w14:textId="77777777" w:rsidR="00F70DDF" w:rsidRPr="003B1445" w:rsidRDefault="00F70DDF" w:rsidP="00C04D71">
      <w:pPr>
        <w:keepNext/>
        <w:keepLines/>
        <w:jc w:val="both"/>
        <w:rPr>
          <w:rFonts w:ascii="Tahoma" w:hAnsi="Tahoma" w:cs="Tahoma"/>
          <w:sz w:val="18"/>
        </w:rPr>
      </w:pPr>
    </w:p>
    <w:p w14:paraId="058219B2" w14:textId="3711067C" w:rsidR="00F70DDF" w:rsidRPr="003B1445" w:rsidRDefault="00F70DDF" w:rsidP="00C04D71">
      <w:pPr>
        <w:keepNext/>
        <w:keepLines/>
        <w:jc w:val="both"/>
        <w:rPr>
          <w:rFonts w:ascii="Tahoma" w:hAnsi="Tahoma" w:cs="Tahoma"/>
          <w:b/>
        </w:rPr>
      </w:pPr>
      <w:r w:rsidRPr="00EB7A26">
        <w:rPr>
          <w:rFonts w:ascii="Tahoma" w:hAnsi="Tahoma" w:cs="Tahoma"/>
        </w:rPr>
        <w:t xml:space="preserve">Odpiranje ponudb bo potekalo avtomatično v informacijskem sistemu e-JN </w:t>
      </w:r>
      <w:r w:rsidR="00EF74E1" w:rsidRPr="00EB7A26">
        <w:rPr>
          <w:rFonts w:ascii="Tahoma" w:hAnsi="Tahoma" w:cs="Tahoma"/>
          <w:b/>
        </w:rPr>
        <w:t>na dan, ki je določen za oddajo ponudb</w:t>
      </w:r>
      <w:r w:rsidR="008D12DD" w:rsidRPr="00EB7A26">
        <w:rPr>
          <w:rFonts w:ascii="Tahoma" w:hAnsi="Tahoma" w:cs="Tahoma"/>
          <w:b/>
        </w:rPr>
        <w:t xml:space="preserve"> </w:t>
      </w:r>
      <w:r w:rsidRPr="00EB7A26">
        <w:rPr>
          <w:rFonts w:ascii="Tahoma" w:hAnsi="Tahoma" w:cs="Tahoma"/>
        </w:rPr>
        <w:t xml:space="preserve">in se bo začelo </w:t>
      </w:r>
      <w:r w:rsidR="00EF74E1" w:rsidRPr="00EB7A26">
        <w:rPr>
          <w:rFonts w:ascii="Tahoma" w:hAnsi="Tahoma" w:cs="Tahoma"/>
          <w:b/>
        </w:rPr>
        <w:t xml:space="preserve">ob </w:t>
      </w:r>
      <w:r w:rsidR="00DF7085">
        <w:rPr>
          <w:rFonts w:ascii="Tahoma" w:hAnsi="Tahoma" w:cs="Tahoma"/>
          <w:b/>
        </w:rPr>
        <w:t>14.</w:t>
      </w:r>
      <w:r w:rsidRPr="00EB7A26">
        <w:rPr>
          <w:rFonts w:ascii="Tahoma" w:hAnsi="Tahoma" w:cs="Tahoma"/>
          <w:b/>
        </w:rPr>
        <w:t xml:space="preserve"> uri</w:t>
      </w:r>
      <w:r w:rsidRPr="00EB7A26">
        <w:rPr>
          <w:rFonts w:ascii="Tahoma" w:hAnsi="Tahoma" w:cs="Tahoma"/>
        </w:rPr>
        <w:t xml:space="preserve"> na spletnem naslovu </w:t>
      </w:r>
      <w:hyperlink r:id="rId13" w:history="1">
        <w:r w:rsidRPr="00EB7A26">
          <w:rPr>
            <w:rFonts w:ascii="Tahoma" w:hAnsi="Tahoma" w:cs="Tahoma"/>
            <w:color w:val="0000FF"/>
            <w:u w:val="single"/>
          </w:rPr>
          <w:t>https://ejn.gov.si/eJN2</w:t>
        </w:r>
      </w:hyperlink>
      <w:r w:rsidRPr="00EB7A26">
        <w:rPr>
          <w:rFonts w:ascii="Tahoma" w:hAnsi="Tahoma" w:cs="Tahoma"/>
        </w:rPr>
        <w:t>.</w:t>
      </w:r>
      <w:r w:rsidRPr="003B1445">
        <w:rPr>
          <w:rFonts w:ascii="Tahoma" w:hAnsi="Tahoma" w:cs="Tahoma"/>
        </w:rPr>
        <w:t xml:space="preserve"> </w:t>
      </w:r>
    </w:p>
    <w:p w14:paraId="6B2081E0" w14:textId="77777777" w:rsidR="00380912" w:rsidRPr="003B1445" w:rsidRDefault="00380912" w:rsidP="00C04D71">
      <w:pPr>
        <w:keepNext/>
        <w:keepLines/>
        <w:jc w:val="both"/>
        <w:rPr>
          <w:rFonts w:ascii="Tahoma" w:hAnsi="Tahoma" w:cs="Tahoma"/>
        </w:rPr>
      </w:pPr>
    </w:p>
    <w:p w14:paraId="592361C3" w14:textId="77777777" w:rsidR="00F70DDF" w:rsidRPr="003B1445" w:rsidRDefault="00F70DDF" w:rsidP="00C04D71">
      <w:pPr>
        <w:keepNext/>
        <w:keepLines/>
        <w:jc w:val="both"/>
        <w:rPr>
          <w:rFonts w:ascii="Tahoma" w:hAnsi="Tahoma" w:cs="Tahoma"/>
        </w:rPr>
      </w:pPr>
      <w:r w:rsidRPr="003B1445">
        <w:rPr>
          <w:rFonts w:ascii="Tahoma" w:hAnsi="Tahoma" w:cs="Tahoma"/>
        </w:rPr>
        <w:t xml:space="preserve">Na javnem odpiranju ponudb bo razkrit dokument, ki ga bo ponudnik pripel v </w:t>
      </w:r>
      <w:r w:rsidR="0027124E" w:rsidRPr="003B1445">
        <w:rPr>
          <w:rFonts w:ascii="Tahoma" w:hAnsi="Tahoma" w:cs="Tahoma"/>
        </w:rPr>
        <w:t>Razdelek »Skupna ponudbena vrednost«, del »Predračun«</w:t>
      </w:r>
      <w:r w:rsidRPr="003B1445">
        <w:rPr>
          <w:rFonts w:ascii="Tahoma" w:hAnsi="Tahoma" w:cs="Tahoma"/>
        </w:rPr>
        <w:t xml:space="preserve"> v sistemu e-JN.</w:t>
      </w:r>
    </w:p>
    <w:p w14:paraId="3D6A6B8D" w14:textId="77777777" w:rsidR="00F70DDF" w:rsidRPr="003B1445" w:rsidRDefault="00F70DDF" w:rsidP="00C04D71">
      <w:pPr>
        <w:keepNext/>
        <w:keepLines/>
        <w:jc w:val="both"/>
        <w:rPr>
          <w:rFonts w:ascii="Tahoma" w:hAnsi="Tahoma" w:cs="Tahoma"/>
        </w:rPr>
      </w:pPr>
    </w:p>
    <w:p w14:paraId="36ACE7C6" w14:textId="77777777" w:rsidR="00F70DDF" w:rsidRPr="003B1445" w:rsidRDefault="00F70DDF" w:rsidP="00C04D71">
      <w:pPr>
        <w:keepNext/>
        <w:keepLines/>
        <w:jc w:val="both"/>
        <w:rPr>
          <w:rFonts w:ascii="Tahoma" w:hAnsi="Tahoma" w:cs="Tahoma"/>
        </w:rPr>
      </w:pPr>
      <w:r w:rsidRPr="003B1445">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w:t>
      </w:r>
      <w:r w:rsidR="0027124E" w:rsidRPr="003B1445">
        <w:rPr>
          <w:rFonts w:ascii="Tahoma" w:hAnsi="Tahoma" w:cs="Tahoma"/>
        </w:rPr>
        <w:t>Razdelek »Skupna ponudbena vrednost«, del »Predračun«</w:t>
      </w:r>
      <w:r w:rsidRPr="003B1445">
        <w:rPr>
          <w:rFonts w:ascii="Tahoma" w:hAnsi="Tahoma" w:cs="Tahoma"/>
        </w:rPr>
        <w:t xml:space="preserve">. Ti podatki oziroma dokumenti so vidni do zaključka postopka oddaje tega naročila. Ponudniki, ki so oddali ponudbe, imajo te podatke v informacijskem sistemu e-JN na razpolago v razdelku »Zapisnik o odpiranju ponudb«.  </w:t>
      </w:r>
    </w:p>
    <w:p w14:paraId="224471D2" w14:textId="77777777" w:rsidR="00F70DDF" w:rsidRPr="003B1445" w:rsidRDefault="00F70DDF" w:rsidP="00C04D71">
      <w:pPr>
        <w:keepNext/>
        <w:keepLines/>
        <w:jc w:val="both"/>
        <w:rPr>
          <w:rFonts w:ascii="Tahoma" w:hAnsi="Tahoma" w:cs="Tahoma"/>
        </w:rPr>
      </w:pPr>
    </w:p>
    <w:p w14:paraId="36CF456E" w14:textId="77777777" w:rsidR="00F70DDF" w:rsidRPr="00EB7A26" w:rsidRDefault="00F70DDF" w:rsidP="00C04D71">
      <w:pPr>
        <w:keepNext/>
        <w:keepLines/>
        <w:numPr>
          <w:ilvl w:val="1"/>
          <w:numId w:val="2"/>
        </w:numPr>
        <w:jc w:val="both"/>
        <w:rPr>
          <w:rFonts w:ascii="Tahoma" w:hAnsi="Tahoma" w:cs="Tahoma"/>
          <w:b/>
        </w:rPr>
      </w:pPr>
      <w:r w:rsidRPr="00EB7A26">
        <w:rPr>
          <w:rFonts w:ascii="Tahoma" w:hAnsi="Tahoma" w:cs="Tahoma"/>
          <w:b/>
        </w:rPr>
        <w:t>Veljavnost ponudbe</w:t>
      </w:r>
    </w:p>
    <w:p w14:paraId="48A75305" w14:textId="77777777" w:rsidR="00F70DDF" w:rsidRPr="003B1445" w:rsidRDefault="00F70DDF" w:rsidP="00C04D71">
      <w:pPr>
        <w:keepNext/>
        <w:keepLines/>
        <w:jc w:val="both"/>
        <w:rPr>
          <w:rFonts w:ascii="Tahoma" w:hAnsi="Tahoma" w:cs="Tahoma"/>
        </w:rPr>
      </w:pPr>
    </w:p>
    <w:p w14:paraId="5628BA49" w14:textId="77231EDB" w:rsidR="00F70DDF" w:rsidRPr="003B1445" w:rsidRDefault="00F70DDF" w:rsidP="00C04D71">
      <w:pPr>
        <w:keepNext/>
        <w:keepLines/>
        <w:jc w:val="both"/>
        <w:rPr>
          <w:rFonts w:ascii="Tahoma" w:hAnsi="Tahoma" w:cs="Tahoma"/>
        </w:rPr>
      </w:pPr>
      <w:r w:rsidRPr="003B1445">
        <w:rPr>
          <w:rFonts w:ascii="Tahoma" w:hAnsi="Tahoma" w:cs="Tahoma"/>
        </w:rPr>
        <w:t xml:space="preserve">Ponudba mora biti </w:t>
      </w:r>
      <w:r w:rsidR="00706896">
        <w:rPr>
          <w:rFonts w:ascii="Tahoma" w:hAnsi="Tahoma" w:cs="Tahoma"/>
        </w:rPr>
        <w:t>veljavn</w:t>
      </w:r>
      <w:r w:rsidR="00BB6BCB">
        <w:rPr>
          <w:rFonts w:ascii="Tahoma" w:hAnsi="Tahoma" w:cs="Tahoma"/>
        </w:rPr>
        <w:t>a</w:t>
      </w:r>
      <w:r w:rsidR="00706896">
        <w:rPr>
          <w:rFonts w:ascii="Tahoma" w:hAnsi="Tahoma" w:cs="Tahoma"/>
        </w:rPr>
        <w:t xml:space="preserve"> do </w:t>
      </w:r>
      <w:r w:rsidR="000A2679">
        <w:rPr>
          <w:rFonts w:ascii="Tahoma" w:hAnsi="Tahoma" w:cs="Tahoma"/>
        </w:rPr>
        <w:t>28. 2.</w:t>
      </w:r>
      <w:r w:rsidR="00706896">
        <w:rPr>
          <w:rFonts w:ascii="Tahoma" w:hAnsi="Tahoma" w:cs="Tahoma"/>
        </w:rPr>
        <w:t xml:space="preserve"> 2025</w:t>
      </w:r>
      <w:r w:rsidR="000B0185">
        <w:rPr>
          <w:rFonts w:ascii="Tahoma" w:hAnsi="Tahoma" w:cs="Tahoma"/>
        </w:rPr>
        <w:t>.</w:t>
      </w:r>
      <w:r w:rsidRPr="003B1445">
        <w:rPr>
          <w:rFonts w:ascii="Tahoma" w:hAnsi="Tahoma" w:cs="Tahoma"/>
        </w:rPr>
        <w:t xml:space="preserve">  </w:t>
      </w:r>
    </w:p>
    <w:p w14:paraId="737F69B1" w14:textId="77777777" w:rsidR="00F86335" w:rsidRPr="003B1445" w:rsidRDefault="00F86335" w:rsidP="00C04D71">
      <w:pPr>
        <w:keepNext/>
        <w:keepLines/>
        <w:jc w:val="both"/>
        <w:rPr>
          <w:rFonts w:ascii="Tahoma" w:hAnsi="Tahoma" w:cs="Tahoma"/>
          <w:sz w:val="18"/>
        </w:rPr>
      </w:pPr>
    </w:p>
    <w:p w14:paraId="7A06B012" w14:textId="3A94DC1D" w:rsidR="00E73CA3" w:rsidRPr="00B307B5" w:rsidRDefault="00E73CA3" w:rsidP="00C04D71">
      <w:pPr>
        <w:keepNext/>
        <w:keepLines/>
        <w:numPr>
          <w:ilvl w:val="1"/>
          <w:numId w:val="2"/>
        </w:numPr>
        <w:jc w:val="both"/>
        <w:rPr>
          <w:rFonts w:ascii="Tahoma" w:hAnsi="Tahoma" w:cs="Tahoma"/>
          <w:b/>
        </w:rPr>
      </w:pPr>
      <w:r w:rsidRPr="00B307B5">
        <w:rPr>
          <w:rFonts w:ascii="Tahoma" w:hAnsi="Tahoma" w:cs="Tahoma"/>
          <w:b/>
        </w:rPr>
        <w:t xml:space="preserve">Ponudbena cena  </w:t>
      </w:r>
    </w:p>
    <w:p w14:paraId="6D9D9DA5" w14:textId="2B06B62B" w:rsidR="00E73CA3" w:rsidRDefault="00E73CA3" w:rsidP="00C04D71">
      <w:pPr>
        <w:keepNext/>
        <w:keepLines/>
        <w:tabs>
          <w:tab w:val="left" w:pos="1702"/>
        </w:tabs>
        <w:jc w:val="both"/>
        <w:rPr>
          <w:rFonts w:ascii="Tahoma" w:hAnsi="Tahoma" w:cs="Tahoma"/>
          <w:snapToGrid w:val="0"/>
        </w:rPr>
      </w:pPr>
    </w:p>
    <w:p w14:paraId="7990DDF8" w14:textId="77777777" w:rsidR="00B42197" w:rsidRDefault="00B42197" w:rsidP="00B42197">
      <w:pPr>
        <w:keepNext/>
        <w:keepLines/>
        <w:jc w:val="both"/>
        <w:rPr>
          <w:rFonts w:ascii="Tahoma" w:hAnsi="Tahoma" w:cs="Tahoma"/>
        </w:rPr>
      </w:pPr>
      <w:r w:rsidRPr="00C97A1F">
        <w:rPr>
          <w:rFonts w:ascii="Tahoma" w:hAnsi="Tahoma" w:cs="Tahoma"/>
        </w:rPr>
        <w:t xml:space="preserve">Ponudnik mora </w:t>
      </w:r>
      <w:r>
        <w:rPr>
          <w:rFonts w:ascii="Tahoma" w:hAnsi="Tahoma" w:cs="Tahoma"/>
        </w:rPr>
        <w:t>P</w:t>
      </w:r>
      <w:r w:rsidRPr="00C97A1F">
        <w:rPr>
          <w:rFonts w:ascii="Tahoma" w:hAnsi="Tahoma" w:cs="Tahoma"/>
        </w:rPr>
        <w:t>rilogo »</w:t>
      </w:r>
      <w:r>
        <w:rPr>
          <w:rFonts w:ascii="Tahoma" w:hAnsi="Tahoma" w:cs="Tahoma"/>
        </w:rPr>
        <w:t>PREDRAČUN</w:t>
      </w:r>
      <w:r w:rsidRPr="00C97A1F">
        <w:rPr>
          <w:rFonts w:ascii="Tahoma" w:hAnsi="Tahoma" w:cs="Tahoma"/>
        </w:rPr>
        <w:t xml:space="preserve">« izpolniti ter </w:t>
      </w:r>
      <w:r>
        <w:rPr>
          <w:rFonts w:ascii="Tahoma" w:hAnsi="Tahoma" w:cs="Tahoma"/>
        </w:rPr>
        <w:t>jo</w:t>
      </w:r>
      <w:r w:rsidRPr="00C97A1F">
        <w:rPr>
          <w:rFonts w:ascii="Tahoma" w:hAnsi="Tahoma" w:cs="Tahoma"/>
        </w:rPr>
        <w:t xml:space="preserve"> v .pdf formatu naložiti na informacijski sistem e-JN</w:t>
      </w:r>
      <w:r>
        <w:rPr>
          <w:rFonts w:ascii="Tahoma" w:hAnsi="Tahoma" w:cs="Tahoma"/>
          <w:b/>
        </w:rPr>
        <w:t xml:space="preserve"> v razdelek »Skupna ponudbena vrednost</w:t>
      </w:r>
      <w:r w:rsidRPr="00C97A1F">
        <w:rPr>
          <w:rFonts w:ascii="Tahoma" w:hAnsi="Tahoma" w:cs="Tahoma"/>
          <w:b/>
        </w:rPr>
        <w:t>«</w:t>
      </w:r>
      <w:r>
        <w:rPr>
          <w:rFonts w:ascii="Tahoma" w:hAnsi="Tahoma" w:cs="Tahoma"/>
          <w:b/>
        </w:rPr>
        <w:t>, del »Predračun</w:t>
      </w:r>
      <w:r w:rsidRPr="00C97A1F">
        <w:rPr>
          <w:rFonts w:ascii="Tahoma" w:hAnsi="Tahoma" w:cs="Tahoma"/>
          <w:b/>
        </w:rPr>
        <w:t>«</w:t>
      </w:r>
      <w:r>
        <w:rPr>
          <w:rFonts w:ascii="Tahoma" w:hAnsi="Tahoma" w:cs="Tahoma"/>
          <w:b/>
        </w:rPr>
        <w:t xml:space="preserve">. </w:t>
      </w:r>
      <w:r>
        <w:rPr>
          <w:rFonts w:ascii="Tahoma" w:hAnsi="Tahoma" w:cs="Tahoma"/>
        </w:rPr>
        <w:t>Priloga »PREDRAČUN«</w:t>
      </w:r>
      <w:r w:rsidRPr="00C97A1F">
        <w:rPr>
          <w:rFonts w:ascii="Tahoma" w:hAnsi="Tahoma" w:cs="Tahoma"/>
        </w:rPr>
        <w:t xml:space="preserve"> bo dostop</w:t>
      </w:r>
      <w:r>
        <w:rPr>
          <w:rFonts w:ascii="Tahoma" w:hAnsi="Tahoma" w:cs="Tahoma"/>
        </w:rPr>
        <w:t>na</w:t>
      </w:r>
      <w:r w:rsidRPr="00C97A1F">
        <w:rPr>
          <w:rFonts w:ascii="Tahoma" w:hAnsi="Tahoma" w:cs="Tahoma"/>
        </w:rPr>
        <w:t>/razkrit</w:t>
      </w:r>
      <w:r>
        <w:rPr>
          <w:rFonts w:ascii="Tahoma" w:hAnsi="Tahoma" w:cs="Tahoma"/>
        </w:rPr>
        <w:t>a</w:t>
      </w:r>
      <w:r w:rsidRPr="00C97A1F">
        <w:rPr>
          <w:rFonts w:ascii="Tahoma" w:hAnsi="Tahoma" w:cs="Tahoma"/>
        </w:rPr>
        <w:t xml:space="preserve"> na javnem odpiranju ponudb. </w:t>
      </w:r>
      <w:r>
        <w:rPr>
          <w:rFonts w:ascii="Tahoma" w:hAnsi="Tahoma" w:cs="Tahoma"/>
        </w:rPr>
        <w:t>P</w:t>
      </w:r>
      <w:r w:rsidRPr="003418E8">
        <w:rPr>
          <w:rFonts w:ascii="Tahoma" w:hAnsi="Tahoma" w:cs="Tahoma"/>
        </w:rPr>
        <w:t xml:space="preserve">onudbena cena mora biti izražena v evrih, zaokrožena </w:t>
      </w:r>
      <w:r w:rsidRPr="00686B87">
        <w:rPr>
          <w:rFonts w:ascii="Tahoma" w:hAnsi="Tahoma" w:cs="Tahoma"/>
        </w:rPr>
        <w:t>na dve (2) decimalni mesti</w:t>
      </w:r>
      <w:r>
        <w:rPr>
          <w:rFonts w:ascii="Tahoma" w:hAnsi="Tahoma" w:cs="Tahoma"/>
        </w:rPr>
        <w:t>.</w:t>
      </w:r>
      <w:r w:rsidRPr="005D654E">
        <w:rPr>
          <w:rFonts w:ascii="Tahoma" w:hAnsi="Tahoma" w:cs="Tahoma"/>
        </w:rPr>
        <w:t xml:space="preserve"> </w:t>
      </w:r>
    </w:p>
    <w:p w14:paraId="45A07A90" w14:textId="77777777" w:rsidR="00B42197" w:rsidRDefault="00B42197" w:rsidP="00B42197">
      <w:pPr>
        <w:keepNext/>
        <w:keepLines/>
        <w:jc w:val="both"/>
        <w:rPr>
          <w:rFonts w:ascii="Tahoma" w:hAnsi="Tahoma" w:cs="Tahoma"/>
        </w:rPr>
      </w:pPr>
    </w:p>
    <w:p w14:paraId="388ACFBD" w14:textId="77777777" w:rsidR="00B42197" w:rsidRPr="00331B0B" w:rsidRDefault="00B42197" w:rsidP="00B42197">
      <w:pPr>
        <w:keepNext/>
        <w:keepLines/>
        <w:tabs>
          <w:tab w:val="left" w:pos="993"/>
        </w:tabs>
        <w:jc w:val="both"/>
        <w:rPr>
          <w:rFonts w:ascii="Tahoma" w:hAnsi="Tahoma" w:cs="Tahoma"/>
        </w:rPr>
      </w:pPr>
      <w:r w:rsidRPr="00331B0B">
        <w:rPr>
          <w:rFonts w:ascii="Tahoma" w:hAnsi="Tahoma" w:cs="Tahoma"/>
        </w:rPr>
        <w:t>Cena na enoto mere, navedena v ponudbenem predračunu mora biti v času veljavnosti okvirnega sporazuma fiksna in se ne spreminja pod nobenim pogojem, razen v primeru znižanja cen.</w:t>
      </w:r>
    </w:p>
    <w:p w14:paraId="40504EF1" w14:textId="77777777" w:rsidR="00B42197" w:rsidRDefault="00B42197" w:rsidP="00B42197">
      <w:pPr>
        <w:keepNext/>
        <w:keepLines/>
        <w:tabs>
          <w:tab w:val="left" w:pos="993"/>
        </w:tabs>
        <w:jc w:val="both"/>
        <w:rPr>
          <w:rFonts w:ascii="Tahoma" w:hAnsi="Tahoma" w:cs="Tahoma"/>
          <w:b/>
        </w:rPr>
      </w:pPr>
    </w:p>
    <w:p w14:paraId="63F13FC0" w14:textId="77777777" w:rsidR="00B42197" w:rsidRPr="00331B0B" w:rsidRDefault="00B42197" w:rsidP="00B42197">
      <w:pPr>
        <w:keepNext/>
        <w:keepLines/>
        <w:jc w:val="both"/>
        <w:rPr>
          <w:rFonts w:ascii="Tahoma" w:hAnsi="Tahoma" w:cs="Tahoma"/>
        </w:rPr>
      </w:pPr>
      <w:r w:rsidRPr="00331B0B">
        <w:rPr>
          <w:rFonts w:ascii="Tahoma" w:hAnsi="Tahoma" w:cs="Tahoma"/>
        </w:rPr>
        <w:t xml:space="preserve">Ponudnik izpolni ponudbeni predračun in ga kot </w:t>
      </w:r>
      <w:r w:rsidRPr="00E62F49">
        <w:rPr>
          <w:rFonts w:ascii="Tahoma" w:hAnsi="Tahoma" w:cs="Tahoma"/>
          <w:b/>
          <w:bCs/>
        </w:rPr>
        <w:t>Prilogo 2</w:t>
      </w:r>
      <w:r w:rsidRPr="00331B0B">
        <w:rPr>
          <w:rFonts w:ascii="Tahoma" w:hAnsi="Tahoma" w:cs="Tahoma"/>
        </w:rPr>
        <w:t xml:space="preserve"> priloži ponudbi. Ponudbeni predračun</w:t>
      </w:r>
      <w:r>
        <w:rPr>
          <w:rFonts w:ascii="Tahoma" w:hAnsi="Tahoma" w:cs="Tahoma"/>
        </w:rPr>
        <w:t xml:space="preserve"> se naloži v razdelek »Ostale</w:t>
      </w:r>
      <w:r w:rsidRPr="00331B0B">
        <w:rPr>
          <w:rFonts w:ascii="Tahoma" w:hAnsi="Tahoma" w:cs="Tahoma"/>
        </w:rPr>
        <w:t xml:space="preserve"> priloge« v pdf. formatu. Ponudnik mora v ponudbeni predračun vpisati ceno na enoto mere v EUR brez DDV ter </w:t>
      </w:r>
      <w:r>
        <w:rPr>
          <w:rFonts w:ascii="Tahoma" w:hAnsi="Tahoma" w:cs="Tahoma"/>
        </w:rPr>
        <w:t>skupno ponudbeno ceno za podano okvirno količino.</w:t>
      </w:r>
    </w:p>
    <w:p w14:paraId="39279E8A" w14:textId="77777777" w:rsidR="00B42197" w:rsidRPr="00392642" w:rsidRDefault="00B42197" w:rsidP="00B42197">
      <w:pPr>
        <w:keepNext/>
        <w:keepLines/>
        <w:jc w:val="both"/>
        <w:rPr>
          <w:rFonts w:ascii="Tahoma" w:hAnsi="Tahoma" w:cs="Tahoma"/>
        </w:rPr>
      </w:pPr>
    </w:p>
    <w:p w14:paraId="3FF9DC4A" w14:textId="77777777" w:rsidR="00B42197" w:rsidRPr="009573D1" w:rsidRDefault="00B42197" w:rsidP="00B42197">
      <w:pPr>
        <w:keepNext/>
        <w:keepLines/>
        <w:jc w:val="both"/>
        <w:rPr>
          <w:rFonts w:ascii="Tahoma" w:hAnsi="Tahoma" w:cs="Tahoma"/>
          <w:b/>
        </w:rPr>
      </w:pPr>
      <w:r w:rsidRPr="009573D1">
        <w:rPr>
          <w:rFonts w:ascii="Tahoma" w:hAnsi="Tahoma" w:cs="Tahoma"/>
          <w:b/>
        </w:rPr>
        <w:t xml:space="preserve">Ponudnik skupno ponudbeno ceno </w:t>
      </w:r>
      <w:r>
        <w:rPr>
          <w:rFonts w:ascii="Tahoma" w:hAnsi="Tahoma" w:cs="Tahoma"/>
          <w:b/>
        </w:rPr>
        <w:t>v EUR brez DDV iz</w:t>
      </w:r>
      <w:r w:rsidRPr="009573D1">
        <w:rPr>
          <w:rFonts w:ascii="Tahoma" w:hAnsi="Tahoma" w:cs="Tahoma"/>
          <w:b/>
        </w:rPr>
        <w:t xml:space="preserve"> ponudbenega predračuna prepiše v Prilogo »</w:t>
      </w:r>
      <w:r>
        <w:rPr>
          <w:rFonts w:ascii="Tahoma" w:hAnsi="Tahoma" w:cs="Tahoma"/>
          <w:b/>
        </w:rPr>
        <w:t>PREDRAČUN</w:t>
      </w:r>
      <w:r w:rsidRPr="009573D1">
        <w:rPr>
          <w:rFonts w:ascii="Tahoma" w:hAnsi="Tahoma" w:cs="Tahoma"/>
          <w:b/>
        </w:rPr>
        <w:t xml:space="preserve">«, ki jo naloži na informacijski sistem e-JN v razdelek </w:t>
      </w:r>
      <w:r>
        <w:rPr>
          <w:rFonts w:ascii="Tahoma" w:hAnsi="Tahoma" w:cs="Tahoma"/>
          <w:b/>
        </w:rPr>
        <w:t>»Skupna ponudbena vrednost</w:t>
      </w:r>
      <w:r w:rsidRPr="00C97A1F">
        <w:rPr>
          <w:rFonts w:ascii="Tahoma" w:hAnsi="Tahoma" w:cs="Tahoma"/>
          <w:b/>
        </w:rPr>
        <w:t>«</w:t>
      </w:r>
      <w:r>
        <w:rPr>
          <w:rFonts w:ascii="Tahoma" w:hAnsi="Tahoma" w:cs="Tahoma"/>
          <w:b/>
        </w:rPr>
        <w:t>, del »Predračun</w:t>
      </w:r>
      <w:r w:rsidRPr="00C97A1F">
        <w:rPr>
          <w:rFonts w:ascii="Tahoma" w:hAnsi="Tahoma" w:cs="Tahoma"/>
          <w:b/>
        </w:rPr>
        <w:t>«</w:t>
      </w:r>
      <w:r w:rsidRPr="009573D1">
        <w:rPr>
          <w:rFonts w:ascii="Tahoma" w:hAnsi="Tahoma" w:cs="Tahoma"/>
          <w:b/>
        </w:rPr>
        <w:t>.</w:t>
      </w:r>
    </w:p>
    <w:p w14:paraId="6F84D9A6" w14:textId="77777777" w:rsidR="00B42197" w:rsidRDefault="00B42197" w:rsidP="00B42197">
      <w:pPr>
        <w:keepNext/>
        <w:keepLines/>
        <w:jc w:val="both"/>
        <w:rPr>
          <w:rFonts w:ascii="Tahoma" w:hAnsi="Tahoma" w:cs="Tahoma"/>
        </w:rPr>
      </w:pPr>
    </w:p>
    <w:p w14:paraId="569E9C2E" w14:textId="77777777" w:rsidR="00B42197" w:rsidRPr="000847EE" w:rsidRDefault="00B42197" w:rsidP="00B42197">
      <w:pPr>
        <w:keepNext/>
        <w:keepLines/>
        <w:jc w:val="both"/>
        <w:rPr>
          <w:rFonts w:ascii="Tahoma" w:hAnsi="Tahoma" w:cs="Tahoma"/>
        </w:rPr>
      </w:pPr>
      <w:r w:rsidRPr="00001CDE">
        <w:rPr>
          <w:rFonts w:ascii="Tahoma" w:hAnsi="Tahoma" w:cs="Tahoma"/>
          <w:b/>
        </w:rPr>
        <w:t>Ponudnik mora podati ceno na enoto mere za odstranitev ali predelavo koncentrata bora po uparevanju na kg koncentrata bora.</w:t>
      </w:r>
    </w:p>
    <w:p w14:paraId="1DDA79B0" w14:textId="77777777" w:rsidR="00B42197" w:rsidRPr="001B3FD2" w:rsidRDefault="00B42197" w:rsidP="00B42197">
      <w:pPr>
        <w:keepNext/>
        <w:keepLines/>
        <w:jc w:val="both"/>
        <w:rPr>
          <w:rFonts w:ascii="Tahoma" w:hAnsi="Tahoma" w:cs="Tahoma"/>
        </w:rPr>
      </w:pPr>
    </w:p>
    <w:p w14:paraId="617B1AC5" w14:textId="77777777" w:rsidR="00B42197" w:rsidRDefault="00B42197" w:rsidP="00B42197">
      <w:pPr>
        <w:keepNext/>
        <w:keepLines/>
        <w:jc w:val="both"/>
        <w:rPr>
          <w:rFonts w:ascii="Tahoma" w:hAnsi="Tahoma" w:cs="Tahoma"/>
        </w:rPr>
      </w:pPr>
      <w:r w:rsidRPr="001B3FD2">
        <w:rPr>
          <w:rFonts w:ascii="Tahoma" w:hAnsi="Tahoma" w:cs="Tahoma"/>
        </w:rPr>
        <w:t>V ceni</w:t>
      </w:r>
      <w:r>
        <w:rPr>
          <w:rFonts w:ascii="Tahoma" w:hAnsi="Tahoma" w:cs="Tahoma"/>
        </w:rPr>
        <w:t xml:space="preserve"> na enoto mere</w:t>
      </w:r>
      <w:r w:rsidRPr="001B3FD2">
        <w:rPr>
          <w:rFonts w:ascii="Tahoma" w:hAnsi="Tahoma" w:cs="Tahoma"/>
        </w:rPr>
        <w:t xml:space="preserve"> morajo biti upoštevani vsi stroški, ki jih bo imel </w:t>
      </w:r>
      <w:r>
        <w:rPr>
          <w:rFonts w:ascii="Tahoma" w:hAnsi="Tahoma" w:cs="Tahoma"/>
        </w:rPr>
        <w:t>ponudnik</w:t>
      </w:r>
      <w:r w:rsidRPr="001B3FD2">
        <w:rPr>
          <w:rFonts w:ascii="Tahoma" w:hAnsi="Tahoma" w:cs="Tahoma"/>
        </w:rPr>
        <w:t xml:space="preserve"> v zvezi z izvajanjem predmeta tega </w:t>
      </w:r>
      <w:r>
        <w:rPr>
          <w:rFonts w:ascii="Tahoma" w:hAnsi="Tahoma" w:cs="Tahoma"/>
        </w:rPr>
        <w:t>javnega naročila in mora vključevati:</w:t>
      </w:r>
    </w:p>
    <w:p w14:paraId="4ABEDC7F" w14:textId="77777777" w:rsidR="00B42197" w:rsidRDefault="00B42197" w:rsidP="00C4073A">
      <w:pPr>
        <w:keepNext/>
        <w:keepLines/>
        <w:numPr>
          <w:ilvl w:val="0"/>
          <w:numId w:val="17"/>
        </w:numPr>
        <w:jc w:val="both"/>
        <w:rPr>
          <w:rFonts w:ascii="Tahoma" w:hAnsi="Tahoma" w:cs="Tahoma"/>
        </w:rPr>
      </w:pPr>
      <w:r w:rsidRPr="001B3FD2">
        <w:rPr>
          <w:rFonts w:ascii="Tahoma" w:hAnsi="Tahoma" w:cs="Tahoma"/>
        </w:rPr>
        <w:t xml:space="preserve">strošek dostave praznih IBC kontejnerjev volumna </w:t>
      </w:r>
      <w:smartTag w:uri="urn:schemas-microsoft-com:office:smarttags" w:element="metricconverter">
        <w:smartTagPr>
          <w:attr w:name="ProductID" w:val="1 m3"/>
        </w:smartTagPr>
        <w:r w:rsidRPr="001B3FD2">
          <w:rPr>
            <w:rFonts w:ascii="Tahoma" w:hAnsi="Tahoma" w:cs="Tahoma"/>
          </w:rPr>
          <w:t>1 m</w:t>
        </w:r>
        <w:r w:rsidRPr="001B3FD2">
          <w:rPr>
            <w:rFonts w:ascii="Tahoma" w:hAnsi="Tahoma" w:cs="Tahoma"/>
            <w:vertAlign w:val="superscript"/>
          </w:rPr>
          <w:t>3</w:t>
        </w:r>
      </w:smartTag>
      <w:r w:rsidRPr="001B3FD2">
        <w:rPr>
          <w:rFonts w:ascii="Tahoma" w:hAnsi="Tahoma" w:cs="Tahoma"/>
        </w:rPr>
        <w:t>;</w:t>
      </w:r>
    </w:p>
    <w:p w14:paraId="171DC151"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strošek vseh potrebnih analiz in drugih potrebnih atestov s strani potrebnih institutov in laboratorijev;</w:t>
      </w:r>
    </w:p>
    <w:p w14:paraId="6B8DF759"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strošek odvoza koncentrata bora po uparevanju v odstranjevanje ali predelavo;</w:t>
      </w:r>
    </w:p>
    <w:p w14:paraId="4056F0A4"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strošek odstranitve ali predelave koncentrata bora po uparevanju;</w:t>
      </w:r>
    </w:p>
    <w:p w14:paraId="625A9F37"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vsi potrebni stroški kakršnegakoli vmesnega skladiščenja, ki so povezani z odstranitvijo ali predelavo    koncentrata bora po uparevanju;</w:t>
      </w:r>
    </w:p>
    <w:p w14:paraId="499AE070"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 xml:space="preserve">strošek vseh potrebnih garancij za izvedbo posla; </w:t>
      </w:r>
    </w:p>
    <w:p w14:paraId="55A11243" w14:textId="77777777" w:rsidR="00B42197" w:rsidRDefault="00B42197" w:rsidP="00C4073A">
      <w:pPr>
        <w:keepNext/>
        <w:keepLines/>
        <w:numPr>
          <w:ilvl w:val="0"/>
          <w:numId w:val="17"/>
        </w:numPr>
        <w:jc w:val="both"/>
        <w:rPr>
          <w:rFonts w:ascii="Tahoma" w:hAnsi="Tahoma" w:cs="Tahoma"/>
        </w:rPr>
      </w:pPr>
      <w:r w:rsidRPr="00871231">
        <w:rPr>
          <w:rFonts w:ascii="Tahoma" w:hAnsi="Tahoma" w:cs="Tahoma"/>
        </w:rPr>
        <w:t>vsi ostali spremljajoči stroški, ki so povezani z odstranitvijo ali predelavo koncentrata bora po    uparevanju in vsemi potrebni rokovanji, ki pogojujejo varno delo;</w:t>
      </w:r>
    </w:p>
    <w:p w14:paraId="1F466B8F" w14:textId="77777777" w:rsidR="00B42197" w:rsidRPr="00871231" w:rsidRDefault="00B42197" w:rsidP="00C4073A">
      <w:pPr>
        <w:keepNext/>
        <w:keepLines/>
        <w:numPr>
          <w:ilvl w:val="0"/>
          <w:numId w:val="17"/>
        </w:numPr>
        <w:jc w:val="both"/>
        <w:rPr>
          <w:rFonts w:ascii="Tahoma" w:hAnsi="Tahoma" w:cs="Tahoma"/>
        </w:rPr>
      </w:pPr>
      <w:r w:rsidRPr="00871231">
        <w:rPr>
          <w:rFonts w:ascii="Tahoma" w:hAnsi="Tahoma" w:cs="Tahoma"/>
        </w:rPr>
        <w:t>vsi drugi nepredvideni stroški, ki so lahko povezani z odstranitvijo ali</w:t>
      </w:r>
      <w:r>
        <w:rPr>
          <w:rFonts w:ascii="Tahoma" w:hAnsi="Tahoma" w:cs="Tahoma"/>
        </w:rPr>
        <w:t xml:space="preserve"> predelavo koncentrata bora po </w:t>
      </w:r>
      <w:r w:rsidRPr="00871231">
        <w:rPr>
          <w:rFonts w:ascii="Tahoma" w:hAnsi="Tahoma" w:cs="Tahoma"/>
        </w:rPr>
        <w:t xml:space="preserve">uparevanju in niso zajeti v tem stroškovniku, so pa nujno potrebni za izvedbo razpisanih </w:t>
      </w:r>
      <w:r>
        <w:rPr>
          <w:rFonts w:ascii="Tahoma" w:hAnsi="Tahoma" w:cs="Tahoma"/>
        </w:rPr>
        <w:t>storitev</w:t>
      </w:r>
      <w:r w:rsidRPr="00871231">
        <w:rPr>
          <w:rFonts w:ascii="Tahoma" w:hAnsi="Tahoma" w:cs="Tahoma"/>
        </w:rPr>
        <w:t>.</w:t>
      </w:r>
    </w:p>
    <w:p w14:paraId="3B8757A1" w14:textId="77777777" w:rsidR="00B42197" w:rsidRPr="003B1445" w:rsidRDefault="00B42197" w:rsidP="00C04D71">
      <w:pPr>
        <w:keepNext/>
        <w:keepLines/>
        <w:tabs>
          <w:tab w:val="left" w:pos="1702"/>
        </w:tabs>
        <w:jc w:val="both"/>
        <w:rPr>
          <w:rFonts w:ascii="Tahoma" w:hAnsi="Tahoma" w:cs="Tahoma"/>
          <w:snapToGrid w:val="0"/>
        </w:rPr>
      </w:pPr>
    </w:p>
    <w:p w14:paraId="046BDDD9"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lastRenderedPageBreak/>
        <w:t>Jezik in denarna enota</w:t>
      </w:r>
    </w:p>
    <w:p w14:paraId="392A729F" w14:textId="77777777" w:rsidR="00F70DDF" w:rsidRPr="003B1445" w:rsidRDefault="00F70DDF" w:rsidP="00C04D71">
      <w:pPr>
        <w:keepNext/>
        <w:keepLines/>
        <w:jc w:val="both"/>
        <w:rPr>
          <w:rFonts w:ascii="Tahoma" w:hAnsi="Tahoma" w:cs="Tahoma"/>
        </w:rPr>
      </w:pPr>
    </w:p>
    <w:p w14:paraId="2C7C1EB8" w14:textId="77777777" w:rsidR="00466AC8" w:rsidRPr="003B1445" w:rsidRDefault="00F70DDF" w:rsidP="00C04D71">
      <w:pPr>
        <w:keepNext/>
        <w:keepLines/>
        <w:jc w:val="both"/>
        <w:rPr>
          <w:rFonts w:ascii="Tahoma" w:hAnsi="Tahoma" w:cs="Tahoma"/>
        </w:rPr>
      </w:pPr>
      <w:r w:rsidRPr="003B1445">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3B1445">
        <w:rPr>
          <w:rFonts w:ascii="Tahoma" w:hAnsi="Tahoma" w:cs="Tahoma"/>
          <w:color w:val="000000"/>
        </w:rPr>
        <w:t>stroške (tj. stroške ponudnika) predložijo uradne prevode dokumentov/dokazil s strani sodnega tolmača za slovenski jezik, ki so predloženi v tujem jeziku.</w:t>
      </w:r>
      <w:r w:rsidR="007023E8" w:rsidRPr="003B1445">
        <w:rPr>
          <w:rFonts w:ascii="Tahoma" w:hAnsi="Tahoma" w:cs="Tahoma"/>
        </w:rPr>
        <w:t xml:space="preserve"> </w:t>
      </w:r>
      <w:r w:rsidRPr="003B1445">
        <w:rPr>
          <w:rFonts w:ascii="Tahoma" w:hAnsi="Tahoma" w:cs="Tahoma"/>
        </w:rPr>
        <w:t xml:space="preserve">Finančni podatki morajo </w:t>
      </w:r>
      <w:r w:rsidR="00EA7B31" w:rsidRPr="003B1445">
        <w:rPr>
          <w:rFonts w:ascii="Tahoma" w:hAnsi="Tahoma" w:cs="Tahoma"/>
        </w:rPr>
        <w:t xml:space="preserve">biti podani v evrih, na do </w:t>
      </w:r>
      <w:r w:rsidR="00AF1D68" w:rsidRPr="003B1445">
        <w:rPr>
          <w:rFonts w:ascii="Tahoma" w:hAnsi="Tahoma" w:cs="Tahoma"/>
        </w:rPr>
        <w:t>dve</w:t>
      </w:r>
      <w:r w:rsidRPr="003B1445">
        <w:rPr>
          <w:rFonts w:ascii="Tahoma" w:hAnsi="Tahoma" w:cs="Tahoma"/>
        </w:rPr>
        <w:t xml:space="preserve"> (</w:t>
      </w:r>
      <w:r w:rsidR="00AF1D68" w:rsidRPr="003B1445">
        <w:rPr>
          <w:rFonts w:ascii="Tahoma" w:hAnsi="Tahoma" w:cs="Tahoma"/>
        </w:rPr>
        <w:t>2</w:t>
      </w:r>
      <w:r w:rsidRPr="003B1445">
        <w:rPr>
          <w:rFonts w:ascii="Tahoma" w:hAnsi="Tahoma" w:cs="Tahoma"/>
        </w:rPr>
        <w:t>) decimalni mesti natančno.</w:t>
      </w:r>
    </w:p>
    <w:p w14:paraId="30B35455" w14:textId="77777777" w:rsidR="00502C24" w:rsidRPr="003B1445" w:rsidRDefault="00502C24" w:rsidP="00C04D71">
      <w:pPr>
        <w:keepNext/>
        <w:keepLines/>
        <w:jc w:val="both"/>
        <w:rPr>
          <w:rFonts w:ascii="Tahoma" w:hAnsi="Tahoma" w:cs="Tahoma"/>
        </w:rPr>
      </w:pPr>
    </w:p>
    <w:p w14:paraId="6AB71266" w14:textId="77777777" w:rsidR="00502C24" w:rsidRPr="003B1445" w:rsidRDefault="00502C24" w:rsidP="00C04D71">
      <w:pPr>
        <w:keepNext/>
        <w:keepLines/>
        <w:jc w:val="both"/>
        <w:rPr>
          <w:rFonts w:ascii="Tahoma" w:hAnsi="Tahoma" w:cs="Tahoma"/>
        </w:rPr>
      </w:pPr>
    </w:p>
    <w:p w14:paraId="0C49C4E0" w14:textId="77777777" w:rsidR="00F70DDF" w:rsidRPr="003B1445" w:rsidRDefault="00466AC8" w:rsidP="00C04D71">
      <w:pPr>
        <w:keepNext/>
        <w:keepLines/>
        <w:numPr>
          <w:ilvl w:val="1"/>
          <w:numId w:val="2"/>
        </w:numPr>
        <w:rPr>
          <w:rFonts w:ascii="Tahoma" w:hAnsi="Tahoma" w:cs="Tahoma"/>
          <w:b/>
        </w:rPr>
      </w:pPr>
      <w:r w:rsidRPr="003B1445">
        <w:rPr>
          <w:rFonts w:ascii="Tahoma" w:hAnsi="Tahoma" w:cs="Tahoma"/>
          <w:b/>
        </w:rPr>
        <w:t>Celovitost ponudbe, dopustnost</w:t>
      </w:r>
      <w:r w:rsidR="00F70DDF" w:rsidRPr="003B1445">
        <w:rPr>
          <w:rFonts w:ascii="Tahoma" w:hAnsi="Tahoma" w:cs="Tahoma"/>
          <w:b/>
        </w:rPr>
        <w:t>, pregled in ocenjevanje ponudb</w:t>
      </w:r>
    </w:p>
    <w:p w14:paraId="0512757C" w14:textId="77777777" w:rsidR="00F70DDF" w:rsidRPr="003B1445" w:rsidRDefault="00F70DDF" w:rsidP="00C04D71">
      <w:pPr>
        <w:keepNext/>
        <w:keepLines/>
        <w:rPr>
          <w:rFonts w:ascii="Tahoma" w:hAnsi="Tahoma" w:cs="Tahoma"/>
        </w:rPr>
      </w:pPr>
    </w:p>
    <w:p w14:paraId="3031BAB0" w14:textId="77777777" w:rsidR="00466AC8" w:rsidRPr="003B1445" w:rsidRDefault="00466AC8" w:rsidP="00C04D71">
      <w:pPr>
        <w:keepNext/>
        <w:keepLines/>
        <w:jc w:val="both"/>
        <w:rPr>
          <w:rFonts w:ascii="Tahoma" w:hAnsi="Tahoma" w:cs="Tahoma"/>
        </w:rPr>
      </w:pPr>
      <w:r w:rsidRPr="003B1445">
        <w:rPr>
          <w:rFonts w:ascii="Tahoma" w:hAnsi="Tahoma" w:cs="Tahoma"/>
          <w:b/>
        </w:rPr>
        <w:t xml:space="preserve">Ponudnik mora ponuditi celoten predmet javnega naročila </w:t>
      </w:r>
      <w:r w:rsidRPr="003B1445">
        <w:rPr>
          <w:rFonts w:ascii="Tahoma" w:hAnsi="Tahoma" w:cs="Tahoma"/>
        </w:rPr>
        <w:t>(vse razpisane dobave in/ali dela),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7ED3C4F4" w14:textId="77777777" w:rsidR="00927B2B" w:rsidRPr="003B1445" w:rsidRDefault="0016041E" w:rsidP="00C04D71">
      <w:pPr>
        <w:keepNext/>
        <w:keepLines/>
        <w:jc w:val="both"/>
        <w:rPr>
          <w:rFonts w:ascii="Tahoma" w:hAnsi="Tahoma" w:cs="Tahoma"/>
        </w:rPr>
      </w:pPr>
      <w:r w:rsidRPr="003B1445">
        <w:rPr>
          <w:rFonts w:ascii="Tahoma" w:hAnsi="Tahoma" w:cs="Tahoma"/>
        </w:rPr>
        <w:t xml:space="preserve"> </w:t>
      </w:r>
    </w:p>
    <w:p w14:paraId="1D37CEBC" w14:textId="77777777" w:rsidR="00F70DDF" w:rsidRPr="003B1445" w:rsidRDefault="00F70DDF" w:rsidP="00C04D71">
      <w:pPr>
        <w:keepNext/>
        <w:keepLines/>
        <w:jc w:val="both"/>
        <w:rPr>
          <w:rFonts w:ascii="Tahoma" w:hAnsi="Tahoma" w:cs="Tahoma"/>
        </w:rPr>
      </w:pPr>
      <w:r w:rsidRPr="003B1445">
        <w:rPr>
          <w:rFonts w:ascii="Tahoma" w:hAnsi="Tahoma" w:cs="Tahoma"/>
        </w:rPr>
        <w:t>V primeru, da ponudba ne bo v skladu z vsemi zahtevami in pogoji razpisne dokumentacije ter v skladu z ZJN-3, bo naročnik tako ponudbo izključil iz sodelovanja v postopku oddaje javnega naročila.</w:t>
      </w:r>
    </w:p>
    <w:p w14:paraId="0102D326" w14:textId="77777777" w:rsidR="00E34F5A" w:rsidRPr="003B1445" w:rsidRDefault="00E34F5A" w:rsidP="00C04D71">
      <w:pPr>
        <w:keepNext/>
        <w:keepLines/>
        <w:jc w:val="both"/>
        <w:rPr>
          <w:rFonts w:ascii="Tahoma" w:hAnsi="Tahoma" w:cs="Tahoma"/>
          <w:sz w:val="16"/>
        </w:rPr>
      </w:pPr>
    </w:p>
    <w:p w14:paraId="646B0BE7" w14:textId="77777777" w:rsidR="00F70DDF" w:rsidRPr="003B1445" w:rsidRDefault="00F70DDF" w:rsidP="00C04D71">
      <w:pPr>
        <w:keepNext/>
        <w:keepLines/>
        <w:jc w:val="both"/>
        <w:rPr>
          <w:rFonts w:ascii="Tahoma" w:hAnsi="Tahoma" w:cs="Tahoma"/>
          <w:sz w:val="18"/>
        </w:rPr>
      </w:pPr>
      <w:r w:rsidRPr="003B144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3B1445">
        <w:rPr>
          <w:rFonts w:ascii="Tahoma" w:hAnsi="Tahoma" w:cs="Tahoma"/>
          <w:sz w:val="18"/>
        </w:rPr>
        <w:t xml:space="preserve">. </w:t>
      </w:r>
      <w:r w:rsidRPr="003B1445">
        <w:rPr>
          <w:rFonts w:ascii="Tahoma" w:hAnsi="Tahoma" w:cs="Tahoma"/>
        </w:rPr>
        <w:t>Naročnik lahko od ponudnikov zahteva razčlembo (analizo) ponudbenih cen. Zahtevek za dodatna pojasnila kot tudi odgovor morata biti posredovana v enaki obliki kot dodatna pojasnila.</w:t>
      </w:r>
    </w:p>
    <w:p w14:paraId="79B49879" w14:textId="77777777" w:rsidR="00F70DDF" w:rsidRPr="003B1445" w:rsidRDefault="00F70DDF" w:rsidP="00C04D71">
      <w:pPr>
        <w:keepNext/>
        <w:keepLines/>
        <w:ind w:right="56"/>
        <w:jc w:val="both"/>
        <w:rPr>
          <w:rFonts w:ascii="Tahoma" w:hAnsi="Tahoma" w:cs="Tahoma"/>
        </w:rPr>
      </w:pPr>
    </w:p>
    <w:p w14:paraId="204A536B" w14:textId="77777777" w:rsidR="00F70DDF" w:rsidRPr="003B1445" w:rsidRDefault="00F70DDF" w:rsidP="00C04D71">
      <w:pPr>
        <w:keepNext/>
        <w:keepLines/>
        <w:ind w:right="56"/>
        <w:jc w:val="both"/>
        <w:rPr>
          <w:rFonts w:ascii="Tahoma" w:hAnsi="Tahoma" w:cs="Tahoma"/>
        </w:rPr>
      </w:pPr>
      <w:r w:rsidRPr="003B1445">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E6EF447" w14:textId="77777777" w:rsidR="00380912" w:rsidRPr="003B1445" w:rsidRDefault="00380912" w:rsidP="00C04D71">
      <w:pPr>
        <w:keepNext/>
        <w:keepLines/>
        <w:jc w:val="both"/>
        <w:rPr>
          <w:rFonts w:ascii="Tahoma" w:hAnsi="Tahoma" w:cs="Tahoma"/>
          <w:snapToGrid w:val="0"/>
        </w:rPr>
      </w:pPr>
      <w:bookmarkStart w:id="12" w:name="_Toc116720524"/>
      <w:bookmarkStart w:id="13" w:name="_Toc116720588"/>
      <w:bookmarkStart w:id="14" w:name="_Toc116783499"/>
      <w:bookmarkStart w:id="15" w:name="_Toc116792933"/>
      <w:bookmarkStart w:id="16" w:name="_Toc136417505"/>
    </w:p>
    <w:p w14:paraId="619E41C6" w14:textId="77777777" w:rsidR="004B53F1" w:rsidRPr="003B1445" w:rsidRDefault="004B53F1" w:rsidP="00C04D71">
      <w:pPr>
        <w:keepNext/>
        <w:keepLines/>
        <w:numPr>
          <w:ilvl w:val="1"/>
          <w:numId w:val="2"/>
        </w:numPr>
        <w:jc w:val="both"/>
        <w:rPr>
          <w:rFonts w:ascii="Tahoma" w:hAnsi="Tahoma" w:cs="Tahoma"/>
          <w:b/>
        </w:rPr>
      </w:pPr>
      <w:r w:rsidRPr="003B1445">
        <w:rPr>
          <w:rFonts w:ascii="Tahoma" w:hAnsi="Tahoma" w:cs="Tahoma"/>
          <w:b/>
        </w:rPr>
        <w:t>Način obračunavanja in plačilni pogoji</w:t>
      </w:r>
    </w:p>
    <w:p w14:paraId="0F4E3E0C" w14:textId="77777777" w:rsidR="004B53F1" w:rsidRPr="003B1445" w:rsidRDefault="004B53F1" w:rsidP="00C04D71">
      <w:pPr>
        <w:keepNext/>
        <w:keepLines/>
        <w:jc w:val="both"/>
        <w:rPr>
          <w:rFonts w:ascii="Tahoma" w:hAnsi="Tahoma" w:cs="Tahoma"/>
          <w:kern w:val="16"/>
        </w:rPr>
      </w:pPr>
    </w:p>
    <w:p w14:paraId="47AF022A" w14:textId="77777777" w:rsidR="004B53F1" w:rsidRPr="003B1445" w:rsidRDefault="004B53F1" w:rsidP="00C04D71">
      <w:pPr>
        <w:keepNext/>
        <w:keepLines/>
        <w:jc w:val="both"/>
        <w:rPr>
          <w:rFonts w:ascii="Tahoma" w:hAnsi="Tahoma" w:cs="Tahoma"/>
          <w:kern w:val="16"/>
        </w:rPr>
      </w:pPr>
      <w:r w:rsidRPr="003B1445">
        <w:rPr>
          <w:rFonts w:ascii="Tahoma" w:hAnsi="Tahoma" w:cs="Tahoma"/>
          <w:kern w:val="16"/>
        </w:rPr>
        <w:t>Način obračunavanja in plačilni pogoji so razvidni iz priloženega vzorca okvirnega sporazuma.</w:t>
      </w:r>
    </w:p>
    <w:p w14:paraId="1FF2DAC1" w14:textId="77777777" w:rsidR="00FC5455" w:rsidRPr="003B1445" w:rsidRDefault="00FC5455" w:rsidP="00C04D71">
      <w:pPr>
        <w:keepNext/>
        <w:keepLines/>
        <w:jc w:val="both"/>
        <w:rPr>
          <w:rFonts w:ascii="Tahoma" w:hAnsi="Tahoma" w:cs="Tahoma"/>
          <w:kern w:val="16"/>
        </w:rPr>
      </w:pPr>
    </w:p>
    <w:p w14:paraId="42BEDB41" w14:textId="77777777" w:rsidR="004B53F1" w:rsidRPr="003B1445" w:rsidRDefault="004B53F1" w:rsidP="00C04D71">
      <w:pPr>
        <w:keepNext/>
        <w:keepLines/>
        <w:numPr>
          <w:ilvl w:val="1"/>
          <w:numId w:val="2"/>
        </w:numPr>
        <w:jc w:val="both"/>
        <w:rPr>
          <w:rFonts w:ascii="Tahoma" w:hAnsi="Tahoma" w:cs="Tahoma"/>
          <w:b/>
        </w:rPr>
      </w:pPr>
      <w:r w:rsidRPr="003B1445">
        <w:rPr>
          <w:rFonts w:ascii="Tahoma" w:hAnsi="Tahoma" w:cs="Tahoma"/>
          <w:b/>
        </w:rPr>
        <w:t>Okvirni sporazum</w:t>
      </w:r>
    </w:p>
    <w:p w14:paraId="2EEE2ED8" w14:textId="77777777" w:rsidR="004B53F1" w:rsidRPr="003B1445" w:rsidRDefault="004B53F1" w:rsidP="00C04D71">
      <w:pPr>
        <w:keepNext/>
        <w:keepLines/>
        <w:ind w:hanging="360"/>
        <w:jc w:val="both"/>
        <w:rPr>
          <w:rFonts w:ascii="Tahoma" w:hAnsi="Tahoma" w:cs="Tahoma"/>
        </w:rPr>
      </w:pPr>
    </w:p>
    <w:p w14:paraId="0287F355" w14:textId="77777777" w:rsidR="004B53F1" w:rsidRPr="003B1445" w:rsidRDefault="004B53F1" w:rsidP="00C04D71">
      <w:pPr>
        <w:keepNext/>
        <w:keepLines/>
        <w:jc w:val="both"/>
        <w:rPr>
          <w:rFonts w:ascii="Tahoma" w:hAnsi="Tahoma" w:cs="Tahoma"/>
        </w:rPr>
      </w:pPr>
      <w:r w:rsidRPr="003B1445">
        <w:rPr>
          <w:rFonts w:ascii="Tahoma" w:hAnsi="Tahoma" w:cs="Tahoma"/>
        </w:rPr>
        <w:t>Okvirni sporazum z izbranim ponudnikom bo podpisal zakoniti zastopnik naročnika.</w:t>
      </w:r>
    </w:p>
    <w:p w14:paraId="348EB5B5" w14:textId="77777777" w:rsidR="004B53F1" w:rsidRPr="003B1445" w:rsidRDefault="004B53F1" w:rsidP="00C04D71">
      <w:pPr>
        <w:keepNext/>
        <w:keepLines/>
        <w:jc w:val="both"/>
        <w:rPr>
          <w:rFonts w:ascii="Tahoma" w:hAnsi="Tahoma" w:cs="Tahoma"/>
        </w:rPr>
      </w:pPr>
    </w:p>
    <w:p w14:paraId="61DDB294" w14:textId="554C5DE4" w:rsidR="00E177DD" w:rsidRPr="003B1445" w:rsidRDefault="00E177DD" w:rsidP="00C04D71">
      <w:pPr>
        <w:keepNext/>
        <w:keepLines/>
        <w:jc w:val="both"/>
        <w:rPr>
          <w:rFonts w:ascii="Tahoma" w:hAnsi="Tahoma" w:cs="Tahoma"/>
          <w:sz w:val="16"/>
        </w:rPr>
      </w:pPr>
      <w:r w:rsidRPr="003B1445">
        <w:rPr>
          <w:rFonts w:ascii="Tahoma" w:hAnsi="Tahoma" w:cs="Tahoma"/>
        </w:rPr>
        <w:t xml:space="preserve">Vzorec okvirnega sporazuma je sestavni del razpisne dokumentacije. Ponudnik s podpisom ESPD </w:t>
      </w:r>
      <w:r w:rsidR="00CE7D49">
        <w:rPr>
          <w:rFonts w:ascii="Tahoma" w:hAnsi="Tahoma" w:cs="Tahoma"/>
        </w:rPr>
        <w:t>oziroma Prilog 1</w:t>
      </w:r>
      <w:r w:rsidRPr="003B1445">
        <w:rPr>
          <w:rFonts w:ascii="Tahoma" w:hAnsi="Tahoma" w:cs="Tahoma"/>
        </w:rPr>
        <w:t xml:space="preserve"> potrdi, da se strinja z vsebino vzorca okvirnega sporazuma, </w:t>
      </w:r>
      <w:r w:rsidRPr="003B1445">
        <w:rPr>
          <w:rFonts w:ascii="Tahoma" w:hAnsi="Tahoma" w:cs="Tahoma"/>
          <w:u w:val="single"/>
        </w:rPr>
        <w:t xml:space="preserve">zato ga k ponudbeni dokumentaciji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 xml:space="preserve">.    </w:t>
      </w:r>
    </w:p>
    <w:p w14:paraId="1118AFBC" w14:textId="77777777" w:rsidR="009B3489" w:rsidRPr="003B1445" w:rsidRDefault="009B3489" w:rsidP="00C04D71">
      <w:pPr>
        <w:keepNext/>
        <w:keepLines/>
        <w:jc w:val="both"/>
        <w:rPr>
          <w:rFonts w:ascii="Tahoma" w:hAnsi="Tahoma" w:cs="Tahoma"/>
        </w:rPr>
      </w:pPr>
    </w:p>
    <w:p w14:paraId="7B1A7C36" w14:textId="77777777" w:rsidR="00F70DDF" w:rsidRPr="003B1445" w:rsidRDefault="00D1288B" w:rsidP="00C04D71">
      <w:pPr>
        <w:keepNext/>
        <w:keepLines/>
        <w:numPr>
          <w:ilvl w:val="1"/>
          <w:numId w:val="2"/>
        </w:numPr>
        <w:jc w:val="both"/>
        <w:rPr>
          <w:rFonts w:ascii="Tahoma" w:hAnsi="Tahoma" w:cs="Tahoma"/>
          <w:b/>
        </w:rPr>
      </w:pPr>
      <w:r w:rsidRPr="003B1445">
        <w:rPr>
          <w:rFonts w:ascii="Tahoma" w:hAnsi="Tahoma" w:cs="Tahoma"/>
          <w:b/>
        </w:rPr>
        <w:t>Variantna</w:t>
      </w:r>
      <w:r w:rsidR="00F70DDF" w:rsidRPr="003B1445">
        <w:rPr>
          <w:rFonts w:ascii="Tahoma" w:hAnsi="Tahoma" w:cs="Tahoma"/>
          <w:b/>
        </w:rPr>
        <w:t xml:space="preserve"> ponudba</w:t>
      </w:r>
    </w:p>
    <w:p w14:paraId="421C174F" w14:textId="77777777" w:rsidR="00F70DDF" w:rsidRPr="003B1445" w:rsidRDefault="00F70DDF" w:rsidP="00C04D71">
      <w:pPr>
        <w:keepNext/>
        <w:keepLines/>
        <w:jc w:val="both"/>
        <w:rPr>
          <w:rFonts w:ascii="Tahoma" w:hAnsi="Tahoma" w:cs="Tahoma"/>
        </w:rPr>
      </w:pPr>
    </w:p>
    <w:p w14:paraId="4AB6F68F" w14:textId="77777777" w:rsidR="00F70DDF" w:rsidRPr="003B1445" w:rsidRDefault="00F70DDF" w:rsidP="00C04D71">
      <w:pPr>
        <w:keepNext/>
        <w:keepLines/>
        <w:ind w:right="56"/>
        <w:jc w:val="both"/>
        <w:rPr>
          <w:rFonts w:ascii="Tahoma" w:hAnsi="Tahoma" w:cs="Tahoma"/>
        </w:rPr>
      </w:pPr>
      <w:r w:rsidRPr="003B1445">
        <w:rPr>
          <w:rFonts w:ascii="Tahoma" w:hAnsi="Tahoma" w:cs="Tahoma"/>
        </w:rPr>
        <w:t>Naročnik ne dopušča predložitve variantne ponudbe. Naročnik bo tako ponudbo zavrnil kot nedopustno.</w:t>
      </w:r>
    </w:p>
    <w:p w14:paraId="681DA304" w14:textId="77777777" w:rsidR="00AE794C" w:rsidRPr="003B1445" w:rsidRDefault="00AE794C" w:rsidP="00C04D71">
      <w:pPr>
        <w:keepNext/>
        <w:keepLines/>
        <w:jc w:val="both"/>
        <w:rPr>
          <w:rFonts w:ascii="Tahoma" w:hAnsi="Tahoma" w:cs="Tahoma"/>
        </w:rPr>
      </w:pPr>
    </w:p>
    <w:p w14:paraId="5403ACD7"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Prav</w:t>
      </w:r>
      <w:bookmarkEnd w:id="12"/>
      <w:bookmarkEnd w:id="13"/>
      <w:bookmarkEnd w:id="14"/>
      <w:bookmarkEnd w:id="15"/>
      <w:bookmarkEnd w:id="16"/>
      <w:r w:rsidRPr="003B1445">
        <w:rPr>
          <w:rFonts w:ascii="Tahoma" w:hAnsi="Tahoma" w:cs="Tahoma"/>
          <w:b/>
        </w:rPr>
        <w:t>no varstvo</w:t>
      </w:r>
    </w:p>
    <w:p w14:paraId="2C0A8C86" w14:textId="77777777" w:rsidR="00F70DDF" w:rsidRPr="003B1445" w:rsidRDefault="00F70DDF" w:rsidP="00C04D71">
      <w:pPr>
        <w:keepNext/>
        <w:keepLines/>
        <w:jc w:val="both"/>
        <w:rPr>
          <w:rFonts w:ascii="Tahoma" w:hAnsi="Tahoma" w:cs="Tahoma"/>
          <w:b/>
        </w:rPr>
      </w:pPr>
    </w:p>
    <w:p w14:paraId="2BBDB10B"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Ponudniku je zagotovljeno pravno varstvo, skladno z </w:t>
      </w:r>
      <w:r w:rsidRPr="003B1445">
        <w:rPr>
          <w:rFonts w:ascii="Tahoma" w:hAnsi="Tahoma" w:cs="Tahoma"/>
          <w:bCs/>
        </w:rPr>
        <w:t>Zakonom o pravnem varstvu v postopkih javnega naročanja</w:t>
      </w:r>
      <w:r w:rsidRPr="003B1445">
        <w:rPr>
          <w:rFonts w:ascii="Tahoma" w:hAnsi="Tahoma" w:cs="Tahoma"/>
        </w:rPr>
        <w:t xml:space="preserve"> (Ur. l. RS, št. 43/11 in nadal</w:t>
      </w:r>
      <w:r w:rsidR="00047101" w:rsidRPr="003B1445">
        <w:rPr>
          <w:rFonts w:ascii="Tahoma" w:hAnsi="Tahoma" w:cs="Tahoma"/>
        </w:rPr>
        <w:t xml:space="preserve">jnji; v nadaljevanju: ZPVPJN). </w:t>
      </w:r>
      <w:r w:rsidRPr="003B1445">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273DCDF6" w14:textId="77777777" w:rsidR="00047101" w:rsidRPr="003B1445" w:rsidRDefault="00047101" w:rsidP="00C04D71">
      <w:pPr>
        <w:keepNext/>
        <w:keepLines/>
        <w:autoSpaceDE w:val="0"/>
        <w:autoSpaceDN w:val="0"/>
        <w:adjustRightInd w:val="0"/>
        <w:jc w:val="both"/>
        <w:rPr>
          <w:rFonts w:ascii="Tahoma" w:hAnsi="Tahoma" w:cs="Tahoma"/>
          <w:sz w:val="18"/>
        </w:rPr>
      </w:pPr>
    </w:p>
    <w:p w14:paraId="09131D7A"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D5E9342" w14:textId="77777777" w:rsidR="00F70DDF" w:rsidRPr="003B1445" w:rsidRDefault="00F70DDF" w:rsidP="00C04D71">
      <w:pPr>
        <w:keepNext/>
        <w:keepLines/>
        <w:autoSpaceDE w:val="0"/>
        <w:autoSpaceDN w:val="0"/>
        <w:adjustRightInd w:val="0"/>
        <w:jc w:val="both"/>
        <w:rPr>
          <w:rFonts w:ascii="Tahoma" w:hAnsi="Tahoma" w:cs="Tahoma"/>
          <w:sz w:val="18"/>
        </w:rPr>
      </w:pPr>
    </w:p>
    <w:p w14:paraId="70441ED2"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005F41F3" w14:textId="77777777" w:rsidR="00F70DDF" w:rsidRPr="003B1445" w:rsidRDefault="00F70DDF" w:rsidP="00C04D71">
      <w:pPr>
        <w:keepNext/>
        <w:keepLines/>
        <w:autoSpaceDE w:val="0"/>
        <w:autoSpaceDN w:val="0"/>
        <w:adjustRightInd w:val="0"/>
        <w:jc w:val="both"/>
        <w:rPr>
          <w:rFonts w:ascii="Tahoma" w:hAnsi="Tahoma" w:cs="Tahoma"/>
        </w:rPr>
      </w:pPr>
    </w:p>
    <w:p w14:paraId="6171AADE" w14:textId="77777777" w:rsidR="00E63F9E" w:rsidRPr="003B1445" w:rsidRDefault="00E63F9E" w:rsidP="00C04D71">
      <w:pPr>
        <w:keepNext/>
        <w:keepLines/>
        <w:numPr>
          <w:ilvl w:val="1"/>
          <w:numId w:val="2"/>
        </w:numPr>
        <w:autoSpaceDE w:val="0"/>
        <w:autoSpaceDN w:val="0"/>
        <w:adjustRightInd w:val="0"/>
        <w:jc w:val="both"/>
        <w:rPr>
          <w:rFonts w:ascii="Tahoma" w:hAnsi="Tahoma" w:cs="Tahoma"/>
          <w:b/>
        </w:rPr>
      </w:pPr>
      <w:r w:rsidRPr="003B1445">
        <w:rPr>
          <w:rFonts w:ascii="Tahoma" w:hAnsi="Tahoma" w:cs="Tahoma"/>
          <w:b/>
        </w:rPr>
        <w:t>Samostojna ponudba</w:t>
      </w:r>
    </w:p>
    <w:p w14:paraId="60B4EB34" w14:textId="77777777" w:rsidR="00E63F9E" w:rsidRPr="003B1445" w:rsidRDefault="00E63F9E" w:rsidP="00C04D71">
      <w:pPr>
        <w:keepNext/>
        <w:keepLines/>
        <w:autoSpaceDE w:val="0"/>
        <w:autoSpaceDN w:val="0"/>
        <w:adjustRightInd w:val="0"/>
        <w:jc w:val="both"/>
        <w:rPr>
          <w:rFonts w:ascii="Tahoma" w:hAnsi="Tahoma" w:cs="Tahoma"/>
          <w:sz w:val="18"/>
        </w:rPr>
      </w:pPr>
    </w:p>
    <w:p w14:paraId="17B008FA" w14:textId="77777777" w:rsidR="00E63F9E" w:rsidRDefault="00E63F9E" w:rsidP="00C04D71">
      <w:pPr>
        <w:keepNext/>
        <w:keepLines/>
        <w:autoSpaceDE w:val="0"/>
        <w:autoSpaceDN w:val="0"/>
        <w:adjustRightInd w:val="0"/>
        <w:jc w:val="both"/>
        <w:rPr>
          <w:rFonts w:ascii="Tahoma" w:hAnsi="Tahoma" w:cs="Tahoma"/>
        </w:rPr>
      </w:pPr>
      <w:r w:rsidRPr="003B1445">
        <w:rPr>
          <w:rFonts w:ascii="Tahoma" w:hAnsi="Tahoma" w:cs="Tahoma"/>
        </w:rPr>
        <w:t>Ponudnik lahko odda samostojno ponudbo. Ponudnik mora v ponudbi predložiti priloge v skladu s to razpisno dokumentacijo.</w:t>
      </w:r>
    </w:p>
    <w:p w14:paraId="0D865473" w14:textId="368D4BE9" w:rsidR="00F5667C" w:rsidRPr="003B1445" w:rsidRDefault="00F5667C" w:rsidP="00C04D71">
      <w:pPr>
        <w:keepNext/>
        <w:keepLines/>
        <w:autoSpaceDE w:val="0"/>
        <w:autoSpaceDN w:val="0"/>
        <w:adjustRightInd w:val="0"/>
        <w:jc w:val="both"/>
        <w:rPr>
          <w:rFonts w:ascii="Tahoma" w:hAnsi="Tahoma" w:cs="Tahoma"/>
        </w:rPr>
      </w:pPr>
    </w:p>
    <w:p w14:paraId="75627B58"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Skupna ponudba</w:t>
      </w:r>
    </w:p>
    <w:p w14:paraId="5E22C851" w14:textId="77777777" w:rsidR="00F70DDF" w:rsidRPr="003B1445" w:rsidRDefault="00F70DDF" w:rsidP="00C04D71">
      <w:pPr>
        <w:keepNext/>
        <w:keepLines/>
        <w:jc w:val="both"/>
        <w:rPr>
          <w:rFonts w:ascii="Tahoma" w:hAnsi="Tahoma" w:cs="Tahoma"/>
        </w:rPr>
      </w:pPr>
    </w:p>
    <w:p w14:paraId="776BB43F" w14:textId="77777777" w:rsidR="00F70DDF" w:rsidRPr="003B1445" w:rsidRDefault="00F70DDF" w:rsidP="00C04D71">
      <w:pPr>
        <w:keepNext/>
        <w:keepLines/>
        <w:jc w:val="both"/>
        <w:rPr>
          <w:rFonts w:ascii="Tahoma" w:hAnsi="Tahoma" w:cs="Tahoma"/>
          <w:u w:val="single"/>
        </w:rPr>
      </w:pPr>
      <w:r w:rsidRPr="003B1445">
        <w:rPr>
          <w:rFonts w:ascii="Tahoma" w:hAnsi="Tahoma" w:cs="Tahoma"/>
          <w:u w:val="single"/>
        </w:rPr>
        <w:t xml:space="preserve">Ponudbo lahko predloži skupina ponudnikov, ki mora predložiti pravni akt o skupni izvedbi naročila. </w:t>
      </w:r>
    </w:p>
    <w:p w14:paraId="79EED982" w14:textId="77777777" w:rsidR="00F70DDF" w:rsidRPr="003B1445" w:rsidRDefault="00F70DDF" w:rsidP="00C04D71">
      <w:pPr>
        <w:keepNext/>
        <w:keepLines/>
        <w:jc w:val="both"/>
        <w:rPr>
          <w:rFonts w:ascii="Tahoma" w:hAnsi="Tahoma" w:cs="Tahoma"/>
        </w:rPr>
      </w:pPr>
      <w:r w:rsidRPr="003B1445">
        <w:rPr>
          <w:rFonts w:ascii="Tahoma" w:hAnsi="Tahoma" w:cs="Tahoma"/>
        </w:rPr>
        <w:t>Navedeni pravni akt mora natančno opredeliti:</w:t>
      </w:r>
    </w:p>
    <w:p w14:paraId="5B1B3D8C"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medsebojno odgovornost posameznih članov skupine za izvedbo naročila znotraj skupine;</w:t>
      </w:r>
    </w:p>
    <w:p w14:paraId="3F14FE4C"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neomejeno solidarno odgovornost članov (partnerjev) skupine do naročnika glede vseh pogodbenih obveznosti;</w:t>
      </w:r>
    </w:p>
    <w:p w14:paraId="236C8CAB"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165D348C"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 xml:space="preserve">nosilca zavarovanja glede vseh pogodbenih obveznosti;  </w:t>
      </w:r>
    </w:p>
    <w:p w14:paraId="10B589B9"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vse nosilce finančnih obračunov in transakcij z navedbo transakcijskega računa, preko katerih se bo izvajalo plačevanje pogodbenih obveznosti;</w:t>
      </w:r>
    </w:p>
    <w:p w14:paraId="1F712DCA"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določila v primeru izstopa partnerja ter pod kakšnimi pogoji lahko pride do spremembe članov skupine izvajalcev;</w:t>
      </w:r>
    </w:p>
    <w:p w14:paraId="53F65EF8"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opredelitev deležev in področje dela partnerjev;</w:t>
      </w:r>
    </w:p>
    <w:p w14:paraId="2DA63FF7"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podpisnike pogodbe (opredelitev ali so podpisniki vsi člani skupine ali pooblaščen član);</w:t>
      </w:r>
    </w:p>
    <w:p w14:paraId="5DF0A179" w14:textId="77777777" w:rsidR="00F70DDF" w:rsidRPr="003B1445" w:rsidRDefault="00F70DDF" w:rsidP="00C4073A">
      <w:pPr>
        <w:keepNext/>
        <w:keepLines/>
        <w:numPr>
          <w:ilvl w:val="0"/>
          <w:numId w:val="7"/>
        </w:numPr>
        <w:ind w:left="426"/>
        <w:jc w:val="both"/>
        <w:rPr>
          <w:rFonts w:ascii="Tahoma" w:hAnsi="Tahoma" w:cs="Tahoma"/>
          <w:sz w:val="18"/>
        </w:rPr>
      </w:pPr>
      <w:r w:rsidRPr="003B1445">
        <w:rPr>
          <w:rFonts w:ascii="Tahoma" w:hAnsi="Tahoma" w:cs="Tahoma"/>
          <w:sz w:val="18"/>
        </w:rPr>
        <w:t>obveznost članov skupine, da morajo o vseh spremembah pravnega akta o skupni izvedbi naročila, redno obveščati naročnika.</w:t>
      </w:r>
    </w:p>
    <w:p w14:paraId="736F8861" w14:textId="77777777" w:rsidR="00F70DDF" w:rsidRPr="003B1445" w:rsidRDefault="00F70DDF" w:rsidP="00C04D71">
      <w:pPr>
        <w:keepNext/>
        <w:keepLines/>
        <w:jc w:val="both"/>
        <w:rPr>
          <w:rFonts w:ascii="Tahoma" w:hAnsi="Tahoma" w:cs="Tahoma"/>
          <w:sz w:val="14"/>
        </w:rPr>
      </w:pPr>
    </w:p>
    <w:p w14:paraId="18CFE0E2" w14:textId="77777777" w:rsidR="00F70DDF" w:rsidRPr="003B1445" w:rsidRDefault="00F70DDF" w:rsidP="00C04D71">
      <w:pPr>
        <w:keepNext/>
        <w:keepLines/>
        <w:jc w:val="both"/>
        <w:rPr>
          <w:rFonts w:ascii="Tahoma" w:hAnsi="Tahoma" w:cs="Tahoma"/>
          <w:u w:val="single"/>
        </w:rPr>
      </w:pPr>
      <w:r w:rsidRPr="003B1445">
        <w:rPr>
          <w:rFonts w:ascii="Tahoma" w:hAnsi="Tahoma" w:cs="Tahoma"/>
          <w:u w:val="single"/>
        </w:rPr>
        <w:t>Vsak član skupine izvajalcev v okviru skupne ponudbe odgovarja naročniku neomejeno solidarno.</w:t>
      </w:r>
    </w:p>
    <w:p w14:paraId="79F30A73" w14:textId="77777777" w:rsidR="00F70DDF" w:rsidRPr="003B1445" w:rsidRDefault="00F70DDF" w:rsidP="00C04D71">
      <w:pPr>
        <w:keepNext/>
        <w:keepLines/>
        <w:jc w:val="both"/>
        <w:rPr>
          <w:rFonts w:ascii="Tahoma" w:hAnsi="Tahoma" w:cs="Tahoma"/>
          <w:u w:val="single"/>
        </w:rPr>
      </w:pPr>
      <w:r w:rsidRPr="003B1445">
        <w:rPr>
          <w:rFonts w:ascii="Tahoma" w:hAnsi="Tahoma" w:cs="Tahoma"/>
        </w:rPr>
        <w:t xml:space="preserve">K prilogi 1 se priloži </w:t>
      </w:r>
      <w:r w:rsidRPr="003B1445">
        <w:rPr>
          <w:rFonts w:ascii="Tahoma" w:hAnsi="Tahoma" w:cs="Tahoma"/>
          <w:u w:val="single"/>
        </w:rPr>
        <w:t>pravni akt o skupni izvedbi naročila, podpisan s strani vseh ponudnikov, ki sodelujejo pri izvedbi naročila.</w:t>
      </w:r>
    </w:p>
    <w:p w14:paraId="7BE4E17F" w14:textId="77777777" w:rsidR="00F70DDF" w:rsidRPr="003B1445" w:rsidRDefault="00F70DDF" w:rsidP="00C04D71">
      <w:pPr>
        <w:keepNext/>
        <w:keepLines/>
        <w:jc w:val="both"/>
        <w:rPr>
          <w:rFonts w:ascii="Tahoma" w:hAnsi="Tahoma" w:cs="Tahoma"/>
          <w:sz w:val="16"/>
          <w:u w:val="single"/>
        </w:rPr>
      </w:pPr>
    </w:p>
    <w:p w14:paraId="16ABD1EE" w14:textId="77777777" w:rsidR="00F70DDF" w:rsidRPr="003B1445" w:rsidRDefault="00F70DDF" w:rsidP="00C04D71">
      <w:pPr>
        <w:keepNext/>
        <w:keepLines/>
        <w:jc w:val="both"/>
        <w:rPr>
          <w:rFonts w:ascii="Tahoma" w:hAnsi="Tahoma" w:cs="Tahoma"/>
        </w:rPr>
      </w:pPr>
      <w:r w:rsidRPr="003B1445">
        <w:rPr>
          <w:rFonts w:ascii="Tahoma" w:hAnsi="Tahoma" w:cs="Tahoma"/>
        </w:rPr>
        <w:t xml:space="preserve">Če ponudnik nastopa </w:t>
      </w:r>
      <w:r w:rsidRPr="003B1445">
        <w:rPr>
          <w:rFonts w:ascii="Tahoma" w:hAnsi="Tahoma" w:cs="Tahoma"/>
          <w:b/>
          <w:u w:val="single"/>
        </w:rPr>
        <w:t>v skupni ponudbi</w:t>
      </w:r>
      <w:r w:rsidRPr="003B1445">
        <w:rPr>
          <w:rFonts w:ascii="Tahoma" w:hAnsi="Tahoma" w:cs="Tahoma"/>
          <w:u w:val="single"/>
        </w:rPr>
        <w:t xml:space="preserve"> (s partner/ji)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od sodelujočih partnerjev v skupni ponudbi</w:t>
      </w:r>
      <w:r w:rsidRPr="003B1445">
        <w:rPr>
          <w:rFonts w:ascii="Tahoma" w:hAnsi="Tahoma" w:cs="Tahoma"/>
        </w:rPr>
        <w:t>.</w:t>
      </w:r>
    </w:p>
    <w:p w14:paraId="58A156A0" w14:textId="77777777" w:rsidR="00FC5455" w:rsidRPr="003B1445" w:rsidRDefault="00FC5455" w:rsidP="00C04D71">
      <w:pPr>
        <w:keepNext/>
        <w:keepLines/>
        <w:jc w:val="both"/>
        <w:rPr>
          <w:rFonts w:ascii="Tahoma" w:hAnsi="Tahoma" w:cs="Tahoma"/>
        </w:rPr>
      </w:pPr>
    </w:p>
    <w:p w14:paraId="408516AF"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Ponudba s podizvajalci</w:t>
      </w:r>
    </w:p>
    <w:p w14:paraId="4CC41A41" w14:textId="77777777" w:rsidR="00F70DDF" w:rsidRPr="003B1445" w:rsidRDefault="00F70DDF" w:rsidP="00C04D71">
      <w:pPr>
        <w:keepNext/>
        <w:keepLines/>
        <w:jc w:val="both"/>
        <w:rPr>
          <w:rFonts w:ascii="Tahoma" w:hAnsi="Tahoma" w:cs="Tahoma"/>
          <w:sz w:val="16"/>
        </w:rPr>
      </w:pPr>
    </w:p>
    <w:p w14:paraId="1A3011EC" w14:textId="77777777" w:rsidR="00380912" w:rsidRPr="003B1445" w:rsidRDefault="00F70DDF" w:rsidP="00C04D71">
      <w:pPr>
        <w:keepNext/>
        <w:keepLines/>
        <w:jc w:val="both"/>
        <w:rPr>
          <w:rFonts w:ascii="Tahoma" w:hAnsi="Tahoma" w:cs="Tahoma"/>
          <w:kern w:val="16"/>
        </w:rPr>
      </w:pPr>
      <w:r w:rsidRPr="003B1445">
        <w:rPr>
          <w:rFonts w:ascii="Tahoma" w:hAnsi="Tahoma" w:cs="Tahoma"/>
          <w:kern w:val="16"/>
        </w:rPr>
        <w:t xml:space="preserve">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w:t>
      </w:r>
    </w:p>
    <w:p w14:paraId="412C4A33" w14:textId="77777777" w:rsidR="00F70DDF" w:rsidRPr="003B1445" w:rsidRDefault="00F70DDF" w:rsidP="00C04D71">
      <w:pPr>
        <w:keepNext/>
        <w:keepLines/>
        <w:jc w:val="both"/>
        <w:rPr>
          <w:rFonts w:ascii="Tahoma" w:hAnsi="Tahoma" w:cs="Tahoma"/>
          <w:kern w:val="16"/>
          <w:u w:val="single"/>
        </w:rPr>
      </w:pPr>
      <w:r w:rsidRPr="003B1445">
        <w:rPr>
          <w:rFonts w:ascii="Tahoma" w:hAnsi="Tahoma" w:cs="Tahoma"/>
          <w:kern w:val="16"/>
        </w:rPr>
        <w:t>Ponudnik mora za vse navedene podizvajalce predložiti izpolnjene in podpisane zahtevane obrazce oz. dokumentacijo iz razpisne dokumentacije.</w:t>
      </w:r>
    </w:p>
    <w:p w14:paraId="5B275A98" w14:textId="77777777" w:rsidR="00F70DDF" w:rsidRPr="003B1445" w:rsidRDefault="00F70DDF" w:rsidP="00C04D71">
      <w:pPr>
        <w:keepNext/>
        <w:keepLines/>
        <w:jc w:val="both"/>
        <w:rPr>
          <w:rFonts w:ascii="Tahoma" w:hAnsi="Tahoma" w:cs="Tahoma"/>
          <w:kern w:val="16"/>
        </w:rPr>
      </w:pPr>
    </w:p>
    <w:p w14:paraId="0FCB71C8" w14:textId="77777777" w:rsidR="003B68EC" w:rsidRPr="003B1445" w:rsidRDefault="00F70DDF" w:rsidP="00C04D71">
      <w:pPr>
        <w:keepNext/>
        <w:keepLines/>
        <w:jc w:val="both"/>
        <w:rPr>
          <w:rFonts w:ascii="Tahoma" w:hAnsi="Tahoma" w:cs="Tahoma"/>
          <w:kern w:val="16"/>
        </w:rPr>
      </w:pPr>
      <w:r w:rsidRPr="003B1445">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0AD8C31A" w14:textId="77777777" w:rsidR="00A5224D" w:rsidRPr="003B1445" w:rsidRDefault="00A5224D" w:rsidP="00C04D71">
      <w:pPr>
        <w:keepNext/>
        <w:keepLines/>
        <w:jc w:val="both"/>
        <w:rPr>
          <w:rFonts w:ascii="Tahoma" w:hAnsi="Tahoma" w:cs="Tahoma"/>
          <w:kern w:val="16"/>
          <w:u w:val="single"/>
        </w:rPr>
      </w:pPr>
    </w:p>
    <w:p w14:paraId="38C16DD3" w14:textId="77777777" w:rsidR="00F70DDF" w:rsidRPr="003B1445" w:rsidRDefault="00F70DDF" w:rsidP="00C04D71">
      <w:pPr>
        <w:keepNext/>
        <w:keepLines/>
        <w:jc w:val="both"/>
        <w:rPr>
          <w:rFonts w:ascii="Tahoma" w:hAnsi="Tahoma" w:cs="Tahoma"/>
          <w:kern w:val="16"/>
        </w:rPr>
      </w:pPr>
      <w:r w:rsidRPr="003B1445">
        <w:rPr>
          <w:rFonts w:ascii="Tahoma" w:hAnsi="Tahoma" w:cs="Tahoma"/>
          <w:kern w:val="16"/>
          <w:u w:val="single"/>
        </w:rPr>
        <w:t>Ponudnik, kateremu bo javno naročilo oddano, bo v razmerju do naročnika v celoti odgovarjal za izvedbo prejetega naročila, ne glede na število podizvajalcev</w:t>
      </w:r>
      <w:r w:rsidRPr="003B1445">
        <w:rPr>
          <w:rFonts w:ascii="Tahoma" w:hAnsi="Tahoma" w:cs="Tahoma"/>
          <w:kern w:val="16"/>
        </w:rPr>
        <w:t>.</w:t>
      </w:r>
    </w:p>
    <w:p w14:paraId="6F9F0606" w14:textId="77777777" w:rsidR="00F70DDF" w:rsidRPr="003B1445" w:rsidRDefault="00F70DDF" w:rsidP="00C04D71">
      <w:pPr>
        <w:keepNext/>
        <w:keepLines/>
        <w:jc w:val="both"/>
        <w:rPr>
          <w:rFonts w:ascii="Tahoma" w:hAnsi="Tahoma" w:cs="Tahoma"/>
          <w:kern w:val="16"/>
        </w:rPr>
      </w:pPr>
    </w:p>
    <w:p w14:paraId="42B7143B" w14:textId="77777777" w:rsidR="00F70DDF" w:rsidRPr="003B1445" w:rsidRDefault="00F70DDF" w:rsidP="00C04D71">
      <w:pPr>
        <w:keepNext/>
        <w:keepLines/>
        <w:jc w:val="both"/>
        <w:rPr>
          <w:rFonts w:ascii="Tahoma" w:hAnsi="Tahoma" w:cs="Tahoma"/>
          <w:kern w:val="16"/>
        </w:rPr>
      </w:pPr>
      <w:r w:rsidRPr="003B1445">
        <w:rPr>
          <w:rFonts w:ascii="Tahoma" w:hAnsi="Tahoma" w:cs="Tahoma"/>
          <w:kern w:val="16"/>
        </w:rPr>
        <w:t xml:space="preserve">Naročnik lahko od ponudnika, kateremu se je odločil oddati javno naročilo zahteva predložitev </w:t>
      </w:r>
      <w:r w:rsidRPr="003B1445">
        <w:rPr>
          <w:rFonts w:ascii="Tahoma" w:hAnsi="Tahoma" w:cs="Tahoma"/>
          <w:kern w:val="16"/>
          <w:u w:val="single"/>
        </w:rPr>
        <w:t>podizvajalske pogodbe</w:t>
      </w:r>
      <w:r w:rsidRPr="003B1445">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490059C" w14:textId="77777777" w:rsidR="00F70DDF" w:rsidRPr="003B1445" w:rsidRDefault="00F70DDF" w:rsidP="00C04D71">
      <w:pPr>
        <w:keepNext/>
        <w:keepLines/>
        <w:jc w:val="both"/>
        <w:rPr>
          <w:rFonts w:ascii="Tahoma" w:hAnsi="Tahoma" w:cs="Tahoma"/>
        </w:rPr>
      </w:pPr>
    </w:p>
    <w:p w14:paraId="2433F3E9" w14:textId="77777777" w:rsidR="00F70DDF" w:rsidRPr="003B1445" w:rsidRDefault="00F70DDF" w:rsidP="00C04D71">
      <w:pPr>
        <w:keepNext/>
        <w:keepLines/>
        <w:jc w:val="both"/>
        <w:rPr>
          <w:rFonts w:ascii="Tahoma" w:hAnsi="Tahoma" w:cs="Tahoma"/>
          <w:b/>
          <w:u w:val="single"/>
        </w:rPr>
      </w:pPr>
      <w:r w:rsidRPr="003B1445">
        <w:rPr>
          <w:rFonts w:ascii="Tahoma" w:hAnsi="Tahoma" w:cs="Tahoma"/>
          <w:b/>
          <w:u w:val="single"/>
        </w:rPr>
        <w:t>Dokazila oz. zahtevana dokumentacija za podizvajalce:</w:t>
      </w:r>
    </w:p>
    <w:p w14:paraId="7820FAFF" w14:textId="77777777" w:rsidR="00F70DDF" w:rsidRPr="003B1445" w:rsidRDefault="00F70DDF" w:rsidP="00C04D71">
      <w:pPr>
        <w:keepNext/>
        <w:keepLines/>
        <w:jc w:val="both"/>
        <w:rPr>
          <w:rFonts w:ascii="Tahoma" w:hAnsi="Tahoma" w:cs="Tahoma"/>
          <w:sz w:val="8"/>
        </w:rPr>
      </w:pPr>
    </w:p>
    <w:p w14:paraId="244A022C" w14:textId="77777777" w:rsidR="00F70DDF" w:rsidRPr="00B307B5" w:rsidRDefault="00F70DDF" w:rsidP="00C4073A">
      <w:pPr>
        <w:keepNext/>
        <w:keepLines/>
        <w:numPr>
          <w:ilvl w:val="0"/>
          <w:numId w:val="8"/>
        </w:numPr>
        <w:ind w:left="426" w:hanging="284"/>
        <w:jc w:val="both"/>
        <w:rPr>
          <w:rFonts w:ascii="Tahoma" w:hAnsi="Tahoma" w:cs="Tahoma"/>
        </w:rPr>
      </w:pPr>
      <w:r w:rsidRPr="00B307B5">
        <w:rPr>
          <w:rFonts w:ascii="Tahoma" w:hAnsi="Tahoma" w:cs="Tahoma"/>
        </w:rPr>
        <w:t>izpolnjen obrazec ESPD s strani podizvajalca/ev (</w:t>
      </w:r>
      <w:r w:rsidRPr="00B307B5">
        <w:rPr>
          <w:rFonts w:ascii="Tahoma" w:hAnsi="Tahoma" w:cs="Tahoma"/>
          <w:b/>
          <w:bCs/>
          <w:i/>
          <w:iCs/>
        </w:rPr>
        <w:t>Priloga 3/2</w:t>
      </w:r>
      <w:r w:rsidRPr="00B307B5">
        <w:rPr>
          <w:rFonts w:ascii="Tahoma" w:hAnsi="Tahoma" w:cs="Tahoma"/>
        </w:rPr>
        <w:t xml:space="preserve">), </w:t>
      </w:r>
    </w:p>
    <w:p w14:paraId="46421D70" w14:textId="77777777" w:rsidR="00F70DDF" w:rsidRPr="00B307B5" w:rsidRDefault="00F70DDF" w:rsidP="00C4073A">
      <w:pPr>
        <w:keepNext/>
        <w:keepLines/>
        <w:numPr>
          <w:ilvl w:val="0"/>
          <w:numId w:val="8"/>
        </w:numPr>
        <w:ind w:left="426" w:hanging="284"/>
        <w:jc w:val="both"/>
        <w:rPr>
          <w:rFonts w:ascii="Tahoma" w:hAnsi="Tahoma" w:cs="Tahoma"/>
        </w:rPr>
      </w:pPr>
      <w:r w:rsidRPr="00B307B5">
        <w:rPr>
          <w:rFonts w:ascii="Tahoma" w:hAnsi="Tahoma" w:cs="Tahoma"/>
          <w:b/>
          <w:bCs/>
          <w:i/>
          <w:iCs/>
        </w:rPr>
        <w:t>Prilogo 3/3</w:t>
      </w:r>
      <w:r w:rsidRPr="00B307B5">
        <w:rPr>
          <w:rFonts w:ascii="Tahoma" w:hAnsi="Tahoma" w:cs="Tahoma"/>
        </w:rPr>
        <w:t xml:space="preserve"> »Izjava o udeležbi fizičnih in pravnih oseb v lastništvu ponudnika«;</w:t>
      </w:r>
    </w:p>
    <w:p w14:paraId="76C15188" w14:textId="4962DA1D" w:rsidR="00F70DDF" w:rsidRPr="00B307B5" w:rsidRDefault="00F70DDF" w:rsidP="00C4073A">
      <w:pPr>
        <w:keepNext/>
        <w:keepLines/>
        <w:numPr>
          <w:ilvl w:val="0"/>
          <w:numId w:val="8"/>
        </w:numPr>
        <w:ind w:left="426" w:hanging="284"/>
        <w:jc w:val="both"/>
        <w:rPr>
          <w:rFonts w:ascii="Tahoma" w:hAnsi="Tahoma" w:cs="Tahoma"/>
        </w:rPr>
      </w:pPr>
      <w:r w:rsidRPr="00B307B5">
        <w:rPr>
          <w:rFonts w:ascii="Tahoma" w:hAnsi="Tahoma" w:cs="Tahoma"/>
          <w:b/>
          <w:bCs/>
          <w:i/>
          <w:iCs/>
        </w:rPr>
        <w:lastRenderedPageBreak/>
        <w:t xml:space="preserve">Prilogo </w:t>
      </w:r>
      <w:r w:rsidR="00D13604" w:rsidRPr="00B307B5">
        <w:rPr>
          <w:rFonts w:ascii="Tahoma" w:hAnsi="Tahoma" w:cs="Tahoma"/>
          <w:b/>
          <w:bCs/>
          <w:i/>
          <w:iCs/>
        </w:rPr>
        <w:t>4</w:t>
      </w:r>
      <w:r w:rsidRPr="00B307B5">
        <w:rPr>
          <w:rFonts w:ascii="Tahoma" w:hAnsi="Tahoma" w:cs="Tahoma"/>
        </w:rPr>
        <w:t xml:space="preserve"> »Seznam podizvajalcev«, ter v primeru, </w:t>
      </w:r>
      <w:r w:rsidRPr="00B307B5">
        <w:rPr>
          <w:rFonts w:ascii="Tahoma" w:hAnsi="Tahoma" w:cs="Tahoma"/>
          <w:u w:val="single"/>
        </w:rPr>
        <w:t xml:space="preserve">če podizvajalec zahteva neposredno plačilo tudi obrazca 1 in 2 k prilogi </w:t>
      </w:r>
      <w:r w:rsidR="007D273C" w:rsidRPr="00B307B5">
        <w:rPr>
          <w:rFonts w:ascii="Tahoma" w:hAnsi="Tahoma" w:cs="Tahoma"/>
          <w:u w:val="single"/>
        </w:rPr>
        <w:t>4</w:t>
      </w:r>
      <w:r w:rsidRPr="00B307B5">
        <w:rPr>
          <w:rFonts w:ascii="Tahoma" w:hAnsi="Tahoma" w:cs="Tahoma"/>
          <w:u w:val="single"/>
        </w:rPr>
        <w:t>,</w:t>
      </w:r>
    </w:p>
    <w:p w14:paraId="7161C7DD" w14:textId="77777777" w:rsidR="00F70DDF" w:rsidRPr="00B307B5" w:rsidRDefault="00F70DDF" w:rsidP="00C4073A">
      <w:pPr>
        <w:keepNext/>
        <w:keepLines/>
        <w:numPr>
          <w:ilvl w:val="0"/>
          <w:numId w:val="8"/>
        </w:numPr>
        <w:ind w:left="426" w:hanging="284"/>
        <w:jc w:val="both"/>
        <w:rPr>
          <w:rFonts w:ascii="Tahoma" w:hAnsi="Tahoma" w:cs="Tahoma"/>
        </w:rPr>
      </w:pPr>
      <w:r w:rsidRPr="00B307B5">
        <w:rPr>
          <w:rFonts w:ascii="Tahoma" w:hAnsi="Tahoma" w:cs="Tahoma"/>
        </w:rPr>
        <w:t xml:space="preserve">ter ostala dokazila, v kolikor/kot to izhaja iz posameznih točk v nadaljevanju razpisne dokumentacije. </w:t>
      </w:r>
    </w:p>
    <w:p w14:paraId="4F3D540F" w14:textId="77777777" w:rsidR="003B68EC" w:rsidRPr="003B1445" w:rsidRDefault="003B68EC" w:rsidP="00C04D71">
      <w:pPr>
        <w:keepNext/>
        <w:keepLines/>
        <w:jc w:val="both"/>
        <w:rPr>
          <w:rFonts w:ascii="Tahoma" w:hAnsi="Tahoma" w:cs="Tahoma"/>
        </w:rPr>
      </w:pPr>
    </w:p>
    <w:p w14:paraId="7ECE9724" w14:textId="77777777" w:rsidR="00F70DDF" w:rsidRPr="003B1445" w:rsidRDefault="00F70DDF" w:rsidP="00C04D71">
      <w:pPr>
        <w:keepNext/>
        <w:keepLines/>
        <w:jc w:val="both"/>
        <w:rPr>
          <w:rFonts w:ascii="Tahoma" w:hAnsi="Tahoma" w:cs="Tahoma"/>
        </w:rPr>
      </w:pPr>
      <w:r w:rsidRPr="003B1445">
        <w:rPr>
          <w:rFonts w:ascii="Tahoma" w:hAnsi="Tahoma" w:cs="Tahoma"/>
        </w:rPr>
        <w:t>Če ponudnik nastopa</w:t>
      </w:r>
      <w:r w:rsidR="00B562FE" w:rsidRPr="003B1445">
        <w:rPr>
          <w:rFonts w:ascii="Tahoma" w:hAnsi="Tahoma" w:cs="Tahoma"/>
        </w:rPr>
        <w:t xml:space="preserve"> s</w:t>
      </w:r>
      <w:r w:rsidRPr="003B1445">
        <w:rPr>
          <w:rFonts w:ascii="Tahoma" w:hAnsi="Tahoma" w:cs="Tahoma"/>
        </w:rPr>
        <w:t xml:space="preserve"> </w:t>
      </w:r>
      <w:r w:rsidRPr="003B1445">
        <w:rPr>
          <w:rFonts w:ascii="Tahoma" w:hAnsi="Tahoma" w:cs="Tahoma"/>
          <w:b/>
          <w:u w:val="single"/>
        </w:rPr>
        <w:t>podizvajalci</w:t>
      </w:r>
      <w:r w:rsidRPr="003B1445">
        <w:rPr>
          <w:rFonts w:ascii="Tahoma" w:hAnsi="Tahoma" w:cs="Tahoma"/>
        </w:rPr>
        <w:t xml:space="preserve">, mora </w:t>
      </w:r>
      <w:r w:rsidRPr="003B1445">
        <w:rPr>
          <w:rFonts w:ascii="Tahoma" w:hAnsi="Tahoma" w:cs="Tahoma"/>
          <w:u w:val="single"/>
        </w:rPr>
        <w:t>poleg svojega</w:t>
      </w:r>
      <w:r w:rsidRPr="003B1445">
        <w:rPr>
          <w:rFonts w:ascii="Tahoma" w:hAnsi="Tahoma" w:cs="Tahoma"/>
        </w:rPr>
        <w:t xml:space="preserve"> priložiti </w:t>
      </w:r>
      <w:r w:rsidRPr="003B1445">
        <w:rPr>
          <w:rFonts w:ascii="Tahoma" w:hAnsi="Tahoma" w:cs="Tahoma"/>
          <w:u w:val="single"/>
        </w:rPr>
        <w:t>tudi</w:t>
      </w:r>
      <w:r w:rsidRPr="003B1445">
        <w:rPr>
          <w:rFonts w:ascii="Tahoma" w:hAnsi="Tahoma" w:cs="Tahoma"/>
        </w:rPr>
        <w:t xml:space="preserve"> </w:t>
      </w:r>
      <w:r w:rsidRPr="003B1445">
        <w:rPr>
          <w:rFonts w:ascii="Tahoma" w:hAnsi="Tahoma" w:cs="Tahoma"/>
          <w:b/>
        </w:rPr>
        <w:t>ločen</w:t>
      </w:r>
      <w:r w:rsidRPr="003B1445">
        <w:t xml:space="preserve"> </w:t>
      </w:r>
      <w:r w:rsidRPr="003B1445">
        <w:rPr>
          <w:rFonts w:ascii="Tahoma" w:hAnsi="Tahoma" w:cs="Tahoma"/>
        </w:rPr>
        <w:t xml:space="preserve">ESPD obrazec </w:t>
      </w:r>
      <w:r w:rsidRPr="003B1445">
        <w:rPr>
          <w:rFonts w:ascii="Tahoma" w:hAnsi="Tahoma" w:cs="Tahoma"/>
          <w:u w:val="single"/>
        </w:rPr>
        <w:t xml:space="preserve">za </w:t>
      </w:r>
      <w:r w:rsidRPr="003B1445">
        <w:rPr>
          <w:rFonts w:ascii="Tahoma" w:hAnsi="Tahoma" w:cs="Tahoma"/>
          <w:b/>
          <w:u w:val="single"/>
        </w:rPr>
        <w:t>vsakega</w:t>
      </w:r>
      <w:r w:rsidRPr="003B1445">
        <w:rPr>
          <w:rFonts w:ascii="Tahoma" w:hAnsi="Tahoma" w:cs="Tahoma"/>
          <w:u w:val="single"/>
        </w:rPr>
        <w:t xml:space="preserve"> podizvajalca v ponudbi</w:t>
      </w:r>
      <w:r w:rsidRPr="003B1445">
        <w:rPr>
          <w:rFonts w:ascii="Tahoma" w:hAnsi="Tahoma" w:cs="Tahoma"/>
        </w:rPr>
        <w:t xml:space="preserve">. </w:t>
      </w:r>
    </w:p>
    <w:p w14:paraId="56893C29" w14:textId="77777777" w:rsidR="00F70DDF" w:rsidRPr="003B1445" w:rsidRDefault="00F70DDF" w:rsidP="00C04D71">
      <w:pPr>
        <w:keepNext/>
        <w:keepLines/>
        <w:jc w:val="both"/>
        <w:rPr>
          <w:rFonts w:ascii="Tahoma" w:hAnsi="Tahoma" w:cs="Tahoma"/>
        </w:rPr>
      </w:pPr>
    </w:p>
    <w:p w14:paraId="69D5C2F0" w14:textId="77777777" w:rsidR="00F70DDF" w:rsidRDefault="00F70DDF" w:rsidP="00C04D71">
      <w:pPr>
        <w:keepNext/>
        <w:keepLines/>
        <w:jc w:val="both"/>
        <w:rPr>
          <w:rFonts w:ascii="Tahoma" w:hAnsi="Tahoma" w:cs="Tahoma"/>
          <w:i/>
          <w:sz w:val="18"/>
        </w:rPr>
      </w:pPr>
      <w:r w:rsidRPr="003B1445">
        <w:rPr>
          <w:rFonts w:ascii="Tahoma" w:hAnsi="Tahoma" w:cs="Tahoma"/>
          <w:i/>
          <w:sz w:val="18"/>
        </w:rPr>
        <w:t>V kolikor ponudnik ne oddaja ponudbe z nobenim podizvajalcem, mu ni potrebno upoštevati določil oz. izpolniti/priložiti prilog, ki se nanašajo na podizvajalce.</w:t>
      </w:r>
    </w:p>
    <w:p w14:paraId="670681DA" w14:textId="4E2C683D" w:rsidR="00A5224D" w:rsidRPr="003B1445" w:rsidRDefault="00A5224D" w:rsidP="00C04D71">
      <w:pPr>
        <w:keepNext/>
        <w:keepLines/>
        <w:jc w:val="both"/>
        <w:rPr>
          <w:rFonts w:ascii="Tahoma" w:hAnsi="Tahoma" w:cs="Tahoma"/>
        </w:rPr>
      </w:pPr>
    </w:p>
    <w:p w14:paraId="7FB07C2E"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Ponudniki s sedežem izven Republike Slovenije</w:t>
      </w:r>
    </w:p>
    <w:p w14:paraId="3098F7CF" w14:textId="77777777" w:rsidR="00F70DDF" w:rsidRPr="003B1445" w:rsidRDefault="00F70DDF" w:rsidP="00C04D71">
      <w:pPr>
        <w:keepNext/>
        <w:keepLines/>
        <w:autoSpaceDE w:val="0"/>
        <w:autoSpaceDN w:val="0"/>
        <w:adjustRightInd w:val="0"/>
        <w:jc w:val="both"/>
        <w:rPr>
          <w:rFonts w:ascii="Tahoma" w:hAnsi="Tahoma" w:cs="Tahoma"/>
        </w:rPr>
      </w:pPr>
    </w:p>
    <w:p w14:paraId="776786DB" w14:textId="77777777" w:rsidR="00F70DDF" w:rsidRPr="003B1445" w:rsidRDefault="00F70DDF" w:rsidP="00C04D71">
      <w:pPr>
        <w:keepNext/>
        <w:keepLines/>
        <w:autoSpaceDE w:val="0"/>
        <w:autoSpaceDN w:val="0"/>
        <w:adjustRightInd w:val="0"/>
        <w:jc w:val="both"/>
        <w:rPr>
          <w:rFonts w:ascii="Tahoma" w:hAnsi="Tahoma" w:cs="Tahoma"/>
        </w:rPr>
      </w:pPr>
      <w:r w:rsidRPr="003B1445">
        <w:rPr>
          <w:rFonts w:ascii="Tahoma" w:hAnsi="Tahoma" w:cs="Tahoma"/>
        </w:rPr>
        <w:t xml:space="preserve">Ponudniki s sedežem v tuji državi morajo izpolnjevati enake pogoje kot ponudniki s sedežem v Republiki Sloveniji, ter </w:t>
      </w:r>
      <w:r w:rsidRPr="003B1445">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3B1445">
        <w:rPr>
          <w:rFonts w:ascii="Tahoma" w:hAnsi="Tahoma" w:cs="Tahoma"/>
        </w:rPr>
        <w:t xml:space="preserve"> Enako velja tudi v primeru, da ponudnik nastopa s partnerjem</w:t>
      </w:r>
      <w:r w:rsidRPr="003B1445">
        <w:rPr>
          <w:rFonts w:ascii="Tahoma" w:eastAsiaTheme="minorHAnsi" w:hAnsi="Tahoma" w:cs="Tahoma"/>
        </w:rPr>
        <w:t xml:space="preserve"> v okviru skupne ponudbe</w:t>
      </w:r>
      <w:r w:rsidRPr="003B1445">
        <w:rPr>
          <w:rFonts w:ascii="Tahoma" w:hAnsi="Tahoma" w:cs="Tahoma"/>
        </w:rPr>
        <w:t xml:space="preserve"> ali podizvajalcem ali se sklicuje na uporabo zmogljivosti drugih subjektov s sedežem/i v tuji državi.</w:t>
      </w:r>
    </w:p>
    <w:p w14:paraId="59AD6469" w14:textId="77777777" w:rsidR="00F70DDF" w:rsidRPr="003B1445" w:rsidRDefault="00F70DDF" w:rsidP="00C04D71">
      <w:pPr>
        <w:keepNext/>
        <w:keepLines/>
        <w:jc w:val="both"/>
        <w:rPr>
          <w:rFonts w:ascii="Tahoma" w:eastAsiaTheme="minorHAnsi" w:hAnsi="Tahoma" w:cs="Tahoma"/>
          <w:i/>
          <w:sz w:val="16"/>
        </w:rPr>
      </w:pPr>
    </w:p>
    <w:p w14:paraId="6BF1FCDD" w14:textId="77777777" w:rsidR="00F70DDF" w:rsidRPr="003B1445" w:rsidRDefault="00F70DDF" w:rsidP="00C04D71">
      <w:pPr>
        <w:keepNext/>
        <w:keepLines/>
        <w:jc w:val="both"/>
        <w:rPr>
          <w:rFonts w:ascii="Tahoma" w:eastAsiaTheme="minorHAnsi" w:hAnsi="Tahoma" w:cs="Tahoma"/>
          <w:i/>
        </w:rPr>
      </w:pPr>
      <w:r w:rsidRPr="003B1445">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D7E99A1" w14:textId="77777777" w:rsidR="00C06BC5" w:rsidRPr="003B1445" w:rsidRDefault="00C06BC5" w:rsidP="00C04D71">
      <w:pPr>
        <w:keepNext/>
        <w:keepLines/>
        <w:autoSpaceDE w:val="0"/>
        <w:autoSpaceDN w:val="0"/>
        <w:adjustRightInd w:val="0"/>
        <w:jc w:val="both"/>
        <w:rPr>
          <w:rFonts w:ascii="Tahoma" w:hAnsi="Tahoma" w:cs="Tahoma"/>
        </w:rPr>
      </w:pPr>
    </w:p>
    <w:p w14:paraId="3CD88C55" w14:textId="77777777" w:rsidR="00F70DDF" w:rsidRPr="003B1445" w:rsidRDefault="00F70DDF" w:rsidP="00C04D71">
      <w:pPr>
        <w:keepNext/>
        <w:keepLines/>
        <w:numPr>
          <w:ilvl w:val="1"/>
          <w:numId w:val="2"/>
        </w:numPr>
        <w:jc w:val="both"/>
        <w:rPr>
          <w:rFonts w:ascii="Tahoma" w:hAnsi="Tahoma" w:cs="Tahoma"/>
          <w:b/>
        </w:rPr>
      </w:pPr>
      <w:bookmarkStart w:id="17" w:name="_Toc163615935"/>
      <w:r w:rsidRPr="003B1445">
        <w:rPr>
          <w:rFonts w:ascii="Tahoma" w:hAnsi="Tahoma" w:cs="Tahoma"/>
          <w:b/>
        </w:rPr>
        <w:t>Zaupnost po</w:t>
      </w:r>
      <w:bookmarkEnd w:id="17"/>
      <w:r w:rsidRPr="003B1445">
        <w:rPr>
          <w:rFonts w:ascii="Tahoma" w:hAnsi="Tahoma" w:cs="Tahoma"/>
          <w:b/>
        </w:rPr>
        <w:t>datkov in vpogled</w:t>
      </w:r>
    </w:p>
    <w:p w14:paraId="5A8C605C" w14:textId="77777777" w:rsidR="00F70DDF" w:rsidRPr="003B1445" w:rsidRDefault="00F70DDF" w:rsidP="00C04D71">
      <w:pPr>
        <w:keepNext/>
        <w:keepLines/>
        <w:jc w:val="both"/>
        <w:rPr>
          <w:rFonts w:ascii="Tahoma" w:hAnsi="Tahoma" w:cs="Tahoma"/>
          <w:sz w:val="16"/>
        </w:rPr>
      </w:pPr>
    </w:p>
    <w:p w14:paraId="56598E33" w14:textId="77777777" w:rsidR="00F70DDF" w:rsidRPr="003B1445" w:rsidRDefault="00F70DDF" w:rsidP="00C04D71">
      <w:pPr>
        <w:keepNext/>
        <w:keepLines/>
        <w:jc w:val="both"/>
        <w:rPr>
          <w:rFonts w:ascii="Tahoma" w:hAnsi="Tahoma" w:cs="Tahoma"/>
        </w:rPr>
      </w:pPr>
      <w:r w:rsidRPr="003B1445">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44B12021" w14:textId="77777777" w:rsidR="006A0DF4" w:rsidRPr="003B1445" w:rsidRDefault="006A0DF4" w:rsidP="00C04D71">
      <w:pPr>
        <w:keepNext/>
        <w:keepLines/>
        <w:jc w:val="both"/>
        <w:rPr>
          <w:rFonts w:ascii="Tahoma" w:hAnsi="Tahoma" w:cs="Tahoma"/>
          <w:sz w:val="16"/>
        </w:rPr>
      </w:pPr>
    </w:p>
    <w:p w14:paraId="5A2A7784" w14:textId="77777777" w:rsidR="00F70DDF" w:rsidRPr="003B1445" w:rsidRDefault="00F70DDF" w:rsidP="00C04D71">
      <w:pPr>
        <w:keepNext/>
        <w:keepLines/>
        <w:jc w:val="both"/>
        <w:rPr>
          <w:rFonts w:ascii="Tahoma" w:hAnsi="Tahoma" w:cs="Tahoma"/>
          <w:i/>
          <w:sz w:val="18"/>
        </w:rPr>
      </w:pPr>
      <w:r w:rsidRPr="003B1445">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A37E184" w14:textId="77777777" w:rsidR="00F70DDF" w:rsidRPr="003B1445" w:rsidRDefault="00F70DDF" w:rsidP="00C04D71">
      <w:pPr>
        <w:keepNext/>
        <w:keepLines/>
        <w:jc w:val="both"/>
        <w:rPr>
          <w:rFonts w:ascii="Tahoma" w:hAnsi="Tahoma" w:cs="Tahoma"/>
          <w:sz w:val="14"/>
        </w:rPr>
      </w:pPr>
    </w:p>
    <w:p w14:paraId="3CD34145" w14:textId="77777777" w:rsidR="00F70DDF" w:rsidRPr="003B1445" w:rsidRDefault="00F70DDF" w:rsidP="00C04D71">
      <w:pPr>
        <w:keepNext/>
        <w:keepLines/>
        <w:numPr>
          <w:ilvl w:val="1"/>
          <w:numId w:val="2"/>
        </w:numPr>
        <w:jc w:val="both"/>
        <w:rPr>
          <w:rFonts w:ascii="Tahoma" w:hAnsi="Tahoma" w:cs="Tahoma"/>
          <w:b/>
        </w:rPr>
      </w:pPr>
      <w:r w:rsidRPr="003B1445">
        <w:rPr>
          <w:rFonts w:ascii="Tahoma" w:hAnsi="Tahoma" w:cs="Tahoma"/>
          <w:b/>
        </w:rPr>
        <w:t>Jamstvo za napake</w:t>
      </w:r>
    </w:p>
    <w:p w14:paraId="0F7BD660" w14:textId="77777777" w:rsidR="00F70DDF" w:rsidRPr="003B1445" w:rsidRDefault="00F70DDF" w:rsidP="00C04D71">
      <w:pPr>
        <w:keepNext/>
        <w:keepLines/>
        <w:jc w:val="both"/>
        <w:rPr>
          <w:rFonts w:ascii="Tahoma" w:hAnsi="Tahoma" w:cs="Tahoma"/>
          <w:b/>
          <w:sz w:val="12"/>
        </w:rPr>
      </w:pPr>
    </w:p>
    <w:p w14:paraId="1CDBE057" w14:textId="77777777" w:rsidR="00F70DDF" w:rsidRDefault="00F70DDF" w:rsidP="00C04D71">
      <w:pPr>
        <w:keepNext/>
        <w:keepLines/>
        <w:jc w:val="both"/>
        <w:rPr>
          <w:rFonts w:ascii="Tahoma" w:hAnsi="Tahoma" w:cs="Tahoma"/>
        </w:rPr>
      </w:pPr>
      <w:r w:rsidRPr="003B1445">
        <w:rPr>
          <w:rFonts w:ascii="Tahoma" w:hAnsi="Tahoma" w:cs="Tahoma"/>
        </w:rPr>
        <w:t>Izbrani ponudnik, s katerim bo naročnik sklenil pogodbo/okvirni sporazum, bo jamčil za odpravo vseh vrst napak na predmetu javnega naročila, skladno z določili Obligacijskega zakonika.</w:t>
      </w:r>
    </w:p>
    <w:p w14:paraId="3A3A3DAD" w14:textId="77777777" w:rsidR="00EB7A26" w:rsidRDefault="00EB7A26" w:rsidP="00C04D71">
      <w:pPr>
        <w:keepNext/>
        <w:keepLines/>
        <w:jc w:val="both"/>
        <w:rPr>
          <w:rFonts w:ascii="Tahoma" w:hAnsi="Tahoma" w:cs="Tahoma"/>
        </w:rPr>
      </w:pPr>
    </w:p>
    <w:p w14:paraId="675CE80B" w14:textId="57743386" w:rsidR="00E33AB8" w:rsidRDefault="00E33AB8" w:rsidP="00C04D71">
      <w:pPr>
        <w:keepNext/>
        <w:keepLines/>
        <w:jc w:val="both"/>
        <w:rPr>
          <w:rFonts w:ascii="Tahoma" w:hAnsi="Tahoma" w:cs="Tahoma"/>
        </w:rPr>
      </w:pPr>
    </w:p>
    <w:p w14:paraId="1FE97658" w14:textId="5A6DDF90" w:rsidR="002B12CC" w:rsidRDefault="002B12CC" w:rsidP="00C04D71">
      <w:pPr>
        <w:keepNext/>
        <w:keepLines/>
        <w:jc w:val="both"/>
        <w:rPr>
          <w:rFonts w:ascii="Tahoma" w:hAnsi="Tahoma" w:cs="Tahoma"/>
        </w:rPr>
      </w:pPr>
    </w:p>
    <w:p w14:paraId="44269019" w14:textId="1672E16E" w:rsidR="002B12CC" w:rsidRDefault="002B12CC" w:rsidP="00C04D71">
      <w:pPr>
        <w:keepNext/>
        <w:keepLines/>
        <w:jc w:val="both"/>
        <w:rPr>
          <w:rFonts w:ascii="Tahoma" w:hAnsi="Tahoma" w:cs="Tahoma"/>
        </w:rPr>
      </w:pPr>
    </w:p>
    <w:p w14:paraId="503F0457" w14:textId="1C964D1B" w:rsidR="002B12CC" w:rsidRDefault="002B12CC" w:rsidP="00C04D71">
      <w:pPr>
        <w:keepNext/>
        <w:keepLines/>
        <w:jc w:val="both"/>
        <w:rPr>
          <w:rFonts w:ascii="Tahoma" w:hAnsi="Tahoma" w:cs="Tahoma"/>
        </w:rPr>
      </w:pPr>
    </w:p>
    <w:p w14:paraId="4D18D3EF" w14:textId="4237143B" w:rsidR="002B12CC" w:rsidRDefault="002B12CC" w:rsidP="00C04D71">
      <w:pPr>
        <w:keepNext/>
        <w:keepLines/>
        <w:jc w:val="both"/>
        <w:rPr>
          <w:rFonts w:ascii="Tahoma" w:hAnsi="Tahoma" w:cs="Tahoma"/>
        </w:rPr>
      </w:pPr>
    </w:p>
    <w:p w14:paraId="561004A2" w14:textId="78B5CF96" w:rsidR="00637574" w:rsidRDefault="00637574" w:rsidP="00C04D71">
      <w:pPr>
        <w:keepNext/>
        <w:keepLines/>
        <w:jc w:val="both"/>
        <w:rPr>
          <w:rFonts w:ascii="Tahoma" w:hAnsi="Tahoma" w:cs="Tahoma"/>
        </w:rPr>
      </w:pPr>
    </w:p>
    <w:p w14:paraId="71E9A048" w14:textId="2AB6CE7D" w:rsidR="00391F21" w:rsidRDefault="00391F21" w:rsidP="00C04D71">
      <w:pPr>
        <w:keepNext/>
        <w:keepLines/>
        <w:jc w:val="both"/>
        <w:rPr>
          <w:rFonts w:ascii="Tahoma" w:hAnsi="Tahoma" w:cs="Tahoma"/>
        </w:rPr>
      </w:pPr>
    </w:p>
    <w:p w14:paraId="421C4D47" w14:textId="52CD7BA7" w:rsidR="00391F21" w:rsidRDefault="00391F21" w:rsidP="00C04D71">
      <w:pPr>
        <w:keepNext/>
        <w:keepLines/>
        <w:jc w:val="both"/>
        <w:rPr>
          <w:rFonts w:ascii="Tahoma" w:hAnsi="Tahoma" w:cs="Tahoma"/>
        </w:rPr>
      </w:pPr>
    </w:p>
    <w:p w14:paraId="300D8DDC" w14:textId="231773BB" w:rsidR="00391F21" w:rsidRDefault="00391F21" w:rsidP="00C04D71">
      <w:pPr>
        <w:keepNext/>
        <w:keepLines/>
        <w:jc w:val="both"/>
        <w:rPr>
          <w:rFonts w:ascii="Tahoma" w:hAnsi="Tahoma" w:cs="Tahoma"/>
        </w:rPr>
      </w:pPr>
    </w:p>
    <w:p w14:paraId="55BF874D" w14:textId="2FB681EB" w:rsidR="00A14E6E" w:rsidRDefault="00A14E6E" w:rsidP="00C04D71">
      <w:pPr>
        <w:keepNext/>
        <w:keepLines/>
        <w:jc w:val="both"/>
        <w:rPr>
          <w:rFonts w:ascii="Tahoma" w:hAnsi="Tahoma" w:cs="Tahoma"/>
        </w:rPr>
      </w:pPr>
    </w:p>
    <w:p w14:paraId="07A2F243" w14:textId="1134984F" w:rsidR="00A14E6E" w:rsidRDefault="00A14E6E" w:rsidP="00C04D71">
      <w:pPr>
        <w:keepNext/>
        <w:keepLines/>
        <w:jc w:val="both"/>
        <w:rPr>
          <w:rFonts w:ascii="Tahoma" w:hAnsi="Tahoma" w:cs="Tahoma"/>
        </w:rPr>
      </w:pPr>
    </w:p>
    <w:p w14:paraId="29C3C95F" w14:textId="5710FD9A" w:rsidR="00A14E6E" w:rsidRDefault="00A14E6E" w:rsidP="00C04D71">
      <w:pPr>
        <w:keepNext/>
        <w:keepLines/>
        <w:jc w:val="both"/>
        <w:rPr>
          <w:rFonts w:ascii="Tahoma" w:hAnsi="Tahoma" w:cs="Tahoma"/>
        </w:rPr>
      </w:pPr>
    </w:p>
    <w:p w14:paraId="41DDF0B6" w14:textId="77777777" w:rsidR="00A14E6E" w:rsidRDefault="00A14E6E" w:rsidP="00C04D71">
      <w:pPr>
        <w:keepNext/>
        <w:keepLines/>
        <w:jc w:val="both"/>
        <w:rPr>
          <w:rFonts w:ascii="Tahoma" w:hAnsi="Tahoma" w:cs="Tahoma"/>
        </w:rPr>
      </w:pPr>
    </w:p>
    <w:p w14:paraId="355E1A5A" w14:textId="7625B4AD" w:rsidR="00391F21" w:rsidRDefault="00391F21" w:rsidP="00C04D71">
      <w:pPr>
        <w:keepNext/>
        <w:keepLines/>
        <w:jc w:val="both"/>
        <w:rPr>
          <w:rFonts w:ascii="Tahoma" w:hAnsi="Tahoma" w:cs="Tahoma"/>
        </w:rPr>
      </w:pPr>
    </w:p>
    <w:p w14:paraId="1F9143B7" w14:textId="77777777" w:rsidR="00391F21" w:rsidRDefault="00391F21" w:rsidP="00C04D71">
      <w:pPr>
        <w:keepNext/>
        <w:keepLines/>
        <w:jc w:val="both"/>
        <w:rPr>
          <w:rFonts w:ascii="Tahoma" w:hAnsi="Tahoma" w:cs="Tahoma"/>
        </w:rPr>
      </w:pPr>
    </w:p>
    <w:p w14:paraId="051FC2D1" w14:textId="2E8174FD" w:rsidR="000540DE" w:rsidRDefault="000540DE" w:rsidP="00C04D71">
      <w:pPr>
        <w:keepNext/>
        <w:keepLines/>
        <w:jc w:val="both"/>
        <w:rPr>
          <w:rFonts w:ascii="Tahoma" w:hAnsi="Tahoma" w:cs="Tahoma"/>
        </w:rPr>
      </w:pPr>
    </w:p>
    <w:p w14:paraId="3771D611" w14:textId="252E20F2" w:rsidR="000540DE" w:rsidRDefault="000540DE" w:rsidP="00C04D71">
      <w:pPr>
        <w:keepNext/>
        <w:keepLines/>
        <w:jc w:val="both"/>
        <w:rPr>
          <w:rFonts w:ascii="Tahoma" w:hAnsi="Tahoma" w:cs="Tahoma"/>
        </w:rPr>
      </w:pPr>
    </w:p>
    <w:p w14:paraId="75B2A46D" w14:textId="77777777" w:rsidR="000540DE" w:rsidRDefault="000540DE" w:rsidP="00C04D71">
      <w:pPr>
        <w:keepNext/>
        <w:keepLines/>
        <w:jc w:val="both"/>
        <w:rPr>
          <w:rFonts w:ascii="Tahoma" w:hAnsi="Tahoma" w:cs="Tahoma"/>
        </w:rPr>
      </w:pPr>
    </w:p>
    <w:p w14:paraId="6730B80E" w14:textId="40DFA3B5" w:rsidR="00AF7FE9" w:rsidRPr="00FB1A1B" w:rsidRDefault="00AF7FE9" w:rsidP="00AF7FE9">
      <w:pPr>
        <w:keepNext/>
        <w:keepLines/>
        <w:numPr>
          <w:ilvl w:val="0"/>
          <w:numId w:val="2"/>
        </w:numPr>
        <w:jc w:val="both"/>
        <w:rPr>
          <w:rFonts w:ascii="Tahoma" w:hAnsi="Tahoma" w:cs="Tahoma"/>
          <w:b/>
          <w:sz w:val="24"/>
        </w:rPr>
      </w:pPr>
      <w:r w:rsidRPr="00FB1A1B">
        <w:rPr>
          <w:rFonts w:ascii="Tahoma" w:hAnsi="Tahoma" w:cs="Tahoma"/>
          <w:b/>
          <w:sz w:val="24"/>
        </w:rPr>
        <w:lastRenderedPageBreak/>
        <w:t>TEHNIČN</w:t>
      </w:r>
      <w:r w:rsidR="00F9504C">
        <w:rPr>
          <w:rFonts w:ascii="Tahoma" w:hAnsi="Tahoma" w:cs="Tahoma"/>
          <w:b/>
          <w:sz w:val="24"/>
        </w:rPr>
        <w:t>E</w:t>
      </w:r>
      <w:r w:rsidR="00325ABE" w:rsidRPr="00FB1A1B">
        <w:rPr>
          <w:rFonts w:ascii="Tahoma" w:hAnsi="Tahoma" w:cs="Tahoma"/>
          <w:b/>
          <w:sz w:val="24"/>
        </w:rPr>
        <w:t xml:space="preserve"> ZAHTEVE</w:t>
      </w:r>
      <w:r w:rsidR="00444AE5" w:rsidRPr="00FB1A1B">
        <w:rPr>
          <w:rFonts w:ascii="Tahoma" w:hAnsi="Tahoma" w:cs="Tahoma"/>
          <w:b/>
          <w:sz w:val="24"/>
        </w:rPr>
        <w:t xml:space="preserve"> </w:t>
      </w:r>
    </w:p>
    <w:p w14:paraId="5311DFD4" w14:textId="77777777" w:rsidR="00AF7FE9" w:rsidRPr="00AF7FE9" w:rsidRDefault="00AF7FE9" w:rsidP="00AF7FE9">
      <w:pPr>
        <w:keepNext/>
        <w:keepLines/>
        <w:jc w:val="both"/>
        <w:rPr>
          <w:rFonts w:ascii="Tahoma" w:hAnsi="Tahoma" w:cs="Tahoma"/>
          <w:b/>
          <w:sz w:val="24"/>
        </w:rPr>
      </w:pPr>
    </w:p>
    <w:p w14:paraId="6FC4B3AF" w14:textId="77777777" w:rsidR="00AF7FE9" w:rsidRPr="00AF7FE9" w:rsidRDefault="00AF7FE9" w:rsidP="00AF7FE9">
      <w:pPr>
        <w:keepNext/>
        <w:keepLines/>
        <w:jc w:val="both"/>
        <w:rPr>
          <w:rFonts w:ascii="Tahoma" w:hAnsi="Tahoma" w:cs="Tahoma"/>
        </w:rPr>
      </w:pPr>
      <w:r w:rsidRPr="00AF7FE9">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682E4173" w14:textId="77777777" w:rsidR="00AF7FE9" w:rsidRPr="00AF7FE9" w:rsidRDefault="00AF7FE9" w:rsidP="00AF7FE9">
      <w:pPr>
        <w:keepNext/>
        <w:keepLines/>
        <w:jc w:val="both"/>
        <w:rPr>
          <w:rFonts w:ascii="Tahoma" w:hAnsi="Tahoma" w:cs="Tahoma"/>
          <w:sz w:val="12"/>
        </w:rPr>
      </w:pPr>
    </w:p>
    <w:p w14:paraId="5191C2CD" w14:textId="77777777" w:rsidR="00AF7FE9" w:rsidRPr="00AF7FE9" w:rsidRDefault="00AF7FE9" w:rsidP="00AF7FE9">
      <w:pPr>
        <w:keepNext/>
        <w:keepLines/>
        <w:jc w:val="both"/>
        <w:rPr>
          <w:rFonts w:ascii="Tahoma" w:hAnsi="Tahoma" w:cs="Tahoma"/>
        </w:rPr>
      </w:pPr>
      <w:r w:rsidRPr="00AF7FE9">
        <w:rPr>
          <w:rFonts w:ascii="Tahoma" w:hAnsi="Tahoma" w:cs="Tahoma"/>
        </w:rPr>
        <w:t>V kolikor predmet ponudbe ne bo izpolnjeval vseh opisov, zahtev, pogojev, navedb in kvalitet, navedenih v razpisni dokumentaciji naročnika, bo naročnik tako ponudbo izločil iz nadaljnjega ocenjevanja.</w:t>
      </w:r>
    </w:p>
    <w:p w14:paraId="5FEB0D22" w14:textId="77777777" w:rsidR="00AF7FE9" w:rsidRPr="00AF7FE9" w:rsidRDefault="00AF7FE9" w:rsidP="00AF7FE9">
      <w:pPr>
        <w:keepNext/>
        <w:keepLines/>
        <w:jc w:val="both"/>
        <w:rPr>
          <w:rFonts w:ascii="Tahoma" w:hAnsi="Tahoma" w:cs="Tahoma"/>
          <w:bCs/>
        </w:rPr>
      </w:pPr>
    </w:p>
    <w:p w14:paraId="09A16765" w14:textId="77777777" w:rsidR="00572EAD" w:rsidRDefault="00AF7FE9" w:rsidP="00AF7FE9">
      <w:pPr>
        <w:keepNext/>
        <w:keepLines/>
        <w:jc w:val="both"/>
        <w:rPr>
          <w:rFonts w:ascii="Tahoma" w:hAnsi="Tahoma" w:cs="Tahoma"/>
          <w:b/>
          <w:smallCaps/>
        </w:rPr>
      </w:pPr>
      <w:r w:rsidRPr="00AF7FE9">
        <w:rPr>
          <w:rFonts w:ascii="Tahoma" w:hAnsi="Tahoma" w:cs="Tahoma"/>
          <w:b/>
          <w:smallCaps/>
        </w:rPr>
        <w:t>Dokazila:</w:t>
      </w:r>
      <w:r w:rsidR="0079784A">
        <w:rPr>
          <w:rFonts w:ascii="Tahoma" w:hAnsi="Tahoma" w:cs="Tahoma"/>
          <w:b/>
          <w:smallCaps/>
        </w:rPr>
        <w:t xml:space="preserve"> </w:t>
      </w:r>
    </w:p>
    <w:p w14:paraId="26A4ECB6" w14:textId="77777777" w:rsidR="00572EAD" w:rsidRDefault="00572EAD" w:rsidP="00AF7FE9">
      <w:pPr>
        <w:keepNext/>
        <w:keepLines/>
        <w:jc w:val="both"/>
        <w:rPr>
          <w:rFonts w:ascii="Tahoma" w:hAnsi="Tahoma" w:cs="Tahoma"/>
          <w:b/>
          <w:smallCaps/>
        </w:rPr>
      </w:pPr>
    </w:p>
    <w:p w14:paraId="2938837A" w14:textId="77777777" w:rsidR="00572EAD" w:rsidRPr="00572EAD" w:rsidRDefault="00572EAD" w:rsidP="00572EAD">
      <w:pPr>
        <w:keepNext/>
        <w:keepLines/>
        <w:tabs>
          <w:tab w:val="left" w:pos="2155"/>
        </w:tabs>
        <w:jc w:val="both"/>
        <w:rPr>
          <w:rFonts w:ascii="Tahoma" w:hAnsi="Tahoma" w:cs="Tahoma"/>
          <w:u w:val="single"/>
        </w:rPr>
      </w:pPr>
      <w:r w:rsidRPr="00572EAD">
        <w:rPr>
          <w:rFonts w:ascii="Tahoma" w:hAnsi="Tahoma" w:cs="Tahoma"/>
          <w:b/>
        </w:rPr>
        <w:t>Dokazila:</w:t>
      </w:r>
    </w:p>
    <w:p w14:paraId="7818B748" w14:textId="77777777" w:rsidR="00572EAD" w:rsidRPr="00572EAD" w:rsidRDefault="00572EAD" w:rsidP="00572EAD">
      <w:pPr>
        <w:keepNext/>
        <w:keepLines/>
        <w:tabs>
          <w:tab w:val="left" w:pos="2155"/>
        </w:tabs>
        <w:jc w:val="both"/>
        <w:rPr>
          <w:rFonts w:ascii="Tahoma" w:hAnsi="Tahoma" w:cs="Tahoma"/>
        </w:rPr>
      </w:pPr>
      <w:bookmarkStart w:id="18" w:name="_Hlk179791491"/>
      <w:r w:rsidRPr="00572EAD">
        <w:rPr>
          <w:rFonts w:ascii="Tahoma" w:hAnsi="Tahoma" w:cs="Tahoma"/>
        </w:rPr>
        <w:t xml:space="preserve">Ponudnik izkaže izpolnjevanje pogojev v točki 2. s: </w:t>
      </w:r>
    </w:p>
    <w:p w14:paraId="673C4ECC" w14:textId="77777777" w:rsidR="00572EAD" w:rsidRPr="00572EAD" w:rsidRDefault="00572EAD" w:rsidP="00572EAD">
      <w:pPr>
        <w:keepNext/>
        <w:keepLines/>
        <w:numPr>
          <w:ilvl w:val="0"/>
          <w:numId w:val="9"/>
        </w:numPr>
        <w:tabs>
          <w:tab w:val="left" w:pos="2155"/>
        </w:tabs>
        <w:jc w:val="both"/>
        <w:rPr>
          <w:rFonts w:ascii="Tahoma" w:hAnsi="Tahoma" w:cs="Tahoma"/>
        </w:rPr>
      </w:pPr>
      <w:r w:rsidRPr="00572EAD">
        <w:rPr>
          <w:rFonts w:ascii="Tahoma" w:hAnsi="Tahoma" w:cs="Tahoma"/>
        </w:rPr>
        <w:t xml:space="preserve">ESPD obrazcem (v primeru skupne/partnerske ponudbe ga mora priložiti vsak izmed partnerjev); </w:t>
      </w:r>
    </w:p>
    <w:p w14:paraId="0FA7DBE0" w14:textId="2822CF88" w:rsidR="00572EAD" w:rsidRPr="00572EAD" w:rsidRDefault="00572EAD" w:rsidP="00572EAD">
      <w:pPr>
        <w:keepNext/>
        <w:keepLines/>
        <w:numPr>
          <w:ilvl w:val="0"/>
          <w:numId w:val="9"/>
        </w:numPr>
        <w:tabs>
          <w:tab w:val="left" w:pos="2155"/>
        </w:tabs>
        <w:jc w:val="both"/>
        <w:rPr>
          <w:rFonts w:ascii="Tahoma" w:hAnsi="Tahoma" w:cs="Tahoma"/>
        </w:rPr>
      </w:pPr>
      <w:r w:rsidRPr="00572EAD">
        <w:rPr>
          <w:rFonts w:ascii="Tahoma" w:hAnsi="Tahoma" w:cs="Tahoma"/>
        </w:rPr>
        <w:t xml:space="preserve">ESPD </w:t>
      </w:r>
      <w:r w:rsidR="00B3087B">
        <w:rPr>
          <w:rFonts w:ascii="Tahoma" w:hAnsi="Tahoma" w:cs="Tahoma"/>
        </w:rPr>
        <w:t>s strani podizvajalcev (v primeru ponudbe s podizvajalci)</w:t>
      </w:r>
      <w:r w:rsidRPr="00572EAD">
        <w:rPr>
          <w:rFonts w:ascii="Tahoma" w:hAnsi="Tahoma" w:cs="Tahoma"/>
          <w:iCs/>
        </w:rPr>
        <w:t>;</w:t>
      </w:r>
    </w:p>
    <w:p w14:paraId="35AAEC34" w14:textId="77777777" w:rsidR="00572EAD" w:rsidRPr="00572EAD" w:rsidRDefault="00572EAD" w:rsidP="00572EAD">
      <w:pPr>
        <w:keepNext/>
        <w:keepLines/>
        <w:numPr>
          <w:ilvl w:val="0"/>
          <w:numId w:val="9"/>
        </w:numPr>
        <w:tabs>
          <w:tab w:val="left" w:pos="2155"/>
        </w:tabs>
        <w:jc w:val="both"/>
        <w:rPr>
          <w:rFonts w:ascii="Tahoma" w:hAnsi="Tahoma" w:cs="Tahoma"/>
          <w:iCs/>
        </w:rPr>
      </w:pPr>
      <w:r w:rsidRPr="00572EAD">
        <w:rPr>
          <w:rFonts w:ascii="Tahoma" w:hAnsi="Tahoma" w:cs="Tahoma"/>
          <w:iCs/>
        </w:rPr>
        <w:t xml:space="preserve">ter z ostalimi dokazili, v kolikor/kot to izhaja iz posameznih točk v nadaljevanju </w:t>
      </w:r>
      <w:r w:rsidRPr="00572EAD">
        <w:rPr>
          <w:rFonts w:ascii="Tahoma" w:hAnsi="Tahoma" w:cs="Tahoma"/>
          <w:b/>
          <w:iCs/>
          <w:u w:val="single"/>
        </w:rPr>
        <w:t>in</w:t>
      </w:r>
      <w:r w:rsidRPr="00572EAD">
        <w:rPr>
          <w:rFonts w:ascii="Tahoma" w:hAnsi="Tahoma" w:cs="Tahoma"/>
          <w:iCs/>
        </w:rPr>
        <w:t xml:space="preserve"> iz Tehnične specifikacije št. VKS-191/24. </w:t>
      </w:r>
    </w:p>
    <w:bookmarkEnd w:id="18"/>
    <w:p w14:paraId="171305FA" w14:textId="77777777" w:rsidR="00572EAD" w:rsidRDefault="00572EAD" w:rsidP="00AF7FE9">
      <w:pPr>
        <w:keepNext/>
        <w:keepLines/>
        <w:jc w:val="both"/>
        <w:rPr>
          <w:rFonts w:ascii="Tahoma" w:hAnsi="Tahoma" w:cs="Tahoma"/>
          <w:b/>
          <w:smallCaps/>
        </w:rPr>
      </w:pPr>
    </w:p>
    <w:p w14:paraId="72B42DFE" w14:textId="77777777" w:rsidR="00AF7FE9" w:rsidRPr="00E746BF" w:rsidRDefault="00AF7FE9" w:rsidP="00AF7FE9">
      <w:pPr>
        <w:keepNext/>
        <w:keepLines/>
        <w:numPr>
          <w:ilvl w:val="1"/>
          <w:numId w:val="2"/>
        </w:numPr>
        <w:jc w:val="both"/>
        <w:rPr>
          <w:rFonts w:ascii="Tahoma" w:hAnsi="Tahoma" w:cs="Tahoma"/>
          <w:b/>
          <w:bCs/>
          <w:caps/>
          <w:sz w:val="22"/>
          <w:szCs w:val="22"/>
        </w:rPr>
      </w:pPr>
      <w:r w:rsidRPr="00E746BF">
        <w:rPr>
          <w:rFonts w:ascii="Tahoma" w:hAnsi="Tahoma" w:cs="Tahoma"/>
          <w:b/>
          <w:bCs/>
          <w:caps/>
          <w:sz w:val="22"/>
          <w:szCs w:val="22"/>
        </w:rPr>
        <w:t>Tehnična specifikacija</w:t>
      </w:r>
    </w:p>
    <w:p w14:paraId="05554C68" w14:textId="77777777" w:rsidR="00AF7FE9" w:rsidRPr="00AF7FE9" w:rsidRDefault="00AF7FE9" w:rsidP="00AF7FE9">
      <w:pPr>
        <w:keepNext/>
        <w:keepLines/>
        <w:jc w:val="both"/>
        <w:rPr>
          <w:rFonts w:ascii="Tahoma" w:hAnsi="Tahoma" w:cs="Tahoma"/>
        </w:rPr>
      </w:pPr>
    </w:p>
    <w:p w14:paraId="3460F13F" w14:textId="037A985B" w:rsidR="00AF7FE9" w:rsidRPr="00AF7FE9" w:rsidRDefault="00AF7FE9" w:rsidP="00AF7FE9">
      <w:pPr>
        <w:keepNext/>
        <w:keepLines/>
        <w:numPr>
          <w:ilvl w:val="2"/>
          <w:numId w:val="34"/>
        </w:numPr>
        <w:jc w:val="both"/>
        <w:rPr>
          <w:rFonts w:ascii="Tahoma" w:hAnsi="Tahoma" w:cs="Tahoma"/>
          <w:b/>
          <w:bCs/>
          <w:sz w:val="24"/>
        </w:rPr>
      </w:pPr>
      <w:r w:rsidRPr="00AF7FE9">
        <w:rPr>
          <w:rFonts w:ascii="Tahoma" w:hAnsi="Tahoma" w:cs="Tahoma"/>
          <w:b/>
          <w:bCs/>
        </w:rPr>
        <w:t xml:space="preserve">Opis tehnološkega postopka čiščenja, ki poteka v ČN </w:t>
      </w:r>
      <w:r w:rsidR="00912563">
        <w:rPr>
          <w:rFonts w:ascii="Tahoma" w:hAnsi="Tahoma" w:cs="Tahoma"/>
          <w:b/>
          <w:bCs/>
        </w:rPr>
        <w:t>Barje</w:t>
      </w:r>
      <w:r w:rsidRPr="00AF7FE9">
        <w:rPr>
          <w:rFonts w:ascii="Tahoma" w:hAnsi="Tahoma" w:cs="Tahoma"/>
          <w:b/>
          <w:bCs/>
        </w:rPr>
        <w:t xml:space="preserve"> </w:t>
      </w:r>
    </w:p>
    <w:p w14:paraId="0613D1F6" w14:textId="77777777" w:rsidR="00AF7FE9" w:rsidRPr="00AF7FE9" w:rsidRDefault="00AF7FE9" w:rsidP="00AF7FE9">
      <w:pPr>
        <w:keepNext/>
        <w:keepLines/>
        <w:jc w:val="both"/>
        <w:rPr>
          <w:rFonts w:ascii="Tahoma" w:hAnsi="Tahoma" w:cs="Tahoma"/>
          <w:kern w:val="16"/>
        </w:rPr>
      </w:pPr>
    </w:p>
    <w:p w14:paraId="416A7633" w14:textId="77777777" w:rsidR="00AF7FE9" w:rsidRPr="00AF7FE9" w:rsidRDefault="00AF7FE9" w:rsidP="00AF7FE9">
      <w:pPr>
        <w:keepNext/>
        <w:keepLines/>
        <w:jc w:val="both"/>
        <w:rPr>
          <w:rFonts w:ascii="Tahoma" w:hAnsi="Tahoma" w:cs="Tahoma"/>
        </w:rPr>
      </w:pPr>
      <w:r w:rsidRPr="00AF7FE9">
        <w:rPr>
          <w:rFonts w:ascii="Tahoma" w:hAnsi="Tahoma" w:cs="Tahoma"/>
          <w:lang w:val="x-none"/>
        </w:rPr>
        <w:t xml:space="preserve">Čistilna naprava je zasnovana kot biološka čistilna naprava z membranskim bioreaktorjem (MBR), z naknadno adsorbcijo na aktivnem oglju in selektivno ionsko izmenjavo bora. Predvidena povprečna dnevna količina vod, ki se bodo čistile na čistilni napravi je </w:t>
      </w:r>
      <w:smartTag w:uri="urn:schemas-microsoft-com:office:smarttags" w:element="metricconverter">
        <w:smartTagPr>
          <w:attr w:name="ProductID" w:val="460 m3"/>
        </w:smartTagPr>
        <w:r w:rsidRPr="00AF7FE9">
          <w:rPr>
            <w:rFonts w:ascii="Tahoma" w:hAnsi="Tahoma" w:cs="Tahoma"/>
            <w:lang w:val="x-none"/>
          </w:rPr>
          <w:t>460 m</w:t>
        </w:r>
        <w:r w:rsidRPr="00AF7FE9">
          <w:rPr>
            <w:rFonts w:ascii="Tahoma" w:hAnsi="Tahoma" w:cs="Tahoma"/>
            <w:vertAlign w:val="superscript"/>
            <w:lang w:val="x-none"/>
          </w:rPr>
          <w:t>3</w:t>
        </w:r>
      </w:smartTag>
      <w:r w:rsidRPr="00AF7FE9">
        <w:rPr>
          <w:rFonts w:ascii="Tahoma" w:hAnsi="Tahoma" w:cs="Tahoma"/>
          <w:lang w:val="x-none"/>
        </w:rPr>
        <w:t xml:space="preserve"> izcednih vod. Največja zmogljivost čiščenja odpadnih vod pa je </w:t>
      </w:r>
      <w:smartTag w:uri="urn:schemas-microsoft-com:office:smarttags" w:element="metricconverter">
        <w:smartTagPr>
          <w:attr w:name="ProductID" w:val="520 m3"/>
        </w:smartTagPr>
        <w:r w:rsidRPr="00AF7FE9">
          <w:rPr>
            <w:rFonts w:ascii="Tahoma" w:hAnsi="Tahoma" w:cs="Tahoma"/>
            <w:lang w:val="x-none"/>
          </w:rPr>
          <w:t>520 m</w:t>
        </w:r>
        <w:r w:rsidRPr="00AF7FE9">
          <w:rPr>
            <w:rFonts w:ascii="Tahoma" w:hAnsi="Tahoma" w:cs="Tahoma"/>
            <w:vertAlign w:val="superscript"/>
            <w:lang w:val="x-none"/>
          </w:rPr>
          <w:t>3</w:t>
        </w:r>
      </w:smartTag>
      <w:r w:rsidRPr="00AF7FE9">
        <w:rPr>
          <w:rFonts w:ascii="Tahoma" w:hAnsi="Tahoma" w:cs="Tahoma"/>
          <w:lang w:val="x-none"/>
        </w:rPr>
        <w:t>.</w:t>
      </w:r>
    </w:p>
    <w:p w14:paraId="2C456655" w14:textId="77777777" w:rsidR="00AF7FE9" w:rsidRPr="00AF7FE9" w:rsidRDefault="00AF7FE9" w:rsidP="00AF7FE9">
      <w:pPr>
        <w:keepNext/>
        <w:keepLines/>
        <w:jc w:val="both"/>
        <w:rPr>
          <w:rFonts w:ascii="Tahoma" w:hAnsi="Tahoma" w:cs="Tahoma"/>
        </w:rPr>
      </w:pPr>
    </w:p>
    <w:p w14:paraId="7D73A29E"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 xml:space="preserve">Egalizacija </w:t>
      </w:r>
    </w:p>
    <w:p w14:paraId="58327C23" w14:textId="77777777" w:rsidR="00AF7FE9" w:rsidRPr="00AF7FE9" w:rsidRDefault="00AF7FE9" w:rsidP="00AF7FE9">
      <w:pPr>
        <w:keepNext/>
        <w:keepLines/>
        <w:jc w:val="both"/>
        <w:rPr>
          <w:rFonts w:ascii="Tahoma" w:hAnsi="Tahoma" w:cs="Tahoma"/>
        </w:rPr>
      </w:pPr>
    </w:p>
    <w:p w14:paraId="23D1248E" w14:textId="63677341" w:rsidR="00AF7FE9" w:rsidRPr="00AF7FE9" w:rsidRDefault="00AF7FE9" w:rsidP="00AF7FE9">
      <w:pPr>
        <w:keepNext/>
        <w:keepLines/>
        <w:jc w:val="both"/>
        <w:rPr>
          <w:rFonts w:ascii="Tahoma" w:hAnsi="Tahoma" w:cs="Tahoma"/>
        </w:rPr>
      </w:pPr>
      <w:r w:rsidRPr="00AF7FE9">
        <w:rPr>
          <w:rFonts w:ascii="Tahoma" w:hAnsi="Tahoma" w:cs="Tahoma"/>
        </w:rPr>
        <w:t>Izcedne vode z odlagališča Barje</w:t>
      </w:r>
      <w:r w:rsidR="008D7C99">
        <w:rPr>
          <w:rFonts w:ascii="Tahoma" w:hAnsi="Tahoma" w:cs="Tahoma"/>
        </w:rPr>
        <w:t xml:space="preserve"> in odpadne vode iz predelave odpadkov</w:t>
      </w:r>
      <w:r w:rsidRPr="00AF7FE9">
        <w:rPr>
          <w:rFonts w:ascii="Tahoma" w:hAnsi="Tahoma" w:cs="Tahoma"/>
        </w:rPr>
        <w:t xml:space="preserve"> se zbirajo v egalizacijskem bazenu. Z egalizacijo dosežemo izravnavo količin in kvalitete odpadne vode, kar omogoča enakomerno obremenjevanje in delovanje naslednjih tehnoloških postopkov predčiščenja. Egalizacijski bazen je opremljen s potopnim mešalom za mešanje vsebine. Odpadno vodo iz egalizacijskega bazena se prečrpava v MBR reaktor na biološko čiščenje. </w:t>
      </w:r>
    </w:p>
    <w:p w14:paraId="29742D42" w14:textId="77777777" w:rsidR="00AF7FE9" w:rsidRPr="00AF7FE9" w:rsidRDefault="00AF7FE9" w:rsidP="00AF7FE9">
      <w:pPr>
        <w:keepNext/>
        <w:keepLines/>
        <w:jc w:val="both"/>
        <w:rPr>
          <w:rFonts w:ascii="Tahoma" w:hAnsi="Tahoma" w:cs="Tahoma"/>
        </w:rPr>
      </w:pPr>
    </w:p>
    <w:p w14:paraId="68F9165D"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MBR</w:t>
      </w:r>
    </w:p>
    <w:p w14:paraId="36DBE260" w14:textId="77777777" w:rsidR="00AF7FE9" w:rsidRPr="00AF7FE9" w:rsidRDefault="00AF7FE9" w:rsidP="00AF7FE9">
      <w:pPr>
        <w:keepNext/>
        <w:keepLines/>
        <w:jc w:val="both"/>
        <w:rPr>
          <w:rFonts w:ascii="Tahoma" w:hAnsi="Tahoma" w:cs="Tahoma"/>
        </w:rPr>
      </w:pPr>
    </w:p>
    <w:p w14:paraId="2C8848A1" w14:textId="77777777" w:rsidR="00AF7FE9" w:rsidRPr="00C70D31" w:rsidRDefault="00AF7FE9" w:rsidP="00AF7FE9">
      <w:pPr>
        <w:keepNext/>
        <w:keepLines/>
        <w:numPr>
          <w:ilvl w:val="0"/>
          <w:numId w:val="33"/>
        </w:numPr>
        <w:jc w:val="both"/>
        <w:rPr>
          <w:rFonts w:ascii="Tahoma" w:hAnsi="Tahoma" w:cs="Tahoma"/>
          <w:b/>
          <w:bCs/>
        </w:rPr>
      </w:pPr>
      <w:r w:rsidRPr="00C70D31">
        <w:rPr>
          <w:rFonts w:ascii="Tahoma" w:hAnsi="Tahoma" w:cs="Tahoma"/>
          <w:b/>
          <w:bCs/>
        </w:rPr>
        <w:t>Denitrifikacija</w:t>
      </w:r>
    </w:p>
    <w:p w14:paraId="03571478" w14:textId="77777777" w:rsidR="00AF7FE9" w:rsidRPr="00AF7FE9" w:rsidRDefault="00AF7FE9" w:rsidP="00AF7FE9">
      <w:pPr>
        <w:keepNext/>
        <w:keepLines/>
        <w:jc w:val="both"/>
        <w:rPr>
          <w:rFonts w:ascii="Tahoma" w:hAnsi="Tahoma" w:cs="Tahoma"/>
        </w:rPr>
      </w:pPr>
    </w:p>
    <w:p w14:paraId="3EB8FA1D" w14:textId="2CD2198F" w:rsidR="00AF7FE9" w:rsidRPr="00AF7FE9" w:rsidRDefault="008D7C99" w:rsidP="00AF7FE9">
      <w:pPr>
        <w:keepNext/>
        <w:keepLines/>
        <w:jc w:val="both"/>
        <w:rPr>
          <w:rFonts w:ascii="Tahoma" w:hAnsi="Tahoma" w:cs="Tahoma"/>
        </w:rPr>
      </w:pPr>
      <w:r>
        <w:rPr>
          <w:rFonts w:ascii="Tahoma" w:hAnsi="Tahoma" w:cs="Tahoma"/>
        </w:rPr>
        <w:t>Odpadna</w:t>
      </w:r>
      <w:r w:rsidRPr="00AF7FE9">
        <w:rPr>
          <w:rFonts w:ascii="Tahoma" w:hAnsi="Tahoma" w:cs="Tahoma"/>
        </w:rPr>
        <w:t xml:space="preserve"> </w:t>
      </w:r>
      <w:r w:rsidR="00AF7FE9" w:rsidRPr="00AF7FE9">
        <w:rPr>
          <w:rFonts w:ascii="Tahoma" w:hAnsi="Tahoma" w:cs="Tahoma"/>
        </w:rPr>
        <w:t xml:space="preserve">voda najprej doteka v denitrifikacijsko cono MBR reaktorja. Tukaj poteka denitrifikacija nitratnega dušika do plinskega dušika. Ker je za denitrifikacijo potreben biološko razgradljiv organski ogljik, ki ga je v izcedni vodi malo, se v denitrifikacijsko cono dozira metanol. Metanol se shranjuje v posebnem </w:t>
      </w:r>
      <w:smartTag w:uri="urn:schemas-microsoft-com:office:smarttags" w:element="metricconverter">
        <w:smartTagPr>
          <w:attr w:name="ProductID" w:val="30 m3"/>
        </w:smartTagPr>
        <w:r w:rsidR="00AF7FE9" w:rsidRPr="00AF7FE9">
          <w:rPr>
            <w:rFonts w:ascii="Tahoma" w:hAnsi="Tahoma" w:cs="Tahoma"/>
          </w:rPr>
          <w:t>30 m</w:t>
        </w:r>
        <w:r w:rsidR="00AF7FE9" w:rsidRPr="00AF7FE9">
          <w:rPr>
            <w:rFonts w:ascii="Tahoma" w:hAnsi="Tahoma" w:cs="Tahoma"/>
            <w:vertAlign w:val="superscript"/>
          </w:rPr>
          <w:t>3</w:t>
        </w:r>
      </w:smartTag>
      <w:r w:rsidR="00AF7FE9" w:rsidRPr="00AF7FE9">
        <w:rPr>
          <w:rFonts w:ascii="Tahoma" w:hAnsi="Tahoma" w:cs="Tahoma"/>
        </w:rPr>
        <w:t xml:space="preserve"> rezervoarju. V denitrifikacijski coni je vgrajeno potopno mešalo ki meša vsebino in vzdržuje aktivno blato v suspenziji. Izcedna voda se iz denitrifikacijske cone preliva v nitrifikacijsko cono.</w:t>
      </w:r>
    </w:p>
    <w:p w14:paraId="595FFF0E" w14:textId="77777777" w:rsidR="00AF7FE9" w:rsidRPr="00AF7FE9" w:rsidRDefault="00AF7FE9" w:rsidP="00AF7FE9">
      <w:pPr>
        <w:keepNext/>
        <w:keepLines/>
        <w:jc w:val="both"/>
        <w:rPr>
          <w:rFonts w:ascii="Tahoma" w:hAnsi="Tahoma" w:cs="Tahoma"/>
        </w:rPr>
      </w:pPr>
    </w:p>
    <w:p w14:paraId="52C891BA" w14:textId="77777777" w:rsidR="00AF7FE9" w:rsidRPr="00C70D31" w:rsidRDefault="00AF7FE9" w:rsidP="00AF7FE9">
      <w:pPr>
        <w:keepNext/>
        <w:keepLines/>
        <w:numPr>
          <w:ilvl w:val="0"/>
          <w:numId w:val="33"/>
        </w:numPr>
        <w:jc w:val="both"/>
        <w:rPr>
          <w:rFonts w:ascii="Tahoma" w:hAnsi="Tahoma" w:cs="Tahoma"/>
          <w:b/>
          <w:bCs/>
        </w:rPr>
      </w:pPr>
      <w:r w:rsidRPr="00C70D31">
        <w:rPr>
          <w:rFonts w:ascii="Tahoma" w:hAnsi="Tahoma" w:cs="Tahoma"/>
          <w:b/>
          <w:bCs/>
        </w:rPr>
        <w:t>Nitrifikacija</w:t>
      </w:r>
    </w:p>
    <w:p w14:paraId="738B7E02" w14:textId="77777777" w:rsidR="00AF7FE9" w:rsidRPr="00AF7FE9" w:rsidRDefault="00AF7FE9" w:rsidP="00AF7FE9">
      <w:pPr>
        <w:keepNext/>
        <w:keepLines/>
        <w:jc w:val="both"/>
        <w:rPr>
          <w:rFonts w:ascii="Tahoma" w:hAnsi="Tahoma" w:cs="Tahoma"/>
        </w:rPr>
      </w:pPr>
    </w:p>
    <w:p w14:paraId="496E1314" w14:textId="132B5C92" w:rsidR="00AF7FE9" w:rsidRPr="00AF7FE9" w:rsidRDefault="00AF7FE9" w:rsidP="00AF7FE9">
      <w:pPr>
        <w:keepNext/>
        <w:keepLines/>
        <w:jc w:val="both"/>
        <w:rPr>
          <w:rFonts w:ascii="Tahoma" w:hAnsi="Tahoma" w:cs="Tahoma"/>
        </w:rPr>
      </w:pPr>
      <w:r w:rsidRPr="00AF7FE9">
        <w:rPr>
          <w:rFonts w:ascii="Tahoma" w:hAnsi="Tahoma" w:cs="Tahoma"/>
        </w:rPr>
        <w:t xml:space="preserve">V nitrifikacijski coni MBR poteka nitrifikacija amonijevega dušika do nitrata in razgradnja organskega substrata, ki je biološko razgradljiv. Za oba procesa je potreben kisik, ki se ga uvaja v </w:t>
      </w:r>
      <w:r w:rsidR="008D7C99">
        <w:rPr>
          <w:rFonts w:ascii="Tahoma" w:hAnsi="Tahoma" w:cs="Tahoma"/>
        </w:rPr>
        <w:t>odpadno</w:t>
      </w:r>
      <w:r w:rsidR="008D7C99" w:rsidRPr="00AF7FE9">
        <w:rPr>
          <w:rFonts w:ascii="Tahoma" w:hAnsi="Tahoma" w:cs="Tahoma"/>
        </w:rPr>
        <w:t xml:space="preserve"> </w:t>
      </w:r>
      <w:r w:rsidRPr="00AF7FE9">
        <w:rPr>
          <w:rFonts w:ascii="Tahoma" w:hAnsi="Tahoma" w:cs="Tahoma"/>
        </w:rPr>
        <w:t>vodo s pomočjo prezračeval in puhal. Delovanje puhal se regulira glede na izmerjeno koncentracijo kisika s merilnikom kisika. Za potrebe korekcije pH vrednosti se dozira tehnična raztopina NaOH.</w:t>
      </w:r>
    </w:p>
    <w:p w14:paraId="1EDEC5F4" w14:textId="77777777" w:rsidR="00AF7FE9" w:rsidRPr="00AF7FE9" w:rsidRDefault="00AF7FE9" w:rsidP="00AF7FE9">
      <w:pPr>
        <w:keepNext/>
        <w:keepLines/>
        <w:jc w:val="both"/>
        <w:rPr>
          <w:rFonts w:ascii="Tahoma" w:hAnsi="Tahoma" w:cs="Tahoma"/>
        </w:rPr>
      </w:pPr>
    </w:p>
    <w:p w14:paraId="635CD364" w14:textId="77777777" w:rsidR="00AF7FE9" w:rsidRPr="00C70D31" w:rsidRDefault="00AF7FE9" w:rsidP="00AF7FE9">
      <w:pPr>
        <w:keepNext/>
        <w:keepLines/>
        <w:numPr>
          <w:ilvl w:val="0"/>
          <w:numId w:val="33"/>
        </w:numPr>
        <w:jc w:val="both"/>
        <w:rPr>
          <w:rFonts w:ascii="Tahoma" w:hAnsi="Tahoma" w:cs="Tahoma"/>
          <w:b/>
          <w:bCs/>
        </w:rPr>
      </w:pPr>
      <w:r w:rsidRPr="00C70D31">
        <w:rPr>
          <w:rFonts w:ascii="Tahoma" w:hAnsi="Tahoma" w:cs="Tahoma"/>
          <w:b/>
          <w:bCs/>
        </w:rPr>
        <w:t>Ultrafiltracija</w:t>
      </w:r>
    </w:p>
    <w:p w14:paraId="7B26948B" w14:textId="77777777" w:rsidR="00AF7FE9" w:rsidRPr="00AF7FE9" w:rsidRDefault="00AF7FE9" w:rsidP="00AF7FE9">
      <w:pPr>
        <w:keepNext/>
        <w:keepLines/>
        <w:jc w:val="both"/>
        <w:rPr>
          <w:rFonts w:ascii="Tahoma" w:hAnsi="Tahoma" w:cs="Tahoma"/>
        </w:rPr>
      </w:pPr>
    </w:p>
    <w:p w14:paraId="121D83F2" w14:textId="4BB6C41A" w:rsidR="00AF7FE9" w:rsidRPr="00AF7FE9" w:rsidRDefault="00AF7FE9" w:rsidP="00AF7FE9">
      <w:pPr>
        <w:keepNext/>
        <w:keepLines/>
        <w:jc w:val="both"/>
        <w:rPr>
          <w:rFonts w:ascii="Tahoma" w:hAnsi="Tahoma" w:cs="Tahoma"/>
        </w:rPr>
      </w:pPr>
      <w:r w:rsidRPr="00AF7FE9">
        <w:rPr>
          <w:rFonts w:ascii="Tahoma" w:hAnsi="Tahoma" w:cs="Tahoma"/>
        </w:rPr>
        <w:lastRenderedPageBreak/>
        <w:t xml:space="preserve">Za ločevanje aktivnega blata od očiščene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 xml:space="preserve">vode se uporablja ultrafiltracijo. Ultrafiltracija deluje na obtočnem principu, kjer odpadna voda teče vzporedno z membrano, na katero pravokotno prehaja permeata očiščene vode. Odpadna voda se tako, ko prehaja mimo membran, skoncentrira. Moduli so tlačne posode premera </w:t>
      </w:r>
      <w:smartTag w:uri="urn:schemas-microsoft-com:office:smarttags" w:element="metricconverter">
        <w:smartTagPr>
          <w:attr w:name="ProductID" w:val="200 mm"/>
        </w:smartTagPr>
        <w:r w:rsidRPr="00AF7FE9">
          <w:rPr>
            <w:rFonts w:ascii="Tahoma" w:hAnsi="Tahoma" w:cs="Tahoma"/>
          </w:rPr>
          <w:t>200 mm</w:t>
        </w:r>
      </w:smartTag>
      <w:r w:rsidRPr="00AF7FE9">
        <w:rPr>
          <w:rFonts w:ascii="Tahoma" w:hAnsi="Tahoma" w:cs="Tahoma"/>
        </w:rPr>
        <w:t xml:space="preserve">, v katerih so filterni elementi. Vsaka enota posebej je opremljena z obtočno črpalko, ki črpa velike količine izcedne vode skozi module. Manjši del očiščene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vode prehaja skozi filterne elemente in se vodi na naslednje stopnje čiščenja. Dobljeni koncentrat pri ultrafiltraciji pa se vodi nazaj v biološko čiščenje. Delovanje ultrafiltracije se spremlja in kontrolira preko merilnikov pretoka in tlaka.</w:t>
      </w:r>
    </w:p>
    <w:p w14:paraId="115BA0AD" w14:textId="77777777" w:rsidR="00AF7FE9" w:rsidRPr="00AF7FE9" w:rsidRDefault="00AF7FE9" w:rsidP="00AF7FE9">
      <w:pPr>
        <w:keepNext/>
        <w:keepLines/>
        <w:jc w:val="both"/>
        <w:rPr>
          <w:rFonts w:ascii="Tahoma" w:hAnsi="Tahoma" w:cs="Tahoma"/>
        </w:rPr>
      </w:pPr>
    </w:p>
    <w:p w14:paraId="032FC473" w14:textId="77777777" w:rsidR="00AF7FE9" w:rsidRPr="00AF7FE9" w:rsidRDefault="00AF7FE9" w:rsidP="00AF7FE9">
      <w:pPr>
        <w:keepNext/>
        <w:keepLines/>
        <w:jc w:val="both"/>
        <w:rPr>
          <w:rFonts w:ascii="Tahoma" w:hAnsi="Tahoma" w:cs="Tahoma"/>
        </w:rPr>
      </w:pPr>
      <w:r w:rsidRPr="00AF7FE9">
        <w:rPr>
          <w:rFonts w:ascii="Tahoma" w:hAnsi="Tahoma" w:cs="Tahoma"/>
        </w:rPr>
        <w:t xml:space="preserve">Da se zagotovi ustrezen pretok skozi filterne elemente ultrafiltracije, je potrebno občasno pranje posameznih enot (približno na dva meseca). Pranje se izvaja s pomočjo ustreznega pralnega sredstva, ki se obtočno prečrpava skozi posamezno enoto. </w:t>
      </w:r>
    </w:p>
    <w:p w14:paraId="5A901AB6" w14:textId="77777777" w:rsidR="00AF7FE9" w:rsidRPr="00AF7FE9" w:rsidRDefault="00AF7FE9" w:rsidP="00AF7FE9">
      <w:pPr>
        <w:keepNext/>
        <w:keepLines/>
        <w:jc w:val="both"/>
        <w:rPr>
          <w:rFonts w:ascii="Tahoma" w:hAnsi="Tahoma" w:cs="Tahoma"/>
        </w:rPr>
      </w:pPr>
    </w:p>
    <w:p w14:paraId="655D9507"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Adsorpcija z aktivnim ogljem</w:t>
      </w:r>
    </w:p>
    <w:p w14:paraId="522B2760" w14:textId="77777777" w:rsidR="00AF7FE9" w:rsidRPr="00AF7FE9" w:rsidRDefault="00AF7FE9" w:rsidP="00AF7FE9">
      <w:pPr>
        <w:keepNext/>
        <w:keepLines/>
        <w:jc w:val="both"/>
        <w:rPr>
          <w:rFonts w:ascii="Tahoma" w:hAnsi="Tahoma" w:cs="Tahoma"/>
        </w:rPr>
      </w:pPr>
    </w:p>
    <w:p w14:paraId="5C92750D" w14:textId="3D8DE75F" w:rsidR="00AF7FE9" w:rsidRPr="00AF7FE9" w:rsidRDefault="00AF7FE9" w:rsidP="00AF7FE9">
      <w:pPr>
        <w:keepNext/>
        <w:keepLines/>
        <w:jc w:val="both"/>
        <w:rPr>
          <w:rFonts w:ascii="Tahoma" w:hAnsi="Tahoma" w:cs="Tahoma"/>
        </w:rPr>
      </w:pPr>
      <w:r w:rsidRPr="00AF7FE9">
        <w:rPr>
          <w:rFonts w:ascii="Tahoma" w:hAnsi="Tahoma" w:cs="Tahoma"/>
        </w:rPr>
        <w:t xml:space="preserve">S pomočjo adsorpcije se iz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vode odstrani biološko nerazgradljive organske snovi. Adsorpcija je izvedena z granuliranim aktivnim ogljem, ki poteka v zaprtih tlačnih posodah s strnjenim slojem aktivnega oglja.</w:t>
      </w:r>
    </w:p>
    <w:p w14:paraId="79A15221" w14:textId="77777777" w:rsidR="00AF7FE9" w:rsidRPr="00AF7FE9" w:rsidRDefault="00AF7FE9" w:rsidP="00AF7FE9">
      <w:pPr>
        <w:keepNext/>
        <w:keepLines/>
        <w:jc w:val="both"/>
        <w:rPr>
          <w:rFonts w:ascii="Tahoma" w:hAnsi="Tahoma" w:cs="Tahoma"/>
        </w:rPr>
      </w:pPr>
    </w:p>
    <w:p w14:paraId="3CD8B719" w14:textId="07F20939" w:rsidR="00AF7FE9" w:rsidRPr="00AF7FE9" w:rsidRDefault="00AF7FE9" w:rsidP="00AF7FE9">
      <w:pPr>
        <w:keepNext/>
        <w:keepLines/>
        <w:jc w:val="both"/>
        <w:rPr>
          <w:rFonts w:ascii="Tahoma" w:hAnsi="Tahoma" w:cs="Tahoma"/>
        </w:rPr>
      </w:pPr>
      <w:r w:rsidRPr="00AF7FE9">
        <w:rPr>
          <w:rFonts w:ascii="Tahoma" w:hAnsi="Tahoma" w:cs="Tahoma"/>
        </w:rPr>
        <w:t xml:space="preserve">Adsorpcija na aktivno oglje poteka v dveh vzporednih linijah. V vsaki liniji so trije zaporedno vezani filtri z aktivnim ogljem. V vsakem filtru je pribl. </w:t>
      </w:r>
      <w:smartTag w:uri="urn:schemas-microsoft-com:office:smarttags" w:element="metricconverter">
        <w:smartTagPr>
          <w:attr w:name="ProductID" w:val="20 m3"/>
        </w:smartTagPr>
        <w:r w:rsidRPr="00AF7FE9">
          <w:rPr>
            <w:rFonts w:ascii="Tahoma" w:hAnsi="Tahoma" w:cs="Tahoma"/>
          </w:rPr>
          <w:t>20 m</w:t>
        </w:r>
        <w:r w:rsidRPr="00AF7FE9">
          <w:rPr>
            <w:rFonts w:ascii="Tahoma" w:hAnsi="Tahoma" w:cs="Tahoma"/>
            <w:vertAlign w:val="superscript"/>
          </w:rPr>
          <w:t>3</w:t>
        </w:r>
      </w:smartTag>
      <w:r w:rsidRPr="00AF7FE9">
        <w:rPr>
          <w:rFonts w:ascii="Tahoma" w:hAnsi="Tahoma" w:cs="Tahoma"/>
        </w:rPr>
        <w:t xml:space="preserve"> aktivnega oglja oz. 9 ton z maksimalno 5% vlažnostjo. Ko se aktivno oglje v posameznem filtru nasiti, se ga zamenja in pelje na reaktivacijo. Pretok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 xml:space="preserve">vode se nato tako spremeni, da se najprej vodi na filtre, ki so bili prvi zamenjani in nazadnje na filtre, ki so bili zadnji zamenjani. Izbiro delovanja vrstnega reda filtrov z aktivnim ogljem in pretok vode se krmili preko elektropnevmatskih ventilov. </w:t>
      </w:r>
    </w:p>
    <w:p w14:paraId="60F4FE57" w14:textId="77777777" w:rsidR="00AF7FE9" w:rsidRPr="00AF7FE9" w:rsidRDefault="00AF7FE9" w:rsidP="00AF7FE9">
      <w:pPr>
        <w:keepNext/>
        <w:keepLines/>
        <w:jc w:val="both"/>
        <w:rPr>
          <w:rFonts w:ascii="Tahoma" w:hAnsi="Tahoma" w:cs="Tahoma"/>
        </w:rPr>
      </w:pPr>
    </w:p>
    <w:p w14:paraId="31CE3BA7"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Selektivna ionska izmenjava bora</w:t>
      </w:r>
    </w:p>
    <w:p w14:paraId="4FD34CA9" w14:textId="77777777" w:rsidR="00AF7FE9" w:rsidRPr="00AF7FE9" w:rsidRDefault="00AF7FE9" w:rsidP="00AF7FE9">
      <w:pPr>
        <w:keepNext/>
        <w:keepLines/>
        <w:jc w:val="both"/>
        <w:rPr>
          <w:rFonts w:ascii="Tahoma" w:hAnsi="Tahoma" w:cs="Tahoma"/>
        </w:rPr>
      </w:pPr>
    </w:p>
    <w:p w14:paraId="7830C4CF" w14:textId="3CDE7D0F" w:rsidR="00AF7FE9" w:rsidRPr="00AF7FE9" w:rsidRDefault="00AF7FE9" w:rsidP="00AF7FE9">
      <w:pPr>
        <w:keepNext/>
        <w:keepLines/>
        <w:jc w:val="both"/>
        <w:rPr>
          <w:rFonts w:ascii="Tahoma" w:hAnsi="Tahoma" w:cs="Tahoma"/>
        </w:rPr>
      </w:pPr>
      <w:r w:rsidRPr="00AF7FE9">
        <w:rPr>
          <w:rFonts w:ascii="Tahoma" w:hAnsi="Tahoma" w:cs="Tahoma"/>
        </w:rPr>
        <w:t xml:space="preserve">Za čiščenje raztopljenega bora iz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 xml:space="preserve">vode se uporabi selektivna ionska izmenjava, ki omogoča odstranjevanje bora do predpisane mejne vrednosti. Raztopljen bor se iz </w:t>
      </w:r>
      <w:r w:rsidR="008D7C99">
        <w:rPr>
          <w:rFonts w:ascii="Tahoma" w:hAnsi="Tahoma" w:cs="Tahoma"/>
        </w:rPr>
        <w:t>odpadne</w:t>
      </w:r>
      <w:r w:rsidR="008D7C99" w:rsidRPr="00AF7FE9">
        <w:rPr>
          <w:rFonts w:ascii="Tahoma" w:hAnsi="Tahoma" w:cs="Tahoma"/>
        </w:rPr>
        <w:t xml:space="preserve"> </w:t>
      </w:r>
      <w:r w:rsidRPr="00AF7FE9">
        <w:rPr>
          <w:rFonts w:ascii="Tahoma" w:hAnsi="Tahoma" w:cs="Tahoma"/>
        </w:rPr>
        <w:t>vode reverzibilno veže na maso selektivnega ionskega izmenjevalca. S časoma se selektivni ionski izmenjevalec nasiti z vezanim borom in ni več sposoben vezati bora iz odpadne vode. V postopku reaktivacije se vezani bor z ionskega izmenjevalca sprosti in preide v raztopino – koncentrat, hkrati pa je ionski izmenjevalec spet pripravljen za čiščenje odpadne vode. Ionski izmenjevalec je v obliki makroporoznih zrnc, ki sestavljajo strnjen sloj</w:t>
      </w:r>
    </w:p>
    <w:p w14:paraId="01FB3C1A" w14:textId="77777777" w:rsidR="00AF7FE9" w:rsidRPr="00AF7FE9" w:rsidRDefault="00AF7FE9" w:rsidP="00AF7FE9">
      <w:pPr>
        <w:keepNext/>
        <w:keepLines/>
        <w:jc w:val="both"/>
        <w:rPr>
          <w:rFonts w:ascii="Tahoma" w:hAnsi="Tahoma" w:cs="Tahoma"/>
        </w:rPr>
      </w:pPr>
    </w:p>
    <w:p w14:paraId="1E3D7183"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 xml:space="preserve">Bazen očiščene vode </w:t>
      </w:r>
    </w:p>
    <w:p w14:paraId="36386DAF" w14:textId="77777777" w:rsidR="00AF7FE9" w:rsidRPr="00AF7FE9" w:rsidRDefault="00AF7FE9" w:rsidP="00AF7FE9">
      <w:pPr>
        <w:keepNext/>
        <w:keepLines/>
        <w:jc w:val="both"/>
        <w:rPr>
          <w:rFonts w:ascii="Tahoma" w:hAnsi="Tahoma" w:cs="Tahoma"/>
        </w:rPr>
      </w:pPr>
    </w:p>
    <w:p w14:paraId="2DD49ACE" w14:textId="5EFFA2FB" w:rsidR="00AF7FE9" w:rsidRPr="00AF7FE9" w:rsidRDefault="00AF7FE9" w:rsidP="00AF7FE9">
      <w:pPr>
        <w:keepNext/>
        <w:keepLines/>
        <w:jc w:val="both"/>
        <w:rPr>
          <w:rFonts w:ascii="Tahoma" w:hAnsi="Tahoma" w:cs="Tahoma"/>
        </w:rPr>
      </w:pPr>
      <w:r w:rsidRPr="00AF7FE9">
        <w:rPr>
          <w:rFonts w:ascii="Tahoma" w:hAnsi="Tahoma" w:cs="Tahoma"/>
        </w:rPr>
        <w:t xml:space="preserve">Očiščena </w:t>
      </w:r>
      <w:r w:rsidR="008D7C99">
        <w:rPr>
          <w:rFonts w:ascii="Tahoma" w:hAnsi="Tahoma" w:cs="Tahoma"/>
        </w:rPr>
        <w:t xml:space="preserve">odpadne </w:t>
      </w:r>
      <w:r w:rsidRPr="00AF7FE9">
        <w:rPr>
          <w:rFonts w:ascii="Tahoma" w:hAnsi="Tahoma" w:cs="Tahoma"/>
        </w:rPr>
        <w:t xml:space="preserve">voda se iz selektivne ionske izmenjave zbira v betonskem bazenu za očiščeno vodo. Iz bazena se očiščena voda črpa v javno kanalizacijo mesta Ljubljane in se na CČN Ljubljana dokončno očisti pred iztokom v vode. Del očiščene vode se uporablja kot tehnološko vodo za pranje ultrafiltracije in centrifuge. </w:t>
      </w:r>
    </w:p>
    <w:p w14:paraId="5043AE92" w14:textId="77777777" w:rsidR="00AF7FE9" w:rsidRPr="00AF7FE9" w:rsidRDefault="00AF7FE9" w:rsidP="00AF7FE9">
      <w:pPr>
        <w:keepNext/>
        <w:keepLines/>
        <w:jc w:val="both"/>
        <w:rPr>
          <w:rFonts w:ascii="Tahoma" w:hAnsi="Tahoma" w:cs="Tahoma"/>
          <w:u w:val="single"/>
        </w:rPr>
      </w:pPr>
    </w:p>
    <w:p w14:paraId="4F8CF9CB" w14:textId="77777777" w:rsidR="00AF7FE9" w:rsidRPr="00AF7FE9" w:rsidRDefault="00AF7FE9" w:rsidP="00AF7FE9">
      <w:pPr>
        <w:keepNext/>
        <w:keepLines/>
        <w:jc w:val="both"/>
        <w:rPr>
          <w:rFonts w:ascii="Tahoma" w:hAnsi="Tahoma" w:cs="Tahoma"/>
          <w:b/>
          <w:bCs/>
          <w:u w:val="single"/>
        </w:rPr>
      </w:pPr>
      <w:r w:rsidRPr="00AF7FE9">
        <w:rPr>
          <w:rFonts w:ascii="Tahoma" w:hAnsi="Tahoma" w:cs="Tahoma"/>
          <w:b/>
          <w:bCs/>
          <w:u w:val="single"/>
        </w:rPr>
        <w:t>Uparevanje koncentrata iz ionske izmenjave</w:t>
      </w:r>
    </w:p>
    <w:p w14:paraId="6E57CA05" w14:textId="77777777" w:rsidR="00AF7FE9" w:rsidRPr="00AF7FE9" w:rsidRDefault="00AF7FE9" w:rsidP="00AF7FE9">
      <w:pPr>
        <w:keepNext/>
        <w:keepLines/>
        <w:jc w:val="both"/>
        <w:rPr>
          <w:rFonts w:ascii="Tahoma" w:hAnsi="Tahoma" w:cs="Tahoma"/>
        </w:rPr>
      </w:pPr>
    </w:p>
    <w:p w14:paraId="38EE0386" w14:textId="77777777" w:rsidR="00AF7FE9" w:rsidRPr="00AF7FE9" w:rsidRDefault="00AF7FE9" w:rsidP="00AF7FE9">
      <w:pPr>
        <w:keepNext/>
        <w:keepLines/>
        <w:jc w:val="both"/>
        <w:rPr>
          <w:rFonts w:ascii="Tahoma" w:hAnsi="Tahoma" w:cs="Tahoma"/>
        </w:rPr>
      </w:pPr>
      <w:r w:rsidRPr="00AF7FE9">
        <w:rPr>
          <w:rFonts w:ascii="Tahoma" w:hAnsi="Tahoma" w:cs="Tahoma"/>
        </w:rPr>
        <w:t>Pri regeneraciji ionskega izmenjevalca dobimo regenerate in koncentrate, ki niso primerni za izpust v kanalizacijo, ampak se morajo odstraniti kot tekoči odpadek. Da se zmanjša količina koncentrata iz ionske izmenjave, se koncentrat uparja na vakuumskem uparjalniku. Pri tem dobimo dokaj čisti destilat, ki se odvaja v interno kanalizacijo ter skoncentriran preostanek, ki se preda pooblaščenemu podjetju za zbiranje nevarnih odpadkov.</w:t>
      </w:r>
    </w:p>
    <w:p w14:paraId="1E0A0020" w14:textId="77777777" w:rsidR="00AF7FE9" w:rsidRPr="00AF7FE9" w:rsidRDefault="00AF7FE9" w:rsidP="00AF7FE9">
      <w:pPr>
        <w:keepNext/>
        <w:keepLines/>
        <w:jc w:val="both"/>
        <w:rPr>
          <w:rFonts w:ascii="Tahoma" w:hAnsi="Tahoma" w:cs="Tahoma"/>
        </w:rPr>
      </w:pPr>
    </w:p>
    <w:p w14:paraId="4C626552" w14:textId="77777777" w:rsidR="00AF7FE9" w:rsidRPr="00AF7FE9" w:rsidRDefault="00AF7FE9" w:rsidP="00AF7FE9">
      <w:pPr>
        <w:keepNext/>
        <w:keepLines/>
        <w:jc w:val="both"/>
        <w:rPr>
          <w:rFonts w:ascii="Tahoma" w:hAnsi="Tahoma" w:cs="Tahoma"/>
          <w:sz w:val="28"/>
        </w:rPr>
      </w:pPr>
    </w:p>
    <w:p w14:paraId="15157F24" w14:textId="77777777" w:rsidR="00AF7FE9" w:rsidRPr="00AF7FE9" w:rsidRDefault="00AF7FE9" w:rsidP="00AF7FE9">
      <w:pPr>
        <w:keepNext/>
        <w:keepLines/>
        <w:numPr>
          <w:ilvl w:val="2"/>
          <w:numId w:val="2"/>
        </w:numPr>
        <w:rPr>
          <w:rFonts w:ascii="Tahoma" w:hAnsi="Tahoma" w:cs="Tahoma"/>
          <w:b/>
          <w:bCs/>
        </w:rPr>
      </w:pPr>
      <w:r w:rsidRPr="00AF7FE9">
        <w:rPr>
          <w:rFonts w:ascii="Tahoma" w:hAnsi="Tahoma" w:cs="Tahoma"/>
          <w:b/>
          <w:bCs/>
        </w:rPr>
        <w:t>Način naročanja prevzema koncentrata bora po uparevanju</w:t>
      </w:r>
    </w:p>
    <w:p w14:paraId="74BB3961" w14:textId="77777777" w:rsidR="00AF7FE9" w:rsidRPr="00AF7FE9" w:rsidRDefault="00AF7FE9" w:rsidP="00AF7FE9">
      <w:pPr>
        <w:keepNext/>
        <w:keepLines/>
        <w:rPr>
          <w:rFonts w:ascii="Tahoma" w:hAnsi="Tahoma" w:cs="Tahoma"/>
        </w:rPr>
      </w:pPr>
    </w:p>
    <w:p w14:paraId="4D952C02" w14:textId="77777777" w:rsidR="00AF7FE9" w:rsidRPr="00AF7FE9" w:rsidRDefault="00AF7FE9" w:rsidP="00AF7FE9">
      <w:pPr>
        <w:keepNext/>
        <w:keepLines/>
        <w:jc w:val="both"/>
        <w:rPr>
          <w:rFonts w:ascii="Tahoma" w:hAnsi="Tahoma" w:cs="Tahoma"/>
        </w:rPr>
      </w:pPr>
      <w:r w:rsidRPr="00AF7FE9">
        <w:rPr>
          <w:rFonts w:ascii="Tahoma" w:hAnsi="Tahoma" w:cs="Tahoma"/>
        </w:rPr>
        <w:t>Izbrani ponudnik mora prevzeti koncentrat bora po uparevanju na osnovi pisne zahteve naročnika. Naročilo za prevzem koncentrata bora po uparevanju se pošlje najmanj tri (3) koledarske dni pred odvozom. Način sporočanja bo preko elektronske pošte. Sporočanje za prevzem koncentrata bora po uparevanju je dovoljeno od ponedeljka do petka in izven praznikov, ki veljajo v Republiki Sloveniji.</w:t>
      </w:r>
    </w:p>
    <w:p w14:paraId="6EC6269C" w14:textId="77777777" w:rsidR="00AF7FE9" w:rsidRPr="00AF7FE9" w:rsidRDefault="00AF7FE9" w:rsidP="00AF7FE9">
      <w:pPr>
        <w:keepNext/>
        <w:keepLines/>
        <w:jc w:val="both"/>
        <w:rPr>
          <w:rFonts w:ascii="Tahoma" w:hAnsi="Tahoma" w:cs="Tahoma"/>
        </w:rPr>
      </w:pPr>
    </w:p>
    <w:p w14:paraId="42C41F5D" w14:textId="77777777" w:rsidR="00AF7FE9" w:rsidRPr="00AF7FE9" w:rsidRDefault="00AF7FE9" w:rsidP="00AF7FE9">
      <w:pPr>
        <w:keepNext/>
        <w:keepLines/>
        <w:jc w:val="both"/>
        <w:rPr>
          <w:rFonts w:ascii="Tahoma" w:hAnsi="Tahoma" w:cs="Tahoma"/>
        </w:rPr>
      </w:pPr>
      <w:r w:rsidRPr="005273A0">
        <w:rPr>
          <w:rFonts w:ascii="Tahoma" w:hAnsi="Tahoma" w:cs="Tahoma"/>
        </w:rPr>
        <w:lastRenderedPageBreak/>
        <w:t>Naročnik bo elektronsko izpolnil evidenčni list pošiljke odpadkov in ga poslal izbranemu ponudniku, ki ga izpolni. Evidenčni list podpišejo predstavniki naročnika in izvajalca z digitalnim podpisom. Izbrani ponudnik mora po opravljenem naročilu predati en izvod potrjenega evidenčnega lista naročniku.</w:t>
      </w:r>
      <w:r w:rsidRPr="00AF7FE9">
        <w:rPr>
          <w:rFonts w:ascii="Tahoma" w:hAnsi="Tahoma" w:cs="Tahoma"/>
        </w:rPr>
        <w:t xml:space="preserve"> </w:t>
      </w:r>
    </w:p>
    <w:p w14:paraId="78F413D0" w14:textId="77777777" w:rsidR="00AF7FE9" w:rsidRPr="00AF7FE9" w:rsidRDefault="00AF7FE9" w:rsidP="00AF7FE9">
      <w:pPr>
        <w:keepNext/>
        <w:keepLines/>
        <w:jc w:val="both"/>
        <w:rPr>
          <w:rFonts w:ascii="Tahoma" w:hAnsi="Tahoma" w:cs="Tahoma"/>
        </w:rPr>
      </w:pPr>
    </w:p>
    <w:p w14:paraId="46A91B62" w14:textId="77777777" w:rsidR="00AF7FE9" w:rsidRPr="00AF7FE9" w:rsidRDefault="00AF7FE9" w:rsidP="00AF7FE9">
      <w:pPr>
        <w:keepNext/>
        <w:keepLines/>
        <w:jc w:val="both"/>
        <w:rPr>
          <w:rFonts w:ascii="Tahoma" w:hAnsi="Tahoma" w:cs="Tahoma"/>
        </w:rPr>
      </w:pPr>
      <w:r w:rsidRPr="00AF7FE9">
        <w:rPr>
          <w:rFonts w:ascii="Tahoma" w:hAnsi="Tahoma" w:cs="Tahoma"/>
        </w:rPr>
        <w:t>Ob prvem pozivu naročnika, bo izbrani izvajalec dostavil ustrezno število praznih IBC kontejnerjev volumna 1m</w:t>
      </w:r>
      <w:r w:rsidRPr="00AF7FE9">
        <w:rPr>
          <w:rFonts w:ascii="Tahoma" w:hAnsi="Tahoma" w:cs="Tahoma"/>
          <w:vertAlign w:val="superscript"/>
        </w:rPr>
        <w:t>3</w:t>
      </w:r>
      <w:r w:rsidRPr="00AF7FE9">
        <w:rPr>
          <w:rFonts w:ascii="Tahoma" w:hAnsi="Tahoma" w:cs="Tahoma"/>
        </w:rPr>
        <w:t>. Načrtuje se, da bo potrebno dostaviti dvanajst (12) praznih IBC kontejnerjev.</w:t>
      </w:r>
    </w:p>
    <w:p w14:paraId="608C4C27" w14:textId="77777777" w:rsidR="00AF7FE9" w:rsidRPr="00AF7FE9" w:rsidRDefault="00AF7FE9" w:rsidP="00AF7FE9">
      <w:pPr>
        <w:keepNext/>
        <w:keepLines/>
        <w:jc w:val="both"/>
        <w:rPr>
          <w:rFonts w:ascii="Tahoma" w:hAnsi="Tahoma" w:cs="Tahoma"/>
        </w:rPr>
      </w:pPr>
    </w:p>
    <w:p w14:paraId="01524DF0" w14:textId="77777777" w:rsidR="00AF7FE9" w:rsidRPr="00AF7FE9" w:rsidRDefault="00AF7FE9" w:rsidP="00AF7FE9">
      <w:pPr>
        <w:keepNext/>
        <w:keepLines/>
        <w:jc w:val="both"/>
        <w:rPr>
          <w:rFonts w:ascii="Tahoma" w:hAnsi="Tahoma" w:cs="Tahoma"/>
        </w:rPr>
      </w:pPr>
      <w:r w:rsidRPr="00AF7FE9">
        <w:rPr>
          <w:rFonts w:ascii="Tahoma" w:hAnsi="Tahoma" w:cs="Tahoma"/>
        </w:rPr>
        <w:t>Ob vsakokratnem prevzemu koncentrata bora po uparevanju mora izbrani ponudnik dostaviti prazne IBC kontejnerje, razen v primeru odvoza koncentrata bora s cisterno.</w:t>
      </w:r>
    </w:p>
    <w:p w14:paraId="4D849487" w14:textId="77777777" w:rsidR="00AF7FE9" w:rsidRPr="00AF7FE9" w:rsidRDefault="00AF7FE9" w:rsidP="00AF7FE9">
      <w:pPr>
        <w:keepNext/>
        <w:keepLines/>
        <w:jc w:val="both"/>
        <w:rPr>
          <w:rFonts w:ascii="Tahoma" w:hAnsi="Tahoma" w:cs="Tahoma"/>
        </w:rPr>
      </w:pPr>
    </w:p>
    <w:p w14:paraId="7242DC8D" w14:textId="73D39E16" w:rsidR="00AF7FE9" w:rsidRPr="00AF7FE9" w:rsidRDefault="00AF7FE9" w:rsidP="00AF7FE9">
      <w:pPr>
        <w:keepNext/>
        <w:keepLines/>
        <w:jc w:val="both"/>
        <w:rPr>
          <w:rFonts w:ascii="Tahoma" w:hAnsi="Tahoma" w:cs="Tahoma"/>
        </w:rPr>
      </w:pPr>
      <w:r w:rsidRPr="00AF7FE9">
        <w:rPr>
          <w:rFonts w:ascii="Tahoma" w:hAnsi="Tahoma" w:cs="Tahoma"/>
        </w:rPr>
        <w:t xml:space="preserve">Prevzem koncentrata bora po uparevanju se bo izvajal od 7. do 14. ure v delovnih dnevih med </w:t>
      </w:r>
      <w:r w:rsidRPr="00AF7FE9">
        <w:rPr>
          <w:rFonts w:ascii="Tahoma" w:hAnsi="Tahoma" w:cs="Tahoma"/>
          <w:lang w:val="x-none"/>
        </w:rPr>
        <w:t>ponedeljkom in petkom in izven praznikov, ki veljajo v Republiki Sloveniji</w:t>
      </w:r>
      <w:r w:rsidR="005E6200">
        <w:rPr>
          <w:rFonts w:ascii="Tahoma" w:hAnsi="Tahoma" w:cs="Tahoma"/>
        </w:rPr>
        <w:t>,</w:t>
      </w:r>
      <w:r w:rsidR="00912563">
        <w:rPr>
          <w:rFonts w:ascii="Tahoma" w:hAnsi="Tahoma" w:cs="Tahoma"/>
        </w:rPr>
        <w:t xml:space="preserve"> </w:t>
      </w:r>
      <w:r w:rsidR="00912563" w:rsidRPr="005417A0">
        <w:rPr>
          <w:rFonts w:ascii="Tahoma" w:hAnsi="Tahoma" w:cs="Tahoma"/>
          <w:bCs/>
        </w:rPr>
        <w:t xml:space="preserve">na lokaciji </w:t>
      </w:r>
      <w:r w:rsidR="00912563" w:rsidRPr="00912563">
        <w:rPr>
          <w:rFonts w:ascii="Tahoma" w:hAnsi="Tahoma" w:cs="Tahoma"/>
        </w:rPr>
        <w:t>Čistilna naprava Barje (RCERO), Cesta dveh cesarjev 101, Ljubljana.</w:t>
      </w:r>
    </w:p>
    <w:p w14:paraId="0A140CE7" w14:textId="77777777" w:rsidR="00AF7FE9" w:rsidRPr="00AF7FE9" w:rsidRDefault="00AF7FE9" w:rsidP="00AF7FE9">
      <w:pPr>
        <w:keepNext/>
        <w:keepLines/>
        <w:jc w:val="both"/>
        <w:rPr>
          <w:rFonts w:ascii="Tahoma" w:hAnsi="Tahoma" w:cs="Tahoma"/>
        </w:rPr>
      </w:pPr>
    </w:p>
    <w:p w14:paraId="3E3FC12D" w14:textId="77777777" w:rsidR="00AF7FE9" w:rsidRPr="00AF7FE9" w:rsidRDefault="00AF7FE9" w:rsidP="00AF7FE9">
      <w:pPr>
        <w:keepNext/>
        <w:keepLines/>
        <w:jc w:val="both"/>
        <w:rPr>
          <w:rFonts w:ascii="Tahoma" w:hAnsi="Tahoma" w:cs="Tahoma"/>
          <w:bCs/>
          <w:iCs/>
        </w:rPr>
      </w:pPr>
      <w:r w:rsidRPr="00AF7FE9">
        <w:rPr>
          <w:rFonts w:ascii="Tahoma" w:hAnsi="Tahoma" w:cs="Tahoma"/>
          <w:bCs/>
          <w:iCs/>
        </w:rPr>
        <w:t xml:space="preserve">V primeru da izvajalec zaradi kakršnih koli razlogov začasno ne more prevzemati celotnih količin odpadkov naročnika na svoji lokaciji, je kljub temu dolžan naročniku zagotoviti redno oddajo oziroma prevzem odpadkov na nadomestni lokaciji izvajalca. Morebitne dodatne stroške v tem primeru krije izvajalec. </w:t>
      </w:r>
    </w:p>
    <w:p w14:paraId="2EE2AB39" w14:textId="77777777" w:rsidR="00AF7FE9" w:rsidRPr="00AF7FE9" w:rsidRDefault="00AF7FE9" w:rsidP="00AF7FE9">
      <w:pPr>
        <w:keepNext/>
        <w:keepLines/>
        <w:jc w:val="both"/>
        <w:rPr>
          <w:rFonts w:ascii="Tahoma" w:hAnsi="Tahoma" w:cs="Tahoma"/>
          <w:bCs/>
          <w:iCs/>
        </w:rPr>
      </w:pPr>
    </w:p>
    <w:p w14:paraId="48CF754F" w14:textId="77777777" w:rsidR="00AF7FE9" w:rsidRPr="00AF7FE9" w:rsidRDefault="00AF7FE9" w:rsidP="00AF7FE9">
      <w:pPr>
        <w:keepNext/>
        <w:keepLines/>
        <w:jc w:val="both"/>
        <w:rPr>
          <w:rFonts w:ascii="Tahoma" w:hAnsi="Tahoma" w:cs="Tahoma"/>
          <w:bCs/>
          <w:iCs/>
        </w:rPr>
      </w:pPr>
      <w:r w:rsidRPr="00AF7FE9">
        <w:rPr>
          <w:rFonts w:ascii="Tahoma" w:hAnsi="Tahoma" w:cs="Tahoma"/>
          <w:bCs/>
          <w:iCs/>
        </w:rPr>
        <w:t>Izvajalec mora na lokaciji oddaje oziroma prevzema odpadkov zagotoviti prevzem odpadkov v skladu z vso veljavno zakonodajo v Republiki Sloveniji.</w:t>
      </w:r>
    </w:p>
    <w:p w14:paraId="59D43C1A" w14:textId="77777777" w:rsidR="00AF7FE9" w:rsidRPr="00AF7FE9" w:rsidRDefault="00AF7FE9" w:rsidP="00AF7FE9">
      <w:pPr>
        <w:keepNext/>
        <w:keepLines/>
        <w:jc w:val="both"/>
        <w:rPr>
          <w:rFonts w:ascii="Tahoma" w:hAnsi="Tahoma" w:cs="Tahoma"/>
        </w:rPr>
      </w:pPr>
    </w:p>
    <w:p w14:paraId="3E129A92" w14:textId="77777777" w:rsidR="00AF7FE9" w:rsidRPr="00AF7FE9" w:rsidRDefault="00AF7FE9" w:rsidP="00AF7FE9">
      <w:pPr>
        <w:keepNext/>
        <w:keepLines/>
        <w:numPr>
          <w:ilvl w:val="2"/>
          <w:numId w:val="2"/>
        </w:numPr>
        <w:rPr>
          <w:rFonts w:ascii="Tahoma" w:hAnsi="Tahoma" w:cs="Tahoma"/>
          <w:b/>
          <w:bCs/>
        </w:rPr>
      </w:pPr>
      <w:r w:rsidRPr="00AF7FE9">
        <w:rPr>
          <w:rFonts w:ascii="Tahoma" w:hAnsi="Tahoma" w:cs="Tahoma"/>
          <w:b/>
          <w:bCs/>
        </w:rPr>
        <w:t xml:space="preserve">Način prevzema koncentrata bora po uparevanju </w:t>
      </w:r>
    </w:p>
    <w:p w14:paraId="6AC0A6CE" w14:textId="77777777" w:rsidR="00AF7FE9" w:rsidRPr="00AF7FE9" w:rsidRDefault="00AF7FE9" w:rsidP="00AF7FE9">
      <w:pPr>
        <w:keepNext/>
        <w:keepLines/>
        <w:jc w:val="both"/>
        <w:rPr>
          <w:rFonts w:ascii="Tahoma" w:hAnsi="Tahoma" w:cs="Tahoma"/>
          <w:b/>
          <w:lang w:val="x-none"/>
        </w:rPr>
      </w:pPr>
    </w:p>
    <w:p w14:paraId="7BCC2FE2" w14:textId="186499D8" w:rsidR="00AF7FE9" w:rsidRPr="00AF7FE9" w:rsidRDefault="00AF7FE9" w:rsidP="00AF7FE9">
      <w:pPr>
        <w:keepNext/>
        <w:keepLines/>
        <w:jc w:val="both"/>
        <w:rPr>
          <w:rFonts w:ascii="Tahoma" w:hAnsi="Tahoma" w:cs="Tahoma"/>
        </w:rPr>
      </w:pPr>
      <w:r w:rsidRPr="00AF7FE9">
        <w:rPr>
          <w:rFonts w:ascii="Tahoma" w:hAnsi="Tahoma" w:cs="Tahoma"/>
        </w:rPr>
        <w:t xml:space="preserve">Izbrani ponudnik za prevzem koncentrata bora po uparevanju mora pri vstopu na </w:t>
      </w:r>
      <w:r w:rsidR="00912563">
        <w:rPr>
          <w:rFonts w:ascii="Tahoma" w:hAnsi="Tahoma" w:cs="Tahoma"/>
        </w:rPr>
        <w:t>RCERO</w:t>
      </w:r>
      <w:r w:rsidRPr="00AF7FE9">
        <w:rPr>
          <w:rFonts w:ascii="Tahoma" w:hAnsi="Tahoma" w:cs="Tahoma"/>
        </w:rPr>
        <w:t xml:space="preserve"> tehtati prazno vozilo in ob odhodu polno vozilo. Tehtalne liste se priloži k mesečnemu računu. Razlika v teži vozila je osnova za obračun odpeljane količine</w:t>
      </w:r>
      <w:r w:rsidRPr="00AF7FE9">
        <w:rPr>
          <w:rFonts w:ascii="Tahoma" w:hAnsi="Tahoma" w:cs="Tahoma"/>
          <w:b/>
        </w:rPr>
        <w:t xml:space="preserve"> </w:t>
      </w:r>
      <w:r w:rsidRPr="00AF7FE9">
        <w:rPr>
          <w:rFonts w:ascii="Tahoma" w:hAnsi="Tahoma" w:cs="Tahoma"/>
        </w:rPr>
        <w:t xml:space="preserve">koncentrata bora po uparevanju. Stroške tehtanja vozil se ne upošteva v ponudbeni ceni. </w:t>
      </w:r>
    </w:p>
    <w:p w14:paraId="6355E563" w14:textId="105587B6" w:rsidR="00AF7FE9" w:rsidRPr="00AF7FE9" w:rsidRDefault="00AF7FE9" w:rsidP="00AF7FE9">
      <w:pPr>
        <w:keepNext/>
        <w:keepLines/>
        <w:jc w:val="both"/>
        <w:rPr>
          <w:rFonts w:ascii="Tahoma" w:hAnsi="Tahoma" w:cs="Tahoma"/>
        </w:rPr>
      </w:pPr>
    </w:p>
    <w:p w14:paraId="714E0391" w14:textId="2268002C" w:rsidR="00AF7FE9" w:rsidRPr="00AF7FE9" w:rsidRDefault="00AF7FE9" w:rsidP="00AF7FE9">
      <w:pPr>
        <w:keepNext/>
        <w:keepLines/>
        <w:numPr>
          <w:ilvl w:val="2"/>
          <w:numId w:val="2"/>
        </w:numPr>
        <w:rPr>
          <w:rFonts w:ascii="Tahoma" w:hAnsi="Tahoma" w:cs="Tahoma"/>
          <w:b/>
          <w:bCs/>
        </w:rPr>
      </w:pPr>
      <w:r w:rsidRPr="00AF7FE9">
        <w:rPr>
          <w:rFonts w:ascii="Tahoma" w:hAnsi="Tahoma" w:cs="Tahoma"/>
          <w:b/>
          <w:bCs/>
        </w:rPr>
        <w:t xml:space="preserve">Izvedba odstranjevanja ali predelave koncentrata bora po uparevanju </w:t>
      </w:r>
    </w:p>
    <w:p w14:paraId="05EF2C9F" w14:textId="77777777" w:rsidR="00432529" w:rsidRDefault="00432529" w:rsidP="00432529">
      <w:pPr>
        <w:keepNext/>
        <w:keepLines/>
        <w:jc w:val="both"/>
        <w:rPr>
          <w:rFonts w:ascii="Tahoma" w:hAnsi="Tahoma" w:cs="Tahoma"/>
        </w:rPr>
      </w:pPr>
    </w:p>
    <w:p w14:paraId="11159633" w14:textId="7635B860" w:rsidR="00432529" w:rsidRPr="00AF7FE9" w:rsidRDefault="00432529" w:rsidP="00432529">
      <w:pPr>
        <w:keepNext/>
        <w:keepLines/>
        <w:jc w:val="both"/>
        <w:rPr>
          <w:rFonts w:ascii="Tahoma" w:hAnsi="Tahoma" w:cs="Tahoma"/>
          <w:lang w:val="x-none"/>
        </w:rPr>
      </w:pPr>
      <w:r w:rsidRPr="00AF7FE9">
        <w:rPr>
          <w:rFonts w:ascii="Tahoma" w:hAnsi="Tahoma" w:cs="Tahoma"/>
        </w:rPr>
        <w:t xml:space="preserve">Izvedba odstranjevanja ali predelave koncentrata bora po uparevanju je sestavljena iz: </w:t>
      </w:r>
    </w:p>
    <w:p w14:paraId="042FD555"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dostave praznih IBC kontejnerjev volumna 1 m</w:t>
      </w:r>
      <w:r w:rsidRPr="00AF7FE9">
        <w:rPr>
          <w:rFonts w:ascii="Tahoma" w:hAnsi="Tahoma" w:cs="Tahoma"/>
          <w:vertAlign w:val="superscript"/>
          <w:lang w:val="x-none"/>
        </w:rPr>
        <w:t>3</w:t>
      </w:r>
      <w:r w:rsidRPr="00AF7FE9">
        <w:rPr>
          <w:rFonts w:ascii="Tahoma" w:hAnsi="Tahoma" w:cs="Tahoma"/>
        </w:rPr>
        <w:t>,</w:t>
      </w:r>
    </w:p>
    <w:p w14:paraId="3A17D733"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vseh potrebnih analiz in drugih potrebnih atestov s strani potrebnih institutov in laboratorijev;</w:t>
      </w:r>
    </w:p>
    <w:p w14:paraId="3FA797A5"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odvoza koncentrata bora po uparevanju</w:t>
      </w:r>
      <w:r w:rsidRPr="00AF7FE9">
        <w:rPr>
          <w:rFonts w:ascii="Tahoma" w:hAnsi="Tahoma" w:cs="Tahoma"/>
        </w:rPr>
        <w:t>,</w:t>
      </w:r>
    </w:p>
    <w:p w14:paraId="1B715FCC"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odstranitev ali predelava koncentrata bora po uparevanju</w:t>
      </w:r>
      <w:r w:rsidRPr="00AF7FE9">
        <w:rPr>
          <w:rFonts w:ascii="Tahoma" w:hAnsi="Tahoma" w:cs="Tahoma"/>
        </w:rPr>
        <w:t>,</w:t>
      </w:r>
    </w:p>
    <w:p w14:paraId="6774DA31"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potrebnih stroškov kakršnegakoli vmesnega skladiščenja, ki so povezani s predelavo koncentrata bora po uparevanju</w:t>
      </w:r>
      <w:r w:rsidRPr="00AF7FE9">
        <w:rPr>
          <w:rFonts w:ascii="Tahoma" w:hAnsi="Tahoma" w:cs="Tahoma"/>
        </w:rPr>
        <w:t>,</w:t>
      </w:r>
    </w:p>
    <w:p w14:paraId="08E375C7"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vseh potrebnih garancij za izvedbo posla</w:t>
      </w:r>
      <w:r w:rsidRPr="00AF7FE9">
        <w:rPr>
          <w:rFonts w:ascii="Tahoma" w:hAnsi="Tahoma" w:cs="Tahoma"/>
        </w:rPr>
        <w:t>,</w:t>
      </w:r>
    </w:p>
    <w:p w14:paraId="1929FCF5"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 xml:space="preserve">potrebnih tehtanj za polna in prazna vozila na tehtnici </w:t>
      </w:r>
      <w:r>
        <w:rPr>
          <w:rFonts w:ascii="Tahoma" w:hAnsi="Tahoma" w:cs="Tahoma"/>
        </w:rPr>
        <w:t>RCERO</w:t>
      </w:r>
      <w:r w:rsidRPr="00AF7FE9">
        <w:rPr>
          <w:rFonts w:ascii="Tahoma" w:hAnsi="Tahoma" w:cs="Tahoma"/>
        </w:rPr>
        <w:t>,</w:t>
      </w:r>
    </w:p>
    <w:p w14:paraId="7AD9F62D" w14:textId="77777777" w:rsidR="00432529" w:rsidRPr="00AF7FE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vsemi ostalimi potrebnimi deli, ki so povezani z odstranitvijo ali predelavo koncentrata bora po uparevanju in vsemi potrebni rokovanji, ki pogojujejo varno delo</w:t>
      </w:r>
      <w:r w:rsidRPr="00AF7FE9">
        <w:rPr>
          <w:rFonts w:ascii="Tahoma" w:hAnsi="Tahoma" w:cs="Tahoma"/>
        </w:rPr>
        <w:t>,</w:t>
      </w:r>
    </w:p>
    <w:p w14:paraId="16C61EE0" w14:textId="77777777" w:rsidR="00432529" w:rsidRDefault="00432529" w:rsidP="00432529">
      <w:pPr>
        <w:keepNext/>
        <w:keepLines/>
        <w:numPr>
          <w:ilvl w:val="0"/>
          <w:numId w:val="35"/>
        </w:numPr>
        <w:ind w:left="426" w:hanging="284"/>
        <w:jc w:val="both"/>
        <w:rPr>
          <w:rFonts w:ascii="Tahoma" w:hAnsi="Tahoma" w:cs="Tahoma"/>
          <w:lang w:val="x-none"/>
        </w:rPr>
      </w:pPr>
      <w:r w:rsidRPr="00AF7FE9">
        <w:rPr>
          <w:rFonts w:ascii="Tahoma" w:hAnsi="Tahoma" w:cs="Tahoma"/>
          <w:lang w:val="x-none"/>
        </w:rPr>
        <w:t xml:space="preserve">vseh drugih nepredvidenih stroškov, ki so lahko povezani z odstranitvijo ali predelavo koncentrata bora po uparevanju in niso zajeti v tem stroškovniku, so pa nujno potrebni za izvedbo razpisanih del. </w:t>
      </w:r>
    </w:p>
    <w:p w14:paraId="58EBD480" w14:textId="77777777" w:rsidR="00AF7FE9" w:rsidRPr="00AF7FE9" w:rsidRDefault="00AF7FE9" w:rsidP="00AF7FE9">
      <w:pPr>
        <w:keepNext/>
        <w:keepLines/>
        <w:jc w:val="both"/>
        <w:rPr>
          <w:rFonts w:ascii="Tahoma" w:hAnsi="Tahoma" w:cs="Tahoma"/>
        </w:rPr>
      </w:pPr>
    </w:p>
    <w:p w14:paraId="66012EED" w14:textId="77777777" w:rsidR="00AF7FE9" w:rsidRPr="00AF7FE9" w:rsidRDefault="00AF7FE9" w:rsidP="00AF7FE9">
      <w:pPr>
        <w:keepNext/>
        <w:keepLines/>
        <w:numPr>
          <w:ilvl w:val="2"/>
          <w:numId w:val="2"/>
        </w:numPr>
        <w:rPr>
          <w:rFonts w:ascii="Tahoma" w:hAnsi="Tahoma" w:cs="Tahoma"/>
          <w:b/>
          <w:bCs/>
        </w:rPr>
      </w:pPr>
      <w:r w:rsidRPr="00AF7FE9">
        <w:rPr>
          <w:rFonts w:ascii="Tahoma" w:hAnsi="Tahoma" w:cs="Tahoma"/>
          <w:b/>
          <w:bCs/>
        </w:rPr>
        <w:t xml:space="preserve">Prevzem vzorcev koncentrata bora po uparevanju </w:t>
      </w:r>
    </w:p>
    <w:p w14:paraId="5672294A" w14:textId="77777777" w:rsidR="00AF7FE9" w:rsidRPr="00AF7FE9" w:rsidRDefault="00AF7FE9" w:rsidP="00AF7FE9">
      <w:pPr>
        <w:keepNext/>
        <w:keepLines/>
        <w:jc w:val="both"/>
        <w:rPr>
          <w:rFonts w:ascii="Tahoma" w:hAnsi="Tahoma" w:cs="Tahoma"/>
        </w:rPr>
      </w:pPr>
    </w:p>
    <w:p w14:paraId="74A6EB00" w14:textId="39E31D00" w:rsidR="00AF7FE9" w:rsidRPr="00AF7FE9" w:rsidRDefault="00AF7FE9" w:rsidP="00AF7FE9">
      <w:pPr>
        <w:keepNext/>
        <w:keepLines/>
        <w:jc w:val="both"/>
        <w:rPr>
          <w:rFonts w:ascii="Tahoma" w:hAnsi="Tahoma" w:cs="Tahoma"/>
        </w:rPr>
      </w:pPr>
      <w:r w:rsidRPr="00AF7FE9">
        <w:rPr>
          <w:rFonts w:ascii="Tahoma" w:hAnsi="Tahoma" w:cs="Tahoma"/>
        </w:rPr>
        <w:t xml:space="preserve">Ponudnik si </w:t>
      </w:r>
      <w:r w:rsidRPr="00AF7FE9">
        <w:rPr>
          <w:rFonts w:ascii="Tahoma" w:hAnsi="Tahoma" w:cs="Tahoma"/>
          <w:b/>
        </w:rPr>
        <w:t>lahko</w:t>
      </w:r>
      <w:r w:rsidRPr="00AF7FE9">
        <w:rPr>
          <w:rFonts w:ascii="Tahoma" w:hAnsi="Tahoma" w:cs="Tahoma"/>
        </w:rPr>
        <w:t xml:space="preserve"> odvzame vzorce koncentrata bora po uparevanju, v skladu s predhodnim dogovorom z naročnikom, za svoje analize, najkasneje šesti (6.) dan pred rokom za oddajo ponudbe na Čistilni napravi Barje</w:t>
      </w:r>
      <w:r w:rsidR="00912563">
        <w:rPr>
          <w:rFonts w:ascii="Tahoma" w:hAnsi="Tahoma" w:cs="Tahoma"/>
        </w:rPr>
        <w:t xml:space="preserve"> (RCERO)</w:t>
      </w:r>
      <w:r w:rsidRPr="00AF7FE9">
        <w:rPr>
          <w:rFonts w:ascii="Tahoma" w:hAnsi="Tahoma" w:cs="Tahoma"/>
        </w:rPr>
        <w:t>, Cesta dveh cesarjev</w:t>
      </w:r>
      <w:r w:rsidR="00912563">
        <w:rPr>
          <w:rFonts w:ascii="Tahoma" w:hAnsi="Tahoma" w:cs="Tahoma"/>
        </w:rPr>
        <w:t xml:space="preserve"> 101</w:t>
      </w:r>
      <w:r w:rsidRPr="00AF7FE9">
        <w:rPr>
          <w:rFonts w:ascii="Tahoma" w:hAnsi="Tahoma" w:cs="Tahoma"/>
        </w:rPr>
        <w:t>, Ljubljana. Kontaktna oseba v zvezi s prevzemi vzorcev koncentrata bora je ga. Polona PRIMOŽIČ, telefon: 01 200 35 44. Zainteresirani ponudniki embalažo za vzorec prinesejo s seboj.</w:t>
      </w:r>
    </w:p>
    <w:p w14:paraId="680E3A4A" w14:textId="77777777" w:rsidR="00006640" w:rsidRPr="00006640" w:rsidRDefault="00006640" w:rsidP="00006640">
      <w:pPr>
        <w:keepNext/>
        <w:keepLines/>
        <w:jc w:val="both"/>
        <w:rPr>
          <w:rFonts w:ascii="Tahoma" w:hAnsi="Tahoma" w:cs="Tahoma"/>
          <w:b/>
        </w:rPr>
      </w:pPr>
    </w:p>
    <w:p w14:paraId="04DF1BE7" w14:textId="77777777" w:rsidR="00006640" w:rsidRPr="00F72E5F" w:rsidRDefault="00006640" w:rsidP="00006640">
      <w:pPr>
        <w:keepNext/>
        <w:keepLines/>
        <w:numPr>
          <w:ilvl w:val="2"/>
          <w:numId w:val="2"/>
        </w:numPr>
        <w:jc w:val="both"/>
        <w:rPr>
          <w:rFonts w:ascii="Tahoma" w:hAnsi="Tahoma" w:cs="Tahoma"/>
          <w:b/>
        </w:rPr>
      </w:pPr>
      <w:r w:rsidRPr="00F72E5F">
        <w:rPr>
          <w:rFonts w:ascii="Tahoma" w:hAnsi="Tahoma" w:cs="Tahoma"/>
          <w:b/>
        </w:rPr>
        <w:t>Zagotavljanje varnosti in zdravja pri delu</w:t>
      </w:r>
    </w:p>
    <w:p w14:paraId="7E3E196C" w14:textId="77777777" w:rsidR="00006640" w:rsidRPr="00006640" w:rsidRDefault="00006640" w:rsidP="00006640">
      <w:pPr>
        <w:keepNext/>
        <w:keepLines/>
        <w:jc w:val="both"/>
        <w:rPr>
          <w:rFonts w:ascii="Tahoma" w:hAnsi="Tahoma" w:cs="Tahoma"/>
        </w:rPr>
      </w:pPr>
    </w:p>
    <w:p w14:paraId="2F624064" w14:textId="77777777" w:rsidR="00006640" w:rsidRPr="00006640" w:rsidRDefault="00006640" w:rsidP="00006640">
      <w:pPr>
        <w:keepNext/>
        <w:keepLines/>
        <w:jc w:val="both"/>
        <w:rPr>
          <w:rFonts w:ascii="Tahoma" w:hAnsi="Tahoma" w:cs="Tahoma"/>
        </w:rPr>
      </w:pPr>
      <w:r w:rsidRPr="00006640">
        <w:rPr>
          <w:rFonts w:ascii="Tahoma" w:hAnsi="Tahoma" w:cs="Tahoma"/>
        </w:rPr>
        <w:lastRenderedPageBreak/>
        <w:t xml:space="preserve">Izbrani ponudnik bo moral dosledno upoštevati določbe Uredbe o zagotavljanju varnosti in zdravja pri delu na začasnih in premičnih gradbiščih (Ur. l. RS, št. 83/05 in 43/11) ter po sklenitvi okvirnega sporazuma z naročnikom skleniti tudi Pisni sporazum v skladu z 39. členom Zakona o varnosti in zdravju pri delu (Ur. l. RS., št. 43/11; ZVZD-1), ki ureja skupne varstvene ukrepe za zagotavljanje varstva in zdravja pri delu. Nespoštovanje določil je razlog za prekinitev okvirnega sporazuma. </w:t>
      </w:r>
    </w:p>
    <w:p w14:paraId="674D156A" w14:textId="77777777" w:rsidR="00006640" w:rsidRPr="00006640" w:rsidRDefault="00006640" w:rsidP="00006640">
      <w:pPr>
        <w:keepNext/>
        <w:keepLines/>
        <w:jc w:val="both"/>
        <w:rPr>
          <w:rFonts w:ascii="Tahoma" w:hAnsi="Tahoma" w:cs="Tahoma"/>
        </w:rPr>
      </w:pPr>
    </w:p>
    <w:p w14:paraId="133B8297" w14:textId="77777777" w:rsidR="00006640" w:rsidRPr="00006640" w:rsidRDefault="00006640" w:rsidP="00006640">
      <w:pPr>
        <w:keepNext/>
        <w:keepLines/>
        <w:ind w:right="-2"/>
        <w:jc w:val="both"/>
        <w:rPr>
          <w:rFonts w:ascii="Tahoma" w:hAnsi="Tahoma" w:cs="Tahoma"/>
          <w:b/>
          <w:smallCaps/>
        </w:rPr>
      </w:pPr>
      <w:r w:rsidRPr="00006640">
        <w:rPr>
          <w:rFonts w:ascii="Tahoma" w:hAnsi="Tahoma" w:cs="Tahoma"/>
          <w:b/>
          <w:smallCaps/>
        </w:rPr>
        <w:t>Dokazilo:</w:t>
      </w:r>
    </w:p>
    <w:p w14:paraId="6D0D90BA" w14:textId="247E9936" w:rsidR="00006640" w:rsidRDefault="00006640" w:rsidP="00006640">
      <w:pPr>
        <w:keepNext/>
        <w:keepLines/>
        <w:jc w:val="both"/>
        <w:rPr>
          <w:rFonts w:ascii="Tahoma" w:hAnsi="Tahoma" w:cs="Tahoma"/>
          <w:bCs/>
        </w:rPr>
      </w:pPr>
      <w:r w:rsidRPr="00006640">
        <w:rPr>
          <w:rFonts w:ascii="Tahoma" w:hAnsi="Tahoma" w:cs="Tahoma"/>
          <w:bCs/>
        </w:rPr>
        <w:t xml:space="preserve">Izpolnjena in podpisana </w:t>
      </w:r>
      <w:r w:rsidR="00F17123" w:rsidRPr="00F17123">
        <w:rPr>
          <w:rFonts w:ascii="Tahoma" w:hAnsi="Tahoma" w:cs="Tahoma"/>
          <w:bCs/>
          <w:i/>
          <w:iCs/>
        </w:rPr>
        <w:t>(</w:t>
      </w:r>
      <w:r w:rsidRPr="00F17123">
        <w:rPr>
          <w:rFonts w:ascii="Tahoma" w:hAnsi="Tahoma" w:cs="Tahoma"/>
          <w:b/>
          <w:i/>
          <w:iCs/>
        </w:rPr>
        <w:t xml:space="preserve">Priloga </w:t>
      </w:r>
      <w:r w:rsidR="00795C2D">
        <w:rPr>
          <w:rFonts w:ascii="Tahoma" w:hAnsi="Tahoma" w:cs="Tahoma"/>
          <w:b/>
          <w:i/>
          <w:iCs/>
        </w:rPr>
        <w:t xml:space="preserve"> 8</w:t>
      </w:r>
      <w:r w:rsidRPr="00F17123">
        <w:rPr>
          <w:rFonts w:ascii="Tahoma" w:hAnsi="Tahoma" w:cs="Tahoma"/>
          <w:bCs/>
          <w:i/>
          <w:iCs/>
        </w:rPr>
        <w:t xml:space="preserve"> </w:t>
      </w:r>
      <w:r w:rsidR="00F17123" w:rsidRPr="00F17123">
        <w:rPr>
          <w:rFonts w:ascii="Tahoma" w:hAnsi="Tahoma" w:cs="Tahoma"/>
          <w:bCs/>
          <w:i/>
          <w:iCs/>
        </w:rPr>
        <w:t>)</w:t>
      </w:r>
      <w:r w:rsidR="00F17123">
        <w:rPr>
          <w:rFonts w:ascii="Tahoma" w:hAnsi="Tahoma" w:cs="Tahoma"/>
          <w:bCs/>
        </w:rPr>
        <w:t xml:space="preserve"> </w:t>
      </w:r>
      <w:r w:rsidRPr="00006640">
        <w:rPr>
          <w:rFonts w:ascii="Tahoma" w:hAnsi="Tahoma" w:cs="Tahoma"/>
          <w:bCs/>
        </w:rPr>
        <w:t>»</w:t>
      </w:r>
      <w:r w:rsidRPr="00006640">
        <w:rPr>
          <w:rFonts w:ascii="Tahoma" w:hAnsi="Tahoma" w:cs="Tahoma"/>
        </w:rPr>
        <w:t>ZAGOTAVLJANJE VARNOSTI IN ZDRAVJA PRI DELU</w:t>
      </w:r>
      <w:r w:rsidRPr="00006640">
        <w:rPr>
          <w:rFonts w:ascii="Tahoma" w:hAnsi="Tahoma" w:cs="Tahoma"/>
          <w:bCs/>
        </w:rPr>
        <w:t>«.</w:t>
      </w:r>
    </w:p>
    <w:p w14:paraId="4A129AFA" w14:textId="46D038FE" w:rsidR="00F44514" w:rsidRDefault="00F44514" w:rsidP="00006640">
      <w:pPr>
        <w:keepNext/>
        <w:keepLines/>
        <w:jc w:val="both"/>
        <w:rPr>
          <w:rFonts w:ascii="Tahoma" w:hAnsi="Tahoma" w:cs="Tahoma"/>
          <w:bCs/>
        </w:rPr>
      </w:pPr>
    </w:p>
    <w:p w14:paraId="4C489B8D" w14:textId="2434773A" w:rsidR="00411688" w:rsidRPr="00BA1432" w:rsidRDefault="003A68BB" w:rsidP="00C4073A">
      <w:pPr>
        <w:keepNext/>
        <w:keepLines/>
        <w:numPr>
          <w:ilvl w:val="0"/>
          <w:numId w:val="15"/>
        </w:numPr>
        <w:ind w:left="567" w:hanging="567"/>
        <w:jc w:val="both"/>
        <w:rPr>
          <w:rFonts w:ascii="Tahoma" w:hAnsi="Tahoma" w:cs="Tahoma"/>
          <w:b/>
          <w:sz w:val="24"/>
        </w:rPr>
      </w:pPr>
      <w:r w:rsidRPr="00BA1432">
        <w:rPr>
          <w:rFonts w:ascii="Tahoma" w:hAnsi="Tahoma" w:cs="Tahoma"/>
          <w:b/>
          <w:sz w:val="24"/>
        </w:rPr>
        <w:t>UGOTAVLJANJE SPOSOBNOSTI</w:t>
      </w:r>
      <w:r w:rsidR="00411688" w:rsidRPr="00BA1432">
        <w:rPr>
          <w:rFonts w:ascii="Tahoma" w:hAnsi="Tahoma" w:cs="Tahoma"/>
          <w:b/>
          <w:sz w:val="24"/>
        </w:rPr>
        <w:t xml:space="preserve"> </w:t>
      </w:r>
    </w:p>
    <w:p w14:paraId="18845DC5" w14:textId="77777777" w:rsidR="00411688" w:rsidRPr="003B1445" w:rsidRDefault="00411688" w:rsidP="00C04D71">
      <w:pPr>
        <w:keepNext/>
        <w:keepLines/>
        <w:jc w:val="both"/>
        <w:rPr>
          <w:rFonts w:ascii="Tahoma" w:hAnsi="Tahoma" w:cs="Tahoma"/>
        </w:rPr>
      </w:pPr>
    </w:p>
    <w:p w14:paraId="290E1779" w14:textId="77777777" w:rsidR="00411688" w:rsidRPr="003B1445" w:rsidRDefault="00411688" w:rsidP="00C4073A">
      <w:pPr>
        <w:keepNext/>
        <w:keepLines/>
        <w:numPr>
          <w:ilvl w:val="0"/>
          <w:numId w:val="11"/>
        </w:numPr>
        <w:ind w:left="284" w:hanging="284"/>
        <w:jc w:val="both"/>
        <w:rPr>
          <w:rFonts w:ascii="Tahoma" w:hAnsi="Tahoma" w:cs="Tahoma"/>
          <w:b/>
        </w:rPr>
      </w:pPr>
      <w:r w:rsidRPr="003B1445">
        <w:rPr>
          <w:rFonts w:ascii="Tahoma" w:hAnsi="Tahoma" w:cs="Tahoma"/>
          <w:b/>
        </w:rPr>
        <w:t xml:space="preserve">Splošno: </w:t>
      </w:r>
    </w:p>
    <w:p w14:paraId="1CA74CAF" w14:textId="77777777" w:rsidR="00411688" w:rsidRPr="003B1445" w:rsidRDefault="00411688" w:rsidP="00C04D71">
      <w:pPr>
        <w:keepNext/>
        <w:keepLines/>
        <w:jc w:val="both"/>
        <w:rPr>
          <w:rFonts w:ascii="Tahoma" w:hAnsi="Tahoma" w:cs="Tahoma"/>
          <w:bCs/>
          <w:sz w:val="10"/>
        </w:rPr>
      </w:pPr>
    </w:p>
    <w:p w14:paraId="5935933D" w14:textId="77777777" w:rsidR="00411688" w:rsidRPr="003B1445" w:rsidRDefault="00411688" w:rsidP="00C04D71">
      <w:pPr>
        <w:keepNext/>
        <w:keepLines/>
        <w:jc w:val="both"/>
        <w:rPr>
          <w:rFonts w:ascii="Tahoma" w:hAnsi="Tahoma" w:cs="Tahoma"/>
        </w:rPr>
      </w:pPr>
      <w:r w:rsidRPr="003B1445">
        <w:rPr>
          <w:rFonts w:ascii="Tahoma" w:hAnsi="Tahoma" w:cs="Tahoma"/>
          <w:bCs/>
        </w:rPr>
        <w:t xml:space="preserve">Za ugotavljanje sposobnosti mora ponudnik izpolnjevati pogoje in zahteve skladno z določbami ZJN-3, ter pogoje in zahteve, ki so določene v tej razpisni dokumentaciji. </w:t>
      </w:r>
    </w:p>
    <w:p w14:paraId="775E77CE" w14:textId="77777777" w:rsidR="00411688" w:rsidRPr="003B1445" w:rsidRDefault="00411688" w:rsidP="00C04D71">
      <w:pPr>
        <w:keepNext/>
        <w:keepLines/>
        <w:jc w:val="both"/>
        <w:rPr>
          <w:rFonts w:ascii="Tahoma" w:hAnsi="Tahoma" w:cs="Tahoma"/>
        </w:rPr>
      </w:pPr>
    </w:p>
    <w:p w14:paraId="7E270235" w14:textId="77777777" w:rsidR="00411688" w:rsidRPr="003B1445" w:rsidRDefault="00411688" w:rsidP="00C04D71">
      <w:pPr>
        <w:keepNext/>
        <w:keepLines/>
        <w:jc w:val="both"/>
        <w:rPr>
          <w:rFonts w:ascii="Tahoma" w:hAnsi="Tahoma" w:cs="Tahoma"/>
        </w:rPr>
      </w:pPr>
      <w:r w:rsidRPr="003B1445">
        <w:rPr>
          <w:rFonts w:ascii="Tahoma" w:hAnsi="Tahoma" w:cs="Tahoma"/>
        </w:rPr>
        <w:t>Naročnik bo od ponudnika, ki je glede na merila za oddajo naročila najugodnejši in mu naročnik namerava oddati javno naročilo, zahteval,</w:t>
      </w:r>
      <w:r w:rsidRPr="003B1445">
        <w:t xml:space="preserve"> </w:t>
      </w:r>
      <w:r w:rsidRPr="003B1445">
        <w:rPr>
          <w:rFonts w:ascii="Tahoma" w:hAnsi="Tahoma" w:cs="Tahoma"/>
        </w:rPr>
        <w:t xml:space="preserve">da predloži dokazila o izpolnjevanju pogojev in zahtev iz razpisne dokumentacije, v kolikor ponudnik vseh zahtevanih dokazil že ne bo sam priložil v ponudbi. </w:t>
      </w:r>
    </w:p>
    <w:p w14:paraId="398CAC82" w14:textId="77777777" w:rsidR="00411688" w:rsidRPr="003B1445" w:rsidRDefault="00411688" w:rsidP="00C04D71">
      <w:pPr>
        <w:keepNext/>
        <w:keepLines/>
        <w:jc w:val="both"/>
        <w:rPr>
          <w:rFonts w:ascii="Tahoma" w:hAnsi="Tahoma" w:cs="Tahoma"/>
        </w:rPr>
      </w:pPr>
    </w:p>
    <w:p w14:paraId="64C2B770" w14:textId="04E02372" w:rsidR="00411688" w:rsidRPr="003B1445" w:rsidRDefault="00411688" w:rsidP="00C04D71">
      <w:pPr>
        <w:keepNext/>
        <w:keepLines/>
        <w:jc w:val="both"/>
        <w:rPr>
          <w:rFonts w:ascii="Tahoma" w:hAnsi="Tahoma" w:cs="Tahoma"/>
          <w:i/>
        </w:rPr>
      </w:pPr>
      <w:r w:rsidRPr="003B1445">
        <w:rPr>
          <w:rFonts w:ascii="Tahoma" w:hAnsi="Tahoma" w:cs="Tahoma"/>
          <w:bCs/>
          <w:i/>
          <w:sz w:val="18"/>
        </w:rPr>
        <w:t>V primeru, da ponudnik nastopa v skupni ponudbi mora zahtevane pogoje za ugotavljanje sposobnosti ponudnika izpolnjevati tudi vsak od partnerjev v primeru skupne ponudbe. V primeru ponudbe s podizvajalci , mora pogoje za ugotavljanje sposobnosti, kjer je to v razpisni dokumentaciji določeno, izpolnjevati tudi vsak izmed podizvajalcev, ki jih ponudnik v ponudbi navede</w:t>
      </w:r>
      <w:r w:rsidR="0097332F">
        <w:rPr>
          <w:rFonts w:ascii="Tahoma" w:hAnsi="Tahoma" w:cs="Tahoma"/>
          <w:bCs/>
          <w:i/>
          <w:sz w:val="18"/>
        </w:rPr>
        <w:t>.</w:t>
      </w:r>
      <w:r w:rsidRPr="003B1445">
        <w:rPr>
          <w:rFonts w:ascii="Tahoma" w:hAnsi="Tahoma" w:cs="Tahoma"/>
          <w:bCs/>
          <w:i/>
        </w:rPr>
        <w:t xml:space="preserve">. </w:t>
      </w:r>
    </w:p>
    <w:p w14:paraId="1D043714" w14:textId="77777777" w:rsidR="00411688" w:rsidRPr="003B1445" w:rsidRDefault="00411688" w:rsidP="00C04D71">
      <w:pPr>
        <w:keepNext/>
        <w:keepLines/>
        <w:ind w:left="142"/>
        <w:jc w:val="both"/>
        <w:rPr>
          <w:rFonts w:ascii="Tahoma" w:hAnsi="Tahoma" w:cs="Tahoma"/>
        </w:rPr>
      </w:pPr>
    </w:p>
    <w:p w14:paraId="45C1C99D" w14:textId="77777777" w:rsidR="00411688" w:rsidRPr="003B1445" w:rsidRDefault="00411688" w:rsidP="00C4073A">
      <w:pPr>
        <w:keepNext/>
        <w:keepLines/>
        <w:numPr>
          <w:ilvl w:val="0"/>
          <w:numId w:val="11"/>
        </w:numPr>
        <w:ind w:left="284" w:hanging="284"/>
        <w:jc w:val="both"/>
        <w:rPr>
          <w:rFonts w:ascii="Tahoma" w:hAnsi="Tahoma" w:cs="Tahoma"/>
          <w:b/>
        </w:rPr>
      </w:pPr>
      <w:r w:rsidRPr="003B1445">
        <w:rPr>
          <w:rFonts w:ascii="Tahoma" w:hAnsi="Tahoma" w:cs="Tahoma"/>
          <w:b/>
        </w:rPr>
        <w:t xml:space="preserve">Ponudnik: </w:t>
      </w:r>
    </w:p>
    <w:p w14:paraId="36607396" w14:textId="77777777" w:rsidR="00411688" w:rsidRPr="003B1445" w:rsidRDefault="00411688" w:rsidP="00C04D71">
      <w:pPr>
        <w:keepNext/>
        <w:keepLines/>
        <w:jc w:val="both"/>
        <w:rPr>
          <w:rFonts w:ascii="Tahoma" w:hAnsi="Tahoma" w:cs="Tahoma"/>
          <w:sz w:val="10"/>
        </w:rPr>
      </w:pPr>
    </w:p>
    <w:p w14:paraId="2D3F1C62" w14:textId="77777777" w:rsidR="00411688" w:rsidRPr="003B1445" w:rsidRDefault="00411688" w:rsidP="00C04D71">
      <w:pPr>
        <w:keepNext/>
        <w:keepLines/>
        <w:jc w:val="both"/>
        <w:rPr>
          <w:rFonts w:ascii="Tahoma" w:hAnsi="Tahoma" w:cs="Tahoma"/>
        </w:rPr>
      </w:pPr>
      <w:r w:rsidRPr="003B1445">
        <w:rPr>
          <w:rFonts w:ascii="Tahoma" w:hAnsi="Tahoma" w:cs="Tahoma"/>
        </w:rPr>
        <w:t xml:space="preserve">Za ugotavljanje sposobnosti </w:t>
      </w:r>
      <w:r w:rsidRPr="003B1445">
        <w:rPr>
          <w:rFonts w:ascii="Tahoma" w:hAnsi="Tahoma" w:cs="Tahoma"/>
          <w:b/>
        </w:rPr>
        <w:t>mora</w:t>
      </w:r>
      <w:r w:rsidRPr="003B1445">
        <w:rPr>
          <w:rFonts w:ascii="Tahoma" w:hAnsi="Tahoma" w:cs="Tahoma"/>
        </w:rPr>
        <w:t xml:space="preserve"> ponudnik </w:t>
      </w:r>
      <w:r w:rsidRPr="003B1445">
        <w:rPr>
          <w:rFonts w:ascii="Tahoma" w:hAnsi="Tahoma" w:cs="Tahoma"/>
          <w:u w:val="single"/>
        </w:rPr>
        <w:t>izpolniti in priložiti ESPD obrazec</w:t>
      </w:r>
      <w:r w:rsidRPr="003B1445">
        <w:rPr>
          <w:rFonts w:ascii="Tahoma" w:hAnsi="Tahoma" w:cs="Tahoma"/>
        </w:rPr>
        <w:t xml:space="preserve">, ki je priloga te razpisne dokumentacije. </w:t>
      </w:r>
    </w:p>
    <w:p w14:paraId="69309BBD" w14:textId="77777777" w:rsidR="00411688" w:rsidRPr="003B1445" w:rsidRDefault="00411688" w:rsidP="00C04D71">
      <w:pPr>
        <w:keepNext/>
        <w:keepLines/>
        <w:jc w:val="both"/>
        <w:rPr>
          <w:rFonts w:ascii="Tahoma" w:hAnsi="Tahoma" w:cs="Tahoma"/>
          <w:sz w:val="18"/>
        </w:rPr>
      </w:pPr>
    </w:p>
    <w:p w14:paraId="08D38E16" w14:textId="5C82E3C7" w:rsidR="00411688" w:rsidRPr="003B1445" w:rsidRDefault="00411688" w:rsidP="00C4073A">
      <w:pPr>
        <w:keepNext/>
        <w:keepLines/>
        <w:numPr>
          <w:ilvl w:val="0"/>
          <w:numId w:val="11"/>
        </w:numPr>
        <w:ind w:left="284" w:hanging="284"/>
        <w:jc w:val="both"/>
        <w:rPr>
          <w:rFonts w:ascii="Tahoma" w:hAnsi="Tahoma" w:cs="Tahoma"/>
          <w:b/>
        </w:rPr>
      </w:pPr>
      <w:r w:rsidRPr="003B1445">
        <w:rPr>
          <w:rFonts w:ascii="Tahoma" w:hAnsi="Tahoma" w:cs="Tahoma"/>
          <w:b/>
        </w:rPr>
        <w:t xml:space="preserve">Skupna ponudba (s partnerjem/ji), ponudba s podizvajalci </w:t>
      </w:r>
    </w:p>
    <w:p w14:paraId="36FE8F1A" w14:textId="77777777" w:rsidR="00411688" w:rsidRPr="003B1445" w:rsidRDefault="00411688" w:rsidP="00C04D71">
      <w:pPr>
        <w:keepNext/>
        <w:keepLines/>
        <w:jc w:val="both"/>
        <w:rPr>
          <w:rFonts w:ascii="Tahoma" w:hAnsi="Tahoma" w:cs="Tahoma"/>
          <w:sz w:val="10"/>
        </w:rPr>
      </w:pPr>
    </w:p>
    <w:p w14:paraId="5EC49942" w14:textId="18DD88DA" w:rsidR="00411688" w:rsidRPr="003B1445" w:rsidRDefault="00411688" w:rsidP="00C04D71">
      <w:pPr>
        <w:keepNext/>
        <w:keepLines/>
        <w:jc w:val="both"/>
        <w:rPr>
          <w:rFonts w:ascii="Tahoma" w:hAnsi="Tahoma" w:cs="Tahoma"/>
        </w:rPr>
      </w:pPr>
      <w:r w:rsidRPr="003B1445">
        <w:rPr>
          <w:rFonts w:ascii="Tahoma" w:hAnsi="Tahoma" w:cs="Tahoma"/>
        </w:rPr>
        <w:t xml:space="preserve">Če ponudnik nastopa </w:t>
      </w:r>
      <w:r w:rsidRPr="003B1445">
        <w:rPr>
          <w:rFonts w:ascii="Tahoma" w:hAnsi="Tahoma" w:cs="Tahoma"/>
          <w:u w:val="single"/>
        </w:rPr>
        <w:t>v skupni ponudbi (s partnerjem/ji)</w:t>
      </w:r>
      <w:r w:rsidRPr="003B1445">
        <w:rPr>
          <w:rFonts w:ascii="Tahoma" w:hAnsi="Tahoma" w:cs="Tahoma"/>
        </w:rPr>
        <w:t xml:space="preserve">, </w:t>
      </w:r>
      <w:r w:rsidRPr="003B1445">
        <w:rPr>
          <w:rFonts w:ascii="Tahoma" w:hAnsi="Tahoma" w:cs="Tahoma"/>
          <w:b/>
        </w:rPr>
        <w:t>mora</w:t>
      </w:r>
      <w:r w:rsidRPr="003B1445">
        <w:rPr>
          <w:rFonts w:ascii="Tahoma" w:hAnsi="Tahoma" w:cs="Tahoma"/>
        </w:rPr>
        <w:t xml:space="preserve"> </w:t>
      </w:r>
      <w:r w:rsidRPr="003B1445">
        <w:rPr>
          <w:rFonts w:ascii="Tahoma" w:hAnsi="Tahoma" w:cs="Tahoma"/>
          <w:u w:val="single"/>
        </w:rPr>
        <w:t>poleg svojega</w:t>
      </w:r>
      <w:r w:rsidRPr="003B1445">
        <w:rPr>
          <w:rFonts w:ascii="Tahoma" w:hAnsi="Tahoma" w:cs="Tahoma"/>
        </w:rPr>
        <w:t xml:space="preserve"> priložiti tudi </w:t>
      </w:r>
      <w:r w:rsidRPr="003B1445">
        <w:rPr>
          <w:rFonts w:ascii="Tahoma" w:hAnsi="Tahoma" w:cs="Tahoma"/>
          <w:b/>
          <w:u w:val="single"/>
        </w:rPr>
        <w:t>ločen</w:t>
      </w:r>
      <w:r w:rsidRPr="003B1445">
        <w:t xml:space="preserve"> </w:t>
      </w:r>
      <w:r w:rsidRPr="003B1445">
        <w:rPr>
          <w:rFonts w:ascii="Tahoma" w:hAnsi="Tahoma" w:cs="Tahoma"/>
        </w:rPr>
        <w:t xml:space="preserve">ESPD obrazec za </w:t>
      </w:r>
      <w:r w:rsidRPr="003B1445">
        <w:rPr>
          <w:rFonts w:ascii="Tahoma" w:hAnsi="Tahoma" w:cs="Tahoma"/>
          <w:u w:val="single"/>
        </w:rPr>
        <w:t>vsakega od sodelujočih partnerjev</w:t>
      </w:r>
      <w:r w:rsidRPr="003B1445">
        <w:rPr>
          <w:rFonts w:ascii="Tahoma" w:hAnsi="Tahoma" w:cs="Tahoma"/>
        </w:rPr>
        <w:t xml:space="preserve"> v skupni ponudbi. </w:t>
      </w:r>
      <w:r w:rsidRPr="003B1445">
        <w:rPr>
          <w:rFonts w:ascii="Tahoma" w:hAnsi="Tahoma" w:cs="Tahoma"/>
          <w:b/>
        </w:rPr>
        <w:t>Enako velja v primeru</w:t>
      </w:r>
      <w:r w:rsidRPr="003B1445">
        <w:rPr>
          <w:rFonts w:ascii="Tahoma" w:hAnsi="Tahoma" w:cs="Tahoma"/>
        </w:rPr>
        <w:t xml:space="preserve">, če ponudnik sodeluje s </w:t>
      </w:r>
      <w:r w:rsidRPr="003B1445">
        <w:rPr>
          <w:rFonts w:ascii="Tahoma" w:hAnsi="Tahoma" w:cs="Tahoma"/>
          <w:u w:val="single"/>
        </w:rPr>
        <w:t>podizvajalci</w:t>
      </w:r>
      <w:r w:rsidRPr="003B1445">
        <w:rPr>
          <w:rFonts w:ascii="Tahoma" w:hAnsi="Tahoma" w:cs="Tahoma"/>
        </w:rPr>
        <w:t xml:space="preserve"> </w:t>
      </w:r>
      <w:r w:rsidRPr="003B1445">
        <w:rPr>
          <w:rFonts w:ascii="Tahoma" w:hAnsi="Tahoma" w:cs="Tahoma"/>
          <w:i/>
        </w:rPr>
        <w:t>(priložiti je potrebno ločen ESPD obrazec zase kot ponudnika, ter ločene ESPD obrazce za vsakega podizvajalca).</w:t>
      </w:r>
      <w:r w:rsidRPr="003B1445">
        <w:rPr>
          <w:rFonts w:ascii="Tahoma" w:hAnsi="Tahoma" w:cs="Tahoma"/>
        </w:rPr>
        <w:t xml:space="preserve">   </w:t>
      </w:r>
    </w:p>
    <w:p w14:paraId="37385763" w14:textId="77777777" w:rsidR="00411688" w:rsidRPr="003B1445" w:rsidRDefault="00411688" w:rsidP="00C04D71">
      <w:pPr>
        <w:keepNext/>
        <w:keepLines/>
        <w:jc w:val="both"/>
        <w:rPr>
          <w:rFonts w:ascii="Tahoma" w:hAnsi="Tahoma" w:cs="Tahoma"/>
          <w:sz w:val="18"/>
        </w:rPr>
      </w:pPr>
    </w:p>
    <w:p w14:paraId="077D45B6" w14:textId="77777777" w:rsidR="00411688" w:rsidRPr="003B1445" w:rsidRDefault="00411688" w:rsidP="00C4073A">
      <w:pPr>
        <w:keepNext/>
        <w:keepLines/>
        <w:numPr>
          <w:ilvl w:val="0"/>
          <w:numId w:val="11"/>
        </w:numPr>
        <w:ind w:left="284" w:hanging="284"/>
        <w:jc w:val="both"/>
        <w:rPr>
          <w:rFonts w:ascii="Tahoma" w:hAnsi="Tahoma" w:cs="Tahoma"/>
          <w:b/>
        </w:rPr>
      </w:pPr>
      <w:r w:rsidRPr="003B1445">
        <w:rPr>
          <w:rFonts w:ascii="Tahoma" w:hAnsi="Tahoma" w:cs="Tahoma"/>
          <w:b/>
        </w:rPr>
        <w:t>Navodila za ESPD obrazec:</w:t>
      </w:r>
    </w:p>
    <w:p w14:paraId="6BE81B4D" w14:textId="77777777" w:rsidR="00411688" w:rsidRPr="003B1445" w:rsidRDefault="00411688" w:rsidP="00C04D71">
      <w:pPr>
        <w:keepNext/>
        <w:keepLines/>
        <w:jc w:val="both"/>
        <w:rPr>
          <w:rFonts w:ascii="Tahoma" w:hAnsi="Tahoma" w:cs="Tahoma"/>
          <w:sz w:val="10"/>
        </w:rPr>
      </w:pPr>
    </w:p>
    <w:p w14:paraId="426C3E0D" w14:textId="77777777" w:rsidR="00411688" w:rsidRPr="003B1445" w:rsidRDefault="00411688" w:rsidP="00C04D71">
      <w:pPr>
        <w:keepNext/>
        <w:keepLines/>
        <w:jc w:val="both"/>
        <w:rPr>
          <w:rFonts w:ascii="Tahoma" w:hAnsi="Tahoma" w:cs="Tahoma"/>
        </w:rPr>
      </w:pPr>
      <w:r w:rsidRPr="003B1445">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4D9553E9" w14:textId="77777777" w:rsidR="00411688" w:rsidRPr="003B1445" w:rsidRDefault="00411688" w:rsidP="00C04D71">
      <w:pPr>
        <w:keepNext/>
        <w:keepLines/>
        <w:jc w:val="both"/>
        <w:rPr>
          <w:rFonts w:ascii="Tahoma" w:hAnsi="Tahoma" w:cs="Tahoma"/>
          <w:sz w:val="16"/>
        </w:rPr>
      </w:pPr>
    </w:p>
    <w:p w14:paraId="74C0EDA7" w14:textId="77777777" w:rsidR="00411688" w:rsidRPr="003B1445" w:rsidRDefault="00411688" w:rsidP="00C04D71">
      <w:pPr>
        <w:keepNext/>
        <w:keepLines/>
        <w:jc w:val="both"/>
        <w:rPr>
          <w:rFonts w:ascii="Tahoma" w:hAnsi="Tahoma" w:cs="Tahoma"/>
          <w:bCs/>
        </w:rPr>
      </w:pPr>
      <w:r w:rsidRPr="003B1445">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4" w:history="1">
        <w:r w:rsidRPr="003B1445">
          <w:rPr>
            <w:rFonts w:ascii="Tahoma" w:hAnsi="Tahoma" w:cs="Tahoma"/>
            <w:bCs/>
            <w:color w:val="0000FF"/>
            <w:u w:val="single"/>
          </w:rPr>
          <w:t>http://www.enarocanje.si/_ESPD/</w:t>
        </w:r>
      </w:hyperlink>
      <w:r w:rsidRPr="003B1445">
        <w:rPr>
          <w:rFonts w:ascii="Tahoma" w:hAnsi="Tahoma" w:cs="Tahoma"/>
          <w:bCs/>
        </w:rPr>
        <w:t xml:space="preserve"> prične z izpolnjevanjem obrazca ESPD tako, da </w:t>
      </w:r>
      <w:r w:rsidRPr="003B1445">
        <w:rPr>
          <w:rFonts w:ascii="Tahoma" w:hAnsi="Tahoma" w:cs="Tahoma"/>
          <w:b/>
          <w:bCs/>
        </w:rPr>
        <w:t xml:space="preserve">označi, da je gospodarski subjekt </w:t>
      </w:r>
      <w:r w:rsidRPr="003B1445">
        <w:rPr>
          <w:rFonts w:ascii="Tahoma" w:hAnsi="Tahoma" w:cs="Tahoma"/>
          <w:bCs/>
        </w:rPr>
        <w:t xml:space="preserve">in izbere možnost: </w:t>
      </w:r>
      <w:r w:rsidRPr="003B1445">
        <w:rPr>
          <w:rFonts w:ascii="Tahoma" w:hAnsi="Tahoma" w:cs="Tahoma"/>
          <w:b/>
          <w:bCs/>
        </w:rPr>
        <w:t>»Uvoziti naročnikov ESPD«</w:t>
      </w:r>
      <w:r w:rsidRPr="003B1445">
        <w:rPr>
          <w:rFonts w:ascii="Tahoma" w:hAnsi="Tahoma" w:cs="Tahoma"/>
          <w:bCs/>
        </w:rPr>
        <w:t>.</w:t>
      </w:r>
      <w:r w:rsidRPr="003B1445">
        <w:rPr>
          <w:rFonts w:ascii="Tahoma" w:hAnsi="Tahoma" w:cs="Tahoma"/>
          <w:b/>
          <w:bCs/>
        </w:rPr>
        <w:t xml:space="preserve"> </w:t>
      </w:r>
      <w:r w:rsidRPr="003B1445">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3B1445">
        <w:rPr>
          <w:rFonts w:ascii="Tahoma" w:hAnsi="Tahoma" w:cs="Tahoma"/>
          <w:b/>
          <w:bCs/>
        </w:rPr>
        <w:t xml:space="preserve">Uvozi ESPD« </w:t>
      </w:r>
      <w:r w:rsidRPr="003B1445">
        <w:rPr>
          <w:rFonts w:ascii="Tahoma" w:hAnsi="Tahoma" w:cs="Tahoma"/>
          <w:bCs/>
        </w:rPr>
        <w:t xml:space="preserve">in začne z izpolnjevanjem ESPD, ter ga natisne, podpiše in priloži k ponudbi. </w:t>
      </w:r>
    </w:p>
    <w:p w14:paraId="286A21F8" w14:textId="77777777" w:rsidR="00411688" w:rsidRPr="003B1445" w:rsidRDefault="00411688" w:rsidP="00C04D71">
      <w:pPr>
        <w:keepNext/>
        <w:keepLines/>
        <w:jc w:val="both"/>
        <w:rPr>
          <w:rFonts w:ascii="Tahoma" w:hAnsi="Tahoma" w:cs="Tahoma"/>
          <w:bCs/>
          <w:sz w:val="18"/>
        </w:rPr>
      </w:pPr>
    </w:p>
    <w:p w14:paraId="0AA5FC24" w14:textId="04207C78" w:rsidR="00411688" w:rsidRDefault="00411688" w:rsidP="00C04D71">
      <w:pPr>
        <w:keepNext/>
        <w:keepLines/>
        <w:jc w:val="both"/>
        <w:rPr>
          <w:rFonts w:ascii="Tahoma" w:hAnsi="Tahoma" w:cs="Tahoma"/>
          <w:b/>
          <w:bCs/>
          <w:i/>
          <w:sz w:val="18"/>
        </w:rPr>
      </w:pPr>
      <w:r w:rsidRPr="003B1445">
        <w:rPr>
          <w:rFonts w:ascii="Tahoma" w:hAnsi="Tahoma" w:cs="Tahoma"/>
          <w:b/>
          <w:bCs/>
          <w:i/>
          <w:sz w:val="18"/>
        </w:rPr>
        <w:t>Naročnik lahko ponudnike kadarkoli med postopkom pozove, da predložijo vsa dokazila ali del dokazil v zvezi z navedbami v izjavi (ESPD).</w:t>
      </w:r>
    </w:p>
    <w:p w14:paraId="6D53BBAB" w14:textId="77777777" w:rsidR="007C63F9" w:rsidRPr="003B1445" w:rsidRDefault="007C63F9" w:rsidP="00C04D71">
      <w:pPr>
        <w:keepNext/>
        <w:keepLines/>
        <w:jc w:val="both"/>
        <w:rPr>
          <w:rFonts w:ascii="Tahoma" w:hAnsi="Tahoma" w:cs="Tahoma"/>
          <w:b/>
          <w:bCs/>
          <w:i/>
          <w:sz w:val="18"/>
        </w:rPr>
      </w:pPr>
    </w:p>
    <w:p w14:paraId="1CC6AAC6" w14:textId="45BB61A8" w:rsidR="000D5DF5" w:rsidRDefault="000D5DF5" w:rsidP="00C04D71">
      <w:pPr>
        <w:keepNext/>
        <w:keepLines/>
        <w:jc w:val="both"/>
        <w:rPr>
          <w:rFonts w:ascii="Tahoma" w:hAnsi="Tahoma" w:cs="Tahoma"/>
          <w:bCs/>
        </w:rPr>
      </w:pPr>
    </w:p>
    <w:p w14:paraId="409E49DD" w14:textId="13848957" w:rsidR="009278C4" w:rsidRDefault="009278C4" w:rsidP="00C04D71">
      <w:pPr>
        <w:keepNext/>
        <w:keepLines/>
        <w:jc w:val="both"/>
        <w:rPr>
          <w:rFonts w:ascii="Tahoma" w:hAnsi="Tahoma" w:cs="Tahoma"/>
          <w:bCs/>
        </w:rPr>
      </w:pPr>
    </w:p>
    <w:p w14:paraId="5E959137" w14:textId="2AF0D72E" w:rsidR="009278C4" w:rsidRDefault="009278C4" w:rsidP="00C04D71">
      <w:pPr>
        <w:keepNext/>
        <w:keepLines/>
        <w:jc w:val="both"/>
        <w:rPr>
          <w:rFonts w:ascii="Tahoma" w:hAnsi="Tahoma" w:cs="Tahoma"/>
          <w:bCs/>
        </w:rPr>
      </w:pPr>
    </w:p>
    <w:p w14:paraId="747BBE46" w14:textId="77777777" w:rsidR="009278C4" w:rsidRPr="003B1445" w:rsidRDefault="009278C4" w:rsidP="00C04D71">
      <w:pPr>
        <w:keepNext/>
        <w:keepLines/>
        <w:jc w:val="both"/>
        <w:rPr>
          <w:rFonts w:ascii="Tahoma" w:hAnsi="Tahoma" w:cs="Tahoma"/>
          <w:bCs/>
        </w:rPr>
      </w:pPr>
    </w:p>
    <w:p w14:paraId="0C924287" w14:textId="77777777" w:rsidR="00411688" w:rsidRPr="00C736BD" w:rsidRDefault="00411688" w:rsidP="00C4073A">
      <w:pPr>
        <w:pStyle w:val="Odstavekseznama"/>
        <w:keepNext/>
        <w:keepLines/>
        <w:numPr>
          <w:ilvl w:val="1"/>
          <w:numId w:val="15"/>
        </w:numPr>
        <w:jc w:val="both"/>
        <w:rPr>
          <w:rFonts w:ascii="Tahoma" w:hAnsi="Tahoma" w:cs="Tahoma"/>
          <w:b/>
          <w:caps/>
        </w:rPr>
      </w:pPr>
      <w:r w:rsidRPr="00C736BD">
        <w:rPr>
          <w:rFonts w:ascii="Tahoma" w:hAnsi="Tahoma" w:cs="Tahoma"/>
          <w:b/>
          <w:caps/>
        </w:rPr>
        <w:lastRenderedPageBreak/>
        <w:t>Razlogi za izključitev</w:t>
      </w:r>
    </w:p>
    <w:p w14:paraId="620EEB4A" w14:textId="77777777" w:rsidR="00411688" w:rsidRPr="003B1445" w:rsidRDefault="00411688" w:rsidP="00C04D71">
      <w:pPr>
        <w:keepNext/>
        <w:keepLines/>
        <w:jc w:val="both"/>
        <w:rPr>
          <w:rFonts w:ascii="Tahoma" w:hAnsi="Tahoma" w:cs="Tahoma"/>
        </w:rPr>
      </w:pPr>
    </w:p>
    <w:p w14:paraId="71656333" w14:textId="7D5A8E87" w:rsidR="00411688" w:rsidRPr="003B1445" w:rsidRDefault="00411688" w:rsidP="00C04D71">
      <w:pPr>
        <w:keepNext/>
        <w:keepLines/>
        <w:ind w:right="-2"/>
        <w:jc w:val="both"/>
        <w:rPr>
          <w:rFonts w:ascii="Tahoma" w:hAnsi="Tahoma" w:cs="Tahoma"/>
          <w:i/>
          <w:sz w:val="18"/>
        </w:rPr>
      </w:pPr>
      <w:r w:rsidRPr="003B1445">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w:t>
      </w:r>
      <w:r w:rsidR="00BD5F12">
        <w:rPr>
          <w:rFonts w:ascii="Tahoma" w:hAnsi="Tahoma" w:cs="Tahoma"/>
          <w:i/>
          <w:sz w:val="18"/>
        </w:rPr>
        <w:t>.</w:t>
      </w:r>
    </w:p>
    <w:p w14:paraId="599B9C41" w14:textId="77777777" w:rsidR="00411688" w:rsidRPr="003B1445" w:rsidRDefault="00411688" w:rsidP="00C04D71">
      <w:pPr>
        <w:keepNext/>
        <w:keepLines/>
        <w:jc w:val="both"/>
        <w:rPr>
          <w:rFonts w:ascii="Tahoma" w:hAnsi="Tahoma" w:cs="Tahoma"/>
          <w:sz w:val="18"/>
        </w:rPr>
      </w:pPr>
    </w:p>
    <w:p w14:paraId="41C645DA" w14:textId="77777777" w:rsidR="00411688" w:rsidRPr="003B1445" w:rsidRDefault="00411688" w:rsidP="00C04D71">
      <w:pPr>
        <w:keepNext/>
        <w:keepLines/>
        <w:jc w:val="both"/>
        <w:rPr>
          <w:rFonts w:ascii="Tahoma" w:hAnsi="Tahoma" w:cs="Tahoma"/>
          <w:bCs/>
          <w:u w:val="single"/>
        </w:rPr>
      </w:pPr>
      <w:r w:rsidRPr="003B1445">
        <w:rPr>
          <w:rFonts w:ascii="Tahoma" w:hAnsi="Tahoma" w:cs="Tahoma"/>
          <w:bCs/>
          <w:u w:val="single"/>
        </w:rPr>
        <w:t xml:space="preserve">Naročnik bo iz sodelovanja v postopku javnega naročanja izključil </w:t>
      </w:r>
      <w:r w:rsidRPr="003B1445">
        <w:rPr>
          <w:rFonts w:ascii="Tahoma" w:hAnsi="Tahoma" w:cs="Tahoma"/>
          <w:u w:val="single"/>
        </w:rPr>
        <w:t>ponudnika</w:t>
      </w:r>
      <w:r w:rsidRPr="003B1445">
        <w:rPr>
          <w:rFonts w:ascii="Tahoma" w:hAnsi="Tahoma" w:cs="Tahoma"/>
          <w:bCs/>
          <w:u w:val="single"/>
        </w:rPr>
        <w:t xml:space="preserve">, če pri preverjanju v skladu s z ZJN-3 ugotovi ali je drugače seznanjen, da ponudnik ne izpolnjuje pogojev v skladu z 1., 2. in 4. odstavkom 75. člena ZJN-3. </w:t>
      </w:r>
    </w:p>
    <w:p w14:paraId="23585E4B" w14:textId="77777777" w:rsidR="00411688" w:rsidRPr="003B1445" w:rsidRDefault="00411688" w:rsidP="00C04D71">
      <w:pPr>
        <w:keepNext/>
        <w:keepLines/>
        <w:ind w:right="-2"/>
        <w:jc w:val="both"/>
        <w:rPr>
          <w:rFonts w:ascii="Tahoma" w:hAnsi="Tahoma" w:cs="Tahoma"/>
        </w:rPr>
      </w:pPr>
    </w:p>
    <w:p w14:paraId="102633CC"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 xml:space="preserve">A: Razlogi, povezani s kazenskimi obsodbami </w:t>
      </w:r>
    </w:p>
    <w:p w14:paraId="249DD6B4" w14:textId="21A3B858" w:rsidR="00115EEB" w:rsidRPr="003B1445" w:rsidRDefault="00115EEB" w:rsidP="00C04D71">
      <w:pPr>
        <w:keepNext/>
        <w:keepLines/>
        <w:ind w:right="-2"/>
        <w:jc w:val="both"/>
        <w:rPr>
          <w:rFonts w:ascii="Tahoma" w:hAnsi="Tahoma" w:cs="Tahoma"/>
        </w:rPr>
      </w:pPr>
      <w:r w:rsidRPr="003B1445">
        <w:rPr>
          <w:rFonts w:ascii="Tahoma" w:hAnsi="Tahoma" w:cs="Tahoma"/>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w:t>
      </w:r>
      <w:r w:rsidR="00D74775" w:rsidRPr="00D74775">
        <w:rPr>
          <w:rFonts w:ascii="Tahoma" w:hAnsi="Tahoma" w:cs="Tahoma"/>
        </w:rPr>
        <w:t>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r w:rsidR="00D74775">
        <w:rPr>
          <w:rFonts w:ascii="Tahoma" w:hAnsi="Tahoma" w:cs="Tahoma"/>
        </w:rPr>
        <w:t>.</w:t>
      </w:r>
    </w:p>
    <w:p w14:paraId="564276B4" w14:textId="77777777" w:rsidR="00115EEB" w:rsidRPr="003B1445" w:rsidRDefault="00115EEB" w:rsidP="00C04D71">
      <w:pPr>
        <w:keepNext/>
        <w:keepLines/>
        <w:ind w:right="-2"/>
        <w:jc w:val="both"/>
        <w:rPr>
          <w:rFonts w:ascii="Tahoma" w:hAnsi="Tahoma" w:cs="Tahoma"/>
        </w:rPr>
      </w:pPr>
    </w:p>
    <w:p w14:paraId="6FD9E322"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B: Razlogi, povezani s plačilom davkov ali prispevkov za socialno varnost</w:t>
      </w:r>
    </w:p>
    <w:p w14:paraId="14EB92A1" w14:textId="77777777" w:rsidR="00411688" w:rsidRPr="003B1445" w:rsidRDefault="00411688" w:rsidP="00C04D71">
      <w:pPr>
        <w:keepNext/>
        <w:keepLines/>
        <w:ind w:right="-2"/>
        <w:jc w:val="both"/>
        <w:rPr>
          <w:rFonts w:ascii="Tahoma" w:hAnsi="Tahoma" w:cs="Tahoma"/>
        </w:rPr>
      </w:pPr>
      <w:r w:rsidRPr="003B1445">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w:t>
      </w:r>
      <w:r w:rsidR="00645132" w:rsidRPr="003B1445">
        <w:rPr>
          <w:rFonts w:ascii="Tahoma" w:hAnsi="Tahoma" w:cs="Tahoma"/>
        </w:rPr>
        <w:t xml:space="preserve">avo, ki jih pobira davčni organ </w:t>
      </w:r>
      <w:r w:rsidRPr="003B1445">
        <w:rPr>
          <w:rFonts w:ascii="Tahoma" w:hAnsi="Tahoma" w:cs="Tahoma"/>
        </w:rPr>
        <w:t>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C64E6F5" w14:textId="77777777" w:rsidR="00411688" w:rsidRPr="003B1445" w:rsidRDefault="00411688" w:rsidP="00C04D71">
      <w:pPr>
        <w:keepNext/>
        <w:keepLines/>
        <w:jc w:val="both"/>
        <w:rPr>
          <w:rFonts w:ascii="Tahoma" w:hAnsi="Tahoma" w:cs="Tahoma"/>
          <w:b/>
        </w:rPr>
      </w:pPr>
    </w:p>
    <w:p w14:paraId="4D12780D" w14:textId="77777777" w:rsidR="00411688" w:rsidRPr="003B1445" w:rsidRDefault="00411688" w:rsidP="00C04D71">
      <w:pPr>
        <w:keepNext/>
        <w:keepLines/>
        <w:ind w:right="-2"/>
        <w:jc w:val="both"/>
        <w:rPr>
          <w:rFonts w:ascii="Tahoma" w:hAnsi="Tahoma" w:cs="Tahoma"/>
          <w:b/>
        </w:rPr>
      </w:pPr>
      <w:r w:rsidRPr="003B1445">
        <w:rPr>
          <w:rFonts w:ascii="Tahoma" w:hAnsi="Tahoma" w:cs="Tahoma"/>
          <w:b/>
        </w:rPr>
        <w:t>D: Nacionalni razlogi za izključitev</w:t>
      </w:r>
    </w:p>
    <w:p w14:paraId="58946A2E" w14:textId="77777777" w:rsidR="00411688" w:rsidRPr="003B1445" w:rsidRDefault="00411688" w:rsidP="00C04D71">
      <w:pPr>
        <w:keepNext/>
        <w:keepLines/>
        <w:ind w:right="-2"/>
        <w:jc w:val="both"/>
        <w:rPr>
          <w:rFonts w:ascii="Tahoma" w:hAnsi="Tahoma" w:cs="Tahoma"/>
        </w:rPr>
      </w:pPr>
      <w:r w:rsidRPr="003B1445">
        <w:rPr>
          <w:rFonts w:ascii="Tahoma" w:hAnsi="Tahoma" w:cs="Tahoma"/>
        </w:rPr>
        <w:t>Naročnik bo iz posameznega postopka javnega naročanja izključil gospodarski subjekt:</w:t>
      </w:r>
    </w:p>
    <w:p w14:paraId="50BA5049" w14:textId="77777777" w:rsidR="00452F64" w:rsidRPr="003B1445" w:rsidRDefault="00452F64" w:rsidP="00C4073A">
      <w:pPr>
        <w:keepNext/>
        <w:keepLines/>
        <w:numPr>
          <w:ilvl w:val="0"/>
          <w:numId w:val="10"/>
        </w:numPr>
        <w:ind w:left="426" w:right="-2"/>
        <w:jc w:val="both"/>
        <w:rPr>
          <w:rFonts w:ascii="Tahoma" w:hAnsi="Tahoma" w:cs="Tahoma"/>
        </w:rPr>
      </w:pPr>
      <w:r w:rsidRPr="003B1445">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6A6D7BD" w14:textId="094A6A75" w:rsidR="00411688" w:rsidRDefault="00411688" w:rsidP="00C4073A">
      <w:pPr>
        <w:keepNext/>
        <w:keepLines/>
        <w:numPr>
          <w:ilvl w:val="0"/>
          <w:numId w:val="10"/>
        </w:numPr>
        <w:ind w:left="426" w:right="-2"/>
        <w:jc w:val="both"/>
        <w:rPr>
          <w:rFonts w:ascii="Tahoma" w:hAnsi="Tahoma" w:cs="Tahoma"/>
        </w:rPr>
      </w:pPr>
      <w:r w:rsidRPr="003B1445">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6E2CE51" w14:textId="4611BBAA" w:rsidR="005E5EB6" w:rsidRDefault="005E5EB6" w:rsidP="00C04D71">
      <w:pPr>
        <w:keepNext/>
        <w:keepLines/>
        <w:ind w:right="-2"/>
        <w:jc w:val="both"/>
        <w:rPr>
          <w:rFonts w:ascii="Tahoma" w:hAnsi="Tahoma" w:cs="Tahoma"/>
        </w:rPr>
      </w:pPr>
    </w:p>
    <w:p w14:paraId="61ADD197" w14:textId="77777777" w:rsidR="005E5EB6" w:rsidRPr="005E5EB6" w:rsidRDefault="005E5EB6" w:rsidP="00C04D71">
      <w:pPr>
        <w:keepNext/>
        <w:keepLines/>
        <w:ind w:right="-2"/>
        <w:jc w:val="both"/>
        <w:rPr>
          <w:rFonts w:ascii="Tahoma" w:hAnsi="Tahoma" w:cs="Tahoma"/>
        </w:rPr>
      </w:pPr>
      <w:r w:rsidRPr="005E5EB6">
        <w:rPr>
          <w:rFonts w:ascii="Tahoma" w:hAnsi="Tahoma" w:cs="Tahoma"/>
          <w:b/>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r w:rsidRPr="005E5EB6">
        <w:rPr>
          <w:rFonts w:ascii="Tahoma" w:hAnsi="Tahoma" w:cs="Tahoma"/>
        </w:rPr>
        <w:t>)</w:t>
      </w:r>
    </w:p>
    <w:p w14:paraId="644E6EE3" w14:textId="77777777" w:rsidR="005E5EB6" w:rsidRPr="005E5EB6" w:rsidRDefault="005E5EB6" w:rsidP="00C04D71">
      <w:pPr>
        <w:keepNext/>
        <w:keepLines/>
        <w:ind w:right="-2"/>
        <w:jc w:val="both"/>
        <w:rPr>
          <w:rFonts w:ascii="Tahoma" w:hAnsi="Tahoma" w:cs="Tahoma"/>
        </w:rPr>
      </w:pPr>
      <w:r w:rsidRPr="005E5EB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000DCEC"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ruski državljan ali fizična ali pravna oseba, subjekt ali organ s sedežem v Rusiji,</w:t>
      </w:r>
    </w:p>
    <w:p w14:paraId="2C281723"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 xml:space="preserve">pravna oseba, subjekt ali organ, katerih več kot 50-odstotni delež je v neposredni ali posredni lasti subjekta iz prejšnje alineje, ali </w:t>
      </w:r>
    </w:p>
    <w:p w14:paraId="190C658C" w14:textId="77777777" w:rsidR="005E5EB6" w:rsidRPr="005E5EB6" w:rsidRDefault="005E5EB6" w:rsidP="00C04D71">
      <w:pPr>
        <w:keepNext/>
        <w:keepLines/>
        <w:ind w:right="-2"/>
        <w:jc w:val="both"/>
        <w:rPr>
          <w:rFonts w:ascii="Tahoma" w:hAnsi="Tahoma" w:cs="Tahoma"/>
        </w:rPr>
      </w:pPr>
      <w:r w:rsidRPr="005E5EB6">
        <w:rPr>
          <w:rFonts w:ascii="Tahoma" w:hAnsi="Tahoma" w:cs="Tahoma"/>
        </w:rPr>
        <w:t>–</w:t>
      </w:r>
      <w:r w:rsidRPr="005E5EB6">
        <w:rPr>
          <w:rFonts w:ascii="Tahoma" w:hAnsi="Tahoma" w:cs="Tahoma"/>
        </w:rPr>
        <w:tab/>
        <w:t>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w:t>
      </w:r>
    </w:p>
    <w:p w14:paraId="3159321D" w14:textId="77777777" w:rsidR="005E5EB6" w:rsidRPr="003B1445" w:rsidRDefault="005E5EB6" w:rsidP="00C04D71">
      <w:pPr>
        <w:keepNext/>
        <w:keepLines/>
        <w:ind w:right="-2"/>
        <w:jc w:val="both"/>
        <w:rPr>
          <w:rFonts w:ascii="Tahoma" w:hAnsi="Tahoma" w:cs="Tahoma"/>
        </w:rPr>
      </w:pPr>
    </w:p>
    <w:p w14:paraId="6F380267" w14:textId="77777777" w:rsidR="005E5EB6" w:rsidRPr="007124F0" w:rsidRDefault="005E5EB6" w:rsidP="00C04D71">
      <w:pPr>
        <w:keepNext/>
        <w:keepLines/>
        <w:ind w:right="-2"/>
        <w:jc w:val="both"/>
        <w:rPr>
          <w:rFonts w:ascii="Tahoma" w:hAnsi="Tahoma" w:cs="Tahoma"/>
          <w:b/>
          <w:smallCaps/>
        </w:rPr>
      </w:pPr>
      <w:r w:rsidRPr="007124F0">
        <w:rPr>
          <w:rFonts w:ascii="Tahoma" w:hAnsi="Tahoma" w:cs="Tahoma"/>
          <w:b/>
          <w:smallCaps/>
        </w:rPr>
        <w:t>Dokazila (velja za vse pogoje zgoraj):</w:t>
      </w:r>
    </w:p>
    <w:p w14:paraId="52C11371" w14:textId="77777777" w:rsidR="005E5EB6" w:rsidRPr="007124F0" w:rsidRDefault="005E5EB6" w:rsidP="00C04D71">
      <w:pPr>
        <w:keepNext/>
        <w:keepLines/>
        <w:jc w:val="both"/>
        <w:rPr>
          <w:rFonts w:ascii="Tahoma" w:hAnsi="Tahoma" w:cs="Tahoma"/>
        </w:rPr>
      </w:pPr>
      <w:r w:rsidRPr="007124F0">
        <w:rPr>
          <w:rFonts w:ascii="Tahoma" w:hAnsi="Tahoma" w:cs="Tahoma"/>
        </w:rPr>
        <w:lastRenderedPageBreak/>
        <w:t>ESPD s strani vseh sodelujočih g</w:t>
      </w:r>
      <w:r>
        <w:rPr>
          <w:rFonts w:ascii="Tahoma" w:hAnsi="Tahoma" w:cs="Tahoma"/>
        </w:rPr>
        <w:t>ospodarskih subjektov v ponudbi</w:t>
      </w:r>
      <w:r w:rsidRPr="007124F0">
        <w:rPr>
          <w:rFonts w:ascii="Tahoma" w:hAnsi="Tahoma" w:cs="Tahoma"/>
        </w:rPr>
        <w:t>.</w:t>
      </w:r>
      <w:r w:rsidRPr="007124F0">
        <w:t xml:space="preserve"> </w:t>
      </w:r>
    </w:p>
    <w:p w14:paraId="5413B0CA" w14:textId="77777777" w:rsidR="005E5EB6" w:rsidRPr="007124F0" w:rsidRDefault="005E5EB6" w:rsidP="00C04D71">
      <w:pPr>
        <w:keepNext/>
        <w:keepLines/>
        <w:jc w:val="both"/>
        <w:rPr>
          <w:rFonts w:ascii="Tahoma" w:hAnsi="Tahoma" w:cs="Tahoma"/>
          <w:b/>
          <w:bCs/>
          <w:sz w:val="16"/>
        </w:rPr>
      </w:pPr>
    </w:p>
    <w:p w14:paraId="12720DF3" w14:textId="77777777" w:rsidR="005E5EB6" w:rsidRPr="007124F0" w:rsidRDefault="005E5EB6" w:rsidP="00C04D71">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3C8DF194" w14:textId="77777777" w:rsidR="005E5EB6" w:rsidRPr="007124F0" w:rsidRDefault="005E5EB6" w:rsidP="00C04D71">
      <w:pPr>
        <w:keepNext/>
        <w:keepLines/>
        <w:jc w:val="both"/>
        <w:rPr>
          <w:rFonts w:ascii="Tahoma" w:hAnsi="Tahoma" w:cs="Tahoma"/>
          <w:sz w:val="16"/>
          <w:szCs w:val="22"/>
        </w:rPr>
      </w:pPr>
    </w:p>
    <w:p w14:paraId="2C798D7D" w14:textId="77777777" w:rsidR="005E5EB6" w:rsidRPr="007124F0" w:rsidRDefault="005E5EB6" w:rsidP="00C04D71">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4E35BC44" w14:textId="77777777" w:rsidR="005E5EB6" w:rsidRDefault="005E5EB6" w:rsidP="00C04D71">
      <w:pPr>
        <w:keepNext/>
        <w:keepLines/>
        <w:jc w:val="both"/>
        <w:rPr>
          <w:rFonts w:ascii="Tahoma" w:hAnsi="Tahoma" w:cs="Tahoma"/>
          <w:szCs w:val="22"/>
        </w:rPr>
      </w:pPr>
    </w:p>
    <w:p w14:paraId="7E845DF5" w14:textId="77777777" w:rsidR="005E5EB6" w:rsidRDefault="005E5EB6" w:rsidP="00C04D71">
      <w:pPr>
        <w:keepNext/>
        <w:keepLines/>
        <w:jc w:val="both"/>
        <w:rPr>
          <w:rFonts w:ascii="Tahoma" w:hAnsi="Tahoma" w:cs="Tahoma"/>
          <w:bCs/>
        </w:rPr>
      </w:pPr>
      <w:r w:rsidRPr="003C0C04">
        <w:rPr>
          <w:rFonts w:ascii="Tahoma" w:hAnsi="Tahoma" w:cs="Tahoma"/>
          <w:bCs/>
        </w:rPr>
        <w:t>Naročnik lahko zahteva potrdila, izjave in druga dokazila iz 77. člena ZJN-3 kot dokaz neobstoja razlogov za izključitev iz 75. člena ZJN-3.</w:t>
      </w:r>
    </w:p>
    <w:p w14:paraId="3715775E" w14:textId="77777777" w:rsidR="005E5EB6" w:rsidRPr="003C0C04" w:rsidRDefault="005E5EB6" w:rsidP="00C04D71">
      <w:pPr>
        <w:keepNext/>
        <w:keepLines/>
        <w:jc w:val="both"/>
        <w:rPr>
          <w:rFonts w:ascii="Tahoma" w:hAnsi="Tahoma" w:cs="Tahoma"/>
          <w:bCs/>
        </w:rPr>
      </w:pPr>
    </w:p>
    <w:p w14:paraId="4D911243" w14:textId="77777777" w:rsidR="005E5EB6" w:rsidRPr="003C0C04" w:rsidRDefault="005E5EB6" w:rsidP="00C04D71">
      <w:pPr>
        <w:keepNext/>
        <w:keepLines/>
        <w:jc w:val="both"/>
        <w:rPr>
          <w:rFonts w:ascii="Tahoma" w:hAnsi="Tahoma" w:cs="Tahoma"/>
          <w:bCs/>
        </w:rPr>
      </w:pPr>
      <w:r w:rsidRPr="003C0C04">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51766842" w14:textId="77777777" w:rsidR="005E5EB6" w:rsidRPr="003C0C04" w:rsidRDefault="005E5EB6" w:rsidP="00C04D71">
      <w:pPr>
        <w:keepNext/>
        <w:keepLines/>
        <w:jc w:val="both"/>
        <w:rPr>
          <w:rFonts w:ascii="Tahoma" w:hAnsi="Tahoma" w:cs="Tahoma"/>
        </w:rPr>
      </w:pPr>
    </w:p>
    <w:p w14:paraId="468A9699" w14:textId="77777777" w:rsidR="005E5EB6" w:rsidRPr="003C0C04" w:rsidRDefault="005E5EB6" w:rsidP="00C04D71">
      <w:pPr>
        <w:keepNext/>
        <w:keepLines/>
        <w:jc w:val="both"/>
        <w:rPr>
          <w:rFonts w:ascii="Tahoma" w:hAnsi="Tahoma" w:cs="Tahoma"/>
          <w:bCs/>
        </w:rPr>
      </w:pPr>
      <w:r w:rsidRPr="003C0C04">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4DC057A1" w14:textId="77777777" w:rsidR="005E5EB6" w:rsidRPr="003C0C04" w:rsidRDefault="005E5EB6" w:rsidP="00C4073A">
      <w:pPr>
        <w:keepNext/>
        <w:keepLines/>
        <w:numPr>
          <w:ilvl w:val="0"/>
          <w:numId w:val="27"/>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66EE927A" w14:textId="77777777" w:rsidR="005E5EB6" w:rsidRPr="003C0C04" w:rsidRDefault="005E5EB6" w:rsidP="00C4073A">
      <w:pPr>
        <w:keepNext/>
        <w:keepLines/>
        <w:numPr>
          <w:ilvl w:val="0"/>
          <w:numId w:val="27"/>
        </w:numPr>
        <w:ind w:left="426" w:hanging="284"/>
        <w:jc w:val="both"/>
        <w:rPr>
          <w:rFonts w:ascii="Tahoma" w:hAnsi="Tahoma" w:cs="Tahoma"/>
          <w:bCs/>
        </w:rPr>
      </w:pPr>
      <w:r w:rsidRPr="003C0C04">
        <w:rPr>
          <w:rFonts w:ascii="Tahoma" w:hAnsi="Tahoma" w:cs="Tahoma"/>
        </w:rPr>
        <w:t xml:space="preserve">v zvezi s prvim odstavkom 75. člena ZJN-3; </w:t>
      </w:r>
      <w:r w:rsidRPr="003C0C04">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9764E1A" w14:textId="77777777" w:rsidR="005E5EB6" w:rsidRPr="003C0C04" w:rsidRDefault="005E5EB6" w:rsidP="00C4073A">
      <w:pPr>
        <w:keepNext/>
        <w:keepLines/>
        <w:numPr>
          <w:ilvl w:val="0"/>
          <w:numId w:val="27"/>
        </w:numPr>
        <w:ind w:left="426" w:hanging="284"/>
        <w:jc w:val="both"/>
        <w:rPr>
          <w:rFonts w:ascii="Tahoma" w:hAnsi="Tahoma" w:cs="Tahoma"/>
          <w:color w:val="000000"/>
        </w:rPr>
      </w:pPr>
      <w:r w:rsidRPr="003C0C04">
        <w:rPr>
          <w:rFonts w:ascii="Tahoma" w:hAnsi="Tahoma" w:cs="Tahoma"/>
        </w:rPr>
        <w:t xml:space="preserve">v zvezi z drugim odstavkom 75. člena ZJN-3; </w:t>
      </w:r>
      <w:r w:rsidRPr="003C0C04">
        <w:rPr>
          <w:rFonts w:ascii="Tahoma" w:hAnsi="Tahoma" w:cs="Tahoma"/>
          <w:bCs/>
        </w:rPr>
        <w:t>potrdilo</w:t>
      </w:r>
      <w:r w:rsidRPr="003C0C04">
        <w:rPr>
          <w:rFonts w:ascii="Tahoma" w:hAnsi="Tahoma" w:cs="Tahoma"/>
          <w:color w:val="000000"/>
        </w:rPr>
        <w:t>, ki ga izda pristojni organ v Republiki Sloveniji, drugi državi članici ali tretji državi,</w:t>
      </w:r>
    </w:p>
    <w:p w14:paraId="7A9F17FA" w14:textId="77777777" w:rsidR="005E5EB6" w:rsidRPr="003C0C04" w:rsidRDefault="005E5EB6" w:rsidP="00C4073A">
      <w:pPr>
        <w:keepNext/>
        <w:keepLines/>
        <w:numPr>
          <w:ilvl w:val="0"/>
          <w:numId w:val="27"/>
        </w:numPr>
        <w:ind w:left="426" w:hanging="284"/>
        <w:jc w:val="both"/>
        <w:rPr>
          <w:rFonts w:ascii="Tahoma" w:hAnsi="Tahoma" w:cs="Tahoma"/>
        </w:rPr>
      </w:pPr>
      <w:r w:rsidRPr="003C0C04">
        <w:rPr>
          <w:rFonts w:ascii="Tahoma" w:hAnsi="Tahoma" w:cs="Tahoma"/>
        </w:rPr>
        <w:t>v zvezi z b) točko četrtega odstavka 75. člena ZJN-3; izpis iz evidence o pravnomočnih odločbah o prekrških, ki jo vodi pristojni organ v Republiki Sloveniji, drugi državi članici ali tretji državi.</w:t>
      </w:r>
    </w:p>
    <w:p w14:paraId="4467DE89" w14:textId="77777777" w:rsidR="005E5EB6" w:rsidRPr="003C0C04" w:rsidRDefault="005E5EB6" w:rsidP="00C04D71">
      <w:pPr>
        <w:keepNext/>
        <w:keepLines/>
        <w:jc w:val="both"/>
        <w:rPr>
          <w:rFonts w:ascii="Tahoma" w:hAnsi="Tahoma" w:cs="Tahoma"/>
          <w:bCs/>
        </w:rPr>
      </w:pPr>
    </w:p>
    <w:p w14:paraId="5FD10C67" w14:textId="77777777" w:rsidR="005E5EB6" w:rsidRPr="003C0C04" w:rsidRDefault="005E5EB6" w:rsidP="00C04D71">
      <w:pPr>
        <w:keepNext/>
        <w:keepLines/>
        <w:jc w:val="both"/>
        <w:rPr>
          <w:rFonts w:ascii="Tahoma" w:hAnsi="Tahoma" w:cs="Tahoma"/>
          <w:bCs/>
        </w:rPr>
      </w:pPr>
      <w:r w:rsidRPr="003C0C04">
        <w:rPr>
          <w:rFonts w:ascii="Tahoma" w:hAnsi="Tahoma" w:cs="Tahoma"/>
          <w:color w:val="000000"/>
          <w:shd w:val="clear" w:color="auto" w:fill="FFFFFF"/>
        </w:rPr>
        <w:t xml:space="preserve">Če država članica ali tretja država dokumentov in potrdil iz prejšnjega odstavka ne izdaja ali če ti ne zajemajo vseh primerov iz prvega in drugega odstavka ter b) točke četrtega odstavka 75. člena </w:t>
      </w:r>
      <w:r>
        <w:rPr>
          <w:rFonts w:ascii="Tahoma" w:hAnsi="Tahoma" w:cs="Tahoma"/>
          <w:color w:val="000000"/>
          <w:shd w:val="clear" w:color="auto" w:fill="FFFFFF"/>
        </w:rPr>
        <w:t>ZJN-3</w:t>
      </w:r>
      <w:r w:rsidRPr="003C0C04">
        <w:rPr>
          <w:rFonts w:ascii="Tahoma" w:hAnsi="Tahoma" w:cs="Tahoma"/>
          <w:color w:val="000000"/>
          <w:shd w:val="clear" w:color="auto" w:fill="FFFFFF"/>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1D5B510" w14:textId="77777777" w:rsidR="005E5EB6" w:rsidRPr="007124F0" w:rsidRDefault="005E5EB6" w:rsidP="00C04D71">
      <w:pPr>
        <w:keepNext/>
        <w:keepLines/>
        <w:jc w:val="both"/>
        <w:rPr>
          <w:rFonts w:ascii="Tahoma" w:hAnsi="Tahoma" w:cs="Tahoma"/>
          <w:szCs w:val="22"/>
        </w:rPr>
      </w:pPr>
    </w:p>
    <w:p w14:paraId="2E902B5D" w14:textId="77777777" w:rsidR="005E5EB6" w:rsidRPr="007124F0" w:rsidRDefault="005E5EB6" w:rsidP="00C4073A">
      <w:pPr>
        <w:keepNext/>
        <w:keepLines/>
        <w:numPr>
          <w:ilvl w:val="0"/>
          <w:numId w:val="25"/>
        </w:numPr>
        <w:ind w:left="284" w:hanging="284"/>
        <w:jc w:val="both"/>
        <w:rPr>
          <w:rFonts w:ascii="Tahoma" w:hAnsi="Tahoma" w:cs="Tahoma"/>
          <w:b/>
          <w:bCs/>
        </w:rPr>
      </w:pPr>
      <w:r w:rsidRPr="007124F0">
        <w:rPr>
          <w:rFonts w:ascii="Tahoma" w:hAnsi="Tahoma" w:cs="Tahoma"/>
          <w:b/>
          <w:bCs/>
        </w:rPr>
        <w:t>EMŠO:</w:t>
      </w:r>
    </w:p>
    <w:p w14:paraId="6BDC4EB2"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7DC4008A" w14:textId="3F00EBEE" w:rsidR="005E5EB6" w:rsidRPr="007124F0" w:rsidRDefault="005E5EB6" w:rsidP="00C4073A">
      <w:pPr>
        <w:keepNext/>
        <w:keepLines/>
        <w:numPr>
          <w:ilvl w:val="0"/>
          <w:numId w:val="26"/>
        </w:numPr>
        <w:ind w:left="567"/>
        <w:jc w:val="both"/>
        <w:rPr>
          <w:rFonts w:ascii="Tahoma" w:hAnsi="Tahoma" w:cs="Tahoma"/>
          <w:bCs/>
        </w:rPr>
      </w:pPr>
      <w:r w:rsidRPr="007124F0">
        <w:rPr>
          <w:rFonts w:ascii="Tahoma" w:hAnsi="Tahoma" w:cs="Tahoma"/>
          <w:bCs/>
        </w:rPr>
        <w:t xml:space="preserve">v Prilogo 1 (ponudnik/partner), Prilogo </w:t>
      </w:r>
      <w:r w:rsidR="00B2586B">
        <w:rPr>
          <w:rFonts w:ascii="Tahoma" w:hAnsi="Tahoma" w:cs="Tahoma"/>
          <w:bCs/>
        </w:rPr>
        <w:t>5</w:t>
      </w:r>
      <w:r w:rsidRPr="007124F0">
        <w:rPr>
          <w:rFonts w:ascii="Tahoma" w:hAnsi="Tahoma" w:cs="Tahoma"/>
          <w:bCs/>
        </w:rPr>
        <w:t xml:space="preserve"> (podizvajalci), </w:t>
      </w:r>
      <w:r w:rsidRPr="007124F0">
        <w:rPr>
          <w:rFonts w:ascii="Tahoma" w:hAnsi="Tahoma" w:cs="Tahoma"/>
          <w:bCs/>
          <w:u w:val="single"/>
        </w:rPr>
        <w:t>ali</w:t>
      </w:r>
    </w:p>
    <w:p w14:paraId="6355B454" w14:textId="77777777" w:rsidR="005E5EB6" w:rsidRPr="007124F0" w:rsidRDefault="005E5EB6" w:rsidP="00C4073A">
      <w:pPr>
        <w:keepNext/>
        <w:keepLines/>
        <w:numPr>
          <w:ilvl w:val="0"/>
          <w:numId w:val="2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69F3E0A4" w14:textId="77777777" w:rsidR="005E5EB6" w:rsidRPr="007124F0" w:rsidRDefault="005E5EB6" w:rsidP="00C4073A">
      <w:pPr>
        <w:keepNext/>
        <w:keepLines/>
        <w:numPr>
          <w:ilvl w:val="0"/>
          <w:numId w:val="26"/>
        </w:numPr>
        <w:ind w:left="567"/>
        <w:jc w:val="both"/>
        <w:rPr>
          <w:rFonts w:ascii="Tahoma" w:hAnsi="Tahoma" w:cs="Tahoma"/>
          <w:bCs/>
        </w:rPr>
      </w:pPr>
      <w:r w:rsidRPr="007124F0">
        <w:rPr>
          <w:rFonts w:ascii="Tahoma" w:hAnsi="Tahoma" w:cs="Tahoma"/>
          <w:bCs/>
        </w:rPr>
        <w:t>na lastnem obrazcu.</w:t>
      </w:r>
    </w:p>
    <w:p w14:paraId="4BFDE385" w14:textId="77777777" w:rsidR="005E5EB6" w:rsidRPr="007124F0" w:rsidRDefault="005E5EB6" w:rsidP="00C04D71">
      <w:pPr>
        <w:keepNext/>
        <w:keepLines/>
        <w:jc w:val="both"/>
        <w:rPr>
          <w:rFonts w:ascii="Tahoma" w:hAnsi="Tahoma" w:cs="Tahoma"/>
          <w:bCs/>
        </w:rPr>
      </w:pPr>
    </w:p>
    <w:p w14:paraId="660E4D64" w14:textId="77777777" w:rsidR="005E5EB6" w:rsidRPr="007124F0" w:rsidRDefault="005E5EB6" w:rsidP="00C4073A">
      <w:pPr>
        <w:keepNext/>
        <w:keepLines/>
        <w:numPr>
          <w:ilvl w:val="0"/>
          <w:numId w:val="25"/>
        </w:numPr>
        <w:ind w:left="284" w:hanging="284"/>
        <w:jc w:val="both"/>
        <w:rPr>
          <w:rFonts w:ascii="Tahoma" w:hAnsi="Tahoma" w:cs="Tahoma"/>
          <w:b/>
          <w:bCs/>
        </w:rPr>
      </w:pPr>
      <w:r w:rsidRPr="007124F0">
        <w:rPr>
          <w:rFonts w:ascii="Tahoma" w:hAnsi="Tahoma" w:cs="Tahoma"/>
          <w:b/>
          <w:bCs/>
        </w:rPr>
        <w:t>POPRAVNI MEHANIZMI:</w:t>
      </w:r>
    </w:p>
    <w:p w14:paraId="4DBBDAA1" w14:textId="77777777" w:rsidR="005E5EB6" w:rsidRPr="007124F0" w:rsidRDefault="005E5EB6" w:rsidP="00C04D71">
      <w:pPr>
        <w:keepNext/>
        <w:keepLines/>
        <w:jc w:val="both"/>
        <w:rPr>
          <w:rFonts w:ascii="Tahoma" w:hAnsi="Tahoma" w:cs="Tahoma"/>
          <w:bCs/>
          <w:sz w:val="14"/>
        </w:rPr>
      </w:pPr>
    </w:p>
    <w:p w14:paraId="3ABF4282" w14:textId="77777777" w:rsidR="005E5EB6" w:rsidRPr="007124F0" w:rsidRDefault="005E5EB6" w:rsidP="00C04D71">
      <w:pPr>
        <w:keepNext/>
        <w:keepLines/>
        <w:jc w:val="both"/>
        <w:rPr>
          <w:rFonts w:ascii="Tahoma" w:hAnsi="Tahoma" w:cs="Tahoma"/>
          <w:b/>
          <w:bCs/>
        </w:rPr>
      </w:pPr>
      <w:r w:rsidRPr="007124F0">
        <w:rPr>
          <w:rFonts w:ascii="Tahoma" w:hAnsi="Tahoma" w:cs="Tahoma"/>
          <w:b/>
          <w:bCs/>
          <w:u w:val="single"/>
        </w:rPr>
        <w:t>2. odstavek 75. člena ZJN-3:</w:t>
      </w:r>
    </w:p>
    <w:p w14:paraId="56673DE8" w14:textId="77777777" w:rsidR="005E5EB6" w:rsidRPr="007124F0" w:rsidRDefault="005E5EB6" w:rsidP="00C04D71">
      <w:pPr>
        <w:keepNext/>
        <w:keepLines/>
        <w:jc w:val="both"/>
        <w:rPr>
          <w:rFonts w:ascii="Tahoma" w:hAnsi="Tahoma" w:cs="Tahoma"/>
          <w:bCs/>
          <w:sz w:val="8"/>
        </w:rPr>
      </w:pPr>
    </w:p>
    <w:p w14:paraId="51BECE76"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w:t>
      </w:r>
    </w:p>
    <w:p w14:paraId="20037543" w14:textId="77777777" w:rsidR="005E5EB6" w:rsidRPr="007124F0" w:rsidRDefault="005E5EB6" w:rsidP="00C04D71">
      <w:pPr>
        <w:keepNext/>
        <w:keepLines/>
        <w:jc w:val="both"/>
        <w:rPr>
          <w:rFonts w:ascii="Tahoma" w:hAnsi="Tahoma" w:cs="Tahoma"/>
          <w:bCs/>
        </w:rPr>
      </w:pPr>
      <w:r w:rsidRPr="007124F0">
        <w:rPr>
          <w:rFonts w:ascii="Tahoma" w:hAnsi="Tahoma" w:cs="Tahoma"/>
          <w:bCs/>
        </w:rPr>
        <w:t>zapadle obveznosti, ki znašajo 50 eurov ali več in predloži vse obračune davčnih odtegljajev za dohodke iz delovnega razmerja za obdobje zadnjih pet let do roka za oddajo prijave ali ponudbe.</w:t>
      </w:r>
    </w:p>
    <w:p w14:paraId="3FB65080" w14:textId="77777777" w:rsidR="005E5EB6" w:rsidRPr="007124F0" w:rsidRDefault="005E5EB6" w:rsidP="00C04D71">
      <w:pPr>
        <w:keepNext/>
        <w:keepLines/>
        <w:jc w:val="both"/>
        <w:rPr>
          <w:rFonts w:ascii="Tahoma" w:hAnsi="Tahoma" w:cs="Tahoma"/>
          <w:bCs/>
        </w:rPr>
      </w:pPr>
    </w:p>
    <w:p w14:paraId="503B0B13" w14:textId="77777777" w:rsidR="005E5EB6" w:rsidRPr="007124F0" w:rsidRDefault="005E5EB6" w:rsidP="00C04D71">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0424CA2C" w14:textId="77777777" w:rsidR="005E5EB6" w:rsidRPr="007124F0" w:rsidRDefault="005E5EB6" w:rsidP="00C04D71">
      <w:pPr>
        <w:keepNext/>
        <w:keepLines/>
        <w:jc w:val="both"/>
        <w:rPr>
          <w:rFonts w:ascii="Tahoma" w:hAnsi="Tahoma" w:cs="Tahoma"/>
          <w:bCs/>
          <w:sz w:val="8"/>
        </w:rPr>
      </w:pPr>
    </w:p>
    <w:p w14:paraId="126CAD8A"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6E4A3968" w14:textId="77777777" w:rsidR="005E5EB6" w:rsidRPr="007124F0" w:rsidRDefault="005E5EB6" w:rsidP="00C04D71">
      <w:pPr>
        <w:keepNext/>
        <w:keepLines/>
        <w:jc w:val="both"/>
        <w:rPr>
          <w:rFonts w:ascii="Tahoma" w:hAnsi="Tahoma" w:cs="Tahoma"/>
          <w:bCs/>
          <w:sz w:val="18"/>
        </w:rPr>
      </w:pPr>
    </w:p>
    <w:p w14:paraId="3089466A" w14:textId="77777777" w:rsidR="005E5EB6" w:rsidRPr="007124F0" w:rsidRDefault="005E5EB6" w:rsidP="00C04D71">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D5F1F43" w14:textId="77777777" w:rsidR="005E5EB6" w:rsidRPr="007124F0" w:rsidRDefault="005E5EB6" w:rsidP="00C04D71">
      <w:pPr>
        <w:keepNext/>
        <w:keepLines/>
        <w:jc w:val="both"/>
        <w:rPr>
          <w:rFonts w:ascii="Tahoma" w:hAnsi="Tahoma" w:cs="Tahoma"/>
          <w:bCs/>
          <w:sz w:val="18"/>
        </w:rPr>
      </w:pPr>
    </w:p>
    <w:p w14:paraId="653EFD24"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C8249EF" w14:textId="77777777" w:rsidR="005E5EB6" w:rsidRPr="007124F0" w:rsidRDefault="005E5EB6" w:rsidP="00C04D71">
      <w:pPr>
        <w:keepNext/>
        <w:keepLines/>
        <w:jc w:val="both"/>
        <w:rPr>
          <w:rFonts w:ascii="Tahoma" w:hAnsi="Tahoma" w:cs="Tahoma"/>
          <w:bCs/>
          <w:sz w:val="18"/>
        </w:rPr>
      </w:pPr>
    </w:p>
    <w:p w14:paraId="6D5B3954" w14:textId="77777777" w:rsidR="005E5EB6" w:rsidRPr="007124F0" w:rsidRDefault="005E5EB6" w:rsidP="00C04D71">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samoočiščenje </w:t>
      </w:r>
      <w:r w:rsidRPr="007124F0">
        <w:rPr>
          <w:rFonts w:ascii="Tahoma" w:hAnsi="Tahoma" w:cs="Tahoma"/>
          <w:b/>
          <w:bCs/>
          <w:u w:val="single"/>
        </w:rPr>
        <w:t>ali</w:t>
      </w:r>
      <w:r w:rsidRPr="007124F0">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4FC81FA9" w14:textId="77777777" w:rsidR="00AE4609" w:rsidRPr="003B1445" w:rsidRDefault="00AE4609" w:rsidP="00C04D71">
      <w:pPr>
        <w:keepNext/>
        <w:keepLines/>
        <w:jc w:val="both"/>
        <w:rPr>
          <w:rFonts w:ascii="Tahoma" w:hAnsi="Tahoma" w:cs="Tahoma"/>
        </w:rPr>
      </w:pPr>
    </w:p>
    <w:p w14:paraId="4B73709C" w14:textId="77777777" w:rsidR="00FC7EA3" w:rsidRPr="006358DC" w:rsidRDefault="00A94552" w:rsidP="00C4073A">
      <w:pPr>
        <w:keepNext/>
        <w:keepLines/>
        <w:numPr>
          <w:ilvl w:val="1"/>
          <w:numId w:val="15"/>
        </w:numPr>
        <w:jc w:val="both"/>
        <w:rPr>
          <w:rFonts w:ascii="Tahoma" w:hAnsi="Tahoma" w:cs="Tahoma"/>
          <w:b/>
          <w:caps/>
          <w:sz w:val="22"/>
          <w:szCs w:val="22"/>
        </w:rPr>
      </w:pPr>
      <w:r w:rsidRPr="006358DC">
        <w:rPr>
          <w:rFonts w:ascii="Tahoma" w:hAnsi="Tahoma" w:cs="Tahoma"/>
          <w:b/>
          <w:caps/>
          <w:sz w:val="22"/>
          <w:szCs w:val="22"/>
        </w:rPr>
        <w:t>Pogoji za so</w:t>
      </w:r>
      <w:r w:rsidR="009B315C" w:rsidRPr="006358DC">
        <w:rPr>
          <w:rFonts w:ascii="Tahoma" w:hAnsi="Tahoma" w:cs="Tahoma"/>
          <w:b/>
          <w:caps/>
          <w:sz w:val="22"/>
          <w:szCs w:val="22"/>
        </w:rPr>
        <w:t>delovanje</w:t>
      </w:r>
    </w:p>
    <w:p w14:paraId="26B3DED3" w14:textId="77777777" w:rsidR="00196FBB" w:rsidRPr="003B1445" w:rsidRDefault="00196FBB" w:rsidP="00C04D71">
      <w:pPr>
        <w:keepNext/>
        <w:keepLines/>
        <w:jc w:val="both"/>
        <w:rPr>
          <w:rFonts w:ascii="Tahoma" w:hAnsi="Tahoma" w:cs="Tahoma"/>
          <w:b/>
        </w:rPr>
      </w:pPr>
    </w:p>
    <w:p w14:paraId="5D78096F" w14:textId="77777777" w:rsidR="00196FBB" w:rsidRPr="00621A4F" w:rsidRDefault="00196FBB" w:rsidP="00C4073A">
      <w:pPr>
        <w:keepNext/>
        <w:keepLines/>
        <w:numPr>
          <w:ilvl w:val="2"/>
          <w:numId w:val="15"/>
        </w:numPr>
        <w:jc w:val="both"/>
        <w:rPr>
          <w:rFonts w:ascii="Tahoma" w:hAnsi="Tahoma" w:cs="Tahoma"/>
          <w:b/>
          <w:caps/>
        </w:rPr>
      </w:pPr>
      <w:r w:rsidRPr="00621A4F">
        <w:rPr>
          <w:rFonts w:ascii="Tahoma" w:hAnsi="Tahoma" w:cs="Tahoma"/>
          <w:b/>
          <w:caps/>
        </w:rPr>
        <w:t>Ustreznost za opravljanje poklicne dejavnosti</w:t>
      </w:r>
    </w:p>
    <w:p w14:paraId="610EDDC9" w14:textId="77777777" w:rsidR="00196FBB" w:rsidRPr="003B1445" w:rsidRDefault="00196FBB" w:rsidP="00C04D71">
      <w:pPr>
        <w:keepNext/>
        <w:keepLines/>
        <w:jc w:val="both"/>
        <w:rPr>
          <w:rFonts w:ascii="Tahoma" w:hAnsi="Tahoma" w:cs="Tahoma"/>
          <w:sz w:val="16"/>
        </w:rPr>
      </w:pPr>
    </w:p>
    <w:p w14:paraId="125F4888" w14:textId="77777777" w:rsidR="00411688" w:rsidRPr="003B1445" w:rsidRDefault="00411688" w:rsidP="00C04D71">
      <w:pPr>
        <w:keepNext/>
        <w:keepLines/>
        <w:jc w:val="both"/>
        <w:rPr>
          <w:rFonts w:ascii="Tahoma" w:hAnsi="Tahoma" w:cs="Tahoma"/>
        </w:rPr>
      </w:pPr>
      <w:r w:rsidRPr="003B1445">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6C6E3B15" w14:textId="77777777" w:rsidR="00232BD4" w:rsidRPr="003B1445" w:rsidRDefault="00232BD4" w:rsidP="00C04D71">
      <w:pPr>
        <w:keepNext/>
        <w:keepLines/>
        <w:jc w:val="both"/>
        <w:rPr>
          <w:rFonts w:ascii="Tahoma" w:hAnsi="Tahoma" w:cs="Tahoma"/>
        </w:rPr>
      </w:pPr>
    </w:p>
    <w:p w14:paraId="5BDD7EE0" w14:textId="77777777" w:rsidR="00411688" w:rsidRPr="003B1445" w:rsidRDefault="00411688" w:rsidP="00C04D71">
      <w:pPr>
        <w:keepNext/>
        <w:keepLines/>
        <w:jc w:val="both"/>
        <w:rPr>
          <w:rFonts w:ascii="Tahoma" w:hAnsi="Tahoma" w:cs="Tahoma"/>
        </w:rPr>
      </w:pPr>
      <w:r w:rsidRPr="003B1445">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5B594717" w14:textId="77777777" w:rsidR="00411688" w:rsidRPr="003B1445" w:rsidRDefault="00411688" w:rsidP="00C04D71">
      <w:pPr>
        <w:keepNext/>
        <w:keepLines/>
        <w:jc w:val="both"/>
        <w:rPr>
          <w:rFonts w:ascii="Tahoma" w:hAnsi="Tahoma" w:cs="Tahoma"/>
          <w:bCs/>
        </w:rPr>
      </w:pPr>
    </w:p>
    <w:p w14:paraId="0B0936E5" w14:textId="77777777" w:rsidR="00411688" w:rsidRPr="003B1445" w:rsidRDefault="00411688" w:rsidP="00C04D71">
      <w:pPr>
        <w:keepNext/>
        <w:keepLines/>
        <w:jc w:val="both"/>
        <w:rPr>
          <w:rFonts w:ascii="Tahoma" w:hAnsi="Tahoma" w:cs="Tahoma"/>
          <w:bCs/>
          <w:i/>
          <w:u w:val="single"/>
        </w:rPr>
      </w:pPr>
      <w:r w:rsidRPr="003B1445">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3B1445">
        <w:rPr>
          <w:rFonts w:ascii="Tahoma" w:hAnsi="Tahoma" w:cs="Tahoma"/>
        </w:rPr>
        <w:t>,</w:t>
      </w:r>
      <w:r w:rsidR="00010DAD" w:rsidRPr="003B1445">
        <w:rPr>
          <w:rFonts w:ascii="Tahoma" w:hAnsi="Tahoma" w:cs="Tahoma"/>
        </w:rPr>
        <w:t xml:space="preserve"> </w:t>
      </w:r>
      <w:r w:rsidRPr="003B1445">
        <w:rPr>
          <w:rFonts w:ascii="Tahoma" w:hAnsi="Tahoma" w:cs="Tahoma"/>
          <w:bCs/>
          <w:i/>
          <w:u w:val="single"/>
        </w:rPr>
        <w:t>vendar bo moral ta subjekt (s katerim se izkazuje pogoje oz. sposobnost) predmetna dela javnega naročila tudi izvesti.</w:t>
      </w:r>
    </w:p>
    <w:p w14:paraId="7B8B9421" w14:textId="77777777" w:rsidR="00556FE5" w:rsidRPr="003B1445" w:rsidRDefault="00556FE5" w:rsidP="00C04D71">
      <w:pPr>
        <w:keepNext/>
        <w:keepLines/>
        <w:ind w:right="-2"/>
        <w:jc w:val="both"/>
        <w:rPr>
          <w:rFonts w:ascii="Tahoma" w:hAnsi="Tahoma" w:cs="Tahoma"/>
          <w:b/>
          <w:smallCaps/>
        </w:rPr>
      </w:pPr>
    </w:p>
    <w:p w14:paraId="34BEA4E2" w14:textId="77777777" w:rsidR="00411688" w:rsidRPr="003B1445" w:rsidRDefault="00411688" w:rsidP="00C04D71">
      <w:pPr>
        <w:keepNext/>
        <w:keepLines/>
        <w:ind w:right="-2"/>
        <w:jc w:val="both"/>
        <w:rPr>
          <w:rFonts w:ascii="Tahoma" w:hAnsi="Tahoma" w:cs="Tahoma"/>
          <w:b/>
          <w:smallCaps/>
        </w:rPr>
      </w:pPr>
      <w:r w:rsidRPr="003B1445">
        <w:rPr>
          <w:rFonts w:ascii="Tahoma" w:hAnsi="Tahoma" w:cs="Tahoma"/>
          <w:b/>
          <w:smallCaps/>
        </w:rPr>
        <w:t>Dokazila:</w:t>
      </w:r>
    </w:p>
    <w:p w14:paraId="10C8455A" w14:textId="1A6AC09B" w:rsidR="00232BD4" w:rsidRPr="003B1445" w:rsidRDefault="00411688" w:rsidP="00C4073A">
      <w:pPr>
        <w:keepNext/>
        <w:keepLines/>
        <w:numPr>
          <w:ilvl w:val="0"/>
          <w:numId w:val="12"/>
        </w:numPr>
        <w:jc w:val="both"/>
        <w:rPr>
          <w:rFonts w:ascii="Tahoma" w:hAnsi="Tahoma" w:cs="Tahoma"/>
        </w:rPr>
      </w:pPr>
      <w:r w:rsidRPr="003B1445">
        <w:rPr>
          <w:rFonts w:ascii="Tahoma" w:hAnsi="Tahoma" w:cs="Tahoma"/>
        </w:rPr>
        <w:t>Izpolnjen ESPD s strani (vseh) g</w:t>
      </w:r>
      <w:r w:rsidR="00232BD4" w:rsidRPr="003B1445">
        <w:rPr>
          <w:rFonts w:ascii="Tahoma" w:hAnsi="Tahoma" w:cs="Tahoma"/>
        </w:rPr>
        <w:t>ospodarskih subjektov v ponudbi</w:t>
      </w:r>
      <w:r w:rsidR="00556FE5" w:rsidRPr="003B1445">
        <w:rPr>
          <w:rFonts w:ascii="Tahoma" w:hAnsi="Tahoma" w:cs="Tahoma"/>
        </w:rPr>
        <w:t>.</w:t>
      </w:r>
    </w:p>
    <w:p w14:paraId="6E19399A" w14:textId="77777777" w:rsidR="00411688" w:rsidRPr="003B1445" w:rsidRDefault="00411688" w:rsidP="00C04D71">
      <w:pPr>
        <w:keepNext/>
        <w:keepLines/>
        <w:jc w:val="both"/>
        <w:rPr>
          <w:rFonts w:ascii="Tahoma" w:hAnsi="Tahoma" w:cs="Tahoma"/>
          <w:i/>
        </w:rPr>
      </w:pPr>
    </w:p>
    <w:p w14:paraId="58C3B3B8" w14:textId="77777777" w:rsidR="00411688" w:rsidRPr="003B1445" w:rsidRDefault="00411688" w:rsidP="00C04D71">
      <w:pPr>
        <w:keepNext/>
        <w:keepLines/>
        <w:jc w:val="both"/>
        <w:rPr>
          <w:rFonts w:ascii="Tahoma" w:hAnsi="Tahoma" w:cs="Tahoma"/>
          <w:i/>
        </w:rPr>
      </w:pPr>
      <w:r w:rsidRPr="003B1445">
        <w:rPr>
          <w:rFonts w:ascii="Tahoma" w:hAnsi="Tahoma" w:cs="Tahoma"/>
          <w:i/>
        </w:rPr>
        <w:t>Naročnik si pridržuje pravico, da ponudnik na podlagi poziva naročnika v zahtevanem roku predloži dodatna dokazila oz. pojasnila o izpolnjevanju zahtevanih pogojev.</w:t>
      </w:r>
    </w:p>
    <w:p w14:paraId="66D26D89" w14:textId="77777777" w:rsidR="00196FBB" w:rsidRPr="003B1445" w:rsidRDefault="00196FBB" w:rsidP="00C04D71">
      <w:pPr>
        <w:keepNext/>
        <w:keepLines/>
        <w:jc w:val="both"/>
        <w:rPr>
          <w:rFonts w:ascii="Tahoma" w:hAnsi="Tahoma" w:cs="Tahoma"/>
          <w:b/>
        </w:rPr>
      </w:pPr>
    </w:p>
    <w:p w14:paraId="68603E1E" w14:textId="6B88277F" w:rsidR="00A32A7C" w:rsidRPr="00172F3A" w:rsidRDefault="00A32A7C" w:rsidP="007C63F9">
      <w:pPr>
        <w:keepNext/>
        <w:keepLines/>
        <w:numPr>
          <w:ilvl w:val="2"/>
          <w:numId w:val="15"/>
        </w:numPr>
        <w:jc w:val="both"/>
        <w:rPr>
          <w:rFonts w:ascii="Tahoma" w:hAnsi="Tahoma" w:cs="Tahoma"/>
          <w:b/>
          <w:caps/>
        </w:rPr>
      </w:pPr>
      <w:r w:rsidRPr="00172F3A">
        <w:rPr>
          <w:rFonts w:ascii="Tahoma" w:hAnsi="Tahoma" w:cs="Tahoma"/>
          <w:b/>
          <w:caps/>
        </w:rPr>
        <w:t>Reference</w:t>
      </w:r>
      <w:r w:rsidR="00902740" w:rsidRPr="00172F3A">
        <w:rPr>
          <w:rFonts w:ascii="Tahoma" w:hAnsi="Tahoma" w:cs="Tahoma"/>
          <w:b/>
          <w:caps/>
        </w:rPr>
        <w:t xml:space="preserve"> </w:t>
      </w:r>
    </w:p>
    <w:p w14:paraId="4F3BE255" w14:textId="77777777" w:rsidR="00A32A7C" w:rsidRPr="00006640" w:rsidRDefault="00A32A7C" w:rsidP="00A32A7C">
      <w:pPr>
        <w:keepNext/>
        <w:keepLines/>
        <w:jc w:val="both"/>
        <w:rPr>
          <w:rFonts w:ascii="Tahoma" w:hAnsi="Tahoma" w:cs="Tahoma"/>
          <w:b/>
        </w:rPr>
      </w:pPr>
    </w:p>
    <w:p w14:paraId="4766C420" w14:textId="77777777" w:rsidR="00A32A7C" w:rsidRPr="00006640" w:rsidRDefault="00A32A7C" w:rsidP="00A32A7C">
      <w:pPr>
        <w:keepNext/>
        <w:keepLines/>
        <w:jc w:val="both"/>
        <w:rPr>
          <w:rFonts w:ascii="Tahoma" w:hAnsi="Tahoma" w:cs="Tahoma"/>
        </w:rPr>
      </w:pPr>
      <w:r w:rsidRPr="00006640">
        <w:rPr>
          <w:rFonts w:ascii="Tahoma" w:hAnsi="Tahoma" w:cs="Tahoma"/>
        </w:rPr>
        <w:t>Naročnik je upravičen pred sprejemom odločitve o izbiri opraviti poizvedbe o navedenih referencah. Če navedene reference ne izkazujejo resničnega stanja, jih naročnik ne bo upošteval.</w:t>
      </w:r>
    </w:p>
    <w:p w14:paraId="4C7ED305" w14:textId="77777777" w:rsidR="00A32A7C" w:rsidRPr="00006640" w:rsidRDefault="00A32A7C" w:rsidP="00A32A7C">
      <w:pPr>
        <w:keepNext/>
        <w:keepLines/>
        <w:jc w:val="both"/>
        <w:rPr>
          <w:rFonts w:ascii="Tahoma" w:hAnsi="Tahoma" w:cs="Tahoma"/>
          <w:b/>
        </w:rPr>
      </w:pPr>
    </w:p>
    <w:p w14:paraId="38724706" w14:textId="77777777" w:rsidR="00A32A7C" w:rsidRPr="00006640" w:rsidRDefault="00A32A7C" w:rsidP="00A32A7C">
      <w:pPr>
        <w:keepNext/>
        <w:keepLines/>
        <w:autoSpaceDE w:val="0"/>
        <w:autoSpaceDN w:val="0"/>
        <w:adjustRightInd w:val="0"/>
        <w:jc w:val="both"/>
        <w:rPr>
          <w:rFonts w:ascii="Tahoma" w:hAnsi="Tahoma" w:cs="Tahoma"/>
          <w:color w:val="000000"/>
        </w:rPr>
      </w:pPr>
      <w:r w:rsidRPr="00006640">
        <w:rPr>
          <w:rFonts w:ascii="Tahoma" w:eastAsia="Calibri" w:hAnsi="Tahoma" w:cs="Tahoma"/>
          <w:bCs/>
          <w:i/>
        </w:rPr>
        <w:t xml:space="preserve">Spodaj navedene referenčne zahteve lahko ponudnik izpolni samostojno, kot skupina ponudnikov </w:t>
      </w:r>
      <w:r w:rsidRPr="00006640">
        <w:rPr>
          <w:rFonts w:ascii="Tahoma" w:eastAsia="Calibri" w:hAnsi="Tahoma" w:cs="Tahoma"/>
          <w:bCs/>
          <w:i/>
          <w:sz w:val="18"/>
        </w:rPr>
        <w:t xml:space="preserve">(partnerji) </w:t>
      </w:r>
      <w:r w:rsidRPr="00006640">
        <w:rPr>
          <w:rFonts w:ascii="Tahoma" w:eastAsia="Calibri" w:hAnsi="Tahoma" w:cs="Tahoma"/>
          <w:bCs/>
          <w:i/>
        </w:rPr>
        <w:t xml:space="preserve">v primeru skupne ponudbe ali skupaj s podizvajalci, </w:t>
      </w:r>
      <w:r w:rsidRPr="00006640">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w:t>
      </w:r>
    </w:p>
    <w:p w14:paraId="131B93B7" w14:textId="77777777" w:rsidR="00A32A7C" w:rsidRPr="00006640" w:rsidRDefault="00A32A7C" w:rsidP="00A32A7C">
      <w:pPr>
        <w:keepNext/>
        <w:keepLines/>
        <w:jc w:val="both"/>
        <w:rPr>
          <w:rFonts w:ascii="Tahoma" w:eastAsia="Calibri" w:hAnsi="Tahoma" w:cs="Tahoma"/>
          <w:color w:val="000000"/>
        </w:rPr>
      </w:pPr>
    </w:p>
    <w:p w14:paraId="75BA601D" w14:textId="09407451" w:rsidR="00A32A7C" w:rsidRPr="00006640" w:rsidRDefault="00C43A38" w:rsidP="00A32A7C">
      <w:pPr>
        <w:keepNext/>
        <w:keepLines/>
        <w:jc w:val="both"/>
        <w:rPr>
          <w:rFonts w:ascii="Tahoma" w:eastAsia="Calibri" w:hAnsi="Tahoma" w:cs="Tahoma"/>
          <w:color w:val="000000"/>
        </w:rPr>
      </w:pPr>
      <w:r w:rsidRPr="00C43A38">
        <w:rPr>
          <w:rFonts w:ascii="Tahoma" w:eastAsia="Calibri" w:hAnsi="Tahoma" w:cs="Tahoma"/>
          <w:color w:val="000000"/>
        </w:rPr>
        <w:lastRenderedPageBreak/>
        <w:t xml:space="preserve">Ponudnik mora v ponudbi izkazati, da je v letih 2020, 2021, 2022 in 2023,  izvajal storitev odstranjevanja ali predelave odpadka pod klasifikacijsko številko 19 -- --, tj. odpadki iz naprav za obdelavo odpadkov, naprav za čiščenje odpadnih vod zunaj kraja nastanka ter objektov za oskrbo s pitno vodo in vodo za industrijsko uporabo, ki so navedeni v Uredbi (ES) št. 1013/2006 Evropskega parlamenta in sveta z dne 14. junija 2006 o pošiljkah odpadkov v minimalni količini 180.000 kg na posamezno leto. </w:t>
      </w:r>
    </w:p>
    <w:p w14:paraId="32E29C42" w14:textId="77777777" w:rsidR="00C43A38" w:rsidRDefault="00C43A38" w:rsidP="00A32A7C">
      <w:pPr>
        <w:keepNext/>
        <w:keepLines/>
        <w:jc w:val="both"/>
        <w:rPr>
          <w:rFonts w:ascii="Tahoma" w:eastAsia="Calibri" w:hAnsi="Tahoma" w:cs="Tahoma"/>
          <w:color w:val="000000"/>
        </w:rPr>
      </w:pPr>
    </w:p>
    <w:p w14:paraId="0A063239" w14:textId="68196FCB" w:rsidR="00A32A7C" w:rsidRPr="00006640" w:rsidRDefault="00A32A7C" w:rsidP="00A32A7C">
      <w:pPr>
        <w:keepNext/>
        <w:keepLines/>
        <w:jc w:val="both"/>
        <w:rPr>
          <w:rFonts w:ascii="Tahoma" w:eastAsia="Calibri" w:hAnsi="Tahoma" w:cs="Tahoma"/>
          <w:color w:val="000000"/>
        </w:rPr>
      </w:pPr>
      <w:r w:rsidRPr="00006640">
        <w:rPr>
          <w:rFonts w:ascii="Tahoma" w:eastAsia="Calibri" w:hAnsi="Tahoma" w:cs="Tahoma"/>
          <w:color w:val="000000"/>
        </w:rPr>
        <w:t>Reference dokazuje ponudnik z ustreznimi izjavami svojih pogodbenih partnerjev-neposrednih naročnikov, pri katerih v tehnološkem procesu nastaja odpadek, pri čemer si naročnik v fazi ocenjevanja pridržuje pravico preverjanja izjav.</w:t>
      </w:r>
    </w:p>
    <w:p w14:paraId="2AC16796" w14:textId="77777777" w:rsidR="00A32A7C" w:rsidRPr="00006640" w:rsidRDefault="00A32A7C" w:rsidP="00A32A7C">
      <w:pPr>
        <w:keepNext/>
        <w:keepLines/>
        <w:jc w:val="both"/>
        <w:rPr>
          <w:rFonts w:ascii="Tahoma" w:hAnsi="Tahoma" w:cs="Tahoma"/>
          <w:b/>
        </w:rPr>
      </w:pPr>
    </w:p>
    <w:p w14:paraId="58AFA5C8" w14:textId="77777777" w:rsidR="00A32A7C" w:rsidRPr="00006640" w:rsidRDefault="00A32A7C" w:rsidP="00A32A7C">
      <w:pPr>
        <w:keepNext/>
        <w:keepLines/>
        <w:ind w:right="-2"/>
        <w:jc w:val="both"/>
        <w:rPr>
          <w:rFonts w:ascii="Tahoma" w:hAnsi="Tahoma" w:cs="Tahoma"/>
          <w:b/>
          <w:smallCaps/>
        </w:rPr>
      </w:pPr>
      <w:r w:rsidRPr="00006640">
        <w:rPr>
          <w:rFonts w:ascii="Tahoma" w:hAnsi="Tahoma" w:cs="Tahoma"/>
          <w:b/>
          <w:smallCaps/>
        </w:rPr>
        <w:t>Dokazila:</w:t>
      </w:r>
    </w:p>
    <w:p w14:paraId="6577BDA6" w14:textId="731BC3B8" w:rsidR="00A32A7C" w:rsidRPr="00006640" w:rsidRDefault="00A32A7C" w:rsidP="00A32A7C">
      <w:pPr>
        <w:keepNext/>
        <w:keepLines/>
        <w:numPr>
          <w:ilvl w:val="0"/>
          <w:numId w:val="17"/>
        </w:numPr>
        <w:ind w:right="-2"/>
        <w:jc w:val="both"/>
        <w:rPr>
          <w:rFonts w:ascii="Tahoma" w:hAnsi="Tahoma" w:cs="Tahoma"/>
          <w:szCs w:val="22"/>
          <w:lang w:val="x-none"/>
        </w:rPr>
      </w:pPr>
      <w:r w:rsidRPr="00006640">
        <w:rPr>
          <w:rFonts w:ascii="Tahoma" w:hAnsi="Tahoma" w:cs="Tahoma"/>
          <w:bCs/>
          <w:szCs w:val="22"/>
          <w:lang w:val="x-none"/>
        </w:rPr>
        <w:t xml:space="preserve">Izpolnjena in podpisana (potrjen obrazec) </w:t>
      </w:r>
      <w:r w:rsidRPr="00A32A7C">
        <w:rPr>
          <w:rFonts w:ascii="Tahoma" w:hAnsi="Tahoma" w:cs="Tahoma"/>
          <w:b/>
          <w:i/>
          <w:iCs/>
          <w:szCs w:val="22"/>
          <w:lang w:val="x-none"/>
        </w:rPr>
        <w:t xml:space="preserve">Priloga </w:t>
      </w:r>
      <w:r w:rsidR="000F1CD4">
        <w:rPr>
          <w:rFonts w:ascii="Tahoma" w:hAnsi="Tahoma" w:cs="Tahoma"/>
          <w:b/>
          <w:i/>
          <w:iCs/>
          <w:szCs w:val="22"/>
        </w:rPr>
        <w:t>5/1</w:t>
      </w:r>
      <w:r w:rsidRPr="00006640">
        <w:rPr>
          <w:rFonts w:ascii="Tahoma" w:hAnsi="Tahoma" w:cs="Tahoma"/>
          <w:bCs/>
          <w:szCs w:val="22"/>
          <w:lang w:val="x-none"/>
        </w:rPr>
        <w:t xml:space="preserve"> »SEZNAM REFERENC«</w:t>
      </w:r>
      <w:r w:rsidRPr="00006640">
        <w:rPr>
          <w:rFonts w:ascii="Tahoma" w:hAnsi="Tahoma" w:cs="Tahoma"/>
          <w:bCs/>
          <w:szCs w:val="22"/>
        </w:rPr>
        <w:t>.</w:t>
      </w:r>
    </w:p>
    <w:p w14:paraId="3DB37AE5" w14:textId="5705D249" w:rsidR="00A32A7C" w:rsidRPr="00006640" w:rsidRDefault="00A32A7C" w:rsidP="00A32A7C">
      <w:pPr>
        <w:keepNext/>
        <w:keepLines/>
        <w:numPr>
          <w:ilvl w:val="0"/>
          <w:numId w:val="17"/>
        </w:numPr>
        <w:ind w:right="-2"/>
        <w:jc w:val="both"/>
        <w:rPr>
          <w:rFonts w:ascii="Tahoma" w:hAnsi="Tahoma" w:cs="Tahoma"/>
          <w:bCs/>
          <w:szCs w:val="22"/>
          <w:lang w:val="x-none"/>
        </w:rPr>
      </w:pPr>
      <w:r w:rsidRPr="00006640">
        <w:rPr>
          <w:rFonts w:ascii="Tahoma" w:hAnsi="Tahoma" w:cs="Tahoma"/>
          <w:bCs/>
          <w:szCs w:val="22"/>
          <w:lang w:val="x-none"/>
        </w:rPr>
        <w:t xml:space="preserve">Izpolnjena in podpisana (potrjen obrazec) </w:t>
      </w:r>
      <w:r w:rsidRPr="00A32A7C">
        <w:rPr>
          <w:rFonts w:ascii="Tahoma" w:hAnsi="Tahoma" w:cs="Tahoma"/>
          <w:b/>
          <w:i/>
          <w:iCs/>
          <w:szCs w:val="22"/>
          <w:lang w:val="x-none"/>
        </w:rPr>
        <w:t xml:space="preserve">Priloga </w:t>
      </w:r>
      <w:r w:rsidR="000F1CD4">
        <w:rPr>
          <w:rFonts w:ascii="Tahoma" w:hAnsi="Tahoma" w:cs="Tahoma"/>
          <w:b/>
          <w:i/>
          <w:iCs/>
          <w:szCs w:val="22"/>
        </w:rPr>
        <w:t>5/2</w:t>
      </w:r>
      <w:r w:rsidRPr="00006640">
        <w:rPr>
          <w:rFonts w:ascii="Tahoma" w:hAnsi="Tahoma" w:cs="Tahoma"/>
          <w:bCs/>
          <w:szCs w:val="22"/>
          <w:lang w:val="x-none"/>
        </w:rPr>
        <w:t xml:space="preserve"> »POTRDITEV REFERENC S STRANI POSAMEZNIH NAROČNIKOV«. Ponudnik lahko namesto </w:t>
      </w:r>
      <w:r w:rsidRPr="00A32A7C">
        <w:rPr>
          <w:rFonts w:ascii="Tahoma" w:hAnsi="Tahoma" w:cs="Tahoma"/>
          <w:b/>
          <w:i/>
          <w:iCs/>
          <w:szCs w:val="22"/>
          <w:lang w:val="x-none"/>
        </w:rPr>
        <w:t xml:space="preserve">Priloge </w:t>
      </w:r>
      <w:r w:rsidR="000F1CD4">
        <w:rPr>
          <w:rFonts w:ascii="Tahoma" w:hAnsi="Tahoma" w:cs="Tahoma"/>
          <w:b/>
          <w:i/>
          <w:iCs/>
          <w:szCs w:val="22"/>
        </w:rPr>
        <w:t>5/2</w:t>
      </w:r>
      <w:r w:rsidRPr="00006640">
        <w:rPr>
          <w:rFonts w:ascii="Tahoma" w:hAnsi="Tahoma" w:cs="Tahoma"/>
          <w:bCs/>
          <w:szCs w:val="22"/>
          <w:lang w:val="x-none"/>
        </w:rPr>
        <w:t xml:space="preserve"> priloži tudi lasten obrazec, iz katerega bo razvidno izpolnjevanje zahtev.</w:t>
      </w:r>
    </w:p>
    <w:p w14:paraId="297E8B1E" w14:textId="77777777" w:rsidR="00A32A7C" w:rsidRPr="00006640" w:rsidRDefault="00A32A7C" w:rsidP="00A32A7C">
      <w:pPr>
        <w:keepNext/>
        <w:keepLines/>
        <w:tabs>
          <w:tab w:val="left" w:pos="284"/>
        </w:tabs>
        <w:jc w:val="both"/>
        <w:rPr>
          <w:rFonts w:ascii="Tahoma" w:hAnsi="Tahoma" w:cs="Tahoma"/>
        </w:rPr>
      </w:pPr>
    </w:p>
    <w:p w14:paraId="76ABD543" w14:textId="77777777" w:rsidR="00A32A7C" w:rsidRDefault="00A32A7C" w:rsidP="00A32A7C">
      <w:pPr>
        <w:keepNext/>
        <w:keepLines/>
        <w:jc w:val="both"/>
        <w:rPr>
          <w:rFonts w:ascii="Tahoma" w:hAnsi="Tahoma" w:cs="Tahoma"/>
        </w:rPr>
      </w:pPr>
      <w:r w:rsidRPr="00006640">
        <w:rPr>
          <w:rFonts w:ascii="Tahoma" w:hAnsi="Tahoma" w:cs="Tahoma"/>
        </w:rPr>
        <w:t xml:space="preserve">Za reference, katerih referenčni naročnik je JAVNO PODJETJE VODOVOD KANALIZACIJA SNAGA d.o.o., Ljubljana ni potrebno predložiti potrjene </w:t>
      </w:r>
      <w:r w:rsidRPr="00663FE3">
        <w:rPr>
          <w:rFonts w:ascii="Tahoma" w:hAnsi="Tahoma" w:cs="Tahoma"/>
          <w:b/>
          <w:bCs/>
          <w:i/>
          <w:iCs/>
        </w:rPr>
        <w:t>Priloge 5/2</w:t>
      </w:r>
      <w:r w:rsidRPr="00006640">
        <w:rPr>
          <w:rFonts w:ascii="Tahoma" w:hAnsi="Tahoma" w:cs="Tahoma"/>
        </w:rPr>
        <w:t xml:space="preserve"> </w:t>
      </w:r>
      <w:r w:rsidRPr="00006640">
        <w:rPr>
          <w:rFonts w:ascii="Tahoma" w:hAnsi="Tahoma" w:cs="Tahoma"/>
          <w:color w:val="000000"/>
        </w:rPr>
        <w:t>(mora pa biti priloga izpolnjena v delu, ki se nanaša na predstavitev/opis reference)</w:t>
      </w:r>
      <w:r w:rsidRPr="00006640">
        <w:rPr>
          <w:rFonts w:ascii="Tahoma" w:hAnsi="Tahoma" w:cs="Tahoma"/>
        </w:rPr>
        <w:t>.</w:t>
      </w:r>
    </w:p>
    <w:p w14:paraId="798FC6AE" w14:textId="1D175E10" w:rsidR="00561734" w:rsidRDefault="00561734" w:rsidP="00C04D71">
      <w:pPr>
        <w:keepNext/>
        <w:keepLines/>
        <w:spacing w:line="276" w:lineRule="auto"/>
        <w:jc w:val="both"/>
        <w:rPr>
          <w:rFonts w:ascii="Tahoma" w:hAnsi="Tahoma" w:cs="Tahoma"/>
          <w:strike/>
          <w:lang w:val="x-none"/>
        </w:rPr>
      </w:pPr>
    </w:p>
    <w:p w14:paraId="4EAE947A" w14:textId="77777777" w:rsidR="00791F68" w:rsidRPr="00700AFC" w:rsidRDefault="00791F68" w:rsidP="0016412A">
      <w:pPr>
        <w:keepNext/>
        <w:keepLines/>
        <w:numPr>
          <w:ilvl w:val="2"/>
          <w:numId w:val="15"/>
        </w:numPr>
        <w:jc w:val="both"/>
        <w:rPr>
          <w:rFonts w:ascii="Tahoma" w:hAnsi="Tahoma" w:cs="Tahoma"/>
          <w:b/>
        </w:rPr>
      </w:pPr>
      <w:r w:rsidRPr="00700AFC">
        <w:rPr>
          <w:rFonts w:ascii="Tahoma" w:hAnsi="Tahoma" w:cs="Tahoma"/>
          <w:b/>
        </w:rPr>
        <w:t>Dovoljenja</w:t>
      </w:r>
    </w:p>
    <w:p w14:paraId="1A82FC1E" w14:textId="77777777" w:rsidR="00791F68" w:rsidRPr="00006640" w:rsidRDefault="00791F68" w:rsidP="00791F68">
      <w:pPr>
        <w:keepNext/>
        <w:keepLines/>
        <w:jc w:val="both"/>
        <w:rPr>
          <w:rFonts w:ascii="Tahoma" w:hAnsi="Tahoma" w:cs="Tahoma"/>
        </w:rPr>
      </w:pPr>
    </w:p>
    <w:p w14:paraId="2E0EBEAD" w14:textId="77777777" w:rsidR="00791F68" w:rsidRPr="00006640" w:rsidRDefault="00791F68" w:rsidP="00791F68">
      <w:pPr>
        <w:keepNext/>
        <w:keepLines/>
        <w:jc w:val="both"/>
        <w:rPr>
          <w:rFonts w:ascii="Tahoma" w:hAnsi="Tahoma" w:cs="Tahoma"/>
          <w:color w:val="FF0000"/>
        </w:rPr>
      </w:pPr>
      <w:r w:rsidRPr="00006640">
        <w:rPr>
          <w:rFonts w:ascii="Tahoma" w:hAnsi="Tahoma" w:cs="Tahoma"/>
        </w:rPr>
        <w:t xml:space="preserve">Ponudnik mora </w:t>
      </w:r>
      <w:r w:rsidRPr="00006640">
        <w:rPr>
          <w:rFonts w:ascii="Tahoma" w:hAnsi="Tahoma" w:cs="Tahoma"/>
          <w:bCs/>
        </w:rPr>
        <w:t xml:space="preserve">imeti na dan, ko poteče rok za oddajo ponudb </w:t>
      </w:r>
      <w:r w:rsidRPr="00006640">
        <w:rPr>
          <w:rFonts w:ascii="Tahoma" w:hAnsi="Tahoma" w:cs="Tahoma"/>
        </w:rPr>
        <w:t xml:space="preserve">vsa potrebna dovoljenja pristojnih institucij za </w:t>
      </w:r>
      <w:r w:rsidRPr="00006640">
        <w:rPr>
          <w:rFonts w:ascii="Tahoma" w:hAnsi="Tahoma" w:cs="Tahoma"/>
          <w:bCs/>
          <w:iCs/>
        </w:rPr>
        <w:t xml:space="preserve">prevzem </w:t>
      </w:r>
      <w:r w:rsidRPr="00006640">
        <w:rPr>
          <w:rFonts w:ascii="Tahoma" w:hAnsi="Tahoma" w:cs="Tahoma"/>
        </w:rPr>
        <w:t xml:space="preserve">koncentrata bora s klasifikacijsko številko 19 08 07* po evropskem seznamu odpadkov oz. AD 170 2803 po OECD seznamu. Ponudnik mora biti pooblaščen za ravnanje z vrstami odpadkov, za katere oddaja ponudbo. </w:t>
      </w:r>
    </w:p>
    <w:p w14:paraId="06B5BA09" w14:textId="77777777" w:rsidR="00791F68" w:rsidRPr="00006640" w:rsidRDefault="00791F68" w:rsidP="00791F68">
      <w:pPr>
        <w:keepNext/>
        <w:keepLines/>
        <w:jc w:val="both"/>
        <w:rPr>
          <w:rFonts w:ascii="Tahoma" w:hAnsi="Tahoma" w:cs="Tahoma"/>
        </w:rPr>
      </w:pPr>
    </w:p>
    <w:p w14:paraId="04AE8DD1" w14:textId="77777777" w:rsidR="00791F68" w:rsidRPr="00006640" w:rsidRDefault="00791F68" w:rsidP="00791F68">
      <w:pPr>
        <w:keepNext/>
        <w:keepLines/>
        <w:jc w:val="both"/>
        <w:rPr>
          <w:rFonts w:ascii="Tahoma" w:hAnsi="Tahoma" w:cs="Tahoma"/>
        </w:rPr>
      </w:pPr>
      <w:r w:rsidRPr="00006640">
        <w:rPr>
          <w:rFonts w:ascii="Tahoma" w:hAnsi="Tahoma" w:cs="Tahoma"/>
        </w:rPr>
        <w:t>Dovoljenje(a) mora(jo) biti veljavna tudi v času veljavnosti okvirnega sporazuma. V kolikor veljavnost dovoljenja poteče v obdobju veljavnosti okvirnega sporazuma, bo moral izbrani ponudnik pred iztekom veljavnosti obstoječega dovoljenja naročniku predložiti novo veljavno dovoljenje za odstranitev ali predelavo koncentrata bora po uparevanju. V nasprotnem primeru okvirni sporazum preneha veljati.</w:t>
      </w:r>
    </w:p>
    <w:p w14:paraId="37833449" w14:textId="77777777" w:rsidR="00791F68" w:rsidRPr="00006640" w:rsidRDefault="00791F68" w:rsidP="00791F68">
      <w:pPr>
        <w:keepNext/>
        <w:keepLines/>
        <w:jc w:val="both"/>
        <w:rPr>
          <w:rFonts w:ascii="Tahoma" w:hAnsi="Tahoma" w:cs="Tahoma"/>
        </w:rPr>
      </w:pPr>
    </w:p>
    <w:p w14:paraId="3F79B88D" w14:textId="77777777" w:rsidR="00791F68" w:rsidRPr="00006640" w:rsidRDefault="00791F68" w:rsidP="00791F68">
      <w:pPr>
        <w:keepNext/>
        <w:keepLines/>
        <w:jc w:val="both"/>
        <w:rPr>
          <w:rFonts w:ascii="Tahoma" w:hAnsi="Tahoma" w:cs="Tahoma"/>
        </w:rPr>
      </w:pPr>
      <w:r w:rsidRPr="00006640">
        <w:rPr>
          <w:rFonts w:ascii="Tahoma" w:hAnsi="Tahoma" w:cs="Tahoma"/>
        </w:rPr>
        <w:t xml:space="preserve">Ponudnik mora biti </w:t>
      </w:r>
      <w:r w:rsidRPr="00006640">
        <w:rPr>
          <w:rFonts w:ascii="Tahoma" w:hAnsi="Tahoma" w:cs="Tahoma"/>
          <w:bCs/>
        </w:rPr>
        <w:t>na dan, ko poteče rok za oddajo ponudb</w:t>
      </w:r>
      <w:r w:rsidRPr="00006640">
        <w:rPr>
          <w:rFonts w:ascii="Tahoma" w:hAnsi="Tahoma" w:cs="Tahoma"/>
        </w:rPr>
        <w:t xml:space="preserve"> registriran na MOP, Agenciji Republike Slovenije za okolje, kot predelovalec ali odstranjevalec odpadka s klasifikacijsko številko 19 08 07*. </w:t>
      </w:r>
    </w:p>
    <w:p w14:paraId="3BA9BF82" w14:textId="77777777" w:rsidR="00791F68" w:rsidRPr="00006640" w:rsidRDefault="00791F68" w:rsidP="00791F68">
      <w:pPr>
        <w:keepNext/>
        <w:keepLines/>
        <w:jc w:val="both"/>
        <w:rPr>
          <w:rFonts w:ascii="Tahoma" w:hAnsi="Tahoma" w:cs="Tahoma"/>
          <w:b/>
        </w:rPr>
      </w:pPr>
    </w:p>
    <w:p w14:paraId="7A24A03C" w14:textId="77777777" w:rsidR="00791F68" w:rsidRPr="00006640" w:rsidRDefault="00791F68" w:rsidP="00791F68">
      <w:pPr>
        <w:keepNext/>
        <w:keepLines/>
        <w:jc w:val="both"/>
        <w:rPr>
          <w:rFonts w:ascii="Tahoma" w:hAnsi="Tahoma" w:cs="Tahoma"/>
          <w:i/>
          <w:sz w:val="22"/>
        </w:rPr>
      </w:pPr>
      <w:r w:rsidRPr="00006640">
        <w:rPr>
          <w:rFonts w:ascii="Tahoma" w:eastAsia="Calibri" w:hAnsi="Tahoma" w:cs="Tahoma"/>
          <w:bCs/>
          <w:i/>
        </w:rPr>
        <w:t xml:space="preserve">Zgoraj navedeni pogoj lahko ponudnik izpolni samostojno, kot skupina ponudnikov </w:t>
      </w:r>
      <w:r w:rsidRPr="00006640">
        <w:rPr>
          <w:rFonts w:ascii="Tahoma" w:eastAsia="Calibri" w:hAnsi="Tahoma" w:cs="Tahoma"/>
          <w:bCs/>
          <w:i/>
          <w:sz w:val="18"/>
        </w:rPr>
        <w:t xml:space="preserve">(partnerji) </w:t>
      </w:r>
      <w:r w:rsidRPr="00006640">
        <w:rPr>
          <w:rFonts w:ascii="Tahoma" w:eastAsia="Calibri" w:hAnsi="Tahoma" w:cs="Tahoma"/>
          <w:bCs/>
          <w:i/>
        </w:rPr>
        <w:t xml:space="preserve">v primeru skupne ponudbe ali skupaj s podizvajalci. V kolikor bo ponudnik izkazoval pogoj skupaj s partnerjem in/ali skupaj s podizvajalcem, mora partner oziroma </w:t>
      </w:r>
      <w:r w:rsidRPr="00006640">
        <w:rPr>
          <w:rFonts w:ascii="Tahoma" w:hAnsi="Tahoma" w:cs="Tahoma"/>
          <w:bCs/>
          <w:i/>
        </w:rPr>
        <w:t>nominirani podizvajalec</w:t>
      </w:r>
      <w:r w:rsidRPr="00006640">
        <w:rPr>
          <w:rFonts w:ascii="Tahoma" w:hAnsi="Tahoma" w:cs="Tahoma"/>
          <w:bCs/>
        </w:rPr>
        <w:t xml:space="preserve"> </w:t>
      </w:r>
      <w:r w:rsidRPr="00006640">
        <w:rPr>
          <w:rFonts w:ascii="Tahoma" w:hAnsi="Tahoma" w:cs="Tahoma"/>
          <w:bCs/>
          <w:i/>
        </w:rPr>
        <w:t>sodelovati pri izvedbi storitev, za katere izkazuje izpolnjevanje pogoja.</w:t>
      </w:r>
      <w:r w:rsidRPr="00006640">
        <w:rPr>
          <w:rFonts w:ascii="Tahoma" w:eastAsia="Calibri" w:hAnsi="Tahoma" w:cs="Tahoma"/>
          <w:bCs/>
          <w:i/>
        </w:rPr>
        <w:t xml:space="preserve"> </w:t>
      </w:r>
    </w:p>
    <w:p w14:paraId="6A241EF9" w14:textId="77777777" w:rsidR="00791F68" w:rsidRPr="00006640" w:rsidRDefault="00791F68" w:rsidP="00791F68">
      <w:pPr>
        <w:keepNext/>
        <w:keepLines/>
        <w:jc w:val="both"/>
        <w:rPr>
          <w:rFonts w:ascii="Tahoma" w:hAnsi="Tahoma" w:cs="Tahoma"/>
          <w:b/>
        </w:rPr>
      </w:pPr>
    </w:p>
    <w:p w14:paraId="06C515FF" w14:textId="77777777" w:rsidR="00791F68" w:rsidRPr="00006640" w:rsidRDefault="00791F68" w:rsidP="00791F68">
      <w:pPr>
        <w:keepNext/>
        <w:keepLines/>
        <w:ind w:left="1080" w:hanging="1080"/>
        <w:jc w:val="both"/>
        <w:rPr>
          <w:rFonts w:ascii="Tahoma" w:hAnsi="Tahoma" w:cs="Tahoma"/>
          <w:b/>
          <w:smallCaps/>
        </w:rPr>
      </w:pPr>
      <w:r w:rsidRPr="00006640">
        <w:rPr>
          <w:rFonts w:ascii="Tahoma" w:hAnsi="Tahoma" w:cs="Tahoma"/>
          <w:b/>
          <w:smallCaps/>
        </w:rPr>
        <w:t>Dokazilo:</w:t>
      </w:r>
    </w:p>
    <w:p w14:paraId="51E97B74" w14:textId="05BC3CD4" w:rsidR="00791F68" w:rsidRPr="00700AFC" w:rsidRDefault="00791F68" w:rsidP="00791F68">
      <w:pPr>
        <w:keepNext/>
        <w:keepLines/>
        <w:jc w:val="both"/>
        <w:rPr>
          <w:rFonts w:ascii="Tahoma" w:hAnsi="Tahoma" w:cs="Tahoma"/>
          <w:szCs w:val="22"/>
        </w:rPr>
      </w:pPr>
      <w:r w:rsidRPr="00700AFC">
        <w:rPr>
          <w:rFonts w:ascii="Tahoma" w:hAnsi="Tahoma" w:cs="Tahoma"/>
          <w:szCs w:val="22"/>
        </w:rPr>
        <w:t xml:space="preserve">Fotokopije odločb/dovoljenj oziroma potrdil (in ostalih dokazil) o vpisu v ustrezne evidence oseb, ki ravnajo z odpadki s klasifikacijskimi številkami odpadkov in zahtevanimi postopki obdelave odpadkov, za katerega ponudnik oddaja ponudbo </w:t>
      </w:r>
      <w:r w:rsidRPr="00700AFC">
        <w:rPr>
          <w:rFonts w:ascii="Tahoma" w:hAnsi="Tahoma" w:cs="Tahoma"/>
          <w:i/>
          <w:iCs/>
          <w:szCs w:val="22"/>
        </w:rPr>
        <w:t>(</w:t>
      </w:r>
      <w:r w:rsidRPr="00700AFC">
        <w:rPr>
          <w:rFonts w:ascii="Tahoma" w:hAnsi="Tahoma" w:cs="Tahoma"/>
          <w:b/>
          <w:bCs/>
          <w:i/>
          <w:iCs/>
          <w:szCs w:val="22"/>
        </w:rPr>
        <w:t xml:space="preserve">Priloga </w:t>
      </w:r>
      <w:r w:rsidR="00C27352" w:rsidRPr="00700AFC">
        <w:rPr>
          <w:rFonts w:ascii="Tahoma" w:hAnsi="Tahoma" w:cs="Tahoma"/>
          <w:b/>
          <w:bCs/>
          <w:i/>
          <w:iCs/>
          <w:szCs w:val="22"/>
        </w:rPr>
        <w:t>6</w:t>
      </w:r>
      <w:r w:rsidRPr="00700AFC">
        <w:rPr>
          <w:rFonts w:ascii="Tahoma" w:hAnsi="Tahoma" w:cs="Tahoma"/>
          <w:szCs w:val="22"/>
        </w:rPr>
        <w:t>).</w:t>
      </w:r>
    </w:p>
    <w:p w14:paraId="0531E43D" w14:textId="77777777" w:rsidR="00791F68" w:rsidRPr="00700AFC" w:rsidRDefault="00791F68" w:rsidP="00791F68">
      <w:pPr>
        <w:keepNext/>
        <w:keepLines/>
        <w:jc w:val="both"/>
        <w:rPr>
          <w:rFonts w:ascii="Tahoma" w:hAnsi="Tahoma" w:cs="Tahoma"/>
        </w:rPr>
      </w:pPr>
    </w:p>
    <w:p w14:paraId="660DBC7E" w14:textId="77777777" w:rsidR="00791F68" w:rsidRPr="00700AFC" w:rsidRDefault="00791F68" w:rsidP="0076348F">
      <w:pPr>
        <w:keepNext/>
        <w:keepLines/>
        <w:numPr>
          <w:ilvl w:val="2"/>
          <w:numId w:val="15"/>
        </w:numPr>
        <w:jc w:val="both"/>
        <w:rPr>
          <w:rFonts w:ascii="Tahoma" w:hAnsi="Tahoma" w:cs="Tahoma"/>
          <w:b/>
        </w:rPr>
      </w:pPr>
      <w:r w:rsidRPr="00700AFC">
        <w:rPr>
          <w:rFonts w:ascii="Tahoma" w:hAnsi="Tahoma" w:cs="Tahoma"/>
          <w:b/>
        </w:rPr>
        <w:t>Ogled</w:t>
      </w:r>
    </w:p>
    <w:p w14:paraId="380520CA" w14:textId="77777777" w:rsidR="00791F68" w:rsidRPr="00700AFC" w:rsidRDefault="00791F68" w:rsidP="00791F68">
      <w:pPr>
        <w:keepNext/>
        <w:keepLines/>
        <w:jc w:val="both"/>
        <w:rPr>
          <w:rFonts w:ascii="Tahoma" w:hAnsi="Tahoma" w:cs="Tahoma"/>
        </w:rPr>
      </w:pPr>
    </w:p>
    <w:p w14:paraId="37C7B841" w14:textId="77777777" w:rsidR="00791F68" w:rsidRPr="00700AFC" w:rsidRDefault="00791F68" w:rsidP="00791F68">
      <w:pPr>
        <w:keepNext/>
        <w:keepLines/>
        <w:jc w:val="both"/>
        <w:rPr>
          <w:rFonts w:ascii="Tahoma" w:hAnsi="Tahoma" w:cs="Tahoma"/>
        </w:rPr>
      </w:pPr>
      <w:r w:rsidRPr="00700AFC">
        <w:rPr>
          <w:rFonts w:ascii="Tahoma" w:hAnsi="Tahoma" w:cs="Tahoma"/>
        </w:rPr>
        <w:t>V fazi analize in pregledovanja ponudb mora ponudnik na zahtevo naročnika omogočiti ogled vseh faz ravnanja s predmetom javnega naročila na za to predvidenih lokacijah.</w:t>
      </w:r>
    </w:p>
    <w:p w14:paraId="03F46B69" w14:textId="77777777" w:rsidR="00791F68" w:rsidRPr="00700AFC" w:rsidRDefault="00791F68" w:rsidP="00791F68">
      <w:pPr>
        <w:keepNext/>
        <w:keepLines/>
        <w:jc w:val="both"/>
        <w:rPr>
          <w:rFonts w:ascii="Tahoma" w:hAnsi="Tahoma" w:cs="Tahoma"/>
        </w:rPr>
      </w:pPr>
    </w:p>
    <w:p w14:paraId="52C94DCC" w14:textId="77777777" w:rsidR="00791F68" w:rsidRPr="00700AFC" w:rsidRDefault="00791F68" w:rsidP="0076348F">
      <w:pPr>
        <w:keepNext/>
        <w:keepLines/>
        <w:numPr>
          <w:ilvl w:val="2"/>
          <w:numId w:val="15"/>
        </w:numPr>
        <w:jc w:val="both"/>
        <w:rPr>
          <w:rFonts w:ascii="Tahoma" w:hAnsi="Tahoma" w:cs="Tahoma"/>
          <w:b/>
        </w:rPr>
      </w:pPr>
      <w:r w:rsidRPr="00700AFC">
        <w:rPr>
          <w:rFonts w:ascii="Tahoma" w:hAnsi="Tahoma" w:cs="Tahoma"/>
          <w:b/>
        </w:rPr>
        <w:t>Načrt ravnanja z odpadkom</w:t>
      </w:r>
    </w:p>
    <w:p w14:paraId="0FBA5CDC" w14:textId="77777777" w:rsidR="00791F68" w:rsidRPr="00700AFC" w:rsidRDefault="00791F68" w:rsidP="00791F68">
      <w:pPr>
        <w:keepNext/>
        <w:keepLines/>
        <w:jc w:val="both"/>
        <w:rPr>
          <w:rFonts w:ascii="Tahoma" w:hAnsi="Tahoma" w:cs="Tahoma"/>
        </w:rPr>
      </w:pPr>
    </w:p>
    <w:p w14:paraId="7B891DEA" w14:textId="34CDF10B" w:rsidR="00791F68" w:rsidRPr="00006640" w:rsidRDefault="00791F68" w:rsidP="00791F68">
      <w:pPr>
        <w:keepNext/>
        <w:keepLines/>
        <w:jc w:val="both"/>
        <w:rPr>
          <w:rFonts w:ascii="Tahoma" w:hAnsi="Tahoma" w:cs="Tahoma"/>
        </w:rPr>
      </w:pPr>
      <w:r w:rsidRPr="00700AFC">
        <w:rPr>
          <w:rFonts w:ascii="Tahoma" w:hAnsi="Tahoma" w:cs="Tahoma"/>
        </w:rPr>
        <w:t xml:space="preserve">Ponudnik mora izdelati načrt ravnanja z odpadkom (koncentrat bora po uparevanju), ki ga opiše v </w:t>
      </w:r>
      <w:r w:rsidRPr="00700AFC">
        <w:rPr>
          <w:rFonts w:ascii="Tahoma" w:hAnsi="Tahoma" w:cs="Tahoma"/>
          <w:b/>
          <w:bCs/>
        </w:rPr>
        <w:t xml:space="preserve">Prilogi </w:t>
      </w:r>
      <w:r w:rsidR="00AA0425" w:rsidRPr="00700AFC">
        <w:rPr>
          <w:rFonts w:ascii="Tahoma" w:hAnsi="Tahoma" w:cs="Tahoma"/>
          <w:b/>
          <w:bCs/>
        </w:rPr>
        <w:t>7</w:t>
      </w:r>
      <w:r w:rsidRPr="00700AFC">
        <w:rPr>
          <w:rFonts w:ascii="Tahoma" w:hAnsi="Tahoma" w:cs="Tahoma"/>
        </w:rPr>
        <w:t>. Odpadek ima klasifikacijsko številko 19 08 07* po evropskem seznamu odpadkov oz. AD 170 2803 po OECD seznamu.</w:t>
      </w:r>
      <w:r w:rsidRPr="00700AFC">
        <w:rPr>
          <w:rFonts w:ascii="Tahoma" w:hAnsi="Tahoma" w:cs="Tahoma"/>
          <w:lang w:val="x-none"/>
        </w:rPr>
        <w:t xml:space="preserve"> </w:t>
      </w:r>
      <w:r w:rsidRPr="00700AFC">
        <w:rPr>
          <w:rFonts w:ascii="Tahoma" w:hAnsi="Tahoma" w:cs="Tahoma"/>
        </w:rPr>
        <w:t>Ponudnik</w:t>
      </w:r>
      <w:r w:rsidRPr="00700AFC">
        <w:rPr>
          <w:rFonts w:ascii="Tahoma" w:hAnsi="Tahoma" w:cs="Tahoma"/>
          <w:lang w:val="x-none"/>
        </w:rPr>
        <w:t xml:space="preserve"> </w:t>
      </w:r>
      <w:r w:rsidRPr="00700AFC">
        <w:rPr>
          <w:rFonts w:ascii="Tahoma" w:hAnsi="Tahoma" w:cs="Tahoma"/>
        </w:rPr>
        <w:t>opiše</w:t>
      </w:r>
      <w:r w:rsidRPr="00700AFC">
        <w:rPr>
          <w:rFonts w:ascii="Tahoma" w:hAnsi="Tahoma" w:cs="Tahoma"/>
          <w:lang w:val="x-none"/>
        </w:rPr>
        <w:t xml:space="preserve"> način izvajanja </w:t>
      </w:r>
      <w:r w:rsidRPr="00700AFC">
        <w:rPr>
          <w:rFonts w:ascii="Tahoma" w:hAnsi="Tahoma" w:cs="Tahoma"/>
        </w:rPr>
        <w:t>storitev</w:t>
      </w:r>
      <w:r w:rsidRPr="00700AFC">
        <w:rPr>
          <w:rFonts w:ascii="Tahoma" w:hAnsi="Tahoma" w:cs="Tahoma"/>
          <w:lang w:val="x-none"/>
        </w:rPr>
        <w:t xml:space="preserve">, način skladiščenja, opis odstranjevanja ali predelave </w:t>
      </w:r>
      <w:r w:rsidRPr="00700AFC">
        <w:rPr>
          <w:rFonts w:ascii="Tahoma" w:hAnsi="Tahoma" w:cs="Tahoma"/>
        </w:rPr>
        <w:t>odpadka</w:t>
      </w:r>
      <w:r w:rsidRPr="00700AFC">
        <w:rPr>
          <w:rFonts w:ascii="Tahoma" w:hAnsi="Tahoma" w:cs="Tahoma"/>
          <w:lang w:val="x-none"/>
        </w:rPr>
        <w:t xml:space="preserve"> (zmogljivost, opis postrojenja, izkušnje, letna zmogljivost s prospektno dokumentacijo)</w:t>
      </w:r>
      <w:r w:rsidRPr="00700AFC">
        <w:rPr>
          <w:rFonts w:ascii="Tahoma" w:hAnsi="Tahoma" w:cs="Tahoma"/>
        </w:rPr>
        <w:t xml:space="preserve">; zajeti mora vse faze postopka in vse izvajalce storitev. Načrt ravnanja z odpadkom bo moral ponudnik, na zahtevo naročnika, pojasniti pri realizaciji tč. </w:t>
      </w:r>
      <w:r w:rsidR="004502A5" w:rsidRPr="00700AFC">
        <w:rPr>
          <w:rFonts w:ascii="Tahoma" w:hAnsi="Tahoma" w:cs="Tahoma"/>
        </w:rPr>
        <w:t>3</w:t>
      </w:r>
      <w:r w:rsidRPr="00700AFC">
        <w:rPr>
          <w:rFonts w:ascii="Tahoma" w:hAnsi="Tahoma" w:cs="Tahoma"/>
        </w:rPr>
        <w:t>.2.</w:t>
      </w:r>
      <w:r w:rsidR="00C465D8" w:rsidRPr="00700AFC">
        <w:rPr>
          <w:rFonts w:ascii="Tahoma" w:hAnsi="Tahoma" w:cs="Tahoma"/>
        </w:rPr>
        <w:t>5</w:t>
      </w:r>
      <w:r w:rsidRPr="00700AFC">
        <w:rPr>
          <w:rFonts w:ascii="Tahoma" w:hAnsi="Tahoma" w:cs="Tahoma"/>
        </w:rPr>
        <w:t xml:space="preserve"> razpisne dokumentacije.</w:t>
      </w:r>
      <w:r w:rsidRPr="00006640">
        <w:rPr>
          <w:rFonts w:ascii="Tahoma" w:hAnsi="Tahoma" w:cs="Tahoma"/>
        </w:rPr>
        <w:t xml:space="preserve"> </w:t>
      </w:r>
    </w:p>
    <w:p w14:paraId="564D8A79" w14:textId="77777777" w:rsidR="00791F68" w:rsidRPr="00006640" w:rsidRDefault="00791F68" w:rsidP="00791F68">
      <w:pPr>
        <w:keepNext/>
        <w:keepLines/>
        <w:jc w:val="both"/>
        <w:rPr>
          <w:rFonts w:ascii="Tahoma" w:hAnsi="Tahoma" w:cs="Tahoma"/>
        </w:rPr>
      </w:pPr>
      <w:r w:rsidRPr="00006640">
        <w:rPr>
          <w:rFonts w:ascii="Tahoma" w:hAnsi="Tahoma" w:cs="Tahoma"/>
          <w:lang w:val="x-none"/>
        </w:rPr>
        <w:lastRenderedPageBreak/>
        <w:t xml:space="preserve"> </w:t>
      </w:r>
    </w:p>
    <w:p w14:paraId="77C63685" w14:textId="77777777" w:rsidR="00791F68" w:rsidRPr="00006640" w:rsidRDefault="00791F68" w:rsidP="00791F68">
      <w:pPr>
        <w:keepNext/>
        <w:keepLines/>
        <w:ind w:right="-2"/>
        <w:jc w:val="both"/>
        <w:rPr>
          <w:rFonts w:ascii="Tahoma" w:hAnsi="Tahoma" w:cs="Tahoma"/>
          <w:b/>
          <w:smallCaps/>
        </w:rPr>
      </w:pPr>
      <w:r w:rsidRPr="00006640">
        <w:rPr>
          <w:rFonts w:ascii="Tahoma" w:hAnsi="Tahoma" w:cs="Tahoma"/>
          <w:b/>
          <w:smallCaps/>
        </w:rPr>
        <w:t>Dokazila:</w:t>
      </w:r>
    </w:p>
    <w:p w14:paraId="0A26821B" w14:textId="5BA4F070" w:rsidR="00791F68" w:rsidRPr="00006640" w:rsidRDefault="00791F68" w:rsidP="00791F68">
      <w:pPr>
        <w:keepNext/>
        <w:keepLines/>
        <w:jc w:val="both"/>
        <w:rPr>
          <w:rFonts w:ascii="Tahoma" w:hAnsi="Tahoma" w:cs="Tahoma"/>
        </w:rPr>
      </w:pPr>
      <w:r w:rsidRPr="00006640">
        <w:rPr>
          <w:rFonts w:ascii="Tahoma" w:hAnsi="Tahoma" w:cs="Tahoma"/>
        </w:rPr>
        <w:t xml:space="preserve">Priložen načrt ravnanja z odpadkom </w:t>
      </w:r>
      <w:r w:rsidRPr="00FF5997">
        <w:rPr>
          <w:rFonts w:ascii="Tahoma" w:hAnsi="Tahoma" w:cs="Tahoma"/>
          <w:i/>
          <w:iCs/>
        </w:rPr>
        <w:t>(</w:t>
      </w:r>
      <w:r w:rsidRPr="00FF5997">
        <w:rPr>
          <w:rFonts w:ascii="Tahoma" w:hAnsi="Tahoma" w:cs="Tahoma"/>
          <w:b/>
          <w:bCs/>
          <w:i/>
          <w:iCs/>
        </w:rPr>
        <w:t xml:space="preserve">Priloga </w:t>
      </w:r>
      <w:r w:rsidR="00AA0425">
        <w:rPr>
          <w:rFonts w:ascii="Tahoma" w:hAnsi="Tahoma" w:cs="Tahoma"/>
          <w:b/>
          <w:bCs/>
          <w:i/>
          <w:iCs/>
        </w:rPr>
        <w:t>7</w:t>
      </w:r>
      <w:r w:rsidRPr="00FF5997">
        <w:rPr>
          <w:rFonts w:ascii="Tahoma" w:hAnsi="Tahoma" w:cs="Tahoma"/>
          <w:i/>
          <w:iCs/>
        </w:rPr>
        <w:t>).</w:t>
      </w:r>
    </w:p>
    <w:p w14:paraId="24804C7A" w14:textId="77777777" w:rsidR="00791F68" w:rsidRPr="009C6B38" w:rsidRDefault="00791F68" w:rsidP="00C04D71">
      <w:pPr>
        <w:keepNext/>
        <w:keepLines/>
        <w:spacing w:line="276" w:lineRule="auto"/>
        <w:jc w:val="both"/>
        <w:rPr>
          <w:rFonts w:ascii="Tahoma" w:hAnsi="Tahoma" w:cs="Tahoma"/>
          <w:strike/>
          <w:lang w:val="x-none"/>
        </w:rPr>
      </w:pPr>
    </w:p>
    <w:p w14:paraId="3C43FC30" w14:textId="77777777" w:rsidR="0040711D" w:rsidRPr="003B1445" w:rsidRDefault="0040711D" w:rsidP="00C4073A">
      <w:pPr>
        <w:keepNext/>
        <w:keepLines/>
        <w:numPr>
          <w:ilvl w:val="1"/>
          <w:numId w:val="15"/>
        </w:numPr>
        <w:jc w:val="both"/>
        <w:rPr>
          <w:rFonts w:ascii="Tahoma" w:hAnsi="Tahoma" w:cs="Tahoma"/>
          <w:b/>
        </w:rPr>
      </w:pPr>
      <w:r w:rsidRPr="003B1445">
        <w:rPr>
          <w:rFonts w:ascii="Tahoma" w:hAnsi="Tahoma" w:cs="Tahoma"/>
          <w:b/>
        </w:rPr>
        <w:t>OSTALE ZAHTEVE IN POGOJI NAROČNIKA</w:t>
      </w:r>
    </w:p>
    <w:p w14:paraId="172E9256" w14:textId="77777777" w:rsidR="0040711D" w:rsidRPr="003B1445" w:rsidRDefault="0040711D" w:rsidP="00C04D71">
      <w:pPr>
        <w:keepNext/>
        <w:keepLines/>
        <w:rPr>
          <w:rFonts w:ascii="Tahoma" w:hAnsi="Tahoma" w:cs="Tahoma"/>
          <w:b/>
          <w:sz w:val="18"/>
          <w:szCs w:val="21"/>
        </w:rPr>
      </w:pPr>
    </w:p>
    <w:p w14:paraId="70B098FF" w14:textId="77777777" w:rsidR="006A32E5" w:rsidRPr="003B1445" w:rsidRDefault="0040711D" w:rsidP="00C04D71">
      <w:pPr>
        <w:keepNext/>
        <w:keepLines/>
        <w:tabs>
          <w:tab w:val="left" w:pos="-1560"/>
        </w:tabs>
        <w:jc w:val="both"/>
        <w:rPr>
          <w:rFonts w:ascii="Tahoma" w:hAnsi="Tahoma" w:cs="Tahoma"/>
        </w:rPr>
      </w:pPr>
      <w:r w:rsidRPr="003B1445">
        <w:rPr>
          <w:rFonts w:ascii="Tahoma" w:hAnsi="Tahoma" w:cs="Tahoma"/>
          <w:b/>
        </w:rPr>
        <w:t xml:space="preserve">A. </w:t>
      </w:r>
      <w:r w:rsidRPr="003B1445">
        <w:rPr>
          <w:rFonts w:ascii="Tahoma" w:hAnsi="Tahoma" w:cs="Tahoma"/>
        </w:rPr>
        <w:t xml:space="preserve">Ponudnik, skupina ponudnikov v okviru skupne ponudbe, vsi v ponudbi navedeni podizvajalci ter </w:t>
      </w:r>
      <w:r w:rsidRPr="003B1445">
        <w:rPr>
          <w:rFonts w:ascii="Tahoma" w:hAnsi="Tahoma" w:cs="Tahoma"/>
          <w:bCs/>
        </w:rPr>
        <w:t>subjekti, katerega zmogljivost bo ponudnik uporabil,</w:t>
      </w:r>
      <w:r w:rsidRPr="003B1445">
        <w:rPr>
          <w:rFonts w:ascii="Tahoma" w:hAnsi="Tahoma" w:cs="Tahoma"/>
        </w:rPr>
        <w:t xml:space="preserve"> ne sme/jo biti uvrščen na seznam poslovnih subjektov, s katerimi na podlagi 35. člena Zakona o integriteti in preprečevanju korupcije (Ur. l. RS, št. 69/11-UPB2, v nadaljevanju: ZIntPK),</w:t>
      </w:r>
      <w:r w:rsidR="006A32E5" w:rsidRPr="003B1445">
        <w:rPr>
          <w:rFonts w:ascii="Tahoma" w:hAnsi="Tahoma" w:cs="Tahoma"/>
        </w:rPr>
        <w:t xml:space="preserve"> naročniki ne smejo sodelovati.</w:t>
      </w:r>
    </w:p>
    <w:p w14:paraId="41EA71D6" w14:textId="77777777" w:rsidR="006A32E5" w:rsidRPr="003B1445" w:rsidRDefault="006A32E5" w:rsidP="00C04D71">
      <w:pPr>
        <w:keepNext/>
        <w:keepLines/>
        <w:jc w:val="both"/>
        <w:rPr>
          <w:rFonts w:ascii="Tahoma" w:hAnsi="Tahoma" w:cs="Tahoma"/>
          <w:b/>
          <w:smallCaps/>
          <w:sz w:val="16"/>
        </w:rPr>
      </w:pPr>
    </w:p>
    <w:p w14:paraId="5A1DFAAE" w14:textId="0041FC04" w:rsidR="0040711D" w:rsidRPr="003B1445" w:rsidRDefault="00645132" w:rsidP="00C04D71">
      <w:pPr>
        <w:keepNext/>
        <w:keepLines/>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s strani vseh gospodarskih subjektov v ponudbi.</w:t>
      </w:r>
    </w:p>
    <w:p w14:paraId="4B26BA2E" w14:textId="77777777" w:rsidR="0040711D" w:rsidRPr="003B1445" w:rsidRDefault="0040711D" w:rsidP="00C04D71">
      <w:pPr>
        <w:keepNext/>
        <w:keepLines/>
        <w:jc w:val="both"/>
        <w:rPr>
          <w:rFonts w:ascii="Tahoma" w:hAnsi="Tahoma" w:cs="Tahoma"/>
          <w:sz w:val="16"/>
        </w:rPr>
      </w:pPr>
    </w:p>
    <w:p w14:paraId="27C14FCD" w14:textId="77777777" w:rsidR="0040711D" w:rsidRPr="003B1445" w:rsidRDefault="0040711D" w:rsidP="00C04D71">
      <w:pPr>
        <w:keepNext/>
        <w:keepLines/>
        <w:tabs>
          <w:tab w:val="left" w:pos="284"/>
        </w:tabs>
        <w:jc w:val="both"/>
        <w:rPr>
          <w:rFonts w:ascii="Tahoma" w:hAnsi="Tahoma" w:cs="Tahoma"/>
        </w:rPr>
      </w:pPr>
      <w:r w:rsidRPr="003B1445">
        <w:rPr>
          <w:rFonts w:ascii="Tahoma" w:hAnsi="Tahoma" w:cs="Tahoma"/>
          <w:b/>
        </w:rPr>
        <w:t xml:space="preserve">B. </w:t>
      </w:r>
      <w:r w:rsidRPr="003B1445">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A847D4">
        <w:rPr>
          <w:rFonts w:ascii="Tahoma" w:hAnsi="Tahoma" w:cs="Tahoma"/>
          <w:b/>
          <w:bCs/>
          <w:i/>
          <w:iCs/>
        </w:rPr>
        <w:t>Priloga 3/3</w:t>
      </w:r>
      <w:r w:rsidRPr="003B1445">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3E1F4430" w14:textId="77777777" w:rsidR="00645132" w:rsidRPr="003B1445" w:rsidRDefault="00645132" w:rsidP="00C04D71">
      <w:pPr>
        <w:keepNext/>
        <w:keepLines/>
        <w:jc w:val="both"/>
        <w:rPr>
          <w:rFonts w:ascii="Tahoma" w:hAnsi="Tahoma" w:cs="Tahoma"/>
          <w:b/>
          <w:smallCaps/>
          <w:sz w:val="16"/>
        </w:rPr>
      </w:pPr>
    </w:p>
    <w:p w14:paraId="5087C1AC" w14:textId="0CB5E4DB" w:rsidR="0040711D" w:rsidRPr="003B1445" w:rsidRDefault="00645132" w:rsidP="00C04D71">
      <w:pPr>
        <w:keepNext/>
        <w:keepLines/>
        <w:jc w:val="both"/>
        <w:rPr>
          <w:rFonts w:ascii="Tahoma" w:hAnsi="Tahoma" w:cs="Tahoma"/>
          <w:b/>
          <w:smallCaps/>
        </w:rPr>
      </w:pPr>
      <w:r w:rsidRPr="003B1445">
        <w:rPr>
          <w:rFonts w:ascii="Tahoma" w:hAnsi="Tahoma" w:cs="Tahoma"/>
          <w:b/>
          <w:smallCaps/>
        </w:rPr>
        <w:t xml:space="preserve">Dokazila: </w:t>
      </w:r>
      <w:r w:rsidR="0040711D" w:rsidRPr="003B1445">
        <w:rPr>
          <w:rFonts w:ascii="Tahoma" w:hAnsi="Tahoma" w:cs="Tahoma"/>
        </w:rPr>
        <w:t>Izpolnjen ESPD s strani vseh gospodarskih subjektov v ponudbi.</w:t>
      </w:r>
      <w:r w:rsidR="0040711D" w:rsidRPr="003B1445">
        <w:rPr>
          <w:rFonts w:ascii="Tahoma" w:hAnsi="Tahoma" w:cs="Tahoma"/>
          <w:b/>
        </w:rPr>
        <w:t xml:space="preserve"> </w:t>
      </w:r>
    </w:p>
    <w:p w14:paraId="031DD455" w14:textId="77777777" w:rsidR="00605760" w:rsidRPr="003B1445" w:rsidRDefault="00605760" w:rsidP="00C04D71">
      <w:pPr>
        <w:keepNext/>
        <w:keepLines/>
        <w:jc w:val="both"/>
        <w:rPr>
          <w:rFonts w:ascii="Tahoma" w:hAnsi="Tahoma" w:cs="Tahoma"/>
          <w:sz w:val="14"/>
        </w:rPr>
      </w:pPr>
    </w:p>
    <w:p w14:paraId="2A67631F" w14:textId="511E720C" w:rsidR="0079772C" w:rsidRPr="003B1445" w:rsidRDefault="0040711D" w:rsidP="00C04D71">
      <w:pPr>
        <w:keepNext/>
        <w:keepLines/>
        <w:jc w:val="both"/>
        <w:rPr>
          <w:rFonts w:ascii="Tahoma" w:hAnsi="Tahoma" w:cs="Tahoma"/>
          <w:sz w:val="28"/>
        </w:rPr>
      </w:pPr>
      <w:r w:rsidRPr="003B1445">
        <w:rPr>
          <w:rFonts w:ascii="Tahoma" w:hAnsi="Tahoma" w:cs="Tahoma"/>
          <w:b/>
        </w:rPr>
        <w:t xml:space="preserve">Ponudnik </w:t>
      </w:r>
      <w:r w:rsidRPr="003B1445">
        <w:rPr>
          <w:rFonts w:ascii="Tahoma" w:hAnsi="Tahoma" w:cs="Tahoma"/>
          <w:b/>
          <w:u w:val="single"/>
        </w:rPr>
        <w:t>lahko že ob oddaji ponudbe</w:t>
      </w:r>
      <w:r w:rsidRPr="003B1445">
        <w:rPr>
          <w:rFonts w:ascii="Tahoma" w:hAnsi="Tahoma" w:cs="Tahoma"/>
          <w:b/>
        </w:rPr>
        <w:t xml:space="preserve"> predloži predmetno </w:t>
      </w:r>
      <w:r w:rsidRPr="00A847D4">
        <w:rPr>
          <w:rFonts w:ascii="Tahoma" w:hAnsi="Tahoma" w:cs="Tahoma"/>
          <w:b/>
          <w:i/>
          <w:iCs/>
        </w:rPr>
        <w:t>Prilogi 3/3</w:t>
      </w:r>
      <w:r w:rsidRPr="003B1445">
        <w:rPr>
          <w:rFonts w:ascii="Tahoma" w:hAnsi="Tahoma" w:cs="Tahoma"/>
          <w:b/>
        </w:rPr>
        <w:t xml:space="preserve">, </w:t>
      </w:r>
      <w:r w:rsidRPr="003B1445">
        <w:rPr>
          <w:rFonts w:ascii="Tahoma" w:hAnsi="Tahoma" w:cs="Tahoma"/>
        </w:rPr>
        <w:t xml:space="preserve">in sicer </w:t>
      </w:r>
      <w:r w:rsidRPr="003B1445">
        <w:rPr>
          <w:rFonts w:ascii="Tahoma" w:hAnsi="Tahoma" w:cs="Tahoma"/>
          <w:u w:val="single"/>
        </w:rPr>
        <w:t>za vse</w:t>
      </w:r>
      <w:r w:rsidRPr="003B1445">
        <w:rPr>
          <w:rFonts w:ascii="Tahoma" w:hAnsi="Tahoma" w:cs="Tahoma"/>
        </w:rPr>
        <w:t xml:space="preserve"> gospodarske subjekte, ki nastopajo v ponudbi skupaj s ponudnikom (za vse partnerje, podizvajalce</w:t>
      </w:r>
      <w:r w:rsidR="009B69ED">
        <w:rPr>
          <w:rFonts w:ascii="Tahoma" w:hAnsi="Tahoma" w:cs="Tahoma"/>
        </w:rPr>
        <w:t>)</w:t>
      </w:r>
      <w:r w:rsidRPr="003B1445">
        <w:rPr>
          <w:rFonts w:ascii="Tahoma" w:hAnsi="Tahoma" w:cs="Tahoma"/>
        </w:rPr>
        <w:t>.</w:t>
      </w:r>
    </w:p>
    <w:p w14:paraId="5B52767A" w14:textId="77777777" w:rsidR="0079772C" w:rsidRPr="003B1445" w:rsidRDefault="0079772C" w:rsidP="00C04D71">
      <w:pPr>
        <w:keepNext/>
        <w:keepLines/>
        <w:tabs>
          <w:tab w:val="left" w:pos="284"/>
        </w:tabs>
        <w:jc w:val="both"/>
        <w:rPr>
          <w:rFonts w:ascii="Tahoma" w:hAnsi="Tahoma" w:cs="Tahoma"/>
        </w:rPr>
      </w:pPr>
    </w:p>
    <w:p w14:paraId="05980B7A" w14:textId="77777777" w:rsidR="0040711D" w:rsidRPr="003B1445" w:rsidRDefault="0040711D" w:rsidP="00C4073A">
      <w:pPr>
        <w:keepNext/>
        <w:keepLines/>
        <w:numPr>
          <w:ilvl w:val="1"/>
          <w:numId w:val="15"/>
        </w:numPr>
        <w:jc w:val="both"/>
        <w:rPr>
          <w:rFonts w:ascii="Tahoma" w:hAnsi="Tahoma" w:cs="Tahoma"/>
          <w:b/>
        </w:rPr>
      </w:pPr>
      <w:r w:rsidRPr="003B1445">
        <w:rPr>
          <w:rFonts w:ascii="Tahoma" w:hAnsi="Tahoma" w:cs="Tahoma"/>
          <w:b/>
        </w:rPr>
        <w:t>SPREJEMANJE POGOJEV RAZPISNE DOKUMENTACIJE</w:t>
      </w:r>
    </w:p>
    <w:p w14:paraId="34FD030A" w14:textId="77777777" w:rsidR="0040711D" w:rsidRPr="003B1445" w:rsidRDefault="0040711D" w:rsidP="00967446">
      <w:pPr>
        <w:keepNext/>
        <w:keepLines/>
        <w:jc w:val="both"/>
        <w:rPr>
          <w:rFonts w:ascii="Tahoma" w:hAnsi="Tahoma" w:cs="Tahoma"/>
        </w:rPr>
      </w:pPr>
    </w:p>
    <w:p w14:paraId="696A678E" w14:textId="77777777" w:rsidR="00E62DA7" w:rsidRPr="003B1445" w:rsidRDefault="0040711D" w:rsidP="00967446">
      <w:pPr>
        <w:keepNext/>
        <w:keepLines/>
        <w:tabs>
          <w:tab w:val="left" w:pos="284"/>
        </w:tabs>
        <w:jc w:val="both"/>
        <w:rPr>
          <w:rFonts w:ascii="Tahoma" w:hAnsi="Tahoma" w:cs="Tahoma"/>
          <w:bCs/>
        </w:rPr>
      </w:pPr>
      <w:r w:rsidRPr="003B1445">
        <w:rPr>
          <w:rFonts w:ascii="Tahoma" w:hAnsi="Tahoma" w:cs="Tahoma"/>
        </w:rPr>
        <w:t xml:space="preserve">Ponudnik, skupina ponudnikov v okviru skupne ponudbe (partner/ji), vsi v ponudbi navedeni podizvajalci ter </w:t>
      </w:r>
      <w:r w:rsidRPr="003B1445">
        <w:rPr>
          <w:rFonts w:ascii="Tahoma" w:hAnsi="Tahoma" w:cs="Tahoma"/>
          <w:bCs/>
        </w:rPr>
        <w:t>subjekti, katerega zmogljivost bo ponudnik uporabil</w:t>
      </w:r>
      <w:r w:rsidRPr="003B1445">
        <w:rPr>
          <w:rFonts w:ascii="Tahoma" w:hAnsi="Tahoma" w:cs="Tahoma"/>
        </w:rPr>
        <w:t xml:space="preserve"> (velja za podizvajalca in </w:t>
      </w:r>
      <w:r w:rsidRPr="003B1445">
        <w:rPr>
          <w:rFonts w:ascii="Tahoma" w:hAnsi="Tahoma" w:cs="Tahoma"/>
          <w:bCs/>
        </w:rPr>
        <w:t xml:space="preserve">subjekta, katerega zmogljivost </w:t>
      </w:r>
    </w:p>
    <w:p w14:paraId="32139305" w14:textId="251D71BF" w:rsidR="00645132" w:rsidRPr="003B1445" w:rsidRDefault="0040711D" w:rsidP="00967446">
      <w:pPr>
        <w:keepNext/>
        <w:keepLines/>
        <w:tabs>
          <w:tab w:val="left" w:pos="284"/>
        </w:tabs>
        <w:jc w:val="both"/>
        <w:rPr>
          <w:rFonts w:ascii="Tahoma" w:hAnsi="Tahoma" w:cs="Tahoma"/>
        </w:rPr>
      </w:pPr>
      <w:r w:rsidRPr="003B1445">
        <w:rPr>
          <w:rFonts w:ascii="Tahoma" w:hAnsi="Tahoma" w:cs="Tahoma"/>
          <w:bCs/>
        </w:rPr>
        <w:t>bo ponudnik uporabil)</w:t>
      </w:r>
      <w:r w:rsidRPr="003B1445">
        <w:rPr>
          <w:rFonts w:ascii="Tahoma" w:hAnsi="Tahoma" w:cs="Tahoma"/>
        </w:rPr>
        <w:t>, morajo potrditi, da so seznanjenji z določili oz. zahtevami in pogoji razpisne dokumentacije in da se z njo strinjajo (oz. se strinjajo v delu, ki se nanaša na podizvajalca/e</w:t>
      </w:r>
      <w:r w:rsidR="009B69ED">
        <w:rPr>
          <w:rFonts w:ascii="Tahoma" w:hAnsi="Tahoma" w:cs="Tahoma"/>
        </w:rPr>
        <w:t>.</w:t>
      </w:r>
      <w:r w:rsidRPr="003B1445">
        <w:rPr>
          <w:rFonts w:ascii="Tahoma" w:hAnsi="Tahoma" w:cs="Tahoma"/>
        </w:rPr>
        <w:t>.</w:t>
      </w:r>
    </w:p>
    <w:p w14:paraId="33FBF7E4" w14:textId="77777777" w:rsidR="00645132" w:rsidRPr="00173BF7" w:rsidRDefault="00645132" w:rsidP="00967446">
      <w:pPr>
        <w:keepNext/>
        <w:keepLines/>
        <w:tabs>
          <w:tab w:val="left" w:pos="284"/>
        </w:tabs>
        <w:jc w:val="both"/>
        <w:rPr>
          <w:rFonts w:ascii="Tahoma" w:hAnsi="Tahoma" w:cs="Tahoma"/>
          <w:sz w:val="14"/>
        </w:rPr>
      </w:pPr>
    </w:p>
    <w:p w14:paraId="0FC4CE6D" w14:textId="77777777" w:rsidR="00967446" w:rsidRPr="00173BF7" w:rsidRDefault="00967446" w:rsidP="00967446">
      <w:pPr>
        <w:keepNext/>
        <w:keepLines/>
        <w:jc w:val="both"/>
        <w:rPr>
          <w:rFonts w:ascii="Tahoma" w:hAnsi="Tahoma" w:cs="Tahoma"/>
        </w:rPr>
      </w:pPr>
      <w:r w:rsidRPr="00173BF7">
        <w:rPr>
          <w:rFonts w:ascii="Tahoma" w:hAnsi="Tahoma" w:cs="Tahoma"/>
          <w:u w:val="single"/>
        </w:rPr>
        <w:t xml:space="preserve">Šteje se, da gospodarski subjekt s predložitvijo ESPD obrazca </w:t>
      </w:r>
      <w:r w:rsidRPr="00173BF7">
        <w:rPr>
          <w:rFonts w:ascii="Tahoma" w:hAnsi="Tahoma" w:cs="Tahoma"/>
          <w:b/>
          <w:bCs/>
          <w:u w:val="single"/>
        </w:rPr>
        <w:t>izjavlja oziroma potrdi, da izpolnjuje vse (zanj) zahtevane pogoje in zahteve naročnika</w:t>
      </w:r>
      <w:r w:rsidRPr="00173BF7">
        <w:rPr>
          <w:rFonts w:ascii="Tahoma" w:hAnsi="Tahoma" w:cs="Tahoma"/>
          <w:u w:val="single"/>
        </w:rPr>
        <w:t>, ki so določene v razpisni dokumentaciji, ter da bo na (morebitno) zahtevo (poziv) naročnika (79. člen ZJN-3) predložil dokazila, ki dokazujejo izpolnjevanje teh (zanj) zahtevanih pogojev in zahtev naročnika</w:t>
      </w:r>
      <w:r w:rsidRPr="00173BF7">
        <w:rPr>
          <w:rFonts w:ascii="Tahoma" w:hAnsi="Tahoma" w:cs="Tahoma"/>
        </w:rPr>
        <w:t>. Torej določila glede ESPD v tej točki (in naslednji) veljajo za vso razpisno dokumentacijo (vsa poglavja).</w:t>
      </w:r>
    </w:p>
    <w:p w14:paraId="0C2FF4A8" w14:textId="77777777" w:rsidR="00967446" w:rsidRPr="00173BF7" w:rsidRDefault="00967446" w:rsidP="00967446">
      <w:pPr>
        <w:keepNext/>
        <w:keepLines/>
        <w:jc w:val="both"/>
        <w:rPr>
          <w:rFonts w:ascii="Tahoma" w:hAnsi="Tahoma" w:cs="Tahoma"/>
        </w:rPr>
      </w:pPr>
    </w:p>
    <w:p w14:paraId="26C98855" w14:textId="77777777" w:rsidR="00967446" w:rsidRPr="00173BF7" w:rsidRDefault="00967446" w:rsidP="00967446">
      <w:pPr>
        <w:keepNext/>
        <w:keepLines/>
        <w:jc w:val="both"/>
        <w:rPr>
          <w:rFonts w:ascii="Tahoma" w:hAnsi="Tahoma" w:cs="Tahoma"/>
        </w:rPr>
      </w:pPr>
      <w:r w:rsidRPr="00173BF7">
        <w:rPr>
          <w:rFonts w:ascii="Tahoma" w:hAnsi="Tahoma" w:cs="Tahoma"/>
        </w:rPr>
        <w:t>Naročnik bo dejansko izpolnjevanje pogojev in zahtev naročnika, preverjal v skladu z dokazili oziroma na način kot le to izhaja iz razpisne dokumentacije ter v skladu z ZJN-3.</w:t>
      </w:r>
    </w:p>
    <w:p w14:paraId="56952AAE" w14:textId="77777777" w:rsidR="00967446" w:rsidRDefault="00967446" w:rsidP="00967446">
      <w:pPr>
        <w:keepNext/>
        <w:keepLines/>
        <w:tabs>
          <w:tab w:val="left" w:pos="284"/>
        </w:tabs>
        <w:jc w:val="both"/>
        <w:rPr>
          <w:rFonts w:ascii="Tahoma" w:hAnsi="Tahoma" w:cs="Tahoma"/>
          <w:b/>
          <w:smallCaps/>
        </w:rPr>
      </w:pPr>
    </w:p>
    <w:p w14:paraId="6461ADD5" w14:textId="657BA9AD" w:rsidR="00680C5F" w:rsidRPr="003B1445" w:rsidRDefault="0040711D" w:rsidP="00967446">
      <w:pPr>
        <w:keepNext/>
        <w:keepLines/>
        <w:tabs>
          <w:tab w:val="left" w:pos="284"/>
        </w:tabs>
        <w:jc w:val="both"/>
        <w:rPr>
          <w:rFonts w:ascii="Tahoma" w:hAnsi="Tahoma" w:cs="Tahoma"/>
        </w:rPr>
      </w:pPr>
      <w:r w:rsidRPr="003B1445">
        <w:rPr>
          <w:rFonts w:ascii="Tahoma" w:hAnsi="Tahoma" w:cs="Tahoma"/>
          <w:b/>
          <w:smallCaps/>
        </w:rPr>
        <w:t>Dokazila:</w:t>
      </w:r>
      <w:r w:rsidR="00645132" w:rsidRPr="003B1445">
        <w:rPr>
          <w:rFonts w:ascii="Tahoma" w:hAnsi="Tahoma" w:cs="Tahoma"/>
          <w:b/>
          <w:smallCaps/>
        </w:rPr>
        <w:t xml:space="preserve"> </w:t>
      </w:r>
      <w:r w:rsidRPr="003B1445">
        <w:rPr>
          <w:rFonts w:ascii="Tahoma" w:hAnsi="Tahoma" w:cs="Tahoma"/>
        </w:rPr>
        <w:t>Izpolnjen ESPD s strani vseh gospodarskih subjektov v ponudbi.</w:t>
      </w:r>
    </w:p>
    <w:p w14:paraId="1256B393" w14:textId="584DF412" w:rsidR="00DF30F9" w:rsidRDefault="00DF30F9" w:rsidP="00C04D71">
      <w:pPr>
        <w:keepNext/>
        <w:keepLines/>
        <w:tabs>
          <w:tab w:val="left" w:pos="284"/>
        </w:tabs>
        <w:jc w:val="both"/>
        <w:rPr>
          <w:rFonts w:ascii="Tahoma" w:hAnsi="Tahoma" w:cs="Tahoma"/>
        </w:rPr>
      </w:pPr>
    </w:p>
    <w:p w14:paraId="16D201AF" w14:textId="77777777" w:rsidR="00C47526" w:rsidRPr="0004547A" w:rsidRDefault="00C47526" w:rsidP="00C4073A">
      <w:pPr>
        <w:keepNext/>
        <w:keepLines/>
        <w:numPr>
          <w:ilvl w:val="0"/>
          <w:numId w:val="15"/>
        </w:numPr>
        <w:jc w:val="both"/>
        <w:rPr>
          <w:rFonts w:ascii="Tahoma" w:hAnsi="Tahoma" w:cs="Tahoma"/>
          <w:b/>
          <w:sz w:val="24"/>
        </w:rPr>
      </w:pPr>
      <w:r w:rsidRPr="0004547A">
        <w:rPr>
          <w:rFonts w:ascii="Tahoma" w:hAnsi="Tahoma" w:cs="Tahoma"/>
          <w:b/>
          <w:sz w:val="24"/>
        </w:rPr>
        <w:t>FINANČNA ZAVAROVANJA</w:t>
      </w:r>
    </w:p>
    <w:p w14:paraId="11975C7C" w14:textId="77777777" w:rsidR="00C47526" w:rsidRPr="003B1445" w:rsidRDefault="00C47526" w:rsidP="00C04D71">
      <w:pPr>
        <w:keepNext/>
        <w:keepLines/>
        <w:rPr>
          <w:rFonts w:ascii="Tahoma" w:hAnsi="Tahoma" w:cs="Tahoma"/>
          <w:sz w:val="16"/>
        </w:rPr>
      </w:pPr>
    </w:p>
    <w:p w14:paraId="76C3C694" w14:textId="77777777" w:rsidR="00C47526" w:rsidRPr="003B1445" w:rsidRDefault="00C47526" w:rsidP="00C4073A">
      <w:pPr>
        <w:pStyle w:val="Odstavekseznama"/>
        <w:keepNext/>
        <w:keepLines/>
        <w:numPr>
          <w:ilvl w:val="1"/>
          <w:numId w:val="15"/>
        </w:numPr>
        <w:jc w:val="both"/>
        <w:rPr>
          <w:rFonts w:ascii="Tahoma" w:hAnsi="Tahoma" w:cs="Tahoma"/>
          <w:b/>
        </w:rPr>
      </w:pPr>
      <w:r w:rsidRPr="003B1445">
        <w:rPr>
          <w:rFonts w:ascii="Tahoma" w:hAnsi="Tahoma" w:cs="Tahoma"/>
          <w:b/>
        </w:rPr>
        <w:t>Splošno</w:t>
      </w:r>
    </w:p>
    <w:p w14:paraId="4FA60B2F" w14:textId="77777777" w:rsidR="00C47526" w:rsidRPr="003B1445" w:rsidRDefault="00C47526" w:rsidP="00C04D71">
      <w:pPr>
        <w:keepNext/>
        <w:keepLines/>
        <w:jc w:val="both"/>
        <w:rPr>
          <w:rFonts w:ascii="Tahoma" w:hAnsi="Tahoma" w:cs="Tahoma"/>
          <w:sz w:val="18"/>
        </w:rPr>
      </w:pPr>
    </w:p>
    <w:p w14:paraId="3007E7D0" w14:textId="77777777" w:rsidR="008828B8" w:rsidRPr="003B1445" w:rsidRDefault="00C47526" w:rsidP="00C04D71">
      <w:pPr>
        <w:keepNext/>
        <w:keepLines/>
        <w:jc w:val="both"/>
        <w:rPr>
          <w:rFonts w:ascii="Tahoma" w:hAnsi="Tahoma" w:cs="Tahoma"/>
        </w:rPr>
      </w:pPr>
      <w:r w:rsidRPr="003B1445">
        <w:rPr>
          <w:rFonts w:ascii="Tahoma" w:hAnsi="Tahoma" w:cs="Tahoma"/>
        </w:rPr>
        <w:t>Ponudnik mora za zavarovanje izpolnitve svoje obveznosti do naročnika, naročniku predložiti bianko menico z lastno menično izjavo. Menične izjave</w:t>
      </w:r>
      <w:r w:rsidRPr="003B1445">
        <w:t xml:space="preserve"> </w:t>
      </w:r>
      <w:r w:rsidRPr="003B1445">
        <w:rPr>
          <w:rFonts w:ascii="Tahoma" w:hAnsi="Tahoma" w:cs="Tahoma"/>
        </w:rPr>
        <w:t>morajo biti brezpogojne in plačljive na prvi poziv in morajo biti izdane po vzorcih iz razpisne dokumentacije.</w:t>
      </w:r>
      <w:r w:rsidR="00AE251D" w:rsidRPr="003B1445">
        <w:rPr>
          <w:rFonts w:ascii="Tahoma" w:hAnsi="Tahoma" w:cs="Tahoma"/>
          <w:b/>
        </w:rPr>
        <w:t xml:space="preserve"> </w:t>
      </w:r>
      <w:r w:rsidRPr="003B1445">
        <w:rPr>
          <w:rFonts w:ascii="Tahoma" w:hAnsi="Tahoma" w:cs="Tahoma"/>
        </w:rPr>
        <w:t xml:space="preserve">Uporabljena valuta je EUR. </w:t>
      </w:r>
    </w:p>
    <w:p w14:paraId="3A54D2F5" w14:textId="77777777" w:rsidR="008828B8" w:rsidRPr="003B1445" w:rsidRDefault="008828B8" w:rsidP="00C04D71">
      <w:pPr>
        <w:keepNext/>
        <w:keepLines/>
        <w:jc w:val="both"/>
        <w:rPr>
          <w:rFonts w:ascii="Tahoma" w:hAnsi="Tahoma" w:cs="Tahoma"/>
        </w:rPr>
      </w:pPr>
    </w:p>
    <w:p w14:paraId="632DC3EA" w14:textId="77777777" w:rsidR="00C47526" w:rsidRPr="003B1445" w:rsidRDefault="00C47526" w:rsidP="00C04D71">
      <w:pPr>
        <w:keepNext/>
        <w:keepLines/>
        <w:jc w:val="both"/>
        <w:rPr>
          <w:rFonts w:ascii="Tahoma" w:hAnsi="Tahoma" w:cs="Tahoma"/>
          <w:b/>
        </w:rPr>
      </w:pPr>
      <w:r w:rsidRPr="003B1445">
        <w:rPr>
          <w:rFonts w:ascii="Tahoma"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6DC1C9B6" w14:textId="77777777" w:rsidR="00C47526" w:rsidRPr="003B1445" w:rsidRDefault="00C47526" w:rsidP="00C04D71">
      <w:pPr>
        <w:keepNext/>
        <w:keepLines/>
        <w:jc w:val="both"/>
        <w:rPr>
          <w:rFonts w:ascii="Tahoma" w:hAnsi="Tahoma" w:cs="Tahoma"/>
        </w:rPr>
      </w:pPr>
    </w:p>
    <w:p w14:paraId="3E6445ED" w14:textId="77777777" w:rsidR="00C47526" w:rsidRPr="003B1445" w:rsidRDefault="00C47526" w:rsidP="00C4073A">
      <w:pPr>
        <w:keepNext/>
        <w:keepLines/>
        <w:numPr>
          <w:ilvl w:val="1"/>
          <w:numId w:val="15"/>
        </w:numPr>
        <w:jc w:val="both"/>
        <w:rPr>
          <w:rFonts w:ascii="Tahoma" w:hAnsi="Tahoma" w:cs="Tahoma"/>
          <w:b/>
        </w:rPr>
      </w:pPr>
      <w:r w:rsidRPr="003B1445">
        <w:rPr>
          <w:rFonts w:ascii="Tahoma" w:hAnsi="Tahoma" w:cs="Tahoma"/>
          <w:b/>
        </w:rPr>
        <w:t>Zavarovanje dobre izvedbe obveznosti iz okvirnega sporazuma</w:t>
      </w:r>
    </w:p>
    <w:p w14:paraId="27DB63D9" w14:textId="77777777" w:rsidR="00C47526" w:rsidRPr="003B1445" w:rsidRDefault="00C47526" w:rsidP="00C04D71">
      <w:pPr>
        <w:keepNext/>
        <w:keepLines/>
        <w:jc w:val="both"/>
        <w:rPr>
          <w:rFonts w:ascii="Tahoma" w:hAnsi="Tahoma" w:cs="Tahoma"/>
        </w:rPr>
      </w:pPr>
    </w:p>
    <w:p w14:paraId="26925200" w14:textId="6C3D748F" w:rsidR="00C47526" w:rsidRPr="003B1445" w:rsidRDefault="00C47526" w:rsidP="00C04D71">
      <w:pPr>
        <w:keepNext/>
        <w:keepLines/>
        <w:jc w:val="both"/>
        <w:rPr>
          <w:rFonts w:ascii="Tahoma" w:hAnsi="Tahoma" w:cs="Tahoma"/>
          <w:b/>
          <w:u w:val="single"/>
        </w:rPr>
      </w:pPr>
      <w:r w:rsidRPr="003B1445">
        <w:rPr>
          <w:rFonts w:ascii="Tahoma" w:hAnsi="Tahoma" w:cs="Tahoma"/>
        </w:rPr>
        <w:lastRenderedPageBreak/>
        <w:t>Izbrani ponudnik</w:t>
      </w:r>
      <w:r w:rsidR="00EF5E82">
        <w:rPr>
          <w:rFonts w:ascii="Tahoma" w:hAnsi="Tahoma" w:cs="Tahoma"/>
        </w:rPr>
        <w:t>,</w:t>
      </w:r>
      <w:r w:rsidRPr="003B1445">
        <w:rPr>
          <w:rFonts w:ascii="Tahoma" w:hAnsi="Tahoma" w:cs="Tahoma"/>
        </w:rPr>
        <w:t xml:space="preserve"> s katerim bo sklenjen okvirni sporazum</w:t>
      </w:r>
      <w:r w:rsidR="00973B21" w:rsidRPr="003B1445">
        <w:rPr>
          <w:rFonts w:ascii="Tahoma" w:hAnsi="Tahoma" w:cs="Tahoma"/>
        </w:rPr>
        <w:t>, bo moral</w:t>
      </w:r>
      <w:r w:rsidR="006A4404" w:rsidRPr="003B1445">
        <w:rPr>
          <w:rFonts w:ascii="Tahoma" w:hAnsi="Tahoma" w:cs="Tahoma"/>
        </w:rPr>
        <w:t xml:space="preserve"> najkasneje v petih (</w:t>
      </w:r>
      <w:r w:rsidRPr="003B1445">
        <w:rPr>
          <w:rFonts w:ascii="Tahoma" w:hAnsi="Tahoma" w:cs="Tahoma"/>
        </w:rPr>
        <w:t xml:space="preserve">5) koledarskih dneh od sklenitve okvirnega sporazuma, naročniku predložiti </w:t>
      </w:r>
      <w:r w:rsidRPr="003B1445">
        <w:rPr>
          <w:rFonts w:ascii="Tahoma" w:hAnsi="Tahoma" w:cs="Tahoma"/>
          <w:u w:val="single"/>
        </w:rPr>
        <w:t xml:space="preserve">bianko menico </w:t>
      </w:r>
      <w:r w:rsidRPr="003B1445">
        <w:rPr>
          <w:rFonts w:ascii="Tahoma" w:hAnsi="Tahoma" w:cs="Tahoma"/>
          <w:b/>
          <w:u w:val="single"/>
        </w:rPr>
        <w:t>skupaj z</w:t>
      </w:r>
      <w:r w:rsidRPr="003B1445">
        <w:rPr>
          <w:rFonts w:ascii="Tahoma" w:hAnsi="Tahoma" w:cs="Tahoma"/>
          <w:u w:val="single"/>
        </w:rPr>
        <w:t xml:space="preserve"> menično izjavo za zavarovanje dobre izvedbe obveznosti iz okvirnega sporazuma</w:t>
      </w:r>
      <w:r w:rsidRPr="003B1445">
        <w:rPr>
          <w:rFonts w:ascii="Tahoma" w:hAnsi="Tahoma" w:cs="Tahoma"/>
        </w:rPr>
        <w:t xml:space="preserve"> (t.j. izpolnjen, podpisan in žigosan obrazec »Menična izjava za zavarovanje dobre izvedbe obveznosti iz okvirnega sporazuma«) (skladno z vzorcem </w:t>
      </w:r>
      <w:r w:rsidR="00131522" w:rsidRPr="003B1445">
        <w:rPr>
          <w:rFonts w:ascii="Tahoma" w:hAnsi="Tahoma" w:cs="Tahoma"/>
        </w:rPr>
        <w:t xml:space="preserve">in zahtevami </w:t>
      </w:r>
      <w:r w:rsidRPr="003B1445">
        <w:rPr>
          <w:rFonts w:ascii="Tahoma" w:hAnsi="Tahoma" w:cs="Tahoma"/>
        </w:rPr>
        <w:t>iz razpisne dokumentacije),</w:t>
      </w:r>
      <w:r w:rsidR="002556C5" w:rsidRPr="003B1445">
        <w:rPr>
          <w:rFonts w:ascii="Tahoma" w:hAnsi="Tahoma" w:cs="Tahoma"/>
        </w:rPr>
        <w:t xml:space="preserve"> </w:t>
      </w:r>
      <w:r w:rsidR="002556C5" w:rsidRPr="003B1445">
        <w:rPr>
          <w:rFonts w:ascii="Tahoma" w:hAnsi="Tahoma" w:cs="Tahoma"/>
          <w:b/>
        </w:rPr>
        <w:t xml:space="preserve">v višini </w:t>
      </w:r>
      <w:r w:rsidR="00A14863">
        <w:rPr>
          <w:rFonts w:ascii="Tahoma" w:hAnsi="Tahoma" w:cs="Tahoma"/>
          <w:b/>
        </w:rPr>
        <w:t>5</w:t>
      </w:r>
      <w:r w:rsidR="006A4404" w:rsidRPr="003B1445">
        <w:rPr>
          <w:rFonts w:ascii="Tahoma" w:hAnsi="Tahoma" w:cs="Tahoma"/>
          <w:b/>
        </w:rPr>
        <w:t xml:space="preserve"> % odstotkov </w:t>
      </w:r>
      <w:r w:rsidR="00B4092E" w:rsidRPr="003B1445">
        <w:rPr>
          <w:rFonts w:ascii="Tahoma" w:hAnsi="Tahoma" w:cs="Tahoma"/>
          <w:b/>
        </w:rPr>
        <w:t xml:space="preserve">ponudbene vrednosti </w:t>
      </w:r>
      <w:r w:rsidR="008E72B3" w:rsidRPr="003B1445">
        <w:rPr>
          <w:rFonts w:ascii="Tahoma" w:hAnsi="Tahoma" w:cs="Tahoma"/>
          <w:b/>
        </w:rPr>
        <w:t>v EUR brez DDV</w:t>
      </w:r>
      <w:r w:rsidR="006A4404" w:rsidRPr="003B1445">
        <w:rPr>
          <w:rFonts w:ascii="Tahoma" w:hAnsi="Tahoma" w:cs="Tahoma"/>
          <w:b/>
        </w:rPr>
        <w:t xml:space="preserve"> </w:t>
      </w:r>
      <w:r w:rsidR="002556C5" w:rsidRPr="003B1445">
        <w:rPr>
          <w:rFonts w:ascii="Tahoma" w:hAnsi="Tahoma" w:cs="Tahoma"/>
        </w:rPr>
        <w:t>in</w:t>
      </w:r>
      <w:r w:rsidRPr="003B1445">
        <w:rPr>
          <w:rFonts w:ascii="Tahoma" w:hAnsi="Tahoma" w:cs="Tahoma"/>
        </w:rPr>
        <w:t xml:space="preserve"> </w:t>
      </w:r>
      <w:r w:rsidRPr="003B1445">
        <w:rPr>
          <w:rFonts w:ascii="Tahoma" w:hAnsi="Tahoma" w:cs="Tahoma"/>
          <w:b/>
        </w:rPr>
        <w:t>z dobo veljavnosti še najmanj 30 (trideset) dni po preteku veljavnosti okvirnega sporazuma</w:t>
      </w:r>
      <w:r w:rsidR="00AE251D" w:rsidRPr="003B1445">
        <w:rPr>
          <w:rFonts w:ascii="Tahoma" w:hAnsi="Tahoma" w:cs="Tahoma"/>
          <w:b/>
        </w:rPr>
        <w:t>.</w:t>
      </w:r>
      <w:r w:rsidRPr="003B1445">
        <w:rPr>
          <w:rFonts w:ascii="Tahoma" w:hAnsi="Tahoma" w:cs="Tahoma"/>
          <w:b/>
        </w:rPr>
        <w:t xml:space="preserve"> </w:t>
      </w:r>
    </w:p>
    <w:p w14:paraId="56609F7E" w14:textId="77777777" w:rsidR="008828B8" w:rsidRPr="003B1445" w:rsidRDefault="00DF7181" w:rsidP="00C04D71">
      <w:pPr>
        <w:keepNext/>
        <w:keepLines/>
        <w:jc w:val="both"/>
        <w:rPr>
          <w:rFonts w:ascii="Tahoma" w:hAnsi="Tahoma" w:cs="Tahoma"/>
        </w:rPr>
      </w:pPr>
      <w:r w:rsidRPr="003B1445">
        <w:rPr>
          <w:rFonts w:ascii="Tahoma" w:hAnsi="Tahoma" w:cs="Tahoma"/>
        </w:rPr>
        <w:t xml:space="preserve"> </w:t>
      </w:r>
      <w:r w:rsidR="006A4404" w:rsidRPr="003B1445">
        <w:rPr>
          <w:rFonts w:ascii="Tahoma" w:hAnsi="Tahoma" w:cs="Tahoma"/>
        </w:rPr>
        <w:t xml:space="preserve"> </w:t>
      </w:r>
    </w:p>
    <w:p w14:paraId="53D38847" w14:textId="77777777" w:rsidR="00C47526" w:rsidRPr="003B1445" w:rsidRDefault="00C47526" w:rsidP="00C04D71">
      <w:pPr>
        <w:keepNext/>
        <w:keepLines/>
        <w:jc w:val="both"/>
        <w:rPr>
          <w:rFonts w:ascii="Tahoma" w:hAnsi="Tahoma" w:cs="Tahoma"/>
        </w:rPr>
      </w:pPr>
      <w:r w:rsidRPr="003B1445">
        <w:rPr>
          <w:rFonts w:ascii="Tahoma" w:hAnsi="Tahoma" w:cs="Tahoma"/>
        </w:rPr>
        <w:t>V kol</w:t>
      </w:r>
      <w:r w:rsidR="006A4404" w:rsidRPr="003B1445">
        <w:rPr>
          <w:rFonts w:ascii="Tahoma" w:hAnsi="Tahoma" w:cs="Tahoma"/>
        </w:rPr>
        <w:t xml:space="preserve">ikor izbrani ponudnik/i v roku </w:t>
      </w:r>
      <w:r w:rsidRPr="003B1445">
        <w:rPr>
          <w:rFonts w:ascii="Tahoma" w:hAnsi="Tahoma" w:cs="Tahoma"/>
        </w:rPr>
        <w:t>5 dni od sklenitve okvirnega sporazuma in naknadnem naročnikovem pozivu ne bo</w:t>
      </w:r>
      <w:r w:rsidR="00DF7181" w:rsidRPr="003B1445">
        <w:rPr>
          <w:rFonts w:ascii="Tahoma" w:hAnsi="Tahoma" w:cs="Tahoma"/>
        </w:rPr>
        <w:t xml:space="preserve"> predložil</w:t>
      </w:r>
      <w:r w:rsidRPr="003B1445">
        <w:rPr>
          <w:rFonts w:ascii="Tahoma" w:hAnsi="Tahoma" w:cs="Tahoma"/>
        </w:rPr>
        <w:t xml:space="preserve"> finančnega zavarovanja dobre izvedbe obveznosti po okvirnem sporazumu skladno z vzorcem iz razpisne dokumentacije in v viš</w:t>
      </w:r>
      <w:r w:rsidR="00BB549C" w:rsidRPr="003B1445">
        <w:rPr>
          <w:rFonts w:ascii="Tahoma" w:hAnsi="Tahoma" w:cs="Tahoma"/>
        </w:rPr>
        <w:t>ini kot je opredeljeno zgoraj</w:t>
      </w:r>
      <w:r w:rsidRPr="003B1445">
        <w:rPr>
          <w:rFonts w:ascii="Tahoma" w:hAnsi="Tahoma" w:cs="Tahoma"/>
        </w:rPr>
        <w:t xml:space="preserve">, se šteje da odstopa od sklenitve okvirnega sporazuma in velja, da okvirni sporazum ni bil nikoli sklenjen. </w:t>
      </w:r>
    </w:p>
    <w:p w14:paraId="751FEE05" w14:textId="77777777" w:rsidR="00AE251D" w:rsidRPr="003B1445" w:rsidRDefault="00AE251D" w:rsidP="00C04D71">
      <w:pPr>
        <w:keepNext/>
        <w:keepLines/>
        <w:jc w:val="both"/>
        <w:rPr>
          <w:rFonts w:ascii="Tahoma" w:hAnsi="Tahoma" w:cs="Tahoma"/>
          <w:i/>
          <w:sz w:val="14"/>
        </w:rPr>
      </w:pPr>
    </w:p>
    <w:p w14:paraId="64FB3B09" w14:textId="77777777" w:rsidR="00C47526" w:rsidRPr="003B1445" w:rsidRDefault="00C47526" w:rsidP="00C04D71">
      <w:pPr>
        <w:keepNext/>
        <w:keepLines/>
        <w:jc w:val="both"/>
        <w:rPr>
          <w:rFonts w:ascii="Tahoma" w:hAnsi="Tahoma" w:cs="Tahoma"/>
          <w:i/>
          <w:szCs w:val="19"/>
        </w:rPr>
      </w:pPr>
      <w:r w:rsidRPr="003B1445">
        <w:rPr>
          <w:rFonts w:ascii="Tahoma" w:hAnsi="Tahoma" w:cs="Tahoma"/>
          <w:i/>
          <w:szCs w:val="19"/>
        </w:rPr>
        <w:t>Vzorec finančnega zavarovanja (»Menična izjava za zavarovanje dobre izvedbe obveznosti iz okvirnega sporazuma«) za zavarovanje dobre izvedbe obveznosti iz okvirnega sporazuma je priloga razpisne dokumentacije (</w:t>
      </w:r>
      <w:r w:rsidRPr="003B1445">
        <w:rPr>
          <w:rFonts w:ascii="Tahoma" w:hAnsi="Tahoma" w:cs="Tahoma"/>
          <w:b/>
          <w:i/>
          <w:szCs w:val="19"/>
        </w:rPr>
        <w:t xml:space="preserve">Priloga </w:t>
      </w:r>
      <w:r w:rsidR="00C06BC5" w:rsidRPr="003B1445">
        <w:rPr>
          <w:rFonts w:ascii="Tahoma" w:hAnsi="Tahoma" w:cs="Tahoma"/>
          <w:b/>
          <w:i/>
          <w:szCs w:val="19"/>
        </w:rPr>
        <w:t>10</w:t>
      </w:r>
      <w:r w:rsidR="006A4404" w:rsidRPr="003B1445">
        <w:rPr>
          <w:rFonts w:ascii="Tahoma" w:hAnsi="Tahoma" w:cs="Tahoma"/>
          <w:b/>
          <w:i/>
          <w:szCs w:val="19"/>
        </w:rPr>
        <w:t>)</w:t>
      </w:r>
      <w:r w:rsidRPr="003B1445">
        <w:rPr>
          <w:rFonts w:ascii="Tahoma" w:hAnsi="Tahoma" w:cs="Tahoma"/>
          <w:i/>
          <w:szCs w:val="19"/>
        </w:rPr>
        <w:t xml:space="preserve">.  </w:t>
      </w:r>
    </w:p>
    <w:p w14:paraId="1514C6FA" w14:textId="0485D615" w:rsidR="008828B8" w:rsidRDefault="008828B8" w:rsidP="00C04D71">
      <w:pPr>
        <w:keepNext/>
        <w:keepLines/>
        <w:rPr>
          <w:rFonts w:ascii="Tahoma" w:hAnsi="Tahoma" w:cs="Tahoma"/>
          <w:b/>
        </w:rPr>
      </w:pPr>
    </w:p>
    <w:p w14:paraId="59221E37" w14:textId="77777777" w:rsidR="00AE7947" w:rsidRPr="003B1445" w:rsidRDefault="00AE7947" w:rsidP="00C04D71">
      <w:pPr>
        <w:keepNext/>
        <w:keepLines/>
        <w:rPr>
          <w:rFonts w:ascii="Tahoma" w:hAnsi="Tahoma" w:cs="Tahoma"/>
          <w:b/>
        </w:rPr>
      </w:pPr>
    </w:p>
    <w:p w14:paraId="0CEE0311" w14:textId="77777777" w:rsidR="007B3B84" w:rsidRPr="00AD6F07" w:rsidRDefault="007B3B84" w:rsidP="00C4073A">
      <w:pPr>
        <w:keepNext/>
        <w:keepLines/>
        <w:numPr>
          <w:ilvl w:val="0"/>
          <w:numId w:val="15"/>
        </w:numPr>
        <w:jc w:val="both"/>
        <w:rPr>
          <w:rFonts w:ascii="Tahoma" w:hAnsi="Tahoma" w:cs="Tahoma"/>
          <w:b/>
          <w:sz w:val="24"/>
        </w:rPr>
      </w:pPr>
      <w:r w:rsidRPr="00AD6F07">
        <w:rPr>
          <w:rFonts w:ascii="Tahoma" w:hAnsi="Tahoma" w:cs="Tahoma"/>
          <w:b/>
          <w:sz w:val="24"/>
        </w:rPr>
        <w:t>MERIL</w:t>
      </w:r>
      <w:r w:rsidR="00FB5280" w:rsidRPr="00AD6F07">
        <w:rPr>
          <w:rFonts w:ascii="Tahoma" w:hAnsi="Tahoma" w:cs="Tahoma"/>
          <w:b/>
          <w:sz w:val="24"/>
        </w:rPr>
        <w:t>O</w:t>
      </w:r>
      <w:r w:rsidRPr="00AD6F07">
        <w:rPr>
          <w:rFonts w:ascii="Tahoma" w:hAnsi="Tahoma" w:cs="Tahoma"/>
          <w:b/>
          <w:sz w:val="24"/>
        </w:rPr>
        <w:t xml:space="preserve"> ZA IZBIRO PONUDNIK</w:t>
      </w:r>
      <w:r w:rsidR="00BB20B6" w:rsidRPr="00AD6F07">
        <w:rPr>
          <w:rFonts w:ascii="Tahoma" w:hAnsi="Tahoma" w:cs="Tahoma"/>
          <w:b/>
          <w:sz w:val="24"/>
        </w:rPr>
        <w:t>A</w:t>
      </w:r>
    </w:p>
    <w:p w14:paraId="21F869E9" w14:textId="77777777" w:rsidR="007B3B84" w:rsidRPr="003B1445" w:rsidRDefault="007B3B84" w:rsidP="00C04D71">
      <w:pPr>
        <w:keepNext/>
        <w:keepLines/>
        <w:jc w:val="both"/>
        <w:rPr>
          <w:rFonts w:ascii="Tahoma" w:eastAsia="Calibri" w:hAnsi="Tahoma" w:cs="Tahoma"/>
          <w:color w:val="000000"/>
        </w:rPr>
      </w:pPr>
    </w:p>
    <w:p w14:paraId="5203D51A" w14:textId="77777777" w:rsidR="00AE7947" w:rsidRPr="00AD6F07" w:rsidRDefault="00770B17" w:rsidP="00C04D71">
      <w:pPr>
        <w:keepNext/>
        <w:keepLines/>
        <w:jc w:val="both"/>
        <w:rPr>
          <w:rFonts w:ascii="Tahoma" w:hAnsi="Tahoma" w:cs="Tahoma"/>
          <w:color w:val="000000"/>
        </w:rPr>
      </w:pPr>
      <w:r w:rsidRPr="00AD6F07">
        <w:rPr>
          <w:rFonts w:ascii="Tahoma" w:hAnsi="Tahoma" w:cs="Tahoma"/>
          <w:color w:val="000000"/>
        </w:rPr>
        <w:t xml:space="preserve">Merilo za izbiro ekonomsko najugodnejše ponudbe je </w:t>
      </w:r>
      <w:r w:rsidR="006A4404" w:rsidRPr="00AD6F07">
        <w:rPr>
          <w:rFonts w:ascii="Tahoma" w:hAnsi="Tahoma" w:cs="Tahoma"/>
          <w:color w:val="000000"/>
        </w:rPr>
        <w:t>najnižja ponudbena cena brez DDV, in sicer najnižja skupna ponudbena vrednost v EUR brez DDV</w:t>
      </w:r>
      <w:r w:rsidR="00AE7947" w:rsidRPr="00AD6F07">
        <w:rPr>
          <w:rFonts w:ascii="Tahoma" w:hAnsi="Tahoma" w:cs="Tahoma"/>
          <w:color w:val="000000"/>
        </w:rPr>
        <w:t>.</w:t>
      </w:r>
      <w:r w:rsidR="006A4404" w:rsidRPr="00AD6F07">
        <w:rPr>
          <w:rFonts w:ascii="Tahoma" w:hAnsi="Tahoma" w:cs="Tahoma"/>
          <w:color w:val="000000"/>
        </w:rPr>
        <w:t xml:space="preserve"> </w:t>
      </w:r>
    </w:p>
    <w:p w14:paraId="78132EE4" w14:textId="77777777" w:rsidR="006A4404" w:rsidRPr="003B1445" w:rsidRDefault="00770B17" w:rsidP="00C04D71">
      <w:pPr>
        <w:keepNext/>
        <w:keepLines/>
        <w:jc w:val="both"/>
        <w:rPr>
          <w:rFonts w:ascii="Tahoma" w:hAnsi="Tahoma" w:cs="Tahoma"/>
          <w:b/>
          <w:color w:val="000000"/>
        </w:rPr>
      </w:pPr>
      <w:r w:rsidRPr="003B1445">
        <w:rPr>
          <w:rFonts w:ascii="Tahoma" w:hAnsi="Tahoma" w:cs="Tahoma"/>
          <w:b/>
          <w:color w:val="000000"/>
        </w:rPr>
        <w:t xml:space="preserve"> </w:t>
      </w:r>
    </w:p>
    <w:p w14:paraId="3EC873F2" w14:textId="77777777" w:rsidR="007B3B84" w:rsidRPr="003B1445" w:rsidRDefault="007B3B84" w:rsidP="00C04D71">
      <w:pPr>
        <w:keepNext/>
        <w:keepLines/>
        <w:jc w:val="both"/>
        <w:rPr>
          <w:rFonts w:ascii="Tahoma" w:hAnsi="Tahoma" w:cs="Tahoma"/>
          <w:i/>
          <w:szCs w:val="19"/>
        </w:rPr>
      </w:pPr>
      <w:r w:rsidRPr="003B1445">
        <w:rPr>
          <w:rFonts w:ascii="Tahoma" w:hAnsi="Tahoma" w:cs="Tahoma"/>
          <w:i/>
          <w:szCs w:val="19"/>
        </w:rPr>
        <w:br w:type="page"/>
      </w:r>
    </w:p>
    <w:p w14:paraId="2B14DC70" w14:textId="77777777" w:rsidR="007E1A47" w:rsidRPr="00885D85" w:rsidRDefault="007E1A47" w:rsidP="00C4073A">
      <w:pPr>
        <w:keepNext/>
        <w:keepLines/>
        <w:numPr>
          <w:ilvl w:val="0"/>
          <w:numId w:val="15"/>
        </w:numPr>
        <w:jc w:val="both"/>
        <w:rPr>
          <w:rFonts w:ascii="Tahoma" w:hAnsi="Tahoma" w:cs="Tahoma"/>
          <w:b/>
          <w:sz w:val="24"/>
        </w:rPr>
      </w:pPr>
      <w:r w:rsidRPr="00885D85">
        <w:rPr>
          <w:rFonts w:ascii="Tahoma" w:hAnsi="Tahoma" w:cs="Tahoma"/>
          <w:b/>
          <w:sz w:val="24"/>
        </w:rPr>
        <w:lastRenderedPageBreak/>
        <w:t>NAVODILA PONUDNIKOM ZA IZDELAVO PONUDBE IN NAČIN ZA PREDLOŽITEV PONUDE</w:t>
      </w:r>
    </w:p>
    <w:p w14:paraId="5A598024" w14:textId="77777777" w:rsidR="007E1A47" w:rsidRPr="003B1445" w:rsidRDefault="007E1A47" w:rsidP="00C04D71">
      <w:pPr>
        <w:keepNext/>
        <w:keepLines/>
        <w:jc w:val="both"/>
        <w:rPr>
          <w:rFonts w:ascii="Tahoma" w:hAnsi="Tahoma" w:cs="Tahoma"/>
          <w:sz w:val="16"/>
        </w:rPr>
      </w:pPr>
    </w:p>
    <w:p w14:paraId="3695BB8C" w14:textId="77777777" w:rsidR="007E1A47" w:rsidRPr="003B1445" w:rsidRDefault="007E1A47" w:rsidP="00C4073A">
      <w:pPr>
        <w:pStyle w:val="Odstavekseznama"/>
        <w:keepNext/>
        <w:keepLines/>
        <w:numPr>
          <w:ilvl w:val="1"/>
          <w:numId w:val="15"/>
        </w:numPr>
        <w:jc w:val="both"/>
        <w:rPr>
          <w:rFonts w:ascii="Tahoma" w:hAnsi="Tahoma" w:cs="Tahoma"/>
          <w:b/>
          <w:sz w:val="21"/>
          <w:szCs w:val="21"/>
        </w:rPr>
      </w:pPr>
      <w:r w:rsidRPr="003B1445">
        <w:rPr>
          <w:rFonts w:ascii="Tahoma" w:hAnsi="Tahoma" w:cs="Tahoma"/>
          <w:b/>
          <w:sz w:val="21"/>
          <w:szCs w:val="21"/>
        </w:rPr>
        <w:t>Način in navodila za predložitev ponudbe</w:t>
      </w:r>
    </w:p>
    <w:p w14:paraId="2948B4DD" w14:textId="77777777" w:rsidR="007E1A47" w:rsidRPr="003B1445" w:rsidRDefault="007E1A47" w:rsidP="00C04D71">
      <w:pPr>
        <w:keepNext/>
        <w:keepLines/>
        <w:jc w:val="both"/>
        <w:rPr>
          <w:rFonts w:ascii="Tahoma" w:hAnsi="Tahoma" w:cs="Tahoma"/>
          <w:sz w:val="16"/>
        </w:rPr>
      </w:pPr>
    </w:p>
    <w:p w14:paraId="654F554E" w14:textId="77777777" w:rsidR="007E1A47" w:rsidRPr="003B1445" w:rsidRDefault="007E1A47" w:rsidP="00C4073A">
      <w:pPr>
        <w:keepNext/>
        <w:keepLines/>
        <w:numPr>
          <w:ilvl w:val="2"/>
          <w:numId w:val="16"/>
        </w:numPr>
        <w:jc w:val="both"/>
        <w:rPr>
          <w:rFonts w:ascii="Tahoma" w:hAnsi="Tahoma" w:cs="Tahoma"/>
          <w:b/>
          <w:bCs/>
        </w:rPr>
      </w:pPr>
      <w:r w:rsidRPr="003B1445">
        <w:rPr>
          <w:rFonts w:ascii="Tahoma" w:hAnsi="Tahoma" w:cs="Tahoma"/>
          <w:b/>
          <w:bCs/>
        </w:rPr>
        <w:t xml:space="preserve">Splošno </w:t>
      </w:r>
    </w:p>
    <w:p w14:paraId="2F887511" w14:textId="77777777" w:rsidR="007E1A47" w:rsidRPr="003B1445" w:rsidRDefault="007E1A47" w:rsidP="00C04D71">
      <w:pPr>
        <w:keepNext/>
        <w:keepLines/>
        <w:jc w:val="both"/>
        <w:rPr>
          <w:rFonts w:ascii="Tahoma" w:hAnsi="Tahoma" w:cs="Tahoma"/>
        </w:rPr>
      </w:pPr>
    </w:p>
    <w:p w14:paraId="20FFDDF3"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w:t>
      </w:r>
      <w:r w:rsidRPr="003B1445">
        <w:rPr>
          <w:rFonts w:ascii="Tahoma" w:hAnsi="Tahoma" w:cs="Tahoma"/>
          <w:b/>
          <w:u w:val="single"/>
        </w:rPr>
        <w:t>mora</w:t>
      </w:r>
      <w:r w:rsidRPr="003B1445">
        <w:rPr>
          <w:rFonts w:ascii="Tahoma" w:hAnsi="Tahoma" w:cs="Tahoma"/>
        </w:rPr>
        <w:t xml:space="preserve"> ponudbo </w:t>
      </w:r>
      <w:r w:rsidRPr="003B1445">
        <w:rPr>
          <w:rFonts w:ascii="Tahoma" w:hAnsi="Tahoma" w:cs="Tahoma"/>
          <w:b/>
        </w:rPr>
        <w:t>predložiti v informacijski sistem e-JN</w:t>
      </w:r>
      <w:r w:rsidRPr="003B1445">
        <w:rPr>
          <w:rFonts w:ascii="Tahoma" w:hAnsi="Tahoma" w:cs="Tahoma"/>
        </w:rPr>
        <w:t xml:space="preserve"> (v nadaljevanju sistem e-JN) </w:t>
      </w:r>
      <w:r w:rsidRPr="003B1445">
        <w:rPr>
          <w:rFonts w:ascii="Tahoma" w:hAnsi="Tahoma" w:cs="Tahoma"/>
          <w:u w:val="single"/>
        </w:rPr>
        <w:t>na spletnem naslovu</w:t>
      </w:r>
      <w:r w:rsidRPr="003B1445">
        <w:rPr>
          <w:rFonts w:ascii="Tahoma" w:hAnsi="Tahoma" w:cs="Tahoma"/>
        </w:rPr>
        <w:t xml:space="preserve"> </w:t>
      </w:r>
      <w:hyperlink r:id="rId15" w:history="1">
        <w:r w:rsidRPr="003B1445">
          <w:rPr>
            <w:rFonts w:ascii="Tahoma" w:hAnsi="Tahoma" w:cs="Tahoma"/>
            <w:color w:val="0000FF"/>
            <w:u w:val="single"/>
          </w:rPr>
          <w:t>https://ejn.gov.si/eJN2</w:t>
        </w:r>
      </w:hyperlink>
      <w:r w:rsidRPr="003B1445">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3B1445">
          <w:rPr>
            <w:rFonts w:ascii="Tahoma" w:hAnsi="Tahoma" w:cs="Tahoma"/>
            <w:color w:val="0000FF"/>
            <w:u w:val="single"/>
          </w:rPr>
          <w:t>https://ejn.gov.si/eJN2</w:t>
        </w:r>
      </w:hyperlink>
      <w:r w:rsidRPr="003B1445">
        <w:rPr>
          <w:rFonts w:ascii="Tahoma" w:hAnsi="Tahoma" w:cs="Tahoma"/>
        </w:rPr>
        <w:t xml:space="preserve">. </w:t>
      </w:r>
    </w:p>
    <w:p w14:paraId="12F285C7" w14:textId="77777777" w:rsidR="007E1A47" w:rsidRPr="003B1445" w:rsidRDefault="007E1A47" w:rsidP="00C04D71">
      <w:pPr>
        <w:keepNext/>
        <w:keepLines/>
        <w:jc w:val="both"/>
        <w:rPr>
          <w:rFonts w:ascii="Tahoma" w:hAnsi="Tahoma" w:cs="Tahoma"/>
          <w:sz w:val="18"/>
        </w:rPr>
      </w:pPr>
    </w:p>
    <w:p w14:paraId="7D02D63E" w14:textId="77777777" w:rsidR="007E1A47" w:rsidRPr="003B1445" w:rsidRDefault="007E1A47" w:rsidP="00C04D71">
      <w:pPr>
        <w:keepNext/>
        <w:keepLines/>
        <w:jc w:val="both"/>
        <w:rPr>
          <w:rFonts w:ascii="Tahoma" w:hAnsi="Tahoma" w:cs="Tahoma"/>
        </w:rPr>
      </w:pPr>
      <w:r w:rsidRPr="003B1445">
        <w:rPr>
          <w:rFonts w:ascii="Tahoma" w:hAnsi="Tahoma" w:cs="Tahoma"/>
          <w:u w:val="single"/>
        </w:rPr>
        <w:t>Ponudnik se mora pred oddajo ponudbe registrirati na spletnem naslovu</w:t>
      </w:r>
      <w:r w:rsidRPr="003B1445">
        <w:rPr>
          <w:rFonts w:ascii="Tahoma" w:hAnsi="Tahoma" w:cs="Tahoma"/>
        </w:rPr>
        <w:t xml:space="preserve"> </w:t>
      </w:r>
      <w:hyperlink r:id="rId17" w:history="1">
        <w:r w:rsidRPr="003B1445">
          <w:rPr>
            <w:rFonts w:ascii="Tahoma" w:hAnsi="Tahoma" w:cs="Tahoma"/>
            <w:color w:val="0000FF"/>
            <w:u w:val="single"/>
          </w:rPr>
          <w:t>https://ejn.gov.si/eJN2</w:t>
        </w:r>
      </w:hyperlink>
      <w:r w:rsidRPr="003B1445">
        <w:rPr>
          <w:rFonts w:ascii="Tahoma" w:hAnsi="Tahoma" w:cs="Tahoma"/>
        </w:rPr>
        <w:t xml:space="preserve">, v skladu z Navodili za uporabo e-JN. Če je ponudnik že registriran v informacijski sistem e-JN, se v aplikacijo prijavi na istem naslovu. </w:t>
      </w:r>
    </w:p>
    <w:p w14:paraId="70E1F624" w14:textId="77777777" w:rsidR="007E1A47" w:rsidRPr="003B1445" w:rsidRDefault="007E1A47" w:rsidP="00C04D71">
      <w:pPr>
        <w:keepNext/>
        <w:keepLines/>
        <w:jc w:val="both"/>
        <w:rPr>
          <w:rFonts w:ascii="Tahoma" w:hAnsi="Tahoma" w:cs="Tahoma"/>
          <w:sz w:val="18"/>
        </w:rPr>
      </w:pPr>
    </w:p>
    <w:p w14:paraId="27ACB964" w14:textId="77777777" w:rsidR="007E1A47" w:rsidRPr="003B1445" w:rsidRDefault="007E1A47" w:rsidP="00C04D71">
      <w:pPr>
        <w:keepNext/>
        <w:keepLines/>
        <w:jc w:val="both"/>
        <w:rPr>
          <w:rFonts w:ascii="Tahoma" w:hAnsi="Tahoma" w:cs="Tahoma"/>
        </w:rPr>
      </w:pPr>
      <w:r w:rsidRPr="003B1445">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3B1445">
        <w:rPr>
          <w:rFonts w:ascii="Tahoma" w:hAnsi="Tahoma" w:cs="Tahoma"/>
          <w:u w:val="single"/>
        </w:rPr>
        <w:t>Uporabnik z dejanjem oddaje ponudbe izkaže in izjavi voljo v imenu ponudnika oddati zavezujočo ponudbo</w:t>
      </w:r>
      <w:r w:rsidRPr="003B1445">
        <w:rPr>
          <w:rFonts w:ascii="Tahoma" w:hAnsi="Tahoma" w:cs="Tahoma"/>
        </w:rPr>
        <w:t xml:space="preserve"> (18. člen Obligacijskega zakonika;</w:t>
      </w:r>
      <w:r w:rsidRPr="003B1445">
        <w:t xml:space="preserve"> </w:t>
      </w:r>
      <w:r w:rsidRPr="003B1445">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85103FA" w14:textId="77777777" w:rsidR="007E1A47" w:rsidRPr="003B1445" w:rsidRDefault="007E1A47" w:rsidP="00C04D71">
      <w:pPr>
        <w:keepNext/>
        <w:keepLines/>
        <w:jc w:val="both"/>
        <w:rPr>
          <w:rFonts w:ascii="Tahoma" w:hAnsi="Tahoma" w:cs="Tahoma"/>
        </w:rPr>
      </w:pPr>
    </w:p>
    <w:p w14:paraId="47124EB5"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Ponudba se šteje za pravočasno oddano, če jo naročnik prejme preko sistema e-JN </w:t>
      </w:r>
      <w:hyperlink r:id="rId18" w:history="1">
        <w:r w:rsidRPr="003B1445">
          <w:rPr>
            <w:rFonts w:ascii="Tahoma" w:hAnsi="Tahoma" w:cs="Tahoma"/>
            <w:color w:val="0000FF"/>
            <w:u w:val="single"/>
          </w:rPr>
          <w:t>https://ejn.gov.si/eJN2</w:t>
        </w:r>
      </w:hyperlink>
      <w:r w:rsidRPr="003B1445">
        <w:rPr>
          <w:rFonts w:ascii="Tahoma" w:hAnsi="Tahoma" w:cs="Tahoma"/>
        </w:rPr>
        <w:t xml:space="preserve"> najkasneje do roka za predložitev ponudbe. Za oddano ponudbo se šteje ponudba, ki je v informacijskem sistemu e-JN označena s statusom »ODDANO«. </w:t>
      </w:r>
      <w:r w:rsidRPr="003B1445">
        <w:rPr>
          <w:rFonts w:ascii="Tahoma" w:hAnsi="Tahoma" w:cs="Tahoma"/>
          <w:u w:val="single"/>
        </w:rPr>
        <w:t>Po preteku roka za predložitev ponudb le te ne bo več mogoče oddati.</w:t>
      </w:r>
    </w:p>
    <w:p w14:paraId="24625B22" w14:textId="77777777" w:rsidR="007E1A47" w:rsidRPr="003B1445" w:rsidRDefault="007E1A47" w:rsidP="00C04D71">
      <w:pPr>
        <w:keepNext/>
        <w:keepLines/>
        <w:jc w:val="both"/>
        <w:rPr>
          <w:rFonts w:ascii="Tahoma" w:hAnsi="Tahoma" w:cs="Tahoma"/>
          <w:sz w:val="18"/>
        </w:rPr>
      </w:pPr>
    </w:p>
    <w:p w14:paraId="6C4EF7F9" w14:textId="77777777" w:rsidR="007E1A47" w:rsidRPr="003B1445" w:rsidRDefault="007E1A47" w:rsidP="00C04D71">
      <w:pPr>
        <w:keepNext/>
        <w:keepLines/>
        <w:jc w:val="both"/>
        <w:rPr>
          <w:rFonts w:ascii="Tahoma" w:hAnsi="Tahoma" w:cs="Tahoma"/>
        </w:rPr>
      </w:pPr>
      <w:r w:rsidRPr="003B1445">
        <w:rPr>
          <w:rFonts w:ascii="Tahoma" w:hAnsi="Tahoma" w:cs="Tahoma"/>
        </w:rPr>
        <w:t>Ponudnik lahko do roka za oddajo ponudbe svojo ponudbo</w:t>
      </w:r>
      <w:r w:rsidRPr="003B1445">
        <w:rPr>
          <w:rFonts w:ascii="Tahoma" w:hAnsi="Tahoma" w:cs="Tahoma"/>
          <w:b/>
        </w:rPr>
        <w:t xml:space="preserve"> </w:t>
      </w:r>
      <w:r w:rsidRPr="003B1445">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C8BF662" w14:textId="77777777" w:rsidR="007E1A47" w:rsidRPr="003B1445" w:rsidRDefault="007E1A47" w:rsidP="00C04D71">
      <w:pPr>
        <w:keepNext/>
        <w:keepLines/>
        <w:jc w:val="both"/>
        <w:rPr>
          <w:rFonts w:ascii="Tahoma" w:hAnsi="Tahoma" w:cs="Tahoma"/>
        </w:rPr>
      </w:pPr>
    </w:p>
    <w:p w14:paraId="1077C8E0" w14:textId="77777777" w:rsidR="007E1A47" w:rsidRPr="003B1445" w:rsidRDefault="007E1A47" w:rsidP="00C4073A">
      <w:pPr>
        <w:keepNext/>
        <w:keepLines/>
        <w:numPr>
          <w:ilvl w:val="2"/>
          <w:numId w:val="16"/>
        </w:numPr>
        <w:jc w:val="both"/>
        <w:rPr>
          <w:rFonts w:ascii="Tahoma" w:hAnsi="Tahoma" w:cs="Tahoma"/>
          <w:b/>
          <w:bCs/>
        </w:rPr>
      </w:pPr>
      <w:r w:rsidRPr="003B1445">
        <w:rPr>
          <w:rFonts w:ascii="Tahoma" w:hAnsi="Tahoma" w:cs="Tahoma"/>
          <w:b/>
          <w:bCs/>
        </w:rPr>
        <w:t>Format ponudbe</w:t>
      </w:r>
    </w:p>
    <w:p w14:paraId="5E61E07C" w14:textId="77777777" w:rsidR="007E1A47" w:rsidRPr="003B1445" w:rsidRDefault="007E1A47" w:rsidP="00C04D71">
      <w:pPr>
        <w:keepNext/>
        <w:keepLines/>
        <w:jc w:val="both"/>
        <w:rPr>
          <w:rFonts w:ascii="Tahoma" w:hAnsi="Tahoma" w:cs="Tahoma"/>
        </w:rPr>
      </w:pPr>
    </w:p>
    <w:p w14:paraId="6BEDEE34" w14:textId="77777777" w:rsidR="007E1A47" w:rsidRPr="003B1445" w:rsidRDefault="007E1A47" w:rsidP="00C04D71">
      <w:pPr>
        <w:keepNext/>
        <w:keepLines/>
        <w:jc w:val="both"/>
        <w:rPr>
          <w:rFonts w:ascii="Tahoma" w:hAnsi="Tahoma" w:cs="Tahoma"/>
        </w:rPr>
      </w:pPr>
      <w:r w:rsidRPr="003B1445">
        <w:rPr>
          <w:rFonts w:ascii="Tahoma" w:hAnsi="Tahoma" w:cs="Tahoma"/>
          <w:u w:val="single"/>
        </w:rPr>
        <w:t xml:space="preserve">Ponudba </w:t>
      </w:r>
      <w:r w:rsidRPr="003B1445">
        <w:rPr>
          <w:rFonts w:ascii="Tahoma" w:hAnsi="Tahoma" w:cs="Tahoma"/>
          <w:b/>
          <w:u w:val="single"/>
        </w:rPr>
        <w:t>mora</w:t>
      </w:r>
      <w:r w:rsidRPr="003B1445">
        <w:rPr>
          <w:rFonts w:ascii="Tahoma" w:hAnsi="Tahoma" w:cs="Tahoma"/>
          <w:u w:val="single"/>
        </w:rPr>
        <w:t xml:space="preserve"> </w:t>
      </w:r>
      <w:r w:rsidRPr="003B1445">
        <w:rPr>
          <w:rFonts w:ascii="Tahoma" w:hAnsi="Tahoma" w:cs="Tahoma"/>
          <w:b/>
          <w:u w:val="single"/>
        </w:rPr>
        <w:t>biti priložena v "pdf" formatu/zapisu/datoteki</w:t>
      </w:r>
      <w:r w:rsidRPr="003B1445">
        <w:rPr>
          <w:rFonts w:ascii="Tahoma" w:hAnsi="Tahoma" w:cs="Tahoma"/>
        </w:rPr>
        <w:t xml:space="preserve"> (sken celotne ponudbe z izpolnjenimi in podpisanimi ponudbenimi listinami – žig oz. žigosanje ni potrebno), razen kjer razpisna </w:t>
      </w:r>
      <w:r w:rsidR="001056A8" w:rsidRPr="003B1445">
        <w:rPr>
          <w:rFonts w:ascii="Tahoma" w:hAnsi="Tahoma" w:cs="Tahoma"/>
        </w:rPr>
        <w:t>dokumentacija</w:t>
      </w:r>
      <w:r w:rsidRPr="003B1445">
        <w:rPr>
          <w:rFonts w:ascii="Tahoma" w:hAnsi="Tahoma" w:cs="Tahoma"/>
        </w:rPr>
        <w:t xml:space="preserve"> ne določa drugače. Ponudnik lahko fizični podpis nadomesti z elektronskim podpisom, v kolikor e-JN to dopušča in ni drugače določeno z razpisno dokumentacijo. </w:t>
      </w:r>
      <w:r w:rsidRPr="003B1445">
        <w:rPr>
          <w:rFonts w:ascii="Tahoma" w:hAnsi="Tahoma" w:cs="Tahoma"/>
          <w:u w:val="single"/>
        </w:rPr>
        <w:t>Ponudbeni predračun naj bo priložen tudi v Excel formatu</w:t>
      </w:r>
      <w:r w:rsidRPr="003B1445">
        <w:rPr>
          <w:rFonts w:ascii="Tahoma" w:hAnsi="Tahoma" w:cs="Tahoma"/>
        </w:rPr>
        <w:t>. Ponudniki so obvezani priložiti vse priloge, razen če v posamezni prilogi ni drugače navedeno.</w:t>
      </w:r>
    </w:p>
    <w:p w14:paraId="21D83615" w14:textId="77777777" w:rsidR="007E1A47" w:rsidRPr="003B1445" w:rsidRDefault="007E1A47" w:rsidP="00C04D71">
      <w:pPr>
        <w:keepNext/>
        <w:keepLines/>
        <w:jc w:val="both"/>
        <w:rPr>
          <w:rFonts w:ascii="Tahoma" w:hAnsi="Tahoma" w:cs="Tahoma"/>
        </w:rPr>
      </w:pPr>
    </w:p>
    <w:p w14:paraId="7E9F7A66" w14:textId="77777777" w:rsidR="007E1A47" w:rsidRPr="003B1445" w:rsidRDefault="007E1A47" w:rsidP="00C4073A">
      <w:pPr>
        <w:keepNext/>
        <w:keepLines/>
        <w:numPr>
          <w:ilvl w:val="2"/>
          <w:numId w:val="16"/>
        </w:numPr>
        <w:jc w:val="both"/>
        <w:rPr>
          <w:rFonts w:ascii="Tahoma" w:hAnsi="Tahoma" w:cs="Tahoma"/>
          <w:b/>
          <w:bCs/>
        </w:rPr>
      </w:pPr>
      <w:r w:rsidRPr="003B1445">
        <w:rPr>
          <w:rFonts w:ascii="Tahoma" w:hAnsi="Tahoma" w:cs="Tahoma"/>
          <w:b/>
          <w:bCs/>
        </w:rPr>
        <w:t>Dostop do povezave za oddajo elektronske ponudbe</w:t>
      </w:r>
    </w:p>
    <w:p w14:paraId="472792CA" w14:textId="77777777" w:rsidR="007E1A47" w:rsidRPr="003B1445" w:rsidRDefault="007E1A47" w:rsidP="00C04D71">
      <w:pPr>
        <w:keepNext/>
        <w:keepLines/>
        <w:jc w:val="both"/>
        <w:rPr>
          <w:rFonts w:ascii="Tahoma" w:hAnsi="Tahoma" w:cs="Tahoma"/>
        </w:rPr>
      </w:pPr>
    </w:p>
    <w:p w14:paraId="54373369" w14:textId="77777777" w:rsidR="007E1A47" w:rsidRPr="003B1445" w:rsidRDefault="007E1A47" w:rsidP="00C04D71">
      <w:pPr>
        <w:keepNext/>
        <w:keepLines/>
        <w:jc w:val="both"/>
        <w:rPr>
          <w:rFonts w:ascii="Tahoma" w:hAnsi="Tahoma" w:cs="Tahoma"/>
        </w:rPr>
      </w:pPr>
      <w:r w:rsidRPr="003B1445">
        <w:rPr>
          <w:rFonts w:ascii="Tahoma" w:hAnsi="Tahoma" w:cs="Tahoma"/>
        </w:rPr>
        <w:t xml:space="preserve">Dostop do povezave (spletnega naslova) preko katerega ponudniki oddajo elektronske ponudbe v tem postopku javnega naročila, je ponudnikom na voljo </w:t>
      </w:r>
      <w:r w:rsidRPr="003B1445">
        <w:rPr>
          <w:rFonts w:ascii="Tahoma" w:hAnsi="Tahoma" w:cs="Tahoma"/>
          <w:u w:val="single"/>
        </w:rPr>
        <w:t xml:space="preserve">v predmetnem Obvestilu o javnem naročilu Portala JN </w:t>
      </w:r>
      <w:r w:rsidRPr="003B1445">
        <w:rPr>
          <w:rFonts w:ascii="Tahoma" w:hAnsi="Tahoma" w:cs="Tahoma"/>
          <w:b/>
          <w:sz w:val="18"/>
          <w:u w:val="single"/>
        </w:rPr>
        <w:t>v razdelku »1.3 Sporočanje«</w:t>
      </w:r>
      <w:r w:rsidRPr="003B1445">
        <w:rPr>
          <w:rFonts w:ascii="Tahoma" w:hAnsi="Tahoma" w:cs="Tahoma"/>
        </w:rPr>
        <w:t xml:space="preserve">.  </w:t>
      </w:r>
    </w:p>
    <w:p w14:paraId="64BC2FCA" w14:textId="77777777" w:rsidR="007E1A47" w:rsidRPr="003B1445" w:rsidRDefault="007E1A47" w:rsidP="00C04D71">
      <w:pPr>
        <w:keepNext/>
        <w:keepLines/>
        <w:jc w:val="both"/>
        <w:rPr>
          <w:rFonts w:ascii="Tahoma" w:hAnsi="Tahoma" w:cs="Tahoma"/>
        </w:rPr>
      </w:pPr>
    </w:p>
    <w:p w14:paraId="228240C3" w14:textId="77777777" w:rsidR="007E1A47" w:rsidRPr="003B1445" w:rsidRDefault="007E1A47" w:rsidP="00C4073A">
      <w:pPr>
        <w:keepNext/>
        <w:keepLines/>
        <w:numPr>
          <w:ilvl w:val="2"/>
          <w:numId w:val="16"/>
        </w:numPr>
        <w:jc w:val="both"/>
        <w:rPr>
          <w:rFonts w:ascii="Tahoma" w:hAnsi="Tahoma" w:cs="Tahoma"/>
          <w:b/>
          <w:bCs/>
        </w:rPr>
      </w:pPr>
      <w:r w:rsidRPr="003B1445">
        <w:rPr>
          <w:rFonts w:ascii="Tahoma" w:hAnsi="Tahoma" w:cs="Tahoma"/>
          <w:b/>
          <w:bCs/>
        </w:rPr>
        <w:t>Navodila ponudniku glede nalaganja ponudbene dokumentacije v sistemu e-JN</w:t>
      </w:r>
    </w:p>
    <w:p w14:paraId="79FB2D49" w14:textId="77777777" w:rsidR="007E1A47" w:rsidRPr="003B1445" w:rsidRDefault="007E1A47" w:rsidP="00C04D71">
      <w:pPr>
        <w:keepNext/>
        <w:keepLines/>
        <w:jc w:val="both"/>
        <w:rPr>
          <w:rFonts w:ascii="Tahoma" w:hAnsi="Tahoma"/>
          <w:szCs w:val="24"/>
        </w:rPr>
      </w:pPr>
    </w:p>
    <w:p w14:paraId="34054F6B" w14:textId="77777777" w:rsidR="007E1A47" w:rsidRPr="003B1445" w:rsidRDefault="007E1A47" w:rsidP="00C4073A">
      <w:pPr>
        <w:keepNext/>
        <w:keepLines/>
        <w:numPr>
          <w:ilvl w:val="0"/>
          <w:numId w:val="14"/>
        </w:numPr>
        <w:ind w:left="425" w:hanging="357"/>
        <w:jc w:val="both"/>
        <w:rPr>
          <w:rFonts w:ascii="Tahoma" w:hAnsi="Tahoma" w:cs="Tahoma"/>
          <w:b/>
          <w:color w:val="760000"/>
        </w:rPr>
      </w:pPr>
      <w:r w:rsidRPr="003B1445">
        <w:rPr>
          <w:rFonts w:ascii="Tahoma" w:hAnsi="Tahoma" w:cs="Tahoma"/>
          <w:b/>
          <w:color w:val="760000"/>
        </w:rPr>
        <w:t>Obrazec »</w:t>
      </w:r>
      <w:r w:rsidRPr="000011BC">
        <w:rPr>
          <w:rFonts w:ascii="Tahoma" w:hAnsi="Tahoma" w:cs="Tahoma"/>
          <w:b/>
          <w:i/>
          <w:iCs/>
          <w:color w:val="760000"/>
        </w:rPr>
        <w:t>Priloga 2</w:t>
      </w:r>
      <w:r w:rsidRPr="003B1445">
        <w:rPr>
          <w:rFonts w:ascii="Tahoma" w:hAnsi="Tahoma" w:cs="Tahoma"/>
          <w:b/>
          <w:color w:val="760000"/>
        </w:rPr>
        <w:t>«:</w:t>
      </w:r>
    </w:p>
    <w:p w14:paraId="4AC48620" w14:textId="77777777" w:rsidR="007E1A47" w:rsidRPr="003B1445" w:rsidRDefault="007E1A47" w:rsidP="00C04D71">
      <w:pPr>
        <w:keepNext/>
        <w:keepLines/>
        <w:ind w:left="426" w:right="-2"/>
        <w:jc w:val="both"/>
        <w:rPr>
          <w:rFonts w:ascii="Tahoma" w:hAnsi="Tahoma"/>
          <w:i/>
          <w:szCs w:val="24"/>
        </w:rPr>
      </w:pPr>
      <w:r w:rsidRPr="003B1445">
        <w:rPr>
          <w:rFonts w:ascii="Tahoma" w:hAnsi="Tahoma"/>
          <w:szCs w:val="24"/>
        </w:rPr>
        <w:t xml:space="preserve">Ponudnik v informacijskem sistemu e-JN </w:t>
      </w:r>
      <w:r w:rsidRPr="003B1445">
        <w:rPr>
          <w:rFonts w:ascii="Tahoma" w:hAnsi="Tahoma"/>
          <w:b/>
          <w:sz w:val="18"/>
          <w:szCs w:val="24"/>
        </w:rPr>
        <w:t xml:space="preserve">v </w:t>
      </w:r>
      <w:r w:rsidR="0027124E" w:rsidRPr="003B1445">
        <w:rPr>
          <w:rFonts w:ascii="Tahoma" w:hAnsi="Tahoma"/>
          <w:b/>
          <w:sz w:val="18"/>
          <w:szCs w:val="24"/>
        </w:rPr>
        <w:t>Razdelek »Skupna ponudbena vrednost«, del »Predračun«</w:t>
      </w:r>
      <w:r w:rsidRPr="003B1445">
        <w:rPr>
          <w:rFonts w:ascii="Tahoma" w:hAnsi="Tahoma"/>
          <w:sz w:val="18"/>
          <w:szCs w:val="24"/>
        </w:rPr>
        <w:t xml:space="preserve"> </w:t>
      </w:r>
      <w:r w:rsidRPr="003B1445">
        <w:rPr>
          <w:rFonts w:ascii="Tahoma" w:hAnsi="Tahoma"/>
          <w:szCs w:val="24"/>
        </w:rPr>
        <w:t xml:space="preserve">naloži izpolnjen </w:t>
      </w:r>
      <w:r w:rsidRPr="003B1445">
        <w:rPr>
          <w:rFonts w:ascii="Tahoma" w:hAnsi="Tahoma"/>
          <w:szCs w:val="24"/>
          <w:u w:val="single"/>
        </w:rPr>
        <w:t xml:space="preserve">obrazec </w:t>
      </w:r>
      <w:r w:rsidRPr="006F3B42">
        <w:rPr>
          <w:rFonts w:ascii="Tahoma" w:hAnsi="Tahoma"/>
          <w:b/>
          <w:bCs/>
          <w:szCs w:val="24"/>
          <w:u w:val="single"/>
        </w:rPr>
        <w:t>Priloga 2</w:t>
      </w:r>
      <w:r w:rsidRPr="003B1445">
        <w:rPr>
          <w:rFonts w:ascii="Tahoma" w:hAnsi="Tahoma"/>
          <w:szCs w:val="24"/>
          <w:u w:val="single"/>
        </w:rPr>
        <w:t xml:space="preserve"> </w:t>
      </w:r>
      <w:r w:rsidRPr="003B1445">
        <w:rPr>
          <w:rFonts w:ascii="Tahoma" w:hAnsi="Tahoma"/>
          <w:szCs w:val="24"/>
        </w:rPr>
        <w:t xml:space="preserve"> (v "pdf" formatu/zapisu/datoteki), ki se </w:t>
      </w:r>
      <w:r w:rsidRPr="003B1445">
        <w:rPr>
          <w:rFonts w:ascii="Tahoma" w:hAnsi="Tahoma"/>
          <w:b/>
          <w:szCs w:val="24"/>
        </w:rPr>
        <w:t>podpiše z oddajo ponudbe - elektronski podpis</w:t>
      </w:r>
      <w:r w:rsidRPr="003B1445">
        <w:rPr>
          <w:rFonts w:ascii="Tahoma" w:hAnsi="Tahoma"/>
          <w:szCs w:val="24"/>
        </w:rPr>
        <w:t xml:space="preserve">. </w:t>
      </w:r>
      <w:r w:rsidRPr="003B1445">
        <w:rPr>
          <w:rFonts w:ascii="Tahoma" w:hAnsi="Tahoma"/>
          <w:i/>
          <w:szCs w:val="24"/>
        </w:rPr>
        <w:t xml:space="preserve">Le-ta bo tudi na voljo oz. dostopna javnosti na javnem odpiranju ponudb. </w:t>
      </w:r>
    </w:p>
    <w:p w14:paraId="705A53B0" w14:textId="77777777" w:rsidR="007E1A47" w:rsidRPr="003B1445" w:rsidRDefault="007E1A47" w:rsidP="00C04D71">
      <w:pPr>
        <w:keepNext/>
        <w:keepLines/>
        <w:jc w:val="both"/>
        <w:rPr>
          <w:rFonts w:ascii="Tahoma" w:hAnsi="Tahoma"/>
          <w:i/>
          <w:sz w:val="16"/>
          <w:szCs w:val="24"/>
        </w:rPr>
      </w:pPr>
    </w:p>
    <w:p w14:paraId="54496D83" w14:textId="77777777" w:rsidR="007E1A47" w:rsidRPr="003B1445" w:rsidRDefault="007E1A47" w:rsidP="00C4073A">
      <w:pPr>
        <w:keepNext/>
        <w:keepLines/>
        <w:numPr>
          <w:ilvl w:val="0"/>
          <w:numId w:val="14"/>
        </w:numPr>
        <w:ind w:left="425" w:hanging="357"/>
        <w:jc w:val="both"/>
        <w:rPr>
          <w:rFonts w:ascii="Tahoma" w:hAnsi="Tahoma" w:cs="Tahoma"/>
          <w:b/>
          <w:color w:val="820000"/>
        </w:rPr>
      </w:pPr>
      <w:r w:rsidRPr="003B1445">
        <w:rPr>
          <w:rFonts w:ascii="Tahoma" w:hAnsi="Tahoma" w:cs="Tahoma"/>
          <w:b/>
          <w:color w:val="820000"/>
        </w:rPr>
        <w:t xml:space="preserve">ESPD – Ponudnik/glavni partner: </w:t>
      </w:r>
    </w:p>
    <w:p w14:paraId="1FFB2E0E" w14:textId="77777777" w:rsidR="008F7375" w:rsidRPr="003B1445" w:rsidRDefault="007E1A47" w:rsidP="00C04D71">
      <w:pPr>
        <w:keepNext/>
        <w:keepLines/>
        <w:ind w:left="426"/>
        <w:jc w:val="both"/>
        <w:rPr>
          <w:rFonts w:ascii="Tahoma" w:hAnsi="Tahoma"/>
          <w:i/>
          <w:sz w:val="18"/>
          <w:szCs w:val="18"/>
        </w:rPr>
      </w:pPr>
      <w:r w:rsidRPr="003B1445">
        <w:rPr>
          <w:rFonts w:ascii="Tahoma" w:hAnsi="Tahoma"/>
          <w:szCs w:val="24"/>
        </w:rPr>
        <w:lastRenderedPageBreak/>
        <w:t>Ponudnik (glavni partner) mora obrazec ESPD izpolniti ter ga v xml. formatu naložiti v informacijskem sistemu e-JN</w:t>
      </w:r>
      <w:r w:rsidRPr="003B1445">
        <w:rPr>
          <w:rFonts w:ascii="Tahoma" w:hAnsi="Tahoma"/>
          <w:b/>
          <w:szCs w:val="24"/>
        </w:rPr>
        <w:t xml:space="preserve"> v </w:t>
      </w:r>
      <w:r w:rsidR="0027124E" w:rsidRPr="003B1445">
        <w:rPr>
          <w:rFonts w:ascii="Tahoma" w:hAnsi="Tahoma"/>
          <w:b/>
          <w:sz w:val="18"/>
          <w:szCs w:val="24"/>
        </w:rPr>
        <w:t>Razdelek »DOKUMENTI«, del »ESPD-ponudnik«</w:t>
      </w:r>
      <w:r w:rsidRPr="003B1445">
        <w:rPr>
          <w:rFonts w:ascii="Tahoma" w:hAnsi="Tahoma"/>
          <w:b/>
          <w:sz w:val="18"/>
          <w:szCs w:val="24"/>
        </w:rPr>
        <w:t xml:space="preserve"> (podpiše se z oddajo ponudbe - elektronski podpis)</w:t>
      </w:r>
      <w:r w:rsidRPr="003B1445">
        <w:rPr>
          <w:rFonts w:ascii="Tahoma" w:hAnsi="Tahoma" w:cs="Tahoma"/>
          <w:bCs/>
        </w:rPr>
        <w:t xml:space="preserve">. </w:t>
      </w:r>
      <w:r w:rsidRPr="003B1445">
        <w:rPr>
          <w:rFonts w:ascii="Tahoma" w:hAnsi="Tahoma" w:cs="Tahoma"/>
          <w:bCs/>
          <w:i/>
          <w:sz w:val="18"/>
          <w:szCs w:val="18"/>
        </w:rPr>
        <w:t xml:space="preserve">Le-ta </w:t>
      </w:r>
      <w:r w:rsidRPr="003B1445">
        <w:rPr>
          <w:rFonts w:ascii="Tahoma" w:hAnsi="Tahoma"/>
          <w:i/>
          <w:sz w:val="18"/>
          <w:szCs w:val="18"/>
        </w:rPr>
        <w:t xml:space="preserve"> ne bo prikazana javnosti in ostalim ponudnikom</w:t>
      </w:r>
      <w:r w:rsidRPr="003B1445">
        <w:rPr>
          <w:rFonts w:ascii="Tahoma" w:hAnsi="Tahoma"/>
          <w:i/>
          <w:szCs w:val="24"/>
        </w:rPr>
        <w:t xml:space="preserve"> </w:t>
      </w:r>
      <w:r w:rsidRPr="003B1445">
        <w:rPr>
          <w:rFonts w:ascii="Tahoma" w:hAnsi="Tahoma"/>
          <w:i/>
          <w:sz w:val="18"/>
          <w:szCs w:val="18"/>
        </w:rPr>
        <w:t>na javnem odpiranju ponudb.</w:t>
      </w:r>
    </w:p>
    <w:p w14:paraId="0222A568" w14:textId="77777777" w:rsidR="007E1A47" w:rsidRPr="003B1445" w:rsidRDefault="007E1A47" w:rsidP="00C4073A">
      <w:pPr>
        <w:keepNext/>
        <w:keepLines/>
        <w:numPr>
          <w:ilvl w:val="0"/>
          <w:numId w:val="14"/>
        </w:numPr>
        <w:ind w:left="425" w:hanging="357"/>
        <w:jc w:val="both"/>
        <w:rPr>
          <w:rFonts w:ascii="Tahoma" w:hAnsi="Tahoma" w:cs="Tahoma"/>
          <w:b/>
          <w:color w:val="820000"/>
        </w:rPr>
      </w:pPr>
      <w:r w:rsidRPr="003B1445">
        <w:rPr>
          <w:rFonts w:ascii="Tahoma" w:hAnsi="Tahoma" w:cs="Tahoma"/>
          <w:b/>
          <w:color w:val="820000"/>
        </w:rPr>
        <w:t xml:space="preserve">ESPD – Ostali sodelujoči«: </w:t>
      </w:r>
    </w:p>
    <w:p w14:paraId="063043DA" w14:textId="748CF0BA" w:rsidR="007E1A47" w:rsidRPr="003B1445" w:rsidRDefault="007E1A47" w:rsidP="00C04D71">
      <w:pPr>
        <w:keepNext/>
        <w:keepLines/>
        <w:ind w:left="426"/>
        <w:jc w:val="both"/>
        <w:rPr>
          <w:rFonts w:ascii="Tahoma" w:hAnsi="Tahoma"/>
          <w:i/>
          <w:sz w:val="18"/>
          <w:szCs w:val="18"/>
        </w:rPr>
      </w:pPr>
      <w:r w:rsidRPr="003B1445">
        <w:rPr>
          <w:rFonts w:ascii="Tahoma" w:hAnsi="Tahoma" w:cs="Tahoma"/>
          <w:bCs/>
        </w:rPr>
        <w:t>V primeru skupne ponudbe (s partnerji), uporabe zmogljivosti drugih subjektov in/ali podizvajalcev mora ponudnik v informacijskem sistemu e-JN</w:t>
      </w:r>
      <w:r w:rsidRPr="003B1445">
        <w:rPr>
          <w:rFonts w:ascii="Tahoma" w:hAnsi="Tahoma" w:cs="Tahoma"/>
          <w:b/>
          <w:bCs/>
        </w:rPr>
        <w:t xml:space="preserve"> v </w:t>
      </w:r>
      <w:r w:rsidR="0027124E" w:rsidRPr="003B1445">
        <w:rPr>
          <w:rFonts w:ascii="Tahoma" w:hAnsi="Tahoma" w:cs="Tahoma"/>
          <w:b/>
          <w:bCs/>
          <w:sz w:val="18"/>
        </w:rPr>
        <w:t>Razdelek »SODELUJOČI«, del »ESPD – ostali sodelujoči«</w:t>
      </w:r>
      <w:r w:rsidRPr="003B1445">
        <w:rPr>
          <w:rFonts w:ascii="Tahoma" w:hAnsi="Tahoma" w:cs="Tahoma"/>
          <w:b/>
          <w:bCs/>
        </w:rPr>
        <w:t xml:space="preserve"> </w:t>
      </w:r>
      <w:r w:rsidRPr="003B1445">
        <w:rPr>
          <w:rFonts w:ascii="Tahoma" w:hAnsi="Tahoma"/>
          <w:sz w:val="18"/>
          <w:szCs w:val="18"/>
        </w:rPr>
        <w:t xml:space="preserve">v pdf. formatu ali v elektronski obliki </w:t>
      </w:r>
      <w:r w:rsidRPr="003B1445">
        <w:rPr>
          <w:rFonts w:ascii="Tahoma" w:hAnsi="Tahoma" w:cs="Tahoma"/>
          <w:bCs/>
        </w:rPr>
        <w:t xml:space="preserve">naložiti </w:t>
      </w:r>
      <w:r w:rsidRPr="003B1445">
        <w:rPr>
          <w:rFonts w:ascii="Tahoma" w:hAnsi="Tahoma"/>
          <w:szCs w:val="24"/>
        </w:rPr>
        <w:t xml:space="preserve">izpolnjene in podpisane ESPD obrazce </w:t>
      </w:r>
      <w:r w:rsidRPr="003B1445">
        <w:rPr>
          <w:rFonts w:ascii="Tahoma" w:hAnsi="Tahoma" w:cs="Tahoma"/>
        </w:rPr>
        <w:t>za vsakega od ostalih sodelujočih subjektov (partnerje iz skupine ponudnikov, podizvajalci</w:t>
      </w:r>
      <w:r w:rsidR="00DB2EE6">
        <w:rPr>
          <w:rFonts w:ascii="Tahoma" w:hAnsi="Tahoma" w:cs="Tahoma"/>
        </w:rPr>
        <w:t>).</w:t>
      </w:r>
      <w:r w:rsidRPr="003B1445">
        <w:rPr>
          <w:rFonts w:ascii="Tahoma" w:hAnsi="Tahoma" w:cs="Tahoma"/>
        </w:rPr>
        <w:t xml:space="preserve"> </w:t>
      </w:r>
    </w:p>
    <w:p w14:paraId="04A7B71A" w14:textId="77777777" w:rsidR="007E1A47" w:rsidRPr="003B1445" w:rsidRDefault="007E1A47" w:rsidP="00C04D71">
      <w:pPr>
        <w:keepNext/>
        <w:keepLines/>
        <w:ind w:left="426"/>
        <w:jc w:val="both"/>
        <w:rPr>
          <w:rFonts w:ascii="Tahoma" w:hAnsi="Tahoma"/>
          <w:szCs w:val="17"/>
        </w:rPr>
      </w:pPr>
      <w:r w:rsidRPr="003B1445">
        <w:rPr>
          <w:rFonts w:ascii="Tahoma" w:hAnsi="Tahoma"/>
          <w:sz w:val="16"/>
          <w:szCs w:val="17"/>
        </w:rPr>
        <w:t xml:space="preserve"> </w:t>
      </w:r>
    </w:p>
    <w:p w14:paraId="31280DB2" w14:textId="77777777" w:rsidR="007E1A47" w:rsidRPr="003B1445" w:rsidRDefault="007E1A47" w:rsidP="00C4073A">
      <w:pPr>
        <w:keepNext/>
        <w:keepLines/>
        <w:numPr>
          <w:ilvl w:val="0"/>
          <w:numId w:val="14"/>
        </w:numPr>
        <w:ind w:left="425" w:hanging="357"/>
        <w:jc w:val="both"/>
        <w:rPr>
          <w:rFonts w:ascii="Tahoma" w:hAnsi="Tahoma" w:cs="Tahoma"/>
          <w:b/>
          <w:color w:val="820000"/>
        </w:rPr>
      </w:pPr>
      <w:r w:rsidRPr="003B1445">
        <w:rPr>
          <w:rFonts w:ascii="Tahoma" w:hAnsi="Tahoma" w:cs="Tahoma"/>
          <w:b/>
          <w:color w:val="820000"/>
        </w:rPr>
        <w:t>Ostala ponudbena dokumentacija/priloge:</w:t>
      </w:r>
    </w:p>
    <w:p w14:paraId="68A22527" w14:textId="77777777" w:rsidR="007E1A47" w:rsidRPr="003B1445" w:rsidRDefault="007E1A47" w:rsidP="00C04D71">
      <w:pPr>
        <w:keepNext/>
        <w:keepLines/>
        <w:ind w:left="426"/>
        <w:jc w:val="both"/>
        <w:rPr>
          <w:rFonts w:ascii="Tahoma" w:hAnsi="Tahoma"/>
          <w:szCs w:val="24"/>
        </w:rPr>
      </w:pPr>
      <w:r w:rsidRPr="003B1445">
        <w:rPr>
          <w:rFonts w:ascii="Tahoma" w:hAnsi="Tahoma"/>
          <w:szCs w:val="24"/>
          <w:u w:val="single"/>
        </w:rPr>
        <w:t>Ostalo ponudbeno dokumentacijo/priloge</w:t>
      </w:r>
      <w:r w:rsidRPr="003B1445">
        <w:rPr>
          <w:rFonts w:ascii="Tahoma" w:hAnsi="Tahoma"/>
          <w:szCs w:val="24"/>
        </w:rPr>
        <w:t xml:space="preserve"> ponudnik naloži </w:t>
      </w:r>
      <w:r w:rsidRPr="003B1445">
        <w:rPr>
          <w:rFonts w:ascii="Tahoma" w:hAnsi="Tahoma"/>
          <w:b/>
          <w:szCs w:val="24"/>
        </w:rPr>
        <w:t xml:space="preserve">v </w:t>
      </w:r>
      <w:r w:rsidR="0027124E" w:rsidRPr="003B1445">
        <w:rPr>
          <w:rFonts w:ascii="Tahoma" w:hAnsi="Tahoma"/>
          <w:b/>
          <w:sz w:val="18"/>
          <w:szCs w:val="24"/>
        </w:rPr>
        <w:t>Razdelek »DOKUMENTI«, del »Ostale priloge«</w:t>
      </w:r>
      <w:r w:rsidRPr="003B1445">
        <w:rPr>
          <w:rFonts w:ascii="Tahoma" w:hAnsi="Tahoma"/>
          <w:szCs w:val="24"/>
        </w:rPr>
        <w:t xml:space="preserve">. </w:t>
      </w:r>
    </w:p>
    <w:p w14:paraId="2F784B05" w14:textId="77777777" w:rsidR="007E1A47" w:rsidRPr="003B1445" w:rsidRDefault="007E1A47" w:rsidP="00C04D71">
      <w:pPr>
        <w:keepNext/>
        <w:keepLines/>
        <w:ind w:left="426"/>
        <w:jc w:val="both"/>
        <w:rPr>
          <w:rFonts w:ascii="Tahoma" w:hAnsi="Tahoma"/>
          <w:i/>
          <w:sz w:val="12"/>
          <w:szCs w:val="24"/>
        </w:rPr>
      </w:pPr>
    </w:p>
    <w:p w14:paraId="34E2D057" w14:textId="77777777" w:rsidR="007E1A47" w:rsidRPr="003B1445" w:rsidRDefault="0027124E" w:rsidP="00C04D71">
      <w:pPr>
        <w:keepNext/>
        <w:keepLines/>
        <w:ind w:left="426"/>
        <w:jc w:val="both"/>
        <w:rPr>
          <w:rFonts w:ascii="Tahoma" w:hAnsi="Tahoma"/>
          <w:i/>
          <w:sz w:val="18"/>
          <w:szCs w:val="18"/>
        </w:rPr>
      </w:pPr>
      <w:r w:rsidRPr="003B1445">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7C5F650E" w14:textId="77777777" w:rsidR="007E1A47" w:rsidRPr="003B1445" w:rsidRDefault="007E1A47" w:rsidP="00C04D71">
      <w:pPr>
        <w:keepNext/>
        <w:keepLines/>
        <w:ind w:left="426"/>
        <w:jc w:val="both"/>
        <w:rPr>
          <w:rFonts w:ascii="Tahoma" w:hAnsi="Tahoma"/>
          <w:i/>
          <w:sz w:val="12"/>
          <w:szCs w:val="24"/>
        </w:rPr>
      </w:pPr>
    </w:p>
    <w:p w14:paraId="72B4C6EA" w14:textId="77777777" w:rsidR="007E1A47" w:rsidRPr="003B1445" w:rsidRDefault="007E1A47" w:rsidP="00C04D71">
      <w:pPr>
        <w:keepNext/>
        <w:keepLines/>
        <w:ind w:left="426"/>
        <w:jc w:val="both"/>
        <w:rPr>
          <w:rFonts w:ascii="Tahoma" w:hAnsi="Tahoma"/>
          <w:sz w:val="18"/>
          <w:szCs w:val="18"/>
        </w:rPr>
      </w:pPr>
      <w:r w:rsidRPr="003B1445">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3B1445">
        <w:rPr>
          <w:rFonts w:ascii="Tahoma" w:hAnsi="Tahoma"/>
          <w:szCs w:val="24"/>
        </w:rPr>
        <w:t xml:space="preserve"> </w:t>
      </w:r>
      <w:r w:rsidRPr="003B1445">
        <w:rPr>
          <w:rFonts w:ascii="Tahoma" w:hAnsi="Tahoma"/>
          <w:sz w:val="18"/>
          <w:szCs w:val="18"/>
        </w:rPr>
        <w:t>na javnem odpiranju ponudb.</w:t>
      </w:r>
    </w:p>
    <w:p w14:paraId="1C3FF087" w14:textId="77777777" w:rsidR="007E1A47" w:rsidRPr="003B1445" w:rsidRDefault="007E1A47" w:rsidP="00C04D71">
      <w:pPr>
        <w:keepNext/>
        <w:keepLines/>
        <w:jc w:val="both"/>
        <w:rPr>
          <w:rFonts w:ascii="Tahoma" w:hAnsi="Tahoma" w:cs="Tahoma"/>
          <w:sz w:val="16"/>
        </w:rPr>
      </w:pPr>
    </w:p>
    <w:p w14:paraId="5BFB25B6" w14:textId="2BF2F964" w:rsidR="007E1A47" w:rsidRPr="00885D85" w:rsidRDefault="007E1A47" w:rsidP="00C4073A">
      <w:pPr>
        <w:keepNext/>
        <w:keepLines/>
        <w:numPr>
          <w:ilvl w:val="1"/>
          <w:numId w:val="16"/>
        </w:numPr>
        <w:jc w:val="both"/>
        <w:rPr>
          <w:rFonts w:ascii="Tahoma" w:hAnsi="Tahoma" w:cs="Tahoma"/>
          <w:b/>
        </w:rPr>
      </w:pPr>
      <w:r w:rsidRPr="00885D85">
        <w:rPr>
          <w:rFonts w:ascii="Tahoma" w:hAnsi="Tahoma" w:cs="Tahoma"/>
          <w:b/>
        </w:rPr>
        <w:t>Vsebina ponudbene dokumentacije</w:t>
      </w:r>
      <w:r w:rsidR="00282C6A" w:rsidRPr="00885D85">
        <w:rPr>
          <w:rFonts w:ascii="Tahoma" w:hAnsi="Tahoma" w:cs="Tahoma"/>
          <w:b/>
        </w:rPr>
        <w:t xml:space="preserve"> </w:t>
      </w:r>
      <w:r w:rsidR="00376957" w:rsidRPr="00885D85">
        <w:rPr>
          <w:rFonts w:ascii="Tahoma" w:hAnsi="Tahoma" w:cs="Tahoma"/>
          <w:b/>
          <w:color w:val="FF0000"/>
        </w:rPr>
        <w:t xml:space="preserve">  </w:t>
      </w:r>
    </w:p>
    <w:p w14:paraId="4CE29993" w14:textId="77777777" w:rsidR="007E1A47" w:rsidRPr="003B1445" w:rsidRDefault="007E1A47" w:rsidP="00C04D71">
      <w:pPr>
        <w:keepNext/>
        <w:keepLines/>
        <w:jc w:val="both"/>
        <w:rPr>
          <w:rFonts w:ascii="Tahoma" w:hAnsi="Tahoma" w:cs="Tahoma"/>
        </w:rPr>
      </w:pPr>
    </w:p>
    <w:p w14:paraId="2C2A69CE" w14:textId="77777777" w:rsidR="007E1A47" w:rsidRPr="003B1445" w:rsidRDefault="007E1A47" w:rsidP="00C04D71">
      <w:pPr>
        <w:keepNext/>
        <w:keepLines/>
        <w:jc w:val="both"/>
        <w:rPr>
          <w:rFonts w:ascii="Tahoma" w:hAnsi="Tahoma" w:cs="Tahoma"/>
        </w:rPr>
      </w:pPr>
      <w:r w:rsidRPr="003B1445">
        <w:rPr>
          <w:rFonts w:ascii="Tahoma" w:hAnsi="Tahoma" w:cs="Tahoma"/>
          <w:i/>
          <w:sz w:val="18"/>
        </w:rPr>
        <w:t>Ponudnik, ki odda ponudbo, pod kazensko in materialno odgovornostjo jamči, da so vsi podatki in dokumenti, podani v ponudbi, resnični in da ustrezajo originalu.</w:t>
      </w:r>
    </w:p>
    <w:p w14:paraId="7229CFA9" w14:textId="77777777" w:rsidR="007E1A47" w:rsidRPr="003B1445" w:rsidRDefault="007E1A47" w:rsidP="00C04D71">
      <w:pPr>
        <w:keepNext/>
        <w:keepLines/>
        <w:jc w:val="both"/>
        <w:rPr>
          <w:rFonts w:ascii="Tahoma" w:hAnsi="Tahoma" w:cs="Tahoma"/>
          <w:sz w:val="16"/>
        </w:rPr>
      </w:pPr>
    </w:p>
    <w:p w14:paraId="49107FB4" w14:textId="77777777" w:rsidR="007E1A47" w:rsidRPr="003B1445" w:rsidRDefault="007E1A47" w:rsidP="00C04D71">
      <w:pPr>
        <w:keepNext/>
        <w:keepLines/>
        <w:jc w:val="both"/>
        <w:rPr>
          <w:rFonts w:ascii="Tahoma" w:hAnsi="Tahoma" w:cs="Tahoma"/>
          <w:b/>
        </w:rPr>
      </w:pPr>
      <w:r w:rsidRPr="003B1445">
        <w:rPr>
          <w:rFonts w:ascii="Tahoma" w:hAnsi="Tahoma" w:cs="Tahoma"/>
          <w:b/>
        </w:rPr>
        <w:t>Ponudbena dokumentacija, ki jo naročnik zahteva z javnim razpisom je navedena v nadaljevanju:</w:t>
      </w:r>
    </w:p>
    <w:p w14:paraId="18FFF93B" w14:textId="77777777" w:rsidR="007E1A47" w:rsidRPr="003B1445" w:rsidRDefault="007E1A47" w:rsidP="00C04D71">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3B1445" w14:paraId="223AB1E3" w14:textId="77777777" w:rsidTr="0037044D">
        <w:tc>
          <w:tcPr>
            <w:tcW w:w="212" w:type="dxa"/>
            <w:tcBorders>
              <w:right w:val="nil"/>
            </w:tcBorders>
          </w:tcPr>
          <w:p w14:paraId="2F0901EF" w14:textId="77777777" w:rsidR="007E1A47" w:rsidRPr="003B1445" w:rsidRDefault="007E1A47" w:rsidP="00C04D71">
            <w:pPr>
              <w:keepNext/>
              <w:keepLines/>
              <w:jc w:val="both"/>
              <w:rPr>
                <w:rFonts w:ascii="Tahoma" w:hAnsi="Tahoma" w:cs="Tahoma"/>
              </w:rPr>
            </w:pPr>
          </w:p>
        </w:tc>
        <w:tc>
          <w:tcPr>
            <w:tcW w:w="8040" w:type="dxa"/>
            <w:tcBorders>
              <w:left w:val="nil"/>
            </w:tcBorders>
          </w:tcPr>
          <w:p w14:paraId="079BFBD4"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PODATKI O PONUDNIKU </w:t>
            </w:r>
          </w:p>
        </w:tc>
        <w:tc>
          <w:tcPr>
            <w:tcW w:w="912" w:type="dxa"/>
            <w:tcBorders>
              <w:right w:val="nil"/>
            </w:tcBorders>
          </w:tcPr>
          <w:p w14:paraId="0618AADE"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51" w:type="dxa"/>
            <w:tcBorders>
              <w:left w:val="nil"/>
            </w:tcBorders>
          </w:tcPr>
          <w:p w14:paraId="7B5FB89F" w14:textId="77777777" w:rsidR="007E1A47" w:rsidRPr="003B1445" w:rsidRDefault="007E1A47" w:rsidP="00C04D71">
            <w:pPr>
              <w:keepNext/>
              <w:keepLines/>
              <w:jc w:val="both"/>
              <w:rPr>
                <w:rFonts w:ascii="Tahoma" w:hAnsi="Tahoma" w:cs="Tahoma"/>
                <w:b/>
                <w:i/>
              </w:rPr>
            </w:pPr>
            <w:r w:rsidRPr="003B1445">
              <w:rPr>
                <w:rFonts w:ascii="Tahoma" w:hAnsi="Tahoma" w:cs="Tahoma"/>
                <w:b/>
                <w:i/>
              </w:rPr>
              <w:t>1</w:t>
            </w:r>
          </w:p>
        </w:tc>
      </w:tr>
    </w:tbl>
    <w:p w14:paraId="40C70A56" w14:textId="77777777" w:rsidR="007E1A47" w:rsidRPr="003B1445" w:rsidRDefault="007E1A47" w:rsidP="00C04D71">
      <w:pPr>
        <w:keepNext/>
        <w:keepLines/>
        <w:tabs>
          <w:tab w:val="left" w:pos="567"/>
          <w:tab w:val="num" w:pos="851"/>
          <w:tab w:val="left" w:pos="993"/>
        </w:tabs>
        <w:jc w:val="both"/>
        <w:rPr>
          <w:rFonts w:ascii="Tahoma" w:hAnsi="Tahoma" w:cs="Tahoma"/>
          <w:sz w:val="16"/>
        </w:rPr>
      </w:pPr>
    </w:p>
    <w:p w14:paraId="2EE459EA"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Prilogo je potrebno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szCs w:val="18"/>
          <w:u w:val="single"/>
        </w:rPr>
        <w:t>Razdelek »DOKUMENTI«, del »Ostale priloge«</w:t>
      </w:r>
      <w:r w:rsidRPr="003B1445">
        <w:rPr>
          <w:rFonts w:ascii="Tahoma" w:hAnsi="Tahoma" w:cs="Tahoma"/>
        </w:rPr>
        <w:t xml:space="preserve">. </w:t>
      </w:r>
    </w:p>
    <w:p w14:paraId="095A233A" w14:textId="77777777" w:rsidR="007E1A47" w:rsidRPr="003B1445" w:rsidRDefault="007E1A47" w:rsidP="00C04D71">
      <w:pPr>
        <w:keepNext/>
        <w:keepLines/>
        <w:jc w:val="both"/>
        <w:rPr>
          <w:rFonts w:ascii="Tahoma" w:hAnsi="Tahoma" w:cs="Tahoma"/>
          <w:sz w:val="14"/>
        </w:rPr>
      </w:pPr>
    </w:p>
    <w:p w14:paraId="62062AE8" w14:textId="77777777" w:rsidR="007E1A47" w:rsidRPr="003B1445" w:rsidRDefault="007E1A47" w:rsidP="00C04D71">
      <w:pPr>
        <w:keepNext/>
        <w:keepLines/>
        <w:jc w:val="both"/>
        <w:rPr>
          <w:rFonts w:ascii="Tahoma" w:hAnsi="Tahoma" w:cs="Tahoma"/>
          <w:i/>
          <w:sz w:val="18"/>
          <w:szCs w:val="19"/>
        </w:rPr>
      </w:pPr>
      <w:r w:rsidRPr="003B1445">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21A8E106" w14:textId="77777777" w:rsidR="007E1A47" w:rsidRPr="003B1445" w:rsidRDefault="007E1A47" w:rsidP="00C04D71">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3B1445" w14:paraId="24275895" w14:textId="77777777" w:rsidTr="0037044D">
        <w:tc>
          <w:tcPr>
            <w:tcW w:w="212" w:type="dxa"/>
            <w:tcBorders>
              <w:right w:val="nil"/>
            </w:tcBorders>
          </w:tcPr>
          <w:p w14:paraId="66CD5561" w14:textId="77777777" w:rsidR="007E1A47" w:rsidRPr="003B1445" w:rsidRDefault="007E1A47" w:rsidP="00C04D71">
            <w:pPr>
              <w:keepNext/>
              <w:keepLines/>
              <w:jc w:val="both"/>
              <w:rPr>
                <w:rFonts w:ascii="Tahoma" w:hAnsi="Tahoma" w:cs="Tahoma"/>
              </w:rPr>
            </w:pPr>
          </w:p>
        </w:tc>
        <w:tc>
          <w:tcPr>
            <w:tcW w:w="8080" w:type="dxa"/>
            <w:tcBorders>
              <w:left w:val="nil"/>
            </w:tcBorders>
          </w:tcPr>
          <w:p w14:paraId="6E515EE6" w14:textId="26A79998" w:rsidR="007E1A47" w:rsidRPr="003B1445" w:rsidRDefault="007E1A47" w:rsidP="00C04D71">
            <w:pPr>
              <w:keepNext/>
              <w:keepLines/>
              <w:jc w:val="both"/>
              <w:rPr>
                <w:rFonts w:ascii="Tahoma" w:hAnsi="Tahoma" w:cs="Tahoma"/>
              </w:rPr>
            </w:pPr>
            <w:r w:rsidRPr="003B1445">
              <w:rPr>
                <w:rFonts w:ascii="Tahoma" w:hAnsi="Tahoma" w:cs="Tahoma"/>
              </w:rPr>
              <w:t xml:space="preserve">PONUDBA (POVZETEK </w:t>
            </w:r>
            <w:r w:rsidR="007F5428">
              <w:rPr>
                <w:rFonts w:ascii="Tahoma" w:hAnsi="Tahoma" w:cs="Tahoma"/>
              </w:rPr>
              <w:t>PREDRAČUNA</w:t>
            </w:r>
            <w:r w:rsidRPr="003B1445">
              <w:rPr>
                <w:rFonts w:ascii="Tahoma" w:hAnsi="Tahoma" w:cs="Tahoma"/>
              </w:rPr>
              <w:t>)</w:t>
            </w:r>
          </w:p>
        </w:tc>
        <w:tc>
          <w:tcPr>
            <w:tcW w:w="992" w:type="dxa"/>
            <w:tcBorders>
              <w:right w:val="nil"/>
            </w:tcBorders>
          </w:tcPr>
          <w:p w14:paraId="42B296A4"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425" w:type="dxa"/>
            <w:tcBorders>
              <w:left w:val="nil"/>
            </w:tcBorders>
          </w:tcPr>
          <w:p w14:paraId="5849D96F" w14:textId="77777777" w:rsidR="007E1A47" w:rsidRPr="003B1445" w:rsidRDefault="007E1A47" w:rsidP="00C04D71">
            <w:pPr>
              <w:keepNext/>
              <w:keepLines/>
              <w:ind w:left="-70"/>
              <w:jc w:val="both"/>
              <w:rPr>
                <w:rFonts w:ascii="Tahoma" w:hAnsi="Tahoma" w:cs="Tahoma"/>
                <w:b/>
                <w:i/>
              </w:rPr>
            </w:pPr>
            <w:r w:rsidRPr="003B1445">
              <w:rPr>
                <w:rFonts w:ascii="Tahoma" w:hAnsi="Tahoma" w:cs="Tahoma"/>
                <w:b/>
                <w:i/>
              </w:rPr>
              <w:t>2</w:t>
            </w:r>
          </w:p>
        </w:tc>
      </w:tr>
    </w:tbl>
    <w:p w14:paraId="147E1D21" w14:textId="77777777" w:rsidR="007E1A47" w:rsidRPr="003B1445" w:rsidRDefault="007E1A47" w:rsidP="00C04D71">
      <w:pPr>
        <w:keepNext/>
        <w:keepLines/>
        <w:ind w:right="-284"/>
        <w:jc w:val="both"/>
        <w:rPr>
          <w:rFonts w:ascii="Tahoma" w:hAnsi="Tahoma" w:cs="Tahoma"/>
          <w:sz w:val="16"/>
        </w:rPr>
      </w:pPr>
    </w:p>
    <w:p w14:paraId="45303C07" w14:textId="77777777" w:rsidR="00BA38F2" w:rsidRPr="003B1445" w:rsidRDefault="007E1A47" w:rsidP="00C04D71">
      <w:pPr>
        <w:keepNext/>
        <w:keepLines/>
        <w:ind w:right="-284"/>
        <w:jc w:val="both"/>
        <w:rPr>
          <w:rFonts w:ascii="Tahoma" w:hAnsi="Tahoma" w:cs="Tahoma"/>
        </w:rPr>
      </w:pPr>
      <w:r w:rsidRPr="003B1445">
        <w:rPr>
          <w:rFonts w:ascii="Tahoma" w:hAnsi="Tahoma" w:cs="Tahoma"/>
        </w:rPr>
        <w:t xml:space="preserve">Ponudnik mora obrazec </w:t>
      </w:r>
      <w:r w:rsidRPr="003B1445">
        <w:rPr>
          <w:rFonts w:ascii="Tahoma" w:hAnsi="Tahoma" w:cs="Tahoma"/>
          <w:b/>
        </w:rPr>
        <w:t>Priloga 2</w:t>
      </w:r>
      <w:r w:rsidRPr="003B1445">
        <w:rPr>
          <w:rFonts w:ascii="Tahoma" w:hAnsi="Tahoma" w:cs="Tahoma"/>
        </w:rPr>
        <w:t xml:space="preserve"> izpolniti in podpisati, </w:t>
      </w:r>
      <w:r w:rsidRPr="003B1445">
        <w:rPr>
          <w:rFonts w:ascii="Tahoma" w:hAnsi="Tahoma" w:cs="Tahoma"/>
          <w:u w:val="single"/>
        </w:rPr>
        <w:t xml:space="preserve">ter jo naložiti </w:t>
      </w:r>
      <w:r w:rsidRPr="003B1445">
        <w:rPr>
          <w:rFonts w:ascii="Tahoma" w:hAnsi="Tahoma" w:cs="Tahoma"/>
          <w:sz w:val="18"/>
          <w:u w:val="single"/>
        </w:rPr>
        <w:t>v</w:t>
      </w:r>
      <w:r w:rsidRPr="003B1445">
        <w:rPr>
          <w:rFonts w:ascii="Tahoma" w:hAnsi="Tahoma" w:cs="Tahoma"/>
          <w:b/>
          <w:sz w:val="18"/>
          <w:u w:val="single"/>
        </w:rPr>
        <w:t xml:space="preserve"> </w:t>
      </w:r>
      <w:r w:rsidR="0027124E" w:rsidRPr="003B1445">
        <w:rPr>
          <w:rFonts w:ascii="Tahoma" w:hAnsi="Tahoma" w:cs="Tahoma"/>
          <w:b/>
          <w:sz w:val="18"/>
          <w:u w:val="single"/>
        </w:rPr>
        <w:t>Razdelek »Skupna ponudbena vrednost«, del »Predračun«</w:t>
      </w:r>
      <w:r w:rsidRPr="003B1445">
        <w:rPr>
          <w:rFonts w:ascii="Tahoma" w:hAnsi="Tahoma" w:cs="Tahoma"/>
          <w:u w:val="single"/>
        </w:rPr>
        <w:t>.</w:t>
      </w:r>
      <w:r w:rsidRPr="003B1445">
        <w:rPr>
          <w:rFonts w:ascii="Tahoma" w:hAnsi="Tahoma" w:cs="Tahoma"/>
        </w:rPr>
        <w:t xml:space="preserve"> Le-ta bo tudi na voljo oz. dostopna javnosti na javnem odpiranju ponudb.</w:t>
      </w:r>
    </w:p>
    <w:p w14:paraId="667BA57E" w14:textId="77777777" w:rsidR="00BA38F2" w:rsidRPr="003B1445" w:rsidRDefault="00BA38F2" w:rsidP="00C04D71">
      <w:pPr>
        <w:keepNext/>
        <w:keepLines/>
        <w:ind w:right="-284"/>
        <w:jc w:val="both"/>
        <w:rPr>
          <w:rFonts w:ascii="Tahoma" w:hAnsi="Tahoma" w:cs="Tahoma"/>
          <w:sz w:val="16"/>
        </w:rPr>
      </w:pPr>
    </w:p>
    <w:p w14:paraId="65E4FC8F" w14:textId="77777777" w:rsidR="00BA38F2" w:rsidRPr="003B1445" w:rsidRDefault="00BA38F2" w:rsidP="00C04D71">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4F97EB08" w14:textId="77777777" w:rsidTr="0037044D">
        <w:tc>
          <w:tcPr>
            <w:tcW w:w="212" w:type="dxa"/>
            <w:tcBorders>
              <w:top w:val="single" w:sz="4" w:space="0" w:color="auto"/>
              <w:left w:val="single" w:sz="4" w:space="0" w:color="auto"/>
              <w:bottom w:val="single" w:sz="4" w:space="0" w:color="auto"/>
              <w:right w:val="nil"/>
            </w:tcBorders>
          </w:tcPr>
          <w:p w14:paraId="1CB9E147" w14:textId="77777777" w:rsidR="007E1A47" w:rsidRPr="003B1445" w:rsidRDefault="007E1A47" w:rsidP="00C04D7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20426C7" w14:textId="77777777" w:rsidR="007E1A47" w:rsidRPr="003B1445" w:rsidRDefault="007E1A47" w:rsidP="00C04D71">
            <w:pPr>
              <w:keepNext/>
              <w:keepLines/>
              <w:jc w:val="both"/>
              <w:rPr>
                <w:rFonts w:ascii="Tahoma" w:hAnsi="Tahoma" w:cs="Tahoma"/>
              </w:rPr>
            </w:pPr>
            <w:r w:rsidRPr="003B1445">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14506CCC"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C6A930B" w14:textId="77777777" w:rsidR="007E1A47" w:rsidRPr="003B1445" w:rsidRDefault="007E1A47" w:rsidP="00C04D71">
            <w:pPr>
              <w:keepNext/>
              <w:keepLines/>
              <w:jc w:val="both"/>
              <w:rPr>
                <w:rFonts w:ascii="Tahoma" w:hAnsi="Tahoma" w:cs="Tahoma"/>
                <w:b/>
                <w:i/>
              </w:rPr>
            </w:pPr>
            <w:r w:rsidRPr="003B1445">
              <w:rPr>
                <w:rFonts w:ascii="Tahoma" w:hAnsi="Tahoma" w:cs="Tahoma"/>
                <w:b/>
                <w:i/>
              </w:rPr>
              <w:t>3/1</w:t>
            </w:r>
          </w:p>
        </w:tc>
      </w:tr>
    </w:tbl>
    <w:p w14:paraId="12206A40" w14:textId="77777777" w:rsidR="007E1A47" w:rsidRPr="003B1445" w:rsidRDefault="007E1A47" w:rsidP="00C04D71">
      <w:pPr>
        <w:keepNext/>
        <w:keepLines/>
        <w:jc w:val="both"/>
        <w:rPr>
          <w:rFonts w:ascii="Tahoma" w:hAnsi="Tahoma" w:cs="Tahoma"/>
          <w:sz w:val="12"/>
        </w:rPr>
      </w:pPr>
    </w:p>
    <w:p w14:paraId="0098D2A6" w14:textId="77777777" w:rsidR="007E1A47" w:rsidRPr="003B1445" w:rsidRDefault="007E1A47" w:rsidP="00C04D71">
      <w:pPr>
        <w:keepNext/>
        <w:keepLines/>
        <w:jc w:val="both"/>
        <w:rPr>
          <w:rFonts w:ascii="Tahoma" w:hAnsi="Tahoma" w:cs="Tahoma"/>
        </w:rPr>
      </w:pPr>
      <w:r w:rsidRPr="003B1445">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u w:val="single"/>
        </w:rPr>
        <w:t xml:space="preserve">v </w:t>
      </w:r>
      <w:r w:rsidR="00BA38F2" w:rsidRPr="003B1445">
        <w:rPr>
          <w:rFonts w:ascii="Tahoma" w:hAnsi="Tahoma" w:cs="Tahoma"/>
          <w:b/>
          <w:sz w:val="18"/>
          <w:u w:val="single"/>
        </w:rPr>
        <w:t>Razdelek »DOKUMENTI«, del »ESPD-ponudnik«</w:t>
      </w:r>
      <w:r w:rsidRPr="003B1445">
        <w:rPr>
          <w:rFonts w:ascii="Tahoma" w:hAnsi="Tahoma" w:cs="Tahoma"/>
          <w:u w:val="single"/>
        </w:rPr>
        <w:t>.</w:t>
      </w:r>
      <w:r w:rsidRPr="003B1445">
        <w:rPr>
          <w:rFonts w:ascii="Tahoma" w:hAnsi="Tahoma" w:cs="Tahoma"/>
        </w:rPr>
        <w:t xml:space="preserve"> </w:t>
      </w:r>
    </w:p>
    <w:p w14:paraId="01D5E308" w14:textId="77777777" w:rsidR="007E1A47" w:rsidRPr="003B1445" w:rsidRDefault="007E1A47" w:rsidP="00C04D71">
      <w:pPr>
        <w:keepNext/>
        <w:keepLines/>
        <w:jc w:val="both"/>
        <w:rPr>
          <w:rFonts w:ascii="Tahoma" w:hAnsi="Tahoma" w:cs="Tahoma"/>
          <w:i/>
          <w:sz w:val="14"/>
          <w:szCs w:val="18"/>
        </w:rPr>
      </w:pPr>
    </w:p>
    <w:p w14:paraId="05734A48" w14:textId="77777777" w:rsidR="007E1A47" w:rsidRPr="003B1445" w:rsidRDefault="007E1A47" w:rsidP="00C04D71">
      <w:pPr>
        <w:keepNext/>
        <w:keepLines/>
        <w:jc w:val="both"/>
        <w:rPr>
          <w:rFonts w:ascii="Tahoma" w:hAnsi="Tahoma" w:cs="Tahoma"/>
          <w:sz w:val="14"/>
        </w:rPr>
      </w:pPr>
      <w:r w:rsidRPr="003B1445">
        <w:rPr>
          <w:rFonts w:ascii="Tahoma" w:hAnsi="Tahoma" w:cs="Tahoma"/>
          <w:i/>
          <w:sz w:val="18"/>
          <w:szCs w:val="18"/>
        </w:rPr>
        <w:t xml:space="preserve">Tudi če ponudnik naloži podpisan ESPD v .pdf format, bo ta hkrati s podpisom ponudbe podpisan še enkrat. </w:t>
      </w:r>
    </w:p>
    <w:p w14:paraId="32F556C0" w14:textId="77777777" w:rsidR="007E1A47" w:rsidRPr="003B1445" w:rsidRDefault="007E1A47" w:rsidP="00C04D71">
      <w:pPr>
        <w:keepNext/>
        <w:keepLines/>
        <w:jc w:val="both"/>
        <w:rPr>
          <w:rFonts w:ascii="Tahoma" w:hAnsi="Tahoma" w:cs="Tahoma"/>
          <w:sz w:val="14"/>
        </w:rPr>
      </w:pPr>
    </w:p>
    <w:p w14:paraId="090DE3DC" w14:textId="77777777" w:rsidR="007E1A47" w:rsidRPr="003B1445" w:rsidRDefault="007E1A47" w:rsidP="00C04D71">
      <w:pPr>
        <w:keepNext/>
        <w:keepLines/>
        <w:jc w:val="both"/>
        <w:rPr>
          <w:rFonts w:ascii="Tahoma" w:hAnsi="Tahoma" w:cs="Tahoma"/>
          <w:i/>
          <w:sz w:val="18"/>
          <w:szCs w:val="18"/>
        </w:rPr>
      </w:pPr>
      <w:r w:rsidRPr="003B1445">
        <w:rPr>
          <w:rFonts w:ascii="Tahoma" w:hAnsi="Tahoma" w:cs="Tahoma"/>
          <w:i/>
          <w:sz w:val="18"/>
          <w:szCs w:val="18"/>
        </w:rPr>
        <w:t xml:space="preserve">Posamezni član/i skupine ponudnikov v okviru skupne ponudbe (partner/ji) mora/jo ESPD </w:t>
      </w:r>
      <w:r w:rsidRPr="003B1445">
        <w:rPr>
          <w:rFonts w:ascii="Tahoma" w:hAnsi="Tahoma" w:cs="Tahoma"/>
          <w:i/>
          <w:sz w:val="18"/>
          <w:szCs w:val="18"/>
          <w:u w:val="single"/>
        </w:rPr>
        <w:t>naložiti v</w:t>
      </w:r>
      <w:r w:rsidRPr="003B1445">
        <w:rPr>
          <w:rFonts w:ascii="Tahoma" w:hAnsi="Tahoma" w:cs="Tahoma"/>
          <w:b/>
          <w:i/>
          <w:sz w:val="18"/>
          <w:szCs w:val="18"/>
          <w:u w:val="single"/>
        </w:rPr>
        <w:t xml:space="preserve"> </w:t>
      </w:r>
      <w:r w:rsidR="0027124E" w:rsidRPr="003B1445">
        <w:rPr>
          <w:rFonts w:ascii="Tahoma" w:hAnsi="Tahoma" w:cs="Tahoma"/>
          <w:i/>
          <w:sz w:val="18"/>
          <w:szCs w:val="18"/>
          <w:u w:val="single"/>
        </w:rPr>
        <w:t>Razdelek »SODELUJOČI«, del »ESPD – ostali sodelujoči«</w:t>
      </w:r>
      <w:r w:rsidRPr="003B1445">
        <w:rPr>
          <w:rFonts w:ascii="Tahoma" w:hAnsi="Tahoma" w:cs="Tahoma"/>
          <w:i/>
          <w:sz w:val="18"/>
          <w:szCs w:val="18"/>
          <w:u w:val="single"/>
        </w:rPr>
        <w:t xml:space="preserve"> (Priloga 3/2)</w:t>
      </w:r>
      <w:r w:rsidRPr="003B1445">
        <w:rPr>
          <w:rFonts w:ascii="Tahoma" w:hAnsi="Tahoma" w:cs="Tahoma"/>
          <w:i/>
          <w:sz w:val="18"/>
          <w:szCs w:val="18"/>
        </w:rPr>
        <w:t xml:space="preserve">.   </w:t>
      </w:r>
    </w:p>
    <w:p w14:paraId="74EB1CB3" w14:textId="77777777" w:rsidR="007E1A47" w:rsidRPr="003B1445" w:rsidRDefault="007E1A47" w:rsidP="00C04D71">
      <w:pPr>
        <w:keepNext/>
        <w:keepLines/>
        <w:jc w:val="both"/>
        <w:rPr>
          <w:rFonts w:ascii="Tahoma" w:hAnsi="Tahoma" w:cs="Tahoma"/>
          <w:sz w:val="16"/>
        </w:rPr>
      </w:pPr>
    </w:p>
    <w:p w14:paraId="7AB8FE8D" w14:textId="77777777" w:rsidR="00AF1D68" w:rsidRPr="003B1445" w:rsidRDefault="00AF1D68" w:rsidP="00C04D7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3B1445" w14:paraId="5024F726" w14:textId="77777777" w:rsidTr="0037044D">
        <w:tc>
          <w:tcPr>
            <w:tcW w:w="212" w:type="dxa"/>
            <w:tcBorders>
              <w:top w:val="single" w:sz="4" w:space="0" w:color="auto"/>
              <w:left w:val="single" w:sz="4" w:space="0" w:color="auto"/>
              <w:bottom w:val="single" w:sz="4" w:space="0" w:color="auto"/>
              <w:right w:val="nil"/>
            </w:tcBorders>
          </w:tcPr>
          <w:p w14:paraId="260A6D6C" w14:textId="77777777" w:rsidR="007E1A47" w:rsidRPr="003B1445" w:rsidRDefault="007E1A47" w:rsidP="00C04D71">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91487FF" w14:textId="77777777" w:rsidR="007E1A47" w:rsidRPr="003B1445" w:rsidRDefault="007E1A47" w:rsidP="00C04D71">
            <w:pPr>
              <w:keepNext/>
              <w:keepLines/>
              <w:jc w:val="both"/>
              <w:rPr>
                <w:rFonts w:ascii="Tahoma" w:hAnsi="Tahoma" w:cs="Tahoma"/>
              </w:rPr>
            </w:pPr>
            <w:r w:rsidRPr="003B1445">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23B23195"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0624E2FF" w14:textId="77777777" w:rsidR="007E1A47" w:rsidRPr="003B1445" w:rsidRDefault="007E1A47" w:rsidP="00C04D71">
            <w:pPr>
              <w:keepNext/>
              <w:keepLines/>
              <w:jc w:val="both"/>
              <w:rPr>
                <w:rFonts w:ascii="Tahoma" w:hAnsi="Tahoma" w:cs="Tahoma"/>
                <w:b/>
                <w:i/>
              </w:rPr>
            </w:pPr>
            <w:r w:rsidRPr="003B1445">
              <w:rPr>
                <w:rFonts w:ascii="Tahoma" w:hAnsi="Tahoma" w:cs="Tahoma"/>
                <w:b/>
                <w:i/>
              </w:rPr>
              <w:t>3/2</w:t>
            </w:r>
          </w:p>
        </w:tc>
      </w:tr>
    </w:tbl>
    <w:p w14:paraId="352A5495" w14:textId="77777777" w:rsidR="007E1A47" w:rsidRPr="003B1445" w:rsidRDefault="007E1A47" w:rsidP="00C04D71">
      <w:pPr>
        <w:keepNext/>
        <w:keepLines/>
        <w:jc w:val="both"/>
        <w:rPr>
          <w:rFonts w:ascii="Tahoma" w:hAnsi="Tahoma" w:cs="Tahoma"/>
          <w:sz w:val="16"/>
        </w:rPr>
      </w:pPr>
    </w:p>
    <w:p w14:paraId="33FBA18F" w14:textId="7F2D73F5" w:rsidR="007E1A47" w:rsidRPr="003B1445" w:rsidRDefault="007E1A47" w:rsidP="00C04D71">
      <w:pPr>
        <w:keepNext/>
        <w:keepLines/>
        <w:jc w:val="both"/>
        <w:rPr>
          <w:rFonts w:ascii="Tahoma" w:hAnsi="Tahoma" w:cs="Tahoma"/>
        </w:rPr>
      </w:pPr>
      <w:r w:rsidRPr="003B1445">
        <w:rPr>
          <w:rFonts w:ascii="Tahoma" w:hAnsi="Tahoma" w:cs="Tahoma"/>
        </w:rPr>
        <w:t xml:space="preserve">Za vse v ponudbi navedene </w:t>
      </w:r>
      <w:r w:rsidRPr="003B1445">
        <w:rPr>
          <w:rFonts w:ascii="Tahoma" w:hAnsi="Tahoma" w:cs="Tahoma"/>
          <w:u w:val="single"/>
        </w:rPr>
        <w:t>partnerje</w:t>
      </w:r>
      <w:r w:rsidRPr="003B1445">
        <w:rPr>
          <w:rFonts w:ascii="Tahoma" w:hAnsi="Tahoma" w:cs="Tahoma"/>
        </w:rPr>
        <w:t xml:space="preserve"> </w:t>
      </w:r>
      <w:r w:rsidRPr="003B1445">
        <w:rPr>
          <w:rFonts w:ascii="Tahoma" w:hAnsi="Tahoma" w:cs="Tahoma"/>
          <w:i/>
          <w:sz w:val="18"/>
        </w:rPr>
        <w:t>(v primeru skupne ponudbe)</w:t>
      </w:r>
      <w:r w:rsidRPr="003B1445">
        <w:rPr>
          <w:rFonts w:ascii="Tahoma" w:hAnsi="Tahoma" w:cs="Tahoma"/>
        </w:rPr>
        <w:t xml:space="preserve">, in/ali </w:t>
      </w:r>
      <w:r w:rsidRPr="003B1445">
        <w:rPr>
          <w:rFonts w:ascii="Tahoma" w:hAnsi="Tahoma" w:cs="Tahoma"/>
          <w:u w:val="single"/>
        </w:rPr>
        <w:t>podizvajalce</w:t>
      </w:r>
      <w:r w:rsidRPr="003B1445">
        <w:rPr>
          <w:rFonts w:ascii="Tahoma" w:hAnsi="Tahoma" w:cs="Tahoma"/>
          <w:iCs/>
          <w:sz w:val="18"/>
        </w:rPr>
        <w:t xml:space="preserve"> </w:t>
      </w:r>
      <w:r w:rsidRPr="003B1445">
        <w:rPr>
          <w:rFonts w:ascii="Tahoma" w:hAnsi="Tahoma" w:cs="Tahoma"/>
          <w:i/>
          <w:iCs/>
          <w:sz w:val="16"/>
        </w:rPr>
        <w:t>(</w:t>
      </w:r>
      <w:r w:rsidRPr="003B1445">
        <w:rPr>
          <w:rFonts w:ascii="Tahoma" w:hAnsi="Tahoma" w:cs="Tahoma"/>
          <w:i/>
          <w:iCs/>
          <w:sz w:val="18"/>
        </w:rPr>
        <w:t>če ponudnik izvaja javno naročilo s podizvajalci)</w:t>
      </w:r>
      <w:r w:rsidRPr="003B1445">
        <w:rPr>
          <w:rFonts w:ascii="Tahoma" w:hAnsi="Tahoma" w:cs="Tahoma"/>
          <w:iCs/>
        </w:rPr>
        <w:t xml:space="preserve"> </w:t>
      </w:r>
      <w:r w:rsidRPr="003B1445">
        <w:rPr>
          <w:rFonts w:ascii="Tahoma" w:hAnsi="Tahoma" w:cs="Tahoma"/>
        </w:rPr>
        <w:t xml:space="preserve">mora ponudnik izpolnjene ESPD obrazce (za vsakega od ostalih sodelujočih) v .pdf obliki ali v .xml formatu (elektronsko podpisan) naložiti na informacijski sistem e-JN </w:t>
      </w:r>
      <w:r w:rsidRPr="003B1445">
        <w:rPr>
          <w:rFonts w:ascii="Tahoma" w:hAnsi="Tahoma" w:cs="Tahoma"/>
          <w:b/>
          <w:sz w:val="18"/>
        </w:rPr>
        <w:t>v</w:t>
      </w:r>
      <w:r w:rsidRPr="003B1445">
        <w:rPr>
          <w:rFonts w:ascii="Tahoma" w:hAnsi="Tahoma" w:cs="Tahoma"/>
          <w:b/>
        </w:rPr>
        <w:t xml:space="preserve"> </w:t>
      </w:r>
      <w:r w:rsidR="0027124E" w:rsidRPr="003B1445">
        <w:rPr>
          <w:rFonts w:ascii="Tahoma" w:hAnsi="Tahoma" w:cs="Tahoma"/>
          <w:b/>
          <w:sz w:val="18"/>
        </w:rPr>
        <w:t>Razdelek »SODELUJOČI«, del »ESPD – ostali sodelujoči«</w:t>
      </w:r>
      <w:r w:rsidRPr="003B1445">
        <w:rPr>
          <w:rFonts w:ascii="Tahoma" w:hAnsi="Tahoma" w:cs="Tahoma"/>
          <w:sz w:val="18"/>
        </w:rPr>
        <w:t>.</w:t>
      </w:r>
    </w:p>
    <w:p w14:paraId="5771C516" w14:textId="77777777" w:rsidR="007E1A47" w:rsidRPr="003B1445" w:rsidRDefault="007E1A47" w:rsidP="00C04D7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3B1445" w14:paraId="0B1887A4" w14:textId="77777777" w:rsidTr="0037044D">
        <w:tc>
          <w:tcPr>
            <w:tcW w:w="212" w:type="dxa"/>
            <w:tcBorders>
              <w:right w:val="nil"/>
            </w:tcBorders>
          </w:tcPr>
          <w:p w14:paraId="42A2CA8A" w14:textId="77777777" w:rsidR="007E1A47" w:rsidRPr="003B1445" w:rsidRDefault="007E1A47" w:rsidP="00C04D71">
            <w:pPr>
              <w:keepNext/>
              <w:keepLines/>
              <w:jc w:val="both"/>
              <w:rPr>
                <w:rFonts w:ascii="Tahoma" w:hAnsi="Tahoma" w:cs="Tahoma"/>
              </w:rPr>
            </w:pPr>
            <w:r w:rsidRPr="003B1445">
              <w:rPr>
                <w:rFonts w:ascii="Tahoma" w:hAnsi="Tahoma" w:cs="Tahoma"/>
                <w:sz w:val="16"/>
              </w:rPr>
              <w:t xml:space="preserve"> </w:t>
            </w:r>
          </w:p>
        </w:tc>
        <w:tc>
          <w:tcPr>
            <w:tcW w:w="8080" w:type="dxa"/>
            <w:tcBorders>
              <w:left w:val="nil"/>
            </w:tcBorders>
          </w:tcPr>
          <w:p w14:paraId="7A40D909" w14:textId="77777777" w:rsidR="007E1A47" w:rsidRPr="003B1445" w:rsidRDefault="007E1A47" w:rsidP="00C04D71">
            <w:pPr>
              <w:keepNext/>
              <w:keepLines/>
              <w:jc w:val="both"/>
              <w:rPr>
                <w:rFonts w:ascii="Tahoma" w:hAnsi="Tahoma" w:cs="Tahoma"/>
              </w:rPr>
            </w:pPr>
            <w:r w:rsidRPr="003B1445">
              <w:rPr>
                <w:rFonts w:ascii="Tahoma" w:hAnsi="Tahoma" w:cs="Tahoma"/>
              </w:rPr>
              <w:t>IZJAVA O UDELEŽBI FIZIČNIH IN PRAVNIH OSEB V LASTNIŠTVU PONUDNIKA</w:t>
            </w:r>
          </w:p>
        </w:tc>
        <w:tc>
          <w:tcPr>
            <w:tcW w:w="850" w:type="dxa"/>
            <w:tcBorders>
              <w:right w:val="nil"/>
            </w:tcBorders>
          </w:tcPr>
          <w:p w14:paraId="24D3245C" w14:textId="77777777" w:rsidR="007E1A47" w:rsidRPr="003B1445" w:rsidRDefault="007E1A47" w:rsidP="00C04D71">
            <w:pPr>
              <w:keepNext/>
              <w:keepLines/>
              <w:jc w:val="both"/>
              <w:rPr>
                <w:rFonts w:ascii="Tahoma" w:hAnsi="Tahoma" w:cs="Tahoma"/>
                <w:b/>
              </w:rPr>
            </w:pPr>
            <w:r w:rsidRPr="003B1445">
              <w:rPr>
                <w:rFonts w:ascii="Tahoma" w:hAnsi="Tahoma" w:cs="Tahoma"/>
                <w:b/>
                <w:i/>
              </w:rPr>
              <w:t xml:space="preserve">Priloga </w:t>
            </w:r>
          </w:p>
        </w:tc>
        <w:tc>
          <w:tcPr>
            <w:tcW w:w="573" w:type="dxa"/>
            <w:tcBorders>
              <w:left w:val="nil"/>
            </w:tcBorders>
          </w:tcPr>
          <w:p w14:paraId="53269B16" w14:textId="77777777" w:rsidR="007E1A47" w:rsidRPr="003B1445" w:rsidRDefault="007E1A47" w:rsidP="00C04D71">
            <w:pPr>
              <w:keepNext/>
              <w:keepLines/>
              <w:jc w:val="both"/>
              <w:rPr>
                <w:rFonts w:ascii="Tahoma" w:hAnsi="Tahoma" w:cs="Tahoma"/>
                <w:b/>
                <w:i/>
              </w:rPr>
            </w:pPr>
            <w:r w:rsidRPr="003B1445">
              <w:rPr>
                <w:rFonts w:ascii="Tahoma" w:hAnsi="Tahoma" w:cs="Tahoma"/>
                <w:b/>
                <w:i/>
              </w:rPr>
              <w:t>3/3</w:t>
            </w:r>
          </w:p>
        </w:tc>
      </w:tr>
    </w:tbl>
    <w:p w14:paraId="47186097" w14:textId="77777777" w:rsidR="007E1A47" w:rsidRPr="003B1445" w:rsidRDefault="007E1A47" w:rsidP="00C04D71">
      <w:pPr>
        <w:keepNext/>
        <w:keepLines/>
        <w:jc w:val="both"/>
        <w:rPr>
          <w:rFonts w:ascii="Tahoma" w:hAnsi="Tahoma" w:cs="Tahoma"/>
          <w:sz w:val="16"/>
        </w:rPr>
      </w:pPr>
    </w:p>
    <w:p w14:paraId="0D3E5BAC" w14:textId="77777777" w:rsidR="007E1A47" w:rsidRPr="003B1445" w:rsidRDefault="007E1A47" w:rsidP="00C04D71">
      <w:pPr>
        <w:keepNext/>
        <w:keepLines/>
        <w:tabs>
          <w:tab w:val="left" w:pos="567"/>
          <w:tab w:val="num" w:pos="851"/>
          <w:tab w:val="left" w:pos="993"/>
        </w:tabs>
        <w:jc w:val="both"/>
        <w:rPr>
          <w:rFonts w:ascii="Tahoma" w:hAnsi="Tahoma" w:cs="Tahoma"/>
        </w:rPr>
      </w:pPr>
      <w:r w:rsidRPr="003B1445">
        <w:rPr>
          <w:rFonts w:ascii="Tahoma" w:hAnsi="Tahoma" w:cs="Tahoma"/>
        </w:rPr>
        <w:lastRenderedPageBreak/>
        <w:t xml:space="preserve">Ponudnik, posamezni člani (partnerji) skupine ponudnikov v okviru skupne ponudbe, vsi v ponudbi navedeni podizvajalci in </w:t>
      </w:r>
      <w:r w:rsidRPr="003B1445">
        <w:rPr>
          <w:rFonts w:ascii="Tahoma" w:hAnsi="Tahoma" w:cs="Tahoma"/>
          <w:iCs/>
        </w:rPr>
        <w:t>subjekti, katerih zmogljivost uporablja ponudnik</w:t>
      </w:r>
      <w:r w:rsidRPr="003B1445">
        <w:rPr>
          <w:rFonts w:ascii="Tahoma" w:hAnsi="Tahoma" w:cs="Tahoma"/>
        </w:rPr>
        <w:t xml:space="preserve"> morajo obrazec izjave izpolniti in podpisati, </w:t>
      </w:r>
      <w:r w:rsidRPr="003B1445">
        <w:rPr>
          <w:rFonts w:ascii="Tahoma" w:hAnsi="Tahoma" w:cs="Tahoma"/>
          <w:u w:val="single"/>
        </w:rPr>
        <w:t>ter naložiti v</w:t>
      </w:r>
      <w:r w:rsidRPr="003B1445">
        <w:rPr>
          <w:rFonts w:ascii="Tahoma" w:hAnsi="Tahoma" w:cs="Tahoma"/>
          <w:b/>
          <w:u w:val="single"/>
        </w:rPr>
        <w:t xml:space="preserve"> </w:t>
      </w:r>
      <w:r w:rsidR="0027124E" w:rsidRPr="003B1445">
        <w:rPr>
          <w:rFonts w:ascii="Tahoma" w:hAnsi="Tahoma" w:cs="Tahoma"/>
          <w:b/>
          <w:sz w:val="18"/>
          <w:u w:val="single"/>
        </w:rPr>
        <w:t>Razdelek »DOKUMENTI«, del »Ostale priloge«</w:t>
      </w:r>
      <w:r w:rsidRPr="003B1445">
        <w:rPr>
          <w:rFonts w:ascii="Tahoma" w:hAnsi="Tahoma" w:cs="Tahoma"/>
          <w:sz w:val="18"/>
        </w:rPr>
        <w:t>.</w:t>
      </w:r>
    </w:p>
    <w:p w14:paraId="2C4F8EA8" w14:textId="77777777" w:rsidR="007E1A47" w:rsidRPr="003B1445" w:rsidRDefault="007E1A47" w:rsidP="00C04D71">
      <w:pPr>
        <w:keepNext/>
        <w:keepLines/>
        <w:jc w:val="both"/>
        <w:rPr>
          <w:rFonts w:ascii="Tahoma" w:hAnsi="Tahoma" w:cs="Tahoma"/>
          <w:sz w:val="16"/>
        </w:rPr>
      </w:pPr>
    </w:p>
    <w:p w14:paraId="003BA14C" w14:textId="77777777" w:rsidR="007E1A47" w:rsidRPr="003B1445" w:rsidRDefault="007E1A47" w:rsidP="00C04D71">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3B1445" w14:paraId="33315272" w14:textId="77777777" w:rsidTr="0037044D">
        <w:tc>
          <w:tcPr>
            <w:tcW w:w="212" w:type="dxa"/>
            <w:tcBorders>
              <w:top w:val="single" w:sz="4" w:space="0" w:color="auto"/>
              <w:left w:val="single" w:sz="4" w:space="0" w:color="auto"/>
              <w:bottom w:val="single" w:sz="4" w:space="0" w:color="auto"/>
              <w:right w:val="nil"/>
            </w:tcBorders>
          </w:tcPr>
          <w:p w14:paraId="0AA781CE" w14:textId="77777777" w:rsidR="007E1A47" w:rsidRPr="003B1445" w:rsidRDefault="007E1A47" w:rsidP="00C04D71">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72B8138" w14:textId="77777777" w:rsidR="007E1A47" w:rsidRPr="003B1445" w:rsidRDefault="007E1A47" w:rsidP="00C04D71">
            <w:pPr>
              <w:keepNext/>
              <w:keepLines/>
              <w:rPr>
                <w:rFonts w:ascii="Tahoma" w:hAnsi="Tahoma" w:cs="Tahoma"/>
              </w:rPr>
            </w:pPr>
            <w:r w:rsidRPr="003B1445">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3B093134" w14:textId="77777777" w:rsidR="007E1A47" w:rsidRPr="003B1445" w:rsidRDefault="007E1A47" w:rsidP="00C04D71">
            <w:pPr>
              <w:keepNext/>
              <w:keepLines/>
              <w:jc w:val="right"/>
              <w:rPr>
                <w:rFonts w:ascii="Tahoma" w:hAnsi="Tahoma" w:cs="Tahoma"/>
                <w:b/>
              </w:rPr>
            </w:pPr>
            <w:r w:rsidRPr="003B1445">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AB169B6" w14:textId="0AF7663E" w:rsidR="007E1A47" w:rsidRPr="003B1445" w:rsidRDefault="00142CCE" w:rsidP="00C04D71">
            <w:pPr>
              <w:keepNext/>
              <w:keepLines/>
              <w:rPr>
                <w:rFonts w:ascii="Tahoma" w:hAnsi="Tahoma" w:cs="Tahoma"/>
                <w:b/>
                <w:i/>
              </w:rPr>
            </w:pPr>
            <w:r>
              <w:rPr>
                <w:rFonts w:ascii="Tahoma" w:hAnsi="Tahoma" w:cs="Tahoma"/>
                <w:b/>
                <w:i/>
              </w:rPr>
              <w:t>4</w:t>
            </w:r>
          </w:p>
        </w:tc>
      </w:tr>
    </w:tbl>
    <w:p w14:paraId="0634A567" w14:textId="77777777" w:rsidR="007E1A47" w:rsidRPr="003B1445" w:rsidRDefault="007E1A47" w:rsidP="00C04D71">
      <w:pPr>
        <w:keepNext/>
        <w:keepLines/>
        <w:jc w:val="both"/>
        <w:rPr>
          <w:rFonts w:ascii="Tahoma" w:hAnsi="Tahoma" w:cs="Tahoma"/>
          <w:sz w:val="16"/>
        </w:rPr>
      </w:pPr>
    </w:p>
    <w:p w14:paraId="2CBA068F" w14:textId="6E0EDFE5" w:rsidR="007E1A47" w:rsidRPr="003B1445" w:rsidRDefault="007E1A47" w:rsidP="00C04D71">
      <w:pPr>
        <w:keepNext/>
        <w:keepLines/>
        <w:jc w:val="both"/>
        <w:rPr>
          <w:rFonts w:ascii="Tahoma" w:hAnsi="Tahoma" w:cs="Tahoma"/>
        </w:rPr>
      </w:pPr>
      <w:r w:rsidRPr="003B1445">
        <w:rPr>
          <w:rFonts w:ascii="Tahoma" w:hAnsi="Tahoma" w:cs="Tahoma"/>
        </w:rPr>
        <w:t>Če bo ponudnik izvajal javno naročilo s podizvajalci, mora ravnati v skladu s 94. členom ZJN-3 ter za vse navedene podizvajalce predložiti izpolnjeno in podpisa</w:t>
      </w:r>
      <w:r w:rsidR="003E3210">
        <w:rPr>
          <w:rFonts w:ascii="Tahoma" w:hAnsi="Tahoma" w:cs="Tahoma"/>
        </w:rPr>
        <w:t>no</w:t>
      </w:r>
      <w:r w:rsidRPr="003B1445">
        <w:rPr>
          <w:rFonts w:ascii="Tahoma" w:hAnsi="Tahoma" w:cs="Tahoma"/>
        </w:rPr>
        <w:t xml:space="preserve"> Prilogo </w:t>
      </w:r>
      <w:r w:rsidR="00D6589E">
        <w:rPr>
          <w:rFonts w:ascii="Tahoma" w:hAnsi="Tahoma" w:cs="Tahoma"/>
        </w:rPr>
        <w:t>4</w:t>
      </w:r>
      <w:r w:rsidRPr="003B1445">
        <w:rPr>
          <w:rFonts w:ascii="Tahoma" w:hAnsi="Tahoma" w:cs="Tahoma"/>
        </w:rPr>
        <w:t xml:space="preserve">. </w:t>
      </w:r>
    </w:p>
    <w:p w14:paraId="779A60E1" w14:textId="77777777" w:rsidR="007E1A47" w:rsidRPr="003B1445" w:rsidRDefault="007E1A47" w:rsidP="00C04D71">
      <w:pPr>
        <w:keepNext/>
        <w:keepLines/>
        <w:jc w:val="both"/>
        <w:rPr>
          <w:rFonts w:ascii="Tahoma" w:hAnsi="Tahoma" w:cs="Tahoma"/>
          <w:sz w:val="12"/>
        </w:rPr>
      </w:pPr>
    </w:p>
    <w:p w14:paraId="78839C22" w14:textId="4AFA18A2" w:rsidR="007E1A47" w:rsidRPr="003B1445" w:rsidRDefault="007E1A47" w:rsidP="00C04D71">
      <w:pPr>
        <w:keepNext/>
        <w:keepLines/>
        <w:jc w:val="both"/>
        <w:rPr>
          <w:rFonts w:ascii="Tahoma" w:hAnsi="Tahoma" w:cs="Tahoma"/>
        </w:rPr>
      </w:pPr>
      <w:r w:rsidRPr="003B1445">
        <w:rPr>
          <w:rFonts w:ascii="Tahoma" w:hAnsi="Tahoma" w:cs="Tahoma"/>
        </w:rPr>
        <w:t xml:space="preserve">Kadar namerava ponudnik izvesti javno naročilo </w:t>
      </w:r>
      <w:r w:rsidRPr="003B1445">
        <w:rPr>
          <w:rFonts w:ascii="Tahoma" w:hAnsi="Tahoma" w:cs="Tahoma"/>
          <w:u w:val="single"/>
        </w:rPr>
        <w:t>s podizvajalcem, ki zahteva neposredno plačilo</w:t>
      </w:r>
      <w:r w:rsidRPr="003B1445">
        <w:rPr>
          <w:rFonts w:ascii="Tahoma" w:hAnsi="Tahoma" w:cs="Tahoma"/>
        </w:rPr>
        <w:t xml:space="preserve"> v skladu s 94.</w:t>
      </w:r>
      <w:r w:rsidR="00D6589E">
        <w:rPr>
          <w:rFonts w:ascii="Tahoma" w:hAnsi="Tahoma" w:cs="Tahoma"/>
        </w:rPr>
        <w:t xml:space="preserve"> </w:t>
      </w:r>
      <w:r w:rsidRPr="003B1445">
        <w:rPr>
          <w:rFonts w:ascii="Tahoma" w:hAnsi="Tahoma" w:cs="Tahoma"/>
        </w:rPr>
        <w:t xml:space="preserve">členom ZJN-3, je potrebno izpolniti tudi Obrazca 1 in 2 k prilogi </w:t>
      </w:r>
      <w:r w:rsidR="00D6589E">
        <w:rPr>
          <w:rFonts w:ascii="Tahoma" w:hAnsi="Tahoma" w:cs="Tahoma"/>
        </w:rPr>
        <w:t>4</w:t>
      </w:r>
      <w:r w:rsidRPr="003B1445">
        <w:rPr>
          <w:rFonts w:ascii="Tahoma" w:hAnsi="Tahoma" w:cs="Tahoma"/>
        </w:rPr>
        <w:t>.</w:t>
      </w:r>
    </w:p>
    <w:p w14:paraId="6C09C30E" w14:textId="77777777" w:rsidR="007E1A47" w:rsidRPr="003B1445" w:rsidRDefault="007E1A47" w:rsidP="00C04D71">
      <w:pPr>
        <w:keepNext/>
        <w:keepLines/>
        <w:jc w:val="both"/>
        <w:rPr>
          <w:rFonts w:ascii="Tahoma" w:hAnsi="Tahoma" w:cs="Tahoma"/>
          <w:sz w:val="12"/>
        </w:rPr>
      </w:pPr>
    </w:p>
    <w:p w14:paraId="4D8CCFEB" w14:textId="7EB75C89" w:rsidR="002A40D3" w:rsidRDefault="007E1A47" w:rsidP="00C04D71">
      <w:pPr>
        <w:keepNext/>
        <w:keepLines/>
        <w:jc w:val="both"/>
        <w:rPr>
          <w:rFonts w:ascii="Tahoma" w:hAnsi="Tahoma" w:cs="Tahoma"/>
          <w:u w:val="single"/>
        </w:rPr>
      </w:pPr>
      <w:r w:rsidRPr="003B1445">
        <w:rPr>
          <w:rFonts w:ascii="Tahoma" w:hAnsi="Tahoma" w:cs="Tahoma"/>
        </w:rPr>
        <w:t xml:space="preserve">Ponudnik razmnoži potrebno število izvodov vseh obrazcev. Obrazce je potrebno naložiti v </w:t>
      </w:r>
      <w:r w:rsidR="0027124E" w:rsidRPr="003B1445">
        <w:rPr>
          <w:rFonts w:ascii="Tahoma" w:hAnsi="Tahoma" w:cs="Tahoma"/>
          <w:b/>
          <w:sz w:val="18"/>
        </w:rPr>
        <w:t>Razdelek »DOKUMENTI«, del »Ostale priloge«</w:t>
      </w:r>
      <w:r w:rsidRPr="003B1445">
        <w:rPr>
          <w:rFonts w:ascii="Tahoma" w:hAnsi="Tahoma" w:cs="Tahoma"/>
        </w:rPr>
        <w:t xml:space="preserve">. </w:t>
      </w:r>
      <w:r w:rsidRPr="003B1445">
        <w:rPr>
          <w:rFonts w:ascii="Tahoma" w:hAnsi="Tahoma" w:cs="Tahoma"/>
          <w:u w:val="single"/>
        </w:rPr>
        <w:t xml:space="preserve">V kolikor ponudnik ne oddaja ponudbe z nobenim podizvajalcem, priloge ni potrebno izpolni. </w:t>
      </w:r>
    </w:p>
    <w:p w14:paraId="5B65DED7" w14:textId="6E22CDAC" w:rsidR="00142CCE" w:rsidRDefault="00142CCE" w:rsidP="00C04D71">
      <w:pPr>
        <w:keepNext/>
        <w:keepLines/>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142CCE" w:rsidRPr="003B1445" w14:paraId="5772F523" w14:textId="77777777" w:rsidTr="005417A0">
        <w:tc>
          <w:tcPr>
            <w:tcW w:w="212" w:type="dxa"/>
            <w:tcBorders>
              <w:top w:val="single" w:sz="4" w:space="0" w:color="auto"/>
              <w:left w:val="single" w:sz="4" w:space="0" w:color="auto"/>
              <w:bottom w:val="single" w:sz="4" w:space="0" w:color="auto"/>
              <w:right w:val="nil"/>
            </w:tcBorders>
          </w:tcPr>
          <w:p w14:paraId="2C22D247" w14:textId="77777777" w:rsidR="00142CCE" w:rsidRPr="003B1445" w:rsidRDefault="00142CCE" w:rsidP="005417A0">
            <w:pPr>
              <w:keepNext/>
              <w:keepLines/>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4EE9C2E9" w14:textId="77777777" w:rsidR="00142CCE" w:rsidRPr="00530EF0" w:rsidRDefault="00142CCE" w:rsidP="005417A0">
            <w:pPr>
              <w:keepNext/>
              <w:keepLines/>
              <w:rPr>
                <w:rFonts w:ascii="Tahoma" w:hAnsi="Tahoma" w:cs="Tahoma"/>
              </w:rPr>
            </w:pPr>
            <w:r w:rsidRPr="00530EF0">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8E74BAB" w14:textId="77777777" w:rsidR="00142CCE" w:rsidRPr="00530EF0" w:rsidRDefault="00142CCE" w:rsidP="005417A0">
            <w:pPr>
              <w:keepNext/>
              <w:keepLines/>
              <w:jc w:val="right"/>
              <w:rPr>
                <w:rFonts w:ascii="Tahoma" w:hAnsi="Tahoma" w:cs="Tahoma"/>
                <w:b/>
              </w:rPr>
            </w:pPr>
            <w:r w:rsidRPr="00530E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C4ED5F5" w14:textId="6BBB8DE7" w:rsidR="00142CCE" w:rsidRPr="00530EF0" w:rsidRDefault="00142CCE" w:rsidP="005417A0">
            <w:pPr>
              <w:keepNext/>
              <w:keepLines/>
              <w:rPr>
                <w:rFonts w:ascii="Tahoma" w:hAnsi="Tahoma" w:cs="Tahoma"/>
                <w:b/>
                <w:i/>
              </w:rPr>
            </w:pPr>
            <w:r w:rsidRPr="00530EF0">
              <w:rPr>
                <w:rFonts w:ascii="Tahoma" w:hAnsi="Tahoma" w:cs="Tahoma"/>
                <w:b/>
                <w:i/>
              </w:rPr>
              <w:t>5/1</w:t>
            </w:r>
          </w:p>
        </w:tc>
      </w:tr>
    </w:tbl>
    <w:p w14:paraId="70333773" w14:textId="77777777" w:rsidR="00142CCE" w:rsidRPr="003B1445" w:rsidRDefault="00142CCE" w:rsidP="00142CCE">
      <w:pPr>
        <w:keepNext/>
        <w:keepLines/>
        <w:jc w:val="both"/>
        <w:rPr>
          <w:rFonts w:ascii="Tahoma" w:hAnsi="Tahoma" w:cs="Tahoma"/>
          <w:sz w:val="16"/>
        </w:rPr>
      </w:pPr>
    </w:p>
    <w:p w14:paraId="77E31AA7" w14:textId="1763BB06" w:rsidR="00142CCE" w:rsidRPr="003B1445" w:rsidRDefault="00142CCE" w:rsidP="00142CCE">
      <w:pPr>
        <w:keepNext/>
        <w:keepLines/>
        <w:jc w:val="both"/>
        <w:rPr>
          <w:rFonts w:ascii="Tahoma" w:hAnsi="Tahoma" w:cs="Tahoma"/>
        </w:rPr>
      </w:pPr>
      <w:r w:rsidRPr="003B1445">
        <w:rPr>
          <w:rFonts w:ascii="Tahoma" w:hAnsi="Tahoma" w:cs="Tahoma"/>
        </w:rPr>
        <w:t xml:space="preserve">Ponudnik mora v </w:t>
      </w:r>
      <w:r w:rsidRPr="00AC2906">
        <w:rPr>
          <w:rFonts w:ascii="Tahoma" w:hAnsi="Tahoma" w:cs="Tahoma"/>
          <w:b/>
          <w:bCs/>
        </w:rPr>
        <w:t xml:space="preserve">Prilogi </w:t>
      </w:r>
      <w:r w:rsidR="000F1CD4">
        <w:rPr>
          <w:rFonts w:ascii="Tahoma" w:hAnsi="Tahoma" w:cs="Tahoma"/>
        </w:rPr>
        <w:t xml:space="preserve"> </w:t>
      </w:r>
      <w:r w:rsidR="000F1CD4" w:rsidRPr="00E12235">
        <w:rPr>
          <w:rFonts w:ascii="Tahoma" w:hAnsi="Tahoma" w:cs="Tahoma"/>
          <w:b/>
          <w:bCs/>
        </w:rPr>
        <w:t>5/1</w:t>
      </w:r>
      <w:r w:rsidR="000F1CD4">
        <w:rPr>
          <w:rFonts w:ascii="Tahoma" w:hAnsi="Tahoma" w:cs="Tahoma"/>
        </w:rPr>
        <w:t xml:space="preserve"> </w:t>
      </w:r>
      <w:r w:rsidRPr="003B1445">
        <w:rPr>
          <w:rFonts w:ascii="Tahoma" w:hAnsi="Tahoma" w:cs="Tahoma"/>
        </w:rPr>
        <w:t xml:space="preserve">navesti pridobljene reference za predmetno javno naročilo. Ponudnik razmnoži potrebno število izvodov obrazcev. Obrazce je potrebno naložiti v </w:t>
      </w:r>
      <w:r w:rsidRPr="003B1445">
        <w:rPr>
          <w:rFonts w:ascii="Tahoma" w:hAnsi="Tahoma" w:cs="Tahoma"/>
          <w:b/>
          <w:sz w:val="18"/>
        </w:rPr>
        <w:t>Razdelek »DOKUMENTI«, del »Ostale priloge«.</w:t>
      </w:r>
    </w:p>
    <w:p w14:paraId="5E827DD0" w14:textId="77777777" w:rsidR="00142CCE" w:rsidRPr="003B1445" w:rsidRDefault="00142CCE" w:rsidP="00142CCE">
      <w:pPr>
        <w:keepNext/>
        <w:keepLines/>
        <w:jc w:val="both"/>
        <w:rPr>
          <w:rFonts w:ascii="Tahoma" w:hAnsi="Tahoma" w:cs="Tahoma"/>
          <w:sz w:val="16"/>
        </w:rPr>
      </w:pPr>
      <w:r w:rsidRPr="003B1445">
        <w:rPr>
          <w:rFonts w:ascii="Tahoma" w:hAnsi="Tahoma" w:cs="Tahoma"/>
          <w:sz w:val="16"/>
        </w:rPr>
        <w:t xml:space="preserve"> </w:t>
      </w:r>
    </w:p>
    <w:p w14:paraId="550D439E" w14:textId="77777777" w:rsidR="00142CCE" w:rsidRPr="003B1445" w:rsidRDefault="00142CCE" w:rsidP="00142CCE">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607"/>
      </w:tblGrid>
      <w:tr w:rsidR="00142CCE" w:rsidRPr="003B1445" w14:paraId="361FF16E" w14:textId="77777777" w:rsidTr="005417A0">
        <w:tc>
          <w:tcPr>
            <w:tcW w:w="212" w:type="dxa"/>
            <w:tcBorders>
              <w:top w:val="single" w:sz="4" w:space="0" w:color="auto"/>
              <w:left w:val="single" w:sz="4" w:space="0" w:color="auto"/>
              <w:bottom w:val="single" w:sz="4" w:space="0" w:color="auto"/>
              <w:right w:val="nil"/>
            </w:tcBorders>
          </w:tcPr>
          <w:p w14:paraId="78E7E73A" w14:textId="77777777" w:rsidR="00142CCE" w:rsidRPr="003B1445" w:rsidRDefault="00142CCE" w:rsidP="005417A0">
            <w:pPr>
              <w:keepNext/>
              <w:keepLines/>
              <w:jc w:val="right"/>
              <w:rPr>
                <w:rFonts w:ascii="Tahoma" w:hAnsi="Tahoma" w:cs="Tahoma"/>
              </w:rPr>
            </w:pPr>
            <w:r w:rsidRPr="003B1445">
              <w:br w:type="page"/>
            </w:r>
            <w:r w:rsidRPr="003B1445">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739E8C4F" w14:textId="77777777" w:rsidR="00142CCE" w:rsidRPr="00530EF0" w:rsidRDefault="00142CCE" w:rsidP="005417A0">
            <w:pPr>
              <w:keepNext/>
              <w:keepLines/>
              <w:rPr>
                <w:rFonts w:ascii="Tahoma" w:hAnsi="Tahoma" w:cs="Tahoma"/>
              </w:rPr>
            </w:pPr>
            <w:r w:rsidRPr="00530EF0">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2479B6CD" w14:textId="77777777" w:rsidR="00142CCE" w:rsidRPr="00530EF0" w:rsidRDefault="00142CCE" w:rsidP="005417A0">
            <w:pPr>
              <w:keepNext/>
              <w:keepLines/>
              <w:jc w:val="right"/>
              <w:rPr>
                <w:rFonts w:ascii="Tahoma" w:hAnsi="Tahoma" w:cs="Tahoma"/>
                <w:b/>
              </w:rPr>
            </w:pPr>
            <w:r w:rsidRPr="00530EF0">
              <w:rPr>
                <w:rFonts w:ascii="Tahoma" w:hAnsi="Tahoma" w:cs="Tahoma"/>
                <w:b/>
                <w:i/>
              </w:rPr>
              <w:t xml:space="preserve">Priloga </w:t>
            </w:r>
          </w:p>
        </w:tc>
        <w:tc>
          <w:tcPr>
            <w:tcW w:w="607" w:type="dxa"/>
            <w:tcBorders>
              <w:top w:val="single" w:sz="4" w:space="0" w:color="auto"/>
              <w:left w:val="nil"/>
              <w:bottom w:val="single" w:sz="4" w:space="0" w:color="auto"/>
              <w:right w:val="single" w:sz="4" w:space="0" w:color="auto"/>
            </w:tcBorders>
            <w:hideMark/>
          </w:tcPr>
          <w:p w14:paraId="6C6692F0" w14:textId="153FCAD6" w:rsidR="00142CCE" w:rsidRPr="003B1445" w:rsidRDefault="00142CCE" w:rsidP="005417A0">
            <w:pPr>
              <w:keepNext/>
              <w:keepLines/>
              <w:rPr>
                <w:rFonts w:ascii="Tahoma" w:hAnsi="Tahoma" w:cs="Tahoma"/>
                <w:b/>
                <w:i/>
              </w:rPr>
            </w:pPr>
            <w:r w:rsidRPr="00530EF0">
              <w:rPr>
                <w:rFonts w:ascii="Tahoma" w:hAnsi="Tahoma" w:cs="Tahoma"/>
                <w:b/>
                <w:i/>
              </w:rPr>
              <w:t>5/2</w:t>
            </w:r>
          </w:p>
        </w:tc>
      </w:tr>
    </w:tbl>
    <w:p w14:paraId="027DE6B3" w14:textId="77777777" w:rsidR="00142CCE" w:rsidRPr="003B1445" w:rsidRDefault="00142CCE" w:rsidP="00142CCE">
      <w:pPr>
        <w:keepNext/>
        <w:keepLines/>
        <w:jc w:val="both"/>
        <w:rPr>
          <w:rFonts w:ascii="Tahoma" w:hAnsi="Tahoma" w:cs="Tahoma"/>
          <w:sz w:val="12"/>
        </w:rPr>
      </w:pPr>
    </w:p>
    <w:p w14:paraId="33081D6C" w14:textId="042E0677" w:rsidR="00142CCE" w:rsidRPr="003B1445" w:rsidRDefault="00142CCE" w:rsidP="00142CCE">
      <w:pPr>
        <w:keepNext/>
        <w:keepLines/>
        <w:ind w:right="-285"/>
        <w:jc w:val="both"/>
        <w:rPr>
          <w:rFonts w:ascii="Tahoma" w:hAnsi="Tahoma" w:cs="Tahoma"/>
        </w:rPr>
      </w:pPr>
      <w:r w:rsidRPr="003B1445">
        <w:rPr>
          <w:rFonts w:ascii="Tahoma" w:hAnsi="Tahoma" w:cs="Tahoma"/>
        </w:rPr>
        <w:t xml:space="preserve">V prilogi ponudnik priloži izpolnjene in podpisane obrazce za reference, ki jih ponudnik navaja v </w:t>
      </w:r>
      <w:r w:rsidRPr="00E54807">
        <w:rPr>
          <w:rFonts w:ascii="Tahoma" w:hAnsi="Tahoma" w:cs="Tahoma"/>
          <w:b/>
          <w:bCs/>
        </w:rPr>
        <w:t xml:space="preserve">Prilogi </w:t>
      </w:r>
      <w:r w:rsidR="006C48A2">
        <w:rPr>
          <w:rFonts w:ascii="Tahoma" w:hAnsi="Tahoma" w:cs="Tahoma"/>
          <w:b/>
          <w:bCs/>
        </w:rPr>
        <w:t>5/1</w:t>
      </w:r>
      <w:r w:rsidRPr="003B1445">
        <w:rPr>
          <w:rFonts w:ascii="Tahoma" w:hAnsi="Tahoma" w:cs="Tahoma"/>
        </w:rPr>
        <w:t>.</w:t>
      </w:r>
    </w:p>
    <w:p w14:paraId="595D7B25" w14:textId="77777777" w:rsidR="00142CCE" w:rsidRPr="003B1445" w:rsidRDefault="00142CCE" w:rsidP="00142CCE">
      <w:pPr>
        <w:keepNext/>
        <w:keepLines/>
        <w:jc w:val="both"/>
        <w:rPr>
          <w:rFonts w:ascii="Tahoma" w:hAnsi="Tahoma" w:cs="Tahoma"/>
          <w:sz w:val="16"/>
        </w:rPr>
      </w:pPr>
    </w:p>
    <w:p w14:paraId="724A3326" w14:textId="77777777" w:rsidR="00142CCE" w:rsidRDefault="00142CCE" w:rsidP="00142CCE">
      <w:pPr>
        <w:keepNext/>
        <w:keepLines/>
        <w:jc w:val="both"/>
        <w:rPr>
          <w:rFonts w:ascii="Tahoma" w:hAnsi="Tahoma" w:cs="Tahoma"/>
          <w:b/>
          <w:sz w:val="18"/>
        </w:rPr>
      </w:pPr>
      <w:r w:rsidRPr="003B1445">
        <w:rPr>
          <w:rFonts w:ascii="Tahoma" w:hAnsi="Tahoma" w:cs="Tahoma"/>
        </w:rPr>
        <w:t xml:space="preserve">Ponudnik razmnoži potrebno število izvodov obrazcev. Obrazce je potrebno naložiti v </w:t>
      </w:r>
      <w:r w:rsidRPr="003B1445">
        <w:rPr>
          <w:rFonts w:ascii="Tahoma" w:hAnsi="Tahoma" w:cs="Tahoma"/>
          <w:b/>
          <w:sz w:val="18"/>
        </w:rPr>
        <w:t>Razdelek »DOKUMENTI«, del »Ostale priloge«.</w:t>
      </w:r>
    </w:p>
    <w:p w14:paraId="48392B15" w14:textId="7CA61E1A" w:rsidR="00142CCE" w:rsidRDefault="00142CCE" w:rsidP="00C04D71">
      <w:pPr>
        <w:keepNext/>
        <w:keepLines/>
        <w:jc w:val="both"/>
        <w:rPr>
          <w:rFonts w:ascii="Tahoma" w:hAnsi="Tahoma" w:cs="Tahoma"/>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142CCE" w:rsidRPr="00DA4D46" w14:paraId="09940137" w14:textId="77777777" w:rsidTr="005417A0">
        <w:trPr>
          <w:trHeight w:val="66"/>
        </w:trPr>
        <w:tc>
          <w:tcPr>
            <w:tcW w:w="160" w:type="dxa"/>
            <w:tcBorders>
              <w:top w:val="single" w:sz="4" w:space="0" w:color="auto"/>
              <w:left w:val="single" w:sz="4" w:space="0" w:color="auto"/>
              <w:bottom w:val="single" w:sz="4" w:space="0" w:color="auto"/>
              <w:right w:val="nil"/>
            </w:tcBorders>
            <w:vAlign w:val="center"/>
          </w:tcPr>
          <w:p w14:paraId="2625FA5F" w14:textId="77777777" w:rsidR="00142CCE" w:rsidRPr="00DA4D46" w:rsidRDefault="00142CCE" w:rsidP="005417A0">
            <w:pPr>
              <w:keepNext/>
              <w:keepLines/>
              <w:jc w:val="right"/>
              <w:rPr>
                <w:rFonts w:ascii="Tahoma" w:hAnsi="Tahoma" w:cs="Tahoma"/>
                <w:strike/>
              </w:rPr>
            </w:pPr>
            <w:r w:rsidRPr="00DA4D46">
              <w:rPr>
                <w:strike/>
              </w:rPr>
              <w:br w:type="page"/>
            </w:r>
            <w:r w:rsidRPr="00DA4D46">
              <w:rPr>
                <w:rFonts w:ascii="Tahoma" w:hAnsi="Tahoma" w:cs="Tahoma"/>
                <w:b/>
                <w:strike/>
              </w:rPr>
              <w:br w:type="page"/>
            </w:r>
          </w:p>
        </w:tc>
        <w:tc>
          <w:tcPr>
            <w:tcW w:w="8057" w:type="dxa"/>
            <w:tcBorders>
              <w:top w:val="single" w:sz="4" w:space="0" w:color="auto"/>
              <w:left w:val="nil"/>
              <w:bottom w:val="single" w:sz="4" w:space="0" w:color="auto"/>
              <w:right w:val="single" w:sz="4" w:space="0" w:color="808080"/>
            </w:tcBorders>
            <w:vAlign w:val="center"/>
            <w:hideMark/>
          </w:tcPr>
          <w:p w14:paraId="1A02DAF1" w14:textId="77777777" w:rsidR="00142CCE" w:rsidRPr="000E1144" w:rsidRDefault="00142CCE" w:rsidP="005417A0">
            <w:pPr>
              <w:keepNext/>
              <w:keepLines/>
              <w:ind w:right="-169"/>
              <w:rPr>
                <w:rFonts w:ascii="Tahoma" w:hAnsi="Tahoma" w:cs="Tahoma"/>
              </w:rPr>
            </w:pPr>
            <w:r w:rsidRPr="000E1144">
              <w:rPr>
                <w:rFonts w:ascii="Tahoma" w:hAnsi="Tahoma" w:cs="Tahoma"/>
              </w:rPr>
              <w:t>DOVOLJENJA</w:t>
            </w:r>
          </w:p>
        </w:tc>
        <w:tc>
          <w:tcPr>
            <w:tcW w:w="952" w:type="dxa"/>
            <w:tcBorders>
              <w:top w:val="single" w:sz="4" w:space="0" w:color="auto"/>
              <w:left w:val="single" w:sz="4" w:space="0" w:color="808080"/>
              <w:bottom w:val="single" w:sz="4" w:space="0" w:color="auto"/>
              <w:right w:val="nil"/>
            </w:tcBorders>
            <w:vAlign w:val="center"/>
            <w:hideMark/>
          </w:tcPr>
          <w:p w14:paraId="7A960D83" w14:textId="77777777" w:rsidR="00142CCE" w:rsidRPr="000E1144" w:rsidRDefault="00142CCE" w:rsidP="005417A0">
            <w:pPr>
              <w:keepNext/>
              <w:keepLines/>
              <w:jc w:val="right"/>
              <w:rPr>
                <w:rFonts w:ascii="Tahoma" w:hAnsi="Tahoma" w:cs="Tahoma"/>
                <w:b/>
              </w:rPr>
            </w:pPr>
            <w:r w:rsidRPr="000E1144">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991631B" w14:textId="5C08AC0A" w:rsidR="00142CCE" w:rsidRPr="000E1144" w:rsidRDefault="00142CCE" w:rsidP="005417A0">
            <w:pPr>
              <w:keepNext/>
              <w:keepLines/>
              <w:rPr>
                <w:rFonts w:ascii="Tahoma" w:hAnsi="Tahoma" w:cs="Tahoma"/>
                <w:b/>
                <w:i/>
              </w:rPr>
            </w:pPr>
            <w:r w:rsidRPr="000E1144">
              <w:rPr>
                <w:rFonts w:ascii="Tahoma" w:hAnsi="Tahoma" w:cs="Tahoma"/>
                <w:b/>
                <w:i/>
              </w:rPr>
              <w:t>6</w:t>
            </w:r>
          </w:p>
        </w:tc>
      </w:tr>
    </w:tbl>
    <w:p w14:paraId="0DFF5EDE" w14:textId="77777777" w:rsidR="00142CCE" w:rsidRPr="00DA4D46" w:rsidRDefault="00142CCE" w:rsidP="00142CCE">
      <w:pPr>
        <w:keepNext/>
        <w:keepLines/>
        <w:jc w:val="both"/>
        <w:rPr>
          <w:rFonts w:ascii="Tahoma" w:hAnsi="Tahoma" w:cs="Tahoma"/>
          <w:strike/>
          <w:sz w:val="16"/>
          <w:highlight w:val="yellow"/>
        </w:rPr>
      </w:pPr>
    </w:p>
    <w:p w14:paraId="18E733DB" w14:textId="77777777" w:rsidR="00142CCE" w:rsidRDefault="00142CCE" w:rsidP="00142CCE">
      <w:pPr>
        <w:keepNext/>
        <w:keepLines/>
        <w:tabs>
          <w:tab w:val="left" w:pos="567"/>
          <w:tab w:val="num" w:pos="851"/>
          <w:tab w:val="left" w:pos="993"/>
        </w:tabs>
        <w:jc w:val="both"/>
        <w:rPr>
          <w:rFonts w:ascii="Tahoma" w:hAnsi="Tahoma" w:cs="Tahoma"/>
        </w:rPr>
      </w:pPr>
      <w:r>
        <w:rPr>
          <w:rFonts w:ascii="Tahoma" w:hAnsi="Tahoma" w:cs="Tahoma"/>
        </w:rPr>
        <w:t>V prilogi ponudnik priloži f</w:t>
      </w:r>
      <w:r w:rsidRPr="00A51542">
        <w:rPr>
          <w:rFonts w:ascii="Tahoma" w:hAnsi="Tahoma" w:cs="Tahoma"/>
        </w:rPr>
        <w:t>otokopije odločb/dovoljenj oziroma potrdil (in ostalih dokazil) o vpisu v ustrezne evidence oseb, ki ravnajo z odpadki s klasifikacijskimi številkami odpadkov in zahtevanimi postopki obdelave odpadkov, za katerega ponudnik oddaja ponudbo</w:t>
      </w:r>
      <w:r>
        <w:rPr>
          <w:rFonts w:ascii="Tahoma" w:hAnsi="Tahoma" w:cs="Tahoma"/>
        </w:rPr>
        <w:t>. Dokumentacijo je potrebno naložiti v Razdelek Dokumenti, del Ostale priloge.</w:t>
      </w:r>
    </w:p>
    <w:p w14:paraId="31508D8A" w14:textId="77777777" w:rsidR="00142CCE" w:rsidRDefault="00142CCE" w:rsidP="00142CCE">
      <w:pPr>
        <w:keepNext/>
        <w:keepLines/>
        <w:tabs>
          <w:tab w:val="left" w:pos="567"/>
          <w:tab w:val="num" w:pos="851"/>
          <w:tab w:val="left" w:pos="993"/>
        </w:tab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142CCE" w:rsidRPr="000E1144" w14:paraId="6A54765E" w14:textId="77777777" w:rsidTr="005417A0">
        <w:trPr>
          <w:trHeight w:val="113"/>
        </w:trPr>
        <w:tc>
          <w:tcPr>
            <w:tcW w:w="279" w:type="dxa"/>
            <w:tcBorders>
              <w:top w:val="single" w:sz="4" w:space="0" w:color="auto"/>
              <w:left w:val="single" w:sz="4" w:space="0" w:color="auto"/>
              <w:bottom w:val="single" w:sz="4" w:space="0" w:color="auto"/>
              <w:right w:val="nil"/>
            </w:tcBorders>
          </w:tcPr>
          <w:p w14:paraId="7A52B61B" w14:textId="77777777" w:rsidR="00142CCE" w:rsidRPr="00DA4D46" w:rsidRDefault="00142CCE" w:rsidP="005417A0">
            <w:pPr>
              <w:keepNext/>
              <w:keepLines/>
              <w:jc w:val="right"/>
              <w:rPr>
                <w:rFonts w:ascii="Tahoma" w:hAnsi="Tahoma" w:cs="Tahoma"/>
                <w:strike/>
              </w:rPr>
            </w:pPr>
            <w:r w:rsidRPr="00DA4D46">
              <w:rPr>
                <w:strike/>
              </w:rPr>
              <w:br w:type="page"/>
            </w:r>
            <w:r w:rsidRPr="00DA4D46">
              <w:rPr>
                <w:rFonts w:ascii="Tahoma" w:hAnsi="Tahoma" w:cs="Tahoma"/>
                <w:b/>
                <w:strike/>
              </w:rPr>
              <w:br w:type="page"/>
            </w:r>
          </w:p>
        </w:tc>
        <w:tc>
          <w:tcPr>
            <w:tcW w:w="7938" w:type="dxa"/>
            <w:tcBorders>
              <w:top w:val="single" w:sz="4" w:space="0" w:color="auto"/>
              <w:left w:val="nil"/>
              <w:bottom w:val="single" w:sz="4" w:space="0" w:color="auto"/>
              <w:right w:val="single" w:sz="4" w:space="0" w:color="808080"/>
            </w:tcBorders>
            <w:vAlign w:val="center"/>
            <w:hideMark/>
          </w:tcPr>
          <w:p w14:paraId="522114E1" w14:textId="77777777" w:rsidR="00142CCE" w:rsidRPr="000E1144" w:rsidRDefault="00142CCE" w:rsidP="005417A0">
            <w:pPr>
              <w:keepNext/>
              <w:keepLines/>
              <w:rPr>
                <w:rFonts w:ascii="Tahoma" w:hAnsi="Tahoma" w:cs="Tahoma"/>
              </w:rPr>
            </w:pPr>
            <w:r w:rsidRPr="000E1144">
              <w:rPr>
                <w:rFonts w:ascii="Tahoma" w:hAnsi="Tahoma" w:cs="Tahoma"/>
              </w:rPr>
              <w:t>NAČRT RAVNANJA Z ODPADKI</w:t>
            </w:r>
          </w:p>
        </w:tc>
        <w:tc>
          <w:tcPr>
            <w:tcW w:w="850" w:type="dxa"/>
            <w:tcBorders>
              <w:top w:val="single" w:sz="4" w:space="0" w:color="auto"/>
              <w:left w:val="single" w:sz="4" w:space="0" w:color="808080"/>
              <w:bottom w:val="single" w:sz="4" w:space="0" w:color="auto"/>
              <w:right w:val="nil"/>
            </w:tcBorders>
            <w:vAlign w:val="center"/>
            <w:hideMark/>
          </w:tcPr>
          <w:p w14:paraId="5A2AEB4E" w14:textId="77777777" w:rsidR="00142CCE" w:rsidRPr="000E1144" w:rsidRDefault="00142CCE" w:rsidP="005417A0">
            <w:pPr>
              <w:keepNext/>
              <w:keepLines/>
              <w:rPr>
                <w:rFonts w:ascii="Tahoma" w:hAnsi="Tahoma" w:cs="Tahoma"/>
                <w:b/>
              </w:rPr>
            </w:pPr>
            <w:r w:rsidRPr="000E1144">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3B91FAEF" w14:textId="3579D1B8" w:rsidR="00142CCE" w:rsidRPr="000E1144" w:rsidRDefault="00142CCE" w:rsidP="005417A0">
            <w:pPr>
              <w:keepNext/>
              <w:keepLines/>
              <w:rPr>
                <w:rFonts w:ascii="Tahoma" w:hAnsi="Tahoma" w:cs="Tahoma"/>
                <w:b/>
                <w:i/>
              </w:rPr>
            </w:pPr>
            <w:r w:rsidRPr="000E1144">
              <w:rPr>
                <w:rFonts w:ascii="Tahoma" w:hAnsi="Tahoma" w:cs="Tahoma"/>
                <w:b/>
                <w:i/>
              </w:rPr>
              <w:t>7</w:t>
            </w:r>
          </w:p>
        </w:tc>
      </w:tr>
    </w:tbl>
    <w:p w14:paraId="454DE24B" w14:textId="77777777" w:rsidR="00142CCE" w:rsidRPr="000E1144" w:rsidRDefault="00142CCE" w:rsidP="00142CCE">
      <w:pPr>
        <w:keepNext/>
        <w:keepLines/>
        <w:jc w:val="both"/>
        <w:rPr>
          <w:rFonts w:ascii="Tahoma" w:hAnsi="Tahoma" w:cs="Tahoma"/>
          <w:strike/>
          <w:sz w:val="16"/>
        </w:rPr>
      </w:pPr>
    </w:p>
    <w:p w14:paraId="0E4C29E4" w14:textId="1D6F3FC3" w:rsidR="00142CCE" w:rsidRPr="000E1144" w:rsidRDefault="00142CCE" w:rsidP="00142CCE">
      <w:pPr>
        <w:keepNext/>
        <w:keepLines/>
        <w:tabs>
          <w:tab w:val="left" w:pos="567"/>
          <w:tab w:val="num" w:pos="851"/>
          <w:tab w:val="left" w:pos="993"/>
        </w:tabs>
        <w:jc w:val="both"/>
        <w:rPr>
          <w:rFonts w:ascii="Tahoma" w:hAnsi="Tahoma" w:cs="Tahoma"/>
        </w:rPr>
      </w:pPr>
      <w:r w:rsidRPr="000E1144">
        <w:rPr>
          <w:rFonts w:ascii="Tahoma" w:hAnsi="Tahoma" w:cs="Tahoma"/>
        </w:rPr>
        <w:t>Ponudnik priloži opis poteka izvajanja storitev.</w:t>
      </w:r>
      <w:r w:rsidR="00901757" w:rsidRPr="000E1144">
        <w:rPr>
          <w:rFonts w:ascii="Tahoma" w:hAnsi="Tahoma" w:cs="Tahoma"/>
        </w:rPr>
        <w:t xml:space="preserve"> </w:t>
      </w:r>
      <w:r w:rsidRPr="000E1144">
        <w:rPr>
          <w:rFonts w:ascii="Tahoma" w:hAnsi="Tahoma" w:cs="Tahoma"/>
        </w:rPr>
        <w:t>Navedeno dokumentacijo je potrebno naložiti v Razdelek »DOKUMENTI«, del »Ostale priloge«.</w:t>
      </w:r>
    </w:p>
    <w:p w14:paraId="1AEFD07E" w14:textId="77777777" w:rsidR="00142CCE" w:rsidRPr="000E1144" w:rsidRDefault="00142CCE" w:rsidP="00142CCE">
      <w:pPr>
        <w:keepNext/>
        <w:keepLines/>
        <w:tabs>
          <w:tab w:val="left" w:pos="567"/>
          <w:tab w:val="num" w:pos="851"/>
          <w:tab w:val="left" w:pos="993"/>
        </w:tabs>
        <w:jc w:val="both"/>
        <w:rPr>
          <w:rFonts w:ascii="Tahoma" w:hAnsi="Tahoma" w:cs="Tahoma"/>
          <w:strik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79"/>
        <w:gridCol w:w="7938"/>
        <w:gridCol w:w="850"/>
        <w:gridCol w:w="642"/>
      </w:tblGrid>
      <w:tr w:rsidR="00142CCE" w:rsidRPr="000E1144" w14:paraId="5D02E640" w14:textId="77777777" w:rsidTr="005417A0">
        <w:trPr>
          <w:trHeight w:val="113"/>
        </w:trPr>
        <w:tc>
          <w:tcPr>
            <w:tcW w:w="279" w:type="dxa"/>
            <w:tcBorders>
              <w:top w:val="single" w:sz="4" w:space="0" w:color="auto"/>
              <w:left w:val="single" w:sz="4" w:space="0" w:color="auto"/>
              <w:bottom w:val="single" w:sz="4" w:space="0" w:color="auto"/>
              <w:right w:val="nil"/>
            </w:tcBorders>
          </w:tcPr>
          <w:p w14:paraId="0CE047E0" w14:textId="77777777" w:rsidR="00142CCE" w:rsidRPr="000E1144" w:rsidRDefault="00142CCE" w:rsidP="005417A0">
            <w:pPr>
              <w:keepNext/>
              <w:keepLines/>
              <w:jc w:val="right"/>
              <w:rPr>
                <w:rFonts w:ascii="Tahoma" w:hAnsi="Tahoma" w:cs="Tahoma"/>
                <w:strike/>
              </w:rPr>
            </w:pPr>
            <w:r w:rsidRPr="000E1144">
              <w:rPr>
                <w:strike/>
              </w:rPr>
              <w:br w:type="page"/>
            </w:r>
            <w:r w:rsidRPr="000E1144">
              <w:rPr>
                <w:rFonts w:ascii="Tahoma" w:hAnsi="Tahoma" w:cs="Tahoma"/>
                <w:b/>
                <w:strike/>
              </w:rPr>
              <w:br w:type="page"/>
            </w:r>
          </w:p>
        </w:tc>
        <w:tc>
          <w:tcPr>
            <w:tcW w:w="7938" w:type="dxa"/>
            <w:tcBorders>
              <w:top w:val="single" w:sz="4" w:space="0" w:color="auto"/>
              <w:left w:val="nil"/>
              <w:bottom w:val="single" w:sz="4" w:space="0" w:color="auto"/>
              <w:right w:val="single" w:sz="4" w:space="0" w:color="808080"/>
            </w:tcBorders>
            <w:vAlign w:val="center"/>
            <w:hideMark/>
          </w:tcPr>
          <w:p w14:paraId="13321FE3" w14:textId="77777777" w:rsidR="00142CCE" w:rsidRPr="000E1144" w:rsidRDefault="00142CCE" w:rsidP="005417A0">
            <w:pPr>
              <w:keepNext/>
              <w:keepLines/>
              <w:rPr>
                <w:rFonts w:ascii="Tahoma" w:hAnsi="Tahoma" w:cs="Tahoma"/>
              </w:rPr>
            </w:pPr>
            <w:r w:rsidRPr="000E1144">
              <w:rPr>
                <w:rFonts w:ascii="Tahoma" w:hAnsi="Tahoma" w:cs="Tahoma"/>
              </w:rPr>
              <w:t>ZAGOTAVLJANJE VARNOSTI IN ZDRAVJA PRI DELU</w:t>
            </w:r>
          </w:p>
        </w:tc>
        <w:tc>
          <w:tcPr>
            <w:tcW w:w="850" w:type="dxa"/>
            <w:tcBorders>
              <w:top w:val="single" w:sz="4" w:space="0" w:color="auto"/>
              <w:left w:val="single" w:sz="4" w:space="0" w:color="808080"/>
              <w:bottom w:val="single" w:sz="4" w:space="0" w:color="auto"/>
              <w:right w:val="nil"/>
            </w:tcBorders>
            <w:vAlign w:val="center"/>
            <w:hideMark/>
          </w:tcPr>
          <w:p w14:paraId="04FE1432" w14:textId="77777777" w:rsidR="00142CCE" w:rsidRPr="000E1144" w:rsidRDefault="00142CCE" w:rsidP="005417A0">
            <w:pPr>
              <w:keepNext/>
              <w:keepLines/>
              <w:rPr>
                <w:rFonts w:ascii="Tahoma" w:hAnsi="Tahoma" w:cs="Tahoma"/>
                <w:b/>
              </w:rPr>
            </w:pPr>
            <w:r w:rsidRPr="000E1144">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vAlign w:val="center"/>
            <w:hideMark/>
          </w:tcPr>
          <w:p w14:paraId="225975A4" w14:textId="70DE0C1B" w:rsidR="00142CCE" w:rsidRPr="000E1144" w:rsidRDefault="00142CCE" w:rsidP="005417A0">
            <w:pPr>
              <w:keepNext/>
              <w:keepLines/>
              <w:rPr>
                <w:rFonts w:ascii="Tahoma" w:hAnsi="Tahoma" w:cs="Tahoma"/>
                <w:b/>
                <w:i/>
              </w:rPr>
            </w:pPr>
            <w:r w:rsidRPr="000E1144">
              <w:rPr>
                <w:rFonts w:ascii="Tahoma" w:hAnsi="Tahoma" w:cs="Tahoma"/>
                <w:b/>
                <w:i/>
              </w:rPr>
              <w:t>8</w:t>
            </w:r>
          </w:p>
        </w:tc>
      </w:tr>
    </w:tbl>
    <w:p w14:paraId="5347FEA3" w14:textId="77777777" w:rsidR="00142CCE" w:rsidRPr="000E1144" w:rsidRDefault="00142CCE" w:rsidP="00142CCE">
      <w:pPr>
        <w:keepNext/>
        <w:keepLines/>
        <w:jc w:val="both"/>
        <w:rPr>
          <w:rFonts w:ascii="Tahoma" w:hAnsi="Tahoma" w:cs="Tahoma"/>
          <w:strike/>
          <w:sz w:val="16"/>
        </w:rPr>
      </w:pPr>
    </w:p>
    <w:p w14:paraId="0C00A7CF" w14:textId="7E76F0DB" w:rsidR="00142CCE" w:rsidRPr="000E1144" w:rsidRDefault="00142CCE" w:rsidP="00142CCE">
      <w:pPr>
        <w:keepNext/>
        <w:keepLines/>
        <w:jc w:val="both"/>
        <w:rPr>
          <w:rFonts w:ascii="Tahoma" w:hAnsi="Tahoma" w:cs="Tahoma"/>
          <w:bCs/>
        </w:rPr>
      </w:pPr>
      <w:r w:rsidRPr="000E1144">
        <w:rPr>
          <w:rFonts w:ascii="Tahoma" w:hAnsi="Tahoma" w:cs="Tahoma"/>
          <w:bCs/>
        </w:rPr>
        <w:t xml:space="preserve">Izpolnjena in podpisana </w:t>
      </w:r>
      <w:r w:rsidRPr="000E1144">
        <w:rPr>
          <w:rFonts w:ascii="Tahoma" w:hAnsi="Tahoma" w:cs="Tahoma"/>
          <w:bCs/>
          <w:i/>
          <w:iCs/>
        </w:rPr>
        <w:t>(</w:t>
      </w:r>
      <w:r w:rsidRPr="000E1144">
        <w:rPr>
          <w:rFonts w:ascii="Tahoma" w:hAnsi="Tahoma" w:cs="Tahoma"/>
          <w:b/>
          <w:i/>
          <w:iCs/>
        </w:rPr>
        <w:t xml:space="preserve">Priloga </w:t>
      </w:r>
      <w:r w:rsidR="00DE310D">
        <w:rPr>
          <w:rFonts w:ascii="Tahoma" w:hAnsi="Tahoma" w:cs="Tahoma"/>
          <w:b/>
          <w:i/>
          <w:iCs/>
        </w:rPr>
        <w:t>8</w:t>
      </w:r>
      <w:r w:rsidRPr="000E1144">
        <w:rPr>
          <w:rFonts w:ascii="Tahoma" w:hAnsi="Tahoma" w:cs="Tahoma"/>
          <w:bCs/>
          <w:i/>
          <w:iCs/>
        </w:rPr>
        <w:t xml:space="preserve"> )</w:t>
      </w:r>
      <w:r w:rsidRPr="000E1144">
        <w:rPr>
          <w:rFonts w:ascii="Tahoma" w:hAnsi="Tahoma" w:cs="Tahoma"/>
          <w:bCs/>
        </w:rPr>
        <w:t xml:space="preserve"> »</w:t>
      </w:r>
      <w:r w:rsidRPr="000E1144">
        <w:rPr>
          <w:rFonts w:ascii="Tahoma" w:hAnsi="Tahoma" w:cs="Tahoma"/>
        </w:rPr>
        <w:t>ZAGOTAVLJANJE VARNOSTI IN ZDRAVJA PRI DELU</w:t>
      </w:r>
      <w:r w:rsidRPr="000E1144">
        <w:rPr>
          <w:rFonts w:ascii="Tahoma" w:hAnsi="Tahoma" w:cs="Tahoma"/>
          <w:bCs/>
        </w:rPr>
        <w:t>«.</w:t>
      </w:r>
    </w:p>
    <w:p w14:paraId="2E115080" w14:textId="77777777" w:rsidR="007E1A47" w:rsidRPr="000E1144" w:rsidRDefault="007E1A47" w:rsidP="00C04D71">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883D7D" w:rsidRPr="000E1144" w14:paraId="25A69FA8" w14:textId="77777777" w:rsidTr="0071654E">
        <w:tc>
          <w:tcPr>
            <w:tcW w:w="212" w:type="dxa"/>
            <w:tcBorders>
              <w:right w:val="nil"/>
            </w:tcBorders>
          </w:tcPr>
          <w:p w14:paraId="694A0814" w14:textId="197ADE56" w:rsidR="00883D7D" w:rsidRPr="000E1144" w:rsidRDefault="00883D7D" w:rsidP="00C04D71">
            <w:pPr>
              <w:keepNext/>
              <w:keepLines/>
              <w:jc w:val="both"/>
              <w:rPr>
                <w:rFonts w:ascii="Tahoma" w:hAnsi="Tahoma" w:cs="Tahoma"/>
              </w:rPr>
            </w:pPr>
          </w:p>
        </w:tc>
        <w:tc>
          <w:tcPr>
            <w:tcW w:w="8080" w:type="dxa"/>
            <w:tcBorders>
              <w:top w:val="single" w:sz="4" w:space="0" w:color="auto"/>
              <w:left w:val="nil"/>
              <w:bottom w:val="single" w:sz="4" w:space="0" w:color="auto"/>
            </w:tcBorders>
          </w:tcPr>
          <w:p w14:paraId="5824CF57" w14:textId="77777777" w:rsidR="00883D7D" w:rsidRPr="000E1144" w:rsidRDefault="00883D7D" w:rsidP="00C04D71">
            <w:pPr>
              <w:keepNext/>
              <w:keepLines/>
              <w:jc w:val="both"/>
              <w:rPr>
                <w:rFonts w:ascii="Tahoma" w:hAnsi="Tahoma" w:cs="Tahoma"/>
              </w:rPr>
            </w:pPr>
            <w:r w:rsidRPr="000E1144">
              <w:rPr>
                <w:rFonts w:ascii="Tahoma" w:hAnsi="Tahoma" w:cs="Tahoma"/>
              </w:rPr>
              <w:t>VZOREC OKVIRNEGA SPORAZUMA</w:t>
            </w:r>
          </w:p>
        </w:tc>
        <w:tc>
          <w:tcPr>
            <w:tcW w:w="872" w:type="dxa"/>
            <w:tcBorders>
              <w:right w:val="nil"/>
            </w:tcBorders>
          </w:tcPr>
          <w:p w14:paraId="173321E9" w14:textId="77777777" w:rsidR="00883D7D" w:rsidRPr="000E1144" w:rsidRDefault="00883D7D" w:rsidP="00C04D71">
            <w:pPr>
              <w:keepNext/>
              <w:keepLines/>
              <w:jc w:val="both"/>
              <w:rPr>
                <w:rFonts w:ascii="Tahoma" w:hAnsi="Tahoma" w:cs="Tahoma"/>
                <w:b/>
              </w:rPr>
            </w:pPr>
            <w:r w:rsidRPr="000E1144">
              <w:rPr>
                <w:rFonts w:ascii="Tahoma" w:hAnsi="Tahoma" w:cs="Tahoma"/>
                <w:b/>
                <w:i/>
              </w:rPr>
              <w:t xml:space="preserve">Priloga </w:t>
            </w:r>
          </w:p>
        </w:tc>
        <w:tc>
          <w:tcPr>
            <w:tcW w:w="551" w:type="dxa"/>
            <w:tcBorders>
              <w:left w:val="nil"/>
            </w:tcBorders>
          </w:tcPr>
          <w:p w14:paraId="1FA8B14D" w14:textId="11834DDD" w:rsidR="00883D7D" w:rsidRPr="000E1144" w:rsidRDefault="00142CCE" w:rsidP="00C04D71">
            <w:pPr>
              <w:keepNext/>
              <w:keepLines/>
              <w:jc w:val="both"/>
              <w:rPr>
                <w:rFonts w:ascii="Tahoma" w:hAnsi="Tahoma" w:cs="Tahoma"/>
                <w:b/>
                <w:i/>
              </w:rPr>
            </w:pPr>
            <w:r w:rsidRPr="000E1144">
              <w:rPr>
                <w:rFonts w:ascii="Tahoma" w:hAnsi="Tahoma" w:cs="Tahoma"/>
                <w:b/>
                <w:i/>
              </w:rPr>
              <w:t>9</w:t>
            </w:r>
          </w:p>
        </w:tc>
      </w:tr>
    </w:tbl>
    <w:p w14:paraId="0447AADB" w14:textId="77777777" w:rsidR="00883D7D" w:rsidRPr="000E1144" w:rsidRDefault="00883D7D" w:rsidP="00C04D71">
      <w:pPr>
        <w:keepNext/>
        <w:keepLines/>
        <w:jc w:val="both"/>
        <w:rPr>
          <w:rFonts w:ascii="Tahoma" w:hAnsi="Tahoma" w:cs="Tahoma"/>
          <w:sz w:val="16"/>
        </w:rPr>
      </w:pPr>
    </w:p>
    <w:p w14:paraId="4C723739" w14:textId="410E5D7E" w:rsidR="00883D7D" w:rsidRPr="003B1445" w:rsidRDefault="00883D7D" w:rsidP="00C04D71">
      <w:pPr>
        <w:keepNext/>
        <w:keepLines/>
        <w:jc w:val="both"/>
        <w:rPr>
          <w:rFonts w:ascii="Tahoma" w:hAnsi="Tahoma" w:cs="Tahoma"/>
          <w:sz w:val="16"/>
        </w:rPr>
      </w:pPr>
      <w:r w:rsidRPr="000E1144">
        <w:rPr>
          <w:rFonts w:ascii="Tahoma" w:hAnsi="Tahoma" w:cs="Tahoma"/>
        </w:rPr>
        <w:t xml:space="preserve">Vzorec okvirnega sporazuma je sestavni del razpisne dokumentacije. Ponudnik s podpisom ESPD potrdi, da se strinja z vsebino vzorca okvirnega sporazuma, </w:t>
      </w:r>
      <w:r w:rsidRPr="000E1144">
        <w:rPr>
          <w:rFonts w:ascii="Tahoma" w:hAnsi="Tahoma" w:cs="Tahoma"/>
          <w:u w:val="single"/>
        </w:rPr>
        <w:t xml:space="preserve">zato ga k ponudbeni dokumentaciji ponudniku </w:t>
      </w:r>
      <w:r w:rsidRPr="000E1144">
        <w:rPr>
          <w:rFonts w:ascii="Tahoma" w:hAnsi="Tahoma" w:cs="Tahoma"/>
          <w:b/>
          <w:u w:val="single"/>
        </w:rPr>
        <w:t>ni</w:t>
      </w:r>
      <w:r w:rsidRPr="000E1144">
        <w:rPr>
          <w:rFonts w:ascii="Tahoma" w:hAnsi="Tahoma" w:cs="Tahoma"/>
          <w:u w:val="single"/>
        </w:rPr>
        <w:t xml:space="preserve"> potrebno priložiti</w:t>
      </w:r>
      <w:r w:rsidRPr="000E1144">
        <w:rPr>
          <w:rFonts w:ascii="Tahoma" w:hAnsi="Tahoma" w:cs="Tahoma"/>
        </w:rPr>
        <w:t>.</w:t>
      </w:r>
      <w:r w:rsidRPr="003B1445">
        <w:rPr>
          <w:rFonts w:ascii="Tahoma" w:hAnsi="Tahoma" w:cs="Tahoma"/>
        </w:rPr>
        <w:t xml:space="preserve">    </w:t>
      </w:r>
    </w:p>
    <w:p w14:paraId="54BD713A" w14:textId="77777777" w:rsidR="00883D7D" w:rsidRPr="003B1445" w:rsidRDefault="00883D7D" w:rsidP="00C04D71">
      <w:pPr>
        <w:keepNext/>
        <w:keepLines/>
        <w:jc w:val="both"/>
        <w:rPr>
          <w:rFonts w:ascii="Tahoma" w:hAnsi="Tahoma" w:cs="Tahoma"/>
          <w:sz w:val="16"/>
        </w:rPr>
      </w:pPr>
    </w:p>
    <w:p w14:paraId="643B53CF" w14:textId="77777777" w:rsidR="007E1A47" w:rsidRPr="003B1445" w:rsidRDefault="007E1A47" w:rsidP="00C04D71">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3B1445" w14:paraId="6FAFA0D4" w14:textId="77777777" w:rsidTr="0037044D">
        <w:trPr>
          <w:trHeight w:val="269"/>
        </w:trPr>
        <w:tc>
          <w:tcPr>
            <w:tcW w:w="212" w:type="dxa"/>
            <w:tcBorders>
              <w:top w:val="single" w:sz="4" w:space="0" w:color="auto"/>
              <w:bottom w:val="single" w:sz="4" w:space="0" w:color="auto"/>
              <w:right w:val="nil"/>
            </w:tcBorders>
          </w:tcPr>
          <w:p w14:paraId="530B0FC7" w14:textId="77777777" w:rsidR="007E1A47" w:rsidRPr="003B1445" w:rsidRDefault="007E1A47" w:rsidP="00C04D71">
            <w:pPr>
              <w:keepNext/>
              <w:keepLines/>
              <w:jc w:val="right"/>
              <w:rPr>
                <w:rFonts w:ascii="Tahoma" w:hAnsi="Tahoma" w:cs="Tahoma"/>
              </w:rPr>
            </w:pP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8005" w:type="dxa"/>
            <w:tcBorders>
              <w:top w:val="single" w:sz="4" w:space="0" w:color="auto"/>
              <w:left w:val="nil"/>
              <w:bottom w:val="single" w:sz="4" w:space="0" w:color="auto"/>
            </w:tcBorders>
          </w:tcPr>
          <w:p w14:paraId="6A692E7D" w14:textId="77777777" w:rsidR="007E1A47" w:rsidRPr="003B1445" w:rsidRDefault="007E1A47" w:rsidP="00C04D71">
            <w:pPr>
              <w:keepNext/>
              <w:keepLines/>
              <w:numPr>
                <w:ilvl w:val="12"/>
                <w:numId w:val="0"/>
              </w:numPr>
              <w:tabs>
                <w:tab w:val="left" w:pos="6237"/>
              </w:tabs>
              <w:jc w:val="both"/>
              <w:rPr>
                <w:rFonts w:ascii="Tahoma" w:hAnsi="Tahoma" w:cs="Tahoma"/>
              </w:rPr>
            </w:pPr>
            <w:r w:rsidRPr="003B1445">
              <w:rPr>
                <w:rFonts w:ascii="Tahoma" w:hAnsi="Tahoma" w:cs="Tahoma"/>
              </w:rPr>
              <w:t xml:space="preserve">VZOREC FINANČNEGA ZAVAROVANJA ZA </w:t>
            </w:r>
            <w:r w:rsidR="00D20376" w:rsidRPr="003B1445">
              <w:rPr>
                <w:rFonts w:ascii="Tahoma" w:hAnsi="Tahoma" w:cs="Tahoma"/>
              </w:rPr>
              <w:t xml:space="preserve">ZAVAROVANJE DOBRE </w:t>
            </w:r>
            <w:r w:rsidRPr="003B1445">
              <w:rPr>
                <w:rFonts w:ascii="Tahoma" w:hAnsi="Tahoma" w:cs="Tahoma"/>
              </w:rPr>
              <w:t>IZVEDB</w:t>
            </w:r>
            <w:r w:rsidR="00D20376" w:rsidRPr="003B1445">
              <w:rPr>
                <w:rFonts w:ascii="Tahoma" w:hAnsi="Tahoma" w:cs="Tahoma"/>
              </w:rPr>
              <w:t>E</w:t>
            </w:r>
            <w:r w:rsidRPr="003B1445">
              <w:rPr>
                <w:rFonts w:ascii="Tahoma" w:hAnsi="Tahoma" w:cs="Tahoma"/>
              </w:rPr>
              <w:t xml:space="preserve"> OBVEZNOSTI</w:t>
            </w:r>
            <w:r w:rsidR="00D20376" w:rsidRPr="003B1445">
              <w:rPr>
                <w:rFonts w:ascii="Tahoma" w:hAnsi="Tahoma" w:cs="Tahoma"/>
              </w:rPr>
              <w:t xml:space="preserve"> IZ OKVIRNEGA SPORAZUMA</w:t>
            </w:r>
          </w:p>
        </w:tc>
        <w:tc>
          <w:tcPr>
            <w:tcW w:w="850" w:type="dxa"/>
            <w:tcBorders>
              <w:top w:val="single" w:sz="4" w:space="0" w:color="auto"/>
              <w:bottom w:val="single" w:sz="4" w:space="0" w:color="auto"/>
              <w:right w:val="nil"/>
            </w:tcBorders>
          </w:tcPr>
          <w:p w14:paraId="60297283" w14:textId="77777777" w:rsidR="007E1A47" w:rsidRPr="003B1445" w:rsidRDefault="007E1A47" w:rsidP="00C04D71">
            <w:pPr>
              <w:keepNext/>
              <w:keepLines/>
              <w:ind w:left="-70" w:right="-28"/>
              <w:jc w:val="right"/>
              <w:rPr>
                <w:rFonts w:ascii="Tahoma" w:hAnsi="Tahoma" w:cs="Tahoma"/>
                <w:b/>
              </w:rPr>
            </w:pPr>
            <w:r w:rsidRPr="003B1445">
              <w:rPr>
                <w:rFonts w:ascii="Tahoma" w:hAnsi="Tahoma" w:cs="Tahoma"/>
                <w:b/>
                <w:i/>
              </w:rPr>
              <w:t>Priloga</w:t>
            </w:r>
          </w:p>
        </w:tc>
        <w:tc>
          <w:tcPr>
            <w:tcW w:w="709" w:type="dxa"/>
            <w:tcBorders>
              <w:top w:val="single" w:sz="4" w:space="0" w:color="auto"/>
              <w:left w:val="nil"/>
              <w:bottom w:val="single" w:sz="4" w:space="0" w:color="auto"/>
            </w:tcBorders>
          </w:tcPr>
          <w:p w14:paraId="311AE428" w14:textId="77777777" w:rsidR="007E1A47" w:rsidRPr="003B1445" w:rsidRDefault="0072683E" w:rsidP="00C04D71">
            <w:pPr>
              <w:keepNext/>
              <w:keepLines/>
              <w:ind w:left="-65" w:right="-64"/>
              <w:rPr>
                <w:rFonts w:ascii="Tahoma" w:hAnsi="Tahoma" w:cs="Tahoma"/>
                <w:b/>
                <w:i/>
              </w:rPr>
            </w:pPr>
            <w:r w:rsidRPr="003B1445">
              <w:rPr>
                <w:rFonts w:ascii="Tahoma" w:hAnsi="Tahoma" w:cs="Tahoma"/>
                <w:b/>
                <w:i/>
              </w:rPr>
              <w:t>10</w:t>
            </w:r>
          </w:p>
        </w:tc>
      </w:tr>
    </w:tbl>
    <w:p w14:paraId="3FB9DE1A" w14:textId="77777777" w:rsidR="007E1A47" w:rsidRPr="003B1445" w:rsidRDefault="007E1A47" w:rsidP="00C04D71">
      <w:pPr>
        <w:keepNext/>
        <w:keepLines/>
        <w:jc w:val="both"/>
        <w:rPr>
          <w:rFonts w:ascii="Tahoma" w:hAnsi="Tahoma" w:cs="Tahoma"/>
          <w:sz w:val="16"/>
        </w:rPr>
      </w:pPr>
    </w:p>
    <w:p w14:paraId="588A534D" w14:textId="77777777" w:rsidR="007E1A47" w:rsidRPr="003B1445" w:rsidRDefault="007E1A47" w:rsidP="00C04D71">
      <w:pPr>
        <w:keepNext/>
        <w:keepLines/>
        <w:jc w:val="both"/>
      </w:pPr>
      <w:r w:rsidRPr="003B1445">
        <w:rPr>
          <w:rFonts w:ascii="Tahoma" w:hAnsi="Tahoma" w:cs="Tahoma"/>
        </w:rPr>
        <w:t>V prilogi je priložen vzorec finančnega zavarovanja za dobro izvedbo obveznosti iz okvirnega sporazuma, ki ga bo moral izbrani ponudnik (v skladu z zahtevami razpisne dokumentacije) predložiti naročniku.</w:t>
      </w:r>
      <w:r w:rsidRPr="003B1445">
        <w:t xml:space="preserve"> </w:t>
      </w:r>
    </w:p>
    <w:p w14:paraId="4DAA923B" w14:textId="77777777" w:rsidR="007E1A47" w:rsidRPr="003B1445" w:rsidRDefault="007E1A47" w:rsidP="00C04D71">
      <w:pPr>
        <w:keepNext/>
        <w:keepLines/>
        <w:jc w:val="both"/>
        <w:rPr>
          <w:rFonts w:ascii="Tahoma" w:hAnsi="Tahoma" w:cs="Tahoma"/>
          <w:sz w:val="14"/>
        </w:rPr>
      </w:pPr>
    </w:p>
    <w:p w14:paraId="479FC549" w14:textId="77777777" w:rsidR="00DE310D" w:rsidRDefault="007E1A47" w:rsidP="00C04D71">
      <w:pPr>
        <w:keepNext/>
        <w:keepLines/>
        <w:jc w:val="both"/>
        <w:rPr>
          <w:rFonts w:ascii="Tahoma" w:hAnsi="Tahoma" w:cs="Tahoma"/>
        </w:rPr>
      </w:pPr>
      <w:r w:rsidRPr="003B1445">
        <w:rPr>
          <w:rFonts w:ascii="Tahoma" w:hAnsi="Tahoma" w:cs="Tahoma"/>
        </w:rPr>
        <w:t>Ponudnik s podpisom ESPD (</w:t>
      </w:r>
      <w:r w:rsidRPr="003B1445">
        <w:rPr>
          <w:rFonts w:ascii="Tahoma" w:hAnsi="Tahoma" w:cs="Tahoma"/>
          <w:i/>
        </w:rPr>
        <w:t>v »Del VI: Sklepne izjave«</w:t>
      </w:r>
      <w:r w:rsidRPr="003B1445">
        <w:rPr>
          <w:rFonts w:ascii="Tahoma" w:hAnsi="Tahoma" w:cs="Tahoma"/>
        </w:rPr>
        <w:t xml:space="preserve">) potrdi, da se strinja z vsebino oz. vzorcem finančnega zavarovanja, </w:t>
      </w:r>
      <w:r w:rsidRPr="003B1445">
        <w:rPr>
          <w:rFonts w:ascii="Tahoma" w:hAnsi="Tahoma" w:cs="Tahoma"/>
          <w:u w:val="single"/>
        </w:rPr>
        <w:t>zato ga k ponudbeni dokumentaciji</w:t>
      </w:r>
      <w:r w:rsidRPr="003B1445">
        <w:rPr>
          <w:rFonts w:ascii="Tahoma" w:hAnsi="Tahoma" w:cs="Tahoma"/>
        </w:rPr>
        <w:t xml:space="preserve"> ponudniku </w:t>
      </w:r>
      <w:r w:rsidRPr="003B1445">
        <w:rPr>
          <w:rFonts w:ascii="Tahoma" w:hAnsi="Tahoma" w:cs="Tahoma"/>
          <w:b/>
          <w:u w:val="single"/>
        </w:rPr>
        <w:t>ni</w:t>
      </w:r>
      <w:r w:rsidRPr="003B1445">
        <w:rPr>
          <w:rFonts w:ascii="Tahoma" w:hAnsi="Tahoma" w:cs="Tahoma"/>
          <w:u w:val="single"/>
        </w:rPr>
        <w:t xml:space="preserve"> potrebno priložiti</w:t>
      </w:r>
      <w:r w:rsidRPr="003B1445">
        <w:rPr>
          <w:rFonts w:ascii="Tahoma" w:hAnsi="Tahoma" w:cs="Tahoma"/>
        </w:rPr>
        <w:t>.</w:t>
      </w:r>
    </w:p>
    <w:p w14:paraId="23B8B26F" w14:textId="00B5558D" w:rsidR="007E1A47" w:rsidRPr="003B1445" w:rsidRDefault="007E1A47" w:rsidP="00C04D71">
      <w:pPr>
        <w:keepNext/>
        <w:keepLines/>
        <w:jc w:val="both"/>
        <w:rPr>
          <w:rFonts w:ascii="Tahoma" w:hAnsi="Tahoma" w:cs="Tahoma"/>
        </w:rPr>
      </w:pPr>
      <w:r w:rsidRPr="003B1445">
        <w:rPr>
          <w:rFonts w:ascii="Tahoma" w:hAnsi="Tahoma" w:cs="Tahoma"/>
        </w:rPr>
        <w:lastRenderedPageBreak/>
        <w:t xml:space="preserve"> </w:t>
      </w:r>
    </w:p>
    <w:p w14:paraId="7FA20D5C" w14:textId="77777777" w:rsidR="007E1A47" w:rsidRPr="003B1445" w:rsidRDefault="007E1A47" w:rsidP="00C04D71">
      <w:pPr>
        <w:keepNext/>
        <w:keepLines/>
        <w:jc w:val="both"/>
        <w:rPr>
          <w:rFonts w:ascii="Tahoma" w:hAnsi="Tahoma" w:cs="Tahoma"/>
          <w:sz w:val="16"/>
        </w:rPr>
      </w:pPr>
    </w:p>
    <w:p w14:paraId="307E2D64" w14:textId="52C27E40" w:rsidR="008F7375" w:rsidRPr="003B1445" w:rsidRDefault="008F7375" w:rsidP="00C04D71">
      <w:pPr>
        <w:keepNext/>
        <w:keepLines/>
        <w:tabs>
          <w:tab w:val="left" w:pos="567"/>
          <w:tab w:val="num" w:pos="851"/>
          <w:tab w:val="left" w:pos="993"/>
        </w:tabs>
        <w:jc w:val="both"/>
        <w:rPr>
          <w:rFonts w:ascii="Tahoma" w:hAnsi="Tahoma" w:cs="Tahoma"/>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3B1445" w14:paraId="324331F3" w14:textId="77777777" w:rsidTr="004B02C3">
        <w:tc>
          <w:tcPr>
            <w:tcW w:w="642" w:type="dxa"/>
            <w:tcBorders>
              <w:right w:val="nil"/>
            </w:tcBorders>
          </w:tcPr>
          <w:p w14:paraId="73A0274C" w14:textId="77777777" w:rsidR="00832A7F" w:rsidRPr="003B1445" w:rsidRDefault="009F1A1C" w:rsidP="00C04D71">
            <w:pPr>
              <w:keepNext/>
              <w:keepLines/>
              <w:jc w:val="both"/>
              <w:rPr>
                <w:rFonts w:ascii="Tahoma" w:hAnsi="Tahoma" w:cs="Tahoma"/>
              </w:rPr>
            </w:pPr>
            <w:r w:rsidRPr="003B1445">
              <w:br w:type="page"/>
            </w:r>
            <w:r w:rsidR="00832A7F" w:rsidRPr="003B1445">
              <w:br w:type="page"/>
            </w:r>
          </w:p>
        </w:tc>
        <w:tc>
          <w:tcPr>
            <w:tcW w:w="7655" w:type="dxa"/>
            <w:tcBorders>
              <w:left w:val="nil"/>
            </w:tcBorders>
            <w:vAlign w:val="bottom"/>
          </w:tcPr>
          <w:p w14:paraId="621083DF" w14:textId="77777777" w:rsidR="00832A7F" w:rsidRPr="00806083" w:rsidRDefault="00832A7F" w:rsidP="00C04D71">
            <w:pPr>
              <w:keepNext/>
              <w:keepLines/>
              <w:jc w:val="both"/>
              <w:rPr>
                <w:rFonts w:ascii="Tahoma" w:hAnsi="Tahoma" w:cs="Tahoma"/>
              </w:rPr>
            </w:pPr>
            <w:r w:rsidRPr="00806083">
              <w:rPr>
                <w:rFonts w:ascii="Tahoma" w:hAnsi="Tahoma" w:cs="Tahoma"/>
              </w:rPr>
              <w:t xml:space="preserve">PODATKI O PONUDNIKU </w:t>
            </w:r>
          </w:p>
        </w:tc>
        <w:tc>
          <w:tcPr>
            <w:tcW w:w="850" w:type="dxa"/>
            <w:tcBorders>
              <w:right w:val="nil"/>
            </w:tcBorders>
          </w:tcPr>
          <w:p w14:paraId="2E9FE631" w14:textId="77777777" w:rsidR="00832A7F" w:rsidRPr="00806083" w:rsidRDefault="00111DEB" w:rsidP="00C04D71">
            <w:pPr>
              <w:keepNext/>
              <w:keepLines/>
              <w:jc w:val="both"/>
              <w:rPr>
                <w:rFonts w:ascii="Tahoma" w:hAnsi="Tahoma" w:cs="Tahoma"/>
                <w:b/>
              </w:rPr>
            </w:pPr>
            <w:r w:rsidRPr="00806083">
              <w:rPr>
                <w:rFonts w:ascii="Tahoma" w:hAnsi="Tahoma" w:cs="Tahoma"/>
                <w:b/>
                <w:i/>
              </w:rPr>
              <w:t>P</w:t>
            </w:r>
            <w:r w:rsidR="00832A7F" w:rsidRPr="00806083">
              <w:rPr>
                <w:rFonts w:ascii="Tahoma" w:hAnsi="Tahoma" w:cs="Tahoma"/>
                <w:b/>
                <w:i/>
              </w:rPr>
              <w:t xml:space="preserve">riloga </w:t>
            </w:r>
          </w:p>
        </w:tc>
        <w:tc>
          <w:tcPr>
            <w:tcW w:w="567" w:type="dxa"/>
            <w:tcBorders>
              <w:left w:val="nil"/>
            </w:tcBorders>
          </w:tcPr>
          <w:p w14:paraId="474EBA05" w14:textId="77777777" w:rsidR="00832A7F" w:rsidRPr="003B1445" w:rsidRDefault="00832A7F" w:rsidP="00C04D71">
            <w:pPr>
              <w:keepNext/>
              <w:keepLines/>
              <w:jc w:val="both"/>
              <w:rPr>
                <w:rFonts w:ascii="Tahoma" w:hAnsi="Tahoma" w:cs="Tahoma"/>
                <w:b/>
                <w:i/>
              </w:rPr>
            </w:pPr>
            <w:r w:rsidRPr="00806083">
              <w:rPr>
                <w:rFonts w:ascii="Tahoma" w:hAnsi="Tahoma" w:cs="Tahoma"/>
                <w:b/>
                <w:i/>
              </w:rPr>
              <w:t>1</w:t>
            </w:r>
          </w:p>
        </w:tc>
      </w:tr>
    </w:tbl>
    <w:p w14:paraId="56E012D7" w14:textId="77777777" w:rsidR="00202E82" w:rsidRPr="003B1445" w:rsidRDefault="00202E82" w:rsidP="00C04D71">
      <w:pPr>
        <w:keepNext/>
        <w:keepLines/>
        <w:jc w:val="both"/>
        <w:rPr>
          <w:rFonts w:ascii="Tahoma" w:hAnsi="Tahoma" w:cs="Tahoma"/>
          <w:sz w:val="16"/>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77"/>
        <w:gridCol w:w="324"/>
        <w:gridCol w:w="2250"/>
        <w:gridCol w:w="727"/>
        <w:gridCol w:w="2988"/>
        <w:gridCol w:w="50"/>
      </w:tblGrid>
      <w:tr w:rsidR="002A40D3" w:rsidRPr="003B1445" w14:paraId="3C1AA6EA" w14:textId="77777777" w:rsidTr="000C13D0">
        <w:trPr>
          <w:gridBefore w:val="1"/>
          <w:wBefore w:w="53" w:type="dxa"/>
          <w:trHeight w:val="42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D3F9A98" w14:textId="07BAABF0" w:rsidR="002A40D3" w:rsidRPr="002F13A2" w:rsidRDefault="002A40D3" w:rsidP="00C04D71">
            <w:pPr>
              <w:keepNext/>
              <w:keepLines/>
              <w:jc w:val="center"/>
              <w:rPr>
                <w:rFonts w:ascii="Tahoma" w:hAnsi="Tahoma" w:cs="Tahoma"/>
                <w:b/>
                <w:noProof/>
                <w:szCs w:val="18"/>
              </w:rPr>
            </w:pPr>
            <w:r w:rsidRPr="002F13A2">
              <w:rPr>
                <w:rFonts w:ascii="Tahoma" w:hAnsi="Tahoma" w:cs="Tahoma"/>
                <w:b/>
                <w:noProof/>
                <w:szCs w:val="18"/>
              </w:rPr>
              <w:t xml:space="preserve">Javno naročilo: </w:t>
            </w:r>
            <w:r w:rsidR="00A16112" w:rsidRPr="002F13A2">
              <w:rPr>
                <w:rFonts w:ascii="Tahoma" w:hAnsi="Tahoma" w:cs="Tahoma"/>
                <w:b/>
                <w:noProof/>
              </w:rPr>
              <w:t>VKS-191/24</w:t>
            </w:r>
            <w:r w:rsidRPr="002F13A2">
              <w:rPr>
                <w:rFonts w:ascii="Tahoma" w:hAnsi="Tahoma" w:cs="Tahoma"/>
                <w:b/>
                <w:noProof/>
              </w:rPr>
              <w:t xml:space="preserve"> – </w:t>
            </w:r>
            <w:r w:rsidR="002F13A2" w:rsidRPr="002F13A2">
              <w:rPr>
                <w:rFonts w:ascii="Tahoma" w:hAnsi="Tahoma" w:cs="Tahoma"/>
                <w:b/>
                <w:noProof/>
              </w:rPr>
              <w:t xml:space="preserve">Odstranjevanje koncentrata bora po uparevanju </w:t>
            </w:r>
            <w:r w:rsidRPr="002F13A2">
              <w:rPr>
                <w:rFonts w:ascii="Tahoma" w:hAnsi="Tahoma" w:cs="Tahoma"/>
                <w:b/>
                <w:noProof/>
              </w:rPr>
              <w:t xml:space="preserve">  </w:t>
            </w:r>
          </w:p>
        </w:tc>
      </w:tr>
      <w:tr w:rsidR="002A40D3" w:rsidRPr="003B1445" w14:paraId="4F58B3AD" w14:textId="77777777" w:rsidTr="002A40D3">
        <w:trPr>
          <w:gridBefore w:val="1"/>
          <w:wBefore w:w="53"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58235D9" w14:textId="77777777" w:rsidR="002A40D3" w:rsidRPr="003B1445" w:rsidRDefault="002A40D3" w:rsidP="00C04D71">
            <w:pPr>
              <w:keepNext/>
              <w:keepLines/>
              <w:rPr>
                <w:rFonts w:ascii="Tahoma" w:hAnsi="Tahoma" w:cs="Tahoma"/>
                <w:noProof/>
                <w:sz w:val="18"/>
                <w:szCs w:val="18"/>
              </w:rPr>
            </w:pPr>
            <w:r w:rsidRPr="003B1445">
              <w:rPr>
                <w:rFonts w:ascii="Tahoma" w:hAnsi="Tahoma" w:cs="Tahoma"/>
                <w:b/>
                <w:noProof/>
                <w:sz w:val="18"/>
                <w:szCs w:val="18"/>
              </w:rPr>
              <w:t>PODATKI O PONUDNIKU</w:t>
            </w:r>
          </w:p>
        </w:tc>
      </w:tr>
      <w:tr w:rsidR="002A40D3" w:rsidRPr="003B1445" w14:paraId="1D39DF43" w14:textId="77777777" w:rsidTr="002A40D3">
        <w:trPr>
          <w:gridBefore w:val="1"/>
          <w:wBefore w:w="53"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8F1D8A1"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11057BB" w14:textId="77777777" w:rsidR="002A40D3" w:rsidRPr="003B1445" w:rsidRDefault="002A40D3" w:rsidP="00C04D71">
            <w:pPr>
              <w:keepNext/>
              <w:keepLines/>
              <w:rPr>
                <w:rFonts w:ascii="Tahoma" w:hAnsi="Tahoma" w:cs="Tahoma"/>
                <w:noProof/>
                <w:sz w:val="18"/>
                <w:szCs w:val="18"/>
              </w:rPr>
            </w:pPr>
          </w:p>
          <w:p w14:paraId="3B026019" w14:textId="77777777" w:rsidR="002A40D3" w:rsidRPr="003B1445" w:rsidRDefault="002A40D3" w:rsidP="00C04D71">
            <w:pPr>
              <w:keepNext/>
              <w:keepLines/>
              <w:rPr>
                <w:rFonts w:ascii="Tahoma" w:hAnsi="Tahoma" w:cs="Tahoma"/>
                <w:noProof/>
                <w:sz w:val="18"/>
                <w:szCs w:val="18"/>
              </w:rPr>
            </w:pPr>
          </w:p>
          <w:p w14:paraId="652D7DA4" w14:textId="77777777" w:rsidR="002A40D3" w:rsidRPr="003B1445" w:rsidRDefault="002A40D3" w:rsidP="00C04D71">
            <w:pPr>
              <w:keepNext/>
              <w:keepLines/>
              <w:rPr>
                <w:rFonts w:ascii="Tahoma" w:hAnsi="Tahoma" w:cs="Tahoma"/>
                <w:noProof/>
                <w:sz w:val="18"/>
                <w:szCs w:val="18"/>
              </w:rPr>
            </w:pPr>
          </w:p>
        </w:tc>
      </w:tr>
      <w:tr w:rsidR="002A40D3" w:rsidRPr="003B1445" w14:paraId="2C3AE106" w14:textId="77777777" w:rsidTr="000C13D0">
        <w:trPr>
          <w:gridBefore w:val="1"/>
          <w:wBefore w:w="53" w:type="dxa"/>
          <w:trHeight w:val="99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036C948"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0D4B4FB" w14:textId="77777777" w:rsidR="002A40D3" w:rsidRPr="003B1445" w:rsidRDefault="002A40D3" w:rsidP="00C04D71">
            <w:pPr>
              <w:keepNext/>
              <w:keepLines/>
              <w:rPr>
                <w:rFonts w:ascii="Tahoma" w:hAnsi="Tahoma" w:cs="Tahoma"/>
                <w:noProof/>
                <w:sz w:val="18"/>
                <w:szCs w:val="18"/>
              </w:rPr>
            </w:pPr>
          </w:p>
          <w:p w14:paraId="5B2FFB9D" w14:textId="77777777" w:rsidR="002A40D3" w:rsidRPr="003B1445" w:rsidRDefault="002A40D3" w:rsidP="00C04D71">
            <w:pPr>
              <w:keepNext/>
              <w:keepLines/>
              <w:rPr>
                <w:rFonts w:ascii="Tahoma" w:hAnsi="Tahoma" w:cs="Tahoma"/>
                <w:noProof/>
                <w:sz w:val="18"/>
                <w:szCs w:val="18"/>
              </w:rPr>
            </w:pPr>
          </w:p>
          <w:p w14:paraId="5AD4AE98" w14:textId="77777777" w:rsidR="002A40D3" w:rsidRPr="003B1445" w:rsidRDefault="002A40D3" w:rsidP="00C04D71">
            <w:pPr>
              <w:keepNext/>
              <w:keepLines/>
              <w:rPr>
                <w:rFonts w:ascii="Tahoma" w:hAnsi="Tahoma" w:cs="Tahoma"/>
                <w:noProof/>
                <w:sz w:val="18"/>
                <w:szCs w:val="18"/>
              </w:rPr>
            </w:pPr>
          </w:p>
        </w:tc>
      </w:tr>
      <w:tr w:rsidR="002A40D3" w:rsidRPr="003B1445" w14:paraId="2BD4CF06" w14:textId="77777777" w:rsidTr="002A40D3">
        <w:trPr>
          <w:gridBefore w:val="1"/>
          <w:wBefore w:w="53"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D77AEB"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A937E1D" w14:textId="77777777" w:rsidR="002A40D3" w:rsidRPr="003B1445" w:rsidRDefault="002A40D3" w:rsidP="00C04D71">
            <w:pPr>
              <w:keepNext/>
              <w:keepLines/>
              <w:rPr>
                <w:rFonts w:ascii="Tahoma" w:hAnsi="Tahoma" w:cs="Tahoma"/>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759D1DC" w14:textId="77777777" w:rsidR="002A40D3" w:rsidRPr="003B1445" w:rsidRDefault="002A40D3" w:rsidP="00C04D71">
            <w:pPr>
              <w:keepNext/>
              <w:keepLines/>
              <w:rPr>
                <w:rFonts w:ascii="Tahoma" w:hAnsi="Tahoma" w:cs="Tahoma"/>
                <w:noProof/>
                <w:sz w:val="18"/>
                <w:szCs w:val="18"/>
              </w:rPr>
            </w:pPr>
          </w:p>
        </w:tc>
      </w:tr>
      <w:tr w:rsidR="002A40D3" w:rsidRPr="003B1445" w14:paraId="10C6496A" w14:textId="77777777" w:rsidTr="002A40D3">
        <w:trPr>
          <w:gridBefore w:val="1"/>
          <w:wBefore w:w="53"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E16D473"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CE10D40" w14:textId="77777777" w:rsidR="002A40D3" w:rsidRPr="003B1445" w:rsidRDefault="002A40D3" w:rsidP="00C04D71">
            <w:pPr>
              <w:keepNext/>
              <w:keepLines/>
              <w:rPr>
                <w:rFonts w:ascii="Tahoma" w:hAnsi="Tahoma" w:cs="Tahoma"/>
                <w:noProof/>
                <w:sz w:val="18"/>
                <w:szCs w:val="18"/>
              </w:rPr>
            </w:pPr>
          </w:p>
        </w:tc>
      </w:tr>
      <w:tr w:rsidR="002A40D3" w:rsidRPr="003B1445" w14:paraId="37A35A1A" w14:textId="77777777" w:rsidTr="002A40D3">
        <w:trPr>
          <w:gridBefore w:val="1"/>
          <w:wBefore w:w="53"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1FB100C" w14:textId="77777777" w:rsidR="002A40D3" w:rsidRPr="003B1445" w:rsidRDefault="002A40D3" w:rsidP="00C04D71">
            <w:pPr>
              <w:keepNext/>
              <w:keepLines/>
              <w:rPr>
                <w:noProof/>
                <w:sz w:val="18"/>
                <w:szCs w:val="18"/>
              </w:rPr>
            </w:pPr>
            <w:r w:rsidRPr="003B1445">
              <w:rPr>
                <w:rFonts w:ascii="Tahoma" w:hAnsi="Tahoma" w:cs="Tahoma"/>
                <w:b/>
                <w:noProof/>
                <w:sz w:val="18"/>
                <w:szCs w:val="18"/>
              </w:rPr>
              <w:t>ODGOVORNA OSEBA PONUDNIKA</w:t>
            </w:r>
          </w:p>
        </w:tc>
      </w:tr>
      <w:tr w:rsidR="002A40D3" w:rsidRPr="003B1445" w14:paraId="265BD44E" w14:textId="77777777" w:rsidTr="002A40D3">
        <w:trPr>
          <w:gridBefore w:val="1"/>
          <w:wBefore w:w="53"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0C464B3"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odgovorne osebe</w:t>
            </w:r>
          </w:p>
          <w:p w14:paraId="5957E4EB"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BF5E690" w14:textId="77777777" w:rsidR="002A40D3" w:rsidRPr="003B1445" w:rsidRDefault="002A40D3" w:rsidP="00C04D71">
            <w:pPr>
              <w:keepNext/>
              <w:keepLines/>
              <w:rPr>
                <w:noProof/>
                <w:sz w:val="18"/>
                <w:szCs w:val="18"/>
              </w:rPr>
            </w:pPr>
          </w:p>
          <w:p w14:paraId="439AD7F6" w14:textId="77777777" w:rsidR="002A40D3" w:rsidRPr="003B1445" w:rsidRDefault="002A40D3" w:rsidP="00C04D71">
            <w:pPr>
              <w:keepNext/>
              <w:keepLines/>
              <w:rPr>
                <w:noProof/>
                <w:sz w:val="18"/>
                <w:szCs w:val="18"/>
              </w:rPr>
            </w:pPr>
          </w:p>
        </w:tc>
      </w:tr>
      <w:tr w:rsidR="002A40D3" w:rsidRPr="003B1445" w14:paraId="6C39844F"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BEC894E"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C5C4E6D" w14:textId="77777777" w:rsidR="002A40D3" w:rsidRPr="003B1445" w:rsidRDefault="002A40D3" w:rsidP="00C04D71">
            <w:pPr>
              <w:keepNext/>
              <w:keepLines/>
              <w:rPr>
                <w:noProof/>
                <w:sz w:val="18"/>
                <w:szCs w:val="18"/>
              </w:rPr>
            </w:pPr>
          </w:p>
        </w:tc>
      </w:tr>
      <w:tr w:rsidR="002A40D3" w:rsidRPr="003B1445" w14:paraId="10D6FA5D"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95CD4C"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EF1CD88" w14:textId="77777777" w:rsidR="002A40D3" w:rsidRPr="003B1445" w:rsidRDefault="002A40D3" w:rsidP="00C04D71">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D6683B0" w14:textId="77777777" w:rsidR="002A40D3" w:rsidRPr="003B1445" w:rsidRDefault="002A40D3" w:rsidP="00C04D71">
            <w:pPr>
              <w:keepNext/>
              <w:keepLines/>
              <w:rPr>
                <w:noProof/>
                <w:sz w:val="18"/>
                <w:szCs w:val="18"/>
              </w:rPr>
            </w:pPr>
          </w:p>
        </w:tc>
      </w:tr>
      <w:tr w:rsidR="002A40D3" w:rsidRPr="003B1445" w14:paraId="60C7B52D" w14:textId="77777777" w:rsidTr="002A40D3">
        <w:trPr>
          <w:gridBefore w:val="1"/>
          <w:wBefore w:w="53"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24F8C57" w14:textId="77777777" w:rsidR="002A40D3" w:rsidRPr="003B1445" w:rsidRDefault="002A40D3" w:rsidP="00C04D71">
            <w:pPr>
              <w:keepNext/>
              <w:keepLines/>
              <w:rPr>
                <w:noProof/>
                <w:sz w:val="18"/>
                <w:szCs w:val="18"/>
              </w:rPr>
            </w:pPr>
            <w:r w:rsidRPr="003B1445">
              <w:rPr>
                <w:rFonts w:ascii="Tahoma" w:hAnsi="Tahoma" w:cs="Tahoma"/>
                <w:b/>
                <w:noProof/>
                <w:sz w:val="18"/>
                <w:szCs w:val="18"/>
              </w:rPr>
              <w:t>KONTAKTNA OSEBA PONUDNIKA</w:t>
            </w:r>
          </w:p>
        </w:tc>
      </w:tr>
      <w:tr w:rsidR="002A40D3" w:rsidRPr="003B1445" w14:paraId="26C41D0D" w14:textId="77777777" w:rsidTr="002A40D3">
        <w:trPr>
          <w:gridBefore w:val="1"/>
          <w:wBefore w:w="53"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87E7BCD"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57605C5C" w14:textId="77777777" w:rsidR="002A40D3" w:rsidRPr="003B1445" w:rsidRDefault="002A40D3" w:rsidP="00C04D71">
            <w:pPr>
              <w:keepNext/>
              <w:keepLines/>
              <w:rPr>
                <w:noProof/>
                <w:sz w:val="18"/>
                <w:szCs w:val="18"/>
              </w:rPr>
            </w:pPr>
          </w:p>
        </w:tc>
      </w:tr>
      <w:tr w:rsidR="002A40D3" w:rsidRPr="003B1445" w14:paraId="5B008537"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9B3737"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A21B5C" w14:textId="77777777" w:rsidR="002A40D3" w:rsidRPr="003B1445" w:rsidRDefault="002A40D3" w:rsidP="00C04D71">
            <w:pPr>
              <w:keepNext/>
              <w:keepLines/>
              <w:rPr>
                <w:noProof/>
                <w:sz w:val="18"/>
                <w:szCs w:val="18"/>
              </w:rPr>
            </w:pPr>
          </w:p>
        </w:tc>
      </w:tr>
      <w:tr w:rsidR="002A40D3" w:rsidRPr="003B1445" w14:paraId="587F64C0"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E03854B"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 xml:space="preserve">Elektronska pošta </w:t>
            </w:r>
            <w:r w:rsidRPr="003B1445">
              <w:rPr>
                <w:rFonts w:ascii="Tahoma" w:hAnsi="Tahoma" w:cs="Tahoma"/>
                <w:noProof/>
                <w:sz w:val="18"/>
                <w:szCs w:val="18"/>
                <w:u w:val="single"/>
              </w:rPr>
              <w:t>in</w:t>
            </w:r>
            <w:r w:rsidRPr="003B1445">
              <w:rPr>
                <w:rFonts w:ascii="Tahoma" w:hAnsi="Tahoma" w:cs="Tahoma"/>
                <w:noProof/>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81D60D2" w14:textId="77777777" w:rsidR="002A40D3" w:rsidRPr="003B1445" w:rsidRDefault="002A40D3" w:rsidP="00C04D71">
            <w:pPr>
              <w:keepNext/>
              <w:keepLines/>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A181236" w14:textId="77777777" w:rsidR="002A40D3" w:rsidRPr="003B1445" w:rsidRDefault="002A40D3" w:rsidP="00C04D71">
            <w:pPr>
              <w:keepNext/>
              <w:keepLines/>
              <w:rPr>
                <w:noProof/>
                <w:sz w:val="18"/>
                <w:szCs w:val="18"/>
              </w:rPr>
            </w:pPr>
          </w:p>
        </w:tc>
      </w:tr>
      <w:tr w:rsidR="002A40D3" w:rsidRPr="003B1445" w14:paraId="500587DE" w14:textId="77777777" w:rsidTr="000B2B5E">
        <w:trPr>
          <w:gridBefore w:val="1"/>
          <w:wBefore w:w="53" w:type="dxa"/>
          <w:trHeight w:val="23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A49105D" w14:textId="77777777" w:rsidR="002A40D3" w:rsidRPr="003B1445" w:rsidRDefault="002A40D3" w:rsidP="00C04D71">
            <w:pPr>
              <w:keepNext/>
              <w:keepLines/>
              <w:rPr>
                <w:noProof/>
                <w:sz w:val="18"/>
                <w:szCs w:val="18"/>
              </w:rPr>
            </w:pPr>
            <w:r w:rsidRPr="003B1445">
              <w:rPr>
                <w:rFonts w:ascii="Tahoma" w:hAnsi="Tahoma" w:cs="Tahoma"/>
                <w:b/>
                <w:noProof/>
                <w:sz w:val="18"/>
                <w:szCs w:val="18"/>
              </w:rPr>
              <w:t xml:space="preserve">OSTALI PODATKI </w:t>
            </w:r>
          </w:p>
        </w:tc>
      </w:tr>
      <w:tr w:rsidR="002A40D3" w:rsidRPr="003B1445" w14:paraId="5787FBAB" w14:textId="77777777" w:rsidTr="002A40D3">
        <w:trPr>
          <w:gridBefore w:val="1"/>
          <w:wBefore w:w="53"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F3A1F72"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Ponudnik je MSP* (</w:t>
            </w:r>
            <w:r w:rsidRPr="003B1445">
              <w:rPr>
                <w:rFonts w:ascii="Tahoma" w:hAnsi="Tahoma" w:cs="Tahoma"/>
                <w:noProof/>
                <w:sz w:val="18"/>
                <w:szCs w:val="18"/>
                <w:u w:val="single"/>
              </w:rPr>
              <w:t>DA/NE</w:t>
            </w:r>
            <w:r w:rsidRPr="003B1445">
              <w:rPr>
                <w:rFonts w:ascii="Tahoma" w:hAnsi="Tahoma" w:cs="Tahoma"/>
                <w:noProof/>
                <w:sz w:val="18"/>
                <w:szCs w:val="18"/>
              </w:rPr>
              <w:t xml:space="preserve">): </w:t>
            </w:r>
            <w:r w:rsidRPr="003B1445">
              <w:rPr>
                <w:rFonts w:ascii="Tahoma" w:hAnsi="Tahoma" w:cs="Tahoma"/>
                <w:i/>
                <w:noProof/>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3D54369" w14:textId="77777777" w:rsidR="002A40D3" w:rsidRPr="003B1445" w:rsidRDefault="002A40D3" w:rsidP="00C04D71">
            <w:pPr>
              <w:keepNext/>
              <w:keepLines/>
              <w:rPr>
                <w:noProof/>
                <w:sz w:val="18"/>
                <w:szCs w:val="18"/>
              </w:rPr>
            </w:pPr>
          </w:p>
        </w:tc>
      </w:tr>
      <w:tr w:rsidR="002A40D3" w:rsidRPr="003B1445" w14:paraId="34AC1EB4" w14:textId="77777777" w:rsidTr="00AC5A8D">
        <w:trPr>
          <w:gridBefore w:val="1"/>
          <w:wBefore w:w="53" w:type="dxa"/>
          <w:trHeight w:val="194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6CEB7F3" w14:textId="77777777" w:rsidR="002A40D3" w:rsidRPr="003B1445" w:rsidRDefault="002A40D3" w:rsidP="00C04D71">
            <w:pPr>
              <w:keepNext/>
              <w:keepLines/>
              <w:rPr>
                <w:rFonts w:ascii="Tahoma" w:hAnsi="Tahoma" w:cs="Tahoma"/>
                <w:noProof/>
                <w:sz w:val="18"/>
                <w:szCs w:val="18"/>
              </w:rPr>
            </w:pPr>
            <w:r w:rsidRPr="003B1445">
              <w:rPr>
                <w:rFonts w:ascii="Tahoma" w:hAnsi="Tahoma" w:cs="Tahoma"/>
                <w:noProof/>
                <w:sz w:val="18"/>
                <w:szCs w:val="18"/>
              </w:rPr>
              <w:t>Predstavnik/i ponudnika, ki bo/do urejali izvajanje predmet</w:t>
            </w:r>
            <w:r w:rsidR="00146B51" w:rsidRPr="003B1445">
              <w:rPr>
                <w:rFonts w:ascii="Tahoma" w:hAnsi="Tahoma" w:cs="Tahoma"/>
                <w:noProof/>
                <w:sz w:val="18"/>
                <w:szCs w:val="18"/>
              </w:rPr>
              <w:t>ne pogodbe/ 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3739D2D" w14:textId="77777777" w:rsidR="002A40D3" w:rsidRPr="003B1445" w:rsidRDefault="0080108F" w:rsidP="00C04D71">
            <w:pPr>
              <w:keepNext/>
              <w:keepLines/>
              <w:jc w:val="both"/>
              <w:rPr>
                <w:rFonts w:ascii="Tahoma" w:hAnsi="Tahoma" w:cs="Tahoma"/>
                <w:noProof/>
                <w:sz w:val="18"/>
                <w:szCs w:val="18"/>
              </w:rPr>
            </w:pPr>
            <w:r w:rsidRPr="003B1445">
              <w:rPr>
                <w:rFonts w:ascii="Tahoma" w:hAnsi="Tahoma" w:cs="Tahoma"/>
                <w:noProof/>
                <w:sz w:val="18"/>
                <w:szCs w:val="18"/>
              </w:rPr>
              <w:t xml:space="preserve">Predstavnik (in skrbnik okvirnega sporazuma) izvajalca, ki bo urejal vsa vprašanja, ki bodo nastala v zvezi z izvajanjem </w:t>
            </w:r>
            <w:r w:rsidR="002A40D3" w:rsidRPr="003B1445">
              <w:rPr>
                <w:rFonts w:ascii="Tahoma" w:hAnsi="Tahoma" w:cs="Tahoma"/>
                <w:noProof/>
                <w:sz w:val="18"/>
                <w:szCs w:val="18"/>
              </w:rPr>
              <w:t>pogodbe/okvirnega sporazuma:</w:t>
            </w:r>
          </w:p>
          <w:p w14:paraId="55618E27" w14:textId="77777777" w:rsidR="0080108F" w:rsidRPr="003B1445" w:rsidRDefault="0080108F" w:rsidP="00C04D71">
            <w:pPr>
              <w:keepNext/>
              <w:keepLines/>
              <w:ind w:right="-47"/>
              <w:jc w:val="both"/>
              <w:rPr>
                <w:rFonts w:ascii="Tahoma" w:hAnsi="Tahoma" w:cs="Tahoma"/>
                <w:noProof/>
                <w:sz w:val="8"/>
                <w:szCs w:val="17"/>
              </w:rPr>
            </w:pPr>
          </w:p>
          <w:p w14:paraId="1A9760F6" w14:textId="77777777" w:rsidR="0080108F" w:rsidRPr="003B1445" w:rsidRDefault="002A40D3" w:rsidP="00C04D71">
            <w:pPr>
              <w:keepNext/>
              <w:keepLines/>
              <w:ind w:right="-47"/>
              <w:jc w:val="both"/>
              <w:rPr>
                <w:rFonts w:ascii="Tahoma" w:hAnsi="Tahoma" w:cs="Tahoma"/>
                <w:noProof/>
                <w:sz w:val="18"/>
                <w:szCs w:val="17"/>
              </w:rPr>
            </w:pPr>
            <w:r w:rsidRPr="003B1445">
              <w:rPr>
                <w:rFonts w:ascii="Tahoma" w:hAnsi="Tahoma" w:cs="Tahoma"/>
                <w:noProof/>
                <w:sz w:val="18"/>
                <w:szCs w:val="17"/>
              </w:rPr>
              <w:t>g./ga.___________________________</w:t>
            </w:r>
            <w:r w:rsidR="0080108F" w:rsidRPr="003B1445">
              <w:rPr>
                <w:rFonts w:ascii="Tahoma" w:hAnsi="Tahoma" w:cs="Tahoma"/>
                <w:noProof/>
                <w:sz w:val="18"/>
                <w:szCs w:val="17"/>
              </w:rPr>
              <w:t xml:space="preserve">__________; </w:t>
            </w:r>
          </w:p>
          <w:p w14:paraId="3C6F7B55" w14:textId="77777777" w:rsidR="0080108F" w:rsidRPr="003B1445" w:rsidRDefault="0080108F" w:rsidP="00C04D71">
            <w:pPr>
              <w:keepNext/>
              <w:keepLines/>
              <w:ind w:right="-47"/>
              <w:jc w:val="both"/>
              <w:rPr>
                <w:rFonts w:ascii="Tahoma" w:hAnsi="Tahoma" w:cs="Tahoma"/>
                <w:noProof/>
                <w:sz w:val="8"/>
                <w:szCs w:val="17"/>
              </w:rPr>
            </w:pPr>
          </w:p>
          <w:p w14:paraId="1BDB4E0A" w14:textId="77777777" w:rsidR="002A40D3" w:rsidRPr="003B1445" w:rsidRDefault="0080108F" w:rsidP="00C04D71">
            <w:pPr>
              <w:keepNext/>
              <w:keepLines/>
              <w:ind w:right="-47"/>
              <w:jc w:val="both"/>
              <w:rPr>
                <w:rFonts w:ascii="Tahoma" w:hAnsi="Tahoma" w:cs="Tahoma"/>
                <w:noProof/>
                <w:sz w:val="18"/>
                <w:szCs w:val="17"/>
              </w:rPr>
            </w:pPr>
            <w:r w:rsidRPr="003B1445">
              <w:rPr>
                <w:rFonts w:ascii="Tahoma" w:hAnsi="Tahoma" w:cs="Tahoma"/>
                <w:noProof/>
                <w:sz w:val="18"/>
                <w:szCs w:val="17"/>
              </w:rPr>
              <w:t>tel.: _____________________________________</w:t>
            </w:r>
            <w:r w:rsidR="002A40D3" w:rsidRPr="003B1445">
              <w:rPr>
                <w:rFonts w:ascii="Tahoma" w:hAnsi="Tahoma" w:cs="Tahoma"/>
                <w:noProof/>
                <w:sz w:val="18"/>
                <w:szCs w:val="17"/>
              </w:rPr>
              <w:t xml:space="preserve">_; </w:t>
            </w:r>
          </w:p>
          <w:p w14:paraId="474D8729" w14:textId="77777777" w:rsidR="0080108F" w:rsidRPr="003B1445" w:rsidRDefault="0080108F" w:rsidP="00C04D71">
            <w:pPr>
              <w:keepNext/>
              <w:keepLines/>
              <w:jc w:val="both"/>
              <w:rPr>
                <w:rFonts w:ascii="Tahoma" w:hAnsi="Tahoma" w:cs="Tahoma"/>
                <w:noProof/>
                <w:sz w:val="6"/>
                <w:szCs w:val="17"/>
              </w:rPr>
            </w:pPr>
          </w:p>
          <w:p w14:paraId="04470C36" w14:textId="77777777" w:rsidR="002A40D3" w:rsidRPr="003B1445" w:rsidRDefault="002A40D3" w:rsidP="00C04D71">
            <w:pPr>
              <w:keepNext/>
              <w:keepLines/>
              <w:jc w:val="both"/>
              <w:rPr>
                <w:rFonts w:ascii="Tahoma" w:hAnsi="Tahoma" w:cs="Tahoma"/>
                <w:noProof/>
                <w:sz w:val="17"/>
                <w:szCs w:val="17"/>
              </w:rPr>
            </w:pPr>
            <w:r w:rsidRPr="003B1445">
              <w:rPr>
                <w:rFonts w:ascii="Tahoma" w:hAnsi="Tahoma" w:cs="Tahoma"/>
                <w:noProof/>
                <w:sz w:val="18"/>
                <w:szCs w:val="17"/>
              </w:rPr>
              <w:t>e - mail: _____</w:t>
            </w:r>
            <w:r w:rsidR="0080108F" w:rsidRPr="003B1445">
              <w:rPr>
                <w:rFonts w:ascii="Tahoma" w:hAnsi="Tahoma" w:cs="Tahoma"/>
                <w:noProof/>
                <w:sz w:val="18"/>
                <w:szCs w:val="17"/>
              </w:rPr>
              <w:t>______________________________.</w:t>
            </w:r>
          </w:p>
        </w:tc>
      </w:tr>
      <w:tr w:rsidR="002A40D3" w:rsidRPr="003B1445" w14:paraId="46CA484A"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bottom w:val="single" w:sz="4" w:space="0" w:color="auto"/>
            </w:tcBorders>
          </w:tcPr>
          <w:p w14:paraId="4A22A3E0" w14:textId="77777777" w:rsidR="002A40D3" w:rsidRPr="003B1445" w:rsidRDefault="002A40D3" w:rsidP="00C04D71">
            <w:pPr>
              <w:keepNext/>
              <w:keepLines/>
              <w:jc w:val="both"/>
              <w:rPr>
                <w:rFonts w:ascii="Tahoma" w:hAnsi="Tahoma" w:cs="Tahoma"/>
                <w:noProof/>
                <w:snapToGrid w:val="0"/>
                <w:color w:val="000000"/>
              </w:rPr>
            </w:pPr>
          </w:p>
          <w:p w14:paraId="2DF5A2F7" w14:textId="77777777" w:rsidR="008F2DE0" w:rsidRPr="003B1445" w:rsidRDefault="008F2DE0" w:rsidP="00C04D71">
            <w:pPr>
              <w:keepNext/>
              <w:keepLines/>
              <w:jc w:val="both"/>
              <w:rPr>
                <w:rFonts w:ascii="Tahoma" w:hAnsi="Tahoma" w:cs="Tahoma"/>
                <w:noProof/>
                <w:snapToGrid w:val="0"/>
                <w:color w:val="000000"/>
              </w:rPr>
            </w:pPr>
          </w:p>
          <w:p w14:paraId="4379A85C" w14:textId="77777777" w:rsidR="002A40D3" w:rsidRPr="003B1445" w:rsidRDefault="002A40D3" w:rsidP="00C04D71">
            <w:pPr>
              <w:keepNext/>
              <w:keepLines/>
              <w:jc w:val="both"/>
              <w:rPr>
                <w:rFonts w:ascii="Tahoma" w:hAnsi="Tahoma" w:cs="Tahoma"/>
                <w:noProof/>
                <w:snapToGrid w:val="0"/>
                <w:color w:val="000000"/>
              </w:rPr>
            </w:pPr>
          </w:p>
        </w:tc>
        <w:tc>
          <w:tcPr>
            <w:tcW w:w="2574" w:type="dxa"/>
            <w:gridSpan w:val="2"/>
          </w:tcPr>
          <w:p w14:paraId="2D3CA7F7" w14:textId="77777777" w:rsidR="002A40D3" w:rsidRPr="003B1445" w:rsidRDefault="002A40D3" w:rsidP="00C04D71">
            <w:pPr>
              <w:keepNext/>
              <w:keepLines/>
              <w:jc w:val="center"/>
              <w:rPr>
                <w:rFonts w:ascii="Tahoma" w:hAnsi="Tahoma" w:cs="Tahoma"/>
                <w:noProof/>
                <w:snapToGrid w:val="0"/>
                <w:color w:val="000000"/>
              </w:rPr>
            </w:pPr>
          </w:p>
        </w:tc>
        <w:tc>
          <w:tcPr>
            <w:tcW w:w="3715" w:type="dxa"/>
            <w:gridSpan w:val="2"/>
            <w:tcBorders>
              <w:bottom w:val="single" w:sz="4" w:space="0" w:color="auto"/>
            </w:tcBorders>
          </w:tcPr>
          <w:p w14:paraId="0B0480B5" w14:textId="77777777" w:rsidR="002A40D3" w:rsidRPr="003B1445" w:rsidRDefault="002A40D3" w:rsidP="00C04D71">
            <w:pPr>
              <w:keepNext/>
              <w:keepLines/>
              <w:tabs>
                <w:tab w:val="left" w:pos="567"/>
                <w:tab w:val="num" w:pos="851"/>
                <w:tab w:val="left" w:pos="993"/>
              </w:tabs>
              <w:jc w:val="both"/>
              <w:rPr>
                <w:rFonts w:ascii="Tahoma" w:hAnsi="Tahoma" w:cs="Tahoma"/>
                <w:noProof/>
                <w:snapToGrid w:val="0"/>
                <w:color w:val="000000"/>
              </w:rPr>
            </w:pPr>
          </w:p>
        </w:tc>
      </w:tr>
      <w:tr w:rsidR="002A40D3" w:rsidRPr="003B1445" w14:paraId="18242AFF"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top w:val="single" w:sz="4" w:space="0" w:color="auto"/>
            </w:tcBorders>
          </w:tcPr>
          <w:p w14:paraId="594422FC" w14:textId="77777777" w:rsidR="002A40D3" w:rsidRPr="003B1445" w:rsidRDefault="002A40D3" w:rsidP="00C04D71">
            <w:pPr>
              <w:keepNext/>
              <w:keepLines/>
              <w:jc w:val="center"/>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kraj, datum</w:t>
            </w:r>
            <w:r w:rsidRPr="003B1445">
              <w:rPr>
                <w:rFonts w:ascii="Tahoma" w:hAnsi="Tahoma" w:cs="Tahoma"/>
                <w:noProof/>
                <w:snapToGrid w:val="0"/>
                <w:color w:val="000000"/>
              </w:rPr>
              <w:t>)</w:t>
            </w:r>
          </w:p>
        </w:tc>
        <w:tc>
          <w:tcPr>
            <w:tcW w:w="2574" w:type="dxa"/>
            <w:gridSpan w:val="2"/>
          </w:tcPr>
          <w:p w14:paraId="25FF112A" w14:textId="77777777" w:rsidR="002A40D3" w:rsidRPr="003B1445" w:rsidRDefault="002A40D3" w:rsidP="00C04D71">
            <w:pPr>
              <w:keepNext/>
              <w:keepLines/>
              <w:jc w:val="center"/>
              <w:rPr>
                <w:rFonts w:ascii="Tahoma" w:hAnsi="Tahoma" w:cs="Tahoma"/>
                <w:noProof/>
                <w:snapToGrid w:val="0"/>
                <w:color w:val="000000"/>
              </w:rPr>
            </w:pPr>
            <w:r w:rsidRPr="003B1445">
              <w:rPr>
                <w:rFonts w:ascii="Tahoma" w:hAnsi="Tahoma" w:cs="Tahoma"/>
                <w:noProof/>
                <w:snapToGrid w:val="0"/>
                <w:color w:val="000000"/>
              </w:rPr>
              <w:t>žig</w:t>
            </w:r>
          </w:p>
        </w:tc>
        <w:tc>
          <w:tcPr>
            <w:tcW w:w="3715" w:type="dxa"/>
            <w:gridSpan w:val="2"/>
            <w:tcBorders>
              <w:top w:val="single" w:sz="4" w:space="0" w:color="auto"/>
            </w:tcBorders>
          </w:tcPr>
          <w:p w14:paraId="45423626" w14:textId="77777777" w:rsidR="002A40D3" w:rsidRPr="003B1445" w:rsidRDefault="002A40D3" w:rsidP="00C04D71">
            <w:pPr>
              <w:keepNext/>
              <w:keepLines/>
              <w:jc w:val="both"/>
              <w:rPr>
                <w:rFonts w:ascii="Tahoma" w:hAnsi="Tahoma" w:cs="Tahoma"/>
                <w:noProof/>
                <w:snapToGrid w:val="0"/>
                <w:color w:val="000000"/>
              </w:rPr>
            </w:pPr>
            <w:r w:rsidRPr="003B1445">
              <w:rPr>
                <w:rFonts w:ascii="Tahoma" w:hAnsi="Tahoma" w:cs="Tahoma"/>
                <w:noProof/>
                <w:snapToGrid w:val="0"/>
                <w:color w:val="000000"/>
              </w:rPr>
              <w:t>(</w:t>
            </w:r>
            <w:r w:rsidRPr="003B1445">
              <w:rPr>
                <w:rFonts w:ascii="Tahoma" w:hAnsi="Tahoma" w:cs="Tahoma"/>
                <w:noProof/>
                <w:snapToGrid w:val="0"/>
                <w:color w:val="000000"/>
                <w:sz w:val="18"/>
              </w:rPr>
              <w:t>Naziv in podpis odgovorne osebe ponudnika</w:t>
            </w:r>
            <w:r w:rsidRPr="003B1445">
              <w:rPr>
                <w:rFonts w:ascii="Tahoma" w:hAnsi="Tahoma" w:cs="Tahoma"/>
                <w:noProof/>
                <w:snapToGrid w:val="0"/>
                <w:color w:val="000000"/>
              </w:rPr>
              <w:t>)</w:t>
            </w:r>
          </w:p>
        </w:tc>
      </w:tr>
    </w:tbl>
    <w:p w14:paraId="3E922E49" w14:textId="77777777" w:rsidR="002A40D3" w:rsidRPr="003B1445" w:rsidRDefault="002A40D3" w:rsidP="00C04D71">
      <w:pPr>
        <w:keepNext/>
        <w:keepLines/>
        <w:tabs>
          <w:tab w:val="left" w:pos="2835"/>
        </w:tabs>
        <w:ind w:left="284" w:hanging="284"/>
        <w:jc w:val="both"/>
        <w:rPr>
          <w:rFonts w:ascii="Tahoma" w:hAnsi="Tahoma" w:cs="Tahoma"/>
          <w:noProof/>
        </w:rPr>
      </w:pPr>
    </w:p>
    <w:p w14:paraId="09068276" w14:textId="77777777" w:rsidR="002A40D3" w:rsidRPr="003B1445" w:rsidRDefault="002A40D3" w:rsidP="00C04D71">
      <w:pPr>
        <w:keepNext/>
        <w:keepLines/>
        <w:tabs>
          <w:tab w:val="left" w:pos="567"/>
          <w:tab w:val="num" w:pos="851"/>
          <w:tab w:val="left" w:pos="993"/>
        </w:tabs>
        <w:jc w:val="both"/>
        <w:rPr>
          <w:rFonts w:ascii="Tahoma" w:hAnsi="Tahoma" w:cs="Tahoma"/>
          <w:b/>
          <w:i/>
          <w:noProof/>
          <w:sz w:val="24"/>
          <w:szCs w:val="18"/>
        </w:rPr>
      </w:pPr>
    </w:p>
    <w:p w14:paraId="59C79779" w14:textId="77777777" w:rsidR="005A41C3" w:rsidRPr="003B1445" w:rsidRDefault="005A41C3" w:rsidP="00C04D71">
      <w:pPr>
        <w:keepNext/>
        <w:keepLines/>
        <w:tabs>
          <w:tab w:val="left" w:pos="567"/>
          <w:tab w:val="num" w:pos="851"/>
          <w:tab w:val="left" w:pos="993"/>
        </w:tabs>
        <w:jc w:val="both"/>
        <w:rPr>
          <w:rFonts w:ascii="Tahoma" w:hAnsi="Tahoma" w:cs="Tahoma"/>
          <w:b/>
          <w:i/>
          <w:noProof/>
          <w:sz w:val="18"/>
          <w:szCs w:val="17"/>
          <w:u w:val="single"/>
        </w:rPr>
      </w:pPr>
    </w:p>
    <w:p w14:paraId="590AD60C" w14:textId="77777777" w:rsidR="008F2DE0" w:rsidRPr="003B1445" w:rsidRDefault="008F2DE0" w:rsidP="00C04D71">
      <w:pPr>
        <w:keepNext/>
        <w:keepLines/>
        <w:tabs>
          <w:tab w:val="left" w:pos="567"/>
          <w:tab w:val="num" w:pos="851"/>
          <w:tab w:val="left" w:pos="993"/>
        </w:tabs>
        <w:jc w:val="both"/>
        <w:rPr>
          <w:rFonts w:ascii="Tahoma" w:hAnsi="Tahoma" w:cs="Tahoma"/>
          <w:i/>
          <w:noProof/>
          <w:sz w:val="18"/>
          <w:szCs w:val="17"/>
        </w:rPr>
      </w:pPr>
      <w:r w:rsidRPr="003B1445">
        <w:rPr>
          <w:rFonts w:ascii="Tahoma" w:hAnsi="Tahoma" w:cs="Tahoma"/>
          <w:b/>
          <w:i/>
          <w:noProof/>
          <w:sz w:val="16"/>
          <w:szCs w:val="17"/>
        </w:rPr>
        <w:t>Navodilo</w:t>
      </w:r>
      <w:r w:rsidRPr="003B1445">
        <w:rPr>
          <w:rFonts w:ascii="Tahoma" w:hAnsi="Tahoma" w:cs="Tahoma"/>
          <w:b/>
          <w:i/>
          <w:noProof/>
          <w:sz w:val="18"/>
          <w:szCs w:val="17"/>
        </w:rPr>
        <w:t xml:space="preserve">: </w:t>
      </w:r>
      <w:r w:rsidRPr="003B1445">
        <w:rPr>
          <w:rFonts w:ascii="Tahoma" w:hAnsi="Tahoma" w:cs="Tahoma"/>
          <w:i/>
          <w:noProof/>
          <w:sz w:val="16"/>
          <w:szCs w:val="17"/>
        </w:rPr>
        <w:t xml:space="preserve">V primeru, da odda več ponudnikov </w:t>
      </w:r>
      <w:r w:rsidRPr="003B1445">
        <w:rPr>
          <w:rFonts w:ascii="Tahoma" w:hAnsi="Tahoma" w:cs="Tahoma"/>
          <w:i/>
          <w:noProof/>
          <w:sz w:val="16"/>
          <w:szCs w:val="17"/>
          <w:u w:val="single"/>
        </w:rPr>
        <w:t>skupno ponudbo</w:t>
      </w:r>
      <w:r w:rsidRPr="003B1445">
        <w:rPr>
          <w:rFonts w:ascii="Tahoma" w:hAnsi="Tahoma" w:cs="Tahoma"/>
          <w:i/>
          <w:noProof/>
          <w:sz w:val="16"/>
          <w:szCs w:val="17"/>
        </w:rPr>
        <w:t xml:space="preserve">, morajo razmnožen obrazec priloge 1 izpolniti vsi ponudniki – partnerji. V primeru </w:t>
      </w:r>
      <w:r w:rsidRPr="003B1445">
        <w:rPr>
          <w:rFonts w:ascii="Tahoma" w:hAnsi="Tahoma" w:cs="Tahoma"/>
          <w:i/>
          <w:noProof/>
          <w:sz w:val="16"/>
          <w:szCs w:val="17"/>
          <w:u w:val="single"/>
        </w:rPr>
        <w:t>skupne ponudbe</w:t>
      </w:r>
      <w:r w:rsidRPr="003B1445">
        <w:rPr>
          <w:rFonts w:ascii="Tahoma" w:hAnsi="Tahoma" w:cs="Tahoma"/>
          <w:i/>
          <w:noProof/>
          <w:sz w:val="16"/>
          <w:szCs w:val="17"/>
        </w:rPr>
        <w:t xml:space="preserve"> se k prilogi 1 priloži </w:t>
      </w:r>
      <w:r w:rsidRPr="003B1445">
        <w:rPr>
          <w:rFonts w:ascii="Tahoma" w:hAnsi="Tahoma" w:cs="Tahoma"/>
          <w:i/>
          <w:noProof/>
          <w:sz w:val="16"/>
          <w:szCs w:val="17"/>
          <w:u w:val="single"/>
        </w:rPr>
        <w:t>pravni akt o skupni izvedbi naročila</w:t>
      </w:r>
      <w:r w:rsidRPr="003B1445">
        <w:rPr>
          <w:rFonts w:ascii="Tahoma" w:hAnsi="Tahoma" w:cs="Tahoma"/>
          <w:i/>
          <w:noProof/>
          <w:sz w:val="16"/>
          <w:szCs w:val="17"/>
        </w:rPr>
        <w:t>.</w:t>
      </w:r>
    </w:p>
    <w:p w14:paraId="0FC26314" w14:textId="77777777" w:rsidR="008F2DE0" w:rsidRPr="003B1445" w:rsidRDefault="008F2DE0" w:rsidP="00C04D71">
      <w:pPr>
        <w:keepNext/>
        <w:keepLines/>
        <w:tabs>
          <w:tab w:val="left" w:pos="567"/>
          <w:tab w:val="num" w:pos="851"/>
          <w:tab w:val="left" w:pos="993"/>
        </w:tabs>
        <w:jc w:val="both"/>
        <w:rPr>
          <w:rFonts w:ascii="Tahoma" w:hAnsi="Tahoma" w:cs="Tahoma"/>
          <w:b/>
          <w:i/>
          <w:noProof/>
          <w:sz w:val="18"/>
          <w:szCs w:val="17"/>
          <w:u w:val="single"/>
        </w:rPr>
      </w:pPr>
    </w:p>
    <w:p w14:paraId="2F5FAC24" w14:textId="77777777" w:rsidR="002A40D3" w:rsidRPr="003B1445" w:rsidRDefault="002A40D3" w:rsidP="00C04D71">
      <w:pPr>
        <w:keepNext/>
        <w:keepLines/>
        <w:tabs>
          <w:tab w:val="left" w:pos="567"/>
          <w:tab w:val="num" w:pos="851"/>
          <w:tab w:val="left" w:pos="993"/>
        </w:tabs>
        <w:jc w:val="both"/>
        <w:rPr>
          <w:rFonts w:ascii="Tahoma" w:hAnsi="Tahoma" w:cs="Tahoma"/>
          <w:b/>
          <w:i/>
          <w:iCs/>
          <w:noProof/>
          <w:sz w:val="18"/>
          <w:szCs w:val="17"/>
          <w:u w:val="single"/>
        </w:rPr>
      </w:pPr>
      <w:r w:rsidRPr="003B1445">
        <w:rPr>
          <w:rFonts w:ascii="Tahoma" w:hAnsi="Tahoma" w:cs="Tahoma"/>
          <w:i/>
          <w:iCs/>
          <w:noProof/>
          <w:sz w:val="18"/>
          <w:szCs w:val="17"/>
        </w:rPr>
        <w:t xml:space="preserve">Ponudnik </w:t>
      </w:r>
      <w:r w:rsidRPr="003B1445">
        <w:rPr>
          <w:rFonts w:ascii="Tahoma" w:hAnsi="Tahoma" w:cs="Tahoma"/>
          <w:i/>
          <w:iCs/>
          <w:noProof/>
          <w:sz w:val="18"/>
          <w:szCs w:val="17"/>
          <w:u w:val="single"/>
        </w:rPr>
        <w:t>obrazec</w:t>
      </w:r>
      <w:r w:rsidRPr="003B1445">
        <w:rPr>
          <w:rFonts w:ascii="Tahoma" w:hAnsi="Tahoma" w:cs="Tahoma"/>
          <w:b/>
          <w:i/>
          <w:iCs/>
          <w:noProof/>
          <w:sz w:val="18"/>
          <w:szCs w:val="17"/>
        </w:rPr>
        <w:t xml:space="preserve"> </w:t>
      </w:r>
      <w:r w:rsidRPr="003B1445">
        <w:rPr>
          <w:rFonts w:ascii="Tahoma" w:hAnsi="Tahoma" w:cs="Tahoma"/>
          <w:i/>
          <w:iCs/>
          <w:noProof/>
          <w:sz w:val="18"/>
          <w:szCs w:val="17"/>
        </w:rPr>
        <w:t>v okviru sistema e-JN</w:t>
      </w:r>
      <w:r w:rsidRPr="003B1445">
        <w:rPr>
          <w:rFonts w:ascii="Tahoma" w:hAnsi="Tahoma" w:cs="Tahoma"/>
          <w:b/>
          <w:i/>
          <w:iCs/>
          <w:noProof/>
          <w:sz w:val="18"/>
          <w:szCs w:val="17"/>
        </w:rPr>
        <w:t xml:space="preserve"> </w:t>
      </w:r>
      <w:r w:rsidRPr="003B1445">
        <w:rPr>
          <w:rFonts w:ascii="Tahoma" w:hAnsi="Tahoma" w:cs="Tahoma"/>
          <w:b/>
          <w:i/>
          <w:iCs/>
          <w:noProof/>
          <w:sz w:val="18"/>
          <w:szCs w:val="17"/>
          <w:u w:val="single"/>
        </w:rPr>
        <w:t xml:space="preserve">naloži v </w:t>
      </w:r>
      <w:r w:rsidR="00BA38F2" w:rsidRPr="003B1445">
        <w:rPr>
          <w:rFonts w:ascii="Tahoma" w:hAnsi="Tahoma" w:cs="Tahoma"/>
          <w:b/>
          <w:i/>
          <w:iCs/>
          <w:noProof/>
          <w:sz w:val="18"/>
          <w:szCs w:val="17"/>
          <w:u w:val="single"/>
        </w:rPr>
        <w:t>Razdelek »DOKUMENTI«, del »Ostale priloge«</w:t>
      </w:r>
      <w:r w:rsidRPr="003B1445">
        <w:rPr>
          <w:rFonts w:ascii="Tahoma" w:hAnsi="Tahoma" w:cs="Tahoma"/>
          <w:b/>
          <w:i/>
          <w:iCs/>
          <w:noProof/>
          <w:sz w:val="18"/>
          <w:szCs w:val="17"/>
          <w:u w:val="single"/>
        </w:rPr>
        <w:t>!!!</w:t>
      </w:r>
    </w:p>
    <w:p w14:paraId="045BAB90" w14:textId="77777777" w:rsidR="00D66743" w:rsidRPr="003B1445" w:rsidRDefault="00D66743" w:rsidP="00C04D71">
      <w:pPr>
        <w:keepNext/>
        <w:keepLines/>
      </w:pPr>
      <w:r w:rsidRPr="003B1445">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3B1445" w14:paraId="006300BF" w14:textId="77777777" w:rsidTr="00D66743">
        <w:tc>
          <w:tcPr>
            <w:tcW w:w="642" w:type="dxa"/>
            <w:tcBorders>
              <w:right w:val="nil"/>
            </w:tcBorders>
          </w:tcPr>
          <w:p w14:paraId="4BD1558E" w14:textId="77777777" w:rsidR="00623DAF" w:rsidRPr="003B1445" w:rsidRDefault="00202E82" w:rsidP="00C04D71">
            <w:pPr>
              <w:keepNext/>
              <w:keepLines/>
              <w:jc w:val="both"/>
              <w:rPr>
                <w:rFonts w:ascii="Tahoma" w:hAnsi="Tahoma" w:cs="Tahoma"/>
              </w:rPr>
            </w:pPr>
            <w:r w:rsidRPr="003B1445">
              <w:rPr>
                <w:rFonts w:ascii="Tahoma" w:hAnsi="Tahoma" w:cs="Tahoma"/>
              </w:rPr>
              <w:lastRenderedPageBreak/>
              <w:br w:type="page"/>
            </w:r>
            <w:r w:rsidR="00623DAF" w:rsidRPr="003B1445">
              <w:br w:type="page"/>
            </w:r>
          </w:p>
        </w:tc>
        <w:tc>
          <w:tcPr>
            <w:tcW w:w="7655" w:type="dxa"/>
            <w:tcBorders>
              <w:left w:val="nil"/>
            </w:tcBorders>
            <w:vAlign w:val="bottom"/>
          </w:tcPr>
          <w:p w14:paraId="38CC02CD" w14:textId="7BC720E6" w:rsidR="00623DAF" w:rsidRPr="00286D8C" w:rsidRDefault="00623DAF" w:rsidP="00C04D71">
            <w:pPr>
              <w:keepNext/>
              <w:keepLines/>
              <w:jc w:val="both"/>
              <w:rPr>
                <w:rFonts w:ascii="Tahoma" w:hAnsi="Tahoma" w:cs="Tahoma"/>
              </w:rPr>
            </w:pPr>
            <w:r w:rsidRPr="00286D8C">
              <w:rPr>
                <w:rFonts w:ascii="Tahoma" w:hAnsi="Tahoma" w:cs="Tahoma"/>
              </w:rPr>
              <w:t>PONUDBA</w:t>
            </w:r>
            <w:r w:rsidR="00726549" w:rsidRPr="00286D8C">
              <w:rPr>
                <w:rFonts w:ascii="Tahoma" w:hAnsi="Tahoma" w:cs="Tahoma"/>
              </w:rPr>
              <w:t xml:space="preserve"> </w:t>
            </w:r>
            <w:r w:rsidR="002641A6" w:rsidRPr="00286D8C">
              <w:rPr>
                <w:rFonts w:ascii="Tahoma" w:hAnsi="Tahoma" w:cs="Tahoma"/>
              </w:rPr>
              <w:t>/</w:t>
            </w:r>
            <w:r w:rsidR="00726549" w:rsidRPr="00286D8C">
              <w:rPr>
                <w:rFonts w:ascii="Tahoma" w:hAnsi="Tahoma" w:cs="Tahoma"/>
              </w:rPr>
              <w:t xml:space="preserve"> POVZETEK </w:t>
            </w:r>
            <w:r w:rsidR="002641A6" w:rsidRPr="00286D8C">
              <w:rPr>
                <w:rFonts w:ascii="Tahoma" w:hAnsi="Tahoma" w:cs="Tahoma"/>
              </w:rPr>
              <w:t>PREDRAČUN</w:t>
            </w:r>
            <w:r w:rsidR="00726549" w:rsidRPr="00286D8C">
              <w:rPr>
                <w:rFonts w:ascii="Tahoma" w:hAnsi="Tahoma" w:cs="Tahoma"/>
              </w:rPr>
              <w:t>A</w:t>
            </w:r>
            <w:r w:rsidRPr="00286D8C">
              <w:rPr>
                <w:rFonts w:ascii="Tahoma" w:hAnsi="Tahoma" w:cs="Tahoma"/>
              </w:rPr>
              <w:t xml:space="preserve"> </w:t>
            </w:r>
          </w:p>
        </w:tc>
        <w:tc>
          <w:tcPr>
            <w:tcW w:w="850" w:type="dxa"/>
            <w:tcBorders>
              <w:right w:val="nil"/>
            </w:tcBorders>
          </w:tcPr>
          <w:p w14:paraId="059440A0" w14:textId="77777777" w:rsidR="00623DAF" w:rsidRPr="00286D8C" w:rsidRDefault="00623DAF" w:rsidP="00C04D71">
            <w:pPr>
              <w:keepNext/>
              <w:keepLines/>
              <w:jc w:val="both"/>
              <w:rPr>
                <w:rFonts w:ascii="Tahoma" w:hAnsi="Tahoma" w:cs="Tahoma"/>
                <w:b/>
              </w:rPr>
            </w:pPr>
            <w:r w:rsidRPr="00286D8C">
              <w:rPr>
                <w:rFonts w:ascii="Tahoma" w:hAnsi="Tahoma" w:cs="Tahoma"/>
                <w:b/>
                <w:i/>
              </w:rPr>
              <w:t xml:space="preserve">Priloga </w:t>
            </w:r>
          </w:p>
        </w:tc>
        <w:tc>
          <w:tcPr>
            <w:tcW w:w="567" w:type="dxa"/>
            <w:tcBorders>
              <w:left w:val="nil"/>
            </w:tcBorders>
          </w:tcPr>
          <w:p w14:paraId="237FFEE9" w14:textId="77777777" w:rsidR="00623DAF" w:rsidRPr="003B1445" w:rsidRDefault="00623DAF" w:rsidP="00C04D71">
            <w:pPr>
              <w:keepNext/>
              <w:keepLines/>
              <w:jc w:val="both"/>
              <w:rPr>
                <w:rFonts w:ascii="Tahoma" w:hAnsi="Tahoma" w:cs="Tahoma"/>
                <w:b/>
                <w:i/>
              </w:rPr>
            </w:pPr>
            <w:r w:rsidRPr="00286D8C">
              <w:rPr>
                <w:rFonts w:ascii="Tahoma" w:hAnsi="Tahoma" w:cs="Tahoma"/>
                <w:b/>
                <w:i/>
              </w:rPr>
              <w:t>2</w:t>
            </w:r>
          </w:p>
        </w:tc>
      </w:tr>
    </w:tbl>
    <w:p w14:paraId="71205987" w14:textId="77777777" w:rsidR="00623DAF" w:rsidRPr="003B1445" w:rsidRDefault="00623DAF" w:rsidP="00C04D71">
      <w:pPr>
        <w:keepNext/>
        <w:keepLines/>
        <w:jc w:val="both"/>
        <w:rPr>
          <w:rFonts w:ascii="Tahoma" w:hAnsi="Tahoma" w:cs="Tahoma"/>
          <w:b/>
        </w:rPr>
      </w:pPr>
    </w:p>
    <w:p w14:paraId="60371432" w14:textId="55528AAE" w:rsidR="00D04489" w:rsidRPr="00D04489" w:rsidRDefault="00D04489" w:rsidP="00D04489">
      <w:pPr>
        <w:keepNext/>
        <w:keepLines/>
        <w:jc w:val="both"/>
        <w:rPr>
          <w:rFonts w:ascii="Tahoma" w:hAnsi="Tahoma" w:cs="Tahoma"/>
          <w:b/>
        </w:rPr>
      </w:pPr>
      <w:r w:rsidRPr="00D04489">
        <w:rPr>
          <w:rFonts w:ascii="Tahoma" w:hAnsi="Tahoma" w:cs="Tahoma"/>
        </w:rPr>
        <w:t xml:space="preserve">PONUDBENI PREDRAČUN št.: __________________________ za javno naročilo št. </w:t>
      </w:r>
      <w:r w:rsidR="009F6145">
        <w:rPr>
          <w:rFonts w:ascii="Tahoma" w:hAnsi="Tahoma" w:cs="Tahoma"/>
          <w:b/>
        </w:rPr>
        <w:t>VKS-191/24</w:t>
      </w:r>
      <w:r w:rsidRPr="00D04489">
        <w:rPr>
          <w:rFonts w:ascii="Tahoma" w:hAnsi="Tahoma" w:cs="Tahoma"/>
          <w:b/>
        </w:rPr>
        <w:t xml:space="preserve"> – »Odstranjevanje koncentrata bora po uparevanju«.</w:t>
      </w:r>
    </w:p>
    <w:p w14:paraId="3C0EB82D" w14:textId="77777777" w:rsidR="00D04489" w:rsidRPr="00D04489" w:rsidRDefault="00D04489" w:rsidP="00D04489">
      <w:pPr>
        <w:keepNext/>
        <w:keepLines/>
        <w:rPr>
          <w:rFonts w:ascii="Tahoma" w:hAnsi="Tahoma" w:cs="Tahoma"/>
          <w:b/>
          <w:color w:val="FF0000"/>
        </w:rPr>
      </w:pPr>
    </w:p>
    <w:p w14:paraId="1BBC7369" w14:textId="77777777" w:rsidR="00D04489" w:rsidRPr="00D04489" w:rsidRDefault="00D04489" w:rsidP="00D04489">
      <w:pPr>
        <w:keepNext/>
        <w:keepLines/>
        <w:rPr>
          <w:rFonts w:ascii="Tahoma" w:hAnsi="Tahoma" w:cs="Tahoma"/>
          <w:b/>
          <w:color w:val="FF0000"/>
        </w:rPr>
      </w:pPr>
    </w:p>
    <w:p w14:paraId="27A44D8D" w14:textId="77777777" w:rsidR="00D04489" w:rsidRPr="00D04489" w:rsidRDefault="00D04489" w:rsidP="00D04489">
      <w:pPr>
        <w:keepNext/>
        <w:keepLines/>
        <w:ind w:left="1080" w:hanging="1080"/>
        <w:jc w:val="both"/>
        <w:rPr>
          <w:rFonts w:ascii="Tahoma" w:hAnsi="Tahoma" w:cs="Tahoma"/>
          <w:b/>
        </w:rPr>
      </w:pPr>
      <w:r w:rsidRPr="00D04489">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tblGrid>
      <w:tr w:rsidR="00555EB9" w:rsidRPr="00D04489" w14:paraId="31CD4393" w14:textId="77777777" w:rsidTr="00AD4965">
        <w:tc>
          <w:tcPr>
            <w:tcW w:w="1843" w:type="dxa"/>
          </w:tcPr>
          <w:p w14:paraId="653FDBDC" w14:textId="77777777" w:rsidR="00555EB9" w:rsidRPr="00D04489" w:rsidRDefault="00555EB9" w:rsidP="00C4073A">
            <w:pPr>
              <w:keepNext/>
              <w:keepLines/>
              <w:numPr>
                <w:ilvl w:val="0"/>
                <w:numId w:val="6"/>
              </w:numPr>
              <w:ind w:left="318" w:hanging="426"/>
              <w:jc w:val="both"/>
              <w:rPr>
                <w:rFonts w:ascii="Tahoma" w:hAnsi="Tahoma" w:cs="Tahoma"/>
                <w:b/>
              </w:rPr>
            </w:pPr>
            <w:r w:rsidRPr="00D04489">
              <w:rPr>
                <w:rFonts w:ascii="Tahoma" w:hAnsi="Tahoma" w:cs="Tahoma"/>
              </w:rPr>
              <w:t>samostojno</w:t>
            </w:r>
          </w:p>
        </w:tc>
        <w:tc>
          <w:tcPr>
            <w:tcW w:w="2268" w:type="dxa"/>
          </w:tcPr>
          <w:p w14:paraId="5DE26541" w14:textId="77777777" w:rsidR="00555EB9" w:rsidRPr="00D04489" w:rsidRDefault="00555EB9" w:rsidP="00C4073A">
            <w:pPr>
              <w:keepNext/>
              <w:keepLines/>
              <w:numPr>
                <w:ilvl w:val="0"/>
                <w:numId w:val="6"/>
              </w:numPr>
              <w:ind w:left="459"/>
              <w:jc w:val="both"/>
              <w:rPr>
                <w:rFonts w:ascii="Tahoma" w:hAnsi="Tahoma" w:cs="Tahoma"/>
                <w:b/>
              </w:rPr>
            </w:pPr>
            <w:r w:rsidRPr="00D04489">
              <w:rPr>
                <w:rFonts w:ascii="Tahoma" w:hAnsi="Tahoma" w:cs="Tahoma"/>
              </w:rPr>
              <w:t>skupna ponudba</w:t>
            </w:r>
          </w:p>
        </w:tc>
        <w:tc>
          <w:tcPr>
            <w:tcW w:w="2126" w:type="dxa"/>
          </w:tcPr>
          <w:p w14:paraId="515362C0" w14:textId="77777777" w:rsidR="00555EB9" w:rsidRPr="00D04489" w:rsidRDefault="00555EB9" w:rsidP="00C4073A">
            <w:pPr>
              <w:keepNext/>
              <w:keepLines/>
              <w:numPr>
                <w:ilvl w:val="0"/>
                <w:numId w:val="6"/>
              </w:numPr>
              <w:ind w:left="459"/>
              <w:jc w:val="both"/>
              <w:rPr>
                <w:rFonts w:ascii="Tahoma" w:hAnsi="Tahoma" w:cs="Tahoma"/>
                <w:b/>
              </w:rPr>
            </w:pPr>
            <w:r w:rsidRPr="00D04489">
              <w:rPr>
                <w:rFonts w:ascii="Tahoma" w:hAnsi="Tahoma" w:cs="Tahoma"/>
              </w:rPr>
              <w:t>s podizvajalci</w:t>
            </w:r>
          </w:p>
        </w:tc>
      </w:tr>
    </w:tbl>
    <w:p w14:paraId="2AA63D0A" w14:textId="77777777" w:rsidR="00D04489" w:rsidRPr="00D04489" w:rsidRDefault="00D04489" w:rsidP="00D04489">
      <w:pPr>
        <w:keepNext/>
        <w:keepLines/>
        <w:ind w:left="360"/>
        <w:rPr>
          <w:rFonts w:ascii="Tahoma" w:hAnsi="Tahoma" w:cs="Tahoma"/>
          <w:b/>
        </w:rPr>
      </w:pPr>
    </w:p>
    <w:p w14:paraId="46806BEB" w14:textId="77777777" w:rsidR="00D04489" w:rsidRPr="00D04489" w:rsidRDefault="00D04489" w:rsidP="00D04489">
      <w:pPr>
        <w:keepNext/>
        <w:keepLines/>
        <w:ind w:left="360"/>
        <w:rPr>
          <w:rFonts w:ascii="Tahoma" w:hAnsi="Tahoma" w:cs="Tahoma"/>
          <w:b/>
        </w:rPr>
      </w:pPr>
    </w:p>
    <w:p w14:paraId="47B8F48E" w14:textId="77777777" w:rsidR="00D04489" w:rsidRPr="00E311AA" w:rsidRDefault="00D04489" w:rsidP="00C4073A">
      <w:pPr>
        <w:keepNext/>
        <w:keepLines/>
        <w:numPr>
          <w:ilvl w:val="0"/>
          <w:numId w:val="28"/>
        </w:numPr>
        <w:rPr>
          <w:rFonts w:ascii="Tahoma" w:hAnsi="Tahoma" w:cs="Tahoma"/>
          <w:b/>
        </w:rPr>
      </w:pPr>
      <w:r w:rsidRPr="00E311AA">
        <w:rPr>
          <w:rFonts w:ascii="Tahoma" w:hAnsi="Tahoma" w:cs="Tahoma"/>
          <w:b/>
        </w:rPr>
        <w:t>PONUDBENA CENA</w:t>
      </w:r>
    </w:p>
    <w:p w14:paraId="1D8AD1CA" w14:textId="77777777" w:rsidR="00D04489" w:rsidRPr="00E311AA" w:rsidRDefault="00D04489" w:rsidP="00D04489">
      <w:pPr>
        <w:keepNext/>
        <w:keepLines/>
        <w:ind w:left="360"/>
        <w:rPr>
          <w:rFonts w:ascii="Tahoma" w:hAnsi="Tahoma" w:cs="Tahoma"/>
          <w:b/>
        </w:rPr>
      </w:pPr>
    </w:p>
    <w:tbl>
      <w:tblPr>
        <w:tblStyle w:val="Tabelamrea"/>
        <w:tblW w:w="0" w:type="auto"/>
        <w:tblLook w:val="04A0" w:firstRow="1" w:lastRow="0" w:firstColumn="1" w:lastColumn="0" w:noHBand="0" w:noVBand="1"/>
      </w:tblPr>
      <w:tblGrid>
        <w:gridCol w:w="3365"/>
        <w:gridCol w:w="850"/>
        <w:gridCol w:w="1476"/>
        <w:gridCol w:w="1897"/>
        <w:gridCol w:w="1898"/>
      </w:tblGrid>
      <w:tr w:rsidR="00D04489" w:rsidRPr="00E311AA" w14:paraId="05A8C3D3" w14:textId="77777777" w:rsidTr="00AD4965">
        <w:tc>
          <w:tcPr>
            <w:tcW w:w="3369" w:type="dxa"/>
          </w:tcPr>
          <w:p w14:paraId="719F02EE" w14:textId="16A538EE" w:rsidR="00D04489" w:rsidRPr="00E311AA" w:rsidRDefault="00A94C46" w:rsidP="00D04489">
            <w:pPr>
              <w:keepNext/>
              <w:keepLines/>
              <w:tabs>
                <w:tab w:val="num" w:pos="426"/>
              </w:tabs>
              <w:rPr>
                <w:rFonts w:ascii="Tahoma" w:hAnsi="Tahoma" w:cs="Tahoma"/>
                <w:b/>
              </w:rPr>
            </w:pPr>
            <w:r w:rsidRPr="00E311AA">
              <w:rPr>
                <w:rFonts w:ascii="Tahoma" w:hAnsi="Tahoma" w:cs="Tahoma"/>
                <w:b/>
              </w:rPr>
              <w:t>Naziv</w:t>
            </w:r>
          </w:p>
        </w:tc>
        <w:tc>
          <w:tcPr>
            <w:tcW w:w="850" w:type="dxa"/>
          </w:tcPr>
          <w:p w14:paraId="7C404869" w14:textId="77777777" w:rsidR="00D04489" w:rsidRPr="00E311AA" w:rsidRDefault="00D04489" w:rsidP="00D04489">
            <w:pPr>
              <w:keepNext/>
              <w:keepLines/>
              <w:tabs>
                <w:tab w:val="num" w:pos="426"/>
              </w:tabs>
              <w:rPr>
                <w:rFonts w:ascii="Tahoma" w:hAnsi="Tahoma" w:cs="Tahoma"/>
                <w:b/>
              </w:rPr>
            </w:pPr>
            <w:r w:rsidRPr="00E311AA">
              <w:rPr>
                <w:rFonts w:ascii="Tahoma" w:hAnsi="Tahoma" w:cs="Tahoma"/>
                <w:b/>
              </w:rPr>
              <w:t>Enota mere</w:t>
            </w:r>
          </w:p>
        </w:tc>
        <w:tc>
          <w:tcPr>
            <w:tcW w:w="1477" w:type="dxa"/>
          </w:tcPr>
          <w:p w14:paraId="4926F056" w14:textId="77777777" w:rsidR="00D04489" w:rsidRPr="00E311AA" w:rsidRDefault="00D04489" w:rsidP="00D04489">
            <w:pPr>
              <w:keepNext/>
              <w:keepLines/>
              <w:tabs>
                <w:tab w:val="num" w:pos="426"/>
              </w:tabs>
              <w:rPr>
                <w:rFonts w:ascii="Tahoma" w:hAnsi="Tahoma" w:cs="Tahoma"/>
                <w:b/>
              </w:rPr>
            </w:pPr>
            <w:r w:rsidRPr="00E311AA">
              <w:rPr>
                <w:rFonts w:ascii="Tahoma" w:hAnsi="Tahoma" w:cs="Tahoma"/>
                <w:b/>
              </w:rPr>
              <w:t>Skupna okvirna količina</w:t>
            </w:r>
          </w:p>
        </w:tc>
        <w:tc>
          <w:tcPr>
            <w:tcW w:w="1899" w:type="dxa"/>
          </w:tcPr>
          <w:p w14:paraId="75DEE762" w14:textId="77777777" w:rsidR="00D04489" w:rsidRPr="00E311AA" w:rsidRDefault="00D04489" w:rsidP="00D04489">
            <w:pPr>
              <w:keepNext/>
              <w:keepLines/>
              <w:tabs>
                <w:tab w:val="num" w:pos="426"/>
              </w:tabs>
              <w:rPr>
                <w:rFonts w:ascii="Tahoma" w:hAnsi="Tahoma" w:cs="Tahoma"/>
                <w:b/>
              </w:rPr>
            </w:pPr>
            <w:r w:rsidRPr="00E311AA">
              <w:rPr>
                <w:rFonts w:ascii="Tahoma" w:hAnsi="Tahoma" w:cs="Tahoma"/>
                <w:b/>
              </w:rPr>
              <w:t>Cena na enoto mere v EUR brez DDV</w:t>
            </w:r>
          </w:p>
        </w:tc>
        <w:tc>
          <w:tcPr>
            <w:tcW w:w="1899" w:type="dxa"/>
          </w:tcPr>
          <w:p w14:paraId="035F9A22" w14:textId="77777777" w:rsidR="00D04489" w:rsidRPr="00E311AA" w:rsidRDefault="00D04489" w:rsidP="00D04489">
            <w:pPr>
              <w:keepNext/>
              <w:keepLines/>
              <w:tabs>
                <w:tab w:val="num" w:pos="426"/>
              </w:tabs>
              <w:rPr>
                <w:rFonts w:ascii="Tahoma" w:hAnsi="Tahoma" w:cs="Tahoma"/>
                <w:b/>
              </w:rPr>
            </w:pPr>
            <w:r w:rsidRPr="00E311AA">
              <w:rPr>
                <w:rFonts w:ascii="Tahoma" w:hAnsi="Tahoma" w:cs="Tahoma"/>
                <w:b/>
              </w:rPr>
              <w:t>Skupna ponudbena cena v EUR brez DDV</w:t>
            </w:r>
          </w:p>
        </w:tc>
      </w:tr>
      <w:tr w:rsidR="00D04489" w:rsidRPr="00D04489" w14:paraId="5929DE4E" w14:textId="77777777" w:rsidTr="00AD4965">
        <w:tc>
          <w:tcPr>
            <w:tcW w:w="3369" w:type="dxa"/>
            <w:tcBorders>
              <w:bottom w:val="single" w:sz="4" w:space="0" w:color="auto"/>
            </w:tcBorders>
          </w:tcPr>
          <w:p w14:paraId="366D3558" w14:textId="77777777" w:rsidR="00D04489" w:rsidRPr="00E311AA" w:rsidRDefault="00D04489" w:rsidP="00D04489">
            <w:pPr>
              <w:keepNext/>
              <w:keepLines/>
              <w:tabs>
                <w:tab w:val="num" w:pos="426"/>
              </w:tabs>
              <w:rPr>
                <w:rFonts w:ascii="Tahoma" w:hAnsi="Tahoma" w:cs="Tahoma"/>
              </w:rPr>
            </w:pPr>
            <w:r w:rsidRPr="00E311AA">
              <w:rPr>
                <w:rFonts w:ascii="Tahoma" w:hAnsi="Tahoma" w:cs="Tahoma"/>
              </w:rPr>
              <w:t>Odstranitev ali predelava koncentrata bora po uparevanju</w:t>
            </w:r>
          </w:p>
        </w:tc>
        <w:tc>
          <w:tcPr>
            <w:tcW w:w="850" w:type="dxa"/>
            <w:tcBorders>
              <w:bottom w:val="single" w:sz="4" w:space="0" w:color="auto"/>
            </w:tcBorders>
            <w:vAlign w:val="center"/>
          </w:tcPr>
          <w:p w14:paraId="16A43395" w14:textId="77777777" w:rsidR="00D04489" w:rsidRPr="00E311AA" w:rsidRDefault="00D04489" w:rsidP="00D04489">
            <w:pPr>
              <w:keepNext/>
              <w:keepLines/>
              <w:tabs>
                <w:tab w:val="num" w:pos="426"/>
              </w:tabs>
              <w:jc w:val="center"/>
              <w:rPr>
                <w:rFonts w:ascii="Tahoma" w:hAnsi="Tahoma" w:cs="Tahoma"/>
              </w:rPr>
            </w:pPr>
            <w:r w:rsidRPr="00E311AA">
              <w:rPr>
                <w:rFonts w:ascii="Tahoma" w:hAnsi="Tahoma" w:cs="Tahoma"/>
              </w:rPr>
              <w:t>kg</w:t>
            </w:r>
          </w:p>
        </w:tc>
        <w:tc>
          <w:tcPr>
            <w:tcW w:w="1477" w:type="dxa"/>
            <w:vAlign w:val="center"/>
          </w:tcPr>
          <w:p w14:paraId="345BA0F7" w14:textId="77777777" w:rsidR="00D04489" w:rsidRPr="00D04489" w:rsidRDefault="00D04489" w:rsidP="00D04489">
            <w:pPr>
              <w:keepNext/>
              <w:keepLines/>
              <w:tabs>
                <w:tab w:val="num" w:pos="426"/>
              </w:tabs>
              <w:jc w:val="center"/>
              <w:rPr>
                <w:rFonts w:ascii="Tahoma" w:hAnsi="Tahoma" w:cs="Tahoma"/>
              </w:rPr>
            </w:pPr>
            <w:r w:rsidRPr="00E311AA">
              <w:rPr>
                <w:rFonts w:ascii="Tahoma" w:hAnsi="Tahoma" w:cs="Tahoma"/>
              </w:rPr>
              <w:t>540.000</w:t>
            </w:r>
          </w:p>
        </w:tc>
        <w:tc>
          <w:tcPr>
            <w:tcW w:w="1899" w:type="dxa"/>
            <w:vAlign w:val="center"/>
          </w:tcPr>
          <w:p w14:paraId="3A3AE24C" w14:textId="77777777" w:rsidR="00D04489" w:rsidRPr="00D04489" w:rsidRDefault="00D04489" w:rsidP="00D04489">
            <w:pPr>
              <w:keepNext/>
              <w:keepLines/>
              <w:tabs>
                <w:tab w:val="num" w:pos="426"/>
              </w:tabs>
              <w:jc w:val="center"/>
              <w:rPr>
                <w:rFonts w:ascii="Tahoma" w:hAnsi="Tahoma" w:cs="Tahoma"/>
              </w:rPr>
            </w:pPr>
          </w:p>
        </w:tc>
        <w:tc>
          <w:tcPr>
            <w:tcW w:w="1899" w:type="dxa"/>
            <w:vAlign w:val="center"/>
          </w:tcPr>
          <w:p w14:paraId="00084ACA" w14:textId="77777777" w:rsidR="00D04489" w:rsidRPr="00D04489" w:rsidRDefault="00D04489" w:rsidP="00D04489">
            <w:pPr>
              <w:keepNext/>
              <w:keepLines/>
              <w:tabs>
                <w:tab w:val="num" w:pos="426"/>
              </w:tabs>
              <w:jc w:val="center"/>
              <w:rPr>
                <w:rFonts w:ascii="Tahoma" w:hAnsi="Tahoma" w:cs="Tahoma"/>
              </w:rPr>
            </w:pPr>
          </w:p>
        </w:tc>
      </w:tr>
    </w:tbl>
    <w:p w14:paraId="715B7C04" w14:textId="77777777" w:rsidR="00D04489" w:rsidRPr="00D04489" w:rsidRDefault="00D04489" w:rsidP="00D04489">
      <w:pPr>
        <w:keepNext/>
        <w:keepLines/>
        <w:ind w:left="360"/>
        <w:rPr>
          <w:rFonts w:ascii="Tahoma" w:hAnsi="Tahoma" w:cs="Tahoma"/>
          <w:b/>
        </w:rPr>
      </w:pPr>
    </w:p>
    <w:p w14:paraId="5DB1A7C0" w14:textId="77777777" w:rsidR="00D04489" w:rsidRPr="00D04489" w:rsidRDefault="00D04489" w:rsidP="00D04489">
      <w:pPr>
        <w:keepNext/>
        <w:keepLines/>
        <w:jc w:val="both"/>
        <w:rPr>
          <w:rFonts w:ascii="Tahoma" w:hAnsi="Tahoma" w:cs="Tahoma"/>
        </w:rPr>
      </w:pPr>
    </w:p>
    <w:p w14:paraId="037D6C29" w14:textId="77777777" w:rsidR="00D04489" w:rsidRPr="00D04489" w:rsidRDefault="00D04489" w:rsidP="00D04489">
      <w:pPr>
        <w:keepNext/>
        <w:keepLines/>
        <w:tabs>
          <w:tab w:val="num" w:pos="720"/>
        </w:tabs>
        <w:jc w:val="both"/>
        <w:rPr>
          <w:rFonts w:ascii="Tahoma" w:hAnsi="Tahoma" w:cs="Tahoma"/>
        </w:rPr>
      </w:pPr>
    </w:p>
    <w:p w14:paraId="7DAB1A96" w14:textId="1011F9D9" w:rsidR="00D04489" w:rsidRPr="00D04489" w:rsidRDefault="00D04489" w:rsidP="00C4073A">
      <w:pPr>
        <w:keepNext/>
        <w:keepLines/>
        <w:numPr>
          <w:ilvl w:val="0"/>
          <w:numId w:val="28"/>
        </w:numPr>
        <w:tabs>
          <w:tab w:val="clear" w:pos="360"/>
          <w:tab w:val="num" w:pos="720"/>
        </w:tabs>
        <w:rPr>
          <w:rFonts w:ascii="Tahoma" w:hAnsi="Tahoma" w:cs="Tahoma"/>
          <w:b/>
        </w:rPr>
      </w:pPr>
      <w:r w:rsidRPr="00D04489">
        <w:rPr>
          <w:rFonts w:ascii="Tahoma" w:hAnsi="Tahoma" w:cs="Tahoma"/>
          <w:b/>
        </w:rPr>
        <w:t>VELJAVNOST PONUDBE</w:t>
      </w:r>
      <w:r>
        <w:rPr>
          <w:rFonts w:ascii="Tahoma" w:hAnsi="Tahoma" w:cs="Tahoma"/>
          <w:b/>
        </w:rPr>
        <w:t>:</w:t>
      </w:r>
      <w:r>
        <w:rPr>
          <w:rFonts w:ascii="Tahoma" w:hAnsi="Tahoma" w:cs="Tahoma"/>
          <w:b/>
        </w:rPr>
        <w:tab/>
      </w:r>
      <w:r>
        <w:rPr>
          <w:rFonts w:ascii="Tahoma" w:hAnsi="Tahoma" w:cs="Tahoma"/>
          <w:b/>
        </w:rPr>
        <w:tab/>
      </w:r>
      <w:r>
        <w:rPr>
          <w:rFonts w:ascii="Tahoma" w:hAnsi="Tahoma" w:cs="Tahoma"/>
          <w:b/>
        </w:rPr>
        <w:tab/>
      </w:r>
      <w:r>
        <w:rPr>
          <w:rFonts w:ascii="Tahoma" w:hAnsi="Tahoma" w:cs="Tahoma"/>
          <w:b/>
        </w:rPr>
        <w:tab/>
        <w:t>31. 1. 2025</w:t>
      </w:r>
    </w:p>
    <w:p w14:paraId="2827E774" w14:textId="77777777" w:rsidR="00D04489" w:rsidRPr="00D04489" w:rsidRDefault="00D04489" w:rsidP="00D04489">
      <w:pPr>
        <w:keepNext/>
        <w:keepLines/>
      </w:pPr>
    </w:p>
    <w:p w14:paraId="427CBA28" w14:textId="77777777" w:rsidR="00D04489" w:rsidRPr="00D04489" w:rsidRDefault="00D04489" w:rsidP="00D04489">
      <w:pPr>
        <w:keepNext/>
        <w:keepLines/>
        <w:jc w:val="both"/>
        <w:rPr>
          <w:rFonts w:ascii="Tahoma" w:hAnsi="Tahoma" w:cs="Tahoma"/>
        </w:rPr>
      </w:pPr>
    </w:p>
    <w:p w14:paraId="45FE66C6" w14:textId="77777777" w:rsidR="00D04489" w:rsidRPr="00D04489" w:rsidRDefault="00D04489" w:rsidP="00D04489">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04489" w:rsidRPr="00D04489" w14:paraId="470CFD8B" w14:textId="77777777" w:rsidTr="00AD4965">
        <w:trPr>
          <w:trHeight w:val="235"/>
        </w:trPr>
        <w:tc>
          <w:tcPr>
            <w:tcW w:w="3402" w:type="dxa"/>
            <w:tcBorders>
              <w:bottom w:val="single" w:sz="4" w:space="0" w:color="auto"/>
            </w:tcBorders>
          </w:tcPr>
          <w:p w14:paraId="4BB99664" w14:textId="77777777" w:rsidR="00D04489" w:rsidRPr="00D04489" w:rsidRDefault="00D04489" w:rsidP="00D04489">
            <w:pPr>
              <w:keepNext/>
              <w:keepLines/>
              <w:jc w:val="both"/>
              <w:rPr>
                <w:rFonts w:ascii="Tahoma" w:hAnsi="Tahoma" w:cs="Tahoma"/>
                <w:snapToGrid w:val="0"/>
                <w:color w:val="000000"/>
              </w:rPr>
            </w:pPr>
          </w:p>
        </w:tc>
        <w:tc>
          <w:tcPr>
            <w:tcW w:w="2268" w:type="dxa"/>
          </w:tcPr>
          <w:p w14:paraId="29CB59B7" w14:textId="77777777" w:rsidR="00D04489" w:rsidRPr="00D04489" w:rsidRDefault="00D04489" w:rsidP="00D04489">
            <w:pPr>
              <w:keepNext/>
              <w:keepLines/>
              <w:jc w:val="both"/>
              <w:rPr>
                <w:rFonts w:ascii="Tahoma" w:hAnsi="Tahoma" w:cs="Tahoma"/>
                <w:snapToGrid w:val="0"/>
                <w:color w:val="000000"/>
              </w:rPr>
            </w:pPr>
          </w:p>
        </w:tc>
        <w:tc>
          <w:tcPr>
            <w:tcW w:w="3686" w:type="dxa"/>
            <w:tcBorders>
              <w:bottom w:val="single" w:sz="4" w:space="0" w:color="auto"/>
            </w:tcBorders>
          </w:tcPr>
          <w:p w14:paraId="793D7DB8" w14:textId="77777777" w:rsidR="00D04489" w:rsidRPr="00D04489" w:rsidRDefault="00D04489" w:rsidP="00D04489">
            <w:pPr>
              <w:keepNext/>
              <w:keepLines/>
              <w:tabs>
                <w:tab w:val="left" w:pos="567"/>
                <w:tab w:val="num" w:pos="851"/>
                <w:tab w:val="left" w:pos="993"/>
              </w:tabs>
              <w:jc w:val="both"/>
              <w:rPr>
                <w:rFonts w:ascii="Tahoma" w:hAnsi="Tahoma" w:cs="Tahoma"/>
                <w:snapToGrid w:val="0"/>
                <w:color w:val="000000"/>
              </w:rPr>
            </w:pPr>
          </w:p>
        </w:tc>
      </w:tr>
      <w:tr w:rsidR="00D04489" w:rsidRPr="00D04489" w14:paraId="0AB40C15" w14:textId="77777777" w:rsidTr="00AD4965">
        <w:trPr>
          <w:trHeight w:val="235"/>
        </w:trPr>
        <w:tc>
          <w:tcPr>
            <w:tcW w:w="3402" w:type="dxa"/>
            <w:tcBorders>
              <w:top w:val="single" w:sz="4" w:space="0" w:color="auto"/>
            </w:tcBorders>
          </w:tcPr>
          <w:p w14:paraId="5867A785" w14:textId="6A2057B5" w:rsidR="00D04489" w:rsidRPr="00D04489" w:rsidRDefault="00D04489" w:rsidP="00D04489">
            <w:pPr>
              <w:keepNext/>
              <w:keepLines/>
              <w:jc w:val="both"/>
              <w:rPr>
                <w:rFonts w:ascii="Tahoma" w:hAnsi="Tahoma" w:cs="Tahoma"/>
                <w:snapToGrid w:val="0"/>
                <w:color w:val="000000"/>
              </w:rPr>
            </w:pPr>
            <w:r w:rsidRPr="00D04489">
              <w:rPr>
                <w:rFonts w:ascii="Tahoma" w:hAnsi="Tahoma" w:cs="Tahoma"/>
                <w:snapToGrid w:val="0"/>
                <w:color w:val="000000"/>
              </w:rPr>
              <w:t>(</w:t>
            </w:r>
            <w:r w:rsidR="009D56B6">
              <w:rPr>
                <w:rFonts w:ascii="Tahoma" w:hAnsi="Tahoma" w:cs="Tahoma"/>
                <w:snapToGrid w:val="0"/>
                <w:color w:val="000000"/>
              </w:rPr>
              <w:t>K</w:t>
            </w:r>
            <w:r w:rsidRPr="00D04489">
              <w:rPr>
                <w:rFonts w:ascii="Tahoma" w:hAnsi="Tahoma" w:cs="Tahoma"/>
                <w:snapToGrid w:val="0"/>
                <w:color w:val="000000"/>
              </w:rPr>
              <w:t>raj, datum)</w:t>
            </w:r>
          </w:p>
        </w:tc>
        <w:tc>
          <w:tcPr>
            <w:tcW w:w="2268" w:type="dxa"/>
          </w:tcPr>
          <w:p w14:paraId="1B9273FB" w14:textId="061007F2" w:rsidR="00D04489" w:rsidRPr="00D04489" w:rsidRDefault="009D56B6" w:rsidP="00D04489">
            <w:pPr>
              <w:keepNext/>
              <w:keepLines/>
              <w:jc w:val="center"/>
              <w:rPr>
                <w:rFonts w:ascii="Tahoma" w:hAnsi="Tahoma" w:cs="Tahoma"/>
                <w:snapToGrid w:val="0"/>
                <w:color w:val="000000"/>
              </w:rPr>
            </w:pPr>
            <w:r>
              <w:rPr>
                <w:rFonts w:ascii="Tahoma" w:hAnsi="Tahoma" w:cs="Tahoma"/>
                <w:snapToGrid w:val="0"/>
                <w:color w:val="000000"/>
              </w:rPr>
              <w:t>Ž</w:t>
            </w:r>
            <w:r w:rsidR="00D04489" w:rsidRPr="00D04489">
              <w:rPr>
                <w:rFonts w:ascii="Tahoma" w:hAnsi="Tahoma" w:cs="Tahoma"/>
                <w:snapToGrid w:val="0"/>
                <w:color w:val="000000"/>
              </w:rPr>
              <w:t>ig</w:t>
            </w:r>
          </w:p>
        </w:tc>
        <w:tc>
          <w:tcPr>
            <w:tcW w:w="3686" w:type="dxa"/>
            <w:tcBorders>
              <w:top w:val="single" w:sz="4" w:space="0" w:color="auto"/>
            </w:tcBorders>
          </w:tcPr>
          <w:p w14:paraId="5C7835C7" w14:textId="0EEEA36C" w:rsidR="00D04489" w:rsidRPr="00D04489" w:rsidRDefault="00D04489" w:rsidP="00D04489">
            <w:pPr>
              <w:keepNext/>
              <w:keepLines/>
              <w:jc w:val="both"/>
              <w:rPr>
                <w:rFonts w:ascii="Tahoma" w:hAnsi="Tahoma" w:cs="Tahoma"/>
                <w:snapToGrid w:val="0"/>
                <w:color w:val="000000"/>
              </w:rPr>
            </w:pPr>
            <w:r w:rsidRPr="00D04489">
              <w:rPr>
                <w:rFonts w:ascii="Tahoma" w:hAnsi="Tahoma" w:cs="Tahoma"/>
                <w:snapToGrid w:val="0"/>
                <w:color w:val="000000"/>
              </w:rPr>
              <w:t>(</w:t>
            </w:r>
            <w:r w:rsidR="009D56B6">
              <w:rPr>
                <w:rFonts w:ascii="Tahoma" w:hAnsi="Tahoma" w:cs="Tahoma"/>
                <w:snapToGrid w:val="0"/>
                <w:color w:val="000000"/>
              </w:rPr>
              <w:t>I</w:t>
            </w:r>
            <w:r w:rsidRPr="00D04489">
              <w:rPr>
                <w:rFonts w:ascii="Tahoma" w:hAnsi="Tahoma" w:cs="Tahoma"/>
                <w:snapToGrid w:val="0"/>
              </w:rPr>
              <w:t>me in priimek odgovorne osebe ter podpis ponudnika</w:t>
            </w:r>
            <w:r w:rsidRPr="00D04489">
              <w:rPr>
                <w:rFonts w:ascii="Tahoma" w:hAnsi="Tahoma" w:cs="Tahoma"/>
                <w:snapToGrid w:val="0"/>
                <w:color w:val="000000"/>
              </w:rPr>
              <w:t>)</w:t>
            </w:r>
          </w:p>
        </w:tc>
      </w:tr>
    </w:tbl>
    <w:p w14:paraId="38402D9D" w14:textId="77777777" w:rsidR="00D04489" w:rsidRPr="00D04489" w:rsidRDefault="00D04489" w:rsidP="00D04489">
      <w:pPr>
        <w:keepNext/>
        <w:keepLines/>
        <w:jc w:val="both"/>
        <w:rPr>
          <w:rFonts w:ascii="Tahoma" w:hAnsi="Tahoma" w:cs="Tahoma"/>
        </w:rPr>
      </w:pPr>
    </w:p>
    <w:p w14:paraId="1122AB6B" w14:textId="77777777" w:rsidR="00D04489" w:rsidRPr="00D04489" w:rsidRDefault="00D04489" w:rsidP="00D04489">
      <w:pPr>
        <w:keepNext/>
        <w:keepLines/>
        <w:jc w:val="both"/>
        <w:rPr>
          <w:rFonts w:ascii="Tahoma" w:hAnsi="Tahoma" w:cs="Tahoma"/>
        </w:rPr>
      </w:pPr>
    </w:p>
    <w:p w14:paraId="6D6B45E1" w14:textId="77777777" w:rsidR="009C5D74" w:rsidRPr="003B1445" w:rsidRDefault="009C5D74" w:rsidP="00C04D71">
      <w:pPr>
        <w:keepNext/>
        <w:keepLines/>
        <w:jc w:val="both"/>
        <w:rPr>
          <w:rFonts w:ascii="Tahoma" w:hAnsi="Tahoma" w:cs="Tahoma"/>
          <w:b/>
          <w:i/>
          <w:sz w:val="18"/>
          <w:szCs w:val="17"/>
        </w:rPr>
      </w:pPr>
    </w:p>
    <w:p w14:paraId="4764BF0D" w14:textId="77777777" w:rsidR="009C5D74" w:rsidRPr="003B1445" w:rsidRDefault="009C5D74" w:rsidP="00C04D71">
      <w:pPr>
        <w:keepNext/>
        <w:keepLines/>
        <w:jc w:val="both"/>
        <w:rPr>
          <w:rFonts w:ascii="Tahoma" w:hAnsi="Tahoma" w:cs="Tahoma"/>
          <w:b/>
          <w:i/>
          <w:sz w:val="18"/>
          <w:szCs w:val="17"/>
        </w:rPr>
      </w:pPr>
    </w:p>
    <w:p w14:paraId="7F02285D" w14:textId="77777777" w:rsidR="00B76399" w:rsidRPr="003B1445" w:rsidRDefault="00B76399" w:rsidP="00C04D71">
      <w:pPr>
        <w:keepNext/>
        <w:keepLines/>
        <w:jc w:val="both"/>
        <w:rPr>
          <w:rFonts w:ascii="Tahoma" w:hAnsi="Tahoma" w:cs="Tahoma"/>
          <w:b/>
          <w:i/>
          <w:sz w:val="18"/>
          <w:szCs w:val="17"/>
        </w:rPr>
      </w:pPr>
    </w:p>
    <w:p w14:paraId="10D38567" w14:textId="77777777" w:rsidR="00B76399" w:rsidRPr="003B1445" w:rsidRDefault="00B76399" w:rsidP="00C04D71">
      <w:pPr>
        <w:keepNext/>
        <w:keepLines/>
        <w:jc w:val="both"/>
        <w:rPr>
          <w:rFonts w:ascii="Tahoma" w:hAnsi="Tahoma" w:cs="Tahoma"/>
          <w:b/>
          <w:i/>
          <w:sz w:val="18"/>
          <w:szCs w:val="17"/>
        </w:rPr>
      </w:pPr>
    </w:p>
    <w:p w14:paraId="1DB17F96" w14:textId="77777777" w:rsidR="006C1AB4" w:rsidRPr="003B1445" w:rsidRDefault="006C1AB4" w:rsidP="00C04D71">
      <w:pPr>
        <w:keepNext/>
        <w:keepLines/>
        <w:jc w:val="both"/>
        <w:rPr>
          <w:rFonts w:ascii="Tahoma" w:hAnsi="Tahoma" w:cs="Tahoma"/>
          <w:b/>
          <w:i/>
          <w:sz w:val="17"/>
          <w:szCs w:val="17"/>
        </w:rPr>
      </w:pPr>
      <w:r w:rsidRPr="003B1445">
        <w:rPr>
          <w:rFonts w:ascii="Tahoma" w:hAnsi="Tahoma" w:cs="Tahoma"/>
          <w:b/>
          <w:i/>
          <w:sz w:val="17"/>
          <w:szCs w:val="17"/>
        </w:rPr>
        <w:t xml:space="preserve">Navodilo: </w:t>
      </w:r>
    </w:p>
    <w:p w14:paraId="3D7855B0" w14:textId="77777777" w:rsidR="005742C1" w:rsidRPr="003B1445" w:rsidRDefault="006C1AB4" w:rsidP="00C04D71">
      <w:pPr>
        <w:keepNext/>
        <w:keepLines/>
        <w:jc w:val="both"/>
        <w:rPr>
          <w:sz w:val="17"/>
          <w:szCs w:val="17"/>
        </w:rPr>
      </w:pPr>
      <w:r w:rsidRPr="003B1445">
        <w:rPr>
          <w:rFonts w:ascii="Tahoma" w:hAnsi="Tahoma" w:cs="Tahoma"/>
          <w:i/>
          <w:sz w:val="17"/>
          <w:szCs w:val="17"/>
        </w:rPr>
        <w:t xml:space="preserve">Ponudnik </w:t>
      </w:r>
      <w:r w:rsidRPr="003B1445">
        <w:rPr>
          <w:rFonts w:ascii="Tahoma" w:hAnsi="Tahoma" w:cs="Tahoma"/>
          <w:b/>
          <w:i/>
          <w:sz w:val="17"/>
          <w:szCs w:val="17"/>
          <w:u w:val="single"/>
        </w:rPr>
        <w:t>mora</w:t>
      </w:r>
      <w:r w:rsidRPr="003B1445">
        <w:rPr>
          <w:rFonts w:ascii="Tahoma" w:hAnsi="Tahoma" w:cs="Tahoma"/>
          <w:i/>
          <w:sz w:val="17"/>
          <w:szCs w:val="17"/>
          <w:u w:val="single"/>
        </w:rPr>
        <w:t xml:space="preserve"> Prilogo 2</w:t>
      </w:r>
      <w:r w:rsidRPr="003B1445">
        <w:rPr>
          <w:rFonts w:ascii="Tahoma" w:hAnsi="Tahoma" w:cs="Tahoma"/>
          <w:b/>
          <w:i/>
          <w:sz w:val="17"/>
          <w:szCs w:val="17"/>
        </w:rPr>
        <w:t xml:space="preserve"> </w:t>
      </w:r>
      <w:r w:rsidRPr="003B1445">
        <w:rPr>
          <w:rFonts w:ascii="Tahoma" w:hAnsi="Tahoma" w:cs="Tahoma"/>
          <w:i/>
          <w:sz w:val="17"/>
          <w:szCs w:val="17"/>
        </w:rPr>
        <w:t>v okviru sistema e-JN</w:t>
      </w:r>
      <w:r w:rsidRPr="003B1445">
        <w:rPr>
          <w:rFonts w:ascii="Tahoma" w:hAnsi="Tahoma" w:cs="Tahoma"/>
          <w:b/>
          <w:i/>
          <w:sz w:val="17"/>
          <w:szCs w:val="17"/>
        </w:rPr>
        <w:t xml:space="preserve"> </w:t>
      </w:r>
      <w:r w:rsidRPr="003B1445">
        <w:rPr>
          <w:rFonts w:ascii="Tahoma" w:hAnsi="Tahoma" w:cs="Tahoma"/>
          <w:b/>
          <w:i/>
          <w:sz w:val="17"/>
          <w:szCs w:val="17"/>
          <w:u w:val="single"/>
        </w:rPr>
        <w:t xml:space="preserve">naložiti ločeno v </w:t>
      </w:r>
      <w:r w:rsidR="0027124E" w:rsidRPr="003B1445">
        <w:rPr>
          <w:rFonts w:ascii="Tahoma" w:hAnsi="Tahoma" w:cs="Tahoma"/>
          <w:b/>
          <w:i/>
          <w:sz w:val="17"/>
          <w:szCs w:val="17"/>
          <w:u w:val="single"/>
        </w:rPr>
        <w:t>Razdelek »Skupna ponudbena vrednost«, del »Predračun«</w:t>
      </w:r>
      <w:r w:rsidRPr="003B1445">
        <w:rPr>
          <w:rFonts w:ascii="Tahoma" w:hAnsi="Tahoma" w:cs="Tahoma"/>
          <w:b/>
          <w:i/>
          <w:sz w:val="17"/>
          <w:szCs w:val="17"/>
          <w:u w:val="single"/>
        </w:rPr>
        <w:t>!!</w:t>
      </w:r>
    </w:p>
    <w:p w14:paraId="4C7C239E" w14:textId="77777777" w:rsidR="00E73CA3" w:rsidRPr="003B1445" w:rsidRDefault="00E73CA3" w:rsidP="00C04D71">
      <w:pPr>
        <w:keepNext/>
        <w:keepLines/>
      </w:pPr>
    </w:p>
    <w:p w14:paraId="516F46B4" w14:textId="77777777" w:rsidR="00607A8F" w:rsidRPr="003B1445" w:rsidRDefault="00607A8F" w:rsidP="00C04D71">
      <w:pPr>
        <w:keepNext/>
        <w:keepLines/>
      </w:pPr>
    </w:p>
    <w:p w14:paraId="34F84D38" w14:textId="77777777" w:rsidR="00607A8F" w:rsidRPr="003B1445" w:rsidRDefault="00607A8F" w:rsidP="00C04D71">
      <w:pPr>
        <w:keepNext/>
        <w:keepLines/>
      </w:pPr>
    </w:p>
    <w:p w14:paraId="34B7316A" w14:textId="77777777" w:rsidR="00607A8F" w:rsidRPr="003B1445" w:rsidRDefault="00607A8F" w:rsidP="00C04D71">
      <w:pPr>
        <w:keepNext/>
        <w:keepLines/>
      </w:pPr>
    </w:p>
    <w:p w14:paraId="72EF81B4" w14:textId="77777777" w:rsidR="00607A8F" w:rsidRPr="003B1445" w:rsidRDefault="00607A8F" w:rsidP="00C04D71">
      <w:pPr>
        <w:keepNext/>
        <w:keepLines/>
      </w:pPr>
    </w:p>
    <w:p w14:paraId="694FBA31" w14:textId="77777777" w:rsidR="00607A8F" w:rsidRPr="003B1445" w:rsidRDefault="00607A8F" w:rsidP="00C04D71">
      <w:pPr>
        <w:keepNext/>
        <w:keepLines/>
      </w:pPr>
    </w:p>
    <w:p w14:paraId="32A6E7E8" w14:textId="77777777" w:rsidR="00607A8F" w:rsidRPr="003B1445" w:rsidRDefault="00607A8F" w:rsidP="00C04D71">
      <w:pPr>
        <w:keepNext/>
        <w:keepLines/>
      </w:pPr>
      <w:r w:rsidRPr="003B1445">
        <w:br w:type="page"/>
      </w:r>
    </w:p>
    <w:p w14:paraId="62D05C10" w14:textId="03C63AB9" w:rsidR="000165B3" w:rsidRPr="003B1445" w:rsidRDefault="000165B3" w:rsidP="00C04D71">
      <w:pPr>
        <w:keepNext/>
        <w:keepLines/>
        <w:rPr>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61140D2C" w14:textId="77777777" w:rsidTr="0037044D">
        <w:tc>
          <w:tcPr>
            <w:tcW w:w="599" w:type="dxa"/>
            <w:tcBorders>
              <w:right w:val="nil"/>
            </w:tcBorders>
          </w:tcPr>
          <w:p w14:paraId="6E68B05F" w14:textId="77777777" w:rsidR="0037044D" w:rsidRPr="003B1445" w:rsidRDefault="0037044D" w:rsidP="00C04D71">
            <w:pPr>
              <w:keepNext/>
              <w:keepLines/>
              <w:jc w:val="both"/>
              <w:rPr>
                <w:rFonts w:ascii="Tahoma" w:hAnsi="Tahoma" w:cs="Tahoma"/>
                <w:noProof/>
              </w:rPr>
            </w:pPr>
          </w:p>
        </w:tc>
        <w:tc>
          <w:tcPr>
            <w:tcW w:w="7653" w:type="dxa"/>
            <w:tcBorders>
              <w:left w:val="nil"/>
            </w:tcBorders>
          </w:tcPr>
          <w:p w14:paraId="41430F31"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ESPD – PONUDNIK/GLAVNI PARTNER</w:t>
            </w:r>
          </w:p>
        </w:tc>
        <w:tc>
          <w:tcPr>
            <w:tcW w:w="912" w:type="dxa"/>
            <w:tcBorders>
              <w:right w:val="nil"/>
            </w:tcBorders>
          </w:tcPr>
          <w:p w14:paraId="44AAAD2F"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62C2AA81"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3/1</w:t>
            </w:r>
          </w:p>
        </w:tc>
      </w:tr>
    </w:tbl>
    <w:p w14:paraId="594A49EB" w14:textId="77777777" w:rsidR="0037044D" w:rsidRPr="003B1445" w:rsidRDefault="0037044D" w:rsidP="00C04D71">
      <w:pPr>
        <w:keepNext/>
        <w:keepLines/>
        <w:jc w:val="both"/>
        <w:rPr>
          <w:rFonts w:ascii="Tahoma" w:hAnsi="Tahoma" w:cs="Tahoma"/>
          <w:noProof/>
        </w:rPr>
      </w:pPr>
    </w:p>
    <w:p w14:paraId="12029CA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3B1445">
        <w:rPr>
          <w:rFonts w:ascii="Tahoma" w:hAnsi="Tahoma" w:cs="Tahoma"/>
          <w:b/>
          <w:noProof/>
          <w:u w:val="single"/>
        </w:rPr>
        <w:t xml:space="preserve">v </w:t>
      </w:r>
      <w:r w:rsidR="00BA38F2" w:rsidRPr="003B1445">
        <w:rPr>
          <w:rFonts w:ascii="Tahoma" w:hAnsi="Tahoma" w:cs="Tahoma"/>
          <w:b/>
          <w:noProof/>
          <w:u w:val="single"/>
        </w:rPr>
        <w:t>Razdelek »DOKUMENTI«, del »ESPD-ponudnik«</w:t>
      </w:r>
      <w:r w:rsidRPr="003B1445">
        <w:rPr>
          <w:rFonts w:ascii="Tahoma" w:hAnsi="Tahoma" w:cs="Tahoma"/>
          <w:noProof/>
          <w:u w:val="single"/>
        </w:rPr>
        <w:t>.</w:t>
      </w:r>
      <w:r w:rsidRPr="003B1445">
        <w:rPr>
          <w:rFonts w:ascii="Tahoma" w:hAnsi="Tahoma" w:cs="Tahoma"/>
          <w:noProof/>
        </w:rPr>
        <w:t xml:space="preserve"> </w:t>
      </w:r>
    </w:p>
    <w:p w14:paraId="09409C2C" w14:textId="77777777" w:rsidR="0037044D" w:rsidRPr="003B1445" w:rsidRDefault="0037044D" w:rsidP="00C04D71">
      <w:pPr>
        <w:keepNext/>
        <w:keepLines/>
        <w:jc w:val="both"/>
        <w:rPr>
          <w:rFonts w:ascii="Tahoma" w:hAnsi="Tahoma" w:cs="Tahoma"/>
          <w:i/>
          <w:noProof/>
          <w:sz w:val="14"/>
          <w:szCs w:val="18"/>
        </w:rPr>
      </w:pPr>
    </w:p>
    <w:p w14:paraId="0EB3EDDF" w14:textId="77777777" w:rsidR="0037044D" w:rsidRPr="003B1445" w:rsidRDefault="0037044D" w:rsidP="00C04D71">
      <w:pPr>
        <w:keepNext/>
        <w:keepLines/>
        <w:jc w:val="both"/>
        <w:rPr>
          <w:rFonts w:ascii="Tahoma" w:hAnsi="Tahoma" w:cs="Tahoma"/>
          <w:noProof/>
          <w:sz w:val="14"/>
        </w:rPr>
      </w:pPr>
      <w:r w:rsidRPr="003B1445">
        <w:rPr>
          <w:rFonts w:ascii="Tahoma" w:hAnsi="Tahoma" w:cs="Tahoma"/>
          <w:i/>
          <w:noProof/>
          <w:sz w:val="18"/>
          <w:szCs w:val="18"/>
        </w:rPr>
        <w:t xml:space="preserve">Tudi če ponudnik naloži podpisan ESPD v .pdf format, bo ta hkrati s podpisom ponudbe podpisan še enkrat. </w:t>
      </w:r>
    </w:p>
    <w:p w14:paraId="27B94C18" w14:textId="77777777" w:rsidR="00F05E6C" w:rsidRPr="003B1445" w:rsidRDefault="00F05E6C" w:rsidP="00C04D71">
      <w:pPr>
        <w:keepNext/>
        <w:keepLines/>
        <w:tabs>
          <w:tab w:val="left" w:pos="284"/>
        </w:tabs>
        <w:jc w:val="center"/>
        <w:rPr>
          <w:rFonts w:ascii="Tahoma" w:hAnsi="Tahoma" w:cs="Tahoma"/>
          <w:b/>
        </w:rPr>
      </w:pPr>
    </w:p>
    <w:p w14:paraId="0AA90485" w14:textId="77777777" w:rsidR="00F05E6C" w:rsidRPr="003B1445" w:rsidRDefault="00F05E6C" w:rsidP="00C04D71">
      <w:pPr>
        <w:keepNext/>
        <w:keepLines/>
        <w:tabs>
          <w:tab w:val="left" w:pos="284"/>
        </w:tabs>
        <w:jc w:val="center"/>
        <w:rPr>
          <w:rFonts w:ascii="Tahoma" w:hAnsi="Tahoma" w:cs="Tahoma"/>
          <w:b/>
        </w:rPr>
      </w:pPr>
    </w:p>
    <w:p w14:paraId="111F26F4" w14:textId="77777777" w:rsidR="00F05E6C" w:rsidRPr="003B1445" w:rsidRDefault="00F05E6C" w:rsidP="00C04D71">
      <w:pPr>
        <w:keepNext/>
        <w:keepLines/>
        <w:tabs>
          <w:tab w:val="left" w:pos="284"/>
        </w:tabs>
        <w:jc w:val="center"/>
        <w:rPr>
          <w:rFonts w:ascii="Tahoma" w:hAnsi="Tahoma" w:cs="Tahoma"/>
          <w:b/>
        </w:rPr>
      </w:pPr>
    </w:p>
    <w:p w14:paraId="732620CD" w14:textId="77777777" w:rsidR="00F05E6C" w:rsidRPr="003B1445" w:rsidRDefault="00F05E6C" w:rsidP="00C04D71">
      <w:pPr>
        <w:keepNext/>
        <w:keepLines/>
        <w:tabs>
          <w:tab w:val="left" w:pos="284"/>
        </w:tabs>
        <w:jc w:val="center"/>
        <w:rPr>
          <w:rFonts w:ascii="Tahoma" w:hAnsi="Tahoma" w:cs="Tahoma"/>
          <w:b/>
        </w:rPr>
      </w:pPr>
    </w:p>
    <w:p w14:paraId="18C5413A" w14:textId="77777777" w:rsidR="00F05E6C" w:rsidRPr="003B1445" w:rsidRDefault="00F05E6C" w:rsidP="00C04D71">
      <w:pPr>
        <w:keepNext/>
        <w:keepLines/>
        <w:tabs>
          <w:tab w:val="left" w:pos="284"/>
        </w:tabs>
        <w:jc w:val="center"/>
        <w:rPr>
          <w:rFonts w:ascii="Tahoma" w:hAnsi="Tahoma" w:cs="Tahoma"/>
          <w:b/>
        </w:rPr>
      </w:pPr>
    </w:p>
    <w:p w14:paraId="6263FF26" w14:textId="77777777" w:rsidR="00F05E6C" w:rsidRPr="003B1445" w:rsidRDefault="00F05E6C" w:rsidP="00C04D71">
      <w:pPr>
        <w:keepNext/>
        <w:keepLines/>
        <w:tabs>
          <w:tab w:val="left" w:pos="284"/>
        </w:tabs>
        <w:jc w:val="center"/>
        <w:rPr>
          <w:rFonts w:ascii="Tahoma" w:hAnsi="Tahoma" w:cs="Tahoma"/>
          <w:b/>
        </w:rPr>
      </w:pPr>
    </w:p>
    <w:p w14:paraId="31402DAC" w14:textId="77777777" w:rsidR="0037044D" w:rsidRPr="003B1445" w:rsidRDefault="0037044D" w:rsidP="00C04D71">
      <w:pPr>
        <w:keepNext/>
        <w:keepLines/>
      </w:pPr>
      <w:r w:rsidRPr="003B1445">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3B1445" w14:paraId="03FCEA21" w14:textId="77777777" w:rsidTr="0037044D">
        <w:tc>
          <w:tcPr>
            <w:tcW w:w="600" w:type="dxa"/>
            <w:tcBorders>
              <w:top w:val="single" w:sz="4" w:space="0" w:color="auto"/>
              <w:left w:val="single" w:sz="4" w:space="0" w:color="auto"/>
              <w:bottom w:val="single" w:sz="4" w:space="0" w:color="auto"/>
              <w:right w:val="nil"/>
            </w:tcBorders>
          </w:tcPr>
          <w:p w14:paraId="0624E34C" w14:textId="77777777" w:rsidR="0037044D" w:rsidRPr="003B1445" w:rsidRDefault="0037044D" w:rsidP="00C04D71">
            <w:pPr>
              <w:keepNext/>
              <w:keepLines/>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50309CD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73FDFA2F"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7173D69B"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3/2</w:t>
            </w:r>
          </w:p>
        </w:tc>
      </w:tr>
    </w:tbl>
    <w:p w14:paraId="18AEA42B" w14:textId="77777777" w:rsidR="0037044D" w:rsidRPr="003B1445" w:rsidRDefault="0037044D" w:rsidP="00C04D71">
      <w:pPr>
        <w:keepNext/>
        <w:keepLines/>
        <w:jc w:val="both"/>
        <w:rPr>
          <w:rFonts w:ascii="Tahoma" w:hAnsi="Tahoma" w:cs="Tahoma"/>
          <w:noProof/>
        </w:rPr>
      </w:pPr>
    </w:p>
    <w:p w14:paraId="7EDCD797" w14:textId="2B40EC7A" w:rsidR="0037044D" w:rsidRPr="003B1445" w:rsidRDefault="0037044D" w:rsidP="00C04D71">
      <w:pPr>
        <w:keepNext/>
        <w:keepLines/>
        <w:jc w:val="both"/>
        <w:rPr>
          <w:rFonts w:ascii="Tahoma" w:hAnsi="Tahoma" w:cs="Tahoma"/>
          <w:bCs/>
          <w:noProof/>
          <w:szCs w:val="18"/>
        </w:rPr>
      </w:pPr>
      <w:r w:rsidRPr="003B1445">
        <w:rPr>
          <w:rFonts w:ascii="Tahoma" w:hAnsi="Tahoma" w:cs="Tahoma"/>
          <w:noProof/>
        </w:rPr>
        <w:t xml:space="preserve">Za vse v ponudbi navedene </w:t>
      </w:r>
      <w:r w:rsidRPr="003B1445">
        <w:rPr>
          <w:rFonts w:ascii="Tahoma" w:hAnsi="Tahoma" w:cs="Tahoma"/>
          <w:noProof/>
          <w:u w:val="single"/>
        </w:rPr>
        <w:t>partnerje</w:t>
      </w:r>
      <w:r w:rsidRPr="003B1445">
        <w:rPr>
          <w:rFonts w:ascii="Tahoma" w:hAnsi="Tahoma" w:cs="Tahoma"/>
          <w:noProof/>
        </w:rPr>
        <w:t xml:space="preserve"> </w:t>
      </w:r>
      <w:r w:rsidRPr="003B1445">
        <w:rPr>
          <w:rFonts w:ascii="Tahoma" w:hAnsi="Tahoma" w:cs="Tahoma"/>
          <w:i/>
          <w:noProof/>
          <w:sz w:val="18"/>
        </w:rPr>
        <w:t>(v primeru skupne ponudbe)</w:t>
      </w:r>
      <w:r w:rsidRPr="003B1445">
        <w:rPr>
          <w:rFonts w:ascii="Tahoma" w:hAnsi="Tahoma" w:cs="Tahoma"/>
          <w:noProof/>
        </w:rPr>
        <w:t xml:space="preserve">, in/ali </w:t>
      </w:r>
      <w:r w:rsidRPr="003B1445">
        <w:rPr>
          <w:rFonts w:ascii="Tahoma" w:hAnsi="Tahoma" w:cs="Tahoma"/>
          <w:noProof/>
          <w:u w:val="single"/>
        </w:rPr>
        <w:t>podizvajalce</w:t>
      </w:r>
      <w:r w:rsidRPr="003B1445">
        <w:rPr>
          <w:rFonts w:ascii="Tahoma" w:hAnsi="Tahoma" w:cs="Tahoma"/>
          <w:iCs/>
          <w:noProof/>
          <w:sz w:val="18"/>
        </w:rPr>
        <w:t xml:space="preserve"> </w:t>
      </w:r>
      <w:r w:rsidRPr="003B1445">
        <w:rPr>
          <w:rFonts w:ascii="Tahoma" w:hAnsi="Tahoma" w:cs="Tahoma"/>
          <w:i/>
          <w:iCs/>
          <w:noProof/>
          <w:sz w:val="16"/>
        </w:rPr>
        <w:t>(</w:t>
      </w:r>
      <w:r w:rsidRPr="003B1445">
        <w:rPr>
          <w:rFonts w:ascii="Tahoma" w:hAnsi="Tahoma" w:cs="Tahoma"/>
          <w:i/>
          <w:iCs/>
          <w:noProof/>
          <w:sz w:val="18"/>
        </w:rPr>
        <w:t>če ponudnik izvaja javno naročilo s podizvajalci)</w:t>
      </w:r>
      <w:r w:rsidRPr="003B1445">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3B1445">
        <w:rPr>
          <w:rFonts w:ascii="Tahoma" w:hAnsi="Tahoma" w:cs="Tahoma"/>
          <w:b/>
          <w:noProof/>
        </w:rPr>
        <w:t xml:space="preserve">v </w:t>
      </w:r>
      <w:r w:rsidR="0027124E" w:rsidRPr="003B1445">
        <w:rPr>
          <w:rFonts w:ascii="Tahoma" w:hAnsi="Tahoma" w:cs="Tahoma"/>
          <w:b/>
          <w:noProof/>
        </w:rPr>
        <w:t>Razdelek »SODELUJOČI«, del »ESPD – ostali sodelujoči«</w:t>
      </w:r>
      <w:r w:rsidRPr="003B1445">
        <w:rPr>
          <w:rFonts w:ascii="Tahoma" w:hAnsi="Tahoma" w:cs="Tahoma"/>
          <w:noProof/>
        </w:rPr>
        <w:t>.</w:t>
      </w:r>
    </w:p>
    <w:p w14:paraId="7947B11D" w14:textId="77777777" w:rsidR="00F05E6C" w:rsidRPr="003B1445" w:rsidRDefault="00F05E6C" w:rsidP="00C04D71">
      <w:pPr>
        <w:keepNext/>
        <w:keepLines/>
        <w:tabs>
          <w:tab w:val="left" w:pos="284"/>
        </w:tabs>
        <w:jc w:val="both"/>
        <w:rPr>
          <w:rFonts w:ascii="Tahoma" w:hAnsi="Tahoma" w:cs="Tahoma"/>
          <w:b/>
        </w:rPr>
      </w:pPr>
    </w:p>
    <w:p w14:paraId="4E62B014" w14:textId="77777777" w:rsidR="00F05E6C" w:rsidRPr="003B1445" w:rsidRDefault="00F05E6C" w:rsidP="00C04D71">
      <w:pPr>
        <w:keepNext/>
        <w:keepLines/>
        <w:tabs>
          <w:tab w:val="left" w:pos="284"/>
        </w:tabs>
        <w:jc w:val="center"/>
        <w:rPr>
          <w:rFonts w:ascii="Tahoma" w:hAnsi="Tahoma" w:cs="Tahoma"/>
          <w:b/>
        </w:rPr>
      </w:pPr>
    </w:p>
    <w:p w14:paraId="3B09C390" w14:textId="77777777" w:rsidR="00F05E6C" w:rsidRPr="003B1445" w:rsidRDefault="00F05E6C" w:rsidP="00C04D71">
      <w:pPr>
        <w:keepNext/>
        <w:keepLines/>
        <w:tabs>
          <w:tab w:val="left" w:pos="284"/>
        </w:tabs>
        <w:jc w:val="center"/>
        <w:rPr>
          <w:rFonts w:ascii="Tahoma" w:hAnsi="Tahoma" w:cs="Tahoma"/>
          <w:b/>
        </w:rPr>
      </w:pPr>
    </w:p>
    <w:p w14:paraId="00A02C0E" w14:textId="77777777" w:rsidR="00F05E6C" w:rsidRPr="003B1445" w:rsidRDefault="00F05E6C" w:rsidP="00C04D71">
      <w:pPr>
        <w:keepNext/>
        <w:keepLines/>
        <w:tabs>
          <w:tab w:val="left" w:pos="284"/>
        </w:tabs>
        <w:jc w:val="center"/>
        <w:rPr>
          <w:rFonts w:ascii="Tahoma" w:hAnsi="Tahoma" w:cs="Tahoma"/>
          <w:b/>
        </w:rPr>
      </w:pPr>
    </w:p>
    <w:p w14:paraId="1BC6C62B" w14:textId="77777777" w:rsidR="00F05E6C" w:rsidRPr="003B1445" w:rsidRDefault="00F05E6C" w:rsidP="00C04D71">
      <w:pPr>
        <w:keepNext/>
        <w:keepLines/>
        <w:tabs>
          <w:tab w:val="left" w:pos="284"/>
        </w:tabs>
        <w:jc w:val="center"/>
        <w:rPr>
          <w:rFonts w:ascii="Tahoma" w:hAnsi="Tahoma" w:cs="Tahoma"/>
          <w:b/>
        </w:rPr>
      </w:pPr>
    </w:p>
    <w:p w14:paraId="33AD1220" w14:textId="77777777" w:rsidR="00F05E6C" w:rsidRPr="003B1445" w:rsidRDefault="00F05E6C" w:rsidP="00C04D71">
      <w:pPr>
        <w:keepNext/>
        <w:keepLines/>
        <w:tabs>
          <w:tab w:val="left" w:pos="284"/>
        </w:tabs>
        <w:jc w:val="center"/>
        <w:rPr>
          <w:rFonts w:ascii="Tahoma" w:hAnsi="Tahoma" w:cs="Tahoma"/>
          <w:b/>
        </w:rPr>
      </w:pPr>
    </w:p>
    <w:p w14:paraId="119D24F1" w14:textId="77777777" w:rsidR="00F05E6C" w:rsidRPr="003B1445" w:rsidRDefault="00F05E6C" w:rsidP="00C04D71">
      <w:pPr>
        <w:keepNext/>
        <w:keepLines/>
        <w:tabs>
          <w:tab w:val="left" w:pos="284"/>
        </w:tabs>
        <w:jc w:val="center"/>
        <w:rPr>
          <w:rFonts w:ascii="Tahoma" w:hAnsi="Tahoma" w:cs="Tahoma"/>
          <w:b/>
        </w:rPr>
      </w:pPr>
    </w:p>
    <w:p w14:paraId="549EDC12" w14:textId="77777777" w:rsidR="00F05E6C" w:rsidRPr="003B1445" w:rsidRDefault="00F05E6C" w:rsidP="00C04D71">
      <w:pPr>
        <w:keepNext/>
        <w:keepLines/>
        <w:tabs>
          <w:tab w:val="left" w:pos="284"/>
        </w:tabs>
        <w:jc w:val="center"/>
        <w:rPr>
          <w:rFonts w:ascii="Tahoma" w:hAnsi="Tahoma" w:cs="Tahoma"/>
          <w:b/>
        </w:rPr>
      </w:pPr>
    </w:p>
    <w:p w14:paraId="6D6D8EAB" w14:textId="77777777" w:rsidR="00F05E6C" w:rsidRPr="003B1445" w:rsidRDefault="00F05E6C" w:rsidP="00C04D71">
      <w:pPr>
        <w:keepNext/>
        <w:keepLines/>
        <w:tabs>
          <w:tab w:val="left" w:pos="284"/>
        </w:tabs>
        <w:jc w:val="center"/>
        <w:rPr>
          <w:rFonts w:ascii="Tahoma" w:hAnsi="Tahoma" w:cs="Tahoma"/>
          <w:b/>
        </w:rPr>
      </w:pPr>
    </w:p>
    <w:p w14:paraId="1F071C7A" w14:textId="77777777" w:rsidR="00F05E6C" w:rsidRPr="003B1445" w:rsidRDefault="00F05E6C" w:rsidP="00C04D71">
      <w:pPr>
        <w:keepNext/>
        <w:keepLines/>
        <w:tabs>
          <w:tab w:val="left" w:pos="284"/>
        </w:tabs>
        <w:jc w:val="center"/>
        <w:rPr>
          <w:rFonts w:ascii="Tahoma" w:hAnsi="Tahoma" w:cs="Tahoma"/>
          <w:b/>
        </w:rPr>
      </w:pPr>
    </w:p>
    <w:p w14:paraId="6EDC2C97" w14:textId="77777777" w:rsidR="00F05E6C" w:rsidRPr="003B1445" w:rsidRDefault="00F05E6C" w:rsidP="00C04D71">
      <w:pPr>
        <w:keepNext/>
        <w:keepLines/>
        <w:tabs>
          <w:tab w:val="left" w:pos="284"/>
        </w:tabs>
        <w:jc w:val="center"/>
        <w:rPr>
          <w:rFonts w:ascii="Tahoma" w:hAnsi="Tahoma" w:cs="Tahoma"/>
          <w:b/>
        </w:rPr>
      </w:pPr>
    </w:p>
    <w:p w14:paraId="0FA78682" w14:textId="77777777" w:rsidR="00F05E6C" w:rsidRPr="003B1445" w:rsidRDefault="00F05E6C" w:rsidP="00C04D71">
      <w:pPr>
        <w:keepNext/>
        <w:keepLines/>
        <w:tabs>
          <w:tab w:val="left" w:pos="284"/>
        </w:tabs>
        <w:jc w:val="center"/>
        <w:rPr>
          <w:rFonts w:ascii="Tahoma" w:hAnsi="Tahoma" w:cs="Tahoma"/>
          <w:b/>
        </w:rPr>
      </w:pPr>
    </w:p>
    <w:p w14:paraId="28DFE133" w14:textId="77777777" w:rsidR="00F05E6C" w:rsidRPr="003B1445" w:rsidRDefault="00F05E6C" w:rsidP="00C04D71">
      <w:pPr>
        <w:keepNext/>
        <w:keepLines/>
        <w:tabs>
          <w:tab w:val="left" w:pos="284"/>
        </w:tabs>
        <w:jc w:val="center"/>
        <w:rPr>
          <w:rFonts w:ascii="Tahoma" w:hAnsi="Tahoma" w:cs="Tahoma"/>
          <w:b/>
        </w:rPr>
      </w:pPr>
    </w:p>
    <w:p w14:paraId="2FCF2F4E" w14:textId="77777777" w:rsidR="00F05E6C" w:rsidRPr="003B1445" w:rsidRDefault="00F05E6C" w:rsidP="00C04D71">
      <w:pPr>
        <w:keepNext/>
        <w:keepLines/>
        <w:tabs>
          <w:tab w:val="left" w:pos="284"/>
        </w:tabs>
        <w:jc w:val="center"/>
        <w:rPr>
          <w:rFonts w:ascii="Tahoma" w:hAnsi="Tahoma" w:cs="Tahoma"/>
          <w:b/>
        </w:rPr>
      </w:pPr>
    </w:p>
    <w:p w14:paraId="3A568BA4" w14:textId="77777777" w:rsidR="00F05E6C" w:rsidRPr="003B1445" w:rsidRDefault="00F05E6C" w:rsidP="00C04D71">
      <w:pPr>
        <w:keepNext/>
        <w:keepLines/>
        <w:tabs>
          <w:tab w:val="left" w:pos="284"/>
        </w:tabs>
        <w:jc w:val="center"/>
        <w:rPr>
          <w:rFonts w:ascii="Tahoma" w:hAnsi="Tahoma" w:cs="Tahoma"/>
          <w:b/>
        </w:rPr>
      </w:pPr>
    </w:p>
    <w:p w14:paraId="2537F749" w14:textId="77777777" w:rsidR="00F05E6C" w:rsidRPr="003B1445" w:rsidRDefault="00F05E6C" w:rsidP="00C04D71">
      <w:pPr>
        <w:keepNext/>
        <w:keepLines/>
        <w:tabs>
          <w:tab w:val="left" w:pos="284"/>
        </w:tabs>
        <w:jc w:val="center"/>
        <w:rPr>
          <w:rFonts w:ascii="Tahoma" w:hAnsi="Tahoma" w:cs="Tahoma"/>
          <w:b/>
        </w:rPr>
      </w:pPr>
    </w:p>
    <w:p w14:paraId="6F1663CA" w14:textId="77777777" w:rsidR="00F05E6C" w:rsidRPr="003B1445" w:rsidRDefault="00F05E6C" w:rsidP="00C04D71">
      <w:pPr>
        <w:keepNext/>
        <w:keepLines/>
        <w:tabs>
          <w:tab w:val="left" w:pos="284"/>
        </w:tabs>
        <w:jc w:val="center"/>
        <w:rPr>
          <w:rFonts w:ascii="Tahoma" w:hAnsi="Tahoma" w:cs="Tahoma"/>
          <w:b/>
        </w:rPr>
      </w:pPr>
    </w:p>
    <w:p w14:paraId="48FF2608" w14:textId="77777777" w:rsidR="00F05E6C" w:rsidRPr="003B1445" w:rsidRDefault="00F05E6C" w:rsidP="00C04D71">
      <w:pPr>
        <w:keepNext/>
        <w:keepLines/>
        <w:tabs>
          <w:tab w:val="left" w:pos="284"/>
        </w:tabs>
        <w:jc w:val="center"/>
        <w:rPr>
          <w:rFonts w:ascii="Tahoma" w:hAnsi="Tahoma" w:cs="Tahoma"/>
          <w:b/>
        </w:rPr>
      </w:pPr>
    </w:p>
    <w:p w14:paraId="7F62DF3D" w14:textId="77777777" w:rsidR="00F05E6C" w:rsidRPr="003B1445" w:rsidRDefault="00F05E6C" w:rsidP="00C04D71">
      <w:pPr>
        <w:keepNext/>
        <w:keepLines/>
        <w:tabs>
          <w:tab w:val="left" w:pos="284"/>
        </w:tabs>
        <w:jc w:val="center"/>
        <w:rPr>
          <w:rFonts w:ascii="Tahoma" w:hAnsi="Tahoma" w:cs="Tahoma"/>
          <w:b/>
        </w:rPr>
      </w:pPr>
    </w:p>
    <w:p w14:paraId="0F1B1B4D" w14:textId="77777777" w:rsidR="00F05E6C" w:rsidRPr="003B1445" w:rsidRDefault="00F05E6C" w:rsidP="00C04D71">
      <w:pPr>
        <w:keepNext/>
        <w:keepLines/>
        <w:tabs>
          <w:tab w:val="left" w:pos="284"/>
        </w:tabs>
        <w:jc w:val="center"/>
        <w:rPr>
          <w:rFonts w:ascii="Tahoma" w:hAnsi="Tahoma" w:cs="Tahoma"/>
          <w:b/>
        </w:rPr>
      </w:pPr>
    </w:p>
    <w:p w14:paraId="1DF3216E" w14:textId="77777777" w:rsidR="00F05E6C" w:rsidRPr="003B1445" w:rsidRDefault="00F05E6C" w:rsidP="00C04D71">
      <w:pPr>
        <w:keepNext/>
        <w:keepLines/>
        <w:tabs>
          <w:tab w:val="left" w:pos="284"/>
        </w:tabs>
        <w:jc w:val="center"/>
        <w:rPr>
          <w:rFonts w:ascii="Tahoma" w:hAnsi="Tahoma" w:cs="Tahoma"/>
          <w:b/>
        </w:rPr>
      </w:pPr>
    </w:p>
    <w:p w14:paraId="1356453E" w14:textId="77777777" w:rsidR="00F05E6C" w:rsidRPr="003B1445" w:rsidRDefault="00F05E6C" w:rsidP="00C04D71">
      <w:pPr>
        <w:keepNext/>
        <w:keepLines/>
        <w:tabs>
          <w:tab w:val="left" w:pos="284"/>
        </w:tabs>
        <w:jc w:val="center"/>
        <w:rPr>
          <w:rFonts w:ascii="Tahoma" w:hAnsi="Tahoma" w:cs="Tahoma"/>
          <w:b/>
        </w:rPr>
      </w:pPr>
    </w:p>
    <w:p w14:paraId="6FAB0B8D" w14:textId="77777777" w:rsidR="00F05E6C" w:rsidRPr="003B1445" w:rsidRDefault="00F05E6C" w:rsidP="00C04D71">
      <w:pPr>
        <w:keepNext/>
        <w:keepLines/>
        <w:tabs>
          <w:tab w:val="left" w:pos="284"/>
        </w:tabs>
        <w:jc w:val="center"/>
        <w:rPr>
          <w:rFonts w:ascii="Tahoma" w:hAnsi="Tahoma" w:cs="Tahoma"/>
          <w:b/>
        </w:rPr>
      </w:pPr>
    </w:p>
    <w:p w14:paraId="0FE70AA0" w14:textId="77777777" w:rsidR="00F05E6C" w:rsidRPr="003B1445" w:rsidRDefault="00F05E6C" w:rsidP="00C04D71">
      <w:pPr>
        <w:keepNext/>
        <w:keepLines/>
        <w:tabs>
          <w:tab w:val="left" w:pos="284"/>
        </w:tabs>
        <w:rPr>
          <w:rFonts w:ascii="Tahoma" w:hAnsi="Tahoma" w:cs="Tahoma"/>
          <w:b/>
        </w:rPr>
      </w:pPr>
    </w:p>
    <w:p w14:paraId="2D8F4CE8" w14:textId="77777777" w:rsidR="0037044D" w:rsidRPr="003B1445" w:rsidRDefault="0037044D" w:rsidP="00C04D71">
      <w:pPr>
        <w:keepNext/>
        <w:keepLines/>
        <w:tabs>
          <w:tab w:val="left" w:pos="284"/>
        </w:tabs>
        <w:rPr>
          <w:rFonts w:ascii="Tahoma" w:hAnsi="Tahoma" w:cs="Tahoma"/>
          <w:b/>
        </w:rPr>
      </w:pPr>
    </w:p>
    <w:p w14:paraId="6D861D45" w14:textId="77777777" w:rsidR="0037044D" w:rsidRPr="003B1445" w:rsidRDefault="0037044D" w:rsidP="00C04D71">
      <w:pPr>
        <w:keepNext/>
        <w:keepLines/>
      </w:pPr>
      <w:r w:rsidRPr="003B1445">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3B1445" w14:paraId="56E238ED" w14:textId="77777777" w:rsidTr="0037044D">
        <w:tc>
          <w:tcPr>
            <w:tcW w:w="599" w:type="dxa"/>
            <w:tcBorders>
              <w:right w:val="nil"/>
            </w:tcBorders>
          </w:tcPr>
          <w:p w14:paraId="4D1DDAB9" w14:textId="77777777" w:rsidR="0037044D" w:rsidRPr="003B1445" w:rsidRDefault="0037044D" w:rsidP="00C04D71">
            <w:pPr>
              <w:keepNext/>
              <w:keepLines/>
              <w:jc w:val="both"/>
              <w:rPr>
                <w:rFonts w:ascii="Tahoma" w:hAnsi="Tahoma" w:cs="Tahoma"/>
                <w:noProof/>
              </w:rPr>
            </w:pPr>
          </w:p>
        </w:tc>
        <w:tc>
          <w:tcPr>
            <w:tcW w:w="7653" w:type="dxa"/>
            <w:tcBorders>
              <w:left w:val="nil"/>
            </w:tcBorders>
          </w:tcPr>
          <w:p w14:paraId="0D5CD263"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IZJAVA O UDELEŽBI FIZIČNIH IN PRAVNIH OSEB V LASTNIŠTVU PONUDNIKA</w:t>
            </w:r>
          </w:p>
        </w:tc>
        <w:tc>
          <w:tcPr>
            <w:tcW w:w="912" w:type="dxa"/>
            <w:tcBorders>
              <w:right w:val="nil"/>
            </w:tcBorders>
          </w:tcPr>
          <w:p w14:paraId="3CFFD803" w14:textId="77777777" w:rsidR="0037044D" w:rsidRPr="003B1445" w:rsidRDefault="0037044D" w:rsidP="00C04D71">
            <w:pPr>
              <w:keepNext/>
              <w:keepLines/>
              <w:jc w:val="both"/>
              <w:rPr>
                <w:rFonts w:ascii="Tahoma" w:hAnsi="Tahoma" w:cs="Tahoma"/>
                <w:b/>
                <w:noProof/>
              </w:rPr>
            </w:pPr>
            <w:r w:rsidRPr="003B1445">
              <w:rPr>
                <w:rFonts w:ascii="Tahoma" w:hAnsi="Tahoma" w:cs="Tahoma"/>
                <w:b/>
                <w:i/>
                <w:noProof/>
              </w:rPr>
              <w:t xml:space="preserve">Priloga </w:t>
            </w:r>
          </w:p>
        </w:tc>
        <w:tc>
          <w:tcPr>
            <w:tcW w:w="551" w:type="dxa"/>
            <w:tcBorders>
              <w:left w:val="nil"/>
            </w:tcBorders>
          </w:tcPr>
          <w:p w14:paraId="3E0EBFD6" w14:textId="77777777" w:rsidR="0037044D" w:rsidRPr="003B1445" w:rsidRDefault="0037044D" w:rsidP="00C04D71">
            <w:pPr>
              <w:keepNext/>
              <w:keepLines/>
              <w:jc w:val="both"/>
              <w:rPr>
                <w:rFonts w:ascii="Tahoma" w:hAnsi="Tahoma" w:cs="Tahoma"/>
                <w:b/>
                <w:i/>
                <w:noProof/>
              </w:rPr>
            </w:pPr>
            <w:r w:rsidRPr="003B1445">
              <w:rPr>
                <w:rFonts w:ascii="Tahoma" w:hAnsi="Tahoma" w:cs="Tahoma"/>
                <w:b/>
                <w:i/>
                <w:noProof/>
              </w:rPr>
              <w:t>3/3</w:t>
            </w:r>
          </w:p>
        </w:tc>
      </w:tr>
    </w:tbl>
    <w:p w14:paraId="3FAEC12D" w14:textId="77777777" w:rsidR="0037044D" w:rsidRPr="003B1445" w:rsidRDefault="0037044D" w:rsidP="00C04D71">
      <w:pPr>
        <w:keepNext/>
        <w:keepLines/>
        <w:tabs>
          <w:tab w:val="left" w:pos="284"/>
        </w:tabs>
        <w:rPr>
          <w:rFonts w:ascii="Tahoma" w:hAnsi="Tahoma" w:cs="Tahoma"/>
          <w:b/>
          <w:noProof/>
        </w:rPr>
      </w:pPr>
    </w:p>
    <w:p w14:paraId="2E35B676" w14:textId="77777777" w:rsidR="0037044D" w:rsidRPr="003B1445" w:rsidRDefault="0037044D" w:rsidP="00C04D71">
      <w:pPr>
        <w:keepNext/>
        <w:keepLines/>
        <w:tabs>
          <w:tab w:val="left" w:pos="284"/>
        </w:tabs>
        <w:jc w:val="right"/>
        <w:rPr>
          <w:rFonts w:ascii="Tahoma" w:hAnsi="Tahoma" w:cs="Tahoma"/>
          <w:noProof/>
        </w:rPr>
      </w:pPr>
    </w:p>
    <w:p w14:paraId="5DA5A1E9" w14:textId="77777777" w:rsidR="0037044D" w:rsidRPr="003B1445" w:rsidRDefault="0037044D" w:rsidP="00C04D71">
      <w:pPr>
        <w:keepNext/>
        <w:keepLines/>
        <w:tabs>
          <w:tab w:val="left" w:pos="2694"/>
          <w:tab w:val="left" w:pos="2977"/>
        </w:tabs>
        <w:ind w:right="1"/>
        <w:jc w:val="center"/>
        <w:rPr>
          <w:rFonts w:ascii="Tahoma" w:hAnsi="Tahoma" w:cs="Tahoma"/>
          <w:b/>
          <w:noProof/>
        </w:rPr>
      </w:pPr>
      <w:r w:rsidRPr="003B1445">
        <w:rPr>
          <w:rFonts w:ascii="Tahoma" w:hAnsi="Tahoma" w:cs="Tahoma"/>
          <w:b/>
          <w:noProof/>
        </w:rPr>
        <w:t>I Z J A V A</w:t>
      </w:r>
    </w:p>
    <w:p w14:paraId="364147B4" w14:textId="77777777" w:rsidR="0037044D" w:rsidRPr="003B1445" w:rsidRDefault="0037044D" w:rsidP="00C04D71">
      <w:pPr>
        <w:keepNext/>
        <w:keepLines/>
        <w:ind w:right="1"/>
        <w:jc w:val="center"/>
        <w:rPr>
          <w:rFonts w:ascii="Tahoma" w:hAnsi="Tahoma" w:cs="Tahoma"/>
          <w:b/>
          <w:noProof/>
        </w:rPr>
      </w:pPr>
      <w:r w:rsidRPr="003B1445">
        <w:rPr>
          <w:rFonts w:ascii="Tahoma" w:hAnsi="Tahoma" w:cs="Tahoma"/>
          <w:b/>
          <w:noProof/>
        </w:rPr>
        <w:t>O UDELEŽBI FIZIČNIH IN PRAVNIH OSEB V LASTNIŠTVU PONUDNIKA</w:t>
      </w:r>
    </w:p>
    <w:p w14:paraId="016898FD" w14:textId="77777777" w:rsidR="0037044D" w:rsidRPr="003B1445" w:rsidRDefault="0037044D" w:rsidP="00C04D71">
      <w:pPr>
        <w:keepNext/>
        <w:keepLines/>
        <w:tabs>
          <w:tab w:val="left" w:pos="284"/>
        </w:tabs>
        <w:rPr>
          <w:rFonts w:ascii="Tahoma" w:hAnsi="Tahoma" w:cs="Tahoma"/>
          <w:b/>
          <w:noProof/>
        </w:rPr>
      </w:pPr>
    </w:p>
    <w:p w14:paraId="24C1D829" w14:textId="77777777" w:rsidR="0037044D" w:rsidRPr="003B1445" w:rsidRDefault="0037044D" w:rsidP="00C04D71">
      <w:pPr>
        <w:keepNext/>
        <w:keepLines/>
        <w:tabs>
          <w:tab w:val="left" w:pos="284"/>
        </w:tabs>
        <w:rPr>
          <w:rFonts w:ascii="Tahoma" w:hAnsi="Tahoma" w:cs="Tahoma"/>
          <w:b/>
          <w:noProof/>
        </w:rPr>
      </w:pPr>
    </w:p>
    <w:p w14:paraId="3B8E63DA" w14:textId="77777777" w:rsidR="0037044D" w:rsidRPr="003B1445" w:rsidRDefault="0037044D" w:rsidP="00C04D71">
      <w:pPr>
        <w:keepNext/>
        <w:keepLines/>
        <w:tabs>
          <w:tab w:val="left" w:pos="284"/>
        </w:tabs>
        <w:jc w:val="both"/>
        <w:rPr>
          <w:rFonts w:ascii="Tahoma" w:hAnsi="Tahoma" w:cs="Tahoma"/>
          <w:noProof/>
        </w:rPr>
      </w:pPr>
    </w:p>
    <w:p w14:paraId="6099880F" w14:textId="77777777" w:rsidR="0037044D" w:rsidRPr="003B1445" w:rsidRDefault="0037044D" w:rsidP="00C04D71">
      <w:pPr>
        <w:keepNext/>
        <w:keepLines/>
        <w:spacing w:after="240"/>
        <w:jc w:val="both"/>
        <w:rPr>
          <w:rFonts w:ascii="Tahoma" w:hAnsi="Tahoma" w:cs="Tahoma"/>
          <w:b/>
          <w:i/>
          <w:noProof/>
        </w:rPr>
      </w:pPr>
      <w:r w:rsidRPr="003B1445">
        <w:rPr>
          <w:rFonts w:ascii="Tahoma" w:hAnsi="Tahoma" w:cs="Tahoma"/>
          <w:b/>
          <w:i/>
          <w:noProof/>
        </w:rPr>
        <w:t>Podatki o pravni osebi (ponudniku):</w:t>
      </w:r>
    </w:p>
    <w:p w14:paraId="7D059225"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Polno ime podjetja</w:t>
      </w:r>
      <w:r w:rsidRPr="003B1445">
        <w:rPr>
          <w:rFonts w:ascii="Tahoma" w:hAnsi="Tahoma" w:cs="Tahoma"/>
          <w:noProof/>
        </w:rPr>
        <w:t>: ____________________________________________________________________</w:t>
      </w:r>
    </w:p>
    <w:p w14:paraId="59C48875"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Sedež podjetja</w:t>
      </w:r>
      <w:r w:rsidRPr="003B1445">
        <w:rPr>
          <w:rFonts w:ascii="Tahoma" w:hAnsi="Tahoma" w:cs="Tahoma"/>
          <w:noProof/>
        </w:rPr>
        <w:t>: _______________________________________________________________________</w:t>
      </w:r>
    </w:p>
    <w:p w14:paraId="63B3C373"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Občina sedeža podjetja</w:t>
      </w:r>
      <w:r w:rsidRPr="003B1445">
        <w:rPr>
          <w:rFonts w:ascii="Tahoma" w:hAnsi="Tahoma" w:cs="Tahoma"/>
          <w:noProof/>
        </w:rPr>
        <w:t>: ________________________________________________________________</w:t>
      </w:r>
    </w:p>
    <w:p w14:paraId="025DEF8B"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Številka vpisa v sodni register (št. vložka)</w:t>
      </w:r>
      <w:r w:rsidRPr="003B1445">
        <w:rPr>
          <w:rFonts w:ascii="Tahoma" w:hAnsi="Tahoma" w:cs="Tahoma"/>
          <w:noProof/>
        </w:rPr>
        <w:t>: _________________________________________________</w:t>
      </w:r>
    </w:p>
    <w:p w14:paraId="68BB5606" w14:textId="77777777"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Matična številka podjetja</w:t>
      </w:r>
      <w:r w:rsidRPr="003B1445">
        <w:rPr>
          <w:rFonts w:ascii="Tahoma" w:hAnsi="Tahoma" w:cs="Tahoma"/>
          <w:noProof/>
        </w:rPr>
        <w:t>: _______________________________________________________________</w:t>
      </w:r>
    </w:p>
    <w:p w14:paraId="75E01CAA" w14:textId="73D87391" w:rsidR="0037044D" w:rsidRPr="003B1445" w:rsidRDefault="0037044D" w:rsidP="00C04D71">
      <w:pPr>
        <w:keepNext/>
        <w:keepLines/>
        <w:spacing w:line="360" w:lineRule="auto"/>
        <w:ind w:right="1"/>
        <w:jc w:val="both"/>
        <w:rPr>
          <w:rFonts w:ascii="Tahoma" w:hAnsi="Tahoma" w:cs="Tahoma"/>
          <w:noProof/>
        </w:rPr>
      </w:pPr>
      <w:r w:rsidRPr="003B1445">
        <w:rPr>
          <w:rFonts w:ascii="Tahoma" w:hAnsi="Tahoma" w:cs="Tahoma"/>
          <w:bCs/>
          <w:noProof/>
        </w:rPr>
        <w:t>ID ZA DDV:</w:t>
      </w:r>
      <w:r w:rsidRPr="003B1445">
        <w:rPr>
          <w:rFonts w:ascii="Tahoma" w:hAnsi="Tahoma" w:cs="Tahoma"/>
          <w:noProof/>
        </w:rPr>
        <w:t xml:space="preserve"> _________________________________________________________________________</w:t>
      </w:r>
    </w:p>
    <w:p w14:paraId="31B89999" w14:textId="77777777" w:rsidR="0037044D" w:rsidRPr="003B1445" w:rsidRDefault="0037044D" w:rsidP="00C04D71">
      <w:pPr>
        <w:keepNext/>
        <w:keepLines/>
        <w:ind w:right="1"/>
        <w:jc w:val="both"/>
        <w:rPr>
          <w:rFonts w:ascii="Tahoma" w:hAnsi="Tahoma" w:cs="Tahoma"/>
          <w:noProof/>
        </w:rPr>
      </w:pPr>
    </w:p>
    <w:p w14:paraId="11E95588" w14:textId="416D93F0" w:rsidR="0037044D" w:rsidRPr="003B1445" w:rsidRDefault="0037044D" w:rsidP="00C04D71">
      <w:pPr>
        <w:keepNext/>
        <w:keepLines/>
        <w:jc w:val="both"/>
        <w:rPr>
          <w:rFonts w:ascii="Tahoma" w:hAnsi="Tahoma" w:cs="Tahoma"/>
          <w:noProof/>
        </w:rPr>
      </w:pPr>
      <w:r w:rsidRPr="003B1445">
        <w:rPr>
          <w:rFonts w:ascii="Tahoma" w:hAnsi="Tahoma" w:cs="Tahoma"/>
          <w:noProof/>
        </w:rPr>
        <w:t xml:space="preserve">V zvezi z javnim naročilom </w:t>
      </w:r>
      <w:r w:rsidR="00A16112">
        <w:rPr>
          <w:rFonts w:ascii="Tahoma" w:hAnsi="Tahoma" w:cs="Tahoma"/>
          <w:b/>
          <w:noProof/>
        </w:rPr>
        <w:t>VKS-191/24</w:t>
      </w:r>
      <w:r w:rsidR="00C0066F">
        <w:rPr>
          <w:rFonts w:ascii="Tahoma" w:hAnsi="Tahoma" w:cs="Tahoma"/>
          <w:b/>
          <w:noProof/>
        </w:rPr>
        <w:t xml:space="preserve"> </w:t>
      </w:r>
      <w:r w:rsidR="00EF7482" w:rsidRPr="00EF7482">
        <w:rPr>
          <w:rFonts w:ascii="Tahoma" w:hAnsi="Tahoma" w:cs="Tahoma"/>
          <w:b/>
          <w:noProof/>
        </w:rPr>
        <w:t>Odstranjevanje koncentrata bora po uparevanju</w:t>
      </w:r>
      <w:r w:rsidRPr="003B1445">
        <w:rPr>
          <w:rFonts w:ascii="Tahoma" w:hAnsi="Tahoma" w:cs="Tahoma"/>
          <w:b/>
          <w:noProof/>
        </w:rPr>
        <w:t xml:space="preserve">  </w:t>
      </w:r>
      <w:r w:rsidRPr="003B1445">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F82F8CE" w14:textId="77777777" w:rsidR="0037044D" w:rsidRPr="003B1445" w:rsidRDefault="0037044D" w:rsidP="00C04D71">
      <w:pPr>
        <w:keepNext/>
        <w:keepLines/>
        <w:jc w:val="both"/>
        <w:rPr>
          <w:noProof/>
        </w:rPr>
      </w:pPr>
      <w:r w:rsidRPr="003B1445">
        <w:rPr>
          <w:noProof/>
        </w:rPr>
        <w:t xml:space="preserve">  </w:t>
      </w:r>
    </w:p>
    <w:p w14:paraId="1E8FCBBB"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pravne osebe</w:t>
      </w:r>
      <w:r w:rsidRPr="003B1445">
        <w:rPr>
          <w:rFonts w:ascii="Tahoma" w:hAnsi="Tahoma" w:cs="Tahoma"/>
          <w:noProof/>
        </w:rPr>
        <w:t>, vključno z udeležbo tihih družbenikov:</w:t>
      </w:r>
    </w:p>
    <w:p w14:paraId="0D87970F" w14:textId="77777777" w:rsidR="0037044D" w:rsidRPr="003B1445" w:rsidRDefault="0037044D" w:rsidP="00C04D71">
      <w:pPr>
        <w:keepNext/>
        <w:keepLines/>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3B1445" w14:paraId="0BF26EF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5BAD0ED"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0AEDC99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5F5BC095"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5DF7F157"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Delež lastništva v %</w:t>
            </w:r>
          </w:p>
        </w:tc>
      </w:tr>
      <w:tr w:rsidR="0037044D" w:rsidRPr="003B1445" w14:paraId="1D26F64F"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E9719AB"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35C0BA92"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DC239D9"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F320642" w14:textId="77777777" w:rsidR="0037044D" w:rsidRPr="003B1445" w:rsidRDefault="0037044D" w:rsidP="00C04D71">
            <w:pPr>
              <w:keepNext/>
              <w:keepLines/>
              <w:jc w:val="both"/>
              <w:rPr>
                <w:rFonts w:ascii="Tahoma" w:hAnsi="Tahoma" w:cs="Tahoma"/>
                <w:b/>
                <w:noProof/>
              </w:rPr>
            </w:pPr>
          </w:p>
        </w:tc>
      </w:tr>
      <w:tr w:rsidR="0037044D" w:rsidRPr="003B1445" w14:paraId="4ED2C24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AC3F07D"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49EDE9AA"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729FB25"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309492DC" w14:textId="77777777" w:rsidR="0037044D" w:rsidRPr="003B1445" w:rsidRDefault="0037044D" w:rsidP="00C04D71">
            <w:pPr>
              <w:keepNext/>
              <w:keepLines/>
              <w:jc w:val="both"/>
              <w:rPr>
                <w:rFonts w:ascii="Tahoma" w:hAnsi="Tahoma" w:cs="Tahoma"/>
                <w:b/>
                <w:noProof/>
              </w:rPr>
            </w:pPr>
          </w:p>
        </w:tc>
      </w:tr>
      <w:tr w:rsidR="0037044D" w:rsidRPr="003B1445" w14:paraId="69ADC05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674457C"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359A6D28"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05A5979"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25272471" w14:textId="77777777" w:rsidR="0037044D" w:rsidRPr="003B1445" w:rsidRDefault="0037044D" w:rsidP="00C04D71">
            <w:pPr>
              <w:keepNext/>
              <w:keepLines/>
              <w:jc w:val="both"/>
              <w:rPr>
                <w:rFonts w:ascii="Tahoma" w:hAnsi="Tahoma" w:cs="Tahoma"/>
                <w:b/>
                <w:noProof/>
              </w:rPr>
            </w:pPr>
          </w:p>
        </w:tc>
      </w:tr>
      <w:tr w:rsidR="0037044D" w:rsidRPr="003B1445" w14:paraId="20F0D79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9B8C829"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50E39EB7"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74CB9CE"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581002E" w14:textId="77777777" w:rsidR="0037044D" w:rsidRPr="003B1445" w:rsidRDefault="0037044D" w:rsidP="00C04D71">
            <w:pPr>
              <w:keepNext/>
              <w:keepLines/>
              <w:jc w:val="both"/>
              <w:rPr>
                <w:rFonts w:ascii="Tahoma" w:hAnsi="Tahoma" w:cs="Tahoma"/>
                <w:b/>
                <w:noProof/>
              </w:rPr>
            </w:pPr>
          </w:p>
        </w:tc>
      </w:tr>
      <w:tr w:rsidR="0037044D" w:rsidRPr="003B1445" w14:paraId="6E6D344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28B0DB3"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3B996A10"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0786C015"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5783980E" w14:textId="77777777" w:rsidR="0037044D" w:rsidRPr="003B1445" w:rsidRDefault="0037044D" w:rsidP="00C04D71">
            <w:pPr>
              <w:keepNext/>
              <w:keepLines/>
              <w:jc w:val="both"/>
              <w:rPr>
                <w:rFonts w:ascii="Tahoma" w:hAnsi="Tahoma" w:cs="Tahoma"/>
                <w:b/>
                <w:noProof/>
              </w:rPr>
            </w:pPr>
          </w:p>
        </w:tc>
      </w:tr>
      <w:tr w:rsidR="0037044D" w:rsidRPr="003B1445" w14:paraId="698A23D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E7BE79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2270EE5E"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1754385" w14:textId="77777777" w:rsidR="0037044D" w:rsidRPr="003B1445" w:rsidRDefault="0037044D" w:rsidP="00C04D71">
            <w:pPr>
              <w:keepNext/>
              <w:keepLines/>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AAC2812" w14:textId="77777777" w:rsidR="0037044D" w:rsidRPr="003B1445" w:rsidRDefault="0037044D" w:rsidP="00C04D71">
            <w:pPr>
              <w:keepNext/>
              <w:keepLines/>
              <w:jc w:val="both"/>
              <w:rPr>
                <w:rFonts w:ascii="Tahoma" w:hAnsi="Tahoma" w:cs="Tahoma"/>
                <w:b/>
                <w:noProof/>
              </w:rPr>
            </w:pPr>
          </w:p>
        </w:tc>
      </w:tr>
    </w:tbl>
    <w:p w14:paraId="738CC444" w14:textId="77777777" w:rsidR="0037044D" w:rsidRPr="003B1445" w:rsidRDefault="0037044D" w:rsidP="00C04D71">
      <w:pPr>
        <w:keepNext/>
        <w:keepLines/>
        <w:jc w:val="both"/>
        <w:rPr>
          <w:rFonts w:ascii="Tahoma" w:hAnsi="Tahoma" w:cs="Tahoma"/>
          <w:b/>
          <w:noProof/>
        </w:rPr>
      </w:pPr>
    </w:p>
    <w:p w14:paraId="7A525F82"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pri lastništvu zgoraj navedenega ponudnika udeležene naslednje </w:t>
      </w:r>
      <w:r w:rsidRPr="003B1445">
        <w:rPr>
          <w:rFonts w:ascii="Tahoma" w:hAnsi="Tahoma" w:cs="Tahoma"/>
          <w:noProof/>
          <w:u w:val="single"/>
        </w:rPr>
        <w:t>fizične osebe</w:t>
      </w:r>
      <w:r w:rsidRPr="003B1445">
        <w:rPr>
          <w:rFonts w:ascii="Tahoma" w:hAnsi="Tahoma" w:cs="Tahoma"/>
          <w:noProof/>
        </w:rPr>
        <w:t>, vključno z udeležbo tihih družbenikov:</w:t>
      </w:r>
    </w:p>
    <w:p w14:paraId="4526F357" w14:textId="77777777" w:rsidR="0037044D" w:rsidRPr="003B1445" w:rsidRDefault="0037044D" w:rsidP="00C04D71">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3B1445" w14:paraId="1106EA5B"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025226D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24A92F4C"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9882FA3"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8982D19"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Delež lastništva v %</w:t>
            </w:r>
          </w:p>
        </w:tc>
      </w:tr>
      <w:tr w:rsidR="0037044D" w:rsidRPr="003B1445" w14:paraId="0485B6D0"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159697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6E2FF436"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0B8B0BB"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860CC2E" w14:textId="77777777" w:rsidR="0037044D" w:rsidRPr="003B1445" w:rsidRDefault="0037044D" w:rsidP="00C04D71">
            <w:pPr>
              <w:keepNext/>
              <w:keepLines/>
              <w:jc w:val="both"/>
              <w:rPr>
                <w:rFonts w:ascii="Tahoma" w:hAnsi="Tahoma" w:cs="Tahoma"/>
                <w:b/>
                <w:noProof/>
              </w:rPr>
            </w:pPr>
          </w:p>
        </w:tc>
      </w:tr>
      <w:tr w:rsidR="0037044D" w:rsidRPr="003B1445" w14:paraId="4C122B2B"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8C30296"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0C46F0BD"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88E37A3"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2F92BCD" w14:textId="77777777" w:rsidR="0037044D" w:rsidRPr="003B1445" w:rsidRDefault="0037044D" w:rsidP="00C04D71">
            <w:pPr>
              <w:keepNext/>
              <w:keepLines/>
              <w:jc w:val="both"/>
              <w:rPr>
                <w:rFonts w:ascii="Tahoma" w:hAnsi="Tahoma" w:cs="Tahoma"/>
                <w:b/>
                <w:noProof/>
              </w:rPr>
            </w:pPr>
          </w:p>
        </w:tc>
      </w:tr>
      <w:tr w:rsidR="0037044D" w:rsidRPr="003B1445" w14:paraId="384F57A1"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700EE656"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06A769A8"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F8D019C"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F83A4A0" w14:textId="77777777" w:rsidR="0037044D" w:rsidRPr="003B1445" w:rsidRDefault="0037044D" w:rsidP="00C04D71">
            <w:pPr>
              <w:keepNext/>
              <w:keepLines/>
              <w:jc w:val="both"/>
              <w:rPr>
                <w:rFonts w:ascii="Tahoma" w:hAnsi="Tahoma" w:cs="Tahoma"/>
                <w:b/>
                <w:noProof/>
              </w:rPr>
            </w:pPr>
          </w:p>
        </w:tc>
      </w:tr>
      <w:tr w:rsidR="0037044D" w:rsidRPr="003B1445" w14:paraId="09059F26"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56E19C9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28415CA5"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E8BEF38"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096529EA" w14:textId="77777777" w:rsidR="0037044D" w:rsidRPr="003B1445" w:rsidRDefault="0037044D" w:rsidP="00C04D71">
            <w:pPr>
              <w:keepNext/>
              <w:keepLines/>
              <w:jc w:val="both"/>
              <w:rPr>
                <w:rFonts w:ascii="Tahoma" w:hAnsi="Tahoma" w:cs="Tahoma"/>
                <w:b/>
                <w:noProof/>
              </w:rPr>
            </w:pPr>
          </w:p>
        </w:tc>
      </w:tr>
      <w:tr w:rsidR="0037044D" w:rsidRPr="003B1445" w14:paraId="0738DBB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7B71D91"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06F61653"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9C32F0B"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FF07803" w14:textId="77777777" w:rsidR="0037044D" w:rsidRPr="003B1445" w:rsidRDefault="0037044D" w:rsidP="00C04D71">
            <w:pPr>
              <w:keepNext/>
              <w:keepLines/>
              <w:jc w:val="both"/>
              <w:rPr>
                <w:rFonts w:ascii="Tahoma" w:hAnsi="Tahoma" w:cs="Tahoma"/>
                <w:b/>
                <w:noProof/>
              </w:rPr>
            </w:pPr>
          </w:p>
        </w:tc>
      </w:tr>
      <w:tr w:rsidR="0037044D" w:rsidRPr="003B1445" w14:paraId="13CB67B9"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B51C00B"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7A412130" w14:textId="77777777" w:rsidR="0037044D" w:rsidRPr="003B1445" w:rsidRDefault="0037044D" w:rsidP="00C04D71">
            <w:pPr>
              <w:keepNext/>
              <w:keepLines/>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FA31B4F" w14:textId="77777777" w:rsidR="0037044D" w:rsidRPr="003B1445" w:rsidRDefault="0037044D" w:rsidP="00C04D71">
            <w:pPr>
              <w:keepNext/>
              <w:keepLines/>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1F5B7CB1" w14:textId="77777777" w:rsidR="0037044D" w:rsidRPr="003B1445" w:rsidRDefault="0037044D" w:rsidP="00C04D71">
            <w:pPr>
              <w:keepNext/>
              <w:keepLines/>
              <w:jc w:val="both"/>
              <w:rPr>
                <w:rFonts w:ascii="Tahoma" w:hAnsi="Tahoma" w:cs="Tahoma"/>
                <w:b/>
                <w:noProof/>
              </w:rPr>
            </w:pPr>
          </w:p>
        </w:tc>
      </w:tr>
    </w:tbl>
    <w:p w14:paraId="7D56DA60" w14:textId="77777777" w:rsidR="0037044D" w:rsidRPr="003B1445" w:rsidRDefault="0037044D" w:rsidP="00C04D71">
      <w:pPr>
        <w:keepNext/>
        <w:keepLines/>
        <w:jc w:val="both"/>
        <w:rPr>
          <w:rFonts w:ascii="Tahoma" w:hAnsi="Tahoma" w:cs="Tahoma"/>
          <w:noProof/>
          <w:sz w:val="28"/>
        </w:rPr>
      </w:pPr>
    </w:p>
    <w:p w14:paraId="0804A198" w14:textId="77777777" w:rsidR="0037044D" w:rsidRPr="003B1445" w:rsidRDefault="0037044D" w:rsidP="00C04D71">
      <w:pPr>
        <w:keepNext/>
        <w:keepLines/>
        <w:jc w:val="both"/>
        <w:rPr>
          <w:rFonts w:ascii="Tahoma" w:hAnsi="Tahoma" w:cs="Tahoma"/>
          <w:noProof/>
        </w:rPr>
      </w:pPr>
      <w:r w:rsidRPr="003B1445">
        <w:rPr>
          <w:rFonts w:ascii="Tahoma" w:hAnsi="Tahoma" w:cs="Tahoma"/>
          <w:b/>
          <w:noProof/>
        </w:rPr>
        <w:t>IZJAVLJAMO</w:t>
      </w:r>
      <w:r w:rsidRPr="003B1445">
        <w:rPr>
          <w:rFonts w:ascii="Tahoma" w:hAnsi="Tahoma" w:cs="Tahoma"/>
          <w:noProof/>
        </w:rPr>
        <w:t xml:space="preserve">, da so skladno z določbami zakona, ki ureja gospodarske družbe, </w:t>
      </w:r>
      <w:r w:rsidRPr="003B1445">
        <w:rPr>
          <w:rFonts w:ascii="Tahoma" w:hAnsi="Tahoma" w:cs="Tahoma"/>
          <w:noProof/>
          <w:u w:val="single"/>
        </w:rPr>
        <w:t>povezane družbe</w:t>
      </w:r>
      <w:r w:rsidRPr="003B1445">
        <w:rPr>
          <w:rFonts w:ascii="Tahoma" w:hAnsi="Tahoma" w:cs="Tahoma"/>
          <w:noProof/>
        </w:rPr>
        <w:t xml:space="preserve"> z zgoraj navedenim ponudnikom, naslednji gospodarski subjekti:</w:t>
      </w:r>
    </w:p>
    <w:p w14:paraId="34B7FC7E" w14:textId="77777777" w:rsidR="0037044D" w:rsidRPr="003B1445" w:rsidRDefault="0037044D" w:rsidP="00C04D71">
      <w:pPr>
        <w:keepNext/>
        <w:keepLines/>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3B1445" w14:paraId="6C1FB6CE"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15E3110"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658CEAA2"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A122F0D"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6A3FCA2"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Matična številka</w:t>
            </w:r>
          </w:p>
        </w:tc>
      </w:tr>
      <w:tr w:rsidR="0037044D" w:rsidRPr="003B1445" w14:paraId="3C086971"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7B4E284"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1162A82A"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0DA0E4E"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8637EE9" w14:textId="77777777" w:rsidR="0037044D" w:rsidRPr="003B1445" w:rsidRDefault="0037044D" w:rsidP="00C04D71">
            <w:pPr>
              <w:keepNext/>
              <w:keepLines/>
              <w:jc w:val="both"/>
              <w:rPr>
                <w:rFonts w:ascii="Tahoma" w:hAnsi="Tahoma" w:cs="Tahoma"/>
                <w:b/>
                <w:noProof/>
              </w:rPr>
            </w:pPr>
          </w:p>
        </w:tc>
      </w:tr>
      <w:tr w:rsidR="0037044D" w:rsidRPr="003B1445" w14:paraId="1B15F83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9C1E1C1"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DFE6A74"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446A699"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55724034" w14:textId="77777777" w:rsidR="0037044D" w:rsidRPr="003B1445" w:rsidRDefault="0037044D" w:rsidP="00C04D71">
            <w:pPr>
              <w:keepNext/>
              <w:keepLines/>
              <w:jc w:val="both"/>
              <w:rPr>
                <w:rFonts w:ascii="Tahoma" w:hAnsi="Tahoma" w:cs="Tahoma"/>
                <w:b/>
                <w:noProof/>
              </w:rPr>
            </w:pPr>
          </w:p>
        </w:tc>
      </w:tr>
      <w:tr w:rsidR="0037044D" w:rsidRPr="003B1445" w14:paraId="7E8FFDCC"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4E009FB"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11EBBE46"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BEF3FF9"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476044E" w14:textId="77777777" w:rsidR="0037044D" w:rsidRPr="003B1445" w:rsidRDefault="0037044D" w:rsidP="00C04D71">
            <w:pPr>
              <w:keepNext/>
              <w:keepLines/>
              <w:jc w:val="both"/>
              <w:rPr>
                <w:rFonts w:ascii="Tahoma" w:hAnsi="Tahoma" w:cs="Tahoma"/>
                <w:b/>
                <w:noProof/>
              </w:rPr>
            </w:pPr>
          </w:p>
        </w:tc>
      </w:tr>
      <w:tr w:rsidR="0037044D" w:rsidRPr="003B1445" w14:paraId="7E7CBC3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50876AA"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60BD45D3"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82CA969"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46C015A" w14:textId="77777777" w:rsidR="0037044D" w:rsidRPr="003B1445" w:rsidRDefault="0037044D" w:rsidP="00C04D71">
            <w:pPr>
              <w:keepNext/>
              <w:keepLines/>
              <w:jc w:val="both"/>
              <w:rPr>
                <w:rFonts w:ascii="Tahoma" w:hAnsi="Tahoma" w:cs="Tahoma"/>
                <w:b/>
                <w:noProof/>
              </w:rPr>
            </w:pPr>
          </w:p>
        </w:tc>
      </w:tr>
      <w:tr w:rsidR="0037044D" w:rsidRPr="003B1445" w14:paraId="2FB3B86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24DD171"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4E68A3E8"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F64DC8A"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B6D6B21" w14:textId="77777777" w:rsidR="0037044D" w:rsidRPr="003B1445" w:rsidRDefault="0037044D" w:rsidP="00C04D71">
            <w:pPr>
              <w:keepNext/>
              <w:keepLines/>
              <w:jc w:val="both"/>
              <w:rPr>
                <w:rFonts w:ascii="Tahoma" w:hAnsi="Tahoma" w:cs="Tahoma"/>
                <w:b/>
                <w:noProof/>
              </w:rPr>
            </w:pPr>
          </w:p>
        </w:tc>
      </w:tr>
      <w:tr w:rsidR="0037044D" w:rsidRPr="003B1445" w14:paraId="188CF936"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CB5A148"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7EF90F89" w14:textId="77777777" w:rsidR="0037044D" w:rsidRPr="003B1445" w:rsidRDefault="0037044D" w:rsidP="00C04D71">
            <w:pPr>
              <w:keepNext/>
              <w:keepLines/>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3D5E671" w14:textId="77777777" w:rsidR="0037044D" w:rsidRPr="003B1445" w:rsidRDefault="0037044D" w:rsidP="00C04D71">
            <w:pPr>
              <w:keepNext/>
              <w:keepLines/>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2FF657A4" w14:textId="77777777" w:rsidR="0037044D" w:rsidRPr="003B1445" w:rsidRDefault="0037044D" w:rsidP="00C04D71">
            <w:pPr>
              <w:keepNext/>
              <w:keepLines/>
              <w:jc w:val="both"/>
              <w:rPr>
                <w:rFonts w:ascii="Tahoma" w:hAnsi="Tahoma" w:cs="Tahoma"/>
                <w:b/>
                <w:noProof/>
              </w:rPr>
            </w:pPr>
          </w:p>
        </w:tc>
      </w:tr>
    </w:tbl>
    <w:p w14:paraId="73413CCB" w14:textId="77777777" w:rsidR="0037044D" w:rsidRPr="003B1445" w:rsidRDefault="0037044D" w:rsidP="00C04D71">
      <w:pPr>
        <w:keepNext/>
        <w:keepLines/>
        <w:jc w:val="both"/>
        <w:rPr>
          <w:rFonts w:ascii="Tahoma" w:hAnsi="Tahoma" w:cs="Tahoma"/>
          <w:b/>
          <w:noProof/>
        </w:rPr>
      </w:pPr>
    </w:p>
    <w:p w14:paraId="28C63015" w14:textId="77777777" w:rsidR="0037044D" w:rsidRPr="003B1445" w:rsidRDefault="0037044D" w:rsidP="00C04D71">
      <w:pPr>
        <w:keepNext/>
        <w:keepLines/>
        <w:jc w:val="both"/>
        <w:rPr>
          <w:rFonts w:ascii="Tahoma" w:hAnsi="Tahoma" w:cs="Tahoma"/>
          <w:noProof/>
        </w:rPr>
      </w:pPr>
    </w:p>
    <w:p w14:paraId="562F64AD"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33632E3" w14:textId="77777777" w:rsidR="0037044D" w:rsidRPr="003B1445" w:rsidRDefault="0037044D" w:rsidP="00C04D71">
      <w:pPr>
        <w:keepNext/>
        <w:keepLines/>
        <w:jc w:val="both"/>
        <w:rPr>
          <w:rFonts w:ascii="Tahoma" w:hAnsi="Tahoma" w:cs="Tahoma"/>
          <w:noProof/>
        </w:rPr>
      </w:pPr>
    </w:p>
    <w:p w14:paraId="014B19D7" w14:textId="151EE1CC" w:rsidR="0037044D" w:rsidRPr="003B1445" w:rsidRDefault="0037044D" w:rsidP="00C04D71">
      <w:pPr>
        <w:keepNext/>
        <w:keepLines/>
        <w:jc w:val="both"/>
        <w:rPr>
          <w:rFonts w:ascii="Tahoma" w:hAnsi="Tahoma" w:cs="Tahoma"/>
          <w:noProof/>
        </w:rPr>
      </w:pPr>
      <w:r w:rsidRPr="003B1445">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92B0BD2" w14:textId="77777777" w:rsidR="0037044D" w:rsidRPr="003B1445" w:rsidRDefault="0037044D" w:rsidP="00C04D71">
      <w:pPr>
        <w:keepNext/>
        <w:keepLines/>
        <w:jc w:val="both"/>
        <w:rPr>
          <w:rFonts w:ascii="Tahoma" w:hAnsi="Tahoma" w:cs="Tahoma"/>
          <w:b/>
          <w:noProof/>
        </w:rPr>
      </w:pPr>
    </w:p>
    <w:p w14:paraId="43715267" w14:textId="77777777" w:rsidR="0037044D" w:rsidRPr="003B1445" w:rsidRDefault="0037044D" w:rsidP="00C04D71">
      <w:pPr>
        <w:keepNext/>
        <w:keepLines/>
        <w:jc w:val="both"/>
        <w:rPr>
          <w:rFonts w:ascii="Tahoma" w:hAnsi="Tahoma" w:cs="Tahoma"/>
          <w:i/>
          <w:noProof/>
          <w:u w:val="single"/>
        </w:rPr>
      </w:pPr>
      <w:r w:rsidRPr="003B1445">
        <w:rPr>
          <w:rFonts w:ascii="Tahoma" w:hAnsi="Tahoma" w:cs="Tahoma"/>
          <w:i/>
          <w:noProof/>
          <w:u w:val="single"/>
        </w:rPr>
        <w:t>Vse izjave podajamo pod kazensko in materialno odgovornostjo.</w:t>
      </w:r>
    </w:p>
    <w:p w14:paraId="6D7319EC" w14:textId="77777777" w:rsidR="0037044D" w:rsidRPr="003B1445" w:rsidRDefault="0037044D" w:rsidP="00C04D71">
      <w:pPr>
        <w:keepNext/>
        <w:keepLines/>
        <w:jc w:val="both"/>
        <w:rPr>
          <w:rFonts w:ascii="Tahoma" w:hAnsi="Tahoma" w:cs="Tahoma"/>
          <w:b/>
          <w:noProof/>
        </w:rPr>
      </w:pPr>
    </w:p>
    <w:p w14:paraId="73B67123" w14:textId="77777777" w:rsidR="0037044D" w:rsidRPr="003B1445" w:rsidRDefault="0037044D" w:rsidP="00C04D71">
      <w:pPr>
        <w:keepNext/>
        <w:keepLines/>
        <w:jc w:val="both"/>
        <w:rPr>
          <w:rFonts w:ascii="Tahoma" w:hAnsi="Tahoma" w:cs="Tahoma"/>
          <w:b/>
          <w:noProof/>
        </w:rPr>
      </w:pPr>
    </w:p>
    <w:p w14:paraId="391F360A" w14:textId="77777777" w:rsidR="0037044D" w:rsidRPr="003B1445" w:rsidRDefault="0037044D" w:rsidP="00C04D71">
      <w:pPr>
        <w:keepNext/>
        <w:keepLines/>
        <w:jc w:val="both"/>
        <w:rPr>
          <w:rFonts w:ascii="Tahoma" w:hAnsi="Tahoma" w:cs="Tahoma"/>
          <w:b/>
          <w:noProof/>
        </w:rPr>
      </w:pPr>
    </w:p>
    <w:p w14:paraId="7D68EDE1" w14:textId="77777777" w:rsidR="0037044D" w:rsidRPr="003B1445" w:rsidRDefault="0037044D" w:rsidP="00C04D71">
      <w:pPr>
        <w:keepNext/>
        <w:keepLines/>
        <w:jc w:val="both"/>
        <w:rPr>
          <w:rFonts w:ascii="Tahoma" w:hAnsi="Tahoma" w:cs="Tahoma"/>
          <w:b/>
          <w:noProof/>
        </w:rPr>
      </w:pPr>
    </w:p>
    <w:p w14:paraId="3D7ABF2F" w14:textId="77777777" w:rsidR="0037044D" w:rsidRPr="003B1445" w:rsidRDefault="0037044D" w:rsidP="00C04D71">
      <w:pPr>
        <w:keepNext/>
        <w:keepLines/>
        <w:jc w:val="both"/>
        <w:rPr>
          <w:rFonts w:ascii="Tahoma" w:hAnsi="Tahoma" w:cs="Tahoma"/>
          <w:b/>
          <w:noProof/>
        </w:rPr>
      </w:pPr>
    </w:p>
    <w:p w14:paraId="29053E06" w14:textId="77777777" w:rsidR="0037044D" w:rsidRPr="003B1445" w:rsidRDefault="0037044D" w:rsidP="00C04D71">
      <w:pPr>
        <w:keepNext/>
        <w:keepLines/>
        <w:jc w:val="both"/>
        <w:rPr>
          <w:rFonts w:ascii="Tahoma" w:hAnsi="Tahoma" w:cs="Tahoma"/>
          <w:b/>
          <w:noProof/>
        </w:rPr>
      </w:pPr>
    </w:p>
    <w:p w14:paraId="49293EC0" w14:textId="77777777" w:rsidR="0037044D" w:rsidRPr="003B1445" w:rsidRDefault="0037044D" w:rsidP="00C04D71">
      <w:pPr>
        <w:keepNext/>
        <w:keepLines/>
        <w:jc w:val="both"/>
        <w:rPr>
          <w:rFonts w:ascii="Tahoma" w:hAnsi="Tahoma" w:cs="Tahoma"/>
          <w:b/>
          <w:noProof/>
        </w:rPr>
      </w:pPr>
      <w:r w:rsidRPr="003B1445">
        <w:rPr>
          <w:rFonts w:ascii="Tahoma" w:hAnsi="Tahoma" w:cs="Tahoma"/>
          <w:b/>
          <w:noProof/>
        </w:rPr>
        <w:t>__________________________                                    _____________________________</w:t>
      </w:r>
    </w:p>
    <w:p w14:paraId="4E592C0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(Kraj in datum)                                         Žig                      (Naziv in podpis zakonitega zastopnika  </w:t>
      </w:r>
    </w:p>
    <w:p w14:paraId="4DFB1868"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                                                                                               ponudnika/podizvajalca) </w:t>
      </w:r>
    </w:p>
    <w:p w14:paraId="34E41E08" w14:textId="77777777" w:rsidR="0037044D" w:rsidRPr="003B1445" w:rsidRDefault="0037044D" w:rsidP="00C04D71">
      <w:pPr>
        <w:keepNext/>
        <w:keepLines/>
        <w:tabs>
          <w:tab w:val="left" w:pos="284"/>
        </w:tabs>
        <w:jc w:val="both"/>
        <w:rPr>
          <w:rFonts w:ascii="Tahoma" w:hAnsi="Tahoma" w:cs="Tahoma"/>
          <w:noProof/>
        </w:rPr>
      </w:pPr>
    </w:p>
    <w:p w14:paraId="2E60E0FD" w14:textId="77777777" w:rsidR="0037044D" w:rsidRPr="003B1445" w:rsidRDefault="0037044D" w:rsidP="00C04D71">
      <w:pPr>
        <w:keepNext/>
        <w:keepLines/>
        <w:tabs>
          <w:tab w:val="left" w:pos="284"/>
        </w:tabs>
        <w:jc w:val="both"/>
        <w:rPr>
          <w:rFonts w:ascii="Tahoma" w:hAnsi="Tahoma" w:cs="Tahoma"/>
          <w:noProof/>
        </w:rPr>
      </w:pPr>
    </w:p>
    <w:p w14:paraId="55A419B5" w14:textId="77777777" w:rsidR="0037044D" w:rsidRPr="003B1445" w:rsidRDefault="0037044D" w:rsidP="00C04D71">
      <w:pPr>
        <w:keepNext/>
        <w:keepLines/>
        <w:tabs>
          <w:tab w:val="left" w:pos="284"/>
        </w:tabs>
        <w:jc w:val="both"/>
        <w:rPr>
          <w:rFonts w:ascii="Tahoma" w:hAnsi="Tahoma" w:cs="Tahoma"/>
          <w:noProof/>
        </w:rPr>
      </w:pPr>
    </w:p>
    <w:p w14:paraId="137B1FC1" w14:textId="77777777" w:rsidR="0037044D" w:rsidRPr="003B1445" w:rsidRDefault="0037044D" w:rsidP="00C04D71">
      <w:pPr>
        <w:keepNext/>
        <w:keepLines/>
        <w:rPr>
          <w:noProof/>
        </w:rPr>
      </w:pPr>
    </w:p>
    <w:p w14:paraId="757DF146" w14:textId="77777777" w:rsidR="0037044D" w:rsidRPr="003B1445" w:rsidRDefault="0037044D" w:rsidP="00C04D71">
      <w:pPr>
        <w:keepNext/>
        <w:keepLines/>
        <w:rPr>
          <w:noProof/>
        </w:rPr>
      </w:pPr>
    </w:p>
    <w:p w14:paraId="7B9DF32D" w14:textId="77777777" w:rsidR="0037044D" w:rsidRPr="003B1445" w:rsidRDefault="0037044D" w:rsidP="00C04D71">
      <w:pPr>
        <w:keepNext/>
        <w:keepLines/>
        <w:rPr>
          <w:noProof/>
        </w:rPr>
      </w:pPr>
    </w:p>
    <w:p w14:paraId="75870326" w14:textId="77777777" w:rsidR="0037044D" w:rsidRPr="003B1445" w:rsidRDefault="0037044D" w:rsidP="00C04D71">
      <w:pPr>
        <w:keepNext/>
        <w:keepLines/>
        <w:rPr>
          <w:noProof/>
        </w:rPr>
      </w:pPr>
    </w:p>
    <w:p w14:paraId="5790C81B" w14:textId="77777777" w:rsidR="0037044D" w:rsidRPr="003B1445" w:rsidRDefault="0037044D" w:rsidP="00C04D71">
      <w:pPr>
        <w:keepNext/>
        <w:keepLines/>
        <w:rPr>
          <w:noProof/>
        </w:rPr>
      </w:pPr>
    </w:p>
    <w:p w14:paraId="6859A506" w14:textId="77777777" w:rsidR="0037044D" w:rsidRPr="003B1445" w:rsidRDefault="0037044D" w:rsidP="00C04D71">
      <w:pPr>
        <w:keepNext/>
        <w:keepLines/>
        <w:rPr>
          <w:noProof/>
        </w:rPr>
      </w:pPr>
    </w:p>
    <w:p w14:paraId="521CC2A0"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Navodilo: </w:t>
      </w:r>
    </w:p>
    <w:p w14:paraId="34636019"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Izjavo izpolni in podpiše </w:t>
      </w:r>
      <w:r w:rsidRPr="003B1445">
        <w:rPr>
          <w:rFonts w:ascii="Tahoma" w:hAnsi="Tahoma" w:cs="Tahoma"/>
          <w:i/>
          <w:iCs/>
          <w:noProof/>
          <w:sz w:val="18"/>
          <w:u w:val="single"/>
        </w:rPr>
        <w:t>ponudnik</w:t>
      </w:r>
      <w:r w:rsidRPr="003B1445">
        <w:rPr>
          <w:rFonts w:ascii="Tahoma" w:hAnsi="Tahoma" w:cs="Tahoma"/>
          <w:i/>
          <w:iCs/>
          <w:noProof/>
          <w:sz w:val="18"/>
        </w:rPr>
        <w:t xml:space="preserve">, kot tudi vsi </w:t>
      </w:r>
      <w:r w:rsidRPr="003B1445">
        <w:rPr>
          <w:rFonts w:ascii="Tahoma" w:hAnsi="Tahoma" w:cs="Tahoma"/>
          <w:i/>
          <w:iCs/>
          <w:noProof/>
          <w:sz w:val="18"/>
          <w:u w:val="single"/>
        </w:rPr>
        <w:t>posamezni člani skupine ponudnikov</w:t>
      </w:r>
      <w:r w:rsidRPr="003B1445">
        <w:rPr>
          <w:rFonts w:ascii="Tahoma" w:hAnsi="Tahoma" w:cs="Tahoma"/>
          <w:i/>
          <w:iCs/>
          <w:noProof/>
          <w:sz w:val="18"/>
        </w:rPr>
        <w:t xml:space="preserve"> (partnerji) v primeru skupne ponudbe, </w:t>
      </w:r>
      <w:r w:rsidRPr="003B1445">
        <w:rPr>
          <w:rFonts w:ascii="Tahoma" w:hAnsi="Tahoma" w:cs="Tahoma"/>
          <w:b/>
          <w:i/>
          <w:iCs/>
          <w:noProof/>
          <w:sz w:val="18"/>
        </w:rPr>
        <w:t>ter</w:t>
      </w:r>
      <w:r w:rsidRPr="003B1445">
        <w:rPr>
          <w:rFonts w:ascii="Tahoma" w:hAnsi="Tahoma" w:cs="Tahoma"/>
          <w:i/>
          <w:iCs/>
          <w:noProof/>
          <w:sz w:val="18"/>
        </w:rPr>
        <w:t xml:space="preserve"> vsi </w:t>
      </w:r>
      <w:r w:rsidRPr="003B1445">
        <w:rPr>
          <w:rFonts w:ascii="Tahoma" w:hAnsi="Tahoma" w:cs="Tahoma"/>
          <w:i/>
          <w:iCs/>
          <w:noProof/>
          <w:sz w:val="18"/>
          <w:u w:val="single"/>
        </w:rPr>
        <w:t>podizvajalci</w:t>
      </w:r>
      <w:r w:rsidRPr="003B1445">
        <w:rPr>
          <w:rFonts w:ascii="Tahoma" w:hAnsi="Tahoma" w:cs="Tahoma"/>
          <w:i/>
          <w:iCs/>
          <w:noProof/>
          <w:sz w:val="18"/>
        </w:rPr>
        <w:t xml:space="preserve"> (če ponudnik izvaja javno naročilo s podizvajalci) in morebitni </w:t>
      </w:r>
      <w:r w:rsidRPr="003B1445">
        <w:rPr>
          <w:rFonts w:ascii="Tahoma" w:hAnsi="Tahoma" w:cs="Tahoma"/>
          <w:i/>
          <w:iCs/>
          <w:noProof/>
          <w:sz w:val="18"/>
          <w:u w:val="single"/>
        </w:rPr>
        <w:t>subjekti</w:t>
      </w:r>
      <w:r w:rsidRPr="003B1445">
        <w:rPr>
          <w:rFonts w:ascii="Tahoma" w:hAnsi="Tahoma" w:cs="Tahoma"/>
          <w:i/>
          <w:iCs/>
          <w:noProof/>
          <w:sz w:val="18"/>
        </w:rPr>
        <w:t>, katerih zmogljivost uporablja ponudnik (v kolikor bo ponudnik uporabil zmogljivosti drugih subjektov za izvedbo javnega naročila).</w:t>
      </w:r>
    </w:p>
    <w:p w14:paraId="636A6F1B" w14:textId="77777777" w:rsidR="0037044D" w:rsidRPr="003B1445" w:rsidRDefault="0037044D" w:rsidP="00C04D71">
      <w:pPr>
        <w:keepNext/>
        <w:keepLines/>
        <w:tabs>
          <w:tab w:val="left" w:pos="284"/>
        </w:tabs>
        <w:jc w:val="both"/>
        <w:rPr>
          <w:rFonts w:ascii="Tahoma" w:hAnsi="Tahoma" w:cs="Tahoma"/>
          <w:noProof/>
        </w:rPr>
      </w:pPr>
    </w:p>
    <w:p w14:paraId="0535385A" w14:textId="77777777" w:rsidR="0037044D" w:rsidRPr="003B1445" w:rsidRDefault="0037044D" w:rsidP="00C04D71">
      <w:pPr>
        <w:keepNext/>
        <w:keepLines/>
        <w:tabs>
          <w:tab w:val="left" w:pos="284"/>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65BF8A7E" w14:textId="77777777" w:rsidR="0037044D" w:rsidRPr="003B1445" w:rsidRDefault="0037044D" w:rsidP="00C04D71">
      <w:pPr>
        <w:keepNext/>
        <w:keepLines/>
        <w:jc w:val="both"/>
        <w:rPr>
          <w:rFonts w:ascii="Tahoma" w:hAnsi="Tahoma" w:cs="Tahoma"/>
          <w:b/>
          <w:i/>
          <w:noProof/>
          <w:sz w:val="18"/>
          <w:szCs w:val="18"/>
          <w:u w:val="single"/>
        </w:rPr>
      </w:pPr>
    </w:p>
    <w:p w14:paraId="0030EDA7" w14:textId="77777777" w:rsidR="00CC702A" w:rsidRPr="003B1445" w:rsidRDefault="00CC702A" w:rsidP="00C04D71">
      <w:pPr>
        <w:keepNext/>
        <w:keepLines/>
        <w:jc w:val="both"/>
        <w:rPr>
          <w:rFonts w:ascii="Tahoma" w:hAnsi="Tahoma" w:cs="Tahoma"/>
          <w:b/>
          <w:i/>
          <w:noProof/>
          <w:sz w:val="18"/>
          <w:szCs w:val="18"/>
          <w:u w:val="single"/>
        </w:rPr>
      </w:pPr>
    </w:p>
    <w:p w14:paraId="7019C607" w14:textId="77777777" w:rsidR="00CC702A" w:rsidRPr="003B1445" w:rsidRDefault="00CC702A" w:rsidP="00C04D71">
      <w:pPr>
        <w:keepNext/>
        <w:keepLines/>
        <w:jc w:val="both"/>
        <w:rPr>
          <w:rFonts w:ascii="Tahoma" w:hAnsi="Tahoma" w:cs="Tahoma"/>
          <w:b/>
          <w:i/>
          <w:noProof/>
          <w:sz w:val="18"/>
          <w:szCs w:val="18"/>
          <w:u w:val="single"/>
        </w:rPr>
      </w:pPr>
    </w:p>
    <w:p w14:paraId="27CEFAC0" w14:textId="77777777" w:rsidR="00CC702A" w:rsidRPr="003B1445" w:rsidRDefault="00CC702A" w:rsidP="00C04D71">
      <w:pPr>
        <w:keepNext/>
        <w:keepLines/>
        <w:jc w:val="both"/>
        <w:rPr>
          <w:rFonts w:ascii="Tahoma" w:hAnsi="Tahoma" w:cs="Tahoma"/>
          <w:b/>
          <w:i/>
          <w:sz w:val="18"/>
          <w:szCs w:val="18"/>
          <w:u w:val="single"/>
        </w:rPr>
      </w:pPr>
      <w:r w:rsidRPr="003B1445">
        <w:rPr>
          <w:rFonts w:ascii="Tahoma" w:hAnsi="Tahoma" w:cs="Tahoma"/>
          <w:b/>
          <w:i/>
          <w:sz w:val="18"/>
          <w:szCs w:val="18"/>
          <w:u w:val="single"/>
        </w:rPr>
        <w:t xml:space="preserve">Opomba:  </w:t>
      </w:r>
      <w:r w:rsidRPr="003B144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3B1445">
          <w:rPr>
            <w:rFonts w:ascii="Tahoma" w:hAnsi="Tahoma" w:cs="Tahoma"/>
            <w:i/>
            <w:iCs/>
            <w:sz w:val="18"/>
            <w:szCs w:val="22"/>
          </w:rPr>
          <w:t>https://www.kpk-rs.si/sl/pogosta-vprasanja</w:t>
        </w:r>
      </w:hyperlink>
      <w:r w:rsidRPr="003B144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A765185" w14:textId="77777777" w:rsidR="00CC702A" w:rsidRPr="003B1445" w:rsidRDefault="00CC702A" w:rsidP="00C04D71">
      <w:pPr>
        <w:keepNext/>
        <w:keepLines/>
        <w:rPr>
          <w:rFonts w:ascii="Tahoma" w:hAnsi="Tahoma" w:cs="Tahoma"/>
          <w:bCs/>
          <w:i/>
          <w:sz w:val="18"/>
          <w:szCs w:val="18"/>
        </w:rPr>
      </w:pPr>
    </w:p>
    <w:p w14:paraId="382236E1" w14:textId="77777777" w:rsidR="00CC702A" w:rsidRPr="003B1445" w:rsidRDefault="00CC702A" w:rsidP="00C04D71">
      <w:pPr>
        <w:keepNext/>
        <w:keepLines/>
        <w:jc w:val="both"/>
        <w:rPr>
          <w:rFonts w:ascii="Tahoma" w:hAnsi="Tahoma" w:cs="Tahoma"/>
          <w:sz w:val="18"/>
          <w:szCs w:val="18"/>
        </w:rPr>
      </w:pPr>
      <w:r w:rsidRPr="003B1445">
        <w:rPr>
          <w:rFonts w:ascii="Tahoma" w:hAnsi="Tahoma" w:cs="Tahoma"/>
          <w:bCs/>
          <w:i/>
          <w:sz w:val="18"/>
          <w:szCs w:val="18"/>
        </w:rPr>
        <w:t xml:space="preserve">* </w:t>
      </w:r>
      <w:r w:rsidRPr="003B1445">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3B1445">
        <w:rPr>
          <w:rFonts w:ascii="Tahoma" w:hAnsi="Tahoma" w:cs="Tahoma"/>
          <w:sz w:val="18"/>
          <w:szCs w:val="18"/>
        </w:rPr>
        <w:t xml:space="preserve"> </w:t>
      </w:r>
    </w:p>
    <w:p w14:paraId="13A02E3B" w14:textId="77777777" w:rsidR="00CC702A" w:rsidRPr="003B1445" w:rsidRDefault="00CC702A" w:rsidP="00C04D71">
      <w:pPr>
        <w:keepNext/>
        <w:keepLines/>
        <w:jc w:val="both"/>
        <w:rPr>
          <w:rFonts w:ascii="Tahoma" w:hAnsi="Tahoma" w:cs="Tahoma"/>
          <w:bCs/>
          <w:i/>
          <w:sz w:val="18"/>
          <w:szCs w:val="18"/>
        </w:rPr>
      </w:pPr>
    </w:p>
    <w:p w14:paraId="491825D8" w14:textId="77777777" w:rsidR="0037044D" w:rsidRPr="003B1445" w:rsidRDefault="0037044D" w:rsidP="00C04D71">
      <w:pPr>
        <w:keepNext/>
        <w:keepLines/>
        <w:rPr>
          <w:noProof/>
        </w:rPr>
      </w:pPr>
      <w:r w:rsidRPr="003B1445">
        <w:rPr>
          <w:noProof/>
        </w:rPr>
        <w:br w:type="page"/>
      </w:r>
    </w:p>
    <w:p w14:paraId="66D3D2BA" w14:textId="5A5CE5D3" w:rsidR="0037044D" w:rsidRPr="003B1445" w:rsidRDefault="0037044D" w:rsidP="00C04D71">
      <w:pPr>
        <w:keepNext/>
        <w:keepLines/>
        <w:rPr>
          <w:rFonts w:ascii="Tahoma" w:hAnsi="Tahoma" w:cs="Tahoma"/>
          <w:b/>
          <w:bCs/>
          <w:i/>
          <w:noProof/>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3B1445" w14:paraId="1255CCD2" w14:textId="77777777" w:rsidTr="0037044D">
        <w:tc>
          <w:tcPr>
            <w:tcW w:w="600" w:type="dxa"/>
            <w:tcBorders>
              <w:top w:val="single" w:sz="4" w:space="0" w:color="auto"/>
              <w:left w:val="single" w:sz="4" w:space="0" w:color="auto"/>
              <w:bottom w:val="single" w:sz="4" w:space="0" w:color="auto"/>
              <w:right w:val="nil"/>
            </w:tcBorders>
          </w:tcPr>
          <w:p w14:paraId="67480E0C" w14:textId="77777777" w:rsidR="0037044D" w:rsidRPr="003B1445" w:rsidRDefault="0037044D" w:rsidP="00C04D71">
            <w:pPr>
              <w:keepNext/>
              <w:keepLines/>
              <w:jc w:val="right"/>
              <w:rPr>
                <w:rFonts w:ascii="Tahoma" w:hAnsi="Tahoma" w:cs="Tahoma"/>
                <w:noProof/>
              </w:rPr>
            </w:pPr>
            <w:r w:rsidRPr="003B1445">
              <w:rPr>
                <w:noProof/>
              </w:rPr>
              <w:br w:type="page"/>
            </w:r>
            <w:r w:rsidRPr="003B1445">
              <w:rPr>
                <w:noProof/>
              </w:rPr>
              <w:br w:type="page"/>
            </w:r>
            <w:r w:rsidRPr="003B1445">
              <w:rPr>
                <w:noProof/>
              </w:rPr>
              <w:br w:type="page"/>
            </w:r>
            <w:r w:rsidRPr="003B1445">
              <w:rPr>
                <w:noProof/>
              </w:rPr>
              <w:br w:type="page"/>
            </w:r>
            <w:r w:rsidRPr="003B1445">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524FD274" w14:textId="77777777" w:rsidR="0037044D" w:rsidRPr="003B1445" w:rsidRDefault="0037044D" w:rsidP="00C04D71">
            <w:pPr>
              <w:keepNext/>
              <w:keepLines/>
              <w:rPr>
                <w:rFonts w:ascii="Tahoma" w:hAnsi="Tahoma" w:cs="Tahoma"/>
                <w:noProof/>
              </w:rPr>
            </w:pPr>
            <w:r w:rsidRPr="003B1445">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B497BCA" w14:textId="77777777" w:rsidR="0037044D" w:rsidRPr="003B1445" w:rsidRDefault="0037044D" w:rsidP="00C04D71">
            <w:pPr>
              <w:keepNext/>
              <w:keepLines/>
              <w:jc w:val="right"/>
              <w:rPr>
                <w:rFonts w:ascii="Tahoma" w:hAnsi="Tahoma" w:cs="Tahoma"/>
                <w:b/>
                <w:noProof/>
              </w:rPr>
            </w:pPr>
            <w:r w:rsidRPr="003B1445">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2D1ED172" w14:textId="4B96315C" w:rsidR="0037044D" w:rsidRPr="003B1445" w:rsidRDefault="007854AC" w:rsidP="00C04D71">
            <w:pPr>
              <w:keepNext/>
              <w:keepLines/>
              <w:rPr>
                <w:rFonts w:ascii="Tahoma" w:hAnsi="Tahoma" w:cs="Tahoma"/>
                <w:b/>
                <w:i/>
                <w:noProof/>
              </w:rPr>
            </w:pPr>
            <w:r>
              <w:rPr>
                <w:rFonts w:ascii="Tahoma" w:hAnsi="Tahoma" w:cs="Tahoma"/>
                <w:b/>
                <w:i/>
                <w:noProof/>
              </w:rPr>
              <w:t>4</w:t>
            </w:r>
          </w:p>
        </w:tc>
      </w:tr>
    </w:tbl>
    <w:p w14:paraId="009F55EE" w14:textId="77777777" w:rsidR="0037044D" w:rsidRPr="003B1445" w:rsidRDefault="0037044D" w:rsidP="00C04D71">
      <w:pPr>
        <w:keepNext/>
        <w:keepLines/>
        <w:rPr>
          <w:rFonts w:ascii="Tahoma" w:hAnsi="Tahoma" w:cs="Tahoma"/>
          <w:noProof/>
          <w:sz w:val="14"/>
          <w:szCs w:val="26"/>
        </w:rPr>
      </w:pPr>
    </w:p>
    <w:p w14:paraId="7BB0436E"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Ponudnik mora v prilogi navesti podizvajalce, s katerimi nastopa v skupnem nastopu in izpolniti vse zahtevane podatke. Prilogo podpišeta tako ponudnik kot podizvajalec.</w:t>
      </w:r>
    </w:p>
    <w:p w14:paraId="3417C71A" w14:textId="77777777" w:rsidR="0037044D" w:rsidRPr="003B1445" w:rsidRDefault="0037044D" w:rsidP="00C04D71">
      <w:pPr>
        <w:keepNext/>
        <w:keepLines/>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3B1445" w14:paraId="59376E89"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F3E044B" w14:textId="0CF5C044" w:rsidR="0037044D" w:rsidRPr="003B1445" w:rsidRDefault="0037044D" w:rsidP="00C04D71">
            <w:pPr>
              <w:keepNext/>
              <w:keepLines/>
              <w:jc w:val="center"/>
              <w:rPr>
                <w:noProof/>
                <w:sz w:val="18"/>
                <w:szCs w:val="18"/>
              </w:rPr>
            </w:pPr>
            <w:r w:rsidRPr="003B1445">
              <w:rPr>
                <w:rFonts w:ascii="Tahoma" w:hAnsi="Tahoma" w:cs="Tahoma"/>
                <w:noProof/>
                <w:sz w:val="18"/>
                <w:szCs w:val="18"/>
              </w:rPr>
              <w:t xml:space="preserve">Javno naročilo: </w:t>
            </w:r>
            <w:r w:rsidR="00A16112">
              <w:rPr>
                <w:rFonts w:ascii="Tahoma" w:hAnsi="Tahoma" w:cs="Tahoma"/>
                <w:b/>
                <w:noProof/>
                <w:sz w:val="18"/>
                <w:szCs w:val="18"/>
              </w:rPr>
              <w:t>VKS-191/24</w:t>
            </w:r>
            <w:r w:rsidR="00CE1AD7">
              <w:rPr>
                <w:rFonts w:ascii="Tahoma" w:hAnsi="Tahoma" w:cs="Tahoma"/>
                <w:b/>
                <w:noProof/>
                <w:sz w:val="18"/>
                <w:szCs w:val="18"/>
              </w:rPr>
              <w:t xml:space="preserve"> </w:t>
            </w:r>
            <w:r w:rsidRPr="003B1445">
              <w:rPr>
                <w:rFonts w:ascii="Tahoma" w:hAnsi="Tahoma" w:cs="Tahoma"/>
                <w:b/>
                <w:noProof/>
                <w:sz w:val="18"/>
                <w:szCs w:val="18"/>
              </w:rPr>
              <w:t xml:space="preserve"> </w:t>
            </w:r>
            <w:r w:rsidR="000246BB" w:rsidRPr="000246BB">
              <w:rPr>
                <w:rFonts w:ascii="Tahoma" w:hAnsi="Tahoma" w:cs="Tahoma"/>
                <w:b/>
                <w:noProof/>
                <w:sz w:val="18"/>
                <w:szCs w:val="18"/>
              </w:rPr>
              <w:t>Odstranjevanje koncentrata bora po uparevanju</w:t>
            </w:r>
          </w:p>
        </w:tc>
      </w:tr>
      <w:tr w:rsidR="0037044D" w:rsidRPr="003B1445" w14:paraId="70022E25"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3E986DF0"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8BE66CD" w14:textId="77777777" w:rsidR="0037044D" w:rsidRPr="003B1445" w:rsidRDefault="0037044D" w:rsidP="00C04D71">
            <w:pPr>
              <w:keepNext/>
              <w:keepLines/>
              <w:rPr>
                <w:rFonts w:ascii="Tahoma" w:hAnsi="Tahoma" w:cs="Tahoma"/>
                <w:noProof/>
                <w:sz w:val="18"/>
                <w:szCs w:val="18"/>
              </w:rPr>
            </w:pPr>
          </w:p>
          <w:p w14:paraId="3B7AC5C7" w14:textId="77777777" w:rsidR="0037044D" w:rsidRPr="003B1445" w:rsidRDefault="0037044D" w:rsidP="00C04D71">
            <w:pPr>
              <w:keepNext/>
              <w:keepLines/>
              <w:rPr>
                <w:rFonts w:ascii="Tahoma" w:hAnsi="Tahoma" w:cs="Tahoma"/>
                <w:noProof/>
                <w:sz w:val="18"/>
                <w:szCs w:val="18"/>
              </w:rPr>
            </w:pPr>
          </w:p>
        </w:tc>
      </w:tr>
      <w:tr w:rsidR="0037044D" w:rsidRPr="003B1445" w14:paraId="0CE57771"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1EB12CE4"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13EC97" w14:textId="77777777" w:rsidR="0037044D" w:rsidRPr="003B1445" w:rsidRDefault="0037044D" w:rsidP="00C04D71">
            <w:pPr>
              <w:keepNext/>
              <w:keepLines/>
              <w:rPr>
                <w:rFonts w:ascii="Tahoma" w:hAnsi="Tahoma" w:cs="Tahoma"/>
                <w:noProof/>
                <w:sz w:val="18"/>
                <w:szCs w:val="18"/>
              </w:rPr>
            </w:pPr>
          </w:p>
          <w:p w14:paraId="2D681474" w14:textId="77777777" w:rsidR="0037044D" w:rsidRPr="003B1445" w:rsidRDefault="0037044D" w:rsidP="00C04D71">
            <w:pPr>
              <w:keepNext/>
              <w:keepLines/>
              <w:rPr>
                <w:rFonts w:ascii="Tahoma" w:hAnsi="Tahoma" w:cs="Tahoma"/>
                <w:noProof/>
                <w:sz w:val="18"/>
                <w:szCs w:val="18"/>
              </w:rPr>
            </w:pPr>
          </w:p>
        </w:tc>
      </w:tr>
      <w:tr w:rsidR="0037044D" w:rsidRPr="003B1445" w14:paraId="2A8A1C64"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5A23E099" w14:textId="77777777" w:rsidR="0037044D" w:rsidRPr="003B1445" w:rsidRDefault="0037044D" w:rsidP="00C04D71">
            <w:pPr>
              <w:keepNext/>
              <w:keepLines/>
              <w:jc w:val="both"/>
              <w:rPr>
                <w:rFonts w:ascii="Tahoma" w:hAnsi="Tahoma" w:cs="Tahoma"/>
                <w:noProof/>
                <w:sz w:val="18"/>
                <w:szCs w:val="17"/>
              </w:rPr>
            </w:pPr>
            <w:r w:rsidRPr="003B1445">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D6C306A"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6"/>
                <w:szCs w:val="18"/>
              </w:rPr>
              <w:t xml:space="preserve">Obkrožite/označite </w:t>
            </w:r>
          </w:p>
        </w:tc>
      </w:tr>
      <w:tr w:rsidR="0037044D" w:rsidRPr="003B1445" w14:paraId="7EC720C2"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0F6FDF8E" w14:textId="77777777" w:rsidR="0037044D" w:rsidRPr="003B1445" w:rsidRDefault="0037044D" w:rsidP="00C04D71">
            <w:pPr>
              <w:keepNext/>
              <w:keepLines/>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51DFF90A"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1861E627" w14:textId="77777777" w:rsidR="0037044D" w:rsidRPr="003B1445" w:rsidRDefault="0037044D" w:rsidP="00C04D71">
            <w:pPr>
              <w:keepNext/>
              <w:keepLines/>
              <w:jc w:val="center"/>
              <w:rPr>
                <w:rFonts w:ascii="Tahoma" w:hAnsi="Tahoma" w:cs="Tahoma"/>
                <w:noProof/>
                <w:sz w:val="18"/>
                <w:szCs w:val="18"/>
              </w:rPr>
            </w:pPr>
            <w:r w:rsidRPr="003B1445">
              <w:rPr>
                <w:rFonts w:ascii="Tahoma" w:hAnsi="Tahoma" w:cs="Tahoma"/>
                <w:noProof/>
                <w:sz w:val="18"/>
                <w:szCs w:val="18"/>
              </w:rPr>
              <w:t>NE</w:t>
            </w:r>
          </w:p>
        </w:tc>
      </w:tr>
      <w:tr w:rsidR="008B6C9C" w:rsidRPr="003B1445" w14:paraId="26E90326" w14:textId="77777777" w:rsidTr="00B61F6B">
        <w:trPr>
          <w:trHeight w:val="217"/>
          <w:jc w:val="center"/>
        </w:trPr>
        <w:tc>
          <w:tcPr>
            <w:tcW w:w="3367" w:type="dxa"/>
            <w:vMerge w:val="restart"/>
            <w:tcBorders>
              <w:top w:val="single" w:sz="4" w:space="0" w:color="auto"/>
              <w:left w:val="single" w:sz="4" w:space="0" w:color="auto"/>
              <w:right w:val="single" w:sz="4" w:space="0" w:color="auto"/>
            </w:tcBorders>
            <w:vAlign w:val="center"/>
          </w:tcPr>
          <w:p w14:paraId="3840B454" w14:textId="6F68494E" w:rsidR="008B6C9C" w:rsidRPr="003B1445" w:rsidRDefault="008B6C9C" w:rsidP="00AD4965">
            <w:pPr>
              <w:keepNext/>
              <w:keepLines/>
              <w:jc w:val="both"/>
              <w:rPr>
                <w:rFonts w:ascii="Tahoma" w:hAnsi="Tahoma" w:cs="Tahoma"/>
                <w:noProof/>
                <w:sz w:val="18"/>
                <w:szCs w:val="18"/>
              </w:rPr>
            </w:pPr>
            <w:r w:rsidRPr="00EA414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3029" w:type="dxa"/>
            <w:tcBorders>
              <w:top w:val="single" w:sz="4" w:space="0" w:color="auto"/>
              <w:left w:val="single" w:sz="4" w:space="0" w:color="auto"/>
              <w:bottom w:val="single" w:sz="4" w:space="0" w:color="auto"/>
              <w:right w:val="single" w:sz="4" w:space="0" w:color="auto"/>
            </w:tcBorders>
          </w:tcPr>
          <w:p w14:paraId="6C58EF99" w14:textId="734F2860" w:rsidR="008B6C9C" w:rsidRPr="003B1445" w:rsidRDefault="008B6C9C" w:rsidP="00B61F6B">
            <w:pPr>
              <w:keepNext/>
              <w:keepLines/>
              <w:rPr>
                <w:rFonts w:ascii="Tahoma" w:hAnsi="Tahoma" w:cs="Tahoma"/>
                <w:noProof/>
                <w:sz w:val="18"/>
                <w:szCs w:val="18"/>
              </w:rPr>
            </w:pPr>
            <w:r>
              <w:rPr>
                <w:rFonts w:ascii="Tahoma" w:hAnsi="Tahoma" w:cs="Tahoma"/>
                <w:noProof/>
                <w:sz w:val="18"/>
                <w:szCs w:val="18"/>
              </w:rPr>
              <w:t>Ime in priimek</w:t>
            </w:r>
          </w:p>
        </w:tc>
        <w:tc>
          <w:tcPr>
            <w:tcW w:w="3030" w:type="dxa"/>
            <w:tcBorders>
              <w:top w:val="single" w:sz="4" w:space="0" w:color="auto"/>
              <w:left w:val="single" w:sz="4" w:space="0" w:color="auto"/>
              <w:bottom w:val="single" w:sz="4" w:space="0" w:color="auto"/>
              <w:right w:val="single" w:sz="4" w:space="0" w:color="auto"/>
            </w:tcBorders>
          </w:tcPr>
          <w:p w14:paraId="1F47F75A" w14:textId="1C883FD9" w:rsidR="008B6C9C" w:rsidRPr="003B1445" w:rsidRDefault="008B6C9C" w:rsidP="00C04D71">
            <w:pPr>
              <w:keepNext/>
              <w:keepLines/>
              <w:rPr>
                <w:rFonts w:ascii="Tahoma" w:hAnsi="Tahoma" w:cs="Tahoma"/>
                <w:noProof/>
                <w:sz w:val="18"/>
                <w:szCs w:val="18"/>
              </w:rPr>
            </w:pPr>
            <w:r>
              <w:rPr>
                <w:rFonts w:ascii="Tahoma" w:hAnsi="Tahoma" w:cs="Tahoma"/>
                <w:noProof/>
                <w:sz w:val="18"/>
                <w:szCs w:val="18"/>
              </w:rPr>
              <w:t>EMŠO</w:t>
            </w:r>
          </w:p>
        </w:tc>
      </w:tr>
      <w:tr w:rsidR="008B6C9C" w:rsidRPr="003B1445" w14:paraId="4DF781A4" w14:textId="77777777" w:rsidTr="00AD4965">
        <w:trPr>
          <w:trHeight w:val="592"/>
          <w:jc w:val="center"/>
        </w:trPr>
        <w:tc>
          <w:tcPr>
            <w:tcW w:w="3367" w:type="dxa"/>
            <w:vMerge/>
            <w:tcBorders>
              <w:left w:val="single" w:sz="4" w:space="0" w:color="auto"/>
              <w:bottom w:val="single" w:sz="4" w:space="0" w:color="auto"/>
              <w:right w:val="single" w:sz="4" w:space="0" w:color="auto"/>
            </w:tcBorders>
            <w:vAlign w:val="center"/>
          </w:tcPr>
          <w:p w14:paraId="0BF4F0E8" w14:textId="77777777" w:rsidR="008B6C9C" w:rsidRPr="00EA4140" w:rsidRDefault="008B6C9C" w:rsidP="00C04D71">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238CD1CA" w14:textId="77777777" w:rsidR="008B6C9C" w:rsidRPr="003B1445" w:rsidRDefault="008B6C9C" w:rsidP="00C04D71">
            <w:pPr>
              <w:keepNext/>
              <w:keepLines/>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ECA9D0B" w14:textId="515E23B6" w:rsidR="008B6C9C" w:rsidRPr="003B1445" w:rsidRDefault="008B6C9C" w:rsidP="00C04D71">
            <w:pPr>
              <w:keepNext/>
              <w:keepLines/>
              <w:rPr>
                <w:rFonts w:ascii="Tahoma" w:hAnsi="Tahoma" w:cs="Tahoma"/>
                <w:noProof/>
                <w:sz w:val="18"/>
                <w:szCs w:val="18"/>
              </w:rPr>
            </w:pPr>
          </w:p>
        </w:tc>
      </w:tr>
      <w:tr w:rsidR="0037044D" w:rsidRPr="003B1445" w14:paraId="7FA837B2"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542A9F45"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 xml:space="preserve">Matična </w:t>
            </w:r>
            <w:r w:rsidRPr="003B1445">
              <w:rPr>
                <w:rFonts w:ascii="Tahoma" w:hAnsi="Tahoma" w:cs="Tahoma"/>
                <w:noProof/>
                <w:sz w:val="18"/>
                <w:szCs w:val="18"/>
                <w:u w:val="single"/>
              </w:rPr>
              <w:t>in</w:t>
            </w:r>
            <w:r w:rsidRPr="003B1445">
              <w:rPr>
                <w:rFonts w:ascii="Tahoma" w:hAnsi="Tahoma" w:cs="Tahoma"/>
                <w:noProof/>
                <w:sz w:val="18"/>
                <w:szCs w:val="18"/>
              </w:rPr>
              <w:t xml:space="preserve">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022D0B70" w14:textId="77777777" w:rsidR="0037044D" w:rsidRPr="003B1445" w:rsidRDefault="0037044D" w:rsidP="00C04D71">
            <w:pPr>
              <w:keepNext/>
              <w:keepLines/>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151C7459" w14:textId="77777777" w:rsidR="0037044D" w:rsidRPr="003B1445" w:rsidRDefault="0037044D" w:rsidP="00C04D71">
            <w:pPr>
              <w:keepNext/>
              <w:keepLines/>
              <w:rPr>
                <w:rFonts w:ascii="Tahoma" w:hAnsi="Tahoma" w:cs="Tahoma"/>
                <w:noProof/>
                <w:sz w:val="18"/>
                <w:szCs w:val="18"/>
              </w:rPr>
            </w:pPr>
          </w:p>
        </w:tc>
      </w:tr>
      <w:tr w:rsidR="0037044D" w:rsidRPr="003B1445" w14:paraId="1FAA0FCA"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736DB5CD"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E46957" w14:textId="77777777" w:rsidR="0037044D" w:rsidRPr="003B1445" w:rsidRDefault="0037044D" w:rsidP="00C04D71">
            <w:pPr>
              <w:keepNext/>
              <w:keepLines/>
              <w:rPr>
                <w:rFonts w:ascii="Tahoma" w:hAnsi="Tahoma" w:cs="Tahoma"/>
                <w:noProof/>
                <w:sz w:val="18"/>
                <w:szCs w:val="18"/>
              </w:rPr>
            </w:pPr>
          </w:p>
        </w:tc>
      </w:tr>
      <w:tr w:rsidR="00B61F6B" w:rsidRPr="003B1445" w14:paraId="7A000C79" w14:textId="77777777" w:rsidTr="00AD4965">
        <w:trPr>
          <w:trHeight w:val="428"/>
          <w:jc w:val="center"/>
        </w:trPr>
        <w:tc>
          <w:tcPr>
            <w:tcW w:w="3367" w:type="dxa"/>
            <w:vMerge w:val="restart"/>
            <w:tcBorders>
              <w:top w:val="single" w:sz="4" w:space="0" w:color="auto"/>
              <w:left w:val="single" w:sz="4" w:space="0" w:color="auto"/>
              <w:right w:val="single" w:sz="4" w:space="0" w:color="auto"/>
            </w:tcBorders>
            <w:vAlign w:val="center"/>
          </w:tcPr>
          <w:p w14:paraId="3A6D3533" w14:textId="77777777" w:rsidR="00B61F6B" w:rsidRPr="003B1445" w:rsidRDefault="00B61F6B" w:rsidP="00B61F6B">
            <w:pPr>
              <w:keepNext/>
              <w:keepLines/>
              <w:rPr>
                <w:rFonts w:ascii="Tahoma" w:hAnsi="Tahoma" w:cs="Tahoma"/>
                <w:noProof/>
                <w:sz w:val="18"/>
                <w:szCs w:val="18"/>
              </w:rPr>
            </w:pPr>
            <w:r w:rsidRPr="003B1445">
              <w:rPr>
                <w:rFonts w:ascii="Tahoma" w:hAnsi="Tahoma" w:cs="Tahoma"/>
                <w:noProof/>
                <w:sz w:val="18"/>
                <w:szCs w:val="18"/>
              </w:rPr>
              <w:t>Vsak del javnega naročila (storitev/gradnja/blago), ki se oddaja v podizvajanje (vrsta/opis del)</w:t>
            </w:r>
          </w:p>
          <w:p w14:paraId="7739B5C2" w14:textId="77777777" w:rsidR="00B61F6B" w:rsidRPr="003B1445" w:rsidRDefault="00B61F6B"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BFED360" w14:textId="77777777" w:rsidR="00B61F6B" w:rsidRPr="003B1445" w:rsidRDefault="00B61F6B" w:rsidP="00C04D71">
            <w:pPr>
              <w:keepNext/>
              <w:keepLines/>
              <w:rPr>
                <w:rFonts w:ascii="Tahoma" w:hAnsi="Tahoma" w:cs="Tahoma"/>
                <w:noProof/>
                <w:sz w:val="18"/>
                <w:szCs w:val="18"/>
              </w:rPr>
            </w:pPr>
          </w:p>
        </w:tc>
      </w:tr>
      <w:tr w:rsidR="00B61F6B" w:rsidRPr="003B1445" w14:paraId="3768F516" w14:textId="77777777" w:rsidTr="00AD4965">
        <w:trPr>
          <w:trHeight w:val="428"/>
          <w:jc w:val="center"/>
        </w:trPr>
        <w:tc>
          <w:tcPr>
            <w:tcW w:w="3367" w:type="dxa"/>
            <w:vMerge/>
            <w:tcBorders>
              <w:left w:val="single" w:sz="4" w:space="0" w:color="auto"/>
              <w:bottom w:val="single" w:sz="4" w:space="0" w:color="auto"/>
              <w:right w:val="single" w:sz="4" w:space="0" w:color="auto"/>
            </w:tcBorders>
            <w:vAlign w:val="center"/>
          </w:tcPr>
          <w:p w14:paraId="42F9B01C" w14:textId="77777777" w:rsidR="00B61F6B" w:rsidRPr="003B1445" w:rsidRDefault="00B61F6B" w:rsidP="00C04D71">
            <w:pPr>
              <w:keepNext/>
              <w:keepLines/>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FE60C0B" w14:textId="77777777" w:rsidR="00B61F6B" w:rsidRPr="003B1445" w:rsidRDefault="00B61F6B" w:rsidP="00C04D71">
            <w:pPr>
              <w:keepNext/>
              <w:keepLines/>
              <w:rPr>
                <w:rFonts w:ascii="Tahoma" w:hAnsi="Tahoma" w:cs="Tahoma"/>
                <w:noProof/>
                <w:sz w:val="18"/>
                <w:szCs w:val="18"/>
              </w:rPr>
            </w:pPr>
          </w:p>
        </w:tc>
      </w:tr>
      <w:tr w:rsidR="0037044D" w:rsidRPr="003B1445" w14:paraId="0D911F5E"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A44BB9B" w14:textId="77777777" w:rsidR="0037044D" w:rsidRPr="003B1445" w:rsidRDefault="0037044D" w:rsidP="00C04D71">
            <w:pPr>
              <w:keepNext/>
              <w:keepLines/>
              <w:rPr>
                <w:rFonts w:ascii="Tahoma" w:hAnsi="Tahoma" w:cs="Tahoma"/>
                <w:noProof/>
                <w:sz w:val="18"/>
                <w:szCs w:val="18"/>
              </w:rPr>
            </w:pPr>
            <w:r w:rsidRPr="003B1445">
              <w:rPr>
                <w:rFonts w:ascii="Tahoma" w:hAnsi="Tahoma" w:cs="Tahoma"/>
                <w:noProof/>
                <w:sz w:val="18"/>
                <w:szCs w:val="18"/>
              </w:rPr>
              <w:t>Okvirna količina/delež (%) javnega naročila, ki se oddaja v podizvajanje</w:t>
            </w:r>
          </w:p>
          <w:p w14:paraId="29DDFDE8" w14:textId="77777777" w:rsidR="0037044D" w:rsidRPr="003B1445" w:rsidRDefault="0037044D" w:rsidP="00C04D71">
            <w:pPr>
              <w:keepNext/>
              <w:keepLines/>
              <w:rPr>
                <w:rFonts w:ascii="Tahoma" w:hAnsi="Tahoma" w:cs="Tahoma"/>
                <w:noProof/>
                <w:sz w:val="18"/>
                <w:szCs w:val="18"/>
              </w:rPr>
            </w:pPr>
            <w:r w:rsidRPr="003B1445">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4626388" w14:textId="77777777" w:rsidR="0037044D" w:rsidRPr="003B1445" w:rsidRDefault="0037044D" w:rsidP="00C04D71">
            <w:pPr>
              <w:keepNext/>
              <w:keepLines/>
              <w:rPr>
                <w:noProof/>
                <w:sz w:val="18"/>
                <w:szCs w:val="18"/>
              </w:rPr>
            </w:pPr>
          </w:p>
        </w:tc>
      </w:tr>
    </w:tbl>
    <w:p w14:paraId="136D0D27" w14:textId="77777777" w:rsidR="0037044D" w:rsidRPr="003B1445" w:rsidRDefault="0037044D" w:rsidP="00C04D71">
      <w:pPr>
        <w:keepNext/>
        <w:keepLines/>
        <w:tabs>
          <w:tab w:val="left" w:pos="567"/>
          <w:tab w:val="left" w:pos="851"/>
          <w:tab w:val="left" w:pos="993"/>
        </w:tabs>
        <w:jc w:val="both"/>
        <w:rPr>
          <w:rFonts w:ascii="Tahoma" w:hAnsi="Tahoma" w:cs="Tahoma"/>
          <w:noProof/>
          <w:lang w:eastAsia="ar-SA"/>
        </w:rPr>
      </w:pPr>
    </w:p>
    <w:p w14:paraId="599E46E4" w14:textId="77777777" w:rsidR="0037044D" w:rsidRPr="003B1445" w:rsidRDefault="0037044D" w:rsidP="00C04D71">
      <w:pPr>
        <w:keepNext/>
        <w:keepLines/>
        <w:tabs>
          <w:tab w:val="left" w:pos="5400"/>
        </w:tabs>
        <w:rPr>
          <w:rFonts w:ascii="Tahoma" w:hAnsi="Tahoma" w:cs="Tahoma"/>
          <w:noProof/>
        </w:rPr>
      </w:pPr>
      <w:r w:rsidRPr="003B1445">
        <w:rPr>
          <w:rFonts w:ascii="Tahoma" w:hAnsi="Tahoma" w:cs="Tahoma"/>
          <w:noProof/>
        </w:rPr>
        <w:t>Datum: ___________________</w:t>
      </w:r>
      <w:r w:rsidRPr="003B1445">
        <w:rPr>
          <w:rFonts w:ascii="Tahoma" w:hAnsi="Tahoma" w:cs="Tahoma"/>
          <w:noProof/>
        </w:rPr>
        <w:tab/>
      </w:r>
    </w:p>
    <w:p w14:paraId="28127BBC" w14:textId="77777777" w:rsidR="0037044D" w:rsidRPr="003B1445" w:rsidRDefault="0037044D" w:rsidP="00C04D71">
      <w:pPr>
        <w:keepNext/>
        <w:keepLines/>
        <w:tabs>
          <w:tab w:val="left" w:pos="5400"/>
        </w:tabs>
        <w:rPr>
          <w:rFonts w:ascii="Tahoma" w:hAnsi="Tahoma" w:cs="Tahoma"/>
          <w:noProof/>
          <w:sz w:val="16"/>
        </w:rPr>
      </w:pPr>
    </w:p>
    <w:p w14:paraId="6821AC24" w14:textId="77777777" w:rsidR="0037044D" w:rsidRPr="003B1445" w:rsidRDefault="0037044D" w:rsidP="00C04D71">
      <w:pPr>
        <w:keepNext/>
        <w:keepLines/>
        <w:tabs>
          <w:tab w:val="left" w:pos="5400"/>
        </w:tabs>
        <w:rPr>
          <w:rFonts w:ascii="Tahoma" w:hAnsi="Tahoma" w:cs="Tahoma"/>
          <w:noProof/>
        </w:rPr>
      </w:pPr>
    </w:p>
    <w:p w14:paraId="6ED5E0E7" w14:textId="77777777" w:rsidR="0037044D" w:rsidRPr="003B1445" w:rsidRDefault="0037044D" w:rsidP="00C04D71">
      <w:pPr>
        <w:keepNext/>
        <w:keepLines/>
        <w:tabs>
          <w:tab w:val="left" w:pos="5400"/>
        </w:tabs>
        <w:rPr>
          <w:rFonts w:ascii="Tahoma" w:hAnsi="Tahoma" w:cs="Tahoma"/>
          <w:noProof/>
        </w:rPr>
      </w:pPr>
      <w:r w:rsidRPr="003B1445">
        <w:rPr>
          <w:rFonts w:ascii="Tahoma" w:hAnsi="Tahoma" w:cs="Tahoma"/>
          <w:noProof/>
        </w:rPr>
        <w:t xml:space="preserve">Podpis odgovorne osebe </w:t>
      </w:r>
      <w:r w:rsidRPr="003B1445">
        <w:rPr>
          <w:rFonts w:ascii="Tahoma" w:hAnsi="Tahoma" w:cs="Tahoma"/>
          <w:b/>
          <w:noProof/>
        </w:rPr>
        <w:t>ponudnika</w:t>
      </w:r>
      <w:r w:rsidRPr="003B1445">
        <w:rPr>
          <w:rFonts w:ascii="Tahoma" w:hAnsi="Tahoma" w:cs="Tahoma"/>
          <w:noProof/>
        </w:rPr>
        <w:t xml:space="preserve">: </w:t>
      </w:r>
      <w:r w:rsidRPr="003B1445">
        <w:rPr>
          <w:rFonts w:ascii="Tahoma" w:hAnsi="Tahoma" w:cs="Tahoma"/>
          <w:noProof/>
        </w:rPr>
        <w:tab/>
      </w:r>
      <w:r w:rsidRPr="003B1445">
        <w:rPr>
          <w:rFonts w:ascii="Tahoma" w:hAnsi="Tahoma" w:cs="Tahoma"/>
          <w:noProof/>
        </w:rPr>
        <w:tab/>
        <w:t xml:space="preserve">Podpis odgovorne osebe </w:t>
      </w:r>
      <w:r w:rsidRPr="003B1445">
        <w:rPr>
          <w:rFonts w:ascii="Tahoma" w:hAnsi="Tahoma" w:cs="Tahoma"/>
          <w:b/>
          <w:noProof/>
        </w:rPr>
        <w:t>podizvajalca</w:t>
      </w:r>
      <w:r w:rsidRPr="003B1445">
        <w:rPr>
          <w:rFonts w:ascii="Tahoma" w:hAnsi="Tahoma" w:cs="Tahoma"/>
          <w:noProof/>
        </w:rPr>
        <w:t>:</w:t>
      </w:r>
    </w:p>
    <w:p w14:paraId="1E21F97A" w14:textId="77777777" w:rsidR="0037044D" w:rsidRPr="003B1445" w:rsidRDefault="0037044D" w:rsidP="00C04D71">
      <w:pPr>
        <w:keepNext/>
        <w:keepLines/>
        <w:tabs>
          <w:tab w:val="left" w:pos="5400"/>
        </w:tabs>
        <w:rPr>
          <w:rFonts w:ascii="Tahoma" w:hAnsi="Tahoma" w:cs="Tahoma"/>
          <w:noProof/>
          <w:sz w:val="32"/>
        </w:rPr>
      </w:pPr>
    </w:p>
    <w:p w14:paraId="186C8508"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_______________________________</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_______________________________</w:t>
      </w:r>
    </w:p>
    <w:p w14:paraId="163830DE" w14:textId="77777777" w:rsidR="0037044D" w:rsidRPr="003B1445" w:rsidRDefault="0037044D" w:rsidP="00C04D71">
      <w:pPr>
        <w:keepNext/>
        <w:keepLines/>
        <w:tabs>
          <w:tab w:val="left" w:pos="284"/>
        </w:tabs>
        <w:jc w:val="both"/>
        <w:rPr>
          <w:rFonts w:ascii="Tahoma" w:hAnsi="Tahoma" w:cs="Tahoma"/>
          <w:b/>
          <w:noProof/>
          <w:sz w:val="12"/>
        </w:rPr>
      </w:pPr>
      <w:r w:rsidRPr="003B1445">
        <w:rPr>
          <w:rFonts w:ascii="Tahoma" w:hAnsi="Tahoma" w:cs="Tahoma"/>
          <w:b/>
          <w:noProof/>
        </w:rPr>
        <w:tab/>
      </w:r>
      <w:r w:rsidRPr="003B1445">
        <w:rPr>
          <w:rFonts w:ascii="Tahoma" w:hAnsi="Tahoma" w:cs="Tahoma"/>
          <w:b/>
          <w:noProof/>
        </w:rPr>
        <w:tab/>
        <w:t xml:space="preserve">   </w:t>
      </w:r>
    </w:p>
    <w:p w14:paraId="04B76787" w14:textId="77777777" w:rsidR="0037044D" w:rsidRPr="003B1445" w:rsidRDefault="0037044D" w:rsidP="00C04D71">
      <w:pPr>
        <w:keepNext/>
        <w:keepLines/>
        <w:tabs>
          <w:tab w:val="left" w:pos="284"/>
        </w:tabs>
        <w:rPr>
          <w:rFonts w:ascii="Tahoma" w:hAnsi="Tahoma" w:cs="Tahoma"/>
          <w:b/>
          <w:noProof/>
        </w:rPr>
      </w:pP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Žig: </w:t>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r>
      <w:r w:rsidRPr="003B1445">
        <w:rPr>
          <w:rFonts w:ascii="Tahoma" w:hAnsi="Tahoma" w:cs="Tahoma"/>
          <w:noProof/>
        </w:rPr>
        <w:tab/>
        <w:t xml:space="preserve"> Žig:</w:t>
      </w:r>
    </w:p>
    <w:p w14:paraId="0B0B6656" w14:textId="77777777" w:rsidR="0037044D" w:rsidRPr="003B1445" w:rsidRDefault="0037044D" w:rsidP="00C04D71">
      <w:pPr>
        <w:keepNext/>
        <w:keepLines/>
        <w:rPr>
          <w:rFonts w:ascii="Tahoma" w:hAnsi="Tahoma" w:cs="Tahoma"/>
          <w:noProof/>
          <w:szCs w:val="18"/>
          <w:lang w:eastAsia="ar-SA"/>
        </w:rPr>
      </w:pPr>
    </w:p>
    <w:p w14:paraId="4F619EDF" w14:textId="77777777" w:rsidR="0061485D" w:rsidRPr="003B1445" w:rsidRDefault="0061485D" w:rsidP="00C04D71">
      <w:pPr>
        <w:keepNext/>
        <w:keepLines/>
        <w:rPr>
          <w:rFonts w:ascii="Tahoma" w:hAnsi="Tahoma" w:cs="Tahoma"/>
          <w:noProof/>
          <w:sz w:val="16"/>
          <w:szCs w:val="18"/>
          <w:lang w:eastAsia="ar-SA"/>
        </w:rPr>
      </w:pPr>
    </w:p>
    <w:p w14:paraId="6F18C29A" w14:textId="77777777" w:rsidR="0061485D" w:rsidRPr="003B1445" w:rsidRDefault="0061485D" w:rsidP="00C04D71">
      <w:pPr>
        <w:keepNext/>
        <w:keepLines/>
        <w:rPr>
          <w:rFonts w:ascii="Tahoma" w:hAnsi="Tahoma" w:cs="Tahoma"/>
          <w:noProof/>
          <w:sz w:val="16"/>
          <w:szCs w:val="18"/>
          <w:lang w:eastAsia="ar-SA"/>
        </w:rPr>
      </w:pPr>
    </w:p>
    <w:p w14:paraId="0E2CC375" w14:textId="77777777" w:rsidR="0061485D" w:rsidRPr="003B1445" w:rsidRDefault="0061485D" w:rsidP="00C04D71">
      <w:pPr>
        <w:keepNext/>
        <w:keepLines/>
        <w:rPr>
          <w:rFonts w:ascii="Tahoma" w:hAnsi="Tahoma" w:cs="Tahoma"/>
          <w:noProof/>
          <w:sz w:val="16"/>
          <w:szCs w:val="18"/>
          <w:lang w:eastAsia="ar-SA"/>
        </w:rPr>
      </w:pPr>
    </w:p>
    <w:p w14:paraId="66531201" w14:textId="77777777" w:rsidR="0061485D" w:rsidRPr="003B1445" w:rsidRDefault="0061485D" w:rsidP="00C04D71">
      <w:pPr>
        <w:keepNext/>
        <w:keepLines/>
        <w:rPr>
          <w:rFonts w:ascii="Tahoma" w:hAnsi="Tahoma" w:cs="Tahoma"/>
          <w:noProof/>
          <w:sz w:val="16"/>
          <w:szCs w:val="18"/>
          <w:lang w:eastAsia="ar-SA"/>
        </w:rPr>
      </w:pPr>
    </w:p>
    <w:p w14:paraId="1BE69A8A" w14:textId="77777777" w:rsidR="0037044D" w:rsidRPr="003B1445" w:rsidRDefault="0037044D" w:rsidP="00C04D71">
      <w:pPr>
        <w:keepNext/>
        <w:keepLines/>
        <w:tabs>
          <w:tab w:val="left" w:pos="851"/>
        </w:tabs>
        <w:rPr>
          <w:noProof/>
          <w:sz w:val="18"/>
        </w:rPr>
      </w:pPr>
      <w:r w:rsidRPr="003B1445">
        <w:rPr>
          <w:rFonts w:ascii="Tahoma" w:hAnsi="Tahoma" w:cs="Tahoma"/>
          <w:b/>
          <w:i/>
          <w:noProof/>
          <w:sz w:val="16"/>
          <w:szCs w:val="18"/>
          <w:lang w:eastAsia="ar-SA"/>
        </w:rPr>
        <w:t>Navodilo</w:t>
      </w:r>
      <w:r w:rsidRPr="003B1445">
        <w:rPr>
          <w:rFonts w:ascii="Tahoma" w:hAnsi="Tahoma" w:cs="Tahoma"/>
          <w:i/>
          <w:noProof/>
          <w:sz w:val="16"/>
          <w:szCs w:val="18"/>
          <w:lang w:eastAsia="ar-SA"/>
        </w:rPr>
        <w:t xml:space="preserve">: </w:t>
      </w:r>
      <w:r w:rsidRPr="003B1445">
        <w:rPr>
          <w:rFonts w:ascii="Tahoma" w:hAnsi="Tahoma" w:cs="Tahoma"/>
          <w:i/>
          <w:noProof/>
          <w:sz w:val="16"/>
          <w:szCs w:val="18"/>
          <w:lang w:eastAsia="ar-SA"/>
        </w:rPr>
        <w:tab/>
        <w:t>Obrazec se po potrebi kopira!</w:t>
      </w:r>
      <w:r w:rsidRPr="003B1445">
        <w:rPr>
          <w:noProof/>
          <w:sz w:val="18"/>
        </w:rPr>
        <w:t xml:space="preserve"> </w:t>
      </w:r>
    </w:p>
    <w:p w14:paraId="78C3625E" w14:textId="77777777" w:rsidR="0037044D" w:rsidRPr="003B1445" w:rsidRDefault="0037044D" w:rsidP="00C04D71">
      <w:pPr>
        <w:keepNext/>
        <w:keepLines/>
        <w:tabs>
          <w:tab w:val="left" w:pos="851"/>
        </w:tabs>
        <w:rPr>
          <w:noProof/>
          <w:sz w:val="18"/>
        </w:rPr>
      </w:pPr>
      <w:r w:rsidRPr="003B1445">
        <w:rPr>
          <w:rFonts w:ascii="Tahoma" w:hAnsi="Tahoma" w:cs="Tahoma"/>
          <w:i/>
          <w:noProof/>
          <w:sz w:val="16"/>
        </w:rPr>
        <w:tab/>
        <w:t xml:space="preserve">Ponudnik </w:t>
      </w:r>
      <w:r w:rsidRPr="003B1445">
        <w:rPr>
          <w:rFonts w:ascii="Tahoma" w:hAnsi="Tahoma" w:cs="Tahoma"/>
          <w:i/>
          <w:noProof/>
          <w:sz w:val="16"/>
          <w:u w:val="single"/>
        </w:rPr>
        <w:t>obrazec</w:t>
      </w:r>
      <w:r w:rsidRPr="003B1445">
        <w:rPr>
          <w:rFonts w:ascii="Tahoma" w:hAnsi="Tahoma" w:cs="Tahoma"/>
          <w:b/>
          <w:i/>
          <w:noProof/>
          <w:sz w:val="16"/>
        </w:rPr>
        <w:t xml:space="preserve"> </w:t>
      </w:r>
      <w:r w:rsidRPr="003B1445">
        <w:rPr>
          <w:rFonts w:ascii="Tahoma" w:hAnsi="Tahoma" w:cs="Tahoma"/>
          <w:i/>
          <w:noProof/>
          <w:sz w:val="16"/>
        </w:rPr>
        <w:t>v okviru sistema e-JN</w:t>
      </w:r>
      <w:r w:rsidRPr="003B1445">
        <w:rPr>
          <w:rFonts w:ascii="Tahoma" w:hAnsi="Tahoma" w:cs="Tahoma"/>
          <w:b/>
          <w:i/>
          <w:noProof/>
          <w:sz w:val="16"/>
        </w:rPr>
        <w:t xml:space="preserve"> </w:t>
      </w:r>
      <w:r w:rsidRPr="003B1445">
        <w:rPr>
          <w:rFonts w:ascii="Tahoma" w:hAnsi="Tahoma" w:cs="Tahoma"/>
          <w:b/>
          <w:i/>
          <w:noProof/>
          <w:sz w:val="16"/>
          <w:u w:val="single"/>
        </w:rPr>
        <w:t xml:space="preserve">naloži ločeno v </w:t>
      </w:r>
      <w:r w:rsidR="00BA38F2" w:rsidRPr="003B1445">
        <w:rPr>
          <w:rFonts w:ascii="Tahoma" w:hAnsi="Tahoma" w:cs="Tahoma"/>
          <w:b/>
          <w:i/>
          <w:noProof/>
          <w:sz w:val="16"/>
          <w:u w:val="single"/>
        </w:rPr>
        <w:t>Razdelek »DOKUMENTI«, del »Ostale priloge«</w:t>
      </w:r>
      <w:r w:rsidRPr="003B1445">
        <w:rPr>
          <w:rFonts w:ascii="Tahoma" w:hAnsi="Tahoma" w:cs="Tahoma"/>
          <w:b/>
          <w:i/>
          <w:noProof/>
          <w:sz w:val="16"/>
          <w:u w:val="single"/>
        </w:rPr>
        <w:t>!!!</w:t>
      </w:r>
    </w:p>
    <w:p w14:paraId="7AA19FDD" w14:textId="77777777" w:rsidR="0037044D" w:rsidRPr="003B1445" w:rsidRDefault="0037044D" w:rsidP="00C04D71">
      <w:pPr>
        <w:keepNext/>
        <w:keepLines/>
        <w:rPr>
          <w:noProof/>
        </w:rPr>
      </w:pPr>
      <w:r w:rsidRPr="003B1445">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3B1445" w14:paraId="33E32317" w14:textId="77777777" w:rsidTr="0037044D">
        <w:tc>
          <w:tcPr>
            <w:tcW w:w="599" w:type="dxa"/>
            <w:tcBorders>
              <w:top w:val="single" w:sz="4" w:space="0" w:color="000000"/>
              <w:left w:val="single" w:sz="4" w:space="0" w:color="000000"/>
              <w:bottom w:val="single" w:sz="4" w:space="0" w:color="000000"/>
            </w:tcBorders>
          </w:tcPr>
          <w:p w14:paraId="257EDAE5" w14:textId="77777777" w:rsidR="0037044D" w:rsidRPr="003B1445" w:rsidRDefault="0037044D" w:rsidP="00C04D71">
            <w:pPr>
              <w:keepNext/>
              <w:keepLines/>
              <w:snapToGrid w:val="0"/>
              <w:jc w:val="right"/>
              <w:rPr>
                <w:rFonts w:ascii="Tahoma" w:hAnsi="Tahoma" w:cs="Tahoma"/>
                <w:noProof/>
              </w:rPr>
            </w:pPr>
          </w:p>
        </w:tc>
        <w:tc>
          <w:tcPr>
            <w:tcW w:w="6716" w:type="dxa"/>
            <w:tcBorders>
              <w:top w:val="single" w:sz="4" w:space="0" w:color="000000"/>
              <w:bottom w:val="single" w:sz="4" w:space="0" w:color="000000"/>
            </w:tcBorders>
          </w:tcPr>
          <w:p w14:paraId="0EA0558A" w14:textId="77777777" w:rsidR="0037044D" w:rsidRPr="003B1445" w:rsidRDefault="0037044D" w:rsidP="00C04D71">
            <w:pPr>
              <w:keepNext/>
              <w:keepLines/>
              <w:snapToGrid w:val="0"/>
              <w:rPr>
                <w:rFonts w:ascii="Tahoma" w:hAnsi="Tahoma" w:cs="Tahoma"/>
                <w:noProof/>
              </w:rPr>
            </w:pPr>
            <w:r w:rsidRPr="003B1445">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37FE5A83" w14:textId="58EBA9D5" w:rsidR="0037044D" w:rsidRPr="003B1445" w:rsidRDefault="0037044D" w:rsidP="00C04D71">
            <w:pPr>
              <w:keepNext/>
              <w:keepLines/>
              <w:rPr>
                <w:rFonts w:ascii="Tahoma" w:hAnsi="Tahoma" w:cs="Tahoma"/>
                <w:noProof/>
              </w:rPr>
            </w:pPr>
            <w:r w:rsidRPr="003B1445">
              <w:rPr>
                <w:rFonts w:ascii="Tahoma" w:hAnsi="Tahoma" w:cs="Tahoma"/>
                <w:b/>
                <w:noProof/>
              </w:rPr>
              <w:t xml:space="preserve">Obrazec 1 k prilogi </w:t>
            </w:r>
            <w:r w:rsidR="00EB0741">
              <w:rPr>
                <w:rFonts w:ascii="Tahoma" w:hAnsi="Tahoma" w:cs="Tahoma"/>
                <w:b/>
                <w:noProof/>
              </w:rPr>
              <w:t>4</w:t>
            </w:r>
          </w:p>
        </w:tc>
      </w:tr>
    </w:tbl>
    <w:p w14:paraId="2BC5F87B" w14:textId="77777777" w:rsidR="0037044D" w:rsidRPr="003B1445" w:rsidRDefault="0037044D" w:rsidP="00C04D71">
      <w:pPr>
        <w:keepNext/>
        <w:keepLines/>
        <w:ind w:right="-143"/>
        <w:jc w:val="both"/>
        <w:rPr>
          <w:rFonts w:ascii="Tahoma" w:hAnsi="Tahoma" w:cs="Tahoma"/>
          <w:noProof/>
        </w:rPr>
      </w:pPr>
    </w:p>
    <w:p w14:paraId="64DA5954" w14:textId="77777777" w:rsidR="0037044D" w:rsidRPr="003B1445" w:rsidRDefault="0037044D" w:rsidP="00C04D71">
      <w:pPr>
        <w:keepNext/>
        <w:keepLines/>
        <w:rPr>
          <w:rFonts w:ascii="Tahoma" w:hAnsi="Tahoma" w:cs="Tahoma"/>
          <w:noProof/>
        </w:rPr>
      </w:pPr>
      <w:r w:rsidRPr="003B1445">
        <w:rPr>
          <w:rFonts w:ascii="Tahoma" w:hAnsi="Tahoma" w:cs="Tahoma"/>
          <w:noProof/>
        </w:rPr>
        <w:t>Ponudnik: _____________________________________________________________________________</w:t>
      </w:r>
    </w:p>
    <w:p w14:paraId="27A1D2C5" w14:textId="77777777" w:rsidR="0037044D" w:rsidRPr="003B1445" w:rsidRDefault="0037044D" w:rsidP="00C04D71">
      <w:pPr>
        <w:keepNext/>
        <w:keepLines/>
        <w:rPr>
          <w:rFonts w:ascii="Tahoma" w:hAnsi="Tahoma" w:cs="Tahoma"/>
          <w:noProof/>
        </w:rPr>
      </w:pPr>
    </w:p>
    <w:p w14:paraId="061F8E96" w14:textId="7E872F69" w:rsidR="0037044D" w:rsidRPr="003B1445" w:rsidRDefault="0037044D" w:rsidP="00C04D71">
      <w:pPr>
        <w:keepNext/>
        <w:keepLines/>
        <w:ind w:right="-285"/>
        <w:jc w:val="both"/>
        <w:rPr>
          <w:rFonts w:ascii="Tahoma" w:hAnsi="Tahoma" w:cs="Tahoma"/>
          <w:b/>
          <w:noProof/>
        </w:rPr>
      </w:pPr>
      <w:r w:rsidRPr="003B1445">
        <w:rPr>
          <w:rFonts w:ascii="Tahoma" w:hAnsi="Tahoma" w:cs="Tahoma"/>
          <w:noProof/>
        </w:rPr>
        <w:t>za izvedbo javnega naročila</w:t>
      </w:r>
      <w:r w:rsidRPr="003B1445">
        <w:rPr>
          <w:rFonts w:ascii="Tahoma" w:hAnsi="Tahoma" w:cs="Tahoma"/>
          <w:b/>
          <w:noProof/>
        </w:rPr>
        <w:t xml:space="preserve"> </w:t>
      </w:r>
      <w:r w:rsidRPr="003B1445">
        <w:rPr>
          <w:rFonts w:ascii="Tahoma" w:hAnsi="Tahoma" w:cs="Tahoma"/>
          <w:noProof/>
        </w:rPr>
        <w:t>št.</w:t>
      </w:r>
      <w:r w:rsidRPr="003B1445">
        <w:rPr>
          <w:rFonts w:ascii="Tahoma" w:hAnsi="Tahoma" w:cs="Tahoma"/>
          <w:b/>
          <w:noProof/>
          <w:sz w:val="24"/>
        </w:rPr>
        <w:t xml:space="preserve"> </w:t>
      </w:r>
      <w:r w:rsidR="00A16112">
        <w:rPr>
          <w:rFonts w:ascii="Tahoma" w:hAnsi="Tahoma" w:cs="Tahoma"/>
          <w:b/>
          <w:noProof/>
        </w:rPr>
        <w:t>VKS-191/24</w:t>
      </w:r>
      <w:r w:rsidR="000246BB">
        <w:rPr>
          <w:rFonts w:ascii="Tahoma" w:hAnsi="Tahoma" w:cs="Tahoma"/>
          <w:b/>
          <w:noProof/>
        </w:rPr>
        <w:t xml:space="preserve"> </w:t>
      </w:r>
      <w:r w:rsidR="000246BB" w:rsidRPr="000246BB">
        <w:rPr>
          <w:rFonts w:ascii="Tahoma" w:hAnsi="Tahoma" w:cs="Tahoma"/>
          <w:b/>
          <w:noProof/>
        </w:rPr>
        <w:t>Odstranjevanje koncentrata bora po uparevanju</w:t>
      </w:r>
      <w:r w:rsidRPr="003B1445">
        <w:rPr>
          <w:rFonts w:ascii="Tahoma" w:hAnsi="Tahoma" w:cs="Tahoma"/>
          <w:b/>
          <w:noProof/>
          <w:sz w:val="18"/>
        </w:rPr>
        <w:t xml:space="preserve"> </w:t>
      </w:r>
      <w:r w:rsidRPr="003B1445">
        <w:rPr>
          <w:rFonts w:ascii="Tahoma" w:hAnsi="Tahoma" w:cs="Tahoma"/>
          <w:b/>
          <w:noProof/>
        </w:rPr>
        <w:t xml:space="preserve"> </w:t>
      </w:r>
      <w:r w:rsidRPr="003B1445">
        <w:rPr>
          <w:rFonts w:ascii="Tahoma" w:hAnsi="Tahoma" w:cs="Tahoma"/>
          <w:noProof/>
        </w:rPr>
        <w:t>ter v skladu s 94. členom ZJN-3</w:t>
      </w:r>
    </w:p>
    <w:p w14:paraId="03ADBAC1" w14:textId="77777777" w:rsidR="0037044D" w:rsidRPr="003B1445" w:rsidRDefault="0037044D" w:rsidP="00C04D71">
      <w:pPr>
        <w:keepNext/>
        <w:keepLines/>
        <w:rPr>
          <w:rFonts w:ascii="Tahoma" w:hAnsi="Tahoma" w:cs="Tahoma"/>
          <w:noProof/>
        </w:rPr>
      </w:pPr>
    </w:p>
    <w:p w14:paraId="3AE242AC" w14:textId="77777777" w:rsidR="0037044D" w:rsidRPr="003B1445" w:rsidRDefault="0037044D" w:rsidP="00C04D71">
      <w:pPr>
        <w:keepNext/>
        <w:keepLines/>
        <w:jc w:val="center"/>
        <w:rPr>
          <w:rFonts w:ascii="Tahoma" w:hAnsi="Tahoma" w:cs="Tahoma"/>
          <w:b/>
          <w:noProof/>
        </w:rPr>
      </w:pPr>
      <w:r w:rsidRPr="003B1445">
        <w:rPr>
          <w:rFonts w:ascii="Tahoma" w:hAnsi="Tahoma" w:cs="Tahoma"/>
          <w:b/>
          <w:noProof/>
        </w:rPr>
        <w:t>POOBLAŠČAMO</w:t>
      </w:r>
    </w:p>
    <w:p w14:paraId="1524A20B" w14:textId="77777777" w:rsidR="0037044D" w:rsidRPr="003B1445" w:rsidRDefault="0037044D" w:rsidP="00C04D71">
      <w:pPr>
        <w:keepNext/>
        <w:keepLines/>
        <w:jc w:val="both"/>
        <w:rPr>
          <w:rFonts w:ascii="Tahoma" w:hAnsi="Tahoma" w:cs="Tahoma"/>
          <w:noProof/>
          <w:sz w:val="12"/>
        </w:rPr>
      </w:pPr>
    </w:p>
    <w:p w14:paraId="39694681" w14:textId="77777777" w:rsidR="0037044D" w:rsidRPr="003B1445" w:rsidRDefault="0037044D" w:rsidP="00C04D71">
      <w:pPr>
        <w:keepNext/>
        <w:keepLines/>
        <w:jc w:val="both"/>
        <w:rPr>
          <w:rFonts w:ascii="Tahoma" w:hAnsi="Tahoma" w:cs="Tahoma"/>
          <w:noProof/>
        </w:rPr>
      </w:pPr>
      <w:r w:rsidRPr="003B1445">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16C299C8" w14:textId="77777777" w:rsidR="0037044D" w:rsidRPr="003B1445" w:rsidRDefault="0037044D" w:rsidP="00C04D71">
      <w:pPr>
        <w:keepNext/>
        <w:keepLines/>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3B1445" w14:paraId="6A22B335" w14:textId="77777777" w:rsidTr="0037044D">
        <w:trPr>
          <w:trHeight w:val="375"/>
        </w:trPr>
        <w:tc>
          <w:tcPr>
            <w:tcW w:w="392" w:type="dxa"/>
            <w:shd w:val="clear" w:color="auto" w:fill="auto"/>
            <w:vAlign w:val="center"/>
          </w:tcPr>
          <w:p w14:paraId="42925C1B" w14:textId="77777777" w:rsidR="0037044D" w:rsidRPr="003B1445" w:rsidRDefault="0037044D" w:rsidP="00C04D71">
            <w:pPr>
              <w:keepNext/>
              <w:keepLines/>
              <w:ind w:right="-108"/>
              <w:rPr>
                <w:rFonts w:ascii="Tahoma" w:hAnsi="Tahoma" w:cs="Tahoma"/>
                <w:noProof/>
              </w:rPr>
            </w:pPr>
            <w:r w:rsidRPr="003B1445">
              <w:rPr>
                <w:rFonts w:ascii="Tahoma" w:hAnsi="Tahoma" w:cs="Tahoma"/>
                <w:noProof/>
                <w:sz w:val="18"/>
              </w:rPr>
              <w:t>Št.</w:t>
            </w:r>
            <w:r w:rsidRPr="003B1445">
              <w:rPr>
                <w:rFonts w:ascii="Tahoma" w:hAnsi="Tahoma" w:cs="Tahoma"/>
                <w:noProof/>
              </w:rPr>
              <w:t xml:space="preserve"> </w:t>
            </w:r>
          </w:p>
        </w:tc>
        <w:tc>
          <w:tcPr>
            <w:tcW w:w="9214" w:type="dxa"/>
            <w:shd w:val="clear" w:color="auto" w:fill="auto"/>
            <w:vAlign w:val="center"/>
          </w:tcPr>
          <w:p w14:paraId="03E45878" w14:textId="77777777" w:rsidR="0037044D" w:rsidRPr="003B1445" w:rsidRDefault="0037044D" w:rsidP="00C04D71">
            <w:pPr>
              <w:keepNext/>
              <w:keepLines/>
              <w:jc w:val="center"/>
              <w:rPr>
                <w:rFonts w:ascii="Tahoma" w:hAnsi="Tahoma" w:cs="Tahoma"/>
                <w:noProof/>
              </w:rPr>
            </w:pPr>
            <w:r w:rsidRPr="003B1445">
              <w:rPr>
                <w:rFonts w:ascii="Tahoma" w:hAnsi="Tahoma" w:cs="Tahoma"/>
                <w:noProof/>
                <w:sz w:val="18"/>
              </w:rPr>
              <w:t>NAZIV PODIZVAJALCA</w:t>
            </w:r>
          </w:p>
        </w:tc>
      </w:tr>
      <w:tr w:rsidR="0037044D" w:rsidRPr="003B1445" w14:paraId="2B41DD6E" w14:textId="77777777" w:rsidTr="0037044D">
        <w:tc>
          <w:tcPr>
            <w:tcW w:w="392" w:type="dxa"/>
            <w:shd w:val="clear" w:color="auto" w:fill="auto"/>
            <w:vAlign w:val="center"/>
          </w:tcPr>
          <w:p w14:paraId="5041DA42" w14:textId="77777777" w:rsidR="0037044D" w:rsidRPr="003B1445" w:rsidRDefault="0037044D" w:rsidP="00C04D71">
            <w:pPr>
              <w:keepNext/>
              <w:keepLines/>
              <w:jc w:val="center"/>
              <w:rPr>
                <w:rFonts w:ascii="Tahoma" w:hAnsi="Tahoma" w:cs="Tahoma"/>
                <w:noProof/>
                <w:sz w:val="16"/>
              </w:rPr>
            </w:pPr>
          </w:p>
          <w:p w14:paraId="095F064C"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1.</w:t>
            </w:r>
          </w:p>
          <w:p w14:paraId="1D814FCD"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04DF3C2D" w14:textId="77777777" w:rsidR="0037044D" w:rsidRPr="003B1445" w:rsidRDefault="0037044D" w:rsidP="00C04D71">
            <w:pPr>
              <w:keepNext/>
              <w:keepLines/>
              <w:rPr>
                <w:rFonts w:ascii="Tahoma" w:hAnsi="Tahoma" w:cs="Tahoma"/>
                <w:noProof/>
              </w:rPr>
            </w:pPr>
          </w:p>
          <w:p w14:paraId="03142F84" w14:textId="77777777" w:rsidR="0037044D" w:rsidRPr="003B1445" w:rsidRDefault="0037044D" w:rsidP="00C04D71">
            <w:pPr>
              <w:keepNext/>
              <w:keepLines/>
              <w:rPr>
                <w:rFonts w:ascii="Tahoma" w:hAnsi="Tahoma" w:cs="Tahoma"/>
                <w:noProof/>
              </w:rPr>
            </w:pPr>
          </w:p>
          <w:p w14:paraId="386F9207" w14:textId="77777777" w:rsidR="0037044D" w:rsidRPr="003B1445" w:rsidRDefault="0037044D" w:rsidP="00C04D71">
            <w:pPr>
              <w:keepNext/>
              <w:keepLines/>
              <w:rPr>
                <w:rFonts w:ascii="Tahoma" w:hAnsi="Tahoma" w:cs="Tahoma"/>
                <w:noProof/>
              </w:rPr>
            </w:pPr>
          </w:p>
        </w:tc>
      </w:tr>
      <w:tr w:rsidR="0037044D" w:rsidRPr="003B1445" w14:paraId="0DEBAD53" w14:textId="77777777" w:rsidTr="0037044D">
        <w:tc>
          <w:tcPr>
            <w:tcW w:w="392" w:type="dxa"/>
            <w:shd w:val="clear" w:color="auto" w:fill="auto"/>
            <w:vAlign w:val="center"/>
          </w:tcPr>
          <w:p w14:paraId="18D88900" w14:textId="77777777" w:rsidR="0037044D" w:rsidRPr="003B1445" w:rsidRDefault="0037044D" w:rsidP="00C04D71">
            <w:pPr>
              <w:keepNext/>
              <w:keepLines/>
              <w:jc w:val="center"/>
              <w:rPr>
                <w:rFonts w:ascii="Tahoma" w:hAnsi="Tahoma" w:cs="Tahoma"/>
                <w:noProof/>
                <w:sz w:val="16"/>
              </w:rPr>
            </w:pPr>
          </w:p>
          <w:p w14:paraId="460C75C7"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2.</w:t>
            </w:r>
          </w:p>
          <w:p w14:paraId="670F36A5"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4DB05299" w14:textId="77777777" w:rsidR="0037044D" w:rsidRPr="003B1445" w:rsidRDefault="0037044D" w:rsidP="00C04D71">
            <w:pPr>
              <w:keepNext/>
              <w:keepLines/>
              <w:rPr>
                <w:rFonts w:ascii="Tahoma" w:hAnsi="Tahoma" w:cs="Tahoma"/>
                <w:noProof/>
              </w:rPr>
            </w:pPr>
          </w:p>
          <w:p w14:paraId="005D9EB0" w14:textId="77777777" w:rsidR="0037044D" w:rsidRPr="003B1445" w:rsidRDefault="0037044D" w:rsidP="00C04D71">
            <w:pPr>
              <w:keepNext/>
              <w:keepLines/>
              <w:rPr>
                <w:rFonts w:ascii="Tahoma" w:hAnsi="Tahoma" w:cs="Tahoma"/>
                <w:noProof/>
              </w:rPr>
            </w:pPr>
          </w:p>
          <w:p w14:paraId="229D7705" w14:textId="77777777" w:rsidR="0037044D" w:rsidRPr="003B1445" w:rsidRDefault="0037044D" w:rsidP="00C04D71">
            <w:pPr>
              <w:keepNext/>
              <w:keepLines/>
              <w:rPr>
                <w:rFonts w:ascii="Tahoma" w:hAnsi="Tahoma" w:cs="Tahoma"/>
                <w:noProof/>
              </w:rPr>
            </w:pPr>
          </w:p>
        </w:tc>
      </w:tr>
      <w:tr w:rsidR="0037044D" w:rsidRPr="003B1445" w14:paraId="3DE2A7DE" w14:textId="77777777" w:rsidTr="0037044D">
        <w:tc>
          <w:tcPr>
            <w:tcW w:w="392" w:type="dxa"/>
            <w:shd w:val="clear" w:color="auto" w:fill="auto"/>
            <w:vAlign w:val="center"/>
          </w:tcPr>
          <w:p w14:paraId="2564F4FD" w14:textId="77777777" w:rsidR="0037044D" w:rsidRPr="003B1445" w:rsidRDefault="0037044D" w:rsidP="00C04D71">
            <w:pPr>
              <w:keepNext/>
              <w:keepLines/>
              <w:jc w:val="center"/>
              <w:rPr>
                <w:rFonts w:ascii="Tahoma" w:hAnsi="Tahoma" w:cs="Tahoma"/>
                <w:noProof/>
                <w:sz w:val="16"/>
              </w:rPr>
            </w:pPr>
          </w:p>
          <w:p w14:paraId="2D174B5A"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3.</w:t>
            </w:r>
          </w:p>
          <w:p w14:paraId="71B2936F"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6ACEFE0F" w14:textId="77777777" w:rsidR="0037044D" w:rsidRPr="003B1445" w:rsidRDefault="0037044D" w:rsidP="00C04D71">
            <w:pPr>
              <w:keepNext/>
              <w:keepLines/>
              <w:rPr>
                <w:rFonts w:ascii="Tahoma" w:hAnsi="Tahoma" w:cs="Tahoma"/>
                <w:noProof/>
              </w:rPr>
            </w:pPr>
          </w:p>
          <w:p w14:paraId="21F585A7" w14:textId="77777777" w:rsidR="0037044D" w:rsidRPr="003B1445" w:rsidRDefault="0037044D" w:rsidP="00C04D71">
            <w:pPr>
              <w:keepNext/>
              <w:keepLines/>
              <w:rPr>
                <w:rFonts w:ascii="Tahoma" w:hAnsi="Tahoma" w:cs="Tahoma"/>
                <w:noProof/>
              </w:rPr>
            </w:pPr>
          </w:p>
          <w:p w14:paraId="6315296A" w14:textId="77777777" w:rsidR="0037044D" w:rsidRPr="003B1445" w:rsidRDefault="0037044D" w:rsidP="00C04D71">
            <w:pPr>
              <w:keepNext/>
              <w:keepLines/>
              <w:rPr>
                <w:rFonts w:ascii="Tahoma" w:hAnsi="Tahoma" w:cs="Tahoma"/>
                <w:noProof/>
              </w:rPr>
            </w:pPr>
          </w:p>
        </w:tc>
      </w:tr>
      <w:tr w:rsidR="0037044D" w:rsidRPr="003B1445" w14:paraId="4D25A504" w14:textId="77777777" w:rsidTr="0037044D">
        <w:tc>
          <w:tcPr>
            <w:tcW w:w="392" w:type="dxa"/>
            <w:shd w:val="clear" w:color="auto" w:fill="auto"/>
            <w:vAlign w:val="center"/>
          </w:tcPr>
          <w:p w14:paraId="3B4EB9C1" w14:textId="77777777" w:rsidR="0037044D" w:rsidRPr="003B1445" w:rsidRDefault="0037044D" w:rsidP="00C04D71">
            <w:pPr>
              <w:keepNext/>
              <w:keepLines/>
              <w:jc w:val="center"/>
              <w:rPr>
                <w:rFonts w:ascii="Tahoma" w:hAnsi="Tahoma" w:cs="Tahoma"/>
                <w:noProof/>
                <w:sz w:val="16"/>
              </w:rPr>
            </w:pPr>
          </w:p>
          <w:p w14:paraId="5638ED3D"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4.</w:t>
            </w:r>
          </w:p>
          <w:p w14:paraId="60F22BFA" w14:textId="77777777" w:rsidR="0037044D" w:rsidRPr="003B1445" w:rsidRDefault="0037044D" w:rsidP="00C04D71">
            <w:pPr>
              <w:keepNext/>
              <w:keepLines/>
              <w:jc w:val="center"/>
              <w:rPr>
                <w:rFonts w:ascii="Tahoma" w:hAnsi="Tahoma" w:cs="Tahoma"/>
                <w:noProof/>
                <w:sz w:val="16"/>
              </w:rPr>
            </w:pPr>
          </w:p>
        </w:tc>
        <w:tc>
          <w:tcPr>
            <w:tcW w:w="9214" w:type="dxa"/>
            <w:shd w:val="clear" w:color="auto" w:fill="auto"/>
            <w:vAlign w:val="center"/>
          </w:tcPr>
          <w:p w14:paraId="458E0876" w14:textId="77777777" w:rsidR="0037044D" w:rsidRPr="003B1445" w:rsidRDefault="0037044D" w:rsidP="00C04D71">
            <w:pPr>
              <w:keepNext/>
              <w:keepLines/>
              <w:rPr>
                <w:rFonts w:ascii="Tahoma" w:hAnsi="Tahoma" w:cs="Tahoma"/>
                <w:noProof/>
              </w:rPr>
            </w:pPr>
          </w:p>
          <w:p w14:paraId="74E76D42" w14:textId="77777777" w:rsidR="0037044D" w:rsidRPr="003B1445" w:rsidRDefault="0037044D" w:rsidP="00C04D71">
            <w:pPr>
              <w:keepNext/>
              <w:keepLines/>
              <w:rPr>
                <w:rFonts w:ascii="Tahoma" w:hAnsi="Tahoma" w:cs="Tahoma"/>
                <w:noProof/>
              </w:rPr>
            </w:pPr>
          </w:p>
          <w:p w14:paraId="6D57675F" w14:textId="77777777" w:rsidR="0037044D" w:rsidRPr="003B1445" w:rsidRDefault="0037044D" w:rsidP="00C04D71">
            <w:pPr>
              <w:keepNext/>
              <w:keepLines/>
              <w:rPr>
                <w:rFonts w:ascii="Tahoma" w:hAnsi="Tahoma" w:cs="Tahoma"/>
                <w:noProof/>
              </w:rPr>
            </w:pPr>
          </w:p>
        </w:tc>
      </w:tr>
      <w:tr w:rsidR="0037044D" w:rsidRPr="003B1445" w14:paraId="0A509CC5" w14:textId="77777777" w:rsidTr="0037044D">
        <w:trPr>
          <w:trHeight w:val="495"/>
        </w:trPr>
        <w:tc>
          <w:tcPr>
            <w:tcW w:w="392" w:type="dxa"/>
            <w:shd w:val="clear" w:color="auto" w:fill="auto"/>
            <w:vAlign w:val="center"/>
          </w:tcPr>
          <w:p w14:paraId="38386DE2" w14:textId="77777777" w:rsidR="0037044D" w:rsidRPr="003B1445" w:rsidRDefault="0037044D" w:rsidP="00C04D71">
            <w:pPr>
              <w:keepNext/>
              <w:keepLines/>
              <w:jc w:val="center"/>
              <w:rPr>
                <w:rFonts w:ascii="Tahoma" w:hAnsi="Tahoma" w:cs="Tahoma"/>
                <w:noProof/>
                <w:sz w:val="16"/>
              </w:rPr>
            </w:pPr>
            <w:r w:rsidRPr="003B1445">
              <w:rPr>
                <w:rFonts w:ascii="Tahoma" w:hAnsi="Tahoma" w:cs="Tahoma"/>
                <w:noProof/>
                <w:sz w:val="16"/>
              </w:rPr>
              <w:t>:</w:t>
            </w:r>
          </w:p>
        </w:tc>
        <w:tc>
          <w:tcPr>
            <w:tcW w:w="9214" w:type="dxa"/>
            <w:shd w:val="clear" w:color="auto" w:fill="auto"/>
            <w:vAlign w:val="center"/>
          </w:tcPr>
          <w:p w14:paraId="67DC525D" w14:textId="77777777" w:rsidR="0037044D" w:rsidRPr="003B1445" w:rsidRDefault="0037044D" w:rsidP="00C04D71">
            <w:pPr>
              <w:keepNext/>
              <w:keepLines/>
              <w:rPr>
                <w:rFonts w:ascii="Tahoma" w:hAnsi="Tahoma" w:cs="Tahoma"/>
                <w:noProof/>
              </w:rPr>
            </w:pPr>
          </w:p>
        </w:tc>
      </w:tr>
    </w:tbl>
    <w:p w14:paraId="519AE305" w14:textId="77777777" w:rsidR="0037044D" w:rsidRPr="003B1445" w:rsidRDefault="0037044D" w:rsidP="00C04D71">
      <w:pPr>
        <w:keepNext/>
        <w:keepLines/>
        <w:jc w:val="both"/>
        <w:rPr>
          <w:rFonts w:ascii="Tahoma" w:hAnsi="Tahoma" w:cs="Tahoma"/>
          <w:noProof/>
        </w:rPr>
      </w:pPr>
    </w:p>
    <w:p w14:paraId="3E040C29" w14:textId="77777777" w:rsidR="0037044D" w:rsidRPr="003B1445" w:rsidRDefault="0037044D" w:rsidP="00C04D71">
      <w:pPr>
        <w:keepNext/>
        <w:keepLines/>
        <w:rPr>
          <w:b/>
          <w:noProof/>
        </w:rPr>
      </w:pPr>
    </w:p>
    <w:p w14:paraId="3C535677"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                     Žig                             __________________________</w:t>
      </w:r>
    </w:p>
    <w:p w14:paraId="6428D757" w14:textId="77777777" w:rsidR="0037044D" w:rsidRPr="003B1445" w:rsidRDefault="0037044D" w:rsidP="00C04D71">
      <w:pPr>
        <w:keepNext/>
        <w:keepLines/>
        <w:rPr>
          <w:rFonts w:ascii="Tahoma" w:hAnsi="Tahoma" w:cs="Tahoma"/>
          <w:noProof/>
        </w:rPr>
      </w:pPr>
      <w:r w:rsidRPr="003B1445">
        <w:rPr>
          <w:rFonts w:ascii="Tahoma" w:hAnsi="Tahoma" w:cs="Tahoma"/>
          <w:noProof/>
        </w:rPr>
        <w:t>(Kraj in datum)                                                                                (Naziv in podpis ponudnika)</w:t>
      </w:r>
    </w:p>
    <w:p w14:paraId="0DDA02B8" w14:textId="77777777" w:rsidR="0037044D" w:rsidRPr="003B1445" w:rsidRDefault="0037044D" w:rsidP="00C04D71">
      <w:pPr>
        <w:keepNext/>
        <w:keepLines/>
        <w:jc w:val="right"/>
        <w:rPr>
          <w:rFonts w:ascii="Tahoma" w:hAnsi="Tahoma" w:cs="Tahoma"/>
          <w:b/>
          <w:noProof/>
        </w:rPr>
      </w:pPr>
    </w:p>
    <w:p w14:paraId="7FA705B6" w14:textId="77777777" w:rsidR="0037044D" w:rsidRPr="003B1445" w:rsidRDefault="0037044D" w:rsidP="00C04D71">
      <w:pPr>
        <w:keepNext/>
        <w:keepLines/>
        <w:jc w:val="both"/>
        <w:rPr>
          <w:b/>
          <w:noProof/>
        </w:rPr>
      </w:pPr>
    </w:p>
    <w:p w14:paraId="45931226" w14:textId="77777777" w:rsidR="0037044D" w:rsidRPr="003B1445" w:rsidRDefault="0037044D" w:rsidP="00C04D71">
      <w:pPr>
        <w:keepNext/>
        <w:keepLines/>
        <w:jc w:val="both"/>
        <w:rPr>
          <w:b/>
          <w:noProof/>
        </w:rPr>
      </w:pPr>
    </w:p>
    <w:p w14:paraId="362C1F89"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55C29B8B" w14:textId="77777777" w:rsidR="0037044D" w:rsidRPr="003B1445" w:rsidRDefault="0037044D" w:rsidP="00C04D71">
      <w:pPr>
        <w:keepNext/>
        <w:keepLines/>
        <w:jc w:val="both"/>
        <w:rPr>
          <w:b/>
          <w:noProof/>
        </w:rPr>
      </w:pPr>
      <w:r w:rsidRPr="003B1445">
        <w:rPr>
          <w:rFonts w:ascii="Tahoma" w:hAnsi="Tahoma" w:cs="Tahoma"/>
          <w:i/>
          <w:iCs/>
          <w:noProof/>
          <w:sz w:val="18"/>
        </w:rPr>
        <w:t xml:space="preserve">Obrazec se izpolni in podpiše </w:t>
      </w:r>
      <w:r w:rsidRPr="003B1445">
        <w:rPr>
          <w:rFonts w:ascii="Tahoma" w:hAnsi="Tahoma" w:cs="Tahoma"/>
          <w:i/>
          <w:iCs/>
          <w:noProof/>
          <w:sz w:val="18"/>
          <w:u w:val="single"/>
        </w:rPr>
        <w:t>kadar namerava ponudnik izvesti javno naročilo s podizvajalcem, ki zahteva neposredno plačilo</w:t>
      </w:r>
      <w:r w:rsidRPr="003B1445">
        <w:rPr>
          <w:rFonts w:ascii="Tahoma" w:hAnsi="Tahoma" w:cs="Tahoma"/>
          <w:i/>
          <w:iCs/>
          <w:noProof/>
          <w:sz w:val="18"/>
        </w:rPr>
        <w:t xml:space="preserve"> v skladu s 94. členom ZJN-3, ter posledično služi kot priloga k pogodbi o izvedbi javnega naročila.</w:t>
      </w:r>
    </w:p>
    <w:p w14:paraId="25D5F5FE" w14:textId="77777777" w:rsidR="0037044D" w:rsidRPr="003B1445" w:rsidRDefault="0037044D" w:rsidP="00C04D71">
      <w:pPr>
        <w:keepNext/>
        <w:keepLines/>
        <w:jc w:val="both"/>
        <w:rPr>
          <w:rFonts w:ascii="Tahoma" w:hAnsi="Tahoma" w:cs="Tahoma"/>
          <w:i/>
          <w:iCs/>
          <w:noProof/>
          <w:sz w:val="16"/>
        </w:rPr>
      </w:pPr>
    </w:p>
    <w:p w14:paraId="1C4AEA97"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V primeru, da ponudnik </w:t>
      </w:r>
      <w:r w:rsidRPr="003B1445">
        <w:rPr>
          <w:rFonts w:ascii="Tahoma" w:hAnsi="Tahoma" w:cs="Tahoma"/>
          <w:i/>
          <w:iCs/>
          <w:noProof/>
          <w:sz w:val="18"/>
          <w:u w:val="single"/>
        </w:rPr>
        <w:t>ne namerava</w:t>
      </w:r>
      <w:r w:rsidRPr="003B1445">
        <w:rPr>
          <w:rFonts w:ascii="Tahoma" w:hAnsi="Tahoma" w:cs="Tahoma"/>
          <w:i/>
          <w:iCs/>
          <w:noProof/>
          <w:sz w:val="18"/>
        </w:rPr>
        <w:t xml:space="preserve"> izvesti javno naročilo s podizvajalcem, </w:t>
      </w:r>
      <w:r w:rsidRPr="003B1445">
        <w:rPr>
          <w:rFonts w:ascii="Tahoma" w:hAnsi="Tahoma" w:cs="Tahoma"/>
          <w:i/>
          <w:iCs/>
          <w:noProof/>
          <w:sz w:val="18"/>
          <w:u w:val="single"/>
        </w:rPr>
        <w:t>ki zahteva neposredno plačilo</w:t>
      </w:r>
      <w:r w:rsidRPr="003B1445">
        <w:rPr>
          <w:rFonts w:ascii="Tahoma" w:hAnsi="Tahoma" w:cs="Tahoma"/>
          <w:i/>
          <w:iCs/>
          <w:noProof/>
          <w:sz w:val="18"/>
        </w:rPr>
        <w:t xml:space="preserve">, obrazca ni potrebno izpolniti.  </w:t>
      </w:r>
    </w:p>
    <w:p w14:paraId="01166A1E" w14:textId="77777777" w:rsidR="0037044D" w:rsidRPr="003B1445" w:rsidRDefault="0037044D" w:rsidP="00C04D71">
      <w:pPr>
        <w:keepNext/>
        <w:keepLines/>
        <w:jc w:val="both"/>
        <w:rPr>
          <w:rFonts w:ascii="Tahoma" w:hAnsi="Tahoma" w:cs="Tahoma"/>
          <w:i/>
          <w:iCs/>
          <w:noProof/>
        </w:rPr>
      </w:pPr>
    </w:p>
    <w:p w14:paraId="53F1AA68"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Navodilo:</w:t>
      </w:r>
    </w:p>
    <w:p w14:paraId="792349BF"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Glavni izvajalec mora svojemu računu ali situaciji priložiti račun ali situacijo podizvajalca, ki ga je predhodno potrdil.</w:t>
      </w:r>
    </w:p>
    <w:p w14:paraId="59D11441" w14:textId="77777777" w:rsidR="0037044D" w:rsidRPr="003B1445" w:rsidRDefault="0037044D" w:rsidP="00C04D71">
      <w:pPr>
        <w:keepNext/>
        <w:keepLines/>
        <w:jc w:val="both"/>
        <w:rPr>
          <w:rFonts w:ascii="Tahoma" w:hAnsi="Tahoma" w:cs="Tahoma"/>
          <w:b/>
          <w:i/>
          <w:iCs/>
          <w:noProof/>
          <w:sz w:val="12"/>
        </w:rPr>
      </w:pPr>
    </w:p>
    <w:p w14:paraId="4502E2CC"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Ponudnik </w:t>
      </w:r>
      <w:r w:rsidRPr="003B1445">
        <w:rPr>
          <w:rFonts w:ascii="Tahoma" w:hAnsi="Tahoma" w:cs="Tahoma"/>
          <w:i/>
          <w:iCs/>
          <w:noProof/>
          <w:sz w:val="18"/>
          <w:u w:val="single"/>
        </w:rPr>
        <w:t>obrazec</w:t>
      </w:r>
      <w:r w:rsidRPr="003B1445">
        <w:rPr>
          <w:rFonts w:ascii="Tahoma" w:hAnsi="Tahoma" w:cs="Tahoma"/>
          <w:b/>
          <w:i/>
          <w:iCs/>
          <w:noProof/>
          <w:sz w:val="18"/>
        </w:rPr>
        <w:t xml:space="preserve"> </w:t>
      </w:r>
      <w:r w:rsidRPr="003B1445">
        <w:rPr>
          <w:rFonts w:ascii="Tahoma" w:hAnsi="Tahoma" w:cs="Tahoma"/>
          <w:i/>
          <w:iCs/>
          <w:noProof/>
          <w:sz w:val="18"/>
        </w:rPr>
        <w:t>v okviru sistema e-JN</w:t>
      </w:r>
      <w:r w:rsidRPr="003B1445">
        <w:rPr>
          <w:rFonts w:ascii="Tahoma" w:hAnsi="Tahoma" w:cs="Tahoma"/>
          <w:b/>
          <w:i/>
          <w:iCs/>
          <w:noProof/>
          <w:sz w:val="18"/>
        </w:rPr>
        <w:t xml:space="preserve"> </w:t>
      </w:r>
      <w:r w:rsidRPr="003B1445">
        <w:rPr>
          <w:rFonts w:ascii="Tahoma" w:hAnsi="Tahoma" w:cs="Tahoma"/>
          <w:b/>
          <w:i/>
          <w:iCs/>
          <w:noProof/>
          <w:sz w:val="18"/>
          <w:u w:val="single"/>
        </w:rPr>
        <w:t xml:space="preserve">naloži v </w:t>
      </w:r>
      <w:r w:rsidR="00BA38F2" w:rsidRPr="003B1445">
        <w:rPr>
          <w:rFonts w:ascii="Tahoma" w:hAnsi="Tahoma" w:cs="Tahoma"/>
          <w:b/>
          <w:i/>
          <w:iCs/>
          <w:noProof/>
          <w:sz w:val="18"/>
          <w:u w:val="single"/>
        </w:rPr>
        <w:t>Razdelek »DOKUMENTI«, del »Ostale priloge«</w:t>
      </w:r>
      <w:r w:rsidRPr="003B1445">
        <w:rPr>
          <w:rFonts w:ascii="Tahoma" w:hAnsi="Tahoma" w:cs="Tahoma"/>
          <w:b/>
          <w:i/>
          <w:iCs/>
          <w:noProof/>
          <w:sz w:val="18"/>
          <w:u w:val="single"/>
        </w:rPr>
        <w:t>!!!</w:t>
      </w:r>
    </w:p>
    <w:p w14:paraId="1AC37624"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3B1445" w14:paraId="2E27EC4E" w14:textId="77777777" w:rsidTr="0037044D">
        <w:tc>
          <w:tcPr>
            <w:tcW w:w="599" w:type="dxa"/>
            <w:tcBorders>
              <w:top w:val="single" w:sz="4" w:space="0" w:color="000000"/>
              <w:left w:val="single" w:sz="4" w:space="0" w:color="000000"/>
              <w:bottom w:val="single" w:sz="4" w:space="0" w:color="000000"/>
            </w:tcBorders>
          </w:tcPr>
          <w:p w14:paraId="5798083C" w14:textId="77777777" w:rsidR="0037044D" w:rsidRPr="003B1445" w:rsidRDefault="0037044D" w:rsidP="00C04D71">
            <w:pPr>
              <w:keepNext/>
              <w:keepLines/>
              <w:rPr>
                <w:rFonts w:ascii="Tahoma" w:hAnsi="Tahoma" w:cs="Tahoma"/>
                <w:noProof/>
              </w:rPr>
            </w:pPr>
          </w:p>
        </w:tc>
        <w:tc>
          <w:tcPr>
            <w:tcW w:w="6716" w:type="dxa"/>
            <w:tcBorders>
              <w:top w:val="single" w:sz="4" w:space="0" w:color="000000"/>
              <w:bottom w:val="single" w:sz="4" w:space="0" w:color="000000"/>
            </w:tcBorders>
          </w:tcPr>
          <w:p w14:paraId="7E80D8BC" w14:textId="77777777" w:rsidR="0037044D" w:rsidRPr="003B1445" w:rsidRDefault="0037044D" w:rsidP="00C04D71">
            <w:pPr>
              <w:keepNext/>
              <w:keepLines/>
              <w:rPr>
                <w:rFonts w:ascii="Tahoma" w:hAnsi="Tahoma" w:cs="Tahoma"/>
                <w:noProof/>
              </w:rPr>
            </w:pPr>
            <w:r w:rsidRPr="003B1445">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30079690" w14:textId="63DF2545" w:rsidR="0037044D" w:rsidRPr="003B1445" w:rsidRDefault="0037044D" w:rsidP="00C04D71">
            <w:pPr>
              <w:keepNext/>
              <w:keepLines/>
              <w:rPr>
                <w:rFonts w:ascii="Tahoma" w:hAnsi="Tahoma" w:cs="Tahoma"/>
                <w:b/>
                <w:noProof/>
              </w:rPr>
            </w:pPr>
            <w:r w:rsidRPr="003B1445">
              <w:rPr>
                <w:rFonts w:ascii="Tahoma" w:hAnsi="Tahoma" w:cs="Tahoma"/>
                <w:b/>
                <w:noProof/>
              </w:rPr>
              <w:t xml:space="preserve">Obrazec 2 k prilogi </w:t>
            </w:r>
            <w:r w:rsidR="001126D9">
              <w:rPr>
                <w:rFonts w:ascii="Tahoma" w:hAnsi="Tahoma" w:cs="Tahoma"/>
                <w:b/>
                <w:noProof/>
              </w:rPr>
              <w:t>4</w:t>
            </w:r>
          </w:p>
        </w:tc>
      </w:tr>
    </w:tbl>
    <w:p w14:paraId="4CA12595" w14:textId="77777777" w:rsidR="0037044D" w:rsidRPr="003B1445" w:rsidRDefault="0037044D" w:rsidP="00C04D71">
      <w:pPr>
        <w:keepNext/>
        <w:keepLines/>
        <w:rPr>
          <w:rFonts w:ascii="Tahoma" w:hAnsi="Tahoma" w:cs="Tahoma"/>
          <w:b/>
          <w:noProof/>
          <w:sz w:val="28"/>
        </w:rPr>
      </w:pPr>
    </w:p>
    <w:p w14:paraId="5D2B9646" w14:textId="77777777" w:rsidR="0037044D" w:rsidRPr="003B1445" w:rsidRDefault="0037044D" w:rsidP="00C04D71">
      <w:pPr>
        <w:keepNext/>
        <w:keepLines/>
        <w:rPr>
          <w:rFonts w:ascii="Tahoma" w:hAnsi="Tahoma" w:cs="Tahoma"/>
          <w:noProof/>
        </w:rPr>
      </w:pPr>
      <w:r w:rsidRPr="003B1445">
        <w:rPr>
          <w:rFonts w:ascii="Tahoma" w:hAnsi="Tahoma" w:cs="Tahoma"/>
          <w:noProof/>
        </w:rPr>
        <w:t xml:space="preserve">Podizvajalec :__________________________________________________________________________, </w:t>
      </w:r>
    </w:p>
    <w:p w14:paraId="6C30F0C4" w14:textId="77777777" w:rsidR="0037044D" w:rsidRPr="003B1445" w:rsidRDefault="0037044D" w:rsidP="00C04D71">
      <w:pPr>
        <w:keepNext/>
        <w:keepLines/>
        <w:rPr>
          <w:rFonts w:ascii="Tahoma" w:hAnsi="Tahoma" w:cs="Tahoma"/>
          <w:noProof/>
        </w:rPr>
      </w:pPr>
    </w:p>
    <w:p w14:paraId="2C917A47" w14:textId="77777777" w:rsidR="0037044D" w:rsidRPr="003B1445" w:rsidRDefault="0037044D" w:rsidP="00C04D71">
      <w:pPr>
        <w:keepNext/>
        <w:keepLines/>
        <w:rPr>
          <w:rFonts w:ascii="Tahoma" w:hAnsi="Tahoma" w:cs="Tahoma"/>
          <w:noProof/>
        </w:rPr>
      </w:pPr>
      <w:r w:rsidRPr="003B1445">
        <w:rPr>
          <w:rFonts w:ascii="Tahoma" w:hAnsi="Tahoma" w:cs="Tahoma"/>
          <w:noProof/>
        </w:rPr>
        <w:t>ki nastopamo kot podizvajalec pri ponudniku (glavnemu izvajalcu)</w:t>
      </w:r>
    </w:p>
    <w:p w14:paraId="640CBEFF" w14:textId="77777777" w:rsidR="0037044D" w:rsidRPr="003B1445" w:rsidRDefault="0037044D" w:rsidP="00C04D71">
      <w:pPr>
        <w:keepNext/>
        <w:keepLines/>
        <w:rPr>
          <w:rFonts w:ascii="Tahoma" w:hAnsi="Tahoma" w:cs="Tahoma"/>
          <w:b/>
          <w:noProof/>
          <w:sz w:val="8"/>
        </w:rPr>
      </w:pPr>
    </w:p>
    <w:p w14:paraId="5808283C" w14:textId="77777777" w:rsidR="0037044D" w:rsidRPr="003B1445" w:rsidRDefault="0037044D" w:rsidP="00C04D71">
      <w:pPr>
        <w:keepNext/>
        <w:keepLines/>
        <w:rPr>
          <w:rFonts w:ascii="Tahoma" w:hAnsi="Tahoma" w:cs="Tahoma"/>
          <w:noProof/>
        </w:rPr>
      </w:pPr>
      <w:r w:rsidRPr="003B1445">
        <w:rPr>
          <w:rFonts w:ascii="Tahoma" w:hAnsi="Tahoma" w:cs="Tahoma"/>
          <w:b/>
          <w:noProof/>
        </w:rPr>
        <w:t xml:space="preserve">________________________________________________________________________ </w:t>
      </w:r>
    </w:p>
    <w:p w14:paraId="4BFC5957" w14:textId="77777777" w:rsidR="0037044D" w:rsidRPr="003B1445" w:rsidRDefault="0037044D" w:rsidP="00C04D71">
      <w:pPr>
        <w:keepNext/>
        <w:keepLines/>
        <w:rPr>
          <w:rFonts w:ascii="Tahoma" w:hAnsi="Tahoma" w:cs="Tahoma"/>
          <w:b/>
          <w:noProof/>
        </w:rPr>
      </w:pPr>
    </w:p>
    <w:p w14:paraId="2AFC4CC0" w14:textId="7FD086DD" w:rsidR="0037044D" w:rsidRPr="003B1445" w:rsidRDefault="0037044D" w:rsidP="00C04D71">
      <w:pPr>
        <w:keepNext/>
        <w:keepLines/>
        <w:jc w:val="both"/>
        <w:rPr>
          <w:rFonts w:ascii="Tahoma" w:hAnsi="Tahoma" w:cs="Tahoma"/>
          <w:noProof/>
        </w:rPr>
      </w:pPr>
      <w:r w:rsidRPr="003B1445">
        <w:rPr>
          <w:rFonts w:ascii="Tahoma" w:hAnsi="Tahoma" w:cs="Tahoma"/>
          <w:noProof/>
        </w:rPr>
        <w:t>za izvedbo javnega naročila št.</w:t>
      </w:r>
      <w:r w:rsidRPr="003B1445">
        <w:rPr>
          <w:rFonts w:ascii="Tahoma" w:hAnsi="Tahoma" w:cs="Tahoma"/>
          <w:b/>
          <w:noProof/>
        </w:rPr>
        <w:t xml:space="preserve"> </w:t>
      </w:r>
      <w:r w:rsidR="00A16112">
        <w:rPr>
          <w:rFonts w:ascii="Tahoma" w:hAnsi="Tahoma" w:cs="Tahoma"/>
          <w:b/>
          <w:noProof/>
        </w:rPr>
        <w:t>VKS-191/24</w:t>
      </w:r>
      <w:r w:rsidR="00405F43">
        <w:rPr>
          <w:rFonts w:ascii="Tahoma" w:hAnsi="Tahoma" w:cs="Tahoma"/>
          <w:b/>
          <w:noProof/>
        </w:rPr>
        <w:t xml:space="preserve"> </w:t>
      </w:r>
      <w:r w:rsidR="000E3CBA" w:rsidRPr="000E3CBA">
        <w:rPr>
          <w:rFonts w:ascii="Tahoma" w:hAnsi="Tahoma" w:cs="Tahoma"/>
          <w:b/>
          <w:noProof/>
        </w:rPr>
        <w:t>Odstranjevanje koncentrata bora po uparevanju</w:t>
      </w:r>
    </w:p>
    <w:p w14:paraId="2C193C0A" w14:textId="77777777" w:rsidR="0037044D" w:rsidRPr="003B1445" w:rsidRDefault="0037044D" w:rsidP="00C04D71">
      <w:pPr>
        <w:keepNext/>
        <w:keepLines/>
        <w:rPr>
          <w:rFonts w:ascii="Tahoma" w:hAnsi="Tahoma" w:cs="Tahoma"/>
          <w:b/>
          <w:noProof/>
        </w:rPr>
      </w:pPr>
    </w:p>
    <w:p w14:paraId="5F2120C0" w14:textId="77777777" w:rsidR="0037044D" w:rsidRPr="003B1445" w:rsidRDefault="0037044D" w:rsidP="00C04D71">
      <w:pPr>
        <w:keepNext/>
        <w:keepLines/>
        <w:jc w:val="center"/>
        <w:rPr>
          <w:rFonts w:ascii="Tahoma" w:hAnsi="Tahoma" w:cs="Tahoma"/>
          <w:b/>
          <w:noProof/>
          <w:sz w:val="16"/>
        </w:rPr>
      </w:pPr>
    </w:p>
    <w:p w14:paraId="14F24CC8" w14:textId="77777777" w:rsidR="0037044D" w:rsidRPr="003B1445" w:rsidRDefault="0037044D" w:rsidP="00C04D71">
      <w:pPr>
        <w:keepNext/>
        <w:keepLines/>
        <w:jc w:val="center"/>
        <w:rPr>
          <w:rFonts w:ascii="Tahoma" w:hAnsi="Tahoma" w:cs="Tahoma"/>
          <w:b/>
          <w:noProof/>
        </w:rPr>
      </w:pPr>
      <w:r w:rsidRPr="003B1445">
        <w:rPr>
          <w:rFonts w:ascii="Tahoma" w:hAnsi="Tahoma" w:cs="Tahoma"/>
          <w:b/>
          <w:noProof/>
        </w:rPr>
        <w:t>SOGLAŠAM,</w:t>
      </w:r>
    </w:p>
    <w:p w14:paraId="2E783EC4" w14:textId="77777777" w:rsidR="0037044D" w:rsidRPr="003B1445" w:rsidRDefault="0037044D" w:rsidP="00C04D71">
      <w:pPr>
        <w:keepNext/>
        <w:keepLines/>
        <w:jc w:val="center"/>
        <w:rPr>
          <w:rFonts w:ascii="Tahoma" w:hAnsi="Tahoma" w:cs="Tahoma"/>
          <w:b/>
          <w:noProof/>
        </w:rPr>
      </w:pPr>
    </w:p>
    <w:p w14:paraId="560CC230" w14:textId="77777777" w:rsidR="0037044D" w:rsidRPr="003B1445" w:rsidRDefault="0037044D" w:rsidP="00C04D71">
      <w:pPr>
        <w:keepNext/>
        <w:keepLines/>
        <w:jc w:val="both"/>
        <w:rPr>
          <w:rFonts w:ascii="Tahoma" w:hAnsi="Tahoma" w:cs="Tahoma"/>
          <w:bCs/>
          <w:noProof/>
        </w:rPr>
      </w:pPr>
      <w:r w:rsidRPr="003B1445">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282953D" w14:textId="77777777" w:rsidR="0037044D" w:rsidRPr="003B1445" w:rsidRDefault="0037044D" w:rsidP="00C04D71">
      <w:pPr>
        <w:keepNext/>
        <w:keepLines/>
        <w:rPr>
          <w:b/>
          <w:noProof/>
        </w:rPr>
      </w:pPr>
      <w:r w:rsidRPr="003B1445">
        <w:rPr>
          <w:b/>
          <w:noProof/>
        </w:rPr>
        <w:t xml:space="preserve"> </w:t>
      </w:r>
    </w:p>
    <w:p w14:paraId="26A40AEC" w14:textId="77777777" w:rsidR="0037044D" w:rsidRPr="003B1445" w:rsidRDefault="0037044D" w:rsidP="00C04D71">
      <w:pPr>
        <w:keepNext/>
        <w:keepLines/>
        <w:rPr>
          <w:b/>
          <w:noProof/>
        </w:rPr>
      </w:pPr>
    </w:p>
    <w:p w14:paraId="7E43B754" w14:textId="77777777" w:rsidR="0037044D" w:rsidRPr="003B1445" w:rsidRDefault="0037044D" w:rsidP="00C04D71">
      <w:pPr>
        <w:keepNext/>
        <w:keepLines/>
        <w:rPr>
          <w:b/>
          <w:noProof/>
        </w:rPr>
      </w:pPr>
    </w:p>
    <w:p w14:paraId="06DD092E" w14:textId="77777777" w:rsidR="0037044D" w:rsidRPr="003B1445" w:rsidRDefault="0037044D" w:rsidP="00C04D71">
      <w:pPr>
        <w:keepNext/>
        <w:keepLines/>
        <w:rPr>
          <w:b/>
          <w:noProof/>
        </w:rPr>
      </w:pPr>
    </w:p>
    <w:p w14:paraId="68B5E055" w14:textId="77777777" w:rsidR="0037044D" w:rsidRPr="003B1445" w:rsidRDefault="0037044D" w:rsidP="00C04D71">
      <w:pPr>
        <w:keepNext/>
        <w:keepLines/>
        <w:rPr>
          <w:b/>
          <w:noProof/>
        </w:rPr>
      </w:pPr>
    </w:p>
    <w:p w14:paraId="246C06AE" w14:textId="77777777" w:rsidR="0037044D" w:rsidRPr="003B1445" w:rsidRDefault="0037044D" w:rsidP="00C04D71">
      <w:pPr>
        <w:keepNext/>
        <w:keepLines/>
        <w:rPr>
          <w:rFonts w:ascii="Tahoma" w:hAnsi="Tahoma" w:cs="Tahoma"/>
          <w:b/>
          <w:noProof/>
        </w:rPr>
      </w:pPr>
    </w:p>
    <w:p w14:paraId="5F4906F8" w14:textId="77777777" w:rsidR="0037044D" w:rsidRPr="003B1445" w:rsidRDefault="0037044D" w:rsidP="00C04D71">
      <w:pPr>
        <w:keepNext/>
        <w:keepLines/>
        <w:rPr>
          <w:rFonts w:ascii="Tahoma" w:hAnsi="Tahoma" w:cs="Tahoma"/>
          <w:noProof/>
        </w:rPr>
      </w:pPr>
      <w:r w:rsidRPr="003B1445">
        <w:rPr>
          <w:rFonts w:ascii="Tahoma" w:hAnsi="Tahoma" w:cs="Tahoma"/>
          <w:noProof/>
        </w:rPr>
        <w:t>____________________________                     Žig                     _______________________________</w:t>
      </w:r>
    </w:p>
    <w:p w14:paraId="0F9D360F" w14:textId="77777777" w:rsidR="0037044D" w:rsidRPr="003B1445" w:rsidRDefault="0037044D" w:rsidP="00C04D71">
      <w:pPr>
        <w:keepNext/>
        <w:keepLines/>
        <w:rPr>
          <w:rFonts w:ascii="Tahoma" w:hAnsi="Tahoma" w:cs="Tahoma"/>
          <w:noProof/>
          <w:sz w:val="18"/>
        </w:rPr>
      </w:pPr>
      <w:r w:rsidRPr="003B1445">
        <w:rPr>
          <w:rFonts w:ascii="Tahoma" w:hAnsi="Tahoma" w:cs="Tahoma"/>
          <w:noProof/>
          <w:sz w:val="18"/>
        </w:rPr>
        <w:t xml:space="preserve">            Kraj in datum                                                                             Podpis odgovorne osebe podizvajalca</w:t>
      </w:r>
    </w:p>
    <w:p w14:paraId="1D2F8863" w14:textId="77777777" w:rsidR="0037044D" w:rsidRPr="003B1445" w:rsidRDefault="0037044D" w:rsidP="00C04D71">
      <w:pPr>
        <w:keepNext/>
        <w:keepLines/>
        <w:rPr>
          <w:noProof/>
        </w:rPr>
      </w:pPr>
    </w:p>
    <w:p w14:paraId="438FF483" w14:textId="77777777" w:rsidR="0037044D" w:rsidRPr="003B1445" w:rsidRDefault="0037044D" w:rsidP="00C04D71">
      <w:pPr>
        <w:keepNext/>
        <w:keepLines/>
        <w:rPr>
          <w:noProof/>
        </w:rPr>
      </w:pPr>
    </w:p>
    <w:p w14:paraId="04A4286D" w14:textId="77777777" w:rsidR="0037044D" w:rsidRPr="003B1445" w:rsidRDefault="0037044D" w:rsidP="00C04D71">
      <w:pPr>
        <w:keepNext/>
        <w:keepLines/>
        <w:rPr>
          <w:noProof/>
        </w:rPr>
      </w:pPr>
    </w:p>
    <w:p w14:paraId="28AF811E" w14:textId="77777777" w:rsidR="0037044D" w:rsidRPr="003B1445" w:rsidRDefault="0037044D" w:rsidP="00C04D71">
      <w:pPr>
        <w:keepNext/>
        <w:keepLines/>
        <w:rPr>
          <w:noProof/>
        </w:rPr>
      </w:pPr>
    </w:p>
    <w:p w14:paraId="6FF9131E" w14:textId="77777777" w:rsidR="0037044D" w:rsidRPr="003B1445" w:rsidRDefault="0037044D" w:rsidP="00C04D71">
      <w:pPr>
        <w:keepNext/>
        <w:keepLines/>
        <w:rPr>
          <w:noProof/>
        </w:rPr>
      </w:pPr>
    </w:p>
    <w:p w14:paraId="415F6115" w14:textId="77777777" w:rsidR="0037044D" w:rsidRPr="003B1445" w:rsidRDefault="0037044D" w:rsidP="00C04D71">
      <w:pPr>
        <w:keepNext/>
        <w:keepLines/>
        <w:rPr>
          <w:noProof/>
        </w:rPr>
      </w:pPr>
    </w:p>
    <w:p w14:paraId="031C2DC9" w14:textId="77777777" w:rsidR="0037044D" w:rsidRPr="003B1445" w:rsidRDefault="0037044D" w:rsidP="00C04D71">
      <w:pPr>
        <w:keepNext/>
        <w:keepLines/>
        <w:rPr>
          <w:noProof/>
        </w:rPr>
      </w:pPr>
    </w:p>
    <w:p w14:paraId="6B15329C" w14:textId="77777777" w:rsidR="0037044D" w:rsidRPr="003B1445" w:rsidRDefault="0037044D" w:rsidP="00C04D71">
      <w:pPr>
        <w:keepNext/>
        <w:keepLines/>
        <w:rPr>
          <w:noProof/>
        </w:rPr>
      </w:pPr>
    </w:p>
    <w:p w14:paraId="27438C87" w14:textId="77777777" w:rsidR="0037044D" w:rsidRPr="003B1445" w:rsidRDefault="0037044D" w:rsidP="00C04D71">
      <w:pPr>
        <w:keepNext/>
        <w:keepLines/>
        <w:jc w:val="both"/>
        <w:rPr>
          <w:rFonts w:ascii="Tahoma" w:hAnsi="Tahoma" w:cs="Tahoma"/>
          <w:b/>
          <w:i/>
          <w:noProof/>
          <w:sz w:val="18"/>
          <w:szCs w:val="18"/>
          <w:u w:val="single"/>
        </w:rPr>
      </w:pPr>
      <w:r w:rsidRPr="003B1445">
        <w:rPr>
          <w:rFonts w:ascii="Tahoma" w:hAnsi="Tahoma" w:cs="Tahoma"/>
          <w:b/>
          <w:i/>
          <w:noProof/>
          <w:sz w:val="18"/>
          <w:szCs w:val="18"/>
          <w:u w:val="single"/>
        </w:rPr>
        <w:t xml:space="preserve">Opomba: </w:t>
      </w:r>
    </w:p>
    <w:p w14:paraId="6572D934" w14:textId="77777777" w:rsidR="0037044D" w:rsidRPr="003B1445" w:rsidRDefault="0037044D" w:rsidP="00C04D71">
      <w:pPr>
        <w:keepNext/>
        <w:keepLines/>
        <w:jc w:val="both"/>
        <w:rPr>
          <w:b/>
          <w:noProof/>
        </w:rPr>
      </w:pPr>
      <w:r w:rsidRPr="003B1445">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020388A5" w14:textId="77777777" w:rsidR="0037044D" w:rsidRPr="003B1445" w:rsidRDefault="0037044D" w:rsidP="00C04D71">
      <w:pPr>
        <w:keepNext/>
        <w:keepLines/>
        <w:jc w:val="both"/>
        <w:rPr>
          <w:rFonts w:ascii="Tahoma" w:hAnsi="Tahoma" w:cs="Tahoma"/>
          <w:i/>
          <w:iCs/>
          <w:noProof/>
          <w:sz w:val="18"/>
        </w:rPr>
      </w:pPr>
    </w:p>
    <w:p w14:paraId="5C9DD2DE" w14:textId="77777777" w:rsidR="0037044D" w:rsidRPr="003B1445" w:rsidRDefault="0037044D" w:rsidP="00C04D71">
      <w:pPr>
        <w:keepNext/>
        <w:keepLines/>
        <w:jc w:val="both"/>
        <w:rPr>
          <w:rFonts w:ascii="Tahoma" w:hAnsi="Tahoma" w:cs="Tahoma"/>
          <w:i/>
          <w:iCs/>
          <w:noProof/>
          <w:sz w:val="18"/>
        </w:rPr>
      </w:pPr>
      <w:r w:rsidRPr="003B1445">
        <w:rPr>
          <w:rFonts w:ascii="Tahoma" w:hAnsi="Tahoma" w:cs="Tahoma"/>
          <w:i/>
          <w:iCs/>
          <w:noProof/>
          <w:sz w:val="18"/>
        </w:rPr>
        <w:t xml:space="preserve">V primeru, da ponudnik ne namerava izvesti javno naročilo s podizvajalcem, ki zahteva neposredno plačilo, obrazca ni potrebno izpolniti.  </w:t>
      </w:r>
    </w:p>
    <w:p w14:paraId="2DAF7FF2" w14:textId="77777777" w:rsidR="0037044D" w:rsidRPr="003B1445" w:rsidRDefault="0037044D" w:rsidP="00C04D71">
      <w:pPr>
        <w:keepNext/>
        <w:keepLines/>
        <w:rPr>
          <w:noProof/>
        </w:rPr>
      </w:pPr>
    </w:p>
    <w:p w14:paraId="40CC239B" w14:textId="77777777" w:rsidR="0037044D" w:rsidRPr="003B1445" w:rsidRDefault="0037044D" w:rsidP="00C04D71">
      <w:pPr>
        <w:keepNext/>
        <w:keepLines/>
        <w:rPr>
          <w:noProof/>
        </w:rPr>
      </w:pPr>
    </w:p>
    <w:p w14:paraId="727ED017" w14:textId="77777777" w:rsidR="0037044D" w:rsidRPr="003B1445" w:rsidRDefault="0037044D" w:rsidP="00C04D71">
      <w:pPr>
        <w:keepNext/>
        <w:keepLines/>
        <w:rPr>
          <w:rFonts w:ascii="Tahoma" w:hAnsi="Tahoma" w:cs="Tahoma"/>
          <w:noProof/>
        </w:rPr>
      </w:pPr>
      <w:r w:rsidRPr="003B1445">
        <w:rPr>
          <w:rFonts w:ascii="Tahoma" w:hAnsi="Tahoma" w:cs="Tahoma"/>
          <w:b/>
          <w:i/>
          <w:noProof/>
          <w:sz w:val="18"/>
          <w:szCs w:val="18"/>
        </w:rPr>
        <w:t xml:space="preserve">Navodilo: </w:t>
      </w:r>
    </w:p>
    <w:p w14:paraId="0601F9F2" w14:textId="77777777" w:rsidR="0037044D" w:rsidRPr="003B1445" w:rsidRDefault="0037044D" w:rsidP="00C04D71">
      <w:pPr>
        <w:keepNext/>
        <w:keepLines/>
        <w:tabs>
          <w:tab w:val="left" w:pos="567"/>
          <w:tab w:val="num" w:pos="851"/>
          <w:tab w:val="left" w:pos="993"/>
        </w:tabs>
        <w:jc w:val="both"/>
        <w:rPr>
          <w:rFonts w:ascii="Tahoma" w:hAnsi="Tahoma" w:cs="Tahoma"/>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14DE687F" w14:textId="77777777" w:rsidR="0037044D" w:rsidRPr="003B1445" w:rsidRDefault="0037044D" w:rsidP="00C04D71">
      <w:pPr>
        <w:keepNext/>
        <w:keepLines/>
        <w:rPr>
          <w:noProof/>
        </w:rPr>
      </w:pPr>
    </w:p>
    <w:p w14:paraId="335B90BA" w14:textId="77777777" w:rsidR="0037044D" w:rsidRPr="003B1445" w:rsidRDefault="0037044D" w:rsidP="00C04D71">
      <w:pPr>
        <w:keepNext/>
        <w:keepLines/>
        <w:rPr>
          <w:noProof/>
        </w:rPr>
      </w:pPr>
    </w:p>
    <w:p w14:paraId="5ACBF913" w14:textId="77777777" w:rsidR="0037044D" w:rsidRPr="003B1445" w:rsidRDefault="0037044D" w:rsidP="00C04D71">
      <w:pPr>
        <w:keepNext/>
        <w:keepLines/>
        <w:tabs>
          <w:tab w:val="left" w:pos="567"/>
          <w:tab w:val="num" w:pos="851"/>
          <w:tab w:val="left" w:pos="993"/>
        </w:tabs>
        <w:jc w:val="both"/>
        <w:rPr>
          <w:rFonts w:ascii="Tahoma" w:hAnsi="Tahoma" w:cs="Tahoma"/>
          <w:noProof/>
        </w:rPr>
      </w:pPr>
    </w:p>
    <w:p w14:paraId="5E1F2F02" w14:textId="77777777" w:rsidR="0037044D" w:rsidRPr="003B1445" w:rsidRDefault="0037044D" w:rsidP="00C04D71">
      <w:pPr>
        <w:keepNext/>
        <w:keepLines/>
        <w:rPr>
          <w:noProof/>
        </w:rPr>
      </w:pPr>
    </w:p>
    <w:p w14:paraId="6D5B4926" w14:textId="77777777" w:rsidR="0037044D" w:rsidRPr="003B1445" w:rsidRDefault="0037044D" w:rsidP="00C04D71">
      <w:pPr>
        <w:keepNext/>
        <w:keepLines/>
        <w:rPr>
          <w:noProof/>
        </w:rPr>
      </w:pPr>
      <w:r w:rsidRPr="003B1445">
        <w:rPr>
          <w:noProof/>
        </w:rPr>
        <w:br w:type="page"/>
      </w:r>
    </w:p>
    <w:p w14:paraId="62122672" w14:textId="77777777" w:rsidR="00B06EF8" w:rsidRPr="003B1445" w:rsidRDefault="00B06EF8" w:rsidP="00C04D71">
      <w:pPr>
        <w:keepNext/>
        <w:keepLines/>
        <w:rPr>
          <w:sz w:val="8"/>
        </w:rPr>
      </w:pP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883D7D" w:rsidRPr="003B1445" w14:paraId="036D26A5" w14:textId="77777777" w:rsidTr="0071654E">
        <w:tc>
          <w:tcPr>
            <w:tcW w:w="608" w:type="dxa"/>
            <w:tcBorders>
              <w:right w:val="nil"/>
            </w:tcBorders>
          </w:tcPr>
          <w:p w14:paraId="4D693EB9" w14:textId="77777777" w:rsidR="00883D7D" w:rsidRPr="003B1445" w:rsidRDefault="00883D7D" w:rsidP="00C04D71">
            <w:pPr>
              <w:keepNext/>
              <w:keepLines/>
              <w:jc w:val="both"/>
              <w:rPr>
                <w:rFonts w:ascii="Tahoma" w:hAnsi="Tahoma" w:cs="Tahoma"/>
              </w:rPr>
            </w:pPr>
            <w:r w:rsidRPr="003B1445">
              <w:br w:type="page"/>
            </w:r>
            <w:r w:rsidRPr="003B1445">
              <w:br w:type="page"/>
            </w:r>
            <w:r w:rsidRPr="003B1445">
              <w:br w:type="page"/>
            </w:r>
            <w:r w:rsidRPr="003B1445">
              <w:br w:type="page"/>
            </w:r>
            <w:r w:rsidRPr="003B1445">
              <w:rPr>
                <w:rFonts w:ascii="Tahoma" w:hAnsi="Tahoma" w:cs="Tahoma"/>
              </w:rPr>
              <w:br w:type="page"/>
            </w:r>
            <w:r w:rsidRPr="003B1445">
              <w:rPr>
                <w:rFonts w:ascii="Tahoma" w:hAnsi="Tahoma" w:cs="Tahoma"/>
                <w:b/>
              </w:rPr>
              <w:br w:type="page"/>
            </w:r>
            <w:r w:rsidRPr="003B1445">
              <w:rPr>
                <w:rFonts w:ascii="Tahoma" w:hAnsi="Tahoma" w:cs="Tahoma"/>
              </w:rPr>
              <w:br w:type="page"/>
            </w:r>
          </w:p>
        </w:tc>
        <w:tc>
          <w:tcPr>
            <w:tcW w:w="7654" w:type="dxa"/>
            <w:tcBorders>
              <w:left w:val="nil"/>
            </w:tcBorders>
            <w:vAlign w:val="bottom"/>
          </w:tcPr>
          <w:p w14:paraId="5998240F" w14:textId="77777777" w:rsidR="00883D7D" w:rsidRPr="00D616CF" w:rsidRDefault="00883D7D" w:rsidP="00C04D71">
            <w:pPr>
              <w:keepNext/>
              <w:keepLines/>
              <w:rPr>
                <w:rFonts w:ascii="Tahoma" w:hAnsi="Tahoma" w:cs="Tahoma"/>
              </w:rPr>
            </w:pPr>
            <w:r w:rsidRPr="00D616CF">
              <w:rPr>
                <w:rFonts w:ascii="Tahoma" w:hAnsi="Tahoma" w:cs="Tahoma"/>
              </w:rPr>
              <w:t>SEZNAM REFERENC</w:t>
            </w:r>
          </w:p>
        </w:tc>
        <w:tc>
          <w:tcPr>
            <w:tcW w:w="850" w:type="dxa"/>
            <w:tcBorders>
              <w:right w:val="nil"/>
            </w:tcBorders>
          </w:tcPr>
          <w:p w14:paraId="3CAC4005" w14:textId="77777777" w:rsidR="00883D7D" w:rsidRPr="00D616CF" w:rsidRDefault="00883D7D" w:rsidP="00C04D71">
            <w:pPr>
              <w:keepNext/>
              <w:keepLines/>
              <w:jc w:val="both"/>
              <w:rPr>
                <w:rFonts w:ascii="Tahoma" w:hAnsi="Tahoma" w:cs="Tahoma"/>
                <w:b/>
              </w:rPr>
            </w:pPr>
            <w:r w:rsidRPr="00D616CF">
              <w:rPr>
                <w:rFonts w:ascii="Tahoma" w:hAnsi="Tahoma" w:cs="Tahoma"/>
                <w:b/>
                <w:i/>
              </w:rPr>
              <w:t xml:space="preserve">Priloga </w:t>
            </w:r>
          </w:p>
        </w:tc>
        <w:tc>
          <w:tcPr>
            <w:tcW w:w="576" w:type="dxa"/>
            <w:tcBorders>
              <w:left w:val="nil"/>
            </w:tcBorders>
          </w:tcPr>
          <w:p w14:paraId="3720E139" w14:textId="419075FB" w:rsidR="00883D7D" w:rsidRPr="003B1445" w:rsidRDefault="006A5DE8" w:rsidP="00C04D71">
            <w:pPr>
              <w:keepNext/>
              <w:keepLines/>
              <w:jc w:val="both"/>
              <w:rPr>
                <w:rFonts w:ascii="Tahoma" w:hAnsi="Tahoma" w:cs="Tahoma"/>
                <w:b/>
                <w:i/>
              </w:rPr>
            </w:pPr>
            <w:r w:rsidRPr="00D616CF">
              <w:rPr>
                <w:rFonts w:ascii="Tahoma" w:hAnsi="Tahoma" w:cs="Tahoma"/>
                <w:b/>
                <w:i/>
              </w:rPr>
              <w:t>5/1</w:t>
            </w:r>
          </w:p>
        </w:tc>
      </w:tr>
    </w:tbl>
    <w:p w14:paraId="0D7040BE" w14:textId="77777777" w:rsidR="00883D7D" w:rsidRPr="003B1445" w:rsidRDefault="00883D7D" w:rsidP="00C04D71">
      <w:pPr>
        <w:keepNext/>
        <w:keepLines/>
        <w:jc w:val="both"/>
        <w:rPr>
          <w:rFonts w:ascii="Tahoma" w:hAnsi="Tahoma" w:cs="Tahoma"/>
          <w:bCs/>
          <w:i/>
          <w:noProof/>
          <w:sz w:val="18"/>
          <w:szCs w:val="18"/>
        </w:rPr>
      </w:pPr>
    </w:p>
    <w:p w14:paraId="2670605D" w14:textId="21082139" w:rsidR="00883D7D" w:rsidRPr="003B1445" w:rsidRDefault="00A16112" w:rsidP="00C04D71">
      <w:pPr>
        <w:keepNext/>
        <w:keepLines/>
        <w:jc w:val="both"/>
        <w:rPr>
          <w:rFonts w:ascii="Tahoma" w:hAnsi="Tahoma" w:cs="Tahoma"/>
          <w:bCs/>
          <w:i/>
          <w:noProof/>
          <w:sz w:val="18"/>
          <w:szCs w:val="18"/>
        </w:rPr>
      </w:pPr>
      <w:r>
        <w:rPr>
          <w:rFonts w:ascii="Tahoma" w:hAnsi="Tahoma" w:cs="Tahoma"/>
          <w:b/>
        </w:rPr>
        <w:t>VKS-191/24</w:t>
      </w:r>
      <w:r w:rsidR="00883D7D" w:rsidRPr="003B1445">
        <w:rPr>
          <w:rFonts w:ascii="Tahoma" w:hAnsi="Tahoma" w:cs="Tahoma"/>
          <w:b/>
        </w:rPr>
        <w:t xml:space="preserve"> </w:t>
      </w:r>
      <w:r w:rsidR="00564F74" w:rsidRPr="00564F74">
        <w:rPr>
          <w:rFonts w:ascii="Tahoma" w:hAnsi="Tahoma" w:cs="Tahoma"/>
          <w:b/>
        </w:rPr>
        <w:t>Odstranjevanje koncentrata bora po uparevanju</w:t>
      </w:r>
    </w:p>
    <w:p w14:paraId="402D911F" w14:textId="77777777" w:rsidR="00883D7D" w:rsidRPr="003B1445" w:rsidRDefault="00883D7D" w:rsidP="00C04D71">
      <w:pPr>
        <w:keepNext/>
        <w:keepLines/>
        <w:jc w:val="both"/>
        <w:rPr>
          <w:rFonts w:ascii="Tahoma" w:hAnsi="Tahoma" w:cs="Tahoma"/>
          <w:bCs/>
          <w:i/>
          <w:noProof/>
          <w:sz w:val="18"/>
          <w:szCs w:val="18"/>
        </w:rPr>
      </w:pPr>
    </w:p>
    <w:p w14:paraId="2F253B16" w14:textId="77777777" w:rsidR="00883D7D" w:rsidRPr="003B1445" w:rsidRDefault="00883D7D" w:rsidP="00C04D71">
      <w:pPr>
        <w:keepNext/>
        <w:keepLines/>
        <w:jc w:val="right"/>
        <w:rPr>
          <w:rFonts w:ascii="Tahoma" w:hAnsi="Tahoma" w:cs="Tahoma"/>
          <w:i/>
          <w:sz w:val="22"/>
        </w:rPr>
      </w:pPr>
      <w:r w:rsidRPr="003B1445">
        <w:rPr>
          <w:rFonts w:ascii="Tahoma" w:hAnsi="Tahoma" w:cs="Tahoma"/>
          <w:i/>
          <w:sz w:val="22"/>
        </w:rPr>
        <w:t>……/……</w:t>
      </w:r>
    </w:p>
    <w:p w14:paraId="42589941" w14:textId="77777777" w:rsidR="00883D7D" w:rsidRPr="003B1445" w:rsidRDefault="00883D7D" w:rsidP="00C04D71">
      <w:pPr>
        <w:keepNext/>
        <w:keepLines/>
        <w:jc w:val="right"/>
        <w:rPr>
          <w:rFonts w:ascii="Tahoma" w:hAnsi="Tahoma" w:cs="Tahoma"/>
          <w:i/>
        </w:rPr>
      </w:pPr>
      <w:r w:rsidRPr="003B1445">
        <w:rPr>
          <w:rFonts w:ascii="Tahoma" w:hAnsi="Tahoma" w:cs="Tahoma"/>
          <w:i/>
          <w:sz w:val="16"/>
        </w:rPr>
        <w:t>(št. izvoda / št. vseh izvodov)</w:t>
      </w:r>
    </w:p>
    <w:p w14:paraId="5BFC196B" w14:textId="77777777" w:rsidR="00883D7D" w:rsidRPr="003B1445" w:rsidRDefault="00883D7D" w:rsidP="00C04D71">
      <w:pPr>
        <w:keepNext/>
        <w:keepLines/>
        <w:jc w:val="right"/>
        <w:rPr>
          <w:rFonts w:ascii="Tahoma" w:hAnsi="Tahoma" w:cs="Tahoma"/>
          <w:b/>
          <w:i/>
          <w:sz w:val="24"/>
        </w:rPr>
      </w:pPr>
    </w:p>
    <w:p w14:paraId="716810A9" w14:textId="77777777" w:rsidR="006E2DA7" w:rsidRPr="003B1445" w:rsidRDefault="006E2DA7" w:rsidP="00C04D71">
      <w:pPr>
        <w:keepNext/>
        <w:keepLines/>
        <w:tabs>
          <w:tab w:val="left" w:pos="0"/>
        </w:tabs>
        <w:jc w:val="center"/>
        <w:rPr>
          <w:rFonts w:ascii="Tahoma" w:hAnsi="Tahoma" w:cs="Tahoma"/>
          <w:b/>
          <w:sz w:val="22"/>
        </w:rPr>
      </w:pPr>
      <w:r w:rsidRPr="003B1445">
        <w:rPr>
          <w:rFonts w:ascii="Tahoma" w:hAnsi="Tahoma" w:cs="Tahoma"/>
          <w:b/>
          <w:sz w:val="22"/>
        </w:rPr>
        <w:t>Seznam referenčnih del oziroma uspešno izvedenih poslov ponudnika</w:t>
      </w:r>
    </w:p>
    <w:p w14:paraId="405407B9" w14:textId="77777777" w:rsidR="00883D7D" w:rsidRPr="003B1445" w:rsidRDefault="00883D7D" w:rsidP="00C04D71">
      <w:pPr>
        <w:keepNext/>
        <w:keepLines/>
        <w:tabs>
          <w:tab w:val="left" w:pos="0"/>
        </w:tabs>
        <w:jc w:val="center"/>
        <w:rPr>
          <w:rFonts w:ascii="Tahoma" w:hAnsi="Tahoma" w:cs="Tahoma"/>
          <w:b/>
          <w:sz w:val="14"/>
        </w:rPr>
      </w:pPr>
    </w:p>
    <w:p w14:paraId="72B9266F" w14:textId="77777777" w:rsidR="00883D7D" w:rsidRPr="003B1445" w:rsidRDefault="00883D7D" w:rsidP="00C04D71">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50"/>
        <w:gridCol w:w="4180"/>
        <w:gridCol w:w="4110"/>
      </w:tblGrid>
      <w:tr w:rsidR="00883D7D" w:rsidRPr="003B1445" w14:paraId="30513BDC" w14:textId="77777777" w:rsidTr="0071654E">
        <w:trPr>
          <w:trHeight w:val="482"/>
        </w:trPr>
        <w:tc>
          <w:tcPr>
            <w:tcW w:w="496" w:type="dxa"/>
            <w:tcBorders>
              <w:top w:val="single" w:sz="2" w:space="0" w:color="auto"/>
              <w:left w:val="single" w:sz="2" w:space="0" w:color="auto"/>
              <w:bottom w:val="single" w:sz="12" w:space="0" w:color="auto"/>
              <w:right w:val="single" w:sz="2" w:space="0" w:color="auto"/>
            </w:tcBorders>
          </w:tcPr>
          <w:p w14:paraId="4404758C"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7A1E5432"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Javni naročnik</w:t>
            </w:r>
          </w:p>
        </w:tc>
        <w:tc>
          <w:tcPr>
            <w:tcW w:w="4180" w:type="dxa"/>
            <w:tcBorders>
              <w:top w:val="single" w:sz="2" w:space="0" w:color="auto"/>
              <w:left w:val="single" w:sz="2" w:space="0" w:color="auto"/>
              <w:bottom w:val="single" w:sz="12" w:space="0" w:color="auto"/>
              <w:right w:val="single" w:sz="2" w:space="0" w:color="auto"/>
            </w:tcBorders>
            <w:vAlign w:val="center"/>
          </w:tcPr>
          <w:p w14:paraId="78910848"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Naziv naročnika</w:t>
            </w:r>
          </w:p>
        </w:tc>
        <w:tc>
          <w:tcPr>
            <w:tcW w:w="4110" w:type="dxa"/>
            <w:tcBorders>
              <w:top w:val="single" w:sz="2" w:space="0" w:color="auto"/>
              <w:left w:val="single" w:sz="2" w:space="0" w:color="auto"/>
              <w:bottom w:val="single" w:sz="12" w:space="0" w:color="auto"/>
              <w:right w:val="single" w:sz="2" w:space="0" w:color="auto"/>
            </w:tcBorders>
            <w:vAlign w:val="center"/>
          </w:tcPr>
          <w:p w14:paraId="6EF7B7C0" w14:textId="77777777" w:rsidR="00883D7D" w:rsidRPr="003B1445" w:rsidRDefault="00883D7D" w:rsidP="00C04D71">
            <w:pPr>
              <w:keepNext/>
              <w:keepLines/>
              <w:tabs>
                <w:tab w:val="left" w:pos="567"/>
                <w:tab w:val="num" w:pos="851"/>
                <w:tab w:val="left" w:pos="993"/>
              </w:tabs>
              <w:jc w:val="center"/>
              <w:rPr>
                <w:rFonts w:ascii="Tahoma" w:hAnsi="Tahoma" w:cs="Tahoma"/>
                <w:sz w:val="18"/>
              </w:rPr>
            </w:pPr>
            <w:r w:rsidRPr="003B1445">
              <w:rPr>
                <w:rFonts w:ascii="Tahoma" w:hAnsi="Tahoma" w:cs="Tahoma"/>
                <w:sz w:val="18"/>
              </w:rPr>
              <w:t>Predmet naročila</w:t>
            </w:r>
          </w:p>
        </w:tc>
      </w:tr>
      <w:tr w:rsidR="00883D7D" w:rsidRPr="003B1445" w14:paraId="6F1ED190" w14:textId="77777777" w:rsidTr="0071654E">
        <w:trPr>
          <w:trHeight w:val="780"/>
        </w:trPr>
        <w:tc>
          <w:tcPr>
            <w:tcW w:w="496" w:type="dxa"/>
            <w:tcBorders>
              <w:top w:val="nil"/>
            </w:tcBorders>
            <w:vAlign w:val="center"/>
          </w:tcPr>
          <w:p w14:paraId="37722B2F"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1.</w:t>
            </w:r>
          </w:p>
        </w:tc>
        <w:tc>
          <w:tcPr>
            <w:tcW w:w="850" w:type="dxa"/>
            <w:tcBorders>
              <w:top w:val="nil"/>
            </w:tcBorders>
            <w:vAlign w:val="center"/>
          </w:tcPr>
          <w:p w14:paraId="31EF6FC2"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499F3C78"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7CDF9D02"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Borders>
              <w:top w:val="nil"/>
            </w:tcBorders>
          </w:tcPr>
          <w:p w14:paraId="299758A1" w14:textId="77777777" w:rsidR="00883D7D" w:rsidRPr="003B1445" w:rsidRDefault="00883D7D" w:rsidP="00C04D71">
            <w:pPr>
              <w:keepNext/>
              <w:keepLines/>
              <w:tabs>
                <w:tab w:val="left" w:pos="567"/>
                <w:tab w:val="num" w:pos="851"/>
                <w:tab w:val="left" w:pos="993"/>
              </w:tabs>
              <w:rPr>
                <w:rFonts w:ascii="Tahoma" w:hAnsi="Tahoma" w:cs="Tahoma"/>
              </w:rPr>
            </w:pPr>
          </w:p>
          <w:p w14:paraId="2E2FD88E" w14:textId="77777777" w:rsidR="00883D7D" w:rsidRPr="003B1445" w:rsidRDefault="00883D7D" w:rsidP="00C04D71">
            <w:pPr>
              <w:keepNext/>
              <w:keepLines/>
              <w:tabs>
                <w:tab w:val="left" w:pos="567"/>
                <w:tab w:val="num" w:pos="851"/>
                <w:tab w:val="left" w:pos="993"/>
              </w:tabs>
              <w:rPr>
                <w:rFonts w:ascii="Tahoma" w:hAnsi="Tahoma" w:cs="Tahoma"/>
              </w:rPr>
            </w:pPr>
          </w:p>
          <w:p w14:paraId="7C937EAC"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Borders>
              <w:top w:val="nil"/>
            </w:tcBorders>
          </w:tcPr>
          <w:p w14:paraId="416F8A70"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7A466D50" w14:textId="77777777" w:rsidTr="0071654E">
        <w:trPr>
          <w:trHeight w:val="780"/>
        </w:trPr>
        <w:tc>
          <w:tcPr>
            <w:tcW w:w="496" w:type="dxa"/>
            <w:vAlign w:val="center"/>
          </w:tcPr>
          <w:p w14:paraId="0C5A6A37"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2.</w:t>
            </w:r>
          </w:p>
        </w:tc>
        <w:tc>
          <w:tcPr>
            <w:tcW w:w="850" w:type="dxa"/>
            <w:vAlign w:val="center"/>
          </w:tcPr>
          <w:p w14:paraId="03A97ED9"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18740D85"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3737741E"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656E83B4" w14:textId="77777777" w:rsidR="00883D7D" w:rsidRPr="003B1445" w:rsidRDefault="00883D7D" w:rsidP="00C04D71">
            <w:pPr>
              <w:keepNext/>
              <w:keepLines/>
              <w:tabs>
                <w:tab w:val="left" w:pos="567"/>
                <w:tab w:val="num" w:pos="851"/>
                <w:tab w:val="left" w:pos="993"/>
              </w:tabs>
              <w:rPr>
                <w:rFonts w:ascii="Tahoma" w:hAnsi="Tahoma" w:cs="Tahoma"/>
              </w:rPr>
            </w:pPr>
          </w:p>
          <w:p w14:paraId="5BBF844E" w14:textId="77777777" w:rsidR="00883D7D" w:rsidRPr="003B1445" w:rsidRDefault="00883D7D" w:rsidP="00C04D71">
            <w:pPr>
              <w:keepNext/>
              <w:keepLines/>
              <w:tabs>
                <w:tab w:val="left" w:pos="567"/>
                <w:tab w:val="num" w:pos="851"/>
                <w:tab w:val="left" w:pos="993"/>
              </w:tabs>
              <w:rPr>
                <w:rFonts w:ascii="Tahoma" w:hAnsi="Tahoma" w:cs="Tahoma"/>
              </w:rPr>
            </w:pPr>
          </w:p>
          <w:p w14:paraId="5D437E19"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01497627"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471BBBAE" w14:textId="77777777" w:rsidTr="0071654E">
        <w:trPr>
          <w:trHeight w:val="780"/>
        </w:trPr>
        <w:tc>
          <w:tcPr>
            <w:tcW w:w="496" w:type="dxa"/>
            <w:vAlign w:val="center"/>
          </w:tcPr>
          <w:p w14:paraId="7ADC8A46"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3.</w:t>
            </w:r>
          </w:p>
        </w:tc>
        <w:tc>
          <w:tcPr>
            <w:tcW w:w="850" w:type="dxa"/>
            <w:vAlign w:val="center"/>
          </w:tcPr>
          <w:p w14:paraId="79B1A0AE"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2E6E19CA"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50E0277C"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4257965D" w14:textId="77777777" w:rsidR="00883D7D" w:rsidRPr="003B1445" w:rsidRDefault="00883D7D" w:rsidP="00C04D71">
            <w:pPr>
              <w:keepNext/>
              <w:keepLines/>
              <w:tabs>
                <w:tab w:val="left" w:pos="567"/>
                <w:tab w:val="num" w:pos="851"/>
                <w:tab w:val="left" w:pos="993"/>
              </w:tabs>
              <w:rPr>
                <w:rFonts w:ascii="Tahoma" w:hAnsi="Tahoma" w:cs="Tahoma"/>
              </w:rPr>
            </w:pPr>
          </w:p>
          <w:p w14:paraId="35305137" w14:textId="77777777" w:rsidR="00883D7D" w:rsidRPr="003B1445" w:rsidRDefault="00883D7D" w:rsidP="00C04D71">
            <w:pPr>
              <w:keepNext/>
              <w:keepLines/>
              <w:tabs>
                <w:tab w:val="left" w:pos="567"/>
                <w:tab w:val="num" w:pos="851"/>
                <w:tab w:val="left" w:pos="993"/>
              </w:tabs>
              <w:rPr>
                <w:rFonts w:ascii="Tahoma" w:hAnsi="Tahoma" w:cs="Tahoma"/>
              </w:rPr>
            </w:pPr>
          </w:p>
          <w:p w14:paraId="19A8863F"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7132DB80"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18DA44BC" w14:textId="77777777" w:rsidTr="0071654E">
        <w:trPr>
          <w:trHeight w:val="780"/>
        </w:trPr>
        <w:tc>
          <w:tcPr>
            <w:tcW w:w="496" w:type="dxa"/>
            <w:vAlign w:val="center"/>
          </w:tcPr>
          <w:p w14:paraId="0DFBD78F"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4.</w:t>
            </w:r>
          </w:p>
        </w:tc>
        <w:tc>
          <w:tcPr>
            <w:tcW w:w="850" w:type="dxa"/>
            <w:vAlign w:val="center"/>
          </w:tcPr>
          <w:p w14:paraId="11893828"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583C1AA4"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14D6E3B1"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12E9B62D" w14:textId="77777777" w:rsidR="00883D7D" w:rsidRPr="003B1445" w:rsidRDefault="00883D7D" w:rsidP="00C04D71">
            <w:pPr>
              <w:keepNext/>
              <w:keepLines/>
              <w:tabs>
                <w:tab w:val="left" w:pos="567"/>
                <w:tab w:val="num" w:pos="851"/>
                <w:tab w:val="left" w:pos="993"/>
              </w:tabs>
              <w:rPr>
                <w:rFonts w:ascii="Tahoma" w:hAnsi="Tahoma" w:cs="Tahoma"/>
              </w:rPr>
            </w:pPr>
          </w:p>
          <w:p w14:paraId="2AFE8AA8" w14:textId="77777777" w:rsidR="00883D7D" w:rsidRPr="003B1445" w:rsidRDefault="00883D7D" w:rsidP="00C04D71">
            <w:pPr>
              <w:keepNext/>
              <w:keepLines/>
              <w:tabs>
                <w:tab w:val="left" w:pos="567"/>
                <w:tab w:val="num" w:pos="851"/>
                <w:tab w:val="left" w:pos="993"/>
              </w:tabs>
              <w:rPr>
                <w:rFonts w:ascii="Tahoma" w:hAnsi="Tahoma" w:cs="Tahoma"/>
              </w:rPr>
            </w:pPr>
          </w:p>
          <w:p w14:paraId="021A0C40"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3C54B616"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4DFA5839" w14:textId="77777777" w:rsidTr="0071654E">
        <w:trPr>
          <w:trHeight w:val="780"/>
        </w:trPr>
        <w:tc>
          <w:tcPr>
            <w:tcW w:w="496" w:type="dxa"/>
            <w:vAlign w:val="center"/>
          </w:tcPr>
          <w:p w14:paraId="088BA981"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5.</w:t>
            </w:r>
          </w:p>
        </w:tc>
        <w:tc>
          <w:tcPr>
            <w:tcW w:w="850" w:type="dxa"/>
            <w:vAlign w:val="center"/>
          </w:tcPr>
          <w:p w14:paraId="70F27F18"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2202B5A1"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5CFEA958"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rPr>
              <w:t>NE</w:t>
            </w:r>
          </w:p>
        </w:tc>
        <w:tc>
          <w:tcPr>
            <w:tcW w:w="4180" w:type="dxa"/>
          </w:tcPr>
          <w:p w14:paraId="30B3763A" w14:textId="77777777" w:rsidR="00883D7D" w:rsidRPr="003B1445" w:rsidRDefault="00883D7D" w:rsidP="00C04D71">
            <w:pPr>
              <w:keepNext/>
              <w:keepLines/>
              <w:tabs>
                <w:tab w:val="left" w:pos="567"/>
                <w:tab w:val="num" w:pos="851"/>
                <w:tab w:val="left" w:pos="993"/>
              </w:tabs>
              <w:rPr>
                <w:rFonts w:ascii="Tahoma" w:hAnsi="Tahoma" w:cs="Tahoma"/>
              </w:rPr>
            </w:pPr>
          </w:p>
          <w:p w14:paraId="6FCB6011" w14:textId="77777777" w:rsidR="00883D7D" w:rsidRPr="003B1445" w:rsidRDefault="00883D7D" w:rsidP="00C04D71">
            <w:pPr>
              <w:keepNext/>
              <w:keepLines/>
              <w:tabs>
                <w:tab w:val="left" w:pos="567"/>
                <w:tab w:val="num" w:pos="851"/>
                <w:tab w:val="left" w:pos="993"/>
              </w:tabs>
              <w:rPr>
                <w:rFonts w:ascii="Tahoma" w:hAnsi="Tahoma" w:cs="Tahoma"/>
              </w:rPr>
            </w:pPr>
          </w:p>
          <w:p w14:paraId="68315393"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476021B8"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15280C8F" w14:textId="77777777" w:rsidTr="0071654E">
        <w:trPr>
          <w:trHeight w:val="780"/>
        </w:trPr>
        <w:tc>
          <w:tcPr>
            <w:tcW w:w="496" w:type="dxa"/>
            <w:vAlign w:val="center"/>
          </w:tcPr>
          <w:p w14:paraId="18176E62" w14:textId="77777777" w:rsidR="00883D7D" w:rsidRPr="003B1445" w:rsidRDefault="00883D7D" w:rsidP="00C04D71">
            <w:pPr>
              <w:keepNext/>
              <w:keepLines/>
              <w:tabs>
                <w:tab w:val="left" w:pos="567"/>
                <w:tab w:val="num" w:pos="851"/>
                <w:tab w:val="left" w:pos="993"/>
              </w:tabs>
              <w:jc w:val="center"/>
              <w:rPr>
                <w:rFonts w:ascii="Tahoma" w:hAnsi="Tahoma" w:cs="Tahoma"/>
                <w:sz w:val="22"/>
              </w:rPr>
            </w:pPr>
            <w:r w:rsidRPr="003B1445">
              <w:rPr>
                <w:rFonts w:ascii="Tahoma" w:hAnsi="Tahoma" w:cs="Tahoma"/>
                <w:sz w:val="22"/>
              </w:rPr>
              <w:t>6.</w:t>
            </w:r>
          </w:p>
        </w:tc>
        <w:tc>
          <w:tcPr>
            <w:tcW w:w="850" w:type="dxa"/>
            <w:vAlign w:val="center"/>
          </w:tcPr>
          <w:p w14:paraId="55F259C0"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4D6A04C6"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7745FA97"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NE</w:t>
            </w:r>
          </w:p>
        </w:tc>
        <w:tc>
          <w:tcPr>
            <w:tcW w:w="4180" w:type="dxa"/>
          </w:tcPr>
          <w:p w14:paraId="52AB6AD1" w14:textId="77777777" w:rsidR="00883D7D" w:rsidRPr="003B1445" w:rsidRDefault="00883D7D" w:rsidP="00C04D71">
            <w:pPr>
              <w:keepNext/>
              <w:keepLines/>
              <w:tabs>
                <w:tab w:val="left" w:pos="567"/>
                <w:tab w:val="num" w:pos="851"/>
                <w:tab w:val="left" w:pos="993"/>
              </w:tabs>
              <w:rPr>
                <w:rFonts w:ascii="Tahoma" w:hAnsi="Tahoma" w:cs="Tahoma"/>
              </w:rPr>
            </w:pPr>
          </w:p>
          <w:p w14:paraId="152DA66D" w14:textId="77777777" w:rsidR="00883D7D" w:rsidRPr="003B1445" w:rsidRDefault="00883D7D" w:rsidP="00C04D71">
            <w:pPr>
              <w:keepNext/>
              <w:keepLines/>
              <w:tabs>
                <w:tab w:val="left" w:pos="567"/>
                <w:tab w:val="num" w:pos="851"/>
                <w:tab w:val="left" w:pos="993"/>
              </w:tabs>
              <w:rPr>
                <w:rFonts w:ascii="Tahoma" w:hAnsi="Tahoma" w:cs="Tahoma"/>
              </w:rPr>
            </w:pPr>
          </w:p>
          <w:p w14:paraId="1356568D"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7243267A" w14:textId="77777777" w:rsidR="00883D7D" w:rsidRPr="003B1445" w:rsidRDefault="00883D7D" w:rsidP="00C04D71">
            <w:pPr>
              <w:keepNext/>
              <w:keepLines/>
              <w:tabs>
                <w:tab w:val="left" w:pos="567"/>
                <w:tab w:val="num" w:pos="851"/>
                <w:tab w:val="left" w:pos="993"/>
              </w:tabs>
              <w:rPr>
                <w:rFonts w:ascii="Tahoma" w:hAnsi="Tahoma" w:cs="Tahoma"/>
              </w:rPr>
            </w:pPr>
          </w:p>
        </w:tc>
      </w:tr>
      <w:tr w:rsidR="00883D7D" w:rsidRPr="003B1445" w14:paraId="11DB747A" w14:textId="77777777" w:rsidTr="0071654E">
        <w:trPr>
          <w:trHeight w:val="780"/>
        </w:trPr>
        <w:tc>
          <w:tcPr>
            <w:tcW w:w="496" w:type="dxa"/>
            <w:vAlign w:val="center"/>
          </w:tcPr>
          <w:p w14:paraId="3C7695B4" w14:textId="1F622056" w:rsidR="00883D7D" w:rsidRPr="003B1445" w:rsidRDefault="00706D9E" w:rsidP="00C04D71">
            <w:pPr>
              <w:keepNext/>
              <w:keepLines/>
              <w:tabs>
                <w:tab w:val="left" w:pos="567"/>
                <w:tab w:val="num" w:pos="851"/>
                <w:tab w:val="left" w:pos="993"/>
              </w:tabs>
              <w:jc w:val="center"/>
              <w:rPr>
                <w:rFonts w:ascii="Tahoma" w:hAnsi="Tahoma" w:cs="Tahoma"/>
                <w:sz w:val="22"/>
              </w:rPr>
            </w:pPr>
            <w:r>
              <w:rPr>
                <w:rFonts w:ascii="Tahoma" w:hAnsi="Tahoma" w:cs="Tahoma"/>
                <w:sz w:val="22"/>
              </w:rPr>
              <w:t>…</w:t>
            </w:r>
            <w:r w:rsidR="00883D7D" w:rsidRPr="003B1445">
              <w:rPr>
                <w:rFonts w:ascii="Tahoma" w:hAnsi="Tahoma" w:cs="Tahoma"/>
                <w:sz w:val="22"/>
              </w:rPr>
              <w:t>.</w:t>
            </w:r>
          </w:p>
        </w:tc>
        <w:tc>
          <w:tcPr>
            <w:tcW w:w="850" w:type="dxa"/>
            <w:vAlign w:val="center"/>
          </w:tcPr>
          <w:p w14:paraId="2C59E65F" w14:textId="77777777" w:rsidR="00883D7D" w:rsidRPr="003B1445" w:rsidRDefault="00883D7D" w:rsidP="00C04D71">
            <w:pPr>
              <w:keepNext/>
              <w:keepLines/>
              <w:tabs>
                <w:tab w:val="left" w:pos="567"/>
                <w:tab w:val="num" w:pos="851"/>
                <w:tab w:val="left" w:pos="993"/>
              </w:tabs>
              <w:jc w:val="center"/>
              <w:rPr>
                <w:rFonts w:ascii="Tahoma" w:hAnsi="Tahoma" w:cs="Tahoma"/>
              </w:rPr>
            </w:pPr>
            <w:r w:rsidRPr="003B1445">
              <w:rPr>
                <w:rFonts w:ascii="Tahoma" w:hAnsi="Tahoma" w:cs="Tahoma"/>
              </w:rPr>
              <w:t>DA</w:t>
            </w:r>
          </w:p>
          <w:p w14:paraId="0FE78509"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p>
          <w:p w14:paraId="3FE7586D" w14:textId="77777777" w:rsidR="00883D7D" w:rsidRPr="003B1445" w:rsidRDefault="00883D7D" w:rsidP="00C04D71">
            <w:pPr>
              <w:keepNext/>
              <w:keepLines/>
              <w:tabs>
                <w:tab w:val="left" w:pos="567"/>
                <w:tab w:val="num" w:pos="851"/>
                <w:tab w:val="left" w:pos="993"/>
              </w:tabs>
              <w:jc w:val="center"/>
              <w:rPr>
                <w:rFonts w:ascii="Tahoma" w:hAnsi="Tahoma" w:cs="Tahoma"/>
                <w:sz w:val="12"/>
                <w:szCs w:val="12"/>
              </w:rPr>
            </w:pPr>
            <w:r w:rsidRPr="003B1445">
              <w:rPr>
                <w:rFonts w:ascii="Tahoma" w:hAnsi="Tahoma" w:cs="Tahoma"/>
              </w:rPr>
              <w:t>NE</w:t>
            </w:r>
          </w:p>
        </w:tc>
        <w:tc>
          <w:tcPr>
            <w:tcW w:w="4180" w:type="dxa"/>
          </w:tcPr>
          <w:p w14:paraId="2938233E" w14:textId="77777777" w:rsidR="00883D7D" w:rsidRPr="003B1445" w:rsidRDefault="00883D7D" w:rsidP="00C04D71">
            <w:pPr>
              <w:keepNext/>
              <w:keepLines/>
              <w:tabs>
                <w:tab w:val="left" w:pos="567"/>
                <w:tab w:val="num" w:pos="851"/>
                <w:tab w:val="left" w:pos="993"/>
              </w:tabs>
              <w:rPr>
                <w:rFonts w:ascii="Tahoma" w:hAnsi="Tahoma" w:cs="Tahoma"/>
              </w:rPr>
            </w:pPr>
          </w:p>
          <w:p w14:paraId="69ACCC99" w14:textId="77777777" w:rsidR="00883D7D" w:rsidRPr="003B1445" w:rsidRDefault="00883D7D" w:rsidP="00C04D71">
            <w:pPr>
              <w:keepNext/>
              <w:keepLines/>
              <w:tabs>
                <w:tab w:val="left" w:pos="567"/>
                <w:tab w:val="num" w:pos="851"/>
                <w:tab w:val="left" w:pos="993"/>
              </w:tabs>
              <w:rPr>
                <w:rFonts w:ascii="Tahoma" w:hAnsi="Tahoma" w:cs="Tahoma"/>
              </w:rPr>
            </w:pPr>
          </w:p>
          <w:p w14:paraId="253209F0" w14:textId="77777777" w:rsidR="00883D7D" w:rsidRPr="003B1445" w:rsidRDefault="00883D7D" w:rsidP="00C04D71">
            <w:pPr>
              <w:keepNext/>
              <w:keepLines/>
              <w:tabs>
                <w:tab w:val="left" w:pos="567"/>
                <w:tab w:val="num" w:pos="851"/>
                <w:tab w:val="left" w:pos="993"/>
              </w:tabs>
              <w:rPr>
                <w:rFonts w:ascii="Tahoma" w:hAnsi="Tahoma" w:cs="Tahoma"/>
              </w:rPr>
            </w:pPr>
          </w:p>
        </w:tc>
        <w:tc>
          <w:tcPr>
            <w:tcW w:w="4110" w:type="dxa"/>
          </w:tcPr>
          <w:p w14:paraId="0BB3F570" w14:textId="77777777" w:rsidR="00883D7D" w:rsidRPr="003B1445" w:rsidRDefault="00883D7D" w:rsidP="00C04D71">
            <w:pPr>
              <w:keepNext/>
              <w:keepLines/>
              <w:tabs>
                <w:tab w:val="left" w:pos="567"/>
                <w:tab w:val="num" w:pos="851"/>
                <w:tab w:val="left" w:pos="993"/>
              </w:tabs>
              <w:rPr>
                <w:rFonts w:ascii="Tahoma" w:hAnsi="Tahoma" w:cs="Tahoma"/>
              </w:rPr>
            </w:pPr>
          </w:p>
        </w:tc>
      </w:tr>
    </w:tbl>
    <w:p w14:paraId="12C33ABA" w14:textId="77777777" w:rsidR="00883D7D" w:rsidRPr="003B1445" w:rsidRDefault="00883D7D" w:rsidP="00C04D71">
      <w:pPr>
        <w:keepNext/>
        <w:keepLines/>
        <w:jc w:val="both"/>
        <w:rPr>
          <w:rFonts w:ascii="Tahoma" w:hAnsi="Tahoma" w:cs="Tahoma"/>
        </w:rPr>
      </w:pPr>
    </w:p>
    <w:p w14:paraId="66B0BD9F" w14:textId="77777777" w:rsidR="0047723E" w:rsidRPr="003B1445" w:rsidRDefault="0047723E" w:rsidP="00C04D71">
      <w:pPr>
        <w:keepNext/>
        <w:keepLines/>
        <w:jc w:val="both"/>
        <w:rPr>
          <w:rFonts w:ascii="Tahoma" w:hAnsi="Tahoma" w:cs="Tahoma"/>
        </w:rPr>
      </w:pPr>
    </w:p>
    <w:p w14:paraId="2567649D" w14:textId="77777777" w:rsidR="0047723E" w:rsidRPr="003B1445" w:rsidRDefault="0047723E" w:rsidP="00C04D71">
      <w:pPr>
        <w:keepNext/>
        <w:keepLines/>
        <w:jc w:val="both"/>
        <w:rPr>
          <w:rFonts w:ascii="Tahoma" w:hAnsi="Tahoma" w:cs="Tahoma"/>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47723E" w:rsidRPr="003B1445" w14:paraId="25474A6E" w14:textId="77777777" w:rsidTr="002F6350">
        <w:trPr>
          <w:trHeight w:val="235"/>
        </w:trPr>
        <w:tc>
          <w:tcPr>
            <w:tcW w:w="2409" w:type="dxa"/>
            <w:tcBorders>
              <w:top w:val="single" w:sz="4" w:space="0" w:color="auto"/>
              <w:left w:val="nil"/>
              <w:bottom w:val="nil"/>
              <w:right w:val="nil"/>
            </w:tcBorders>
            <w:hideMark/>
          </w:tcPr>
          <w:p w14:paraId="0A8BAB70"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(kraj, datum)</w:t>
            </w:r>
          </w:p>
        </w:tc>
        <w:tc>
          <w:tcPr>
            <w:tcW w:w="2692" w:type="dxa"/>
            <w:hideMark/>
          </w:tcPr>
          <w:p w14:paraId="2B3C9758"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žig</w:t>
            </w:r>
          </w:p>
        </w:tc>
        <w:tc>
          <w:tcPr>
            <w:tcW w:w="4394" w:type="dxa"/>
            <w:tcBorders>
              <w:top w:val="single" w:sz="4" w:space="0" w:color="auto"/>
              <w:left w:val="nil"/>
              <w:bottom w:val="nil"/>
              <w:right w:val="nil"/>
            </w:tcBorders>
            <w:hideMark/>
          </w:tcPr>
          <w:p w14:paraId="4E86D286" w14:textId="77777777" w:rsidR="0047723E" w:rsidRPr="003B1445" w:rsidRDefault="0047723E" w:rsidP="00C04D71">
            <w:pPr>
              <w:keepNext/>
              <w:keepLines/>
              <w:ind w:right="-285"/>
              <w:jc w:val="center"/>
              <w:rPr>
                <w:rFonts w:ascii="Tahoma" w:hAnsi="Tahoma" w:cs="Tahoma"/>
                <w:noProof/>
                <w:snapToGrid w:val="0"/>
                <w:sz w:val="18"/>
              </w:rPr>
            </w:pPr>
            <w:r w:rsidRPr="003B1445">
              <w:rPr>
                <w:rFonts w:ascii="Tahoma" w:hAnsi="Tahoma" w:cs="Tahoma"/>
                <w:noProof/>
                <w:snapToGrid w:val="0"/>
                <w:sz w:val="18"/>
              </w:rPr>
              <w:t>( naziv in podpis odgovorne osebe ponudnika)</w:t>
            </w:r>
          </w:p>
        </w:tc>
      </w:tr>
    </w:tbl>
    <w:p w14:paraId="3AFF1914" w14:textId="77777777" w:rsidR="0047723E" w:rsidRPr="003B1445" w:rsidRDefault="0047723E" w:rsidP="00C04D71">
      <w:pPr>
        <w:keepNext/>
        <w:keepLines/>
        <w:jc w:val="both"/>
        <w:rPr>
          <w:rFonts w:ascii="Tahoma" w:hAnsi="Tahoma" w:cs="Tahoma"/>
        </w:rPr>
      </w:pPr>
    </w:p>
    <w:p w14:paraId="6771FA2B" w14:textId="77777777" w:rsidR="0047723E" w:rsidRPr="003B1445" w:rsidRDefault="0047723E" w:rsidP="00C04D71">
      <w:pPr>
        <w:keepNext/>
        <w:keepLines/>
        <w:jc w:val="both"/>
        <w:rPr>
          <w:rFonts w:ascii="Tahoma" w:hAnsi="Tahoma" w:cs="Tahoma"/>
          <w:b/>
          <w:i/>
          <w:noProof/>
          <w:sz w:val="18"/>
          <w:szCs w:val="18"/>
        </w:rPr>
      </w:pPr>
    </w:p>
    <w:p w14:paraId="1A971EA9" w14:textId="77777777" w:rsidR="0047723E" w:rsidRPr="003B1445" w:rsidRDefault="0047723E" w:rsidP="00C04D71">
      <w:pPr>
        <w:keepNext/>
        <w:keepLines/>
        <w:jc w:val="both"/>
        <w:rPr>
          <w:rFonts w:ascii="Tahoma" w:hAnsi="Tahoma" w:cs="Tahoma"/>
          <w:b/>
          <w:i/>
          <w:noProof/>
          <w:sz w:val="18"/>
          <w:szCs w:val="18"/>
        </w:rPr>
      </w:pPr>
    </w:p>
    <w:p w14:paraId="32800779" w14:textId="77777777" w:rsidR="00883D7D" w:rsidRPr="003B1445" w:rsidRDefault="00883D7D" w:rsidP="00C04D71">
      <w:pPr>
        <w:keepNext/>
        <w:keepLines/>
        <w:jc w:val="both"/>
        <w:rPr>
          <w:rFonts w:ascii="Tahoma" w:hAnsi="Tahoma" w:cs="Tahoma"/>
          <w:i/>
          <w:noProof/>
          <w:sz w:val="18"/>
          <w:szCs w:val="18"/>
        </w:rPr>
      </w:pPr>
      <w:r w:rsidRPr="003B1445">
        <w:rPr>
          <w:rFonts w:ascii="Tahoma" w:hAnsi="Tahoma" w:cs="Tahoma"/>
          <w:b/>
          <w:i/>
          <w:noProof/>
          <w:sz w:val="18"/>
          <w:szCs w:val="18"/>
        </w:rPr>
        <w:t>Opomba</w:t>
      </w:r>
      <w:r w:rsidRPr="003B1445">
        <w:rPr>
          <w:rFonts w:ascii="Tahoma" w:hAnsi="Tahoma" w:cs="Tahoma"/>
          <w:i/>
          <w:noProof/>
          <w:sz w:val="18"/>
          <w:szCs w:val="18"/>
        </w:rPr>
        <w:t>: Obrazec se po potrebi fotokopira. Ponudniki naj navedejo samo dela, s katerimi dokazujejo reference.</w:t>
      </w:r>
    </w:p>
    <w:p w14:paraId="74AB6AC5" w14:textId="77777777" w:rsidR="00883D7D" w:rsidRPr="003B1445" w:rsidRDefault="00883D7D" w:rsidP="00C04D71">
      <w:pPr>
        <w:keepNext/>
        <w:keepLines/>
        <w:rPr>
          <w:rFonts w:ascii="Tahoma" w:hAnsi="Tahoma" w:cs="Tahoma"/>
          <w:noProof/>
        </w:rPr>
      </w:pPr>
    </w:p>
    <w:p w14:paraId="6F2C0226" w14:textId="77777777" w:rsidR="00883D7D" w:rsidRPr="003B1445" w:rsidRDefault="00883D7D" w:rsidP="00C04D71">
      <w:pPr>
        <w:keepNext/>
        <w:keepLines/>
        <w:rPr>
          <w:rFonts w:ascii="Tahoma" w:hAnsi="Tahoma" w:cs="Tahoma"/>
          <w:noProof/>
        </w:rPr>
      </w:pPr>
      <w:r w:rsidRPr="003B1445">
        <w:rPr>
          <w:rFonts w:ascii="Tahoma" w:hAnsi="Tahoma" w:cs="Tahoma"/>
          <w:b/>
          <w:i/>
          <w:noProof/>
          <w:sz w:val="18"/>
          <w:szCs w:val="18"/>
        </w:rPr>
        <w:t xml:space="preserve">Navodilo: </w:t>
      </w:r>
    </w:p>
    <w:p w14:paraId="065B4BF1" w14:textId="77777777" w:rsidR="00883D7D" w:rsidRPr="003B1445" w:rsidRDefault="00883D7D" w:rsidP="00C04D71">
      <w:pPr>
        <w:keepNext/>
        <w:keepLines/>
        <w:rPr>
          <w:b/>
          <w:noProof/>
        </w:rPr>
      </w:pPr>
      <w:r w:rsidRPr="003B1445">
        <w:rPr>
          <w:rFonts w:ascii="Tahoma" w:hAnsi="Tahoma" w:cs="Tahoma"/>
          <w:i/>
          <w:noProof/>
          <w:sz w:val="18"/>
        </w:rPr>
        <w:t xml:space="preserve">Ponudnik </w:t>
      </w:r>
      <w:r w:rsidRPr="003B1445">
        <w:rPr>
          <w:rFonts w:ascii="Tahoma" w:hAnsi="Tahoma" w:cs="Tahoma"/>
          <w:i/>
          <w:noProof/>
          <w:sz w:val="18"/>
          <w:u w:val="single"/>
        </w:rPr>
        <w:t>obrazec</w:t>
      </w:r>
      <w:r w:rsidRPr="003B1445">
        <w:rPr>
          <w:rFonts w:ascii="Tahoma" w:hAnsi="Tahoma" w:cs="Tahoma"/>
          <w:b/>
          <w:i/>
          <w:noProof/>
          <w:sz w:val="18"/>
        </w:rPr>
        <w:t xml:space="preserve"> </w:t>
      </w:r>
      <w:r w:rsidRPr="003B1445">
        <w:rPr>
          <w:rFonts w:ascii="Tahoma" w:hAnsi="Tahoma" w:cs="Tahoma"/>
          <w:i/>
          <w:noProof/>
          <w:sz w:val="18"/>
        </w:rPr>
        <w:t>v okviru sistema e-JN</w:t>
      </w:r>
      <w:r w:rsidRPr="003B1445">
        <w:rPr>
          <w:rFonts w:ascii="Tahoma" w:hAnsi="Tahoma" w:cs="Tahoma"/>
          <w:b/>
          <w:i/>
          <w:noProof/>
          <w:sz w:val="18"/>
        </w:rPr>
        <w:t xml:space="preserve"> </w:t>
      </w:r>
      <w:r w:rsidRPr="003B1445">
        <w:rPr>
          <w:rFonts w:ascii="Tahoma" w:hAnsi="Tahoma" w:cs="Tahoma"/>
          <w:b/>
          <w:i/>
          <w:noProof/>
          <w:sz w:val="18"/>
          <w:u w:val="single"/>
        </w:rPr>
        <w:t xml:space="preserve">naloži ločeno v </w:t>
      </w:r>
      <w:r w:rsidR="00BA38F2" w:rsidRPr="003B1445">
        <w:rPr>
          <w:rFonts w:ascii="Tahoma" w:hAnsi="Tahoma" w:cs="Tahoma"/>
          <w:b/>
          <w:i/>
          <w:noProof/>
          <w:sz w:val="18"/>
          <w:u w:val="single"/>
        </w:rPr>
        <w:t>Razdelek »DOKUMENTI«, del »Ostale priloge«</w:t>
      </w:r>
      <w:r w:rsidRPr="003B1445">
        <w:rPr>
          <w:rFonts w:ascii="Tahoma" w:hAnsi="Tahoma" w:cs="Tahoma"/>
          <w:b/>
          <w:i/>
          <w:noProof/>
          <w:sz w:val="18"/>
          <w:u w:val="single"/>
        </w:rPr>
        <w:t>!!!</w:t>
      </w:r>
    </w:p>
    <w:p w14:paraId="7613AC75" w14:textId="77777777" w:rsidR="006250FB" w:rsidRDefault="006250FB" w:rsidP="00C04D71">
      <w:pPr>
        <w:keepNext/>
        <w:keepLines/>
        <w:jc w:val="both"/>
        <w:rPr>
          <w:rFonts w:ascii="Tahoma" w:hAnsi="Tahoma" w:cs="Tahoma"/>
        </w:rPr>
      </w:pPr>
    </w:p>
    <w:p w14:paraId="0A370406" w14:textId="77777777" w:rsidR="006250FB" w:rsidRDefault="006250FB" w:rsidP="00C04D71">
      <w:pPr>
        <w:keepNext/>
        <w:keepLines/>
        <w:jc w:val="both"/>
        <w:rPr>
          <w:rFonts w:ascii="Tahoma" w:hAnsi="Tahoma" w:cs="Tahoma"/>
        </w:rPr>
      </w:pPr>
    </w:p>
    <w:p w14:paraId="15F5150C" w14:textId="325E6244" w:rsidR="006250FB" w:rsidRDefault="006250FB" w:rsidP="00C04D71">
      <w:pPr>
        <w:keepNext/>
        <w:keepLines/>
        <w:jc w:val="both"/>
        <w:rPr>
          <w:rFonts w:ascii="Tahoma" w:hAnsi="Tahoma" w:cs="Tahoma"/>
        </w:rPr>
      </w:pPr>
    </w:p>
    <w:p w14:paraId="69ECA451" w14:textId="1E6A93EA" w:rsidR="00706D9E" w:rsidRDefault="00706D9E" w:rsidP="00C04D71">
      <w:pPr>
        <w:keepNext/>
        <w:keepLines/>
        <w:jc w:val="both"/>
        <w:rPr>
          <w:rFonts w:ascii="Tahoma" w:hAnsi="Tahoma" w:cs="Tahoma"/>
        </w:rPr>
      </w:pPr>
    </w:p>
    <w:p w14:paraId="79B94B53" w14:textId="146C282E" w:rsidR="00706D9E" w:rsidRDefault="00706D9E" w:rsidP="00C04D71">
      <w:pPr>
        <w:keepNext/>
        <w:keepLines/>
        <w:jc w:val="both"/>
        <w:rPr>
          <w:rFonts w:ascii="Tahoma" w:hAnsi="Tahoma" w:cs="Tahoma"/>
        </w:rPr>
      </w:pPr>
    </w:p>
    <w:p w14:paraId="144E3552" w14:textId="57A23CFC" w:rsidR="00706D9E" w:rsidRDefault="00706D9E" w:rsidP="00C04D71">
      <w:pPr>
        <w:keepNext/>
        <w:keepLines/>
        <w:jc w:val="both"/>
        <w:rPr>
          <w:rFonts w:ascii="Tahoma" w:hAnsi="Tahoma" w:cs="Tahoma"/>
        </w:rPr>
      </w:pPr>
    </w:p>
    <w:p w14:paraId="060A61AC" w14:textId="0AC4B682" w:rsidR="00706D9E" w:rsidRDefault="00706D9E" w:rsidP="00C04D71">
      <w:pPr>
        <w:keepNext/>
        <w:keepLines/>
        <w:jc w:val="both"/>
        <w:rPr>
          <w:rFonts w:ascii="Tahoma" w:hAnsi="Tahoma" w:cs="Tahoma"/>
        </w:rPr>
      </w:pPr>
    </w:p>
    <w:p w14:paraId="379A5E3D" w14:textId="2F77B8BD" w:rsidR="00706D9E" w:rsidRDefault="00706D9E" w:rsidP="00C04D71">
      <w:pPr>
        <w:keepNext/>
        <w:keepLines/>
        <w:jc w:val="both"/>
        <w:rPr>
          <w:rFonts w:ascii="Tahoma" w:hAnsi="Tahoma" w:cs="Tahoma"/>
        </w:rPr>
      </w:pPr>
    </w:p>
    <w:p w14:paraId="1EF6F42B" w14:textId="545759CF" w:rsidR="00706D9E" w:rsidRDefault="00706D9E" w:rsidP="00C04D71">
      <w:pPr>
        <w:keepNext/>
        <w:keepLines/>
        <w:jc w:val="both"/>
        <w:rPr>
          <w:rFonts w:ascii="Tahoma" w:hAnsi="Tahoma" w:cs="Tahoma"/>
        </w:rPr>
      </w:pPr>
    </w:p>
    <w:p w14:paraId="361D444C" w14:textId="108D8FBC" w:rsidR="00706D9E" w:rsidRDefault="00706D9E" w:rsidP="00C04D71">
      <w:pPr>
        <w:keepNext/>
        <w:keepLines/>
        <w:jc w:val="both"/>
        <w:rPr>
          <w:rFonts w:ascii="Tahoma" w:hAnsi="Tahoma" w:cs="Tahoma"/>
        </w:rPr>
      </w:pPr>
    </w:p>
    <w:p w14:paraId="21CFD64C" w14:textId="1378D908" w:rsidR="00706D9E" w:rsidRDefault="00706D9E" w:rsidP="00C04D71">
      <w:pPr>
        <w:keepNext/>
        <w:keepLines/>
        <w:jc w:val="both"/>
        <w:rPr>
          <w:rFonts w:ascii="Tahoma" w:hAnsi="Tahoma" w:cs="Tahoma"/>
        </w:rPr>
      </w:pPr>
    </w:p>
    <w:p w14:paraId="1E2ABFE1" w14:textId="72332FB3" w:rsidR="00706D9E" w:rsidRDefault="00706D9E" w:rsidP="00C04D71">
      <w:pPr>
        <w:keepNext/>
        <w:keepLines/>
        <w:jc w:val="both"/>
        <w:rPr>
          <w:rFonts w:ascii="Tahoma" w:hAnsi="Tahoma" w:cs="Tahoma"/>
        </w:rPr>
      </w:pPr>
    </w:p>
    <w:p w14:paraId="5FCE3433" w14:textId="4849DC0E" w:rsidR="00706D9E" w:rsidRDefault="00706D9E" w:rsidP="00C04D71">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6250FB" w:rsidRPr="003C0358" w14:paraId="6080928E" w14:textId="77777777" w:rsidTr="00AD4965">
        <w:tc>
          <w:tcPr>
            <w:tcW w:w="354" w:type="dxa"/>
            <w:tcBorders>
              <w:top w:val="single" w:sz="4" w:space="0" w:color="auto"/>
              <w:left w:val="single" w:sz="4" w:space="0" w:color="auto"/>
              <w:bottom w:val="single" w:sz="4" w:space="0" w:color="auto"/>
              <w:right w:val="nil"/>
            </w:tcBorders>
          </w:tcPr>
          <w:p w14:paraId="4A04F3D4" w14:textId="77777777" w:rsidR="006250FB" w:rsidRPr="003C0358" w:rsidRDefault="006250FB" w:rsidP="00AD4965">
            <w:pPr>
              <w:keepNext/>
              <w:keepLines/>
              <w:jc w:val="right"/>
              <w:rPr>
                <w:rFonts w:ascii="Tahoma" w:hAnsi="Tahoma" w:cs="Tahoma"/>
              </w:rPr>
            </w:pPr>
            <w:r w:rsidRPr="003C0358">
              <w:br w:type="page"/>
            </w:r>
            <w:r w:rsidRPr="003C0358">
              <w:br w:type="page"/>
            </w:r>
            <w:r w:rsidRPr="003C0358">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3B0AF836" w14:textId="77777777" w:rsidR="006250FB" w:rsidRPr="0089231C" w:rsidRDefault="006250FB" w:rsidP="00AD4965">
            <w:pPr>
              <w:keepNext/>
              <w:keepLines/>
              <w:rPr>
                <w:rFonts w:ascii="Tahoma" w:hAnsi="Tahoma" w:cs="Tahoma"/>
              </w:rPr>
            </w:pPr>
            <w:r w:rsidRPr="0089231C">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2EE1148C" w14:textId="77777777" w:rsidR="006250FB" w:rsidRPr="0089231C" w:rsidRDefault="006250FB" w:rsidP="00AD4965">
            <w:pPr>
              <w:keepNext/>
              <w:keepLines/>
              <w:jc w:val="right"/>
              <w:rPr>
                <w:rFonts w:ascii="Tahoma" w:hAnsi="Tahoma" w:cs="Tahoma"/>
                <w:b/>
              </w:rPr>
            </w:pPr>
            <w:r w:rsidRPr="0089231C">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BDE0C0A" w14:textId="77777777" w:rsidR="006250FB" w:rsidRPr="003C0358" w:rsidRDefault="006250FB" w:rsidP="00AD4965">
            <w:pPr>
              <w:keepNext/>
              <w:keepLines/>
              <w:rPr>
                <w:rFonts w:ascii="Tahoma" w:hAnsi="Tahoma" w:cs="Tahoma"/>
                <w:b/>
                <w:i/>
              </w:rPr>
            </w:pPr>
            <w:r w:rsidRPr="0089231C">
              <w:rPr>
                <w:rFonts w:ascii="Tahoma" w:hAnsi="Tahoma" w:cs="Tahoma"/>
                <w:b/>
                <w:i/>
              </w:rPr>
              <w:t>5/2</w:t>
            </w:r>
          </w:p>
        </w:tc>
      </w:tr>
    </w:tbl>
    <w:p w14:paraId="26F79CD5" w14:textId="09530ED1" w:rsidR="006250FB" w:rsidRPr="007A7BA7" w:rsidRDefault="006250FB" w:rsidP="006250FB">
      <w:pPr>
        <w:keepNext/>
        <w:keepLines/>
        <w:tabs>
          <w:tab w:val="left" w:pos="993"/>
        </w:tabs>
        <w:rPr>
          <w:rFonts w:ascii="Tahoma" w:hAnsi="Tahoma" w:cs="Tahoma"/>
          <w:b/>
          <w:color w:val="FF0000"/>
          <w:sz w:val="18"/>
        </w:rPr>
      </w:pPr>
      <w:r w:rsidRPr="003C0358">
        <w:rPr>
          <w:rFonts w:ascii="Tahoma" w:hAnsi="Tahoma" w:cs="Tahoma"/>
          <w:b/>
          <w:sz w:val="18"/>
        </w:rPr>
        <w:t>IZPOLNI PONUDNIK:</w:t>
      </w:r>
      <w:r w:rsidR="007A7BA7">
        <w:rPr>
          <w:rFonts w:ascii="Tahoma" w:hAnsi="Tahoma" w:cs="Tahoma"/>
          <w:b/>
          <w:sz w:val="18"/>
        </w:rPr>
        <w:t xml:space="preserve"> </w:t>
      </w:r>
    </w:p>
    <w:p w14:paraId="0448507A" w14:textId="77777777" w:rsidR="006250FB" w:rsidRPr="003C0358" w:rsidRDefault="006250FB" w:rsidP="006250FB">
      <w:pPr>
        <w:keepNext/>
        <w:keepLines/>
        <w:rPr>
          <w:rFonts w:ascii="Tahoma" w:hAnsi="Tahoma" w:cs="Tahoma"/>
          <w:sz w:val="12"/>
        </w:rPr>
      </w:pPr>
    </w:p>
    <w:p w14:paraId="65441B87" w14:textId="77777777" w:rsidR="006250FB" w:rsidRPr="003C0358" w:rsidRDefault="006250FB" w:rsidP="006250FB">
      <w:pPr>
        <w:keepNext/>
        <w:keepLines/>
        <w:jc w:val="both"/>
        <w:rPr>
          <w:rFonts w:ascii="Tahoma" w:hAnsi="Tahoma" w:cs="Tahoma"/>
          <w:sz w:val="18"/>
        </w:rPr>
      </w:pPr>
      <w:r w:rsidRPr="003C0358">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00E107A1" w14:textId="77777777" w:rsidR="006250FB" w:rsidRPr="00EA0415" w:rsidRDefault="006250FB" w:rsidP="006250FB">
      <w:pPr>
        <w:pStyle w:val="NavadenTimesNewRoman"/>
        <w:keepNext/>
        <w:jc w:val="both"/>
        <w:rPr>
          <w:rFonts w:ascii="Tahoma" w:hAnsi="Tahoma" w:cs="Tahoma"/>
          <w:sz w:val="20"/>
        </w:rPr>
      </w:pP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284"/>
        <w:gridCol w:w="850"/>
        <w:gridCol w:w="1559"/>
        <w:gridCol w:w="284"/>
        <w:gridCol w:w="4111"/>
        <w:gridCol w:w="141"/>
      </w:tblGrid>
      <w:tr w:rsidR="006250FB" w:rsidRPr="001E1C8E" w14:paraId="4C475F94" w14:textId="77777777" w:rsidTr="00AD4965">
        <w:trPr>
          <w:trHeight w:val="310"/>
        </w:trPr>
        <w:tc>
          <w:tcPr>
            <w:tcW w:w="3544" w:type="dxa"/>
            <w:gridSpan w:val="3"/>
            <w:vAlign w:val="center"/>
          </w:tcPr>
          <w:p w14:paraId="53EE4916"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Plačnik/naročnik (izdajatelj reference):</w:t>
            </w:r>
          </w:p>
        </w:tc>
        <w:tc>
          <w:tcPr>
            <w:tcW w:w="6095" w:type="dxa"/>
            <w:gridSpan w:val="4"/>
          </w:tcPr>
          <w:p w14:paraId="7776A12A" w14:textId="77777777" w:rsidR="006250FB" w:rsidRPr="001E1C8E" w:rsidRDefault="006250FB" w:rsidP="00AD4965">
            <w:pPr>
              <w:pStyle w:val="NavadenTimesNewRoman"/>
              <w:keepNext/>
              <w:rPr>
                <w:rFonts w:ascii="Tahoma" w:hAnsi="Tahoma" w:cs="Tahoma"/>
                <w:sz w:val="18"/>
                <w:szCs w:val="18"/>
              </w:rPr>
            </w:pPr>
          </w:p>
          <w:p w14:paraId="1D11BB33" w14:textId="77777777" w:rsidR="006250FB" w:rsidRPr="001E1C8E" w:rsidRDefault="006250FB" w:rsidP="00AD4965">
            <w:pPr>
              <w:pStyle w:val="NavadenTimesNewRoman"/>
              <w:keepNext/>
              <w:rPr>
                <w:rFonts w:ascii="Tahoma" w:hAnsi="Tahoma" w:cs="Tahoma"/>
                <w:sz w:val="18"/>
                <w:szCs w:val="18"/>
              </w:rPr>
            </w:pPr>
          </w:p>
        </w:tc>
      </w:tr>
      <w:tr w:rsidR="006250FB" w:rsidRPr="001E1C8E" w14:paraId="0ACA9E8C" w14:textId="77777777" w:rsidTr="00AD4965">
        <w:trPr>
          <w:trHeight w:val="375"/>
        </w:trPr>
        <w:tc>
          <w:tcPr>
            <w:tcW w:w="3544" w:type="dxa"/>
            <w:gridSpan w:val="3"/>
            <w:vAlign w:val="center"/>
          </w:tcPr>
          <w:p w14:paraId="692A989D"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Naslov:</w:t>
            </w:r>
          </w:p>
        </w:tc>
        <w:tc>
          <w:tcPr>
            <w:tcW w:w="6095" w:type="dxa"/>
            <w:gridSpan w:val="4"/>
          </w:tcPr>
          <w:p w14:paraId="222DB5CC" w14:textId="77777777" w:rsidR="006250FB" w:rsidRPr="001E1C8E" w:rsidRDefault="006250FB" w:rsidP="00AD4965">
            <w:pPr>
              <w:pStyle w:val="NavadenTimesNewRoman"/>
              <w:keepNext/>
              <w:rPr>
                <w:rFonts w:ascii="Tahoma" w:hAnsi="Tahoma" w:cs="Tahoma"/>
                <w:sz w:val="18"/>
                <w:szCs w:val="18"/>
              </w:rPr>
            </w:pPr>
          </w:p>
          <w:p w14:paraId="4EA42920" w14:textId="77777777" w:rsidR="006250FB" w:rsidRPr="001E1C8E" w:rsidRDefault="006250FB" w:rsidP="00AD4965">
            <w:pPr>
              <w:pStyle w:val="NavadenTimesNewRoman"/>
              <w:keepNext/>
              <w:rPr>
                <w:rFonts w:ascii="Tahoma" w:hAnsi="Tahoma" w:cs="Tahoma"/>
                <w:sz w:val="18"/>
                <w:szCs w:val="18"/>
              </w:rPr>
            </w:pPr>
          </w:p>
        </w:tc>
      </w:tr>
      <w:tr w:rsidR="006250FB" w:rsidRPr="001E1C8E" w14:paraId="7047DE43" w14:textId="77777777" w:rsidTr="00AD4965">
        <w:trPr>
          <w:trHeight w:val="559"/>
        </w:trPr>
        <w:tc>
          <w:tcPr>
            <w:tcW w:w="3544" w:type="dxa"/>
            <w:gridSpan w:val="3"/>
            <w:vAlign w:val="center"/>
          </w:tcPr>
          <w:p w14:paraId="1A31263F"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Izvajalec:</w:t>
            </w:r>
          </w:p>
        </w:tc>
        <w:tc>
          <w:tcPr>
            <w:tcW w:w="6095" w:type="dxa"/>
            <w:gridSpan w:val="4"/>
          </w:tcPr>
          <w:p w14:paraId="6A94FA01" w14:textId="77777777" w:rsidR="006250FB" w:rsidRPr="001E1C8E" w:rsidRDefault="006250FB" w:rsidP="00AD4965">
            <w:pPr>
              <w:pStyle w:val="NavadenTimesNewRoman"/>
              <w:keepNext/>
              <w:rPr>
                <w:rFonts w:ascii="Tahoma" w:hAnsi="Tahoma" w:cs="Tahoma"/>
                <w:sz w:val="18"/>
                <w:szCs w:val="18"/>
              </w:rPr>
            </w:pPr>
          </w:p>
        </w:tc>
      </w:tr>
      <w:tr w:rsidR="006250FB" w:rsidRPr="001E1C8E" w14:paraId="67AA4721" w14:textId="77777777" w:rsidTr="00AD4965">
        <w:trPr>
          <w:trHeight w:val="646"/>
        </w:trPr>
        <w:tc>
          <w:tcPr>
            <w:tcW w:w="3544" w:type="dxa"/>
            <w:gridSpan w:val="3"/>
            <w:vAlign w:val="center"/>
          </w:tcPr>
          <w:p w14:paraId="1026B1BF"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 xml:space="preserve">Kontaktna oseba </w:t>
            </w:r>
            <w:r>
              <w:rPr>
                <w:rFonts w:ascii="Tahoma" w:hAnsi="Tahoma" w:cs="Tahoma"/>
                <w:sz w:val="18"/>
                <w:szCs w:val="18"/>
              </w:rPr>
              <w:t>izdajatelja reference</w:t>
            </w:r>
            <w:r w:rsidRPr="001E1C8E">
              <w:rPr>
                <w:rFonts w:ascii="Tahoma" w:hAnsi="Tahoma" w:cs="Tahoma"/>
                <w:sz w:val="18"/>
                <w:szCs w:val="18"/>
              </w:rPr>
              <w:t>:</w:t>
            </w:r>
          </w:p>
        </w:tc>
        <w:tc>
          <w:tcPr>
            <w:tcW w:w="6095" w:type="dxa"/>
            <w:gridSpan w:val="4"/>
          </w:tcPr>
          <w:p w14:paraId="377D942D" w14:textId="77777777" w:rsidR="006250FB" w:rsidRPr="001E1C8E" w:rsidRDefault="006250FB" w:rsidP="00AD4965">
            <w:pPr>
              <w:pStyle w:val="NavadenTimesNewRoman"/>
              <w:keepNext/>
              <w:rPr>
                <w:rFonts w:ascii="Tahoma" w:hAnsi="Tahoma" w:cs="Tahoma"/>
                <w:sz w:val="18"/>
                <w:szCs w:val="18"/>
              </w:rPr>
            </w:pPr>
          </w:p>
        </w:tc>
      </w:tr>
      <w:tr w:rsidR="006250FB" w:rsidRPr="001E1C8E" w14:paraId="11527F90" w14:textId="77777777" w:rsidTr="00AD4965">
        <w:trPr>
          <w:trHeight w:val="570"/>
        </w:trPr>
        <w:tc>
          <w:tcPr>
            <w:tcW w:w="3544" w:type="dxa"/>
            <w:gridSpan w:val="3"/>
            <w:vAlign w:val="center"/>
          </w:tcPr>
          <w:p w14:paraId="0A77B374"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Telefonska številka</w:t>
            </w:r>
            <w:r>
              <w:rPr>
                <w:rFonts w:ascii="Tahoma" w:hAnsi="Tahoma" w:cs="Tahoma"/>
                <w:sz w:val="18"/>
                <w:szCs w:val="18"/>
              </w:rPr>
              <w:t xml:space="preserve"> in e-mail izdajatelja reference</w:t>
            </w:r>
            <w:r w:rsidRPr="001E1C8E">
              <w:rPr>
                <w:rFonts w:ascii="Tahoma" w:hAnsi="Tahoma" w:cs="Tahoma"/>
                <w:sz w:val="18"/>
                <w:szCs w:val="18"/>
              </w:rPr>
              <w:t>:</w:t>
            </w:r>
          </w:p>
        </w:tc>
        <w:tc>
          <w:tcPr>
            <w:tcW w:w="6095" w:type="dxa"/>
            <w:gridSpan w:val="4"/>
          </w:tcPr>
          <w:p w14:paraId="2D2C2349" w14:textId="77777777" w:rsidR="006250FB" w:rsidRPr="001E1C8E" w:rsidRDefault="006250FB" w:rsidP="00AD4965">
            <w:pPr>
              <w:pStyle w:val="NavadenTimesNewRoman"/>
              <w:keepNext/>
              <w:rPr>
                <w:rFonts w:ascii="Tahoma" w:hAnsi="Tahoma" w:cs="Tahoma"/>
                <w:sz w:val="18"/>
                <w:szCs w:val="18"/>
              </w:rPr>
            </w:pPr>
          </w:p>
        </w:tc>
      </w:tr>
      <w:tr w:rsidR="006250FB" w:rsidRPr="001E1C8E" w14:paraId="5127BDF3" w14:textId="77777777" w:rsidTr="00AD4965">
        <w:trPr>
          <w:trHeight w:val="258"/>
        </w:trPr>
        <w:tc>
          <w:tcPr>
            <w:tcW w:w="3544" w:type="dxa"/>
            <w:gridSpan w:val="3"/>
            <w:vAlign w:val="center"/>
          </w:tcPr>
          <w:p w14:paraId="24F47B33"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Klasifikacijska številka odpadka</w:t>
            </w:r>
          </w:p>
          <w:p w14:paraId="52271CBB" w14:textId="77777777" w:rsidR="006250FB" w:rsidRPr="001E1C8E" w:rsidRDefault="006250FB" w:rsidP="00AD4965">
            <w:pPr>
              <w:pStyle w:val="NavadenTimesNewRoman"/>
              <w:keepNext/>
              <w:rPr>
                <w:rFonts w:ascii="Tahoma" w:hAnsi="Tahoma" w:cs="Tahoma"/>
                <w:sz w:val="18"/>
                <w:szCs w:val="18"/>
              </w:rPr>
            </w:pPr>
            <w:r w:rsidRPr="001E1C8E">
              <w:rPr>
                <w:rFonts w:ascii="Tahoma" w:hAnsi="Tahoma" w:cs="Tahoma"/>
                <w:sz w:val="18"/>
                <w:szCs w:val="18"/>
              </w:rPr>
              <w:t xml:space="preserve"> </w:t>
            </w:r>
          </w:p>
        </w:tc>
        <w:tc>
          <w:tcPr>
            <w:tcW w:w="6095" w:type="dxa"/>
            <w:gridSpan w:val="4"/>
            <w:tcBorders>
              <w:bottom w:val="single" w:sz="4" w:space="0" w:color="auto"/>
            </w:tcBorders>
            <w:vAlign w:val="center"/>
          </w:tcPr>
          <w:p w14:paraId="41861D88" w14:textId="77777777" w:rsidR="006250FB" w:rsidRPr="001E1C8E" w:rsidRDefault="006250FB" w:rsidP="00AD4965">
            <w:pPr>
              <w:pStyle w:val="NavadenTimesNewRoman"/>
              <w:keepNext/>
              <w:rPr>
                <w:rFonts w:ascii="Tahoma" w:hAnsi="Tahoma" w:cs="Tahoma"/>
                <w:sz w:val="18"/>
                <w:szCs w:val="18"/>
              </w:rPr>
            </w:pPr>
          </w:p>
        </w:tc>
      </w:tr>
      <w:tr w:rsidR="006250FB" w:rsidRPr="001E1C8E" w14:paraId="1C27F7E0" w14:textId="77777777" w:rsidTr="007F02A4">
        <w:trPr>
          <w:cantSplit/>
          <w:trHeight w:val="363"/>
        </w:trPr>
        <w:tc>
          <w:tcPr>
            <w:tcW w:w="3544" w:type="dxa"/>
            <w:gridSpan w:val="3"/>
            <w:vAlign w:val="center"/>
          </w:tcPr>
          <w:p w14:paraId="7CAF016B" w14:textId="1DE48F91" w:rsidR="006250FB" w:rsidRPr="00DC1FDF" w:rsidRDefault="006250FB" w:rsidP="00AD4965">
            <w:pPr>
              <w:pStyle w:val="NavadenTimesNewRoman"/>
              <w:keepNext/>
              <w:rPr>
                <w:rFonts w:ascii="Tahoma" w:hAnsi="Tahoma" w:cs="Tahoma"/>
                <w:color w:val="FF0000"/>
                <w:sz w:val="18"/>
                <w:szCs w:val="18"/>
              </w:rPr>
            </w:pPr>
            <w:r w:rsidRPr="00DC1FDF">
              <w:rPr>
                <w:rFonts w:ascii="Tahoma" w:hAnsi="Tahoma" w:cs="Tahoma"/>
                <w:b/>
                <w:sz w:val="18"/>
                <w:szCs w:val="18"/>
              </w:rPr>
              <w:t>Leto 2020</w:t>
            </w:r>
            <w:r w:rsidRPr="00DC1FDF">
              <w:rPr>
                <w:rFonts w:ascii="Tahoma" w:hAnsi="Tahoma" w:cs="Tahoma"/>
                <w:sz w:val="18"/>
                <w:szCs w:val="18"/>
              </w:rPr>
              <w:t xml:space="preserve"> - količina </w:t>
            </w:r>
            <w:r w:rsidR="00F1272B" w:rsidRPr="00DC1FDF">
              <w:rPr>
                <w:rFonts w:ascii="Tahoma" w:hAnsi="Tahoma" w:cs="Tahoma"/>
                <w:sz w:val="18"/>
                <w:szCs w:val="18"/>
              </w:rPr>
              <w:t>(v kilogramih)</w:t>
            </w:r>
          </w:p>
        </w:tc>
        <w:tc>
          <w:tcPr>
            <w:tcW w:w="6095" w:type="dxa"/>
            <w:gridSpan w:val="4"/>
            <w:vAlign w:val="bottom"/>
          </w:tcPr>
          <w:p w14:paraId="60D66685" w14:textId="3F509517" w:rsidR="006250FB" w:rsidRPr="001E1C8E" w:rsidRDefault="007F02A4" w:rsidP="007F02A4">
            <w:pPr>
              <w:pStyle w:val="NavadenTimesNewRoman"/>
              <w:keepNext/>
              <w:jc w:val="right"/>
              <w:rPr>
                <w:rFonts w:ascii="Tahoma" w:hAnsi="Tahoma" w:cs="Tahoma"/>
                <w:sz w:val="18"/>
                <w:szCs w:val="18"/>
              </w:rPr>
            </w:pPr>
            <w:r w:rsidRPr="00DC1FDF">
              <w:rPr>
                <w:rFonts w:ascii="Tahoma" w:hAnsi="Tahoma" w:cs="Tahoma"/>
                <w:sz w:val="18"/>
                <w:szCs w:val="18"/>
              </w:rPr>
              <w:t>kg</w:t>
            </w:r>
          </w:p>
        </w:tc>
      </w:tr>
      <w:tr w:rsidR="006250FB" w:rsidRPr="00F1272B" w14:paraId="3160A5A1" w14:textId="77777777" w:rsidTr="00AD4965">
        <w:trPr>
          <w:cantSplit/>
          <w:trHeight w:val="358"/>
        </w:trPr>
        <w:tc>
          <w:tcPr>
            <w:tcW w:w="3544" w:type="dxa"/>
            <w:gridSpan w:val="3"/>
            <w:vAlign w:val="center"/>
          </w:tcPr>
          <w:p w14:paraId="445D1402" w14:textId="688123DF" w:rsidR="006250FB" w:rsidRPr="00F1272B" w:rsidRDefault="006250FB" w:rsidP="007F02A4">
            <w:pPr>
              <w:pStyle w:val="NavadenTimesNewRoman"/>
              <w:keepNext/>
              <w:rPr>
                <w:rFonts w:ascii="Tahoma" w:hAnsi="Tahoma" w:cs="Tahoma"/>
                <w:sz w:val="18"/>
                <w:szCs w:val="18"/>
              </w:rPr>
            </w:pPr>
            <w:r w:rsidRPr="00F1272B">
              <w:rPr>
                <w:rFonts w:ascii="Tahoma" w:hAnsi="Tahoma" w:cs="Tahoma"/>
                <w:b/>
                <w:sz w:val="18"/>
                <w:szCs w:val="18"/>
              </w:rPr>
              <w:t>Leto 2021</w:t>
            </w:r>
            <w:r w:rsidRPr="00F1272B">
              <w:rPr>
                <w:rFonts w:ascii="Tahoma" w:hAnsi="Tahoma" w:cs="Tahoma"/>
                <w:sz w:val="18"/>
                <w:szCs w:val="18"/>
              </w:rPr>
              <w:t xml:space="preserve"> – količina (v </w:t>
            </w:r>
            <w:r w:rsidR="007F02A4" w:rsidRPr="00F1272B">
              <w:rPr>
                <w:rFonts w:ascii="Tahoma" w:hAnsi="Tahoma" w:cs="Tahoma"/>
                <w:sz w:val="18"/>
                <w:szCs w:val="18"/>
              </w:rPr>
              <w:t>kilogramih</w:t>
            </w:r>
            <w:r w:rsidRPr="00F1272B">
              <w:rPr>
                <w:rFonts w:ascii="Tahoma" w:hAnsi="Tahoma" w:cs="Tahoma"/>
                <w:sz w:val="18"/>
                <w:szCs w:val="18"/>
              </w:rPr>
              <w:t>)</w:t>
            </w:r>
          </w:p>
        </w:tc>
        <w:tc>
          <w:tcPr>
            <w:tcW w:w="6095" w:type="dxa"/>
            <w:gridSpan w:val="4"/>
            <w:vAlign w:val="bottom"/>
          </w:tcPr>
          <w:p w14:paraId="41D55D14" w14:textId="2603A65E" w:rsidR="006250FB" w:rsidRPr="00F1272B" w:rsidRDefault="007F02A4" w:rsidP="007F02A4">
            <w:pPr>
              <w:pStyle w:val="NavadenTimesNewRoman"/>
              <w:keepNext/>
              <w:jc w:val="right"/>
              <w:rPr>
                <w:rFonts w:ascii="Tahoma" w:hAnsi="Tahoma" w:cs="Tahoma"/>
                <w:sz w:val="18"/>
                <w:szCs w:val="18"/>
              </w:rPr>
            </w:pPr>
            <w:r w:rsidRPr="00F1272B">
              <w:rPr>
                <w:rFonts w:ascii="Tahoma" w:hAnsi="Tahoma" w:cs="Tahoma"/>
                <w:sz w:val="18"/>
                <w:szCs w:val="18"/>
              </w:rPr>
              <w:t>kg</w:t>
            </w:r>
          </w:p>
        </w:tc>
      </w:tr>
      <w:tr w:rsidR="006250FB" w:rsidRPr="00F1272B" w14:paraId="46F937A8" w14:textId="77777777" w:rsidTr="00AD4965">
        <w:trPr>
          <w:cantSplit/>
          <w:trHeight w:val="358"/>
        </w:trPr>
        <w:tc>
          <w:tcPr>
            <w:tcW w:w="3544" w:type="dxa"/>
            <w:gridSpan w:val="3"/>
            <w:vAlign w:val="center"/>
          </w:tcPr>
          <w:p w14:paraId="63BED166" w14:textId="3D4A1421" w:rsidR="006250FB" w:rsidRPr="00F1272B" w:rsidRDefault="006250FB" w:rsidP="00AD4965">
            <w:pPr>
              <w:pStyle w:val="NavadenTimesNewRoman"/>
              <w:keepNext/>
              <w:rPr>
                <w:rFonts w:ascii="Tahoma" w:hAnsi="Tahoma" w:cs="Tahoma"/>
                <w:sz w:val="18"/>
                <w:szCs w:val="18"/>
              </w:rPr>
            </w:pPr>
            <w:r w:rsidRPr="00F1272B">
              <w:rPr>
                <w:rFonts w:ascii="Tahoma" w:hAnsi="Tahoma" w:cs="Tahoma"/>
                <w:b/>
                <w:sz w:val="18"/>
                <w:szCs w:val="18"/>
              </w:rPr>
              <w:t>Leto 2022</w:t>
            </w:r>
            <w:r w:rsidRPr="00F1272B">
              <w:rPr>
                <w:rFonts w:ascii="Tahoma" w:hAnsi="Tahoma" w:cs="Tahoma"/>
                <w:sz w:val="18"/>
                <w:szCs w:val="18"/>
              </w:rPr>
              <w:t xml:space="preserve"> – količina (v </w:t>
            </w:r>
            <w:r w:rsidR="007F02A4" w:rsidRPr="00F1272B">
              <w:rPr>
                <w:rFonts w:ascii="Tahoma" w:hAnsi="Tahoma" w:cs="Tahoma"/>
                <w:sz w:val="18"/>
                <w:szCs w:val="18"/>
              </w:rPr>
              <w:t>kilogramih</w:t>
            </w:r>
            <w:r w:rsidRPr="00F1272B">
              <w:rPr>
                <w:rFonts w:ascii="Tahoma" w:hAnsi="Tahoma" w:cs="Tahoma"/>
                <w:sz w:val="18"/>
                <w:szCs w:val="18"/>
              </w:rPr>
              <w:t>)</w:t>
            </w:r>
          </w:p>
        </w:tc>
        <w:tc>
          <w:tcPr>
            <w:tcW w:w="6095" w:type="dxa"/>
            <w:gridSpan w:val="4"/>
            <w:vAlign w:val="bottom"/>
          </w:tcPr>
          <w:p w14:paraId="2A7433F0" w14:textId="516EF9EA" w:rsidR="006250FB" w:rsidRPr="00F1272B" w:rsidRDefault="007F02A4" w:rsidP="007F02A4">
            <w:pPr>
              <w:pStyle w:val="NavadenTimesNewRoman"/>
              <w:keepNext/>
              <w:jc w:val="right"/>
              <w:rPr>
                <w:rFonts w:ascii="Tahoma" w:hAnsi="Tahoma" w:cs="Tahoma"/>
                <w:sz w:val="18"/>
                <w:szCs w:val="18"/>
              </w:rPr>
            </w:pPr>
            <w:r w:rsidRPr="00F1272B">
              <w:rPr>
                <w:rFonts w:ascii="Tahoma" w:hAnsi="Tahoma" w:cs="Tahoma"/>
                <w:sz w:val="18"/>
                <w:szCs w:val="18"/>
              </w:rPr>
              <w:t>kg</w:t>
            </w:r>
          </w:p>
        </w:tc>
      </w:tr>
      <w:tr w:rsidR="006250FB" w:rsidRPr="001E1C8E" w14:paraId="10F9917B" w14:textId="77777777" w:rsidTr="00AD4965">
        <w:trPr>
          <w:cantSplit/>
          <w:trHeight w:val="358"/>
        </w:trPr>
        <w:tc>
          <w:tcPr>
            <w:tcW w:w="3544" w:type="dxa"/>
            <w:gridSpan w:val="3"/>
            <w:vAlign w:val="center"/>
          </w:tcPr>
          <w:p w14:paraId="09517691" w14:textId="5DF301F7" w:rsidR="006250FB" w:rsidRPr="00F1272B" w:rsidRDefault="006250FB" w:rsidP="00AD4965">
            <w:pPr>
              <w:pStyle w:val="NavadenTimesNewRoman"/>
              <w:keepNext/>
              <w:rPr>
                <w:rFonts w:ascii="Tahoma" w:hAnsi="Tahoma" w:cs="Tahoma"/>
                <w:b/>
                <w:sz w:val="18"/>
                <w:szCs w:val="18"/>
              </w:rPr>
            </w:pPr>
            <w:r w:rsidRPr="00F1272B">
              <w:rPr>
                <w:rFonts w:ascii="Tahoma" w:hAnsi="Tahoma" w:cs="Tahoma"/>
                <w:b/>
                <w:sz w:val="18"/>
                <w:szCs w:val="18"/>
              </w:rPr>
              <w:t xml:space="preserve">Leto 2023 – </w:t>
            </w:r>
            <w:r w:rsidRPr="00F1272B">
              <w:rPr>
                <w:rFonts w:ascii="Tahoma" w:hAnsi="Tahoma" w:cs="Tahoma"/>
                <w:bCs/>
                <w:sz w:val="18"/>
                <w:szCs w:val="18"/>
              </w:rPr>
              <w:t xml:space="preserve">količina (v </w:t>
            </w:r>
            <w:r w:rsidR="007F02A4" w:rsidRPr="00F1272B">
              <w:rPr>
                <w:rFonts w:ascii="Tahoma" w:hAnsi="Tahoma" w:cs="Tahoma"/>
                <w:sz w:val="18"/>
                <w:szCs w:val="18"/>
              </w:rPr>
              <w:t>kilogramih</w:t>
            </w:r>
            <w:r w:rsidRPr="00F1272B">
              <w:rPr>
                <w:rFonts w:ascii="Tahoma" w:hAnsi="Tahoma" w:cs="Tahoma"/>
                <w:bCs/>
                <w:sz w:val="18"/>
                <w:szCs w:val="18"/>
              </w:rPr>
              <w:t>)</w:t>
            </w:r>
          </w:p>
        </w:tc>
        <w:tc>
          <w:tcPr>
            <w:tcW w:w="6095" w:type="dxa"/>
            <w:gridSpan w:val="4"/>
            <w:vAlign w:val="bottom"/>
          </w:tcPr>
          <w:p w14:paraId="153E4569" w14:textId="0852FDFD" w:rsidR="006250FB" w:rsidRPr="001E1C8E" w:rsidRDefault="007F02A4" w:rsidP="007F02A4">
            <w:pPr>
              <w:pStyle w:val="NavadenTimesNewRoman"/>
              <w:keepNext/>
              <w:jc w:val="right"/>
              <w:rPr>
                <w:rFonts w:ascii="Tahoma" w:hAnsi="Tahoma" w:cs="Tahoma"/>
                <w:sz w:val="18"/>
                <w:szCs w:val="18"/>
              </w:rPr>
            </w:pPr>
            <w:r w:rsidRPr="00F1272B">
              <w:rPr>
                <w:rFonts w:ascii="Tahoma" w:hAnsi="Tahoma" w:cs="Tahoma"/>
                <w:sz w:val="18"/>
                <w:szCs w:val="18"/>
              </w:rPr>
              <w:t>kg</w:t>
            </w:r>
          </w:p>
        </w:tc>
      </w:tr>
      <w:tr w:rsidR="006250FB" w:rsidRPr="00B41CDF" w14:paraId="1E08AFE8" w14:textId="77777777" w:rsidTr="00AD49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41" w:type="dxa"/>
          <w:trHeight w:val="235"/>
        </w:trPr>
        <w:tc>
          <w:tcPr>
            <w:tcW w:w="2694" w:type="dxa"/>
            <w:gridSpan w:val="2"/>
            <w:tcBorders>
              <w:bottom w:val="single" w:sz="4" w:space="0" w:color="auto"/>
            </w:tcBorders>
          </w:tcPr>
          <w:p w14:paraId="61D90E15" w14:textId="77777777" w:rsidR="006250FB" w:rsidRPr="008227E0" w:rsidRDefault="006250FB" w:rsidP="00AD4965">
            <w:pPr>
              <w:keepNext/>
              <w:jc w:val="both"/>
              <w:rPr>
                <w:rFonts w:ascii="Tahoma" w:hAnsi="Tahoma" w:cs="Tahoma"/>
                <w:snapToGrid w:val="0"/>
                <w:color w:val="000000"/>
              </w:rPr>
            </w:pPr>
          </w:p>
        </w:tc>
        <w:tc>
          <w:tcPr>
            <w:tcW w:w="2693" w:type="dxa"/>
            <w:gridSpan w:val="3"/>
          </w:tcPr>
          <w:p w14:paraId="5EFE249A" w14:textId="77777777" w:rsidR="006250FB" w:rsidRPr="008227E0" w:rsidRDefault="006250FB" w:rsidP="00AD4965">
            <w:pPr>
              <w:keepNext/>
              <w:jc w:val="center"/>
              <w:rPr>
                <w:rFonts w:ascii="Tahoma" w:hAnsi="Tahoma" w:cs="Tahoma"/>
                <w:snapToGrid w:val="0"/>
                <w:color w:val="000000"/>
              </w:rPr>
            </w:pPr>
          </w:p>
        </w:tc>
        <w:tc>
          <w:tcPr>
            <w:tcW w:w="4111" w:type="dxa"/>
            <w:tcBorders>
              <w:bottom w:val="single" w:sz="4" w:space="0" w:color="auto"/>
            </w:tcBorders>
          </w:tcPr>
          <w:p w14:paraId="56CF1424" w14:textId="77777777" w:rsidR="006250FB" w:rsidRDefault="006250FB" w:rsidP="00AD4965">
            <w:pPr>
              <w:keepNext/>
              <w:tabs>
                <w:tab w:val="left" w:pos="567"/>
                <w:tab w:val="num" w:pos="851"/>
                <w:tab w:val="left" w:pos="993"/>
              </w:tabs>
              <w:jc w:val="both"/>
              <w:rPr>
                <w:rFonts w:ascii="Tahoma" w:hAnsi="Tahoma" w:cs="Tahoma"/>
                <w:snapToGrid w:val="0"/>
                <w:color w:val="000000"/>
              </w:rPr>
            </w:pPr>
          </w:p>
          <w:p w14:paraId="61448E01" w14:textId="77777777" w:rsidR="006250FB" w:rsidRPr="0087653B" w:rsidRDefault="006250FB" w:rsidP="00AD4965">
            <w:pPr>
              <w:keepNext/>
              <w:tabs>
                <w:tab w:val="left" w:pos="567"/>
                <w:tab w:val="num" w:pos="851"/>
                <w:tab w:val="left" w:pos="993"/>
              </w:tabs>
              <w:jc w:val="both"/>
              <w:rPr>
                <w:rFonts w:ascii="Tahoma" w:hAnsi="Tahoma" w:cs="Tahoma"/>
                <w:snapToGrid w:val="0"/>
                <w:color w:val="000000"/>
              </w:rPr>
            </w:pPr>
          </w:p>
        </w:tc>
      </w:tr>
      <w:tr w:rsidR="006250FB" w:rsidRPr="003C0358" w14:paraId="45F8D80E" w14:textId="77777777" w:rsidTr="00AD49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35"/>
        </w:trPr>
        <w:tc>
          <w:tcPr>
            <w:tcW w:w="2410" w:type="dxa"/>
            <w:tcBorders>
              <w:top w:val="nil"/>
              <w:left w:val="nil"/>
              <w:bottom w:val="single" w:sz="4" w:space="0" w:color="auto"/>
              <w:right w:val="nil"/>
            </w:tcBorders>
          </w:tcPr>
          <w:p w14:paraId="169AC034" w14:textId="77777777" w:rsidR="006250FB" w:rsidRPr="003C0358" w:rsidRDefault="006250FB" w:rsidP="00AD4965">
            <w:pPr>
              <w:keepNext/>
              <w:keepLines/>
              <w:jc w:val="both"/>
              <w:rPr>
                <w:rFonts w:ascii="Tahoma" w:hAnsi="Tahoma" w:cs="Tahoma"/>
                <w:snapToGrid w:val="0"/>
              </w:rPr>
            </w:pPr>
          </w:p>
        </w:tc>
        <w:tc>
          <w:tcPr>
            <w:tcW w:w="2693" w:type="dxa"/>
            <w:gridSpan w:val="3"/>
          </w:tcPr>
          <w:p w14:paraId="49CC402A" w14:textId="77777777" w:rsidR="006250FB" w:rsidRPr="003C0358" w:rsidRDefault="006250FB" w:rsidP="00AD4965">
            <w:pPr>
              <w:keepNext/>
              <w:keepLines/>
              <w:jc w:val="center"/>
              <w:rPr>
                <w:rFonts w:ascii="Tahoma" w:hAnsi="Tahoma" w:cs="Tahoma"/>
                <w:snapToGrid w:val="0"/>
              </w:rPr>
            </w:pPr>
          </w:p>
        </w:tc>
        <w:tc>
          <w:tcPr>
            <w:tcW w:w="4395" w:type="dxa"/>
            <w:gridSpan w:val="3"/>
            <w:tcBorders>
              <w:top w:val="nil"/>
              <w:left w:val="nil"/>
              <w:bottom w:val="single" w:sz="4" w:space="0" w:color="auto"/>
              <w:right w:val="nil"/>
            </w:tcBorders>
          </w:tcPr>
          <w:p w14:paraId="3BC66AB8" w14:textId="77777777" w:rsidR="006250FB" w:rsidRPr="003C0358" w:rsidRDefault="006250FB" w:rsidP="00AD4965">
            <w:pPr>
              <w:keepNext/>
              <w:keepLines/>
              <w:jc w:val="both"/>
              <w:rPr>
                <w:rFonts w:ascii="Tahoma" w:hAnsi="Tahoma" w:cs="Tahoma"/>
                <w:snapToGrid w:val="0"/>
                <w:sz w:val="28"/>
              </w:rPr>
            </w:pPr>
          </w:p>
        </w:tc>
      </w:tr>
      <w:tr w:rsidR="006250FB" w:rsidRPr="003C0358" w14:paraId="2C3C6314" w14:textId="77777777" w:rsidTr="00AD49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4A0" w:firstRow="1" w:lastRow="0" w:firstColumn="1" w:lastColumn="0" w:noHBand="0" w:noVBand="1"/>
        </w:tblPrEx>
        <w:trPr>
          <w:trHeight w:val="235"/>
        </w:trPr>
        <w:tc>
          <w:tcPr>
            <w:tcW w:w="2410" w:type="dxa"/>
            <w:tcBorders>
              <w:top w:val="single" w:sz="4" w:space="0" w:color="auto"/>
              <w:left w:val="nil"/>
              <w:bottom w:val="nil"/>
              <w:right w:val="nil"/>
            </w:tcBorders>
            <w:hideMark/>
          </w:tcPr>
          <w:p w14:paraId="7685684D" w14:textId="77777777" w:rsidR="006250FB" w:rsidRPr="003C0358" w:rsidRDefault="006250FB" w:rsidP="00AD4965">
            <w:pPr>
              <w:keepNext/>
              <w:keepLines/>
              <w:jc w:val="center"/>
              <w:rPr>
                <w:rFonts w:ascii="Tahoma" w:hAnsi="Tahoma" w:cs="Tahoma"/>
                <w:snapToGrid w:val="0"/>
                <w:sz w:val="18"/>
              </w:rPr>
            </w:pPr>
            <w:r w:rsidRPr="003C0358">
              <w:rPr>
                <w:rFonts w:ascii="Tahoma" w:hAnsi="Tahoma" w:cs="Tahoma"/>
                <w:snapToGrid w:val="0"/>
                <w:sz w:val="18"/>
              </w:rPr>
              <w:t>(kraj, datum)</w:t>
            </w:r>
          </w:p>
        </w:tc>
        <w:tc>
          <w:tcPr>
            <w:tcW w:w="2693" w:type="dxa"/>
            <w:gridSpan w:val="3"/>
            <w:hideMark/>
          </w:tcPr>
          <w:p w14:paraId="76FF3C4B" w14:textId="77777777" w:rsidR="006250FB" w:rsidRPr="003C0358" w:rsidRDefault="006250FB" w:rsidP="00AD4965">
            <w:pPr>
              <w:keepNext/>
              <w:keepLines/>
              <w:jc w:val="center"/>
              <w:rPr>
                <w:rFonts w:ascii="Tahoma" w:hAnsi="Tahoma" w:cs="Tahoma"/>
                <w:snapToGrid w:val="0"/>
                <w:sz w:val="18"/>
              </w:rPr>
            </w:pPr>
            <w:r w:rsidRPr="003C0358">
              <w:rPr>
                <w:rFonts w:ascii="Tahoma" w:hAnsi="Tahoma" w:cs="Tahoma"/>
                <w:snapToGrid w:val="0"/>
                <w:sz w:val="18"/>
              </w:rPr>
              <w:t>žig</w:t>
            </w:r>
          </w:p>
        </w:tc>
        <w:tc>
          <w:tcPr>
            <w:tcW w:w="4395" w:type="dxa"/>
            <w:gridSpan w:val="3"/>
            <w:tcBorders>
              <w:top w:val="single" w:sz="4" w:space="0" w:color="auto"/>
              <w:left w:val="nil"/>
              <w:bottom w:val="nil"/>
              <w:right w:val="nil"/>
            </w:tcBorders>
            <w:hideMark/>
          </w:tcPr>
          <w:p w14:paraId="38B8FFDC" w14:textId="77777777" w:rsidR="006250FB" w:rsidRPr="003C0358" w:rsidRDefault="006250FB" w:rsidP="00AD4965">
            <w:pPr>
              <w:keepNext/>
              <w:keepLines/>
              <w:jc w:val="center"/>
              <w:rPr>
                <w:rFonts w:ascii="Tahoma" w:hAnsi="Tahoma" w:cs="Tahoma"/>
                <w:snapToGrid w:val="0"/>
                <w:sz w:val="18"/>
              </w:rPr>
            </w:pPr>
            <w:r w:rsidRPr="003C0358">
              <w:rPr>
                <w:rFonts w:ascii="Tahoma" w:hAnsi="Tahoma" w:cs="Tahoma"/>
                <w:snapToGrid w:val="0"/>
                <w:sz w:val="18"/>
              </w:rPr>
              <w:t>( podpis zakonitega zastopnika ponudnika)</w:t>
            </w:r>
          </w:p>
        </w:tc>
      </w:tr>
    </w:tbl>
    <w:p w14:paraId="23B1CD09" w14:textId="77777777" w:rsidR="006250FB" w:rsidRPr="003C0358" w:rsidRDefault="006250FB" w:rsidP="006250FB">
      <w:pPr>
        <w:keepNext/>
        <w:keepLines/>
        <w:pBdr>
          <w:bottom w:val="single" w:sz="4" w:space="1" w:color="auto"/>
        </w:pBdr>
        <w:rPr>
          <w:rFonts w:ascii="Tahoma" w:hAnsi="Tahoma" w:cs="Tahoma"/>
          <w:b/>
          <w:szCs w:val="30"/>
        </w:rPr>
      </w:pPr>
    </w:p>
    <w:p w14:paraId="771392C8" w14:textId="77777777" w:rsidR="006250FB" w:rsidRPr="003C0358" w:rsidRDefault="006250FB" w:rsidP="006250FB">
      <w:pPr>
        <w:keepNext/>
        <w:keepLines/>
        <w:pBdr>
          <w:bottom w:val="single" w:sz="4" w:space="1" w:color="auto"/>
        </w:pBdr>
        <w:rPr>
          <w:rFonts w:ascii="Tahoma" w:hAnsi="Tahoma" w:cs="Tahoma"/>
          <w:b/>
          <w:szCs w:val="30"/>
        </w:rPr>
      </w:pPr>
    </w:p>
    <w:p w14:paraId="44F2EB8E" w14:textId="77777777" w:rsidR="006250FB" w:rsidRPr="003C0358" w:rsidRDefault="006250FB" w:rsidP="006250FB">
      <w:pPr>
        <w:keepNext/>
        <w:keepLines/>
        <w:jc w:val="both"/>
        <w:rPr>
          <w:rFonts w:ascii="Tahoma" w:hAnsi="Tahoma" w:cs="Tahoma"/>
          <w:b/>
          <w:sz w:val="16"/>
        </w:rPr>
      </w:pPr>
    </w:p>
    <w:p w14:paraId="36438BD1" w14:textId="77777777" w:rsidR="006250FB" w:rsidRPr="003C0358" w:rsidRDefault="006250FB" w:rsidP="006250FB">
      <w:pPr>
        <w:keepNext/>
        <w:keepLines/>
        <w:jc w:val="both"/>
        <w:rPr>
          <w:rFonts w:ascii="Tahoma" w:hAnsi="Tahoma" w:cs="Tahoma"/>
          <w:b/>
        </w:rPr>
      </w:pPr>
      <w:r w:rsidRPr="003C0358">
        <w:rPr>
          <w:rFonts w:ascii="Tahoma" w:hAnsi="Tahoma" w:cs="Tahoma"/>
          <w:b/>
          <w:sz w:val="18"/>
        </w:rPr>
        <w:t xml:space="preserve">IZPOLNI IZDAJATELJ/PODPISNIK REFERENCE: </w:t>
      </w:r>
    </w:p>
    <w:p w14:paraId="5857939C" w14:textId="77777777" w:rsidR="006250FB" w:rsidRPr="003C0358" w:rsidRDefault="006250FB" w:rsidP="006250FB">
      <w:pPr>
        <w:keepNext/>
        <w:keepLines/>
        <w:jc w:val="both"/>
        <w:rPr>
          <w:rFonts w:ascii="Tahoma" w:hAnsi="Tahoma" w:cs="Tahoma"/>
          <w:sz w:val="18"/>
        </w:rPr>
      </w:pPr>
    </w:p>
    <w:p w14:paraId="32C6BAD6" w14:textId="77777777" w:rsidR="006250FB" w:rsidRPr="003C0358" w:rsidRDefault="006250FB" w:rsidP="006250FB">
      <w:pPr>
        <w:keepNext/>
        <w:keepLines/>
        <w:jc w:val="both"/>
        <w:rPr>
          <w:rFonts w:ascii="Tahoma" w:hAnsi="Tahoma" w:cs="Tahoma"/>
        </w:rPr>
      </w:pPr>
      <w:r w:rsidRPr="003C0358">
        <w:rPr>
          <w:rFonts w:ascii="Tahoma" w:hAnsi="Tahoma" w:cs="Tahoma"/>
          <w:u w:val="single"/>
        </w:rPr>
        <w:t>Potrjujemo</w:t>
      </w:r>
      <w:r w:rsidRPr="003C0358">
        <w:rPr>
          <w:rFonts w:ascii="Tahoma" w:hAnsi="Tahoma" w:cs="Tahoma"/>
        </w:rPr>
        <w:t>,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0CFA848E" w14:textId="77777777" w:rsidR="006250FB" w:rsidRPr="003C0358" w:rsidRDefault="006250FB" w:rsidP="006250FB">
      <w:pPr>
        <w:keepNext/>
        <w:keepLines/>
        <w:rPr>
          <w:rFonts w:ascii="Tahoma" w:hAnsi="Tahoma" w:cs="Tahoma"/>
        </w:rPr>
      </w:pPr>
    </w:p>
    <w:p w14:paraId="01BBE2C7" w14:textId="77777777" w:rsidR="006250FB" w:rsidRPr="003C0358" w:rsidRDefault="006250FB" w:rsidP="006250FB">
      <w:pPr>
        <w:keepNext/>
        <w:keepLines/>
        <w:jc w:val="center"/>
        <w:rPr>
          <w:rFonts w:ascii="Tahoma" w:hAnsi="Tahoma" w:cs="Tahoma"/>
        </w:rPr>
      </w:pPr>
      <w:r w:rsidRPr="003C0358">
        <w:rPr>
          <w:rFonts w:ascii="Tahoma" w:hAnsi="Tahoma" w:cs="Tahoma"/>
        </w:rPr>
        <w:t xml:space="preserve">Izjavljamo, da smo   </w:t>
      </w:r>
      <w:r w:rsidRPr="003C0358">
        <w:rPr>
          <w:rFonts w:ascii="Tahoma" w:hAnsi="Tahoma" w:cs="Tahoma"/>
          <w:b/>
          <w:i/>
        </w:rPr>
        <w:t>javni  /  zasebni</w:t>
      </w:r>
      <w:r w:rsidRPr="003C0358">
        <w:rPr>
          <w:rFonts w:ascii="Tahoma" w:hAnsi="Tahoma" w:cs="Tahoma"/>
        </w:rPr>
        <w:t xml:space="preserve">   naročnik. (Ustrezno obkrožite)</w:t>
      </w:r>
    </w:p>
    <w:p w14:paraId="1FF79FB2" w14:textId="77777777" w:rsidR="006250FB" w:rsidRPr="003C0358" w:rsidRDefault="006250FB" w:rsidP="006250FB">
      <w:pPr>
        <w:keepNext/>
        <w:keepLines/>
        <w:rPr>
          <w:rFonts w:ascii="Tahoma" w:hAnsi="Tahoma" w:cs="Tahoma"/>
        </w:rPr>
      </w:pPr>
    </w:p>
    <w:p w14:paraId="79B63A5E" w14:textId="77777777" w:rsidR="006250FB" w:rsidRPr="003C0358" w:rsidRDefault="006250FB" w:rsidP="006250FB">
      <w:pPr>
        <w:keepNext/>
        <w:keepLines/>
        <w:rPr>
          <w:rFonts w:ascii="Tahoma" w:hAnsi="Tahoma" w:cs="Tahoma"/>
        </w:rPr>
      </w:pPr>
      <w:r w:rsidRPr="003C0358">
        <w:rPr>
          <w:rFonts w:ascii="Tahoma" w:hAnsi="Tahoma" w:cs="Tahoma"/>
        </w:rPr>
        <w:t>Izdajatelj reference</w:t>
      </w:r>
    </w:p>
    <w:p w14:paraId="5EEA1CA9" w14:textId="77777777" w:rsidR="006250FB" w:rsidRPr="003C0358" w:rsidRDefault="006250FB" w:rsidP="006250FB">
      <w:pPr>
        <w:keepNext/>
        <w:keepLines/>
        <w:rPr>
          <w:rFonts w:ascii="Tahoma" w:hAnsi="Tahoma" w:cs="Tahoma"/>
          <w:sz w:val="24"/>
        </w:rPr>
      </w:pPr>
      <w:r w:rsidRPr="003C0358">
        <w:rPr>
          <w:rFonts w:ascii="Tahoma" w:hAnsi="Tahoma" w:cs="Tahoma"/>
        </w:rPr>
        <w:t xml:space="preserve"> </w:t>
      </w:r>
    </w:p>
    <w:p w14:paraId="565A6A9E" w14:textId="77777777" w:rsidR="006250FB" w:rsidRPr="003C0358" w:rsidRDefault="006250FB" w:rsidP="006250FB">
      <w:pPr>
        <w:keepNext/>
        <w:keepLines/>
        <w:rPr>
          <w:rFonts w:ascii="Tahoma" w:hAnsi="Tahoma" w:cs="Tahoma"/>
        </w:rPr>
      </w:pPr>
      <w:r w:rsidRPr="003C0358">
        <w:rPr>
          <w:rFonts w:ascii="Tahoma" w:hAnsi="Tahoma" w:cs="Tahoma"/>
        </w:rPr>
        <w:t xml:space="preserve">__________________________________                 </w:t>
      </w:r>
      <w:r w:rsidRPr="003C0358">
        <w:rPr>
          <w:rFonts w:ascii="Tahoma" w:hAnsi="Tahoma" w:cs="Tahoma"/>
          <w:sz w:val="18"/>
        </w:rPr>
        <w:t xml:space="preserve">Žig </w:t>
      </w:r>
      <w:r w:rsidRPr="003C0358">
        <w:rPr>
          <w:rFonts w:ascii="Tahoma" w:hAnsi="Tahoma" w:cs="Tahoma"/>
        </w:rPr>
        <w:t xml:space="preserve">                              _______________</w:t>
      </w:r>
    </w:p>
    <w:p w14:paraId="65B90677" w14:textId="77777777" w:rsidR="006250FB" w:rsidRPr="003C0358" w:rsidRDefault="006250FB" w:rsidP="006250FB">
      <w:pPr>
        <w:keepNext/>
        <w:keepLines/>
        <w:rPr>
          <w:rFonts w:ascii="Tahoma" w:hAnsi="Tahoma" w:cs="Tahoma"/>
          <w:sz w:val="18"/>
        </w:rPr>
      </w:pPr>
      <w:r w:rsidRPr="003C0358">
        <w:rPr>
          <w:rFonts w:ascii="Tahoma" w:hAnsi="Tahoma" w:cs="Tahoma"/>
          <w:sz w:val="18"/>
        </w:rPr>
        <w:t xml:space="preserve">(podpis odgovorne osebe)                                                                              </w:t>
      </w:r>
      <w:r w:rsidRPr="003C0358">
        <w:rPr>
          <w:rFonts w:ascii="Tahoma" w:hAnsi="Tahoma" w:cs="Tahoma"/>
          <w:sz w:val="18"/>
        </w:rPr>
        <w:tab/>
        <w:t xml:space="preserve">(kraj in datum) </w:t>
      </w:r>
    </w:p>
    <w:p w14:paraId="754488D0" w14:textId="307F39D4" w:rsidR="006250FB" w:rsidRPr="003C0358" w:rsidRDefault="006250FB" w:rsidP="006250FB">
      <w:pPr>
        <w:keepNext/>
        <w:keepLines/>
        <w:rPr>
          <w:sz w:val="32"/>
        </w:rPr>
      </w:pPr>
      <w:r w:rsidRPr="003C0358">
        <w:rPr>
          <w:rFonts w:ascii="Tahoma" w:hAnsi="Tahoma" w:cs="Tahoma"/>
        </w:rPr>
        <w:t xml:space="preserve"> </w:t>
      </w:r>
    </w:p>
    <w:p w14:paraId="61417A4A" w14:textId="77777777" w:rsidR="006250FB" w:rsidRPr="003C0358" w:rsidRDefault="006250FB" w:rsidP="00167983">
      <w:pPr>
        <w:keepNext/>
        <w:keepLines/>
        <w:rPr>
          <w:rFonts w:ascii="Tahoma" w:hAnsi="Tahoma" w:cs="Tahoma"/>
          <w:i/>
          <w:sz w:val="16"/>
          <w:szCs w:val="18"/>
        </w:rPr>
      </w:pPr>
      <w:r w:rsidRPr="003C0358">
        <w:rPr>
          <w:rFonts w:ascii="Tahoma" w:hAnsi="Tahoma" w:cs="Tahoma"/>
          <w:b/>
          <w:i/>
          <w:sz w:val="16"/>
          <w:szCs w:val="18"/>
        </w:rPr>
        <w:t>Opomba:</w:t>
      </w:r>
      <w:r w:rsidRPr="003C0358">
        <w:rPr>
          <w:rFonts w:ascii="Tahoma" w:hAnsi="Tahoma" w:cs="Tahoma"/>
          <w:i/>
          <w:sz w:val="16"/>
          <w:szCs w:val="18"/>
        </w:rPr>
        <w:t xml:space="preserve"> Ponudnik obrazec razmnoži v potrebnem številu.</w:t>
      </w:r>
    </w:p>
    <w:p w14:paraId="27FD43EC" w14:textId="77777777" w:rsidR="006250FB" w:rsidRPr="003C0358" w:rsidRDefault="006250FB" w:rsidP="006250FB">
      <w:pPr>
        <w:keepNext/>
        <w:keepLines/>
        <w:jc w:val="both"/>
        <w:rPr>
          <w:rFonts w:ascii="Tahoma" w:hAnsi="Tahoma" w:cs="Tahoma"/>
          <w:b/>
          <w:i/>
          <w:sz w:val="10"/>
          <w:szCs w:val="18"/>
        </w:rPr>
      </w:pPr>
    </w:p>
    <w:p w14:paraId="0C76ACA9" w14:textId="77777777" w:rsidR="0055384F" w:rsidRDefault="006250FB" w:rsidP="006250FB">
      <w:pPr>
        <w:keepNext/>
        <w:keepLines/>
        <w:jc w:val="both"/>
        <w:rPr>
          <w:rFonts w:ascii="Tahoma" w:hAnsi="Tahoma" w:cs="Tahoma"/>
          <w:b/>
          <w:i/>
          <w:sz w:val="16"/>
          <w:szCs w:val="18"/>
          <w:u w:val="single"/>
        </w:rPr>
      </w:pPr>
      <w:r w:rsidRPr="003C0358">
        <w:rPr>
          <w:rFonts w:ascii="Tahoma" w:hAnsi="Tahoma" w:cs="Tahoma"/>
          <w:b/>
          <w:i/>
          <w:sz w:val="16"/>
          <w:szCs w:val="18"/>
        </w:rPr>
        <w:t xml:space="preserve">Navodilo: </w:t>
      </w:r>
      <w:r w:rsidRPr="003C0358">
        <w:rPr>
          <w:rFonts w:ascii="Tahoma" w:hAnsi="Tahoma" w:cs="Tahoma"/>
          <w:i/>
          <w:sz w:val="16"/>
          <w:szCs w:val="18"/>
        </w:rPr>
        <w:t xml:space="preserve">Ponudnik </w:t>
      </w:r>
      <w:r w:rsidRPr="003C0358">
        <w:rPr>
          <w:rFonts w:ascii="Tahoma" w:hAnsi="Tahoma" w:cs="Tahoma"/>
          <w:i/>
          <w:sz w:val="16"/>
          <w:szCs w:val="18"/>
          <w:u w:val="single"/>
        </w:rPr>
        <w:t>obrazec</w:t>
      </w:r>
      <w:r w:rsidRPr="003C0358">
        <w:rPr>
          <w:rFonts w:ascii="Tahoma" w:hAnsi="Tahoma" w:cs="Tahoma"/>
          <w:b/>
          <w:i/>
          <w:sz w:val="16"/>
          <w:szCs w:val="18"/>
        </w:rPr>
        <w:t xml:space="preserve"> </w:t>
      </w:r>
      <w:r w:rsidRPr="003C0358">
        <w:rPr>
          <w:rFonts w:ascii="Tahoma" w:hAnsi="Tahoma" w:cs="Tahoma"/>
          <w:i/>
          <w:sz w:val="16"/>
          <w:szCs w:val="18"/>
        </w:rPr>
        <w:t>v okviru sistema e-JN</w:t>
      </w:r>
      <w:r w:rsidRPr="003C0358">
        <w:rPr>
          <w:rFonts w:ascii="Tahoma" w:hAnsi="Tahoma" w:cs="Tahoma"/>
          <w:b/>
          <w:i/>
          <w:sz w:val="16"/>
          <w:szCs w:val="18"/>
        </w:rPr>
        <w:t xml:space="preserve"> </w:t>
      </w:r>
      <w:r w:rsidRPr="003C0358">
        <w:rPr>
          <w:rFonts w:ascii="Tahoma" w:hAnsi="Tahoma" w:cs="Tahoma"/>
          <w:b/>
          <w:i/>
          <w:sz w:val="16"/>
          <w:szCs w:val="18"/>
          <w:u w:val="single"/>
        </w:rPr>
        <w:t>naloži v Razdelek »DOKUMENTI«, del »Ostale priloge«!!!</w:t>
      </w:r>
    </w:p>
    <w:p w14:paraId="57283564" w14:textId="77777777" w:rsidR="0055384F" w:rsidRDefault="0055384F" w:rsidP="006250FB">
      <w:pPr>
        <w:keepNext/>
        <w:keepLines/>
        <w:jc w:val="both"/>
        <w:rPr>
          <w:rFonts w:ascii="Tahoma" w:hAnsi="Tahoma" w:cs="Tahoma"/>
          <w:b/>
          <w:i/>
          <w:sz w:val="16"/>
          <w:szCs w:val="18"/>
          <w:u w:val="single"/>
        </w:rPr>
      </w:pPr>
    </w:p>
    <w:p w14:paraId="3E2823FC" w14:textId="77777777" w:rsidR="0055384F" w:rsidRDefault="0055384F" w:rsidP="006250FB">
      <w:pPr>
        <w:keepNext/>
        <w:keepLines/>
        <w:jc w:val="both"/>
        <w:rPr>
          <w:rFonts w:ascii="Tahoma" w:hAnsi="Tahoma" w:cs="Tahoma"/>
          <w:b/>
          <w:i/>
          <w:sz w:val="16"/>
          <w:szCs w:val="18"/>
          <w:u w:val="single"/>
        </w:rPr>
      </w:pPr>
    </w:p>
    <w:p w14:paraId="0A837E86" w14:textId="77777777" w:rsidR="0055384F" w:rsidRDefault="0055384F" w:rsidP="006250FB">
      <w:pPr>
        <w:keepNext/>
        <w:keepLines/>
        <w:jc w:val="both"/>
        <w:rPr>
          <w:rFonts w:ascii="Tahoma" w:hAnsi="Tahoma" w:cs="Tahoma"/>
          <w:b/>
          <w:i/>
          <w:sz w:val="16"/>
          <w:szCs w:val="18"/>
          <w:u w:val="single"/>
        </w:rPr>
      </w:pPr>
    </w:p>
    <w:p w14:paraId="290C7BEE" w14:textId="77777777" w:rsidR="0055384F" w:rsidRDefault="0055384F" w:rsidP="006250FB">
      <w:pPr>
        <w:keepNext/>
        <w:keepLines/>
        <w:jc w:val="both"/>
        <w:rPr>
          <w:rFonts w:ascii="Tahoma" w:hAnsi="Tahoma" w:cs="Tahoma"/>
          <w:b/>
          <w:i/>
          <w:sz w:val="16"/>
          <w:szCs w:val="18"/>
          <w:u w:val="single"/>
        </w:rPr>
      </w:pPr>
    </w:p>
    <w:p w14:paraId="6625600E" w14:textId="77777777" w:rsidR="0055384F" w:rsidRDefault="0055384F" w:rsidP="006250FB">
      <w:pPr>
        <w:keepNext/>
        <w:keepLines/>
        <w:jc w:val="both"/>
        <w:rPr>
          <w:rFonts w:ascii="Tahoma" w:hAnsi="Tahoma" w:cs="Tahoma"/>
          <w:b/>
          <w:i/>
          <w:sz w:val="16"/>
          <w:szCs w:val="18"/>
          <w:u w:val="single"/>
        </w:rPr>
      </w:pPr>
    </w:p>
    <w:p w14:paraId="1796A82A" w14:textId="77777777" w:rsidR="0055384F" w:rsidRDefault="0055384F" w:rsidP="006250FB">
      <w:pPr>
        <w:keepNext/>
        <w:keepLines/>
        <w:jc w:val="both"/>
        <w:rPr>
          <w:rFonts w:ascii="Tahoma" w:hAnsi="Tahoma" w:cs="Tahoma"/>
          <w:b/>
          <w:i/>
          <w:sz w:val="16"/>
          <w:szCs w:val="18"/>
          <w:u w:val="single"/>
        </w:rPr>
      </w:pPr>
    </w:p>
    <w:p w14:paraId="58EA396B" w14:textId="77777777" w:rsidR="0055384F" w:rsidRDefault="0055384F" w:rsidP="006250FB">
      <w:pPr>
        <w:keepNext/>
        <w:keepLines/>
        <w:jc w:val="both"/>
        <w:rPr>
          <w:rFonts w:ascii="Tahoma" w:hAnsi="Tahoma" w:cs="Tahoma"/>
          <w:b/>
          <w:i/>
          <w:sz w:val="16"/>
          <w:szCs w:val="18"/>
          <w:u w:val="single"/>
        </w:rPr>
      </w:pPr>
    </w:p>
    <w:p w14:paraId="0219A830" w14:textId="77777777" w:rsidR="0055384F" w:rsidRDefault="0055384F" w:rsidP="006250FB">
      <w:pPr>
        <w:keepNext/>
        <w:keepLines/>
        <w:jc w:val="both"/>
        <w:rPr>
          <w:rFonts w:ascii="Tahoma" w:hAnsi="Tahoma" w:cs="Tahoma"/>
          <w:b/>
          <w:i/>
          <w:sz w:val="16"/>
          <w:szCs w:val="18"/>
          <w:u w:val="single"/>
        </w:rPr>
      </w:pPr>
    </w:p>
    <w:p w14:paraId="557712C8" w14:textId="77777777" w:rsidR="0055384F" w:rsidRDefault="0055384F" w:rsidP="006250FB">
      <w:pPr>
        <w:keepNext/>
        <w:keepLines/>
        <w:jc w:val="both"/>
        <w:rPr>
          <w:rFonts w:ascii="Tahoma" w:hAnsi="Tahoma" w:cs="Tahoma"/>
          <w:b/>
          <w:i/>
          <w:sz w:val="16"/>
          <w:szCs w:val="18"/>
          <w:u w:val="single"/>
        </w:rPr>
      </w:pPr>
    </w:p>
    <w:p w14:paraId="49AEF71F" w14:textId="77777777" w:rsidR="0055384F" w:rsidRDefault="0055384F" w:rsidP="006250FB">
      <w:pPr>
        <w:keepNext/>
        <w:keepLines/>
        <w:jc w:val="both"/>
        <w:rPr>
          <w:rFonts w:ascii="Tahoma" w:hAnsi="Tahoma" w:cs="Tahoma"/>
          <w:b/>
          <w:i/>
          <w:sz w:val="16"/>
          <w:szCs w:val="18"/>
          <w:u w:val="single"/>
        </w:rPr>
      </w:pPr>
    </w:p>
    <w:p w14:paraId="5A345B47" w14:textId="77777777" w:rsidR="0055384F" w:rsidRDefault="0055384F" w:rsidP="006250FB">
      <w:pPr>
        <w:keepNext/>
        <w:keepLines/>
        <w:jc w:val="both"/>
        <w:rPr>
          <w:rFonts w:ascii="Tahoma" w:hAnsi="Tahoma" w:cs="Tahoma"/>
          <w:b/>
          <w:i/>
          <w:sz w:val="16"/>
          <w:szCs w:val="18"/>
          <w:u w:val="single"/>
        </w:rPr>
      </w:pPr>
    </w:p>
    <w:p w14:paraId="515D33CE" w14:textId="77777777" w:rsidR="0055384F" w:rsidRDefault="0055384F" w:rsidP="006250FB">
      <w:pPr>
        <w:keepNext/>
        <w:keepLines/>
        <w:jc w:val="both"/>
        <w:rPr>
          <w:rFonts w:ascii="Tahoma" w:hAnsi="Tahoma" w:cs="Tahoma"/>
          <w:b/>
          <w:i/>
          <w:sz w:val="16"/>
          <w:szCs w:val="18"/>
          <w:u w:val="single"/>
        </w:rPr>
      </w:pPr>
    </w:p>
    <w:p w14:paraId="3415CE11" w14:textId="77777777" w:rsidR="0055384F" w:rsidRDefault="0055384F" w:rsidP="006250FB">
      <w:pPr>
        <w:keepNext/>
        <w:keepLines/>
        <w:jc w:val="both"/>
        <w:rPr>
          <w:rFonts w:ascii="Tahoma" w:hAnsi="Tahoma" w:cs="Tahoma"/>
          <w:b/>
          <w:i/>
          <w:sz w:val="16"/>
          <w:szCs w:val="18"/>
          <w:u w:val="single"/>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57"/>
        <w:gridCol w:w="952"/>
        <w:gridCol w:w="540"/>
      </w:tblGrid>
      <w:tr w:rsidR="0055384F" w:rsidRPr="003B1445" w14:paraId="62A1290A" w14:textId="77777777" w:rsidTr="00AC776B">
        <w:trPr>
          <w:trHeight w:val="66"/>
        </w:trPr>
        <w:tc>
          <w:tcPr>
            <w:tcW w:w="160" w:type="dxa"/>
            <w:tcBorders>
              <w:top w:val="single" w:sz="4" w:space="0" w:color="auto"/>
              <w:left w:val="single" w:sz="4" w:space="0" w:color="auto"/>
              <w:bottom w:val="single" w:sz="4" w:space="0" w:color="auto"/>
              <w:right w:val="nil"/>
            </w:tcBorders>
            <w:vAlign w:val="center"/>
          </w:tcPr>
          <w:p w14:paraId="1546D5C3" w14:textId="77777777" w:rsidR="0055384F" w:rsidRPr="003B1445" w:rsidRDefault="0055384F" w:rsidP="00AC776B">
            <w:pPr>
              <w:keepNext/>
              <w:keepLines/>
              <w:jc w:val="right"/>
              <w:rPr>
                <w:rFonts w:ascii="Tahoma" w:hAnsi="Tahoma" w:cs="Tahoma"/>
              </w:rPr>
            </w:pPr>
            <w:bookmarkStart w:id="19" w:name="_Hlk181177754"/>
            <w:r w:rsidRPr="003B1445">
              <w:br w:type="page"/>
            </w:r>
            <w:r w:rsidRPr="003B1445">
              <w:rPr>
                <w:rFonts w:ascii="Tahoma" w:hAnsi="Tahoma" w:cs="Tahoma"/>
                <w:b/>
              </w:rPr>
              <w:br w:type="page"/>
            </w:r>
          </w:p>
        </w:tc>
        <w:tc>
          <w:tcPr>
            <w:tcW w:w="8057" w:type="dxa"/>
            <w:tcBorders>
              <w:top w:val="single" w:sz="4" w:space="0" w:color="auto"/>
              <w:left w:val="nil"/>
              <w:bottom w:val="single" w:sz="4" w:space="0" w:color="auto"/>
              <w:right w:val="single" w:sz="4" w:space="0" w:color="808080"/>
            </w:tcBorders>
            <w:vAlign w:val="center"/>
            <w:hideMark/>
          </w:tcPr>
          <w:p w14:paraId="59835448" w14:textId="77777777" w:rsidR="0055384F" w:rsidRPr="00044CE8" w:rsidRDefault="0055384F" w:rsidP="00AC776B">
            <w:pPr>
              <w:keepNext/>
              <w:keepLines/>
              <w:ind w:right="-169"/>
              <w:rPr>
                <w:rFonts w:ascii="Tahoma" w:hAnsi="Tahoma" w:cs="Tahoma"/>
              </w:rPr>
            </w:pPr>
            <w:r w:rsidRPr="00044CE8">
              <w:rPr>
                <w:rFonts w:ascii="Tahoma" w:hAnsi="Tahoma" w:cs="Tahoma"/>
              </w:rPr>
              <w:t>DOVOLJENJA</w:t>
            </w:r>
          </w:p>
        </w:tc>
        <w:tc>
          <w:tcPr>
            <w:tcW w:w="952" w:type="dxa"/>
            <w:tcBorders>
              <w:top w:val="single" w:sz="4" w:space="0" w:color="auto"/>
              <w:left w:val="single" w:sz="4" w:space="0" w:color="808080"/>
              <w:bottom w:val="single" w:sz="4" w:space="0" w:color="auto"/>
              <w:right w:val="nil"/>
            </w:tcBorders>
            <w:vAlign w:val="center"/>
            <w:hideMark/>
          </w:tcPr>
          <w:p w14:paraId="1E454213" w14:textId="77777777" w:rsidR="0055384F" w:rsidRPr="00044CE8" w:rsidRDefault="0055384F" w:rsidP="00AC776B">
            <w:pPr>
              <w:keepNext/>
              <w:keepLines/>
              <w:jc w:val="right"/>
              <w:rPr>
                <w:rFonts w:ascii="Tahoma" w:hAnsi="Tahoma" w:cs="Tahoma"/>
                <w:b/>
              </w:rPr>
            </w:pPr>
            <w:r w:rsidRPr="00044CE8">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204864D" w14:textId="77777777" w:rsidR="0055384F" w:rsidRPr="003B1445" w:rsidRDefault="0055384F" w:rsidP="00AC776B">
            <w:pPr>
              <w:keepNext/>
              <w:keepLines/>
              <w:rPr>
                <w:rFonts w:ascii="Tahoma" w:hAnsi="Tahoma" w:cs="Tahoma"/>
                <w:b/>
                <w:i/>
              </w:rPr>
            </w:pPr>
            <w:r w:rsidRPr="00044CE8">
              <w:rPr>
                <w:rFonts w:ascii="Tahoma" w:hAnsi="Tahoma" w:cs="Tahoma"/>
                <w:b/>
                <w:i/>
              </w:rPr>
              <w:t>6</w:t>
            </w:r>
          </w:p>
        </w:tc>
      </w:tr>
    </w:tbl>
    <w:p w14:paraId="5BB04224" w14:textId="77777777" w:rsidR="0055384F" w:rsidRPr="003B1445" w:rsidRDefault="0055384F" w:rsidP="0055384F">
      <w:pPr>
        <w:keepNext/>
        <w:keepLines/>
        <w:jc w:val="both"/>
        <w:rPr>
          <w:rFonts w:ascii="Tahoma" w:hAnsi="Tahoma" w:cs="Tahoma"/>
        </w:rPr>
      </w:pPr>
    </w:p>
    <w:p w14:paraId="13E6534B" w14:textId="77777777" w:rsidR="0055384F" w:rsidRPr="003B1445" w:rsidRDefault="0055384F" w:rsidP="0055384F">
      <w:pPr>
        <w:keepNext/>
        <w:keepLines/>
        <w:tabs>
          <w:tab w:val="left" w:pos="567"/>
          <w:tab w:val="num" w:pos="851"/>
          <w:tab w:val="left" w:pos="993"/>
        </w:tabs>
        <w:jc w:val="both"/>
        <w:rPr>
          <w:rFonts w:ascii="Tahoma" w:hAnsi="Tahoma" w:cs="Tahoma"/>
        </w:rPr>
      </w:pPr>
    </w:p>
    <w:p w14:paraId="06163386" w14:textId="77777777" w:rsidR="0055384F" w:rsidRPr="00972439" w:rsidRDefault="0055384F" w:rsidP="0055384F">
      <w:pPr>
        <w:keepNext/>
        <w:keepLines/>
        <w:autoSpaceDE w:val="0"/>
        <w:autoSpaceDN w:val="0"/>
        <w:adjustRightInd w:val="0"/>
        <w:jc w:val="both"/>
        <w:rPr>
          <w:rFonts w:ascii="Tahoma" w:eastAsia="Calibri" w:hAnsi="Tahoma" w:cs="Tahoma"/>
        </w:rPr>
      </w:pPr>
      <w:r w:rsidRPr="00972439">
        <w:rPr>
          <w:rFonts w:ascii="Tahoma" w:eastAsia="Calibri" w:hAnsi="Tahoma" w:cs="Tahoma"/>
        </w:rPr>
        <w:t>Ponudnik v prilogi predloži fotokopijo dovoljenj in/ali potrdil, s katerimi izkazuje usposobljenost za ravnanje z odpadki.</w:t>
      </w:r>
    </w:p>
    <w:p w14:paraId="1CC355E7" w14:textId="77777777" w:rsidR="0055384F" w:rsidRPr="003B1445" w:rsidRDefault="0055384F" w:rsidP="0055384F">
      <w:pPr>
        <w:keepNext/>
        <w:keepLines/>
        <w:tabs>
          <w:tab w:val="left" w:pos="567"/>
          <w:tab w:val="num" w:pos="851"/>
          <w:tab w:val="left" w:pos="993"/>
        </w:tabs>
        <w:jc w:val="both"/>
        <w:rPr>
          <w:rFonts w:ascii="Tahoma" w:hAnsi="Tahoma" w:cs="Tahoma"/>
        </w:rPr>
      </w:pPr>
      <w:r w:rsidRPr="003B1445">
        <w:rPr>
          <w:rFonts w:ascii="Tahoma" w:hAnsi="Tahoma" w:cs="Tahoma"/>
        </w:rPr>
        <w:t xml:space="preserve">Dokumentacijo je potrebno naložiti v </w:t>
      </w:r>
      <w:r w:rsidRPr="003B1445">
        <w:rPr>
          <w:rFonts w:ascii="Tahoma" w:hAnsi="Tahoma" w:cs="Tahoma"/>
          <w:b/>
          <w:sz w:val="18"/>
        </w:rPr>
        <w:t xml:space="preserve">Razdelek »DOKUMENTI«, del »Ostale priloge«. </w:t>
      </w:r>
    </w:p>
    <w:p w14:paraId="0CC33791" w14:textId="77777777" w:rsidR="0055384F" w:rsidRPr="003B1445" w:rsidRDefault="0055384F" w:rsidP="0055384F">
      <w:pPr>
        <w:keepNext/>
        <w:keepLines/>
        <w:jc w:val="center"/>
        <w:rPr>
          <w:rFonts w:ascii="Tahoma" w:hAnsi="Tahoma" w:cs="Tahoma"/>
          <w:b/>
          <w:sz w:val="24"/>
          <w:szCs w:val="24"/>
        </w:rPr>
      </w:pPr>
    </w:p>
    <w:p w14:paraId="38377571" w14:textId="77777777" w:rsidR="0055384F" w:rsidRPr="003B1445" w:rsidRDefault="0055384F" w:rsidP="0055384F">
      <w:pPr>
        <w:keepNext/>
        <w:keepLines/>
        <w:tabs>
          <w:tab w:val="left" w:pos="567"/>
          <w:tab w:val="num" w:pos="851"/>
          <w:tab w:val="left" w:pos="993"/>
        </w:tabs>
        <w:jc w:val="both"/>
        <w:rPr>
          <w:rFonts w:ascii="Tahoma" w:hAnsi="Tahoma" w:cs="Tahoma"/>
        </w:rPr>
      </w:pPr>
    </w:p>
    <w:p w14:paraId="42A139A1" w14:textId="77777777" w:rsidR="0055384F" w:rsidRDefault="0055384F" w:rsidP="0055384F">
      <w:pPr>
        <w:keepNext/>
        <w:keepLines/>
        <w:jc w:val="both"/>
        <w:rPr>
          <w:rFonts w:ascii="Tahoma" w:hAnsi="Tahoma" w:cs="Tahoma"/>
          <w:u w:val="single"/>
        </w:rPr>
      </w:pPr>
    </w:p>
    <w:p w14:paraId="3E2CBD90" w14:textId="77777777" w:rsidR="0055384F" w:rsidRDefault="0055384F" w:rsidP="0055384F">
      <w:pPr>
        <w:keepNext/>
        <w:keepLines/>
        <w:jc w:val="both"/>
        <w:rPr>
          <w:rFonts w:ascii="Tahoma" w:hAnsi="Tahoma" w:cs="Tahoma"/>
          <w:u w:val="single"/>
        </w:rPr>
      </w:pPr>
    </w:p>
    <w:p w14:paraId="5571229D" w14:textId="77777777" w:rsidR="0055384F" w:rsidRDefault="0055384F" w:rsidP="0055384F">
      <w:pPr>
        <w:keepNext/>
        <w:keepLines/>
        <w:jc w:val="both"/>
        <w:rPr>
          <w:rFonts w:ascii="Tahoma" w:hAnsi="Tahoma" w:cs="Tahoma"/>
          <w:u w:val="single"/>
        </w:rPr>
      </w:pPr>
    </w:p>
    <w:p w14:paraId="7049D10D" w14:textId="77777777" w:rsidR="0055384F" w:rsidRDefault="0055384F" w:rsidP="0055384F">
      <w:pPr>
        <w:keepNext/>
        <w:keepLines/>
        <w:jc w:val="both"/>
        <w:rPr>
          <w:rFonts w:ascii="Tahoma" w:hAnsi="Tahoma" w:cs="Tahoma"/>
          <w:u w:val="single"/>
        </w:rPr>
      </w:pPr>
    </w:p>
    <w:p w14:paraId="5AE5CEC4" w14:textId="77777777" w:rsidR="0055384F" w:rsidRDefault="0055384F" w:rsidP="0055384F">
      <w:pPr>
        <w:keepNext/>
        <w:keepLines/>
        <w:jc w:val="both"/>
        <w:rPr>
          <w:rFonts w:ascii="Tahoma" w:hAnsi="Tahoma" w:cs="Tahoma"/>
          <w:u w:val="single"/>
        </w:rPr>
      </w:pPr>
    </w:p>
    <w:p w14:paraId="3D3A1689" w14:textId="77777777" w:rsidR="0055384F" w:rsidRDefault="0055384F" w:rsidP="0055384F">
      <w:pPr>
        <w:keepNext/>
        <w:keepLines/>
        <w:jc w:val="both"/>
        <w:rPr>
          <w:rFonts w:ascii="Tahoma" w:hAnsi="Tahoma" w:cs="Tahoma"/>
          <w:u w:val="single"/>
        </w:rPr>
      </w:pPr>
    </w:p>
    <w:p w14:paraId="787F5DBB" w14:textId="77777777" w:rsidR="0055384F" w:rsidRDefault="0055384F" w:rsidP="0055384F">
      <w:pPr>
        <w:keepNext/>
        <w:keepLines/>
        <w:jc w:val="both"/>
        <w:rPr>
          <w:rFonts w:ascii="Tahoma" w:hAnsi="Tahoma" w:cs="Tahoma"/>
          <w:u w:val="single"/>
        </w:rPr>
      </w:pPr>
    </w:p>
    <w:p w14:paraId="493BD894" w14:textId="77777777" w:rsidR="0055384F" w:rsidRDefault="0055384F" w:rsidP="0055384F">
      <w:pPr>
        <w:keepNext/>
        <w:keepLines/>
        <w:jc w:val="both"/>
        <w:rPr>
          <w:rFonts w:ascii="Tahoma" w:hAnsi="Tahoma" w:cs="Tahoma"/>
          <w:u w:val="single"/>
        </w:rPr>
      </w:pPr>
    </w:p>
    <w:p w14:paraId="17F0732B" w14:textId="77777777" w:rsidR="0055384F" w:rsidRDefault="0055384F" w:rsidP="0055384F">
      <w:pPr>
        <w:keepNext/>
        <w:keepLines/>
        <w:jc w:val="both"/>
        <w:rPr>
          <w:rFonts w:ascii="Tahoma" w:hAnsi="Tahoma" w:cs="Tahoma"/>
          <w:u w:val="single"/>
        </w:rPr>
      </w:pPr>
    </w:p>
    <w:p w14:paraId="7E7F0472" w14:textId="77777777" w:rsidR="0055384F" w:rsidRDefault="0055384F" w:rsidP="0055384F">
      <w:pPr>
        <w:keepNext/>
        <w:keepLines/>
        <w:jc w:val="both"/>
        <w:rPr>
          <w:rFonts w:ascii="Tahoma" w:hAnsi="Tahoma" w:cs="Tahoma"/>
          <w:u w:val="single"/>
        </w:rPr>
      </w:pPr>
    </w:p>
    <w:p w14:paraId="69DA82B9" w14:textId="77777777" w:rsidR="0055384F" w:rsidRDefault="0055384F" w:rsidP="0055384F">
      <w:pPr>
        <w:keepNext/>
        <w:keepLines/>
        <w:jc w:val="both"/>
        <w:rPr>
          <w:rFonts w:ascii="Tahoma" w:hAnsi="Tahoma" w:cs="Tahoma"/>
          <w:u w:val="single"/>
        </w:rPr>
      </w:pPr>
    </w:p>
    <w:p w14:paraId="7ED5D00A" w14:textId="77777777" w:rsidR="0055384F" w:rsidRDefault="0055384F" w:rsidP="0055384F">
      <w:pPr>
        <w:keepNext/>
        <w:keepLines/>
        <w:jc w:val="both"/>
        <w:rPr>
          <w:rFonts w:ascii="Tahoma" w:hAnsi="Tahoma" w:cs="Tahoma"/>
          <w:u w:val="single"/>
        </w:rPr>
      </w:pPr>
    </w:p>
    <w:p w14:paraId="6B9B11DB" w14:textId="77777777" w:rsidR="0055384F" w:rsidRDefault="0055384F" w:rsidP="0055384F">
      <w:pPr>
        <w:keepNext/>
        <w:keepLines/>
        <w:jc w:val="both"/>
        <w:rPr>
          <w:rFonts w:ascii="Tahoma" w:hAnsi="Tahoma" w:cs="Tahoma"/>
          <w:u w:val="single"/>
        </w:rPr>
      </w:pPr>
    </w:p>
    <w:p w14:paraId="3708F313" w14:textId="77777777" w:rsidR="0055384F" w:rsidRDefault="0055384F" w:rsidP="0055384F">
      <w:pPr>
        <w:keepNext/>
        <w:keepLines/>
        <w:jc w:val="both"/>
        <w:rPr>
          <w:rFonts w:ascii="Tahoma" w:hAnsi="Tahoma" w:cs="Tahoma"/>
          <w:u w:val="single"/>
        </w:rPr>
      </w:pPr>
    </w:p>
    <w:p w14:paraId="6D61E4C2" w14:textId="77777777" w:rsidR="0055384F" w:rsidRDefault="0055384F" w:rsidP="0055384F">
      <w:pPr>
        <w:keepNext/>
        <w:keepLines/>
        <w:jc w:val="both"/>
        <w:rPr>
          <w:rFonts w:ascii="Tahoma" w:hAnsi="Tahoma" w:cs="Tahoma"/>
          <w:u w:val="single"/>
        </w:rPr>
      </w:pPr>
    </w:p>
    <w:p w14:paraId="5F91E3E8" w14:textId="77777777" w:rsidR="0055384F" w:rsidRDefault="0055384F" w:rsidP="0055384F">
      <w:pPr>
        <w:keepNext/>
        <w:keepLines/>
        <w:jc w:val="both"/>
        <w:rPr>
          <w:rFonts w:ascii="Tahoma" w:hAnsi="Tahoma" w:cs="Tahoma"/>
          <w:u w:val="single"/>
        </w:rPr>
      </w:pPr>
    </w:p>
    <w:p w14:paraId="7AE117D0" w14:textId="77777777" w:rsidR="0055384F" w:rsidRDefault="0055384F" w:rsidP="0055384F">
      <w:pPr>
        <w:keepNext/>
        <w:keepLines/>
        <w:jc w:val="both"/>
        <w:rPr>
          <w:rFonts w:ascii="Tahoma" w:hAnsi="Tahoma" w:cs="Tahoma"/>
          <w:u w:val="single"/>
        </w:rPr>
      </w:pPr>
    </w:p>
    <w:p w14:paraId="285B9348" w14:textId="77777777" w:rsidR="0055384F" w:rsidRDefault="0055384F" w:rsidP="0055384F">
      <w:pPr>
        <w:keepNext/>
        <w:keepLines/>
        <w:jc w:val="both"/>
        <w:rPr>
          <w:rFonts w:ascii="Tahoma" w:hAnsi="Tahoma" w:cs="Tahoma"/>
          <w:u w:val="single"/>
        </w:rPr>
      </w:pPr>
    </w:p>
    <w:p w14:paraId="5C2DE96D" w14:textId="77777777" w:rsidR="0055384F" w:rsidRDefault="0055384F" w:rsidP="0055384F">
      <w:pPr>
        <w:keepNext/>
        <w:keepLines/>
        <w:jc w:val="both"/>
        <w:rPr>
          <w:rFonts w:ascii="Tahoma" w:hAnsi="Tahoma" w:cs="Tahoma"/>
          <w:u w:val="single"/>
        </w:rPr>
      </w:pPr>
    </w:p>
    <w:p w14:paraId="6860E43F" w14:textId="77777777" w:rsidR="0055384F" w:rsidRDefault="0055384F" w:rsidP="0055384F">
      <w:pPr>
        <w:keepNext/>
        <w:keepLines/>
        <w:jc w:val="both"/>
        <w:rPr>
          <w:rFonts w:ascii="Tahoma" w:hAnsi="Tahoma" w:cs="Tahoma"/>
          <w:u w:val="single"/>
        </w:rPr>
      </w:pPr>
    </w:p>
    <w:p w14:paraId="68212312" w14:textId="77777777" w:rsidR="0055384F" w:rsidRDefault="0055384F" w:rsidP="0055384F">
      <w:pPr>
        <w:keepNext/>
        <w:keepLines/>
        <w:jc w:val="both"/>
        <w:rPr>
          <w:rFonts w:ascii="Tahoma" w:hAnsi="Tahoma" w:cs="Tahoma"/>
          <w:u w:val="single"/>
        </w:rPr>
      </w:pPr>
    </w:p>
    <w:p w14:paraId="5A4B4FBD" w14:textId="77777777" w:rsidR="0055384F" w:rsidRDefault="0055384F" w:rsidP="0055384F">
      <w:pPr>
        <w:keepNext/>
        <w:keepLines/>
        <w:jc w:val="both"/>
        <w:rPr>
          <w:rFonts w:ascii="Tahoma" w:hAnsi="Tahoma" w:cs="Tahoma"/>
          <w:u w:val="single"/>
        </w:rPr>
      </w:pPr>
    </w:p>
    <w:p w14:paraId="163EFC93" w14:textId="77777777" w:rsidR="0055384F" w:rsidRDefault="0055384F" w:rsidP="0055384F">
      <w:pPr>
        <w:keepNext/>
        <w:keepLines/>
        <w:jc w:val="both"/>
        <w:rPr>
          <w:rFonts w:ascii="Tahoma" w:hAnsi="Tahoma" w:cs="Tahoma"/>
          <w:u w:val="single"/>
        </w:rPr>
      </w:pPr>
    </w:p>
    <w:p w14:paraId="096C50FF" w14:textId="77777777" w:rsidR="0055384F" w:rsidRDefault="0055384F" w:rsidP="0055384F">
      <w:pPr>
        <w:keepNext/>
        <w:keepLines/>
        <w:jc w:val="both"/>
        <w:rPr>
          <w:rFonts w:ascii="Tahoma" w:hAnsi="Tahoma" w:cs="Tahoma"/>
          <w:u w:val="single"/>
        </w:rPr>
      </w:pPr>
    </w:p>
    <w:p w14:paraId="1B6C05F4" w14:textId="77777777" w:rsidR="0055384F" w:rsidRDefault="0055384F" w:rsidP="0055384F">
      <w:pPr>
        <w:keepNext/>
        <w:keepLines/>
        <w:jc w:val="both"/>
        <w:rPr>
          <w:rFonts w:ascii="Tahoma" w:hAnsi="Tahoma" w:cs="Tahoma"/>
          <w:u w:val="single"/>
        </w:rPr>
      </w:pPr>
    </w:p>
    <w:p w14:paraId="1A2D27C7" w14:textId="77777777" w:rsidR="0055384F" w:rsidRDefault="0055384F" w:rsidP="0055384F">
      <w:pPr>
        <w:keepNext/>
        <w:keepLines/>
        <w:jc w:val="both"/>
        <w:rPr>
          <w:rFonts w:ascii="Tahoma" w:hAnsi="Tahoma" w:cs="Tahoma"/>
          <w:u w:val="single"/>
        </w:rPr>
      </w:pPr>
    </w:p>
    <w:p w14:paraId="515BB15E" w14:textId="77777777" w:rsidR="0055384F" w:rsidRDefault="0055384F" w:rsidP="0055384F">
      <w:pPr>
        <w:keepNext/>
        <w:keepLines/>
        <w:jc w:val="both"/>
        <w:rPr>
          <w:rFonts w:ascii="Tahoma" w:hAnsi="Tahoma" w:cs="Tahoma"/>
          <w:u w:val="single"/>
        </w:rPr>
      </w:pPr>
    </w:p>
    <w:p w14:paraId="45B04634" w14:textId="77777777" w:rsidR="0055384F" w:rsidRDefault="0055384F" w:rsidP="0055384F">
      <w:pPr>
        <w:keepNext/>
        <w:keepLines/>
        <w:jc w:val="both"/>
        <w:rPr>
          <w:rFonts w:ascii="Tahoma" w:hAnsi="Tahoma" w:cs="Tahoma"/>
          <w:u w:val="single"/>
        </w:rPr>
      </w:pPr>
    </w:p>
    <w:p w14:paraId="168217AE" w14:textId="77777777" w:rsidR="0055384F" w:rsidRDefault="0055384F" w:rsidP="0055384F">
      <w:pPr>
        <w:keepNext/>
        <w:keepLines/>
        <w:jc w:val="both"/>
        <w:rPr>
          <w:rFonts w:ascii="Tahoma" w:hAnsi="Tahoma" w:cs="Tahoma"/>
          <w:u w:val="single"/>
        </w:rPr>
      </w:pPr>
    </w:p>
    <w:p w14:paraId="17D31913" w14:textId="77777777" w:rsidR="0055384F" w:rsidRDefault="0055384F" w:rsidP="0055384F">
      <w:pPr>
        <w:keepNext/>
        <w:keepLines/>
        <w:jc w:val="both"/>
        <w:rPr>
          <w:rFonts w:ascii="Tahoma" w:hAnsi="Tahoma" w:cs="Tahoma"/>
          <w:u w:val="single"/>
        </w:rPr>
      </w:pPr>
    </w:p>
    <w:p w14:paraId="18759D7C" w14:textId="77777777" w:rsidR="0055384F" w:rsidRDefault="0055384F" w:rsidP="0055384F">
      <w:pPr>
        <w:keepNext/>
        <w:keepLines/>
        <w:jc w:val="both"/>
        <w:rPr>
          <w:rFonts w:ascii="Tahoma" w:hAnsi="Tahoma" w:cs="Tahoma"/>
          <w:u w:val="single"/>
        </w:rPr>
      </w:pPr>
    </w:p>
    <w:p w14:paraId="73275EA2" w14:textId="77777777" w:rsidR="0055384F" w:rsidRDefault="0055384F" w:rsidP="0055384F">
      <w:pPr>
        <w:keepNext/>
        <w:keepLines/>
        <w:jc w:val="both"/>
        <w:rPr>
          <w:rFonts w:ascii="Tahoma" w:hAnsi="Tahoma" w:cs="Tahoma"/>
          <w:u w:val="single"/>
        </w:rPr>
      </w:pPr>
    </w:p>
    <w:p w14:paraId="48665CB8" w14:textId="77777777" w:rsidR="0055384F" w:rsidRDefault="0055384F" w:rsidP="0055384F">
      <w:pPr>
        <w:keepNext/>
        <w:keepLines/>
        <w:jc w:val="both"/>
        <w:rPr>
          <w:rFonts w:ascii="Tahoma" w:hAnsi="Tahoma" w:cs="Tahoma"/>
          <w:u w:val="single"/>
        </w:rPr>
      </w:pPr>
    </w:p>
    <w:p w14:paraId="19FFE007" w14:textId="77777777" w:rsidR="0055384F" w:rsidRDefault="0055384F" w:rsidP="0055384F">
      <w:pPr>
        <w:keepNext/>
        <w:keepLines/>
        <w:jc w:val="both"/>
        <w:rPr>
          <w:rFonts w:ascii="Tahoma" w:hAnsi="Tahoma" w:cs="Tahoma"/>
          <w:u w:val="single"/>
        </w:rPr>
      </w:pPr>
    </w:p>
    <w:p w14:paraId="08423693" w14:textId="77777777" w:rsidR="0055384F" w:rsidRDefault="0055384F" w:rsidP="0055384F">
      <w:pPr>
        <w:keepNext/>
        <w:keepLines/>
        <w:jc w:val="both"/>
        <w:rPr>
          <w:rFonts w:ascii="Tahoma" w:hAnsi="Tahoma" w:cs="Tahoma"/>
          <w:u w:val="single"/>
        </w:rPr>
      </w:pPr>
    </w:p>
    <w:p w14:paraId="6F346A8F" w14:textId="77777777" w:rsidR="0055384F" w:rsidRDefault="0055384F" w:rsidP="0055384F">
      <w:pPr>
        <w:keepNext/>
        <w:keepLines/>
        <w:jc w:val="both"/>
        <w:rPr>
          <w:rFonts w:ascii="Tahoma" w:hAnsi="Tahoma" w:cs="Tahoma"/>
          <w:u w:val="single"/>
        </w:rPr>
      </w:pPr>
    </w:p>
    <w:p w14:paraId="48E8E2E4" w14:textId="77777777" w:rsidR="0055384F" w:rsidRDefault="0055384F" w:rsidP="0055384F">
      <w:pPr>
        <w:keepNext/>
        <w:keepLines/>
        <w:jc w:val="both"/>
        <w:rPr>
          <w:rFonts w:ascii="Tahoma" w:hAnsi="Tahoma" w:cs="Tahoma"/>
          <w:u w:val="single"/>
        </w:rPr>
      </w:pPr>
    </w:p>
    <w:p w14:paraId="295510E2" w14:textId="77777777" w:rsidR="0055384F" w:rsidRDefault="0055384F" w:rsidP="0055384F">
      <w:pPr>
        <w:keepNext/>
        <w:keepLines/>
        <w:jc w:val="both"/>
        <w:rPr>
          <w:rFonts w:ascii="Tahoma" w:hAnsi="Tahoma" w:cs="Tahoma"/>
          <w:u w:val="single"/>
        </w:rPr>
      </w:pPr>
    </w:p>
    <w:p w14:paraId="3F756F97" w14:textId="77777777" w:rsidR="0055384F" w:rsidRDefault="0055384F" w:rsidP="0055384F">
      <w:pPr>
        <w:keepNext/>
        <w:keepLines/>
        <w:jc w:val="both"/>
        <w:rPr>
          <w:rFonts w:ascii="Tahoma" w:hAnsi="Tahoma" w:cs="Tahoma"/>
          <w:u w:val="single"/>
        </w:rPr>
      </w:pPr>
    </w:p>
    <w:p w14:paraId="1746C442" w14:textId="77777777" w:rsidR="0055384F" w:rsidRDefault="0055384F" w:rsidP="0055384F">
      <w:pPr>
        <w:keepNext/>
        <w:keepLines/>
        <w:jc w:val="both"/>
        <w:rPr>
          <w:rFonts w:ascii="Tahoma" w:hAnsi="Tahoma" w:cs="Tahoma"/>
          <w:u w:val="single"/>
        </w:rPr>
      </w:pPr>
    </w:p>
    <w:p w14:paraId="10E3C7A2" w14:textId="77777777" w:rsidR="0055384F" w:rsidRDefault="0055384F" w:rsidP="0055384F">
      <w:pPr>
        <w:keepNext/>
        <w:keepLines/>
        <w:jc w:val="both"/>
        <w:rPr>
          <w:rFonts w:ascii="Tahoma" w:hAnsi="Tahoma" w:cs="Tahoma"/>
          <w:u w:val="single"/>
        </w:rPr>
      </w:pPr>
    </w:p>
    <w:p w14:paraId="0D6E5969" w14:textId="77777777" w:rsidR="0055384F" w:rsidRDefault="0055384F" w:rsidP="0055384F">
      <w:pPr>
        <w:keepNext/>
        <w:keepLines/>
        <w:jc w:val="both"/>
        <w:rPr>
          <w:rFonts w:ascii="Tahoma" w:hAnsi="Tahoma" w:cs="Tahoma"/>
          <w:u w:val="single"/>
        </w:rPr>
      </w:pPr>
    </w:p>
    <w:p w14:paraId="5D68D687" w14:textId="77777777" w:rsidR="0055384F" w:rsidRDefault="0055384F" w:rsidP="0055384F">
      <w:pPr>
        <w:keepNext/>
        <w:keepLines/>
        <w:jc w:val="both"/>
        <w:rPr>
          <w:rFonts w:ascii="Tahoma" w:hAnsi="Tahoma" w:cs="Tahoma"/>
          <w:u w:val="single"/>
        </w:rPr>
      </w:pPr>
    </w:p>
    <w:p w14:paraId="19FADA87" w14:textId="77777777" w:rsidR="0055384F" w:rsidRDefault="0055384F" w:rsidP="0055384F">
      <w:pPr>
        <w:keepNext/>
        <w:keepLines/>
        <w:jc w:val="both"/>
        <w:rPr>
          <w:rFonts w:ascii="Tahoma" w:hAnsi="Tahoma" w:cs="Tahoma"/>
          <w:u w:val="single"/>
        </w:rPr>
      </w:pPr>
    </w:p>
    <w:p w14:paraId="479E2C95" w14:textId="77777777" w:rsidR="0055384F" w:rsidRDefault="0055384F" w:rsidP="0055384F">
      <w:pPr>
        <w:keepNext/>
        <w:keepLines/>
        <w:jc w:val="both"/>
        <w:rPr>
          <w:rFonts w:ascii="Tahoma" w:hAnsi="Tahoma" w:cs="Tahoma"/>
          <w:u w:val="single"/>
        </w:rPr>
      </w:pPr>
    </w:p>
    <w:p w14:paraId="1A212B2B" w14:textId="77777777" w:rsidR="0055384F" w:rsidRDefault="0055384F" w:rsidP="0055384F">
      <w:pPr>
        <w:keepNext/>
        <w:keepLines/>
        <w:jc w:val="both"/>
        <w:rPr>
          <w:rFonts w:ascii="Tahoma" w:hAnsi="Tahoma" w:cs="Tahoma"/>
          <w:u w:val="single"/>
        </w:rPr>
      </w:pPr>
    </w:p>
    <w:p w14:paraId="0581DEB3" w14:textId="77777777" w:rsidR="0055384F" w:rsidRPr="003B1445" w:rsidRDefault="0055384F" w:rsidP="0055384F">
      <w:pPr>
        <w:keepNext/>
        <w:keepLines/>
        <w:jc w:val="both"/>
        <w:rPr>
          <w:rFonts w:ascii="Tahoma" w:hAnsi="Tahoma" w:cs="Tahoma"/>
          <w:u w:val="single"/>
        </w:rPr>
      </w:pPr>
    </w:p>
    <w:p w14:paraId="624936D7" w14:textId="77777777" w:rsidR="0055384F" w:rsidRDefault="0055384F" w:rsidP="0055384F">
      <w:pPr>
        <w:keepNext/>
        <w:keepLines/>
        <w:jc w:val="both"/>
        <w:rPr>
          <w:rFonts w:ascii="Tahoma" w:hAnsi="Tahoma" w:cs="Tahoma"/>
        </w:rPr>
      </w:pPr>
    </w:p>
    <w:p w14:paraId="2DC9D0B1" w14:textId="77777777" w:rsidR="0055384F" w:rsidRPr="003B1445" w:rsidRDefault="0055384F" w:rsidP="0055384F">
      <w:pPr>
        <w:keepNext/>
        <w:keepLines/>
        <w:jc w:val="both"/>
        <w:rPr>
          <w:rFonts w:ascii="Tahoma" w:hAnsi="Tahoma" w:cs="Tahoma"/>
        </w:rPr>
      </w:pPr>
    </w:p>
    <w:p w14:paraId="3257D012" w14:textId="77777777" w:rsidR="0055384F" w:rsidRPr="003B1445" w:rsidRDefault="0055384F" w:rsidP="0055384F">
      <w:pPr>
        <w:keepNext/>
        <w:keepLines/>
        <w:rPr>
          <w:rFonts w:ascii="Tahoma" w:hAnsi="Tahoma" w:cs="Tahoma"/>
          <w:b/>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789"/>
      </w:tblGrid>
      <w:tr w:rsidR="0055384F" w:rsidRPr="005D654E" w14:paraId="7D58A607" w14:textId="77777777" w:rsidTr="00AC776B">
        <w:tc>
          <w:tcPr>
            <w:tcW w:w="7867" w:type="dxa"/>
            <w:tcBorders>
              <w:top w:val="single" w:sz="4" w:space="0" w:color="auto"/>
              <w:bottom w:val="single" w:sz="4" w:space="0" w:color="auto"/>
            </w:tcBorders>
          </w:tcPr>
          <w:p w14:paraId="6DD61E19" w14:textId="77777777" w:rsidR="0055384F" w:rsidRPr="00C57A0C" w:rsidRDefault="0055384F" w:rsidP="00AC776B">
            <w:pPr>
              <w:keepNext/>
              <w:keepLines/>
              <w:rPr>
                <w:rFonts w:ascii="Tahoma" w:hAnsi="Tahoma" w:cs="Tahoma"/>
                <w:color w:val="FF0000"/>
              </w:rPr>
            </w:pPr>
            <w:r w:rsidRPr="00C57A0C">
              <w:rPr>
                <w:rFonts w:ascii="Tahoma" w:hAnsi="Tahoma" w:cs="Tahoma"/>
              </w:rPr>
              <w:t>NAČRT RAVNANJA Z ODPADKI</w:t>
            </w:r>
          </w:p>
        </w:tc>
        <w:tc>
          <w:tcPr>
            <w:tcW w:w="912" w:type="dxa"/>
            <w:tcBorders>
              <w:top w:val="single" w:sz="4" w:space="0" w:color="auto"/>
              <w:bottom w:val="single" w:sz="4" w:space="0" w:color="auto"/>
              <w:right w:val="nil"/>
            </w:tcBorders>
          </w:tcPr>
          <w:p w14:paraId="4A4DA3EF" w14:textId="77777777" w:rsidR="0055384F" w:rsidRPr="00C57A0C" w:rsidRDefault="0055384F" w:rsidP="00AC776B">
            <w:pPr>
              <w:keepNext/>
              <w:keepLines/>
              <w:jc w:val="right"/>
              <w:rPr>
                <w:rFonts w:ascii="Tahoma" w:hAnsi="Tahoma" w:cs="Tahoma"/>
                <w:b/>
              </w:rPr>
            </w:pPr>
            <w:r w:rsidRPr="00C57A0C">
              <w:rPr>
                <w:rFonts w:ascii="Tahoma" w:hAnsi="Tahoma" w:cs="Tahoma"/>
                <w:b/>
                <w:i/>
              </w:rPr>
              <w:t xml:space="preserve">Priloga </w:t>
            </w:r>
          </w:p>
        </w:tc>
        <w:tc>
          <w:tcPr>
            <w:tcW w:w="789" w:type="dxa"/>
            <w:tcBorders>
              <w:top w:val="single" w:sz="4" w:space="0" w:color="auto"/>
              <w:left w:val="nil"/>
              <w:bottom w:val="single" w:sz="4" w:space="0" w:color="auto"/>
            </w:tcBorders>
          </w:tcPr>
          <w:p w14:paraId="1F96F599" w14:textId="77777777" w:rsidR="0055384F" w:rsidRPr="005D654E" w:rsidRDefault="0055384F" w:rsidP="00AC776B">
            <w:pPr>
              <w:keepNext/>
              <w:keepLines/>
              <w:rPr>
                <w:rFonts w:ascii="Tahoma" w:hAnsi="Tahoma" w:cs="Tahoma"/>
                <w:b/>
                <w:i/>
              </w:rPr>
            </w:pPr>
            <w:r w:rsidRPr="00C57A0C">
              <w:rPr>
                <w:rFonts w:ascii="Tahoma" w:hAnsi="Tahoma" w:cs="Tahoma"/>
                <w:b/>
                <w:i/>
              </w:rPr>
              <w:t>7</w:t>
            </w:r>
          </w:p>
        </w:tc>
      </w:tr>
    </w:tbl>
    <w:p w14:paraId="4CE64444" w14:textId="77777777" w:rsidR="0055384F" w:rsidRDefault="0055384F" w:rsidP="0055384F">
      <w:pPr>
        <w:keepNext/>
        <w:keepLines/>
        <w:jc w:val="both"/>
        <w:rPr>
          <w:rFonts w:ascii="Tahoma" w:hAnsi="Tahoma" w:cs="Tahoma"/>
        </w:rPr>
      </w:pPr>
    </w:p>
    <w:p w14:paraId="38D5C9EF" w14:textId="77777777" w:rsidR="0055384F" w:rsidRPr="001401A4" w:rsidRDefault="0055384F" w:rsidP="0055384F">
      <w:pPr>
        <w:keepNext/>
        <w:keepLines/>
        <w:jc w:val="both"/>
        <w:rPr>
          <w:rFonts w:ascii="Tahoma" w:hAnsi="Tahoma" w:cs="Tahoma"/>
        </w:rPr>
      </w:pPr>
      <w:r w:rsidRPr="00AB2C14">
        <w:rPr>
          <w:rFonts w:ascii="Tahoma" w:hAnsi="Tahoma" w:cs="Tahoma"/>
        </w:rPr>
        <w:t>Ponudnik mora izdelati načrt ravnanja z odpadkom (</w:t>
      </w:r>
      <w:r>
        <w:rPr>
          <w:rFonts w:ascii="Tahoma" w:hAnsi="Tahoma" w:cs="Tahoma"/>
        </w:rPr>
        <w:t>koncentrat bora po uparevanju</w:t>
      </w:r>
      <w:r w:rsidRPr="00AB2C14">
        <w:rPr>
          <w:rFonts w:ascii="Tahoma" w:hAnsi="Tahoma" w:cs="Tahoma"/>
        </w:rPr>
        <w:t xml:space="preserve">), ki ga opiše v Prilogi </w:t>
      </w:r>
      <w:r>
        <w:rPr>
          <w:rFonts w:ascii="Tahoma" w:hAnsi="Tahoma" w:cs="Tahoma"/>
        </w:rPr>
        <w:t>7</w:t>
      </w:r>
      <w:r w:rsidRPr="00AB2C14">
        <w:rPr>
          <w:rFonts w:ascii="Tahoma" w:hAnsi="Tahoma" w:cs="Tahoma"/>
        </w:rPr>
        <w:t>.</w:t>
      </w:r>
      <w:r>
        <w:rPr>
          <w:rFonts w:ascii="Tahoma" w:hAnsi="Tahoma" w:cs="Tahoma"/>
        </w:rPr>
        <w:t xml:space="preserve"> O</w:t>
      </w:r>
      <w:r w:rsidRPr="00950C56">
        <w:rPr>
          <w:rFonts w:ascii="Tahoma" w:hAnsi="Tahoma" w:cs="Tahoma"/>
        </w:rPr>
        <w:t xml:space="preserve">dpadek </w:t>
      </w:r>
      <w:r>
        <w:rPr>
          <w:rFonts w:ascii="Tahoma" w:hAnsi="Tahoma" w:cs="Tahoma"/>
        </w:rPr>
        <w:t>ima</w:t>
      </w:r>
      <w:r w:rsidRPr="00950C56">
        <w:rPr>
          <w:rFonts w:ascii="Tahoma" w:hAnsi="Tahoma" w:cs="Tahoma"/>
        </w:rPr>
        <w:t xml:space="preserve"> klasifikacijsko številko 19 08 07* po evropskem seznamu odpadkov oz. AD 170 2803 po OECD seznamu</w:t>
      </w:r>
      <w:r>
        <w:rPr>
          <w:rFonts w:ascii="Tahoma" w:hAnsi="Tahoma" w:cs="Tahoma"/>
        </w:rPr>
        <w:t>.</w:t>
      </w:r>
      <w:r w:rsidRPr="00950C56">
        <w:rPr>
          <w:rFonts w:ascii="Tahoma" w:hAnsi="Tahoma" w:cs="Tahoma"/>
          <w:lang w:val="x-none"/>
        </w:rPr>
        <w:t xml:space="preserve"> </w:t>
      </w:r>
      <w:r>
        <w:rPr>
          <w:rFonts w:ascii="Tahoma" w:hAnsi="Tahoma" w:cs="Tahoma"/>
        </w:rPr>
        <w:t>Ponudnik</w:t>
      </w:r>
      <w:r w:rsidRPr="00AB2C14">
        <w:rPr>
          <w:rFonts w:ascii="Tahoma" w:hAnsi="Tahoma" w:cs="Tahoma"/>
          <w:lang w:val="x-none"/>
        </w:rPr>
        <w:t xml:space="preserve"> </w:t>
      </w:r>
      <w:r>
        <w:rPr>
          <w:rFonts w:ascii="Tahoma" w:hAnsi="Tahoma" w:cs="Tahoma"/>
        </w:rPr>
        <w:t>opiše</w:t>
      </w:r>
      <w:r w:rsidRPr="00AB2C14">
        <w:rPr>
          <w:rFonts w:ascii="Tahoma" w:hAnsi="Tahoma" w:cs="Tahoma"/>
          <w:lang w:val="x-none"/>
        </w:rPr>
        <w:t xml:space="preserve"> način izvajanja </w:t>
      </w:r>
      <w:r>
        <w:rPr>
          <w:rFonts w:ascii="Tahoma" w:hAnsi="Tahoma" w:cs="Tahoma"/>
        </w:rPr>
        <w:t>storitev</w:t>
      </w:r>
      <w:r w:rsidRPr="00AB2C14">
        <w:rPr>
          <w:rFonts w:ascii="Tahoma" w:hAnsi="Tahoma" w:cs="Tahoma"/>
          <w:lang w:val="x-none"/>
        </w:rPr>
        <w:t xml:space="preserve">, način skladiščenja, opis odstranjevanja ali predelave </w:t>
      </w:r>
      <w:r>
        <w:rPr>
          <w:rFonts w:ascii="Tahoma" w:hAnsi="Tahoma" w:cs="Tahoma"/>
        </w:rPr>
        <w:t>odpadka</w:t>
      </w:r>
      <w:r w:rsidRPr="00AB2C14">
        <w:rPr>
          <w:rFonts w:ascii="Tahoma" w:hAnsi="Tahoma" w:cs="Tahoma"/>
          <w:lang w:val="x-none"/>
        </w:rPr>
        <w:t xml:space="preserve"> (zmogljivost, opis postrojenja, izkušnje, letna zmogljivost s prospektno dokumentacijo)</w:t>
      </w:r>
      <w:r>
        <w:rPr>
          <w:rFonts w:ascii="Tahoma" w:hAnsi="Tahoma" w:cs="Tahoma"/>
        </w:rPr>
        <w:t>; zajeti mora vse faze postopka in vse izvajalce storitev.</w:t>
      </w:r>
    </w:p>
    <w:p w14:paraId="7CB09882" w14:textId="77777777" w:rsidR="0055384F" w:rsidRPr="003B1445" w:rsidRDefault="0055384F" w:rsidP="0055384F">
      <w:pPr>
        <w:keepNext/>
        <w:keepLines/>
      </w:pPr>
      <w:r w:rsidRPr="003B1445">
        <w:br w:type="page"/>
      </w:r>
    </w:p>
    <w:bookmarkEnd w:id="19"/>
    <w:p w14:paraId="659A1E2E" w14:textId="77777777" w:rsidR="0055384F" w:rsidRPr="0055384F" w:rsidRDefault="0055384F" w:rsidP="006250FB">
      <w:pPr>
        <w:keepNext/>
        <w:keepLines/>
        <w:jc w:val="both"/>
        <w:rPr>
          <w:rFonts w:ascii="Tahoma" w:hAnsi="Tahoma" w:cs="Tahoma"/>
          <w:bCs/>
          <w:iCs/>
          <w:sz w:val="16"/>
          <w:szCs w:val="18"/>
          <w:u w:val="single"/>
        </w:rPr>
      </w:pPr>
    </w:p>
    <w:p w14:paraId="7F1E86F6" w14:textId="59502DCF" w:rsidR="0055384F" w:rsidRPr="00221EFE" w:rsidRDefault="00221EFE" w:rsidP="00221EFE">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ahoma" w:hAnsi="Tahoma" w:cs="Tahoma"/>
          <w:bCs/>
          <w:iCs/>
        </w:rPr>
      </w:pPr>
      <w:r w:rsidRPr="00221EFE">
        <w:rPr>
          <w:rFonts w:ascii="Tahoma" w:hAnsi="Tahoma" w:cs="Tahoma"/>
          <w:bCs/>
          <w:iCs/>
        </w:rPr>
        <w:t>ZAGOTAVLJANJE VARNOSTI IN ZDRAVJA PRI DELU</w:t>
      </w:r>
      <w:r w:rsidRPr="00221EFE">
        <w:rPr>
          <w:rFonts w:ascii="Tahoma" w:hAnsi="Tahoma" w:cs="Tahoma"/>
          <w:bCs/>
          <w:iCs/>
        </w:rPr>
        <w:tab/>
      </w:r>
      <w:r w:rsidRPr="00221EFE">
        <w:rPr>
          <w:rFonts w:ascii="Tahoma" w:hAnsi="Tahoma" w:cs="Tahoma"/>
          <w:bCs/>
          <w:iCs/>
        </w:rPr>
        <w:tab/>
      </w:r>
      <w:r w:rsidRPr="00221EFE">
        <w:rPr>
          <w:rFonts w:ascii="Tahoma" w:hAnsi="Tahoma" w:cs="Tahoma"/>
          <w:bCs/>
          <w:iCs/>
        </w:rPr>
        <w:tab/>
      </w:r>
      <w:r w:rsidRPr="00221EFE">
        <w:rPr>
          <w:rFonts w:ascii="Tahoma" w:hAnsi="Tahoma" w:cs="Tahoma"/>
          <w:bCs/>
          <w:iCs/>
        </w:rPr>
        <w:tab/>
      </w:r>
      <w:r w:rsidRPr="00221EFE">
        <w:rPr>
          <w:rFonts w:ascii="Tahoma" w:hAnsi="Tahoma" w:cs="Tahoma"/>
          <w:bCs/>
          <w:iCs/>
        </w:rPr>
        <w:tab/>
      </w:r>
      <w:r w:rsidRPr="00221EFE">
        <w:rPr>
          <w:rFonts w:ascii="Tahoma" w:hAnsi="Tahoma" w:cs="Tahoma"/>
          <w:bCs/>
          <w:iCs/>
        </w:rPr>
        <w:tab/>
      </w:r>
      <w:r w:rsidRPr="00221EFE">
        <w:rPr>
          <w:rFonts w:ascii="Tahoma" w:hAnsi="Tahoma" w:cs="Tahoma"/>
          <w:b/>
          <w:i/>
        </w:rPr>
        <w:t>Priloga 8</w:t>
      </w:r>
    </w:p>
    <w:p w14:paraId="4BCB2B75" w14:textId="77777777" w:rsidR="0055384F" w:rsidRPr="0055384F" w:rsidRDefault="0055384F" w:rsidP="0055384F">
      <w:pPr>
        <w:keepNext/>
        <w:keepLines/>
        <w:rPr>
          <w:rFonts w:ascii="Tahoma" w:hAnsi="Tahoma" w:cs="Tahoma"/>
        </w:rPr>
      </w:pPr>
    </w:p>
    <w:p w14:paraId="3CE9F57C" w14:textId="77777777" w:rsidR="0055384F" w:rsidRDefault="0055384F" w:rsidP="006250FB">
      <w:pPr>
        <w:keepNext/>
        <w:keepLines/>
        <w:jc w:val="both"/>
        <w:rPr>
          <w:rFonts w:ascii="Tahoma" w:hAnsi="Tahoma" w:cs="Tahoma"/>
          <w:b/>
          <w:i/>
          <w:sz w:val="16"/>
          <w:szCs w:val="18"/>
          <w:u w:val="single"/>
        </w:rPr>
      </w:pPr>
    </w:p>
    <w:p w14:paraId="2731EBC0" w14:textId="77777777" w:rsidR="002B68E1" w:rsidRPr="00221EFE" w:rsidRDefault="002B68E1" w:rsidP="002B68E1">
      <w:pPr>
        <w:keepNext/>
        <w:keepLines/>
        <w:jc w:val="both"/>
        <w:rPr>
          <w:rFonts w:ascii="Tahoma" w:hAnsi="Tahoma" w:cs="Tahoma"/>
          <w:bCs/>
          <w:iCs/>
        </w:rPr>
      </w:pPr>
      <w:r w:rsidRPr="00221EFE">
        <w:rPr>
          <w:rFonts w:ascii="Tahoma" w:hAnsi="Tahoma" w:cs="Tahoma"/>
          <w:bCs/>
          <w:iCs/>
        </w:rPr>
        <w:t>Kot ponudnik za izbiro izvajalca za javno naročilo:</w:t>
      </w:r>
    </w:p>
    <w:p w14:paraId="412DE6B0" w14:textId="77777777" w:rsidR="002B68E1" w:rsidRPr="00221EFE" w:rsidRDefault="002B68E1" w:rsidP="002B68E1">
      <w:pPr>
        <w:keepNext/>
        <w:keepLines/>
        <w:jc w:val="both"/>
        <w:rPr>
          <w:rFonts w:ascii="Tahoma" w:hAnsi="Tahoma" w:cs="Tahoma"/>
          <w:bCs/>
          <w:iCs/>
        </w:rPr>
      </w:pPr>
    </w:p>
    <w:p w14:paraId="18F7C1C9" w14:textId="77777777" w:rsidR="002B68E1" w:rsidRPr="00221EFE" w:rsidRDefault="002B68E1" w:rsidP="002B68E1">
      <w:pPr>
        <w:keepNext/>
        <w:keepLines/>
        <w:jc w:val="both"/>
        <w:rPr>
          <w:rFonts w:ascii="Tahoma" w:hAnsi="Tahoma" w:cs="Tahoma"/>
          <w:b/>
          <w:iCs/>
        </w:rPr>
      </w:pPr>
      <w:r w:rsidRPr="00221EFE">
        <w:rPr>
          <w:rFonts w:ascii="Tahoma" w:hAnsi="Tahoma" w:cs="Tahoma"/>
          <w:b/>
          <w:iCs/>
        </w:rPr>
        <w:t>VKS-191/24 – Odstranjevanje koncentrata bora po uparevanju</w:t>
      </w:r>
    </w:p>
    <w:p w14:paraId="73D1F94F" w14:textId="77777777" w:rsidR="002B68E1" w:rsidRPr="00221EFE" w:rsidRDefault="002B68E1" w:rsidP="002B68E1">
      <w:pPr>
        <w:keepNext/>
        <w:keepLines/>
        <w:jc w:val="both"/>
        <w:rPr>
          <w:rFonts w:ascii="Tahoma" w:hAnsi="Tahoma" w:cs="Tahoma"/>
          <w:bCs/>
          <w:iCs/>
        </w:rPr>
      </w:pPr>
    </w:p>
    <w:p w14:paraId="59563BDE" w14:textId="77777777" w:rsidR="002B68E1" w:rsidRPr="00221EFE" w:rsidRDefault="002B68E1" w:rsidP="00221EFE">
      <w:pPr>
        <w:keepNext/>
        <w:keepLines/>
        <w:ind w:left="2832" w:firstLine="708"/>
        <w:jc w:val="both"/>
        <w:rPr>
          <w:rFonts w:ascii="Tahoma" w:hAnsi="Tahoma" w:cs="Tahoma"/>
          <w:bCs/>
          <w:iCs/>
        </w:rPr>
      </w:pPr>
      <w:r w:rsidRPr="00221EFE">
        <w:rPr>
          <w:rFonts w:ascii="Tahoma" w:hAnsi="Tahoma" w:cs="Tahoma"/>
          <w:bCs/>
          <w:iCs/>
        </w:rPr>
        <w:t>IZJAVLJAMO</w:t>
      </w:r>
    </w:p>
    <w:p w14:paraId="5C438A57" w14:textId="77777777" w:rsidR="002B68E1" w:rsidRPr="00221EFE" w:rsidRDefault="002B68E1" w:rsidP="002B68E1">
      <w:pPr>
        <w:keepNext/>
        <w:keepLines/>
        <w:jc w:val="both"/>
        <w:rPr>
          <w:rFonts w:ascii="Tahoma" w:hAnsi="Tahoma" w:cs="Tahoma"/>
          <w:bCs/>
          <w:iCs/>
        </w:rPr>
      </w:pPr>
    </w:p>
    <w:p w14:paraId="261F0B84" w14:textId="77777777" w:rsidR="002B68E1" w:rsidRPr="006D0666" w:rsidRDefault="002B68E1" w:rsidP="002B68E1">
      <w:pPr>
        <w:keepNext/>
        <w:keepLines/>
        <w:jc w:val="both"/>
        <w:rPr>
          <w:rFonts w:ascii="Tahoma" w:hAnsi="Tahoma" w:cs="Tahoma"/>
          <w:bCs/>
          <w:iCs/>
        </w:rPr>
      </w:pPr>
    </w:p>
    <w:p w14:paraId="10098D9D" w14:textId="77777777" w:rsidR="002B68E1" w:rsidRPr="006D0666" w:rsidRDefault="002B68E1" w:rsidP="002B68E1">
      <w:pPr>
        <w:keepNext/>
        <w:keepLines/>
        <w:jc w:val="both"/>
        <w:rPr>
          <w:rFonts w:ascii="Tahoma" w:hAnsi="Tahoma" w:cs="Tahoma"/>
          <w:bCs/>
          <w:iCs/>
        </w:rPr>
      </w:pPr>
      <w:r w:rsidRPr="006D0666">
        <w:rPr>
          <w:rFonts w:ascii="Tahoma" w:hAnsi="Tahoma" w:cs="Tahoma"/>
          <w:bCs/>
          <w:iCs/>
        </w:rPr>
        <w:t xml:space="preserve">in se zavezujemo, da bomo dosledno upoštevali določbe Uredbe o zagotavljanju varnosti in zdravja pri delu na začasnih in premičnih gradbiščih (Ur. l. RS, št. 83/05) ter po sklenitvi okvirnega sporazuma z naročnikom sklenili tudi Pisni sporazum, ki ureja skupne varstvene ukrepe za zagotavljanje varstva in zdravja pri delu. </w:t>
      </w:r>
    </w:p>
    <w:p w14:paraId="598A7E86" w14:textId="77777777" w:rsidR="002B68E1" w:rsidRPr="006D0666" w:rsidRDefault="002B68E1" w:rsidP="002B68E1">
      <w:pPr>
        <w:keepNext/>
        <w:keepLines/>
        <w:jc w:val="both"/>
        <w:rPr>
          <w:rFonts w:ascii="Tahoma" w:hAnsi="Tahoma" w:cs="Tahoma"/>
          <w:bCs/>
          <w:iCs/>
        </w:rPr>
      </w:pPr>
    </w:p>
    <w:p w14:paraId="3124C741" w14:textId="77777777" w:rsidR="002B68E1" w:rsidRPr="006D0666" w:rsidRDefault="002B68E1" w:rsidP="002B68E1">
      <w:pPr>
        <w:keepNext/>
        <w:keepLines/>
        <w:jc w:val="both"/>
        <w:rPr>
          <w:rFonts w:ascii="Tahoma" w:hAnsi="Tahoma" w:cs="Tahoma"/>
          <w:bCs/>
          <w:iCs/>
        </w:rPr>
      </w:pPr>
      <w:r w:rsidRPr="006D0666">
        <w:rPr>
          <w:rFonts w:ascii="Tahoma" w:hAnsi="Tahoma" w:cs="Tahoma"/>
          <w:bCs/>
          <w:iCs/>
        </w:rPr>
        <w:t>Nespoštovanje določil je razlog za prekinitev in odstop od okvirnega sporazuma, brez kakršnekoli obveznosti do izvajalca.</w:t>
      </w:r>
    </w:p>
    <w:p w14:paraId="6AFCC3A8" w14:textId="77777777" w:rsidR="002B68E1" w:rsidRPr="006D0666" w:rsidRDefault="002B68E1" w:rsidP="002B68E1">
      <w:pPr>
        <w:keepNext/>
        <w:keepLines/>
        <w:jc w:val="both"/>
        <w:rPr>
          <w:rFonts w:ascii="Tahoma" w:hAnsi="Tahoma" w:cs="Tahoma"/>
          <w:bCs/>
          <w:iCs/>
        </w:rPr>
      </w:pPr>
    </w:p>
    <w:p w14:paraId="7DEAE2F6" w14:textId="77777777" w:rsidR="002B68E1" w:rsidRPr="006D0666" w:rsidRDefault="002B68E1" w:rsidP="002B68E1">
      <w:pPr>
        <w:keepNext/>
        <w:keepLines/>
        <w:jc w:val="both"/>
        <w:rPr>
          <w:rFonts w:ascii="Tahoma" w:hAnsi="Tahoma" w:cs="Tahoma"/>
          <w:bCs/>
          <w:iCs/>
        </w:rPr>
      </w:pPr>
    </w:p>
    <w:p w14:paraId="3711FCF7" w14:textId="5EB38B77" w:rsidR="002B68E1" w:rsidRDefault="002B68E1" w:rsidP="002B68E1">
      <w:pPr>
        <w:keepNext/>
        <w:keepLines/>
        <w:jc w:val="both"/>
        <w:rPr>
          <w:rFonts w:ascii="Tahoma" w:hAnsi="Tahoma" w:cs="Tahoma"/>
          <w:bCs/>
          <w:iCs/>
        </w:rPr>
      </w:pPr>
      <w:r w:rsidRPr="006D0666">
        <w:rPr>
          <w:rFonts w:ascii="Tahoma" w:hAnsi="Tahoma" w:cs="Tahoma"/>
          <w:bCs/>
          <w:iCs/>
        </w:rPr>
        <w:t>Po določilih Uredbe o zagotavljanju varnosti in zdravja pri delu na začasnih in premičnih gradbiščih je investitor dolžan zagotoviti izdelavo varnostnega načrta. Varnostni načrt je izdelan in bo predan izvajalcu ob podpisu okvirnega sporazuma.</w:t>
      </w:r>
    </w:p>
    <w:p w14:paraId="28FA2B4D" w14:textId="77777777" w:rsidR="00221EFE" w:rsidRPr="00221EFE" w:rsidRDefault="00221EFE" w:rsidP="002B68E1">
      <w:pPr>
        <w:keepNext/>
        <w:keepLines/>
        <w:jc w:val="both"/>
        <w:rPr>
          <w:rFonts w:ascii="Tahoma" w:hAnsi="Tahoma" w:cs="Tahoma"/>
          <w:bCs/>
          <w:iCs/>
        </w:rPr>
      </w:pPr>
    </w:p>
    <w:p w14:paraId="48226479" w14:textId="77777777" w:rsidR="002B68E1" w:rsidRPr="00221EFE" w:rsidRDefault="002B68E1" w:rsidP="002B68E1">
      <w:pPr>
        <w:keepNext/>
        <w:keepLines/>
        <w:jc w:val="both"/>
        <w:rPr>
          <w:rFonts w:ascii="Tahoma" w:hAnsi="Tahoma" w:cs="Tahoma"/>
          <w:bCs/>
          <w:iCs/>
        </w:rPr>
      </w:pPr>
    </w:p>
    <w:p w14:paraId="6A756081" w14:textId="534EBFF4" w:rsidR="002B68E1" w:rsidRPr="00221EFE" w:rsidRDefault="00221EFE" w:rsidP="002B68E1">
      <w:pPr>
        <w:keepNext/>
        <w:keepLines/>
        <w:jc w:val="both"/>
        <w:rPr>
          <w:rFonts w:ascii="Tahoma" w:hAnsi="Tahoma" w:cs="Tahoma"/>
          <w:bCs/>
          <w:iCs/>
        </w:rPr>
      </w:pPr>
      <w:r>
        <w:rPr>
          <w:rFonts w:ascii="Tahoma" w:hAnsi="Tahoma" w:cs="Tahoma"/>
          <w:bCs/>
          <w:iCs/>
        </w:rPr>
        <w:t>_________________________             __________________________________</w:t>
      </w:r>
    </w:p>
    <w:p w14:paraId="1C640DAB" w14:textId="242CD398" w:rsidR="002B68E1" w:rsidRPr="00221EFE" w:rsidRDefault="002B68E1" w:rsidP="002B68E1">
      <w:pPr>
        <w:keepNext/>
        <w:keepLines/>
        <w:jc w:val="both"/>
        <w:rPr>
          <w:rFonts w:ascii="Tahoma" w:hAnsi="Tahoma" w:cs="Tahoma"/>
          <w:bCs/>
          <w:iCs/>
        </w:rPr>
      </w:pPr>
      <w:r w:rsidRPr="00221EFE">
        <w:rPr>
          <w:rFonts w:ascii="Tahoma" w:hAnsi="Tahoma" w:cs="Tahoma"/>
          <w:bCs/>
          <w:iCs/>
        </w:rPr>
        <w:tab/>
      </w:r>
      <w:r w:rsidRPr="00221EFE">
        <w:rPr>
          <w:rFonts w:ascii="Tahoma" w:hAnsi="Tahoma" w:cs="Tahoma"/>
          <w:bCs/>
          <w:iCs/>
        </w:rPr>
        <w:tab/>
        <w:t>(Kraj, datum)</w:t>
      </w:r>
      <w:r w:rsidRPr="00221EFE">
        <w:rPr>
          <w:rFonts w:ascii="Tahoma" w:hAnsi="Tahoma" w:cs="Tahoma"/>
          <w:bCs/>
          <w:iCs/>
        </w:rPr>
        <w:tab/>
        <w:t>Žig</w:t>
      </w:r>
      <w:r w:rsidRPr="00221EFE">
        <w:rPr>
          <w:rFonts w:ascii="Tahoma" w:hAnsi="Tahoma" w:cs="Tahoma"/>
          <w:bCs/>
          <w:iCs/>
        </w:rPr>
        <w:tab/>
        <w:t>(Naziv in podpis gospodarskega subjekta)</w:t>
      </w:r>
    </w:p>
    <w:p w14:paraId="456D07CD" w14:textId="77777777" w:rsidR="002B68E1" w:rsidRPr="00221EFE" w:rsidRDefault="002B68E1" w:rsidP="002B68E1">
      <w:pPr>
        <w:keepNext/>
        <w:keepLines/>
        <w:jc w:val="both"/>
        <w:rPr>
          <w:rFonts w:ascii="Tahoma" w:hAnsi="Tahoma" w:cs="Tahoma"/>
          <w:bCs/>
          <w:iCs/>
        </w:rPr>
      </w:pPr>
    </w:p>
    <w:p w14:paraId="02D12389" w14:textId="77777777" w:rsidR="002B68E1" w:rsidRPr="00221EFE" w:rsidRDefault="002B68E1" w:rsidP="002B68E1">
      <w:pPr>
        <w:keepNext/>
        <w:keepLines/>
        <w:jc w:val="both"/>
        <w:rPr>
          <w:rFonts w:ascii="Tahoma" w:hAnsi="Tahoma" w:cs="Tahoma"/>
          <w:bCs/>
          <w:iCs/>
        </w:rPr>
      </w:pPr>
    </w:p>
    <w:p w14:paraId="2C4CED00" w14:textId="77777777" w:rsidR="002B68E1" w:rsidRPr="00221EFE" w:rsidRDefault="002B68E1" w:rsidP="002B68E1">
      <w:pPr>
        <w:keepNext/>
        <w:keepLines/>
        <w:jc w:val="both"/>
        <w:rPr>
          <w:rFonts w:ascii="Tahoma" w:hAnsi="Tahoma" w:cs="Tahoma"/>
          <w:bCs/>
          <w:iCs/>
        </w:rPr>
      </w:pPr>
    </w:p>
    <w:p w14:paraId="1E2CF59E" w14:textId="77777777" w:rsidR="002B68E1" w:rsidRPr="00221EFE" w:rsidRDefault="002B68E1" w:rsidP="002B68E1">
      <w:pPr>
        <w:keepNext/>
        <w:keepLines/>
        <w:jc w:val="both"/>
        <w:rPr>
          <w:rFonts w:ascii="Tahoma" w:hAnsi="Tahoma" w:cs="Tahoma"/>
          <w:bCs/>
          <w:iCs/>
        </w:rPr>
      </w:pPr>
      <w:r w:rsidRPr="00221EFE">
        <w:rPr>
          <w:rFonts w:ascii="Tahoma" w:hAnsi="Tahoma" w:cs="Tahoma"/>
          <w:bCs/>
          <w:iCs/>
        </w:rPr>
        <w:t xml:space="preserve">Prilogo je potrebno naložiti v </w:t>
      </w:r>
      <w:r w:rsidRPr="00221EFE">
        <w:rPr>
          <w:rFonts w:ascii="Tahoma" w:hAnsi="Tahoma" w:cs="Tahoma"/>
          <w:b/>
          <w:iCs/>
        </w:rPr>
        <w:t>Razdelek DOKUMENTI, del Ostale priloge</w:t>
      </w:r>
      <w:r w:rsidRPr="00221EFE">
        <w:rPr>
          <w:rFonts w:ascii="Tahoma" w:hAnsi="Tahoma" w:cs="Tahoma"/>
          <w:bCs/>
          <w:iCs/>
        </w:rPr>
        <w:t>.</w:t>
      </w:r>
    </w:p>
    <w:p w14:paraId="761BE4AE" w14:textId="77777777" w:rsidR="0055384F" w:rsidRPr="00221EFE" w:rsidRDefault="0055384F" w:rsidP="006250FB">
      <w:pPr>
        <w:keepNext/>
        <w:keepLines/>
        <w:jc w:val="both"/>
        <w:rPr>
          <w:rFonts w:ascii="Tahoma" w:hAnsi="Tahoma" w:cs="Tahoma"/>
          <w:b/>
          <w:i/>
          <w:sz w:val="16"/>
          <w:szCs w:val="18"/>
        </w:rPr>
      </w:pPr>
    </w:p>
    <w:p w14:paraId="339CE7CB" w14:textId="77777777" w:rsidR="0055384F" w:rsidRPr="00221EFE" w:rsidRDefault="0055384F" w:rsidP="006250FB">
      <w:pPr>
        <w:keepNext/>
        <w:keepLines/>
        <w:jc w:val="both"/>
        <w:rPr>
          <w:rFonts w:ascii="Tahoma" w:hAnsi="Tahoma" w:cs="Tahoma"/>
          <w:b/>
          <w:i/>
          <w:sz w:val="16"/>
          <w:szCs w:val="18"/>
        </w:rPr>
      </w:pPr>
    </w:p>
    <w:p w14:paraId="17944D2E" w14:textId="77777777" w:rsidR="0055384F" w:rsidRDefault="0055384F" w:rsidP="006250FB">
      <w:pPr>
        <w:keepNext/>
        <w:keepLines/>
        <w:jc w:val="both"/>
        <w:rPr>
          <w:rFonts w:ascii="Tahoma" w:hAnsi="Tahoma" w:cs="Tahoma"/>
          <w:b/>
          <w:i/>
          <w:sz w:val="16"/>
          <w:szCs w:val="18"/>
          <w:u w:val="single"/>
        </w:rPr>
      </w:pPr>
    </w:p>
    <w:p w14:paraId="5113A1AE" w14:textId="77777777" w:rsidR="0055384F" w:rsidRDefault="0055384F" w:rsidP="006250FB">
      <w:pPr>
        <w:keepNext/>
        <w:keepLines/>
        <w:jc w:val="both"/>
        <w:rPr>
          <w:rFonts w:ascii="Tahoma" w:hAnsi="Tahoma" w:cs="Tahoma"/>
          <w:b/>
          <w:i/>
          <w:sz w:val="16"/>
          <w:szCs w:val="18"/>
          <w:u w:val="single"/>
        </w:rPr>
      </w:pPr>
    </w:p>
    <w:p w14:paraId="07170A56" w14:textId="77777777" w:rsidR="0055384F" w:rsidRDefault="0055384F" w:rsidP="006250FB">
      <w:pPr>
        <w:keepNext/>
        <w:keepLines/>
        <w:jc w:val="both"/>
        <w:rPr>
          <w:rFonts w:ascii="Tahoma" w:hAnsi="Tahoma" w:cs="Tahoma"/>
          <w:b/>
          <w:i/>
          <w:sz w:val="16"/>
          <w:szCs w:val="18"/>
          <w:u w:val="single"/>
        </w:rPr>
      </w:pPr>
    </w:p>
    <w:p w14:paraId="475951BA" w14:textId="77777777" w:rsidR="0055384F" w:rsidRDefault="0055384F" w:rsidP="006250FB">
      <w:pPr>
        <w:keepNext/>
        <w:keepLines/>
        <w:jc w:val="both"/>
        <w:rPr>
          <w:rFonts w:ascii="Tahoma" w:hAnsi="Tahoma" w:cs="Tahoma"/>
          <w:b/>
          <w:i/>
          <w:sz w:val="16"/>
          <w:szCs w:val="18"/>
          <w:u w:val="single"/>
        </w:rPr>
      </w:pPr>
    </w:p>
    <w:p w14:paraId="02F65619" w14:textId="77777777" w:rsidR="00B32B9E" w:rsidRDefault="00B32B9E" w:rsidP="006250FB">
      <w:pPr>
        <w:keepNext/>
        <w:keepLines/>
        <w:jc w:val="both"/>
      </w:pPr>
    </w:p>
    <w:p w14:paraId="3CEC243E" w14:textId="77777777" w:rsidR="00B32B9E" w:rsidRDefault="00B32B9E" w:rsidP="006250FB">
      <w:pPr>
        <w:keepNext/>
        <w:keepLines/>
        <w:jc w:val="both"/>
      </w:pPr>
    </w:p>
    <w:p w14:paraId="44407089" w14:textId="77777777" w:rsidR="00B32B9E" w:rsidRDefault="00B32B9E" w:rsidP="006250FB">
      <w:pPr>
        <w:keepNext/>
        <w:keepLines/>
        <w:jc w:val="both"/>
      </w:pPr>
    </w:p>
    <w:p w14:paraId="21829B69" w14:textId="77777777" w:rsidR="00B32B9E" w:rsidRDefault="00B32B9E" w:rsidP="006250FB">
      <w:pPr>
        <w:keepNext/>
        <w:keepLines/>
        <w:jc w:val="both"/>
      </w:pPr>
    </w:p>
    <w:p w14:paraId="0FA85785" w14:textId="77777777" w:rsidR="00B32B9E" w:rsidRDefault="00B32B9E" w:rsidP="006250FB">
      <w:pPr>
        <w:keepNext/>
        <w:keepLines/>
        <w:jc w:val="both"/>
      </w:pPr>
    </w:p>
    <w:p w14:paraId="4CE26BEE" w14:textId="77777777" w:rsidR="00B32B9E" w:rsidRDefault="00B32B9E" w:rsidP="006250FB">
      <w:pPr>
        <w:keepNext/>
        <w:keepLines/>
        <w:jc w:val="both"/>
      </w:pPr>
    </w:p>
    <w:p w14:paraId="0DEF71CD" w14:textId="77777777" w:rsidR="00B32B9E" w:rsidRDefault="00B32B9E" w:rsidP="006250FB">
      <w:pPr>
        <w:keepNext/>
        <w:keepLines/>
        <w:jc w:val="both"/>
      </w:pPr>
    </w:p>
    <w:p w14:paraId="7090E79B" w14:textId="77777777" w:rsidR="00B32B9E" w:rsidRDefault="00B32B9E" w:rsidP="006250FB">
      <w:pPr>
        <w:keepNext/>
        <w:keepLines/>
        <w:jc w:val="both"/>
      </w:pPr>
    </w:p>
    <w:p w14:paraId="0947D19B" w14:textId="77777777" w:rsidR="00B32B9E" w:rsidRDefault="00B32B9E" w:rsidP="006250FB">
      <w:pPr>
        <w:keepNext/>
        <w:keepLines/>
        <w:jc w:val="both"/>
      </w:pPr>
    </w:p>
    <w:p w14:paraId="08C02914" w14:textId="77777777" w:rsidR="00B32B9E" w:rsidRDefault="00B32B9E" w:rsidP="006250FB">
      <w:pPr>
        <w:keepNext/>
        <w:keepLines/>
        <w:jc w:val="both"/>
      </w:pPr>
    </w:p>
    <w:p w14:paraId="1938CC95" w14:textId="77777777" w:rsidR="00B32B9E" w:rsidRDefault="00B32B9E" w:rsidP="006250FB">
      <w:pPr>
        <w:keepNext/>
        <w:keepLines/>
        <w:jc w:val="both"/>
      </w:pPr>
    </w:p>
    <w:p w14:paraId="19A0288B" w14:textId="77777777" w:rsidR="00B32B9E" w:rsidRDefault="00B32B9E" w:rsidP="006250FB">
      <w:pPr>
        <w:keepNext/>
        <w:keepLines/>
        <w:jc w:val="both"/>
      </w:pPr>
    </w:p>
    <w:p w14:paraId="282F8CE9" w14:textId="77777777" w:rsidR="00B32B9E" w:rsidRDefault="00B32B9E" w:rsidP="006250FB">
      <w:pPr>
        <w:keepNext/>
        <w:keepLines/>
        <w:jc w:val="both"/>
      </w:pPr>
    </w:p>
    <w:p w14:paraId="2BD88286" w14:textId="77777777" w:rsidR="00B32B9E" w:rsidRDefault="00B32B9E" w:rsidP="006250FB">
      <w:pPr>
        <w:keepNext/>
        <w:keepLines/>
        <w:jc w:val="both"/>
      </w:pPr>
    </w:p>
    <w:p w14:paraId="1CDEE26E" w14:textId="77777777" w:rsidR="00B32B9E" w:rsidRDefault="00B32B9E" w:rsidP="006250FB">
      <w:pPr>
        <w:keepNext/>
        <w:keepLines/>
        <w:jc w:val="both"/>
      </w:pPr>
    </w:p>
    <w:p w14:paraId="21AA66EB" w14:textId="28C176DC" w:rsidR="00B32B9E" w:rsidRDefault="00B32B9E" w:rsidP="006250FB">
      <w:pPr>
        <w:keepNext/>
        <w:keepLines/>
        <w:jc w:val="both"/>
      </w:pPr>
    </w:p>
    <w:p w14:paraId="20F98C06" w14:textId="36063766" w:rsidR="002B68E1" w:rsidRDefault="002B68E1" w:rsidP="006250FB">
      <w:pPr>
        <w:keepNext/>
        <w:keepLines/>
        <w:jc w:val="both"/>
      </w:pPr>
    </w:p>
    <w:p w14:paraId="278818BA" w14:textId="2B2954CA" w:rsidR="002B68E1" w:rsidRDefault="002B68E1" w:rsidP="006250FB">
      <w:pPr>
        <w:keepNext/>
        <w:keepLines/>
        <w:jc w:val="both"/>
      </w:pPr>
    </w:p>
    <w:p w14:paraId="6BA68C37" w14:textId="6F5E1B14" w:rsidR="002B68E1" w:rsidRDefault="002B68E1" w:rsidP="006250FB">
      <w:pPr>
        <w:keepNext/>
        <w:keepLines/>
        <w:jc w:val="both"/>
      </w:pPr>
    </w:p>
    <w:p w14:paraId="0841CD46" w14:textId="5F6CA568" w:rsidR="002B68E1" w:rsidRDefault="002B68E1" w:rsidP="006250FB">
      <w:pPr>
        <w:keepNext/>
        <w:keepLines/>
        <w:jc w:val="both"/>
      </w:pPr>
    </w:p>
    <w:p w14:paraId="661282B6" w14:textId="6F2D6A96" w:rsidR="002B68E1" w:rsidRDefault="002B68E1" w:rsidP="006250FB">
      <w:pPr>
        <w:keepNext/>
        <w:keepLines/>
        <w:jc w:val="both"/>
      </w:pPr>
    </w:p>
    <w:p w14:paraId="3C5F00F7" w14:textId="23B4E2F7" w:rsidR="002B68E1" w:rsidRDefault="002B68E1" w:rsidP="006250FB">
      <w:pPr>
        <w:keepNext/>
        <w:keepLines/>
        <w:jc w:val="both"/>
      </w:pPr>
    </w:p>
    <w:p w14:paraId="6D73F266" w14:textId="142716A3" w:rsidR="002B68E1" w:rsidRDefault="002B68E1" w:rsidP="006250FB">
      <w:pPr>
        <w:keepNext/>
        <w:keepLines/>
        <w:jc w:val="both"/>
      </w:pPr>
    </w:p>
    <w:p w14:paraId="3A9C2E20" w14:textId="14A26356" w:rsidR="002B68E1" w:rsidRDefault="002B68E1" w:rsidP="006250FB">
      <w:pPr>
        <w:keepNext/>
        <w:keepLines/>
        <w:jc w:val="both"/>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B32B9E" w:rsidRPr="003B1445" w14:paraId="4A74FE14" w14:textId="77777777" w:rsidTr="00AC776B">
        <w:tc>
          <w:tcPr>
            <w:tcW w:w="599" w:type="dxa"/>
            <w:tcBorders>
              <w:top w:val="single" w:sz="4" w:space="0" w:color="auto"/>
              <w:bottom w:val="single" w:sz="4" w:space="0" w:color="auto"/>
              <w:right w:val="nil"/>
            </w:tcBorders>
          </w:tcPr>
          <w:p w14:paraId="631C2343" w14:textId="77777777" w:rsidR="00B32B9E" w:rsidRPr="003B1445" w:rsidRDefault="00B32B9E" w:rsidP="00AC776B">
            <w:pPr>
              <w:keepNext/>
              <w:keepLines/>
              <w:jc w:val="right"/>
              <w:rPr>
                <w:rFonts w:ascii="Tahoma" w:hAnsi="Tahoma" w:cs="Tahoma"/>
              </w:rPr>
            </w:pPr>
            <w:r w:rsidRPr="003B1445">
              <w:lastRenderedPageBreak/>
              <w:br w:type="page"/>
            </w:r>
            <w:r w:rsidRPr="003B1445">
              <w:br w:type="page"/>
            </w:r>
            <w:r w:rsidRPr="003B1445">
              <w:rPr>
                <w:rFonts w:ascii="Tahoma" w:hAnsi="Tahoma" w:cs="Tahoma"/>
              </w:rPr>
              <w:t xml:space="preserve">      </w:t>
            </w:r>
          </w:p>
        </w:tc>
        <w:tc>
          <w:tcPr>
            <w:tcW w:w="7835" w:type="dxa"/>
            <w:tcBorders>
              <w:top w:val="single" w:sz="4" w:space="0" w:color="auto"/>
              <w:left w:val="nil"/>
              <w:bottom w:val="single" w:sz="4" w:space="0" w:color="auto"/>
            </w:tcBorders>
          </w:tcPr>
          <w:p w14:paraId="4981AAEA" w14:textId="77777777" w:rsidR="00B32B9E" w:rsidRPr="00FF610A" w:rsidRDefault="00B32B9E" w:rsidP="00AC776B">
            <w:pPr>
              <w:keepNext/>
              <w:keepLines/>
              <w:rPr>
                <w:rFonts w:ascii="Tahoma" w:hAnsi="Tahoma" w:cs="Tahoma"/>
              </w:rPr>
            </w:pPr>
            <w:r w:rsidRPr="00FF610A">
              <w:rPr>
                <w:rFonts w:ascii="Tahoma" w:hAnsi="Tahoma" w:cs="Tahoma"/>
              </w:rPr>
              <w:t>VZOREC OKVIRNEGA SPORAZUMA</w:t>
            </w:r>
          </w:p>
        </w:tc>
        <w:tc>
          <w:tcPr>
            <w:tcW w:w="850" w:type="dxa"/>
            <w:tcBorders>
              <w:top w:val="single" w:sz="4" w:space="0" w:color="auto"/>
              <w:bottom w:val="single" w:sz="4" w:space="0" w:color="auto"/>
              <w:right w:val="nil"/>
            </w:tcBorders>
          </w:tcPr>
          <w:p w14:paraId="0E86AA3A" w14:textId="77777777" w:rsidR="00B32B9E" w:rsidRPr="00FF610A" w:rsidRDefault="00B32B9E" w:rsidP="00AC776B">
            <w:pPr>
              <w:keepNext/>
              <w:keepLines/>
              <w:jc w:val="right"/>
              <w:rPr>
                <w:rFonts w:ascii="Tahoma" w:hAnsi="Tahoma" w:cs="Tahoma"/>
                <w:b/>
              </w:rPr>
            </w:pPr>
            <w:r w:rsidRPr="00FF610A">
              <w:rPr>
                <w:rFonts w:ascii="Tahoma" w:hAnsi="Tahoma" w:cs="Tahoma"/>
                <w:b/>
                <w:i/>
              </w:rPr>
              <w:t xml:space="preserve">Priloga </w:t>
            </w:r>
          </w:p>
        </w:tc>
        <w:tc>
          <w:tcPr>
            <w:tcW w:w="425" w:type="dxa"/>
            <w:tcBorders>
              <w:top w:val="single" w:sz="4" w:space="0" w:color="auto"/>
              <w:left w:val="nil"/>
              <w:bottom w:val="single" w:sz="4" w:space="0" w:color="auto"/>
            </w:tcBorders>
          </w:tcPr>
          <w:p w14:paraId="5F3D3707" w14:textId="77777777" w:rsidR="00B32B9E" w:rsidRPr="003B1445" w:rsidRDefault="00B32B9E" w:rsidP="00AC776B">
            <w:pPr>
              <w:keepNext/>
              <w:keepLines/>
              <w:rPr>
                <w:rFonts w:ascii="Tahoma" w:hAnsi="Tahoma" w:cs="Tahoma"/>
                <w:b/>
                <w:i/>
              </w:rPr>
            </w:pPr>
            <w:r w:rsidRPr="00FF610A">
              <w:rPr>
                <w:rFonts w:ascii="Tahoma" w:hAnsi="Tahoma" w:cs="Tahoma"/>
                <w:b/>
                <w:i/>
              </w:rPr>
              <w:t>9</w:t>
            </w:r>
          </w:p>
        </w:tc>
      </w:tr>
    </w:tbl>
    <w:p w14:paraId="05442CBF" w14:textId="77777777" w:rsidR="00B32B9E" w:rsidRPr="003B1445" w:rsidRDefault="00B32B9E" w:rsidP="00B32B9E">
      <w:pPr>
        <w:keepNext/>
        <w:keepLines/>
        <w:rPr>
          <w:rFonts w:ascii="Tahoma" w:hAnsi="Tahoma" w:cs="Tahoma"/>
          <w:i/>
          <w:sz w:val="18"/>
          <w:szCs w:val="18"/>
        </w:rPr>
      </w:pPr>
    </w:p>
    <w:p w14:paraId="237548F2" w14:textId="77777777" w:rsidR="00B32B9E" w:rsidRPr="00214F41" w:rsidRDefault="00B32B9E" w:rsidP="00B32B9E">
      <w:pPr>
        <w:keepNext/>
        <w:keepLines/>
        <w:rPr>
          <w:rFonts w:ascii="Tahoma" w:hAnsi="Tahoma" w:cs="Tahoma"/>
          <w:i/>
          <w:color w:val="FF0000"/>
          <w:sz w:val="18"/>
          <w:szCs w:val="18"/>
        </w:rPr>
      </w:pPr>
      <w:r w:rsidRPr="003B1445">
        <w:rPr>
          <w:rFonts w:ascii="Tahoma" w:hAnsi="Tahoma" w:cs="Tahoma"/>
          <w:i/>
          <w:sz w:val="18"/>
          <w:szCs w:val="18"/>
        </w:rPr>
        <w:t xml:space="preserve">Št. naročnika: </w:t>
      </w:r>
      <w:r>
        <w:rPr>
          <w:rFonts w:ascii="Tahoma" w:hAnsi="Tahoma" w:cs="Tahoma"/>
          <w:i/>
          <w:sz w:val="18"/>
          <w:szCs w:val="18"/>
        </w:rPr>
        <w:t xml:space="preserve">VKS-191/24   </w:t>
      </w:r>
    </w:p>
    <w:p w14:paraId="657C302C" w14:textId="77777777" w:rsidR="00B32B9E" w:rsidRPr="003B1445" w:rsidRDefault="00B32B9E" w:rsidP="00B32B9E">
      <w:pPr>
        <w:keepNext/>
        <w:keepLines/>
        <w:rPr>
          <w:rFonts w:ascii="Tahoma" w:hAnsi="Tahoma" w:cs="Tahoma"/>
          <w:i/>
          <w:sz w:val="18"/>
          <w:szCs w:val="18"/>
        </w:rPr>
      </w:pPr>
      <w:r w:rsidRPr="003B1445">
        <w:rPr>
          <w:rFonts w:ascii="Tahoma" w:hAnsi="Tahoma" w:cs="Tahoma"/>
          <w:i/>
          <w:sz w:val="18"/>
          <w:szCs w:val="18"/>
        </w:rPr>
        <w:t>Št. izvajalca:   _________</w:t>
      </w:r>
    </w:p>
    <w:p w14:paraId="6850F407" w14:textId="77777777" w:rsidR="00B32B9E" w:rsidRPr="003B1445" w:rsidRDefault="00B32B9E" w:rsidP="00B32B9E">
      <w:pPr>
        <w:keepNext/>
        <w:keepLines/>
        <w:rPr>
          <w:rFonts w:ascii="Tahoma" w:hAnsi="Tahoma" w:cs="Tahoma"/>
          <w:b/>
        </w:rPr>
      </w:pPr>
    </w:p>
    <w:p w14:paraId="04AEADE7" w14:textId="77777777" w:rsidR="00B32B9E" w:rsidRPr="003B1445" w:rsidRDefault="00B32B9E" w:rsidP="00B32B9E">
      <w:pPr>
        <w:keepNext/>
        <w:keepLines/>
        <w:rPr>
          <w:rFonts w:ascii="Tahoma" w:hAnsi="Tahoma" w:cs="Tahoma"/>
          <w:b/>
        </w:rPr>
      </w:pPr>
    </w:p>
    <w:p w14:paraId="3C5225F9" w14:textId="77777777" w:rsidR="00B32B9E" w:rsidRPr="00C4073A" w:rsidRDefault="00B32B9E" w:rsidP="00B32B9E">
      <w:pPr>
        <w:keepNext/>
        <w:keepLines/>
        <w:tabs>
          <w:tab w:val="left" w:pos="4962"/>
        </w:tabs>
        <w:rPr>
          <w:rFonts w:ascii="Tahoma" w:hAnsi="Tahoma" w:cs="Tahoma"/>
        </w:rPr>
      </w:pPr>
      <w:r w:rsidRPr="00C4073A">
        <w:rPr>
          <w:rFonts w:ascii="Tahoma" w:hAnsi="Tahoma" w:cs="Tahoma"/>
          <w:b/>
        </w:rPr>
        <w:t xml:space="preserve">Št. okvirnega sporazuma naročnika: </w:t>
      </w:r>
      <w:r w:rsidRPr="00C4073A">
        <w:rPr>
          <w:rFonts w:ascii="Tahoma" w:hAnsi="Tahoma" w:cs="Tahoma"/>
        </w:rPr>
        <w:t>………………………</w:t>
      </w:r>
    </w:p>
    <w:p w14:paraId="36879DFF" w14:textId="77777777" w:rsidR="00B32B9E" w:rsidRPr="00C4073A" w:rsidRDefault="00B32B9E" w:rsidP="00B32B9E">
      <w:pPr>
        <w:keepNext/>
        <w:keepLines/>
        <w:tabs>
          <w:tab w:val="left" w:pos="4962"/>
        </w:tabs>
        <w:rPr>
          <w:rFonts w:ascii="Tahoma" w:hAnsi="Tahoma" w:cs="Tahoma"/>
          <w:b/>
        </w:rPr>
      </w:pPr>
    </w:p>
    <w:p w14:paraId="0BC4FFA1" w14:textId="77777777" w:rsidR="00B32B9E" w:rsidRPr="00C4073A" w:rsidRDefault="00B32B9E" w:rsidP="00B32B9E">
      <w:pPr>
        <w:keepNext/>
        <w:keepLines/>
        <w:tabs>
          <w:tab w:val="left" w:pos="4962"/>
        </w:tabs>
        <w:rPr>
          <w:rFonts w:ascii="Tahoma" w:hAnsi="Tahoma" w:cs="Tahoma"/>
          <w:b/>
        </w:rPr>
      </w:pPr>
      <w:r w:rsidRPr="00C4073A">
        <w:rPr>
          <w:rFonts w:ascii="Tahoma" w:hAnsi="Tahoma" w:cs="Tahoma"/>
          <w:b/>
        </w:rPr>
        <w:t>Št. okvirnega sporazuma izvajalca:</w:t>
      </w:r>
      <w:r w:rsidRPr="00C4073A">
        <w:rPr>
          <w:rFonts w:ascii="Tahoma" w:hAnsi="Tahoma" w:cs="Tahoma"/>
        </w:rPr>
        <w:t xml:space="preserve"> ........................</w:t>
      </w:r>
    </w:p>
    <w:p w14:paraId="1F8F7B9D" w14:textId="77777777" w:rsidR="00B32B9E" w:rsidRPr="00C4073A" w:rsidRDefault="00B32B9E" w:rsidP="00B32B9E">
      <w:pPr>
        <w:keepNext/>
        <w:keepLines/>
        <w:rPr>
          <w:rFonts w:ascii="Tahoma" w:hAnsi="Tahoma" w:cs="Tahoma"/>
          <w:b/>
        </w:rPr>
      </w:pPr>
    </w:p>
    <w:p w14:paraId="5E85EB62" w14:textId="77777777" w:rsidR="00B32B9E" w:rsidRPr="00C4073A" w:rsidRDefault="00B32B9E" w:rsidP="00B32B9E">
      <w:pPr>
        <w:keepNext/>
        <w:keepLines/>
        <w:rPr>
          <w:rFonts w:ascii="Tahoma" w:hAnsi="Tahoma" w:cs="Tahoma"/>
          <w:b/>
        </w:rPr>
      </w:pPr>
    </w:p>
    <w:p w14:paraId="52A3F507" w14:textId="77777777" w:rsidR="00B32B9E" w:rsidRPr="00C4073A" w:rsidRDefault="00B32B9E" w:rsidP="00B32B9E">
      <w:pPr>
        <w:keepNext/>
        <w:keepLines/>
        <w:jc w:val="center"/>
        <w:rPr>
          <w:rFonts w:ascii="Tahoma" w:hAnsi="Tahoma" w:cs="Tahoma"/>
          <w:b/>
          <w:sz w:val="24"/>
          <w:szCs w:val="24"/>
        </w:rPr>
      </w:pPr>
      <w:r w:rsidRPr="00C4073A">
        <w:rPr>
          <w:rFonts w:ascii="Tahoma" w:hAnsi="Tahoma" w:cs="Tahoma"/>
          <w:b/>
          <w:sz w:val="24"/>
          <w:szCs w:val="24"/>
        </w:rPr>
        <w:t>OKVIRNI SPORAZUM</w:t>
      </w:r>
    </w:p>
    <w:p w14:paraId="76FBF2FE" w14:textId="77777777" w:rsidR="00B32B9E" w:rsidRPr="00C4073A" w:rsidRDefault="00B32B9E" w:rsidP="00B32B9E">
      <w:pPr>
        <w:keepNext/>
        <w:keepLines/>
        <w:jc w:val="center"/>
        <w:rPr>
          <w:rFonts w:ascii="Tahoma" w:hAnsi="Tahoma" w:cs="Tahoma"/>
          <w:b/>
          <w:snapToGrid w:val="0"/>
          <w:sz w:val="24"/>
          <w:szCs w:val="24"/>
        </w:rPr>
      </w:pPr>
      <w:r w:rsidRPr="00C4073A">
        <w:rPr>
          <w:rFonts w:ascii="Tahoma" w:hAnsi="Tahoma" w:cs="Tahoma"/>
          <w:b/>
          <w:snapToGrid w:val="0"/>
          <w:sz w:val="24"/>
          <w:szCs w:val="24"/>
        </w:rPr>
        <w:t>za odstranjevanje koncentrata bora po uparevanju</w:t>
      </w:r>
    </w:p>
    <w:p w14:paraId="3AA5F83B" w14:textId="77777777" w:rsidR="00B32B9E" w:rsidRPr="00C4073A" w:rsidRDefault="00B32B9E" w:rsidP="00B32B9E">
      <w:pPr>
        <w:keepNext/>
        <w:keepLines/>
        <w:rPr>
          <w:rFonts w:ascii="Tahoma" w:hAnsi="Tahoma" w:cs="Tahoma"/>
        </w:rPr>
      </w:pPr>
    </w:p>
    <w:p w14:paraId="0C30AFF3" w14:textId="77777777" w:rsidR="00B32B9E" w:rsidRPr="00C4073A" w:rsidRDefault="00B32B9E" w:rsidP="00B32B9E">
      <w:pPr>
        <w:keepNext/>
        <w:keepLines/>
        <w:rPr>
          <w:rFonts w:ascii="Tahoma" w:hAnsi="Tahoma" w:cs="Tahoma"/>
        </w:rPr>
      </w:pPr>
    </w:p>
    <w:p w14:paraId="42DABFD0" w14:textId="77777777" w:rsidR="00B32B9E" w:rsidRPr="00C4073A" w:rsidRDefault="00B32B9E" w:rsidP="00B32B9E">
      <w:pPr>
        <w:keepNext/>
        <w:keepLines/>
        <w:rPr>
          <w:rFonts w:ascii="Tahoma" w:hAnsi="Tahoma" w:cs="Tahoma"/>
        </w:rPr>
      </w:pPr>
    </w:p>
    <w:p w14:paraId="5CFD73CA" w14:textId="77777777" w:rsidR="00B32B9E" w:rsidRPr="00C4073A" w:rsidRDefault="00B32B9E" w:rsidP="00B32B9E">
      <w:pPr>
        <w:keepNext/>
        <w:keepLines/>
        <w:rPr>
          <w:rFonts w:ascii="Tahoma" w:hAnsi="Tahoma" w:cs="Tahoma"/>
        </w:rPr>
      </w:pPr>
      <w:r w:rsidRPr="00C4073A">
        <w:rPr>
          <w:rFonts w:ascii="Tahoma" w:hAnsi="Tahoma" w:cs="Tahoma"/>
        </w:rPr>
        <w:t>ki ga skleneta</w:t>
      </w:r>
    </w:p>
    <w:p w14:paraId="024FF570" w14:textId="77777777" w:rsidR="00B32B9E" w:rsidRPr="00C4073A" w:rsidRDefault="00B32B9E" w:rsidP="00B32B9E">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B32B9E" w:rsidRPr="00C4073A" w14:paraId="5817F2E0" w14:textId="77777777" w:rsidTr="00AC776B">
        <w:tc>
          <w:tcPr>
            <w:tcW w:w="1701" w:type="dxa"/>
            <w:shd w:val="clear" w:color="auto" w:fill="auto"/>
          </w:tcPr>
          <w:p w14:paraId="50877020" w14:textId="77777777" w:rsidR="00B32B9E" w:rsidRPr="00C4073A" w:rsidRDefault="00B32B9E" w:rsidP="00AC776B">
            <w:pPr>
              <w:keepNext/>
              <w:keepLines/>
              <w:tabs>
                <w:tab w:val="left" w:pos="1702"/>
              </w:tabs>
              <w:ind w:left="-108"/>
              <w:jc w:val="both"/>
              <w:rPr>
                <w:rFonts w:ascii="Tahoma" w:hAnsi="Tahoma" w:cs="Tahoma"/>
                <w:b/>
              </w:rPr>
            </w:pPr>
            <w:r w:rsidRPr="00C4073A">
              <w:rPr>
                <w:rFonts w:ascii="Tahoma" w:hAnsi="Tahoma" w:cs="Tahoma"/>
                <w:b/>
              </w:rPr>
              <w:t>NAROČNIK:</w:t>
            </w:r>
          </w:p>
        </w:tc>
        <w:tc>
          <w:tcPr>
            <w:tcW w:w="7230" w:type="dxa"/>
            <w:shd w:val="clear" w:color="auto" w:fill="auto"/>
          </w:tcPr>
          <w:p w14:paraId="76E55C6F" w14:textId="77777777" w:rsidR="00B32B9E" w:rsidRPr="00C4073A" w:rsidRDefault="00B32B9E" w:rsidP="00AC776B">
            <w:pPr>
              <w:keepNext/>
              <w:keepLines/>
              <w:tabs>
                <w:tab w:val="left" w:pos="1702"/>
              </w:tabs>
              <w:ind w:left="-108"/>
              <w:jc w:val="both"/>
              <w:rPr>
                <w:rFonts w:ascii="Tahoma" w:hAnsi="Tahoma" w:cs="Tahoma"/>
              </w:rPr>
            </w:pPr>
            <w:r w:rsidRPr="00C4073A">
              <w:rPr>
                <w:rFonts w:ascii="Tahoma" w:hAnsi="Tahoma" w:cs="Tahoma"/>
                <w:b/>
                <w:bCs/>
              </w:rPr>
              <w:t>JAVNO PODJETJE VODOVOD KANALIZACIJA SNAGA d.o.o.</w:t>
            </w:r>
            <w:r w:rsidRPr="00C4073A">
              <w:rPr>
                <w:rFonts w:ascii="Tahoma" w:hAnsi="Tahoma" w:cs="Tahoma"/>
              </w:rPr>
              <w:t>, Vodovodna cesta 90, 1000 Ljubljana, ki ga zastopa</w:t>
            </w:r>
            <w:r w:rsidRPr="00C4073A">
              <w:rPr>
                <w:rFonts w:ascii="Tahoma" w:hAnsi="Tahoma" w:cs="Tahoma"/>
                <w:b/>
              </w:rPr>
              <w:t xml:space="preserve"> direktor </w:t>
            </w:r>
            <w:r>
              <w:rPr>
                <w:rFonts w:ascii="Tahoma" w:hAnsi="Tahoma" w:cs="Tahoma"/>
                <w:b/>
              </w:rPr>
              <w:t>David Polutnik</w:t>
            </w:r>
          </w:p>
        </w:tc>
      </w:tr>
      <w:tr w:rsidR="00B32B9E" w:rsidRPr="00C4073A" w14:paraId="42D13533" w14:textId="77777777" w:rsidTr="00AC776B">
        <w:tc>
          <w:tcPr>
            <w:tcW w:w="1701" w:type="dxa"/>
            <w:shd w:val="clear" w:color="auto" w:fill="auto"/>
          </w:tcPr>
          <w:p w14:paraId="29CD7296" w14:textId="77777777" w:rsidR="00B32B9E" w:rsidRPr="00C4073A" w:rsidRDefault="00B32B9E" w:rsidP="00753505">
            <w:pPr>
              <w:keepNext/>
              <w:keepLines/>
              <w:tabs>
                <w:tab w:val="left" w:pos="1702"/>
              </w:tabs>
              <w:jc w:val="center"/>
              <w:rPr>
                <w:rFonts w:ascii="Tahoma" w:hAnsi="Tahoma" w:cs="Tahoma"/>
              </w:rPr>
            </w:pPr>
          </w:p>
        </w:tc>
        <w:tc>
          <w:tcPr>
            <w:tcW w:w="7230" w:type="dxa"/>
            <w:shd w:val="clear" w:color="auto" w:fill="auto"/>
          </w:tcPr>
          <w:p w14:paraId="7FA7401B" w14:textId="77777777" w:rsidR="00B32B9E" w:rsidRDefault="00B32B9E" w:rsidP="00AC776B">
            <w:pPr>
              <w:keepNext/>
              <w:keepLines/>
              <w:tabs>
                <w:tab w:val="left" w:pos="1702"/>
              </w:tabs>
              <w:ind w:left="-108"/>
              <w:jc w:val="both"/>
              <w:rPr>
                <w:rFonts w:ascii="Tahoma" w:hAnsi="Tahoma" w:cs="Tahoma"/>
              </w:rPr>
            </w:pPr>
          </w:p>
          <w:p w14:paraId="49B1BDF5" w14:textId="4B10D3B6" w:rsidR="00FE372F" w:rsidRPr="00C4073A" w:rsidRDefault="00FE372F" w:rsidP="00AC776B">
            <w:pPr>
              <w:keepNext/>
              <w:keepLines/>
              <w:tabs>
                <w:tab w:val="left" w:pos="1702"/>
              </w:tabs>
              <w:ind w:left="-108"/>
              <w:jc w:val="both"/>
              <w:rPr>
                <w:rFonts w:ascii="Tahoma" w:hAnsi="Tahoma" w:cs="Tahoma"/>
              </w:rPr>
            </w:pPr>
            <w:r>
              <w:rPr>
                <w:rFonts w:ascii="Tahoma" w:hAnsi="Tahoma" w:cs="Tahoma"/>
              </w:rPr>
              <w:t>davčna številka:</w:t>
            </w:r>
            <w:r w:rsidR="00753505">
              <w:rPr>
                <w:rFonts w:ascii="Tahoma" w:hAnsi="Tahoma" w:cs="Tahoma"/>
              </w:rPr>
              <w:t xml:space="preserve">                       </w:t>
            </w:r>
            <w:r w:rsidR="00434840">
              <w:rPr>
                <w:rFonts w:ascii="Tahoma" w:hAnsi="Tahoma" w:cs="Tahoma"/>
              </w:rPr>
              <w:t>64520463</w:t>
            </w:r>
          </w:p>
        </w:tc>
      </w:tr>
      <w:tr w:rsidR="00B32B9E" w:rsidRPr="00C4073A" w14:paraId="1A00B053" w14:textId="77777777" w:rsidTr="00AC776B">
        <w:tc>
          <w:tcPr>
            <w:tcW w:w="1701" w:type="dxa"/>
            <w:shd w:val="clear" w:color="auto" w:fill="auto"/>
          </w:tcPr>
          <w:p w14:paraId="6EF2AD28" w14:textId="77777777" w:rsidR="00B32B9E" w:rsidRPr="00C4073A" w:rsidRDefault="00B32B9E" w:rsidP="00AC776B">
            <w:pPr>
              <w:keepNext/>
              <w:keepLines/>
              <w:tabs>
                <w:tab w:val="left" w:pos="1702"/>
              </w:tabs>
              <w:jc w:val="both"/>
              <w:rPr>
                <w:rFonts w:ascii="Tahoma" w:hAnsi="Tahoma" w:cs="Tahoma"/>
              </w:rPr>
            </w:pPr>
          </w:p>
        </w:tc>
        <w:tc>
          <w:tcPr>
            <w:tcW w:w="7230" w:type="dxa"/>
            <w:shd w:val="clear" w:color="auto" w:fill="auto"/>
          </w:tcPr>
          <w:p w14:paraId="6EE9CA3E" w14:textId="29CD573C" w:rsidR="00B32B9E" w:rsidRPr="00C4073A" w:rsidRDefault="00B32B9E" w:rsidP="00AC776B">
            <w:pPr>
              <w:keepNext/>
              <w:keepLines/>
              <w:tabs>
                <w:tab w:val="left" w:pos="1702"/>
              </w:tabs>
              <w:ind w:left="-108"/>
              <w:jc w:val="both"/>
              <w:rPr>
                <w:rFonts w:ascii="Tahoma" w:hAnsi="Tahoma" w:cs="Tahoma"/>
              </w:rPr>
            </w:pPr>
            <w:r w:rsidRPr="00C4073A">
              <w:rPr>
                <w:rFonts w:ascii="Tahoma" w:hAnsi="Tahoma" w:cs="Tahoma"/>
              </w:rPr>
              <w:t>identifikacijska številka za DDV: SI</w:t>
            </w:r>
            <w:r w:rsidR="00FE372F">
              <w:rPr>
                <w:rFonts w:ascii="Tahoma" w:hAnsi="Tahoma" w:cs="Tahoma"/>
              </w:rPr>
              <w:t xml:space="preserve"> </w:t>
            </w:r>
            <w:r w:rsidRPr="00C4073A">
              <w:rPr>
                <w:rFonts w:ascii="Tahoma" w:hAnsi="Tahoma" w:cs="Tahoma"/>
              </w:rPr>
              <w:t>64520463</w:t>
            </w:r>
          </w:p>
        </w:tc>
      </w:tr>
      <w:tr w:rsidR="00B32B9E" w:rsidRPr="00C4073A" w14:paraId="01055EDC" w14:textId="77777777" w:rsidTr="00AC776B">
        <w:tc>
          <w:tcPr>
            <w:tcW w:w="1701" w:type="dxa"/>
            <w:shd w:val="clear" w:color="auto" w:fill="auto"/>
          </w:tcPr>
          <w:p w14:paraId="2779271C" w14:textId="77777777" w:rsidR="00B32B9E" w:rsidRPr="00C4073A" w:rsidRDefault="00B32B9E" w:rsidP="00AC776B">
            <w:pPr>
              <w:keepNext/>
              <w:keepLines/>
              <w:tabs>
                <w:tab w:val="left" w:pos="1702"/>
              </w:tabs>
              <w:jc w:val="both"/>
              <w:rPr>
                <w:rFonts w:ascii="Tahoma" w:hAnsi="Tahoma" w:cs="Tahoma"/>
              </w:rPr>
            </w:pPr>
          </w:p>
        </w:tc>
        <w:tc>
          <w:tcPr>
            <w:tcW w:w="7230" w:type="dxa"/>
            <w:shd w:val="clear" w:color="auto" w:fill="auto"/>
          </w:tcPr>
          <w:p w14:paraId="6DDE3788" w14:textId="77777777" w:rsidR="00B32B9E" w:rsidRPr="00C4073A" w:rsidRDefault="00B32B9E" w:rsidP="00AC776B">
            <w:pPr>
              <w:keepNext/>
              <w:keepLines/>
              <w:tabs>
                <w:tab w:val="left" w:pos="1702"/>
              </w:tabs>
              <w:ind w:left="-108"/>
              <w:jc w:val="both"/>
              <w:rPr>
                <w:rFonts w:ascii="Tahoma" w:hAnsi="Tahoma" w:cs="Tahoma"/>
              </w:rPr>
            </w:pPr>
            <w:r w:rsidRPr="00C4073A">
              <w:rPr>
                <w:rFonts w:ascii="Tahoma" w:hAnsi="Tahoma" w:cs="Tahoma"/>
              </w:rPr>
              <w:t>matična številka:                     5046688000</w:t>
            </w:r>
          </w:p>
        </w:tc>
      </w:tr>
      <w:tr w:rsidR="00B32B9E" w:rsidRPr="00C4073A" w14:paraId="016DC617" w14:textId="77777777" w:rsidTr="00AC776B">
        <w:tc>
          <w:tcPr>
            <w:tcW w:w="1701" w:type="dxa"/>
            <w:shd w:val="clear" w:color="auto" w:fill="auto"/>
          </w:tcPr>
          <w:p w14:paraId="4614DA8A" w14:textId="77777777" w:rsidR="00B32B9E" w:rsidRPr="00C4073A" w:rsidRDefault="00B32B9E" w:rsidP="00AC776B">
            <w:pPr>
              <w:keepNext/>
              <w:keepLines/>
              <w:tabs>
                <w:tab w:val="left" w:pos="1702"/>
              </w:tabs>
              <w:jc w:val="both"/>
              <w:rPr>
                <w:rFonts w:ascii="Tahoma" w:hAnsi="Tahoma" w:cs="Tahoma"/>
              </w:rPr>
            </w:pPr>
          </w:p>
        </w:tc>
        <w:tc>
          <w:tcPr>
            <w:tcW w:w="7230" w:type="dxa"/>
            <w:shd w:val="clear" w:color="auto" w:fill="auto"/>
          </w:tcPr>
          <w:p w14:paraId="2910B7F4" w14:textId="77777777" w:rsidR="00B32B9E" w:rsidRPr="00C4073A" w:rsidRDefault="00B32B9E" w:rsidP="00AC776B">
            <w:pPr>
              <w:keepNext/>
              <w:keepLines/>
              <w:tabs>
                <w:tab w:val="left" w:pos="1702"/>
              </w:tabs>
              <w:ind w:left="-108"/>
              <w:jc w:val="both"/>
              <w:rPr>
                <w:rFonts w:ascii="Tahoma" w:hAnsi="Tahoma" w:cs="Tahoma"/>
              </w:rPr>
            </w:pPr>
          </w:p>
        </w:tc>
      </w:tr>
      <w:tr w:rsidR="00B32B9E" w:rsidRPr="00C4073A" w14:paraId="3B149595" w14:textId="77777777" w:rsidTr="00AC776B">
        <w:tc>
          <w:tcPr>
            <w:tcW w:w="1701" w:type="dxa"/>
            <w:shd w:val="clear" w:color="auto" w:fill="auto"/>
          </w:tcPr>
          <w:p w14:paraId="6B55078A" w14:textId="77777777" w:rsidR="00B32B9E" w:rsidRPr="00C4073A" w:rsidRDefault="00B32B9E" w:rsidP="00AC776B">
            <w:pPr>
              <w:keepNext/>
              <w:keepLines/>
              <w:tabs>
                <w:tab w:val="left" w:pos="1702"/>
              </w:tabs>
              <w:jc w:val="both"/>
              <w:rPr>
                <w:rFonts w:ascii="Tahoma" w:hAnsi="Tahoma" w:cs="Tahoma"/>
              </w:rPr>
            </w:pPr>
          </w:p>
        </w:tc>
        <w:tc>
          <w:tcPr>
            <w:tcW w:w="7230" w:type="dxa"/>
            <w:shd w:val="clear" w:color="auto" w:fill="auto"/>
          </w:tcPr>
          <w:p w14:paraId="380F3943" w14:textId="77777777" w:rsidR="00B32B9E" w:rsidRPr="00C4073A" w:rsidRDefault="00B32B9E" w:rsidP="00AC776B">
            <w:pPr>
              <w:keepNext/>
              <w:keepLines/>
              <w:tabs>
                <w:tab w:val="left" w:pos="1702"/>
              </w:tabs>
              <w:ind w:left="-108"/>
              <w:jc w:val="both"/>
              <w:rPr>
                <w:rFonts w:ascii="Tahoma" w:hAnsi="Tahoma" w:cs="Tahoma"/>
              </w:rPr>
            </w:pPr>
            <w:r w:rsidRPr="00C4073A">
              <w:rPr>
                <w:rFonts w:ascii="Tahoma" w:hAnsi="Tahoma" w:cs="Tahoma"/>
              </w:rPr>
              <w:t>(v nadaljevanju: naročnik)</w:t>
            </w:r>
          </w:p>
        </w:tc>
      </w:tr>
    </w:tbl>
    <w:p w14:paraId="1FBB5198" w14:textId="77777777" w:rsidR="00B32B9E" w:rsidRPr="00C4073A" w:rsidRDefault="00B32B9E" w:rsidP="00B32B9E">
      <w:pPr>
        <w:keepNext/>
        <w:keepLines/>
        <w:tabs>
          <w:tab w:val="left" w:pos="1843"/>
        </w:tabs>
        <w:ind w:left="1701" w:hanging="1701"/>
        <w:jc w:val="both"/>
        <w:rPr>
          <w:rFonts w:ascii="Tahoma" w:hAnsi="Tahoma" w:cs="Tahoma"/>
        </w:rPr>
      </w:pPr>
    </w:p>
    <w:p w14:paraId="7035ED3D" w14:textId="77777777" w:rsidR="00B32B9E" w:rsidRPr="00C4073A" w:rsidRDefault="00B32B9E" w:rsidP="00B32B9E">
      <w:pPr>
        <w:keepNext/>
        <w:keepLines/>
        <w:tabs>
          <w:tab w:val="left" w:pos="1702"/>
        </w:tabs>
        <w:rPr>
          <w:rFonts w:ascii="Tahoma" w:hAnsi="Tahoma" w:cs="Tahoma"/>
        </w:rPr>
      </w:pPr>
      <w:r w:rsidRPr="00C4073A">
        <w:rPr>
          <w:rFonts w:ascii="Tahoma" w:hAnsi="Tahoma" w:cs="Tahoma"/>
        </w:rPr>
        <w:t xml:space="preserve">ter </w:t>
      </w:r>
    </w:p>
    <w:p w14:paraId="5FDB1FC4" w14:textId="77777777" w:rsidR="00B32B9E" w:rsidRPr="00C4073A" w:rsidRDefault="00B32B9E" w:rsidP="00B32B9E">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B32B9E" w:rsidRPr="00C4073A" w14:paraId="155DA7D8" w14:textId="77777777" w:rsidTr="00AC776B">
        <w:tc>
          <w:tcPr>
            <w:tcW w:w="1701" w:type="dxa"/>
            <w:shd w:val="clear" w:color="auto" w:fill="auto"/>
          </w:tcPr>
          <w:p w14:paraId="745E7D8A" w14:textId="77777777" w:rsidR="00B32B9E" w:rsidRPr="00C4073A" w:rsidRDefault="00B32B9E" w:rsidP="00AC776B">
            <w:pPr>
              <w:keepNext/>
              <w:keepLines/>
              <w:tabs>
                <w:tab w:val="left" w:pos="1702"/>
              </w:tabs>
              <w:ind w:left="-108"/>
              <w:jc w:val="both"/>
              <w:rPr>
                <w:rFonts w:ascii="Tahoma" w:hAnsi="Tahoma" w:cs="Tahoma"/>
                <w:b/>
              </w:rPr>
            </w:pPr>
            <w:r w:rsidRPr="00C4073A">
              <w:rPr>
                <w:rFonts w:ascii="Tahoma" w:hAnsi="Tahoma" w:cs="Tahoma"/>
                <w:b/>
              </w:rPr>
              <w:t>IZVAJALEC:</w:t>
            </w:r>
          </w:p>
        </w:tc>
        <w:tc>
          <w:tcPr>
            <w:tcW w:w="7088" w:type="dxa"/>
            <w:shd w:val="clear" w:color="auto" w:fill="auto"/>
          </w:tcPr>
          <w:p w14:paraId="68030114" w14:textId="77777777" w:rsidR="00B32B9E" w:rsidRPr="00C4073A" w:rsidRDefault="00B32B9E" w:rsidP="00AC776B">
            <w:pPr>
              <w:keepNext/>
              <w:keepLines/>
              <w:tabs>
                <w:tab w:val="left" w:pos="1702"/>
              </w:tabs>
              <w:ind w:left="-108" w:right="-142"/>
              <w:jc w:val="both"/>
              <w:rPr>
                <w:rFonts w:ascii="Tahoma" w:hAnsi="Tahoma" w:cs="Tahoma"/>
              </w:rPr>
            </w:pPr>
            <w:r w:rsidRPr="00C4073A">
              <w:rPr>
                <w:rFonts w:ascii="Tahoma" w:hAnsi="Tahoma" w:cs="Tahoma"/>
              </w:rPr>
              <w:t>______________________________________________________________,</w:t>
            </w:r>
          </w:p>
          <w:p w14:paraId="564D5679" w14:textId="77777777" w:rsidR="00B32B9E" w:rsidRPr="00C4073A" w:rsidRDefault="00B32B9E" w:rsidP="00AC776B">
            <w:pPr>
              <w:keepNext/>
              <w:keepLines/>
              <w:tabs>
                <w:tab w:val="left" w:pos="1702"/>
              </w:tabs>
              <w:ind w:left="-108" w:right="-142"/>
              <w:jc w:val="both"/>
              <w:rPr>
                <w:rFonts w:ascii="Tahoma" w:hAnsi="Tahoma" w:cs="Tahoma"/>
              </w:rPr>
            </w:pPr>
          </w:p>
          <w:p w14:paraId="6FFB439C" w14:textId="77777777" w:rsidR="00B32B9E" w:rsidRPr="00C4073A" w:rsidRDefault="00B32B9E" w:rsidP="00AC776B">
            <w:pPr>
              <w:keepNext/>
              <w:keepLines/>
              <w:tabs>
                <w:tab w:val="left" w:pos="1702"/>
              </w:tabs>
              <w:ind w:left="-108" w:right="-142"/>
              <w:jc w:val="both"/>
              <w:rPr>
                <w:rFonts w:ascii="Tahoma" w:hAnsi="Tahoma" w:cs="Tahoma"/>
              </w:rPr>
            </w:pPr>
            <w:r w:rsidRPr="00C4073A">
              <w:rPr>
                <w:rFonts w:ascii="Tahoma" w:hAnsi="Tahoma" w:cs="Tahoma"/>
              </w:rPr>
              <w:t>ki ga zastopa:  _________________________________________________,</w:t>
            </w:r>
          </w:p>
        </w:tc>
      </w:tr>
      <w:tr w:rsidR="00B32B9E" w:rsidRPr="00C4073A" w14:paraId="32C4317A" w14:textId="77777777" w:rsidTr="00AC776B">
        <w:tc>
          <w:tcPr>
            <w:tcW w:w="1701" w:type="dxa"/>
            <w:shd w:val="clear" w:color="auto" w:fill="auto"/>
          </w:tcPr>
          <w:p w14:paraId="44FCB9CC" w14:textId="77777777" w:rsidR="00B32B9E" w:rsidRPr="00C4073A" w:rsidRDefault="00B32B9E" w:rsidP="00AC776B">
            <w:pPr>
              <w:keepNext/>
              <w:keepLines/>
              <w:tabs>
                <w:tab w:val="left" w:pos="1702"/>
              </w:tabs>
              <w:jc w:val="both"/>
              <w:rPr>
                <w:rFonts w:ascii="Tahoma" w:hAnsi="Tahoma" w:cs="Tahoma"/>
              </w:rPr>
            </w:pPr>
          </w:p>
        </w:tc>
        <w:tc>
          <w:tcPr>
            <w:tcW w:w="7088" w:type="dxa"/>
            <w:shd w:val="clear" w:color="auto" w:fill="auto"/>
          </w:tcPr>
          <w:p w14:paraId="5D1E9B36" w14:textId="77777777" w:rsidR="00B32B9E" w:rsidRDefault="00B32B9E" w:rsidP="00AC776B">
            <w:pPr>
              <w:keepNext/>
              <w:keepLines/>
              <w:tabs>
                <w:tab w:val="left" w:pos="1702"/>
              </w:tabs>
              <w:ind w:left="-108" w:right="-142"/>
              <w:jc w:val="both"/>
              <w:rPr>
                <w:rFonts w:ascii="Tahoma" w:hAnsi="Tahoma" w:cs="Tahoma"/>
              </w:rPr>
            </w:pPr>
          </w:p>
          <w:p w14:paraId="2E70A705" w14:textId="0ABBB3ED" w:rsidR="00A734D5" w:rsidRPr="00C4073A" w:rsidRDefault="00A734D5" w:rsidP="00AC776B">
            <w:pPr>
              <w:keepNext/>
              <w:keepLines/>
              <w:tabs>
                <w:tab w:val="left" w:pos="1702"/>
              </w:tabs>
              <w:ind w:left="-108" w:right="-142"/>
              <w:jc w:val="both"/>
              <w:rPr>
                <w:rFonts w:ascii="Tahoma" w:hAnsi="Tahoma" w:cs="Tahoma"/>
              </w:rPr>
            </w:pPr>
            <w:r>
              <w:rPr>
                <w:rFonts w:ascii="Tahoma" w:hAnsi="Tahoma" w:cs="Tahoma"/>
              </w:rPr>
              <w:t>davčna številka:</w:t>
            </w:r>
          </w:p>
        </w:tc>
      </w:tr>
      <w:tr w:rsidR="00B32B9E" w:rsidRPr="00C4073A" w14:paraId="53CD9EF9" w14:textId="77777777" w:rsidTr="00AC776B">
        <w:tc>
          <w:tcPr>
            <w:tcW w:w="1701" w:type="dxa"/>
            <w:shd w:val="clear" w:color="auto" w:fill="auto"/>
          </w:tcPr>
          <w:p w14:paraId="2BAAD3D0" w14:textId="77777777" w:rsidR="00B32B9E" w:rsidRPr="00C4073A" w:rsidRDefault="00B32B9E" w:rsidP="00AC776B">
            <w:pPr>
              <w:keepNext/>
              <w:keepLines/>
              <w:tabs>
                <w:tab w:val="left" w:pos="1702"/>
              </w:tabs>
              <w:jc w:val="both"/>
              <w:rPr>
                <w:rFonts w:ascii="Tahoma" w:hAnsi="Tahoma" w:cs="Tahoma"/>
              </w:rPr>
            </w:pPr>
          </w:p>
        </w:tc>
        <w:tc>
          <w:tcPr>
            <w:tcW w:w="7088" w:type="dxa"/>
            <w:shd w:val="clear" w:color="auto" w:fill="auto"/>
          </w:tcPr>
          <w:p w14:paraId="538C98C5" w14:textId="77777777" w:rsidR="00B32B9E" w:rsidRPr="00C4073A" w:rsidRDefault="00B32B9E" w:rsidP="00AC776B">
            <w:pPr>
              <w:keepNext/>
              <w:keepLines/>
              <w:tabs>
                <w:tab w:val="left" w:pos="1702"/>
              </w:tabs>
              <w:ind w:left="-108" w:right="-142"/>
              <w:jc w:val="both"/>
              <w:rPr>
                <w:rFonts w:ascii="Tahoma" w:hAnsi="Tahoma" w:cs="Tahoma"/>
              </w:rPr>
            </w:pPr>
            <w:r w:rsidRPr="00C4073A">
              <w:rPr>
                <w:rFonts w:ascii="Tahoma" w:hAnsi="Tahoma" w:cs="Tahoma"/>
              </w:rPr>
              <w:t>identifikacijska številka za DDV: SI__________________________________</w:t>
            </w:r>
          </w:p>
        </w:tc>
      </w:tr>
      <w:tr w:rsidR="00B32B9E" w:rsidRPr="00C4073A" w14:paraId="0F4E151D" w14:textId="77777777" w:rsidTr="00AC776B">
        <w:tc>
          <w:tcPr>
            <w:tcW w:w="1701" w:type="dxa"/>
            <w:shd w:val="clear" w:color="auto" w:fill="auto"/>
          </w:tcPr>
          <w:p w14:paraId="12589565" w14:textId="77777777" w:rsidR="00B32B9E" w:rsidRPr="00C4073A" w:rsidRDefault="00B32B9E" w:rsidP="00AC776B">
            <w:pPr>
              <w:keepNext/>
              <w:keepLines/>
              <w:tabs>
                <w:tab w:val="left" w:pos="1702"/>
              </w:tabs>
              <w:jc w:val="both"/>
              <w:rPr>
                <w:rFonts w:ascii="Tahoma" w:hAnsi="Tahoma" w:cs="Tahoma"/>
              </w:rPr>
            </w:pPr>
          </w:p>
        </w:tc>
        <w:tc>
          <w:tcPr>
            <w:tcW w:w="7088" w:type="dxa"/>
            <w:shd w:val="clear" w:color="auto" w:fill="auto"/>
          </w:tcPr>
          <w:p w14:paraId="6B67FC7C" w14:textId="77777777" w:rsidR="00B32B9E" w:rsidRPr="00C4073A" w:rsidRDefault="00B32B9E" w:rsidP="00AC776B">
            <w:pPr>
              <w:keepNext/>
              <w:keepLines/>
              <w:tabs>
                <w:tab w:val="left" w:pos="1702"/>
              </w:tabs>
              <w:ind w:left="-108" w:right="-142"/>
              <w:jc w:val="both"/>
              <w:rPr>
                <w:rFonts w:ascii="Tahoma" w:hAnsi="Tahoma" w:cs="Tahoma"/>
              </w:rPr>
            </w:pPr>
            <w:r w:rsidRPr="00C4073A">
              <w:rPr>
                <w:rFonts w:ascii="Tahoma" w:hAnsi="Tahoma" w:cs="Tahoma"/>
              </w:rPr>
              <w:t>matična številka:                      ___________________________________</w:t>
            </w:r>
          </w:p>
        </w:tc>
      </w:tr>
      <w:tr w:rsidR="00B32B9E" w:rsidRPr="00C4073A" w14:paraId="6C698AE4" w14:textId="77777777" w:rsidTr="00AC776B">
        <w:tc>
          <w:tcPr>
            <w:tcW w:w="1701" w:type="dxa"/>
            <w:shd w:val="clear" w:color="auto" w:fill="auto"/>
          </w:tcPr>
          <w:p w14:paraId="418CBAF3" w14:textId="77777777" w:rsidR="00B32B9E" w:rsidRPr="00C4073A" w:rsidRDefault="00B32B9E" w:rsidP="00AC776B">
            <w:pPr>
              <w:keepNext/>
              <w:keepLines/>
              <w:tabs>
                <w:tab w:val="left" w:pos="1702"/>
              </w:tabs>
              <w:jc w:val="both"/>
              <w:rPr>
                <w:rFonts w:ascii="Tahoma" w:hAnsi="Tahoma" w:cs="Tahoma"/>
              </w:rPr>
            </w:pPr>
          </w:p>
        </w:tc>
        <w:tc>
          <w:tcPr>
            <w:tcW w:w="7088" w:type="dxa"/>
            <w:shd w:val="clear" w:color="auto" w:fill="auto"/>
          </w:tcPr>
          <w:p w14:paraId="4EECC5B5" w14:textId="77777777" w:rsidR="00B32B9E" w:rsidRPr="00C4073A" w:rsidRDefault="00B32B9E" w:rsidP="00AC776B">
            <w:pPr>
              <w:keepNext/>
              <w:keepLines/>
              <w:tabs>
                <w:tab w:val="left" w:pos="1702"/>
              </w:tabs>
              <w:ind w:left="-108" w:right="-142"/>
              <w:jc w:val="both"/>
              <w:rPr>
                <w:rFonts w:ascii="Tahoma" w:hAnsi="Tahoma" w:cs="Tahoma"/>
              </w:rPr>
            </w:pPr>
          </w:p>
        </w:tc>
      </w:tr>
      <w:tr w:rsidR="00B32B9E" w:rsidRPr="00C4073A" w14:paraId="5102B11F" w14:textId="77777777" w:rsidTr="00AC776B">
        <w:tc>
          <w:tcPr>
            <w:tcW w:w="1701" w:type="dxa"/>
            <w:shd w:val="clear" w:color="auto" w:fill="auto"/>
          </w:tcPr>
          <w:p w14:paraId="28023A60" w14:textId="77777777" w:rsidR="00B32B9E" w:rsidRPr="00C4073A" w:rsidRDefault="00B32B9E" w:rsidP="00AC776B">
            <w:pPr>
              <w:keepNext/>
              <w:keepLines/>
              <w:tabs>
                <w:tab w:val="left" w:pos="1702"/>
              </w:tabs>
              <w:jc w:val="both"/>
              <w:rPr>
                <w:rFonts w:ascii="Tahoma" w:hAnsi="Tahoma" w:cs="Tahoma"/>
              </w:rPr>
            </w:pPr>
          </w:p>
        </w:tc>
        <w:tc>
          <w:tcPr>
            <w:tcW w:w="7088" w:type="dxa"/>
            <w:shd w:val="clear" w:color="auto" w:fill="auto"/>
          </w:tcPr>
          <w:p w14:paraId="78863DED" w14:textId="77777777" w:rsidR="00B32B9E" w:rsidRPr="00C4073A" w:rsidRDefault="00B32B9E" w:rsidP="00AC776B">
            <w:pPr>
              <w:keepNext/>
              <w:keepLines/>
              <w:tabs>
                <w:tab w:val="left" w:pos="1702"/>
              </w:tabs>
              <w:ind w:left="-108" w:right="-142"/>
              <w:jc w:val="both"/>
              <w:rPr>
                <w:rFonts w:ascii="Tahoma" w:hAnsi="Tahoma" w:cs="Tahoma"/>
              </w:rPr>
            </w:pPr>
            <w:r w:rsidRPr="00C4073A">
              <w:rPr>
                <w:rFonts w:ascii="Tahoma" w:hAnsi="Tahoma" w:cs="Tahoma"/>
              </w:rPr>
              <w:t>(v nadaljevanju: izvajalec).</w:t>
            </w:r>
          </w:p>
        </w:tc>
      </w:tr>
    </w:tbl>
    <w:p w14:paraId="6F51CE32" w14:textId="77777777" w:rsidR="00B32B9E" w:rsidRPr="00C4073A" w:rsidRDefault="00B32B9E" w:rsidP="00B32B9E">
      <w:pPr>
        <w:keepNext/>
        <w:keepLines/>
        <w:tabs>
          <w:tab w:val="left" w:pos="709"/>
          <w:tab w:val="left" w:pos="1702"/>
        </w:tabs>
        <w:rPr>
          <w:rFonts w:ascii="Tahoma" w:hAnsi="Tahoma" w:cs="Tahoma"/>
        </w:rPr>
      </w:pPr>
    </w:p>
    <w:p w14:paraId="30604F7F" w14:textId="77777777" w:rsidR="00B32B9E" w:rsidRPr="00C4073A" w:rsidRDefault="00B32B9E" w:rsidP="00B32B9E">
      <w:pPr>
        <w:keepNext/>
        <w:keepLines/>
        <w:tabs>
          <w:tab w:val="left" w:pos="709"/>
          <w:tab w:val="left" w:pos="1702"/>
        </w:tabs>
        <w:rPr>
          <w:rFonts w:ascii="Tahoma" w:hAnsi="Tahoma" w:cs="Tahoma"/>
        </w:rPr>
      </w:pPr>
    </w:p>
    <w:p w14:paraId="79D69460" w14:textId="77777777" w:rsidR="00B32B9E" w:rsidRPr="00C4073A" w:rsidRDefault="00B32B9E" w:rsidP="00B32B9E">
      <w:pPr>
        <w:keepNext/>
        <w:keepLines/>
        <w:tabs>
          <w:tab w:val="left" w:pos="709"/>
          <w:tab w:val="left" w:pos="1702"/>
        </w:tabs>
        <w:rPr>
          <w:rFonts w:ascii="Tahoma" w:hAnsi="Tahoma" w:cs="Tahoma"/>
        </w:rPr>
      </w:pPr>
    </w:p>
    <w:p w14:paraId="38070D87" w14:textId="77777777" w:rsidR="00B32B9E" w:rsidRPr="00C4073A" w:rsidRDefault="00B32B9E" w:rsidP="00B32B9E">
      <w:pPr>
        <w:keepNext/>
        <w:keepLines/>
        <w:tabs>
          <w:tab w:val="left" w:pos="709"/>
          <w:tab w:val="left" w:pos="1702"/>
        </w:tabs>
        <w:rPr>
          <w:rFonts w:ascii="Tahoma" w:hAnsi="Tahoma" w:cs="Tahoma"/>
        </w:rPr>
      </w:pPr>
    </w:p>
    <w:p w14:paraId="019EC831" w14:textId="77777777" w:rsidR="00B32B9E" w:rsidRPr="00C4073A" w:rsidRDefault="00B32B9E" w:rsidP="00B32B9E">
      <w:pPr>
        <w:keepNext/>
        <w:keepLines/>
        <w:numPr>
          <w:ilvl w:val="0"/>
          <w:numId w:val="29"/>
        </w:numPr>
        <w:tabs>
          <w:tab w:val="left" w:pos="851"/>
          <w:tab w:val="left" w:pos="1702"/>
        </w:tabs>
        <w:ind w:hanging="1215"/>
        <w:jc w:val="both"/>
        <w:rPr>
          <w:rFonts w:ascii="Tahoma" w:hAnsi="Tahoma" w:cs="Tahoma"/>
          <w:b/>
        </w:rPr>
      </w:pPr>
      <w:r w:rsidRPr="00C4073A">
        <w:rPr>
          <w:rFonts w:ascii="Tahoma" w:hAnsi="Tahoma" w:cs="Tahoma"/>
          <w:b/>
        </w:rPr>
        <w:t>UVODNE DOLOČBE</w:t>
      </w:r>
    </w:p>
    <w:p w14:paraId="4372B29A" w14:textId="77777777" w:rsidR="00B32B9E" w:rsidRPr="00C4073A" w:rsidRDefault="00B32B9E" w:rsidP="00B32B9E">
      <w:pPr>
        <w:keepNext/>
        <w:keepLines/>
        <w:tabs>
          <w:tab w:val="left" w:pos="709"/>
          <w:tab w:val="left" w:pos="1702"/>
        </w:tabs>
        <w:jc w:val="both"/>
        <w:rPr>
          <w:rFonts w:ascii="Tahoma" w:hAnsi="Tahoma" w:cs="Tahoma"/>
          <w:b/>
        </w:rPr>
      </w:pPr>
    </w:p>
    <w:p w14:paraId="223A9DA2"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3DBE0D12" w14:textId="77777777" w:rsidR="00B32B9E" w:rsidRPr="00C4073A" w:rsidRDefault="00B32B9E" w:rsidP="00B32B9E">
      <w:pPr>
        <w:keepNext/>
        <w:keepLines/>
        <w:tabs>
          <w:tab w:val="left" w:pos="1702"/>
        </w:tabs>
        <w:jc w:val="center"/>
        <w:rPr>
          <w:rFonts w:ascii="Tahoma" w:hAnsi="Tahoma" w:cs="Tahoma"/>
        </w:rPr>
      </w:pPr>
    </w:p>
    <w:p w14:paraId="3F082E60" w14:textId="77777777" w:rsidR="00B32B9E" w:rsidRPr="00C4073A" w:rsidRDefault="00B32B9E" w:rsidP="00B32B9E">
      <w:pPr>
        <w:keepNext/>
        <w:keepLines/>
        <w:jc w:val="both"/>
        <w:rPr>
          <w:rFonts w:ascii="Tahoma" w:hAnsi="Tahoma" w:cs="Tahoma"/>
        </w:rPr>
      </w:pPr>
      <w:r w:rsidRPr="00C4073A">
        <w:rPr>
          <w:rFonts w:ascii="Tahoma" w:hAnsi="Tahoma" w:cs="Tahoma"/>
        </w:rPr>
        <w:t xml:space="preserve">Stranki okvirnega sporazuma ugotavljata, da je JAVNI HOLDING Ljubljana, d.o.o., Verovškova ulica 70, 1000 Ljubljana, na podlagi pooblastila naročnika izvedel postopek za oddajo javnega naročila št. </w:t>
      </w:r>
      <w:r>
        <w:rPr>
          <w:rFonts w:ascii="Tahoma" w:hAnsi="Tahoma" w:cs="Tahoma"/>
        </w:rPr>
        <w:t>VKS-191/24</w:t>
      </w:r>
      <w:r w:rsidRPr="00C4073A">
        <w:rPr>
          <w:rFonts w:ascii="Tahoma" w:hAnsi="Tahoma" w:cs="Tahoma"/>
        </w:rPr>
        <w:t xml:space="preserve"> po postopku naročila male vrednosti v skladu s 47. členom Zakona o javnem naročanju (Ur. l. RS, št. 91/15 s spremembami; v nadaljnjem besedilu: ZJN-3), objavljeno na Portalu javnih naročil dne __________ , pod št. objave _______________ z namenom sklenitve okvirnega sporazuma za </w:t>
      </w:r>
      <w:r w:rsidRPr="00C4073A">
        <w:rPr>
          <w:rFonts w:ascii="Tahoma" w:hAnsi="Tahoma" w:cs="Tahoma"/>
          <w:b/>
        </w:rPr>
        <w:t>Odstranjevanje koncentrata bora po uparevanju</w:t>
      </w:r>
      <w:r w:rsidRPr="00C4073A">
        <w:rPr>
          <w:rFonts w:ascii="Tahoma" w:hAnsi="Tahoma" w:cs="Tahoma"/>
        </w:rPr>
        <w:t xml:space="preserve">, v katerem je naročnik izvajalca izbral na podlagi ekonomsko najugodnejše ponudbe in na podlagi pogojev, opredeljenih v razpisni dokumentaciji št. </w:t>
      </w:r>
      <w:r>
        <w:rPr>
          <w:rFonts w:ascii="Tahoma" w:hAnsi="Tahoma" w:cs="Tahoma"/>
        </w:rPr>
        <w:t>VKS-191/24</w:t>
      </w:r>
      <w:r w:rsidRPr="00C4073A">
        <w:rPr>
          <w:rFonts w:ascii="Tahoma" w:hAnsi="Tahoma" w:cs="Tahoma"/>
        </w:rPr>
        <w:t>.</w:t>
      </w:r>
    </w:p>
    <w:p w14:paraId="37E7F39D" w14:textId="77777777" w:rsidR="00B32B9E" w:rsidRPr="00C4073A" w:rsidRDefault="00B32B9E" w:rsidP="00B32B9E">
      <w:pPr>
        <w:keepNext/>
        <w:keepLines/>
        <w:jc w:val="both"/>
        <w:rPr>
          <w:rFonts w:ascii="Tahoma" w:hAnsi="Tahoma" w:cs="Tahoma"/>
        </w:rPr>
      </w:pPr>
    </w:p>
    <w:p w14:paraId="5879A699" w14:textId="77777777" w:rsidR="00B32B9E" w:rsidRPr="00C4073A" w:rsidRDefault="00B32B9E" w:rsidP="00B32B9E">
      <w:pPr>
        <w:keepNext/>
        <w:keepLines/>
        <w:jc w:val="both"/>
        <w:rPr>
          <w:rFonts w:ascii="Tahoma" w:hAnsi="Tahoma" w:cs="Tahoma"/>
        </w:rPr>
      </w:pPr>
      <w:r w:rsidRPr="00C4073A">
        <w:rPr>
          <w:rFonts w:ascii="Tahoma" w:hAnsi="Tahoma" w:cs="Tahoma"/>
        </w:rPr>
        <w:t>Okvirni sporazum je sklenjen in prične veljati z dnem podpisa okvirnega sporazuma s strani obeh strank tega okvirnega sporazuma, pod pogojem iz 15. člena okvirnega sporazuma, ter velja</w:t>
      </w:r>
      <w:r>
        <w:rPr>
          <w:rFonts w:ascii="Tahoma" w:hAnsi="Tahoma" w:cs="Tahoma"/>
        </w:rPr>
        <w:t xml:space="preserve"> štiri</w:t>
      </w:r>
      <w:r w:rsidRPr="00C4073A">
        <w:rPr>
          <w:rFonts w:ascii="Tahoma" w:hAnsi="Tahoma" w:cs="Tahoma"/>
        </w:rPr>
        <w:t xml:space="preserve"> (</w:t>
      </w:r>
      <w:r>
        <w:rPr>
          <w:rFonts w:ascii="Tahoma" w:hAnsi="Tahoma" w:cs="Tahoma"/>
        </w:rPr>
        <w:t>4</w:t>
      </w:r>
      <w:r w:rsidRPr="00C4073A">
        <w:rPr>
          <w:rFonts w:ascii="Tahoma" w:hAnsi="Tahoma" w:cs="Tahoma"/>
        </w:rPr>
        <w:t>) leta od sklenitve oziroma do izčrpanja ocenjene vrednosti okvirnega sporazuma, navedene v 3. členu tega okvirnega sporazuma, kar nastopi prej.</w:t>
      </w:r>
    </w:p>
    <w:p w14:paraId="4DF9303F"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6BBCB39B"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41432F87"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49832F60"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PREDMET OKVIRNEGA SPORAZUMA</w:t>
      </w:r>
    </w:p>
    <w:p w14:paraId="48BD4DD7" w14:textId="77777777" w:rsidR="00B32B9E" w:rsidRPr="00C4073A" w:rsidRDefault="00B32B9E" w:rsidP="00B32B9E">
      <w:pPr>
        <w:keepNext/>
        <w:keepLines/>
        <w:tabs>
          <w:tab w:val="left" w:pos="1080"/>
          <w:tab w:val="left" w:pos="1702"/>
        </w:tabs>
        <w:ind w:left="360"/>
        <w:jc w:val="both"/>
        <w:rPr>
          <w:rFonts w:ascii="Tahoma" w:hAnsi="Tahoma" w:cs="Tahoma"/>
          <w:b/>
        </w:rPr>
      </w:pPr>
    </w:p>
    <w:p w14:paraId="21601463"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7DFAE74A" w14:textId="77777777" w:rsidR="00B32B9E" w:rsidRPr="00C4073A" w:rsidRDefault="00B32B9E" w:rsidP="00B32B9E">
      <w:pPr>
        <w:keepNext/>
        <w:keepLines/>
        <w:tabs>
          <w:tab w:val="left" w:pos="1702"/>
        </w:tabs>
        <w:jc w:val="both"/>
        <w:rPr>
          <w:rFonts w:ascii="Tahoma" w:hAnsi="Tahoma" w:cs="Tahoma"/>
        </w:rPr>
      </w:pPr>
    </w:p>
    <w:p w14:paraId="1D87ED1C" w14:textId="667641E3" w:rsidR="00B32B9E" w:rsidRPr="00C4073A" w:rsidRDefault="00B32B9E" w:rsidP="00B32B9E">
      <w:pPr>
        <w:keepNext/>
        <w:keepLines/>
        <w:jc w:val="both"/>
        <w:rPr>
          <w:rFonts w:ascii="Tahoma" w:hAnsi="Tahoma" w:cs="Tahoma"/>
        </w:rPr>
      </w:pPr>
      <w:r w:rsidRPr="00C4073A">
        <w:rPr>
          <w:rFonts w:ascii="Tahoma" w:hAnsi="Tahoma" w:cs="Tahoma"/>
        </w:rPr>
        <w:t>Predmet tega okvirnega sporazuma je</w:t>
      </w:r>
      <w:r w:rsidRPr="00C4073A">
        <w:rPr>
          <w:rFonts w:ascii="Tahoma" w:hAnsi="Tahoma" w:cs="Tahoma"/>
          <w:lang w:val="x-none"/>
        </w:rPr>
        <w:t xml:space="preserve"> </w:t>
      </w:r>
      <w:r w:rsidRPr="00C4073A">
        <w:rPr>
          <w:rFonts w:ascii="Tahoma" w:hAnsi="Tahoma" w:cs="Tahoma"/>
        </w:rPr>
        <w:t xml:space="preserve">odstranjevanje koncentrata bora po uparevanju (v nadaljevanju: odpadek), ki nastaja pri čiščenju </w:t>
      </w:r>
      <w:r>
        <w:rPr>
          <w:rFonts w:ascii="Tahoma" w:hAnsi="Tahoma" w:cs="Tahoma"/>
        </w:rPr>
        <w:t>odpadne vode</w:t>
      </w:r>
      <w:r w:rsidRPr="00C4073A">
        <w:rPr>
          <w:rFonts w:ascii="Tahoma" w:hAnsi="Tahoma" w:cs="Tahoma"/>
        </w:rPr>
        <w:t xml:space="preserve"> na čistilni napravi Barje </w:t>
      </w:r>
      <w:r>
        <w:rPr>
          <w:rFonts w:ascii="Tahoma" w:hAnsi="Tahoma" w:cs="Tahoma"/>
        </w:rPr>
        <w:t xml:space="preserve">na Regionalnem centru </w:t>
      </w:r>
      <w:r w:rsidR="005C7A47">
        <w:rPr>
          <w:rFonts w:ascii="Tahoma" w:hAnsi="Tahoma" w:cs="Tahoma"/>
        </w:rPr>
        <w:t>z</w:t>
      </w:r>
      <w:r>
        <w:rPr>
          <w:rFonts w:ascii="Tahoma" w:hAnsi="Tahoma" w:cs="Tahoma"/>
        </w:rPr>
        <w:t xml:space="preserve">a ravnanje z odpadki </w:t>
      </w:r>
      <w:r w:rsidRPr="00C4073A">
        <w:rPr>
          <w:rFonts w:ascii="Tahoma" w:hAnsi="Tahoma" w:cs="Tahoma"/>
        </w:rPr>
        <w:t xml:space="preserve">v Ljubljani (v nadaljevanju: </w:t>
      </w:r>
      <w:r>
        <w:rPr>
          <w:rFonts w:ascii="Tahoma" w:hAnsi="Tahoma" w:cs="Tahoma"/>
        </w:rPr>
        <w:t>RCERO</w:t>
      </w:r>
      <w:r w:rsidRPr="00C4073A">
        <w:rPr>
          <w:rFonts w:ascii="Tahoma" w:hAnsi="Tahoma" w:cs="Tahoma"/>
        </w:rPr>
        <w:t xml:space="preserve">) kot odpadek s klasifikacijsko številko 19 08 07* po evropskem seznamu odpadkov oziroma AD 170 2803 po OECD seznamu, transport odpadka in vse obveznosti, ki so navedene v 12. členu tega okvirnega sporazuma (v nadaljevanju: storitve). </w:t>
      </w:r>
    </w:p>
    <w:p w14:paraId="029FFBF4" w14:textId="77777777" w:rsidR="00B32B9E" w:rsidRPr="00C4073A" w:rsidRDefault="00B32B9E" w:rsidP="00B32B9E">
      <w:pPr>
        <w:keepNext/>
        <w:keepLines/>
        <w:jc w:val="both"/>
        <w:rPr>
          <w:rFonts w:ascii="Tahoma" w:hAnsi="Tahoma" w:cs="Tahoma"/>
        </w:rPr>
      </w:pPr>
    </w:p>
    <w:p w14:paraId="4E917CA2" w14:textId="77777777" w:rsidR="00B32B9E" w:rsidRPr="00C4073A" w:rsidRDefault="00B32B9E" w:rsidP="00B32B9E">
      <w:pPr>
        <w:keepNext/>
        <w:keepLines/>
        <w:jc w:val="both"/>
        <w:rPr>
          <w:rFonts w:ascii="Tahoma" w:hAnsi="Tahoma" w:cs="Tahoma"/>
        </w:rPr>
      </w:pPr>
      <w:r w:rsidRPr="00C4073A">
        <w:rPr>
          <w:rFonts w:ascii="Tahoma" w:hAnsi="Tahoma" w:cs="Tahoma"/>
        </w:rPr>
        <w:t>Izvajalec se zavezuje, da bo izvedel storitve po tem okvirnem sporazumu</w:t>
      </w:r>
      <w:r w:rsidRPr="00C4073A">
        <w:rPr>
          <w:rFonts w:ascii="Tahoma" w:eastAsia="Calibri" w:hAnsi="Tahoma" w:cs="Tahoma"/>
          <w:sz w:val="22"/>
          <w:szCs w:val="22"/>
          <w:lang w:eastAsia="en-US"/>
        </w:rPr>
        <w:t xml:space="preserve"> </w:t>
      </w:r>
      <w:r w:rsidRPr="00C4073A">
        <w:rPr>
          <w:rFonts w:ascii="Tahoma" w:hAnsi="Tahoma" w:cs="Tahoma"/>
        </w:rPr>
        <w:t xml:space="preserve">v skladu z razpisno dokumentacijo naročnika št. </w:t>
      </w:r>
      <w:r>
        <w:rPr>
          <w:rFonts w:ascii="Tahoma" w:hAnsi="Tahoma" w:cs="Tahoma"/>
        </w:rPr>
        <w:t>VKS-191/24</w:t>
      </w:r>
      <w:r w:rsidRPr="00C4073A">
        <w:rPr>
          <w:rFonts w:ascii="Tahoma" w:hAnsi="Tahoma" w:cs="Tahoma"/>
        </w:rPr>
        <w:t xml:space="preserve"> (v nadaljevanju: razpisna dokumentacija), </w:t>
      </w:r>
      <w:r w:rsidRPr="00C4073A">
        <w:rPr>
          <w:rFonts w:ascii="Tahoma" w:hAnsi="Tahoma" w:cs="Tahoma"/>
          <w:bCs/>
        </w:rPr>
        <w:t xml:space="preserve">na podlagi ponudbe izvajalca št. ______________ z dne __________ (v nadaljevanju: ponudba), ki je priloga </w:t>
      </w:r>
      <w:r w:rsidRPr="00C4073A">
        <w:rPr>
          <w:rFonts w:ascii="Tahoma" w:hAnsi="Tahoma" w:cs="Tahoma"/>
        </w:rPr>
        <w:t xml:space="preserve">tega okvirnega sporazuma ter v skladu z vsebino zahtev javnega naročila št. </w:t>
      </w:r>
      <w:r>
        <w:rPr>
          <w:rFonts w:ascii="Tahoma" w:hAnsi="Tahoma" w:cs="Tahoma"/>
        </w:rPr>
        <w:t>VKS-191/24</w:t>
      </w:r>
      <w:r w:rsidRPr="00C4073A">
        <w:rPr>
          <w:rFonts w:ascii="Tahoma" w:hAnsi="Tahoma" w:cs="Tahoma"/>
        </w:rPr>
        <w:t>, in sicer vse po pravilih stroke, s skrbnostjo dobrega strokovnjaka ter v skladu s tem okvirnim sporazumom.</w:t>
      </w:r>
    </w:p>
    <w:p w14:paraId="3E672726" w14:textId="77777777" w:rsidR="00B32B9E" w:rsidRPr="00C4073A" w:rsidRDefault="00B32B9E" w:rsidP="00B32B9E">
      <w:pPr>
        <w:keepNext/>
        <w:keepLines/>
        <w:jc w:val="both"/>
        <w:rPr>
          <w:rFonts w:ascii="Tahoma" w:hAnsi="Tahoma" w:cs="Tahoma"/>
        </w:rPr>
      </w:pPr>
    </w:p>
    <w:p w14:paraId="1655B48C" w14:textId="77777777" w:rsidR="00B32B9E" w:rsidRPr="00C4073A" w:rsidRDefault="00B32B9E" w:rsidP="00B32B9E">
      <w:pPr>
        <w:keepNext/>
        <w:keepLines/>
        <w:jc w:val="both"/>
        <w:rPr>
          <w:rFonts w:ascii="Tahoma" w:hAnsi="Tahoma" w:cs="Tahoma"/>
        </w:rPr>
      </w:pPr>
      <w:r w:rsidRPr="00C4073A">
        <w:rPr>
          <w:rFonts w:ascii="Tahoma" w:hAnsi="Tahoma" w:cs="Tahoma"/>
        </w:rPr>
        <w:t>Skupna okvirna količina odpadka za obdobje veljavnosti okvirnega sporazuma znaša 540.000 kilogramov (kg), okvirna letna količina odpadka znaša 180.000 kilogramov (kg).</w:t>
      </w:r>
    </w:p>
    <w:p w14:paraId="70FC2D3B" w14:textId="77777777" w:rsidR="00B32B9E" w:rsidRPr="00C4073A" w:rsidRDefault="00B32B9E" w:rsidP="00B32B9E">
      <w:pPr>
        <w:keepNext/>
        <w:keepLines/>
        <w:jc w:val="both"/>
        <w:rPr>
          <w:rFonts w:ascii="Tahoma" w:hAnsi="Tahoma" w:cs="Tahoma"/>
        </w:rPr>
      </w:pPr>
    </w:p>
    <w:p w14:paraId="1560307D"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OCENJENA VREDNOST OKVIRNEGA SPORAZUMA IN CENA NA ENOTO MERE</w:t>
      </w:r>
    </w:p>
    <w:p w14:paraId="2630EF39" w14:textId="77777777" w:rsidR="00B32B9E" w:rsidRPr="00C4073A" w:rsidRDefault="00B32B9E" w:rsidP="00B32B9E">
      <w:pPr>
        <w:keepNext/>
        <w:keepLines/>
        <w:tabs>
          <w:tab w:val="left" w:pos="1080"/>
        </w:tabs>
        <w:ind w:left="360"/>
        <w:rPr>
          <w:rFonts w:ascii="Tahoma" w:hAnsi="Tahoma" w:cs="Tahoma"/>
          <w:b/>
        </w:rPr>
      </w:pPr>
    </w:p>
    <w:p w14:paraId="3E561FF2"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9145046" w14:textId="77777777" w:rsidR="00B32B9E" w:rsidRPr="00C4073A" w:rsidRDefault="00B32B9E" w:rsidP="00B32B9E">
      <w:pPr>
        <w:keepNext/>
        <w:keepLines/>
        <w:jc w:val="both"/>
        <w:rPr>
          <w:rFonts w:ascii="Tahoma" w:hAnsi="Tahoma" w:cs="Tahoma"/>
        </w:rPr>
      </w:pPr>
    </w:p>
    <w:p w14:paraId="6B583A3C" w14:textId="77777777" w:rsidR="00B32B9E" w:rsidRPr="00C4073A" w:rsidRDefault="00B32B9E" w:rsidP="00B32B9E">
      <w:pPr>
        <w:keepNext/>
        <w:keepLines/>
        <w:jc w:val="both"/>
        <w:rPr>
          <w:rFonts w:ascii="Tahoma" w:hAnsi="Tahoma" w:cs="Tahoma"/>
        </w:rPr>
      </w:pPr>
      <w:r w:rsidRPr="00C4073A">
        <w:rPr>
          <w:rFonts w:ascii="Tahoma" w:hAnsi="Tahoma" w:cs="Tahoma"/>
        </w:rPr>
        <w:t xml:space="preserve">Ocenjena vrednost predmeta okvirnega sporazuma je ob objavi obvestila o javnem naročilu na Portalu javnih naročil in na dan sklenitve tega okvirnega sporazuma znašala: </w:t>
      </w:r>
    </w:p>
    <w:tbl>
      <w:tblPr>
        <w:tblW w:w="0" w:type="auto"/>
        <w:jc w:val="center"/>
        <w:tblBorders>
          <w:bottom w:val="single" w:sz="4" w:space="0" w:color="auto"/>
        </w:tblBorders>
        <w:tblLook w:val="04A0" w:firstRow="1" w:lastRow="0" w:firstColumn="1" w:lastColumn="0" w:noHBand="0" w:noVBand="1"/>
      </w:tblPr>
      <w:tblGrid>
        <w:gridCol w:w="3976"/>
      </w:tblGrid>
      <w:tr w:rsidR="00B32B9E" w:rsidRPr="00C4073A" w14:paraId="1B4EBDF5" w14:textId="77777777" w:rsidTr="00AC776B">
        <w:trPr>
          <w:jc w:val="center"/>
        </w:trPr>
        <w:tc>
          <w:tcPr>
            <w:tcW w:w="0" w:type="auto"/>
            <w:shd w:val="clear" w:color="auto" w:fill="auto"/>
          </w:tcPr>
          <w:p w14:paraId="32BF0177" w14:textId="77777777" w:rsidR="00B32B9E" w:rsidRPr="00C4073A" w:rsidRDefault="00B32B9E" w:rsidP="00AC776B">
            <w:pPr>
              <w:keepNext/>
              <w:keepLines/>
              <w:jc w:val="both"/>
              <w:rPr>
                <w:rFonts w:ascii="Tahoma" w:hAnsi="Tahoma" w:cs="Tahoma"/>
              </w:rPr>
            </w:pPr>
          </w:p>
          <w:p w14:paraId="64A7FAD6" w14:textId="77777777" w:rsidR="00B32B9E" w:rsidRPr="00C4073A" w:rsidRDefault="00B32B9E" w:rsidP="00AC776B">
            <w:pPr>
              <w:keepNext/>
              <w:keepLines/>
              <w:jc w:val="both"/>
              <w:rPr>
                <w:rFonts w:ascii="Tahoma" w:hAnsi="Tahoma" w:cs="Tahoma"/>
              </w:rPr>
            </w:pPr>
            <w:r w:rsidRPr="00C4073A">
              <w:rPr>
                <w:rFonts w:ascii="Tahoma" w:hAnsi="Tahoma" w:cs="Tahoma"/>
              </w:rPr>
              <w:t xml:space="preserve">                                        EUR brez DDV</w:t>
            </w:r>
          </w:p>
        </w:tc>
      </w:tr>
    </w:tbl>
    <w:p w14:paraId="36DA2E28" w14:textId="77777777" w:rsidR="00B32B9E" w:rsidRPr="00C4073A" w:rsidRDefault="00B32B9E" w:rsidP="00B32B9E">
      <w:pPr>
        <w:keepNext/>
        <w:keepLines/>
        <w:jc w:val="both"/>
        <w:rPr>
          <w:rFonts w:ascii="Tahoma" w:hAnsi="Tahoma" w:cs="Tahoma"/>
        </w:rPr>
      </w:pPr>
    </w:p>
    <w:p w14:paraId="6B297950" w14:textId="77777777" w:rsidR="00B32B9E" w:rsidRPr="00C4073A" w:rsidRDefault="00B32B9E" w:rsidP="00B32B9E">
      <w:pPr>
        <w:keepNext/>
        <w:keepLines/>
        <w:jc w:val="center"/>
        <w:rPr>
          <w:rFonts w:ascii="Tahoma" w:hAnsi="Tahoma" w:cs="Tahoma"/>
        </w:rPr>
      </w:pPr>
      <w:r w:rsidRPr="00C4073A">
        <w:rPr>
          <w:rFonts w:ascii="Tahoma" w:hAnsi="Tahoma" w:cs="Tahoma"/>
        </w:rPr>
        <w:t>(z besedo: …………………………………………………………………….. evrov in 00/100).</w:t>
      </w:r>
    </w:p>
    <w:p w14:paraId="311FE886" w14:textId="77777777" w:rsidR="00B32B9E" w:rsidRPr="00C4073A" w:rsidRDefault="00B32B9E" w:rsidP="00B32B9E">
      <w:pPr>
        <w:keepNext/>
        <w:keepLines/>
        <w:jc w:val="both"/>
        <w:rPr>
          <w:rFonts w:ascii="Tahoma" w:hAnsi="Tahoma" w:cs="Tahoma"/>
        </w:rPr>
      </w:pPr>
    </w:p>
    <w:p w14:paraId="30283D43" w14:textId="77777777" w:rsidR="00B32B9E" w:rsidRPr="00C4073A" w:rsidRDefault="00B32B9E" w:rsidP="00B32B9E">
      <w:pPr>
        <w:keepNext/>
        <w:keepLines/>
        <w:jc w:val="both"/>
        <w:rPr>
          <w:rFonts w:ascii="Tahoma" w:hAnsi="Tahoma" w:cs="Tahoma"/>
        </w:rPr>
      </w:pPr>
      <w:r w:rsidRPr="00C4073A">
        <w:rPr>
          <w:rFonts w:ascii="Tahoma" w:hAnsi="Tahoma" w:cs="Tahoma"/>
        </w:rPr>
        <w:t>Ocenjena vrednost okvirnega sporazuma ne vključuje davka na dodano vrednost. Davek na dodano vrednost (DDV) se obračuna v skladu z vsakokratno veljavno zakonodajo v Republiki Sloveniji.</w:t>
      </w:r>
    </w:p>
    <w:p w14:paraId="12C3125A" w14:textId="77777777" w:rsidR="00B32B9E" w:rsidRPr="00C4073A" w:rsidRDefault="00B32B9E" w:rsidP="00B32B9E">
      <w:pPr>
        <w:keepNext/>
        <w:keepLines/>
        <w:jc w:val="both"/>
        <w:rPr>
          <w:rFonts w:ascii="Tahoma" w:hAnsi="Tahoma" w:cs="Tahoma"/>
        </w:rPr>
      </w:pPr>
    </w:p>
    <w:p w14:paraId="60A3C675"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6016673" w14:textId="77777777" w:rsidR="00B32B9E" w:rsidRPr="00C4073A" w:rsidRDefault="00B32B9E" w:rsidP="00B32B9E">
      <w:pPr>
        <w:keepNext/>
        <w:keepLines/>
        <w:jc w:val="both"/>
        <w:rPr>
          <w:rFonts w:ascii="Tahoma" w:hAnsi="Tahoma" w:cs="Tahoma"/>
        </w:rPr>
      </w:pPr>
    </w:p>
    <w:p w14:paraId="7EC40B7C" w14:textId="77777777" w:rsidR="00B32B9E" w:rsidRPr="00C4073A" w:rsidRDefault="00B32B9E" w:rsidP="00B32B9E">
      <w:pPr>
        <w:keepNext/>
        <w:keepLines/>
        <w:jc w:val="both"/>
        <w:rPr>
          <w:rFonts w:ascii="Tahoma" w:hAnsi="Tahoma" w:cs="Tahoma"/>
        </w:rPr>
      </w:pPr>
      <w:r w:rsidRPr="00C4073A">
        <w:rPr>
          <w:rFonts w:ascii="Tahoma" w:hAnsi="Tahoma" w:cs="Tahoma"/>
        </w:rPr>
        <w:t xml:space="preserve">Cena na enoto mere, navedena v ponudbenem predračunu izvajalca št. ………….. z dne ………………., je v obdobju veljavnosti okvirnega sporazuma fiksna in se ne spreminja pod nobenim pogojem, razen v primeru znižanja cen. </w:t>
      </w:r>
    </w:p>
    <w:p w14:paraId="41F99FB7" w14:textId="77777777" w:rsidR="00B32B9E" w:rsidRPr="00C4073A" w:rsidRDefault="00B32B9E" w:rsidP="00B32B9E">
      <w:pPr>
        <w:keepNext/>
        <w:keepLines/>
        <w:jc w:val="both"/>
        <w:rPr>
          <w:rFonts w:ascii="Tahoma" w:hAnsi="Tahoma" w:cs="Tahoma"/>
        </w:rPr>
      </w:pPr>
    </w:p>
    <w:p w14:paraId="2070F923" w14:textId="77777777" w:rsidR="00B32B9E" w:rsidRPr="00C4073A" w:rsidRDefault="00B32B9E" w:rsidP="00B32B9E">
      <w:pPr>
        <w:keepNext/>
        <w:keepLines/>
        <w:jc w:val="both"/>
        <w:rPr>
          <w:rFonts w:ascii="Tahoma" w:hAnsi="Tahoma" w:cs="Tahoma"/>
        </w:rPr>
      </w:pPr>
      <w:r w:rsidRPr="00C4073A">
        <w:rPr>
          <w:rFonts w:ascii="Tahoma" w:hAnsi="Tahoma" w:cs="Tahoma"/>
        </w:rPr>
        <w:t>V ceni na enoto mere so upoštevani vsi materialni in nematerialni stroški, ki bodo potrebni za kvalitetno in pravočasno izvedbo predmeta tega okvirnega sporazuma, vključno s stroški dela, materiala, stroški prevoza in vsemi ostalimi stroški. V ceno je vključen tudi strošek izdelave ponudbe.</w:t>
      </w:r>
    </w:p>
    <w:p w14:paraId="29127C66" w14:textId="77777777" w:rsidR="00B32B9E" w:rsidRPr="00C4073A" w:rsidRDefault="00B32B9E" w:rsidP="00B32B9E">
      <w:pPr>
        <w:keepNext/>
        <w:keepLines/>
        <w:jc w:val="both"/>
        <w:rPr>
          <w:rFonts w:ascii="Tahoma" w:hAnsi="Tahoma" w:cs="Tahoma"/>
        </w:rPr>
      </w:pPr>
    </w:p>
    <w:p w14:paraId="453B0FE0"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t>V ceni na enoto mere je vračunan tudi:</w:t>
      </w:r>
    </w:p>
    <w:p w14:paraId="05DCCE68"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 xml:space="preserve">strošek dostave praznih IBC kontejnerjev volumna </w:t>
      </w:r>
      <w:smartTag w:uri="urn:schemas-microsoft-com:office:smarttags" w:element="metricconverter">
        <w:smartTagPr>
          <w:attr w:name="ProductID" w:val="1 m3"/>
        </w:smartTagPr>
        <w:r w:rsidRPr="00C4073A">
          <w:rPr>
            <w:rFonts w:ascii="Tahoma" w:hAnsi="Tahoma" w:cs="Tahoma"/>
          </w:rPr>
          <w:t>1 m</w:t>
        </w:r>
        <w:r w:rsidRPr="00C4073A">
          <w:rPr>
            <w:rFonts w:ascii="Tahoma" w:hAnsi="Tahoma" w:cs="Tahoma"/>
            <w:vertAlign w:val="superscript"/>
          </w:rPr>
          <w:t>3</w:t>
        </w:r>
      </w:smartTag>
      <w:r w:rsidRPr="00C4073A">
        <w:rPr>
          <w:rFonts w:ascii="Tahoma" w:hAnsi="Tahoma" w:cs="Tahoma"/>
        </w:rPr>
        <w:t>;</w:t>
      </w:r>
    </w:p>
    <w:p w14:paraId="02E730F2"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strošek vseh potrebnih analiz in drugih potrebnih atestov s strani akreditiranih institutov in laboratorijev;</w:t>
      </w:r>
    </w:p>
    <w:p w14:paraId="7A4D5A20"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strošek odvoza odpadka v odstranjevanje ali predelavo;</w:t>
      </w:r>
    </w:p>
    <w:p w14:paraId="04876FE6"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strošek odstranitve ali predelave odpadka;</w:t>
      </w:r>
    </w:p>
    <w:p w14:paraId="5ADC6EBE" w14:textId="08045AF0"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strošek kakršnegakoli vmesnega skladiščenja, ki je povezan z odstranitvijo ali predelavo</w:t>
      </w:r>
      <w:r w:rsidR="002D6B2C">
        <w:rPr>
          <w:rFonts w:ascii="Tahoma" w:hAnsi="Tahoma" w:cs="Tahoma"/>
        </w:rPr>
        <w:t xml:space="preserve"> </w:t>
      </w:r>
      <w:r w:rsidRPr="00C4073A">
        <w:rPr>
          <w:rFonts w:ascii="Tahoma" w:hAnsi="Tahoma" w:cs="Tahoma"/>
        </w:rPr>
        <w:t>odpadka;</w:t>
      </w:r>
    </w:p>
    <w:p w14:paraId="559164F6"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 xml:space="preserve">strošek vseh potrebnih garancij za izvedbo okvirnega sporazuma; </w:t>
      </w:r>
    </w:p>
    <w:p w14:paraId="45DB0776"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vsi ostali spremljajoči stroški, ki so povezani z odstranitvijo ali predelavo odpadka in vsemi potrebni rokovanji, ki pogojujejo varno delo;</w:t>
      </w:r>
    </w:p>
    <w:p w14:paraId="7EBA0863"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vsi drugi nepredvideni stroški, ki so lahko povezani z odstranitvijo ali predelavo odpadka in niso zajeti v tem členu, so pa nujno potrebni za izvedbo predmeta okvirnega sporazuma.</w:t>
      </w:r>
    </w:p>
    <w:p w14:paraId="41E0CBF4" w14:textId="77777777" w:rsidR="00B32B9E" w:rsidRPr="00C4073A" w:rsidRDefault="00B32B9E" w:rsidP="00B32B9E">
      <w:pPr>
        <w:keepNext/>
        <w:keepLines/>
        <w:jc w:val="both"/>
        <w:rPr>
          <w:rFonts w:ascii="Tahoma" w:hAnsi="Tahoma" w:cs="Tahoma"/>
        </w:rPr>
      </w:pPr>
    </w:p>
    <w:p w14:paraId="67FD3192"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NAČIN OBRAČUNAVANJA IN PLAČILO</w:t>
      </w:r>
    </w:p>
    <w:p w14:paraId="77639763" w14:textId="77777777" w:rsidR="00B32B9E" w:rsidRPr="00C4073A" w:rsidRDefault="00B32B9E" w:rsidP="00B32B9E">
      <w:pPr>
        <w:keepNext/>
        <w:keepLines/>
        <w:tabs>
          <w:tab w:val="left" w:pos="851"/>
          <w:tab w:val="left" w:pos="1702"/>
        </w:tabs>
        <w:ind w:left="1440"/>
        <w:jc w:val="both"/>
        <w:rPr>
          <w:rFonts w:ascii="Tahoma" w:hAnsi="Tahoma" w:cs="Tahoma"/>
          <w:b/>
        </w:rPr>
      </w:pPr>
    </w:p>
    <w:p w14:paraId="42B399A4"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7F19F8F9" w14:textId="77777777" w:rsidR="00B32B9E" w:rsidRPr="00C4073A" w:rsidRDefault="00B32B9E" w:rsidP="00B32B9E">
      <w:pPr>
        <w:keepNext/>
        <w:keepLines/>
        <w:rPr>
          <w:rFonts w:ascii="Tahoma" w:hAnsi="Tahoma" w:cs="Tahoma"/>
        </w:rPr>
      </w:pPr>
    </w:p>
    <w:p w14:paraId="227164D7" w14:textId="77777777" w:rsidR="00B32B9E" w:rsidRPr="00C4073A" w:rsidRDefault="00B32B9E" w:rsidP="00B32B9E">
      <w:pPr>
        <w:keepNext/>
        <w:keepLines/>
        <w:jc w:val="both"/>
        <w:rPr>
          <w:rFonts w:ascii="Tahoma" w:hAnsi="Tahoma" w:cs="Tahoma"/>
        </w:rPr>
      </w:pPr>
      <w:r w:rsidRPr="00C4073A">
        <w:rPr>
          <w:rFonts w:ascii="Tahoma" w:hAnsi="Tahoma" w:cs="Tahoma"/>
        </w:rPr>
        <w:t xml:space="preserve">Obračun storitev se bo opravljal na podlagi dejansko prevzetih količin odpadka. </w:t>
      </w:r>
      <w:r w:rsidRPr="00C4073A">
        <w:rPr>
          <w:rFonts w:ascii="Tahoma" w:hAnsi="Tahoma" w:cs="Tahoma"/>
          <w:lang w:val="x-none"/>
        </w:rPr>
        <w:t xml:space="preserve">Osnova za obračun je razlika v teži polnega in praznega vozila, ki pripelje prazne kontejnerje IBC volumna </w:t>
      </w:r>
      <w:smartTag w:uri="urn:schemas-microsoft-com:office:smarttags" w:element="metricconverter">
        <w:smartTagPr>
          <w:attr w:name="ProductID" w:val="1 m3"/>
        </w:smartTagPr>
        <w:r w:rsidRPr="00C4073A">
          <w:rPr>
            <w:rFonts w:ascii="Tahoma" w:hAnsi="Tahoma" w:cs="Tahoma"/>
            <w:lang w:val="x-none"/>
          </w:rPr>
          <w:t>1 m</w:t>
        </w:r>
        <w:r w:rsidRPr="00C4073A">
          <w:rPr>
            <w:rFonts w:ascii="Tahoma" w:hAnsi="Tahoma" w:cs="Tahoma"/>
            <w:vertAlign w:val="superscript"/>
            <w:lang w:val="x-none"/>
          </w:rPr>
          <w:t>3</w:t>
        </w:r>
      </w:smartTag>
      <w:r w:rsidRPr="00C4073A">
        <w:rPr>
          <w:rFonts w:ascii="Tahoma" w:hAnsi="Tahoma" w:cs="Tahoma"/>
          <w:lang w:val="x-none"/>
        </w:rPr>
        <w:t xml:space="preserve"> in enako število polnih kontejnerjev IBC volumna 1</w:t>
      </w:r>
      <w:r w:rsidRPr="00C4073A">
        <w:rPr>
          <w:rFonts w:ascii="Tahoma" w:hAnsi="Tahoma" w:cs="Tahoma"/>
        </w:rPr>
        <w:t xml:space="preserve"> </w:t>
      </w:r>
      <w:r w:rsidRPr="00C4073A">
        <w:rPr>
          <w:rFonts w:ascii="Tahoma" w:hAnsi="Tahoma" w:cs="Tahoma"/>
          <w:lang w:val="x-none"/>
        </w:rPr>
        <w:t>m</w:t>
      </w:r>
      <w:r w:rsidRPr="00C4073A">
        <w:rPr>
          <w:rFonts w:ascii="Tahoma" w:hAnsi="Tahoma" w:cs="Tahoma"/>
          <w:vertAlign w:val="superscript"/>
          <w:lang w:val="x-none"/>
        </w:rPr>
        <w:t>3</w:t>
      </w:r>
      <w:r w:rsidRPr="00C4073A">
        <w:rPr>
          <w:rFonts w:ascii="Tahoma" w:hAnsi="Tahoma" w:cs="Tahoma"/>
          <w:lang w:val="x-none"/>
        </w:rPr>
        <w:t xml:space="preserve"> oz</w:t>
      </w:r>
      <w:r w:rsidRPr="00C4073A">
        <w:rPr>
          <w:rFonts w:ascii="Tahoma" w:hAnsi="Tahoma" w:cs="Tahoma"/>
        </w:rPr>
        <w:t>iroma</w:t>
      </w:r>
      <w:r w:rsidRPr="00C4073A">
        <w:rPr>
          <w:rFonts w:ascii="Tahoma" w:hAnsi="Tahoma" w:cs="Tahoma"/>
          <w:lang w:val="x-none"/>
        </w:rPr>
        <w:t xml:space="preserve"> razlika v teži prazne in polne cisterne v primeru, da se bo </w:t>
      </w:r>
      <w:r w:rsidRPr="00C4073A">
        <w:rPr>
          <w:rFonts w:ascii="Tahoma" w:hAnsi="Tahoma" w:cs="Tahoma"/>
        </w:rPr>
        <w:t>odpadek</w:t>
      </w:r>
      <w:r w:rsidRPr="00C4073A">
        <w:rPr>
          <w:rFonts w:ascii="Tahoma" w:hAnsi="Tahoma" w:cs="Tahoma"/>
          <w:lang w:val="x-none"/>
        </w:rPr>
        <w:t xml:space="preserve"> odvažal s cisterno. </w:t>
      </w:r>
      <w:r w:rsidRPr="00C4073A">
        <w:rPr>
          <w:rFonts w:ascii="Tahoma" w:hAnsi="Tahoma" w:cs="Tahoma"/>
        </w:rPr>
        <w:t>Izvajalec</w:t>
      </w:r>
      <w:r w:rsidRPr="00C4073A">
        <w:rPr>
          <w:rFonts w:ascii="Tahoma" w:hAnsi="Tahoma" w:cs="Tahoma"/>
          <w:lang w:val="x-none"/>
        </w:rPr>
        <w:t xml:space="preserve"> mora k računu priložiti fotokopije tehtalnih listov. </w:t>
      </w:r>
    </w:p>
    <w:p w14:paraId="733653A9" w14:textId="77777777" w:rsidR="00B32B9E" w:rsidRPr="00C4073A" w:rsidRDefault="00B32B9E" w:rsidP="00B32B9E">
      <w:pPr>
        <w:keepNext/>
        <w:keepLines/>
        <w:jc w:val="both"/>
        <w:rPr>
          <w:rFonts w:ascii="Tahoma" w:hAnsi="Tahoma" w:cs="Tahoma"/>
        </w:rPr>
      </w:pPr>
    </w:p>
    <w:p w14:paraId="06346625" w14:textId="585DBB03" w:rsidR="00B32B9E" w:rsidRPr="00C4073A" w:rsidRDefault="00B32B9E" w:rsidP="00B32B9E">
      <w:pPr>
        <w:keepNext/>
        <w:keepLines/>
        <w:jc w:val="both"/>
        <w:rPr>
          <w:rFonts w:ascii="Tahoma" w:hAnsi="Tahoma" w:cs="Tahoma"/>
        </w:rPr>
      </w:pPr>
      <w:r w:rsidRPr="00C4073A">
        <w:rPr>
          <w:rFonts w:ascii="Tahoma" w:hAnsi="Tahoma" w:cs="Tahoma"/>
        </w:rPr>
        <w:t xml:space="preserve">Izvajalec izstavi račun najkasneje do osmega (8.) koledarskega dne v tekočem mesecu za pretekli mesec </w:t>
      </w:r>
      <w:r w:rsidR="00EB3CA6">
        <w:rPr>
          <w:rFonts w:ascii="Tahoma" w:hAnsi="Tahoma" w:cs="Tahoma"/>
        </w:rPr>
        <w:t xml:space="preserve">in ga dostavi </w:t>
      </w:r>
      <w:r w:rsidRPr="00C4073A">
        <w:rPr>
          <w:rFonts w:ascii="Tahoma" w:hAnsi="Tahoma" w:cs="Tahoma"/>
        </w:rPr>
        <w:t>v vložišče naročnika, na naslov JAVNO PODJETJE VODOVOD KANALIZACIJA SNAGA d.o.o., Vodovodna cesta 90, 1000 Ljubljana. Storitev se šteje za opravljeno s pretekom zadnjega dne preteklega meseca, na katerega se nanaša izstavljeni račun.</w:t>
      </w:r>
      <w:r w:rsidRPr="00C4073A">
        <w:rPr>
          <w:rFonts w:ascii="Tahoma" w:hAnsi="Tahoma" w:cs="Tahoma"/>
          <w:lang w:val="x-none"/>
        </w:rPr>
        <w:t xml:space="preserve"> K računu mora </w:t>
      </w:r>
      <w:r w:rsidRPr="00C4073A">
        <w:rPr>
          <w:rFonts w:ascii="Tahoma" w:hAnsi="Tahoma" w:cs="Tahoma"/>
        </w:rPr>
        <w:t>izvajalec</w:t>
      </w:r>
      <w:r w:rsidRPr="00C4073A">
        <w:rPr>
          <w:rFonts w:ascii="Tahoma" w:hAnsi="Tahoma" w:cs="Tahoma"/>
          <w:lang w:val="x-none"/>
        </w:rPr>
        <w:t xml:space="preserve"> priložiti:</w:t>
      </w:r>
    </w:p>
    <w:p w14:paraId="233F54B6" w14:textId="77777777" w:rsidR="00B32B9E" w:rsidRPr="00C4073A" w:rsidRDefault="00B32B9E" w:rsidP="00B32B9E">
      <w:pPr>
        <w:keepNext/>
        <w:keepLines/>
        <w:numPr>
          <w:ilvl w:val="0"/>
          <w:numId w:val="17"/>
        </w:numPr>
        <w:jc w:val="both"/>
        <w:rPr>
          <w:rFonts w:ascii="Tahoma" w:hAnsi="Tahoma" w:cs="Tahoma"/>
          <w:lang w:val="x-none"/>
        </w:rPr>
      </w:pPr>
      <w:r w:rsidRPr="00C4073A">
        <w:rPr>
          <w:rFonts w:ascii="Tahoma" w:hAnsi="Tahoma" w:cs="Tahoma"/>
          <w:lang w:val="x-none"/>
        </w:rPr>
        <w:t xml:space="preserve">potrjen evidenčni list, s katerim dokazuje prevzem </w:t>
      </w:r>
      <w:r w:rsidRPr="00C4073A">
        <w:rPr>
          <w:rFonts w:ascii="Tahoma" w:hAnsi="Tahoma" w:cs="Tahoma"/>
        </w:rPr>
        <w:t>odpadka</w:t>
      </w:r>
      <w:r w:rsidRPr="00C4073A">
        <w:rPr>
          <w:rFonts w:ascii="Tahoma" w:hAnsi="Tahoma" w:cs="Tahoma"/>
          <w:lang w:val="x-none"/>
        </w:rPr>
        <w:t xml:space="preserve"> v </w:t>
      </w:r>
      <w:r w:rsidRPr="00C4073A">
        <w:rPr>
          <w:rFonts w:ascii="Tahoma" w:hAnsi="Tahoma" w:cs="Tahoma"/>
        </w:rPr>
        <w:t xml:space="preserve">odstranjevanje oziroma </w:t>
      </w:r>
      <w:r w:rsidRPr="00C4073A">
        <w:rPr>
          <w:rFonts w:ascii="Tahoma" w:hAnsi="Tahoma" w:cs="Tahoma"/>
          <w:lang w:val="x-none"/>
        </w:rPr>
        <w:t>predelavo</w:t>
      </w:r>
      <w:r w:rsidRPr="00C4073A">
        <w:rPr>
          <w:rFonts w:ascii="Tahoma" w:hAnsi="Tahoma" w:cs="Tahoma"/>
        </w:rPr>
        <w:t>,</w:t>
      </w:r>
    </w:p>
    <w:p w14:paraId="4FA19798" w14:textId="77777777" w:rsidR="00B32B9E" w:rsidRPr="00C4073A" w:rsidRDefault="00B32B9E" w:rsidP="00B32B9E">
      <w:pPr>
        <w:keepNext/>
        <w:keepLines/>
        <w:numPr>
          <w:ilvl w:val="0"/>
          <w:numId w:val="17"/>
        </w:numPr>
        <w:jc w:val="both"/>
        <w:rPr>
          <w:rFonts w:ascii="Tahoma" w:hAnsi="Tahoma" w:cs="Tahoma"/>
          <w:lang w:val="x-none"/>
        </w:rPr>
      </w:pPr>
      <w:r w:rsidRPr="00C4073A">
        <w:rPr>
          <w:rFonts w:ascii="Tahoma" w:hAnsi="Tahoma" w:cs="Tahoma"/>
          <w:lang w:val="x-none"/>
        </w:rPr>
        <w:t>tehtaln</w:t>
      </w:r>
      <w:r w:rsidRPr="00C4073A">
        <w:rPr>
          <w:rFonts w:ascii="Tahoma" w:hAnsi="Tahoma" w:cs="Tahoma"/>
        </w:rPr>
        <w:t>e</w:t>
      </w:r>
      <w:r w:rsidRPr="00C4073A">
        <w:rPr>
          <w:rFonts w:ascii="Tahoma" w:hAnsi="Tahoma" w:cs="Tahoma"/>
          <w:lang w:val="x-none"/>
        </w:rPr>
        <w:t xml:space="preserve"> list</w:t>
      </w:r>
      <w:r w:rsidRPr="00C4073A">
        <w:rPr>
          <w:rFonts w:ascii="Tahoma" w:hAnsi="Tahoma" w:cs="Tahoma"/>
        </w:rPr>
        <w:t>e</w:t>
      </w:r>
      <w:r w:rsidRPr="00C4073A">
        <w:rPr>
          <w:rFonts w:ascii="Tahoma" w:hAnsi="Tahoma" w:cs="Tahoma"/>
          <w:lang w:val="x-none"/>
        </w:rPr>
        <w:t xml:space="preserve"> polnih in praznih vozil</w:t>
      </w:r>
      <w:r w:rsidRPr="00C4073A">
        <w:rPr>
          <w:rFonts w:ascii="Tahoma" w:hAnsi="Tahoma" w:cs="Tahoma"/>
        </w:rPr>
        <w:t xml:space="preserve"> oziroma cistern;</w:t>
      </w:r>
      <w:r w:rsidRPr="00C4073A">
        <w:rPr>
          <w:rFonts w:ascii="Tahoma" w:hAnsi="Tahoma" w:cs="Tahoma"/>
          <w:lang w:val="x-none"/>
        </w:rPr>
        <w:t xml:space="preserve"> </w:t>
      </w:r>
      <w:r w:rsidRPr="00C4073A">
        <w:rPr>
          <w:rFonts w:ascii="Tahoma" w:hAnsi="Tahoma" w:cs="Tahoma"/>
        </w:rPr>
        <w:t>tehtanje</w:t>
      </w:r>
      <w:r w:rsidRPr="00C4073A">
        <w:rPr>
          <w:rFonts w:ascii="Tahoma" w:hAnsi="Tahoma" w:cs="Tahoma"/>
          <w:lang w:val="x-none"/>
        </w:rPr>
        <w:t xml:space="preserve"> se izvaja na tehtnici Odlagališča </w:t>
      </w:r>
      <w:r w:rsidRPr="00C4073A">
        <w:rPr>
          <w:rFonts w:ascii="Tahoma" w:hAnsi="Tahoma" w:cs="Tahoma"/>
        </w:rPr>
        <w:t>Barje,</w:t>
      </w:r>
    </w:p>
    <w:p w14:paraId="05417505"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lang w:val="x-none"/>
        </w:rPr>
        <w:t>naročilnico</w:t>
      </w:r>
      <w:r w:rsidRPr="00C4073A">
        <w:rPr>
          <w:rFonts w:ascii="Tahoma" w:hAnsi="Tahoma" w:cs="Tahoma"/>
        </w:rPr>
        <w:t>, ki jo naročnik posreduje izvajalcu po sklenitvi okvirnega sporazuma.</w:t>
      </w:r>
    </w:p>
    <w:p w14:paraId="3B32E947" w14:textId="77777777" w:rsidR="00B32B9E" w:rsidRPr="00C4073A" w:rsidRDefault="00B32B9E" w:rsidP="00B32B9E">
      <w:pPr>
        <w:keepNext/>
        <w:keepLines/>
        <w:jc w:val="both"/>
        <w:rPr>
          <w:rFonts w:ascii="Tahoma" w:hAnsi="Tahoma" w:cs="Tahoma"/>
        </w:rPr>
      </w:pPr>
    </w:p>
    <w:p w14:paraId="2B2C25EE" w14:textId="77777777" w:rsidR="00B32B9E" w:rsidRPr="00C4073A" w:rsidRDefault="00B32B9E" w:rsidP="00B32B9E">
      <w:pPr>
        <w:keepNext/>
        <w:keepLines/>
        <w:jc w:val="both"/>
        <w:rPr>
          <w:rFonts w:ascii="Tahoma" w:hAnsi="Tahoma"/>
        </w:rPr>
      </w:pPr>
      <w:r w:rsidRPr="00C4073A">
        <w:rPr>
          <w:rFonts w:ascii="Tahoma" w:hAnsi="Tahoma"/>
        </w:rPr>
        <w:t>Izvajalec mora naročniku, pred izstavitvijo vsakokratnega mesečnega računa, zagotoviti tekoče mesečno potrjevanje evidenčnih listov v informacijskem sistemu ravnanja z odpadki (IS-Odpadki – na spletni strani ARSO), na podlagi s strani naročnika pripravljenih elektronskih evidenčnih listov.</w:t>
      </w:r>
    </w:p>
    <w:p w14:paraId="57B7ECD5" w14:textId="77777777" w:rsidR="00B32B9E" w:rsidRPr="00C4073A" w:rsidRDefault="00B32B9E" w:rsidP="00B32B9E">
      <w:pPr>
        <w:keepNext/>
        <w:keepLines/>
        <w:jc w:val="both"/>
        <w:rPr>
          <w:rFonts w:ascii="Tahoma" w:hAnsi="Tahoma" w:cs="Tahoma"/>
        </w:rPr>
      </w:pPr>
    </w:p>
    <w:p w14:paraId="46058B42" w14:textId="77777777" w:rsidR="00B32B9E" w:rsidRPr="00C4073A" w:rsidRDefault="00B32B9E" w:rsidP="00B32B9E">
      <w:pPr>
        <w:keepNext/>
        <w:keepLines/>
        <w:jc w:val="both"/>
        <w:rPr>
          <w:rFonts w:ascii="Tahoma" w:hAnsi="Tahoma" w:cs="Tahoma"/>
        </w:rPr>
      </w:pPr>
      <w:r w:rsidRPr="00C4073A">
        <w:rPr>
          <w:rFonts w:ascii="Tahoma" w:hAnsi="Tahoma" w:cs="Tahoma"/>
        </w:rPr>
        <w:t>Ob vsaki oddaji oziroma prevzemu odpadka, izvajalec in naročnik s podpisom na prevzemnici – tehtalnem listu potrdita predajo oziroma prevzem odpadka.</w:t>
      </w:r>
    </w:p>
    <w:p w14:paraId="5DBC41AF" w14:textId="77777777" w:rsidR="00B32B9E" w:rsidRPr="00C4073A" w:rsidRDefault="00B32B9E" w:rsidP="00B32B9E">
      <w:pPr>
        <w:keepNext/>
        <w:keepLines/>
        <w:jc w:val="both"/>
        <w:rPr>
          <w:rFonts w:ascii="Tahoma" w:hAnsi="Tahoma" w:cs="Tahoma"/>
        </w:rPr>
      </w:pPr>
    </w:p>
    <w:p w14:paraId="1A30C732" w14:textId="5EEB5670" w:rsidR="00B32B9E" w:rsidRPr="00C4073A" w:rsidRDefault="00B32B9E" w:rsidP="00B32B9E">
      <w:pPr>
        <w:keepNext/>
        <w:keepLines/>
        <w:jc w:val="both"/>
        <w:rPr>
          <w:rFonts w:ascii="Tahoma" w:hAnsi="Tahoma" w:cs="Tahoma"/>
          <w:i/>
        </w:rPr>
      </w:pPr>
      <w:r w:rsidRPr="00C4073A">
        <w:rPr>
          <w:rFonts w:ascii="Tahoma" w:hAnsi="Tahoma" w:cs="Tahoma"/>
          <w:i/>
          <w:u w:val="single"/>
        </w:rPr>
        <w:t xml:space="preserve">A. V primeru, da ima </w:t>
      </w:r>
      <w:r w:rsidRPr="00C4073A">
        <w:rPr>
          <w:rFonts w:ascii="Tahoma" w:hAnsi="Tahoma" w:cs="Tahoma"/>
          <w:i/>
          <w:color w:val="000000"/>
          <w:u w:val="single"/>
        </w:rPr>
        <w:t xml:space="preserve">izvajalec </w:t>
      </w:r>
      <w:r w:rsidRPr="00C4073A">
        <w:rPr>
          <w:rFonts w:ascii="Tahoma" w:hAnsi="Tahoma" w:cs="Tahoma"/>
          <w:i/>
          <w:u w:val="single"/>
        </w:rPr>
        <w:t xml:space="preserve">sedež v Republiki Sloveniji: </w:t>
      </w:r>
      <w:r w:rsidRPr="00C4073A">
        <w:rPr>
          <w:rFonts w:ascii="Tahoma" w:hAnsi="Tahoma" w:cs="Tahoma"/>
          <w:i/>
        </w:rPr>
        <w:t xml:space="preserve">Naročnik bo račune, izstavljene v skladu s prejšnjimi odstavki tega člena okvirnega sporazuma, plačal na transakcijski račun izvajalca oz. podizvajalca, ki je uradno evidentiran pri AJPES in bo naveden na računu, v roku 30 (tridesetih) koledarskih dni od dneva </w:t>
      </w:r>
      <w:r w:rsidR="00035816">
        <w:rPr>
          <w:rFonts w:ascii="Tahoma" w:hAnsi="Tahoma" w:cs="Tahoma"/>
          <w:i/>
        </w:rPr>
        <w:t>prejema</w:t>
      </w:r>
      <w:r w:rsidRPr="00C4073A">
        <w:rPr>
          <w:rFonts w:ascii="Tahoma" w:hAnsi="Tahoma" w:cs="Tahoma"/>
          <w:i/>
        </w:rPr>
        <w:t xml:space="preserve"> pravilnega računa za opravljene storitve v vložišče naročnika.</w:t>
      </w:r>
    </w:p>
    <w:p w14:paraId="5C567CDD" w14:textId="77777777" w:rsidR="00B32B9E" w:rsidRPr="00C4073A" w:rsidRDefault="00B32B9E" w:rsidP="00B32B9E">
      <w:pPr>
        <w:keepNext/>
        <w:keepLines/>
        <w:jc w:val="both"/>
        <w:rPr>
          <w:rFonts w:ascii="Tahoma" w:hAnsi="Tahoma" w:cs="Tahoma"/>
        </w:rPr>
      </w:pPr>
    </w:p>
    <w:p w14:paraId="7D0110DC" w14:textId="055FE8D9" w:rsidR="00B32B9E" w:rsidRPr="00C4073A" w:rsidRDefault="00B32B9E" w:rsidP="00B32B9E">
      <w:pPr>
        <w:keepNext/>
        <w:keepLines/>
        <w:tabs>
          <w:tab w:val="left" w:pos="1418"/>
          <w:tab w:val="left" w:pos="1702"/>
        </w:tabs>
        <w:jc w:val="both"/>
        <w:rPr>
          <w:rFonts w:ascii="Tahoma" w:hAnsi="Tahoma" w:cs="Tahoma"/>
          <w:i/>
        </w:rPr>
      </w:pPr>
      <w:r w:rsidRPr="00C4073A">
        <w:rPr>
          <w:rFonts w:ascii="Tahoma" w:hAnsi="Tahoma" w:cs="Tahoma"/>
          <w:i/>
          <w:u w:val="single"/>
        </w:rPr>
        <w:t xml:space="preserve">B. V primeru, da </w:t>
      </w:r>
      <w:r w:rsidRPr="00C4073A">
        <w:rPr>
          <w:rFonts w:ascii="Tahoma" w:hAnsi="Tahoma" w:cs="Tahoma"/>
          <w:i/>
          <w:color w:val="000000"/>
          <w:u w:val="single"/>
        </w:rPr>
        <w:t xml:space="preserve">izvajalec </w:t>
      </w:r>
      <w:r w:rsidRPr="00C4073A">
        <w:rPr>
          <w:rFonts w:ascii="Tahoma" w:hAnsi="Tahoma" w:cs="Tahoma"/>
          <w:i/>
          <w:u w:val="single"/>
        </w:rPr>
        <w:t xml:space="preserve">nima sedeža v Republiki Sloveniji: </w:t>
      </w:r>
      <w:r w:rsidRPr="00C4073A">
        <w:rPr>
          <w:rFonts w:ascii="Tahoma" w:hAnsi="Tahoma" w:cs="Tahoma"/>
          <w:i/>
        </w:rPr>
        <w:t xml:space="preserve">Naročnik bo račune, izstavljene v skladu s prejšnjimi odstavki tega člena okvirnega sporazuma, plačal na poslovni račun izvajalca oz. podizvajalca v roku 30 (tridesetih) koledarskih dni od dneva </w:t>
      </w:r>
      <w:r w:rsidR="00035816">
        <w:rPr>
          <w:rFonts w:ascii="Tahoma" w:hAnsi="Tahoma" w:cs="Tahoma"/>
          <w:i/>
        </w:rPr>
        <w:t>prejema</w:t>
      </w:r>
      <w:r w:rsidRPr="00C4073A">
        <w:rPr>
          <w:rFonts w:ascii="Tahoma" w:hAnsi="Tahoma" w:cs="Tahoma"/>
          <w:i/>
        </w:rPr>
        <w:t xml:space="preserve"> pravilnega računa za opravljene storitve v vložišče naročnika. Poslovni račun mora biti naveden tudi na posameznem računu. </w:t>
      </w:r>
    </w:p>
    <w:p w14:paraId="2CF0BB50" w14:textId="77777777" w:rsidR="00B32B9E" w:rsidRPr="00C4073A" w:rsidRDefault="00B32B9E" w:rsidP="00B32B9E">
      <w:pPr>
        <w:keepNext/>
        <w:keepLines/>
        <w:tabs>
          <w:tab w:val="left" w:pos="1418"/>
          <w:tab w:val="left" w:pos="1702"/>
        </w:tabs>
        <w:jc w:val="both"/>
        <w:rPr>
          <w:rFonts w:ascii="Tahoma" w:hAnsi="Tahoma" w:cs="Tahoma"/>
          <w:i/>
        </w:rPr>
      </w:pPr>
    </w:p>
    <w:p w14:paraId="2A4EBB6A" w14:textId="44E875BF" w:rsidR="00B32B9E" w:rsidRPr="00C4073A" w:rsidRDefault="00B32B9E" w:rsidP="00B32B9E">
      <w:pPr>
        <w:keepNext/>
        <w:keepLines/>
        <w:jc w:val="both"/>
        <w:rPr>
          <w:rFonts w:ascii="Tahoma" w:hAnsi="Tahoma" w:cs="Tahoma"/>
        </w:rPr>
      </w:pPr>
      <w:r w:rsidRPr="00C4073A">
        <w:rPr>
          <w:rFonts w:ascii="Tahoma" w:hAnsi="Tahoma" w:cs="Tahoma"/>
        </w:rPr>
        <w:t xml:space="preserve">V primeru, da izstavljeni račun ni pravilen, ga je naročnik v petih (5) </w:t>
      </w:r>
      <w:r w:rsidR="00C31D01">
        <w:rPr>
          <w:rFonts w:ascii="Tahoma" w:hAnsi="Tahoma" w:cs="Tahoma"/>
        </w:rPr>
        <w:t>delovnih</w:t>
      </w:r>
      <w:r w:rsidRPr="00C4073A">
        <w:rPr>
          <w:rFonts w:ascii="Tahoma" w:hAnsi="Tahoma" w:cs="Tahoma"/>
        </w:rPr>
        <w:t xml:space="preserve"> dneh od prejema dolžan zavrniti z obrazložitvijo, izvajalec pa je dolžan izstaviti nov, popravljen </w:t>
      </w:r>
      <w:r w:rsidR="00035816">
        <w:rPr>
          <w:rFonts w:ascii="Tahoma" w:hAnsi="Tahoma" w:cs="Tahoma"/>
        </w:rPr>
        <w:t xml:space="preserve">oz. pravilen </w:t>
      </w:r>
      <w:r w:rsidRPr="00C4073A">
        <w:rPr>
          <w:rFonts w:ascii="Tahoma" w:hAnsi="Tahoma" w:cs="Tahoma"/>
        </w:rPr>
        <w:t xml:space="preserve">račun v roku treh (3) </w:t>
      </w:r>
      <w:r w:rsidR="00035816">
        <w:rPr>
          <w:rFonts w:ascii="Tahoma" w:hAnsi="Tahoma" w:cs="Tahoma"/>
        </w:rPr>
        <w:t>delovnih</w:t>
      </w:r>
      <w:r w:rsidRPr="00C4073A">
        <w:rPr>
          <w:rFonts w:ascii="Tahoma" w:hAnsi="Tahoma" w:cs="Tahoma"/>
        </w:rPr>
        <w:t xml:space="preserve"> dni od zavrnitve, v katerem bo</w:t>
      </w:r>
      <w:r w:rsidR="00035816">
        <w:rPr>
          <w:rFonts w:ascii="Tahoma" w:hAnsi="Tahoma" w:cs="Tahoma"/>
        </w:rPr>
        <w:t>do</w:t>
      </w:r>
      <w:r w:rsidRPr="00C4073A">
        <w:rPr>
          <w:rFonts w:ascii="Tahoma" w:hAnsi="Tahoma" w:cs="Tahoma"/>
        </w:rPr>
        <w:t xml:space="preserve"> izkazana praviln</w:t>
      </w:r>
      <w:r w:rsidR="00035816">
        <w:rPr>
          <w:rFonts w:ascii="Tahoma" w:hAnsi="Tahoma" w:cs="Tahoma"/>
        </w:rPr>
        <w:t>i podatki</w:t>
      </w:r>
      <w:r w:rsidRPr="00C4073A">
        <w:rPr>
          <w:rFonts w:ascii="Tahoma" w:hAnsi="Tahoma" w:cs="Tahoma"/>
        </w:rPr>
        <w:t>.</w:t>
      </w:r>
    </w:p>
    <w:p w14:paraId="297892B2" w14:textId="77777777" w:rsidR="00B32B9E" w:rsidRPr="00C4073A" w:rsidRDefault="00B32B9E" w:rsidP="00B32B9E">
      <w:pPr>
        <w:keepNext/>
        <w:keepLines/>
        <w:jc w:val="both"/>
        <w:rPr>
          <w:rFonts w:ascii="Tahoma" w:hAnsi="Tahoma" w:cs="Tahoma"/>
        </w:rPr>
      </w:pPr>
    </w:p>
    <w:p w14:paraId="11A0918E" w14:textId="24F9FA3A" w:rsidR="00B32B9E" w:rsidRPr="00C4073A" w:rsidRDefault="00B32B9E" w:rsidP="00B32B9E">
      <w:pPr>
        <w:keepNext/>
        <w:keepLines/>
        <w:jc w:val="both"/>
        <w:rPr>
          <w:rFonts w:ascii="Tahoma" w:hAnsi="Tahoma" w:cs="Tahoma"/>
        </w:rPr>
      </w:pPr>
      <w:r w:rsidRPr="00C4073A">
        <w:rPr>
          <w:rFonts w:ascii="Tahoma" w:hAnsi="Tahoma" w:cs="Tahoma"/>
        </w:rPr>
        <w:t xml:space="preserve">V primeru naročnikove zamude pri plačilu ima izvajalec pravico zaračunati </w:t>
      </w:r>
      <w:r w:rsidR="00C31D01">
        <w:rPr>
          <w:rFonts w:ascii="Tahoma" w:hAnsi="Tahoma" w:cs="Tahoma"/>
        </w:rPr>
        <w:t>zakonske</w:t>
      </w:r>
      <w:r w:rsidRPr="00C4073A">
        <w:rPr>
          <w:rFonts w:ascii="Tahoma" w:hAnsi="Tahoma" w:cs="Tahoma"/>
        </w:rPr>
        <w:t xml:space="preserve"> zamudne obresti.</w:t>
      </w:r>
    </w:p>
    <w:p w14:paraId="57FCB4B9" w14:textId="77777777" w:rsidR="00B32B9E" w:rsidRPr="00C4073A" w:rsidRDefault="00B32B9E" w:rsidP="00B32B9E">
      <w:pPr>
        <w:keepNext/>
        <w:keepLines/>
        <w:tabs>
          <w:tab w:val="left" w:pos="567"/>
          <w:tab w:val="left" w:pos="1702"/>
        </w:tabs>
        <w:jc w:val="both"/>
        <w:rPr>
          <w:rFonts w:ascii="Tahoma" w:hAnsi="Tahoma" w:cs="Tahoma"/>
        </w:rPr>
      </w:pPr>
    </w:p>
    <w:p w14:paraId="14AE09A2"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73B438F5" w14:textId="77777777" w:rsidR="00B32B9E" w:rsidRPr="00C4073A" w:rsidRDefault="00B32B9E" w:rsidP="00B32B9E">
      <w:pPr>
        <w:keepNext/>
        <w:keepLines/>
        <w:tabs>
          <w:tab w:val="left" w:pos="567"/>
          <w:tab w:val="left" w:pos="1702"/>
        </w:tabs>
        <w:jc w:val="both"/>
        <w:rPr>
          <w:rFonts w:ascii="Tahoma" w:hAnsi="Tahoma" w:cs="Tahoma"/>
        </w:rPr>
      </w:pPr>
    </w:p>
    <w:p w14:paraId="63F9F62E" w14:textId="77777777" w:rsidR="00B32B9E" w:rsidRPr="00C4073A" w:rsidRDefault="00B32B9E" w:rsidP="00B32B9E">
      <w:pPr>
        <w:keepNext/>
        <w:keepLines/>
        <w:tabs>
          <w:tab w:val="left" w:pos="567"/>
          <w:tab w:val="left" w:pos="1418"/>
          <w:tab w:val="left" w:pos="1702"/>
        </w:tabs>
        <w:jc w:val="both"/>
        <w:rPr>
          <w:rFonts w:ascii="Tahoma" w:hAnsi="Tahoma" w:cs="Tahoma"/>
          <w:color w:val="000000"/>
        </w:rPr>
      </w:pPr>
      <w:r w:rsidRPr="00C4073A">
        <w:rPr>
          <w:rFonts w:ascii="Tahoma" w:hAnsi="Tahoma" w:cs="Tahoma"/>
        </w:rPr>
        <w:t xml:space="preserve">Stranki okvirnega sporazuma </w:t>
      </w:r>
      <w:r w:rsidRPr="00C4073A">
        <w:rPr>
          <w:rFonts w:ascii="Tahoma" w:hAnsi="Tahoma" w:cs="Tahoma"/>
          <w:color w:val="000000"/>
        </w:rPr>
        <w:t xml:space="preserve">se zavezujeta, da po tem okvirnem sporazumu velja prepoved odstopa oziroma cesije denarnih terjatev, ki izvirajo iz predmetnega </w:t>
      </w:r>
      <w:r w:rsidRPr="00C4073A">
        <w:rPr>
          <w:rFonts w:ascii="Tahoma" w:hAnsi="Tahoma" w:cs="Tahoma"/>
        </w:rPr>
        <w:t>okvirnega sporazuma</w:t>
      </w:r>
      <w:r w:rsidRPr="00C4073A">
        <w:rPr>
          <w:rFonts w:ascii="Tahoma" w:hAnsi="Tahoma" w:cs="Tahoma"/>
          <w:color w:val="000000"/>
        </w:rPr>
        <w:t>, drugim pravnim ali fizičnim osebam, razen bankam. V primeru odstopa denarne terjatve drugim pravnim ali fizičnim osebam, razen bankam, odstop nima pravnega učinka.</w:t>
      </w:r>
    </w:p>
    <w:p w14:paraId="07662133" w14:textId="77777777" w:rsidR="00B32B9E" w:rsidRPr="00C4073A" w:rsidRDefault="00B32B9E" w:rsidP="00B32B9E">
      <w:pPr>
        <w:keepNext/>
        <w:keepLines/>
        <w:numPr>
          <w:ilvl w:val="0"/>
          <w:numId w:val="23"/>
        </w:numPr>
        <w:tabs>
          <w:tab w:val="left" w:pos="851"/>
          <w:tab w:val="left" w:pos="1702"/>
        </w:tabs>
        <w:spacing w:before="240"/>
        <w:ind w:hanging="1440"/>
        <w:jc w:val="both"/>
        <w:rPr>
          <w:rFonts w:ascii="Tahoma" w:hAnsi="Tahoma" w:cs="Tahoma"/>
          <w:b/>
        </w:rPr>
      </w:pPr>
      <w:r w:rsidRPr="00C4073A">
        <w:rPr>
          <w:rFonts w:ascii="Tahoma" w:hAnsi="Tahoma" w:cs="Tahoma"/>
          <w:b/>
        </w:rPr>
        <w:t>PODIZVAJALCI</w:t>
      </w:r>
    </w:p>
    <w:p w14:paraId="741456E0" w14:textId="77777777" w:rsidR="00B32B9E" w:rsidRPr="00C4073A" w:rsidRDefault="00B32B9E" w:rsidP="00B32B9E">
      <w:pPr>
        <w:keepNext/>
        <w:keepLines/>
        <w:tabs>
          <w:tab w:val="left" w:pos="851"/>
          <w:tab w:val="left" w:pos="1702"/>
        </w:tabs>
        <w:ind w:left="1440"/>
        <w:jc w:val="both"/>
        <w:rPr>
          <w:rFonts w:ascii="Tahoma" w:hAnsi="Tahoma" w:cs="Tahoma"/>
          <w:b/>
        </w:rPr>
      </w:pPr>
    </w:p>
    <w:p w14:paraId="4B55B5CD"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322C5F00" w14:textId="77777777" w:rsidR="00B32B9E" w:rsidRPr="00C4073A" w:rsidRDefault="00B32B9E" w:rsidP="00B32B9E">
      <w:pPr>
        <w:keepNext/>
        <w:keepLines/>
        <w:jc w:val="both"/>
        <w:rPr>
          <w:rFonts w:ascii="Tahoma" w:hAnsi="Tahoma" w:cs="Tahoma"/>
        </w:rPr>
      </w:pPr>
    </w:p>
    <w:p w14:paraId="6B45618F" w14:textId="77777777" w:rsidR="00B32B9E" w:rsidRPr="00C4073A" w:rsidRDefault="00B32B9E" w:rsidP="00B32B9E">
      <w:pPr>
        <w:keepNext/>
        <w:keepLines/>
        <w:rPr>
          <w:rFonts w:ascii="Tahoma" w:hAnsi="Tahoma" w:cs="Tahoma"/>
          <w:b/>
          <w:i/>
        </w:rPr>
      </w:pPr>
      <w:r w:rsidRPr="00C4073A">
        <w:rPr>
          <w:rFonts w:ascii="Tahoma" w:hAnsi="Tahoma" w:cs="Tahoma"/>
          <w:b/>
          <w:i/>
        </w:rPr>
        <w:t>se upošteva v primeru, da izvajalec nastopa s podizvajalcem:</w:t>
      </w:r>
    </w:p>
    <w:p w14:paraId="5FBC8DA1" w14:textId="77777777" w:rsidR="00B32B9E" w:rsidRPr="00C4073A" w:rsidRDefault="00B32B9E" w:rsidP="00B32B9E">
      <w:pPr>
        <w:keepNext/>
        <w:keepLines/>
        <w:rPr>
          <w:rFonts w:ascii="Tahoma" w:hAnsi="Tahoma" w:cs="Tahoma"/>
        </w:rPr>
      </w:pPr>
    </w:p>
    <w:p w14:paraId="5F923BDE" w14:textId="77777777" w:rsidR="00B32B9E" w:rsidRPr="00C4073A" w:rsidRDefault="00B32B9E" w:rsidP="00B32B9E">
      <w:pPr>
        <w:keepNext/>
        <w:keepLines/>
        <w:rPr>
          <w:rFonts w:ascii="Tahoma" w:hAnsi="Tahoma" w:cs="Tahoma"/>
        </w:rPr>
      </w:pPr>
      <w:r w:rsidRPr="00C4073A">
        <w:rPr>
          <w:rFonts w:ascii="Tahoma" w:hAnsi="Tahoma" w:cs="Tahoma"/>
        </w:rPr>
        <w:t>Izvajalec v okviru tega okvirnega sporazuma nastopa skupaj z naslednjim/i podizvajalcem/ci: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B32B9E" w:rsidRPr="00C4073A" w14:paraId="2259935C"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80FA073" w14:textId="77777777" w:rsidR="00B32B9E" w:rsidRPr="00C4073A" w:rsidRDefault="00B32B9E" w:rsidP="00AC776B">
            <w:pPr>
              <w:keepNext/>
              <w:keepLines/>
              <w:rPr>
                <w:rFonts w:ascii="Tahoma" w:hAnsi="Tahoma" w:cs="Tahoma"/>
              </w:rPr>
            </w:pPr>
            <w:r w:rsidRPr="00C4073A">
              <w:rPr>
                <w:rFonts w:ascii="Tahoma" w:hAnsi="Tahoma" w:cs="Tahoma"/>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A8B055C" w14:textId="77777777" w:rsidR="00B32B9E" w:rsidRPr="00C4073A" w:rsidRDefault="00B32B9E" w:rsidP="00AC776B">
            <w:pPr>
              <w:keepNext/>
              <w:keepLines/>
              <w:rPr>
                <w:rFonts w:ascii="Tahoma" w:hAnsi="Tahoma" w:cs="Tahoma"/>
              </w:rPr>
            </w:pPr>
          </w:p>
        </w:tc>
      </w:tr>
      <w:tr w:rsidR="00B32B9E" w:rsidRPr="00C4073A" w14:paraId="34AFDD0F"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76EA57" w14:textId="77777777" w:rsidR="00B32B9E" w:rsidRPr="00C4073A" w:rsidRDefault="00B32B9E" w:rsidP="00AC776B">
            <w:pPr>
              <w:keepNext/>
              <w:keepLines/>
              <w:rPr>
                <w:rFonts w:ascii="Tahoma" w:hAnsi="Tahoma" w:cs="Tahoma"/>
              </w:rPr>
            </w:pPr>
            <w:r w:rsidRPr="00C4073A">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A08F51B" w14:textId="77777777" w:rsidR="00B32B9E" w:rsidRPr="00C4073A" w:rsidRDefault="00B32B9E" w:rsidP="00AC776B">
            <w:pPr>
              <w:keepNext/>
              <w:keepLines/>
              <w:rPr>
                <w:rFonts w:ascii="Tahoma" w:hAnsi="Tahoma" w:cs="Tahoma"/>
              </w:rPr>
            </w:pPr>
          </w:p>
        </w:tc>
      </w:tr>
      <w:tr w:rsidR="00B32B9E" w:rsidRPr="00C4073A" w14:paraId="067852E4"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C05087" w14:textId="77777777" w:rsidR="00B32B9E" w:rsidRPr="00C4073A" w:rsidRDefault="00B32B9E" w:rsidP="00AC776B">
            <w:pPr>
              <w:keepNext/>
              <w:keepLines/>
              <w:rPr>
                <w:rFonts w:ascii="Tahoma" w:hAnsi="Tahoma" w:cs="Tahoma"/>
              </w:rPr>
            </w:pPr>
            <w:r w:rsidRPr="00C4073A">
              <w:rPr>
                <w:rFonts w:ascii="Tahoma" w:hAnsi="Tahoma" w:cs="Tahoma"/>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14:paraId="41DE4135" w14:textId="77777777" w:rsidR="00B32B9E" w:rsidRPr="00C4073A" w:rsidRDefault="00B32B9E" w:rsidP="00AC776B">
            <w:pPr>
              <w:keepNext/>
              <w:keepLines/>
              <w:jc w:val="center"/>
              <w:rPr>
                <w:rFonts w:ascii="Tahoma" w:hAnsi="Tahoma" w:cs="Tahoma"/>
              </w:rPr>
            </w:pPr>
            <w:r w:rsidRPr="00C4073A">
              <w:rPr>
                <w:rFonts w:ascii="Tahoma" w:hAnsi="Tahoma" w:cs="Tahoma"/>
              </w:rPr>
              <w:t>DA / NE</w:t>
            </w:r>
          </w:p>
        </w:tc>
      </w:tr>
      <w:tr w:rsidR="00B32B9E" w:rsidRPr="00C4073A" w14:paraId="4E455AAF"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110B6FD" w14:textId="77777777" w:rsidR="00B32B9E" w:rsidRPr="00C4073A" w:rsidRDefault="00B32B9E" w:rsidP="00AC776B">
            <w:pPr>
              <w:keepNext/>
              <w:keepLines/>
              <w:rPr>
                <w:rFonts w:ascii="Tahoma" w:hAnsi="Tahoma" w:cs="Tahoma"/>
              </w:rPr>
            </w:pPr>
            <w:r w:rsidRPr="00C4073A">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948F0AA" w14:textId="77777777" w:rsidR="00B32B9E" w:rsidRPr="00C4073A" w:rsidRDefault="00B32B9E" w:rsidP="00AC776B">
            <w:pPr>
              <w:keepNext/>
              <w:keepLines/>
              <w:rPr>
                <w:rFonts w:ascii="Tahoma" w:hAnsi="Tahoma" w:cs="Tahoma"/>
              </w:rPr>
            </w:pPr>
          </w:p>
        </w:tc>
      </w:tr>
      <w:tr w:rsidR="00B32B9E" w:rsidRPr="00C4073A" w14:paraId="46B046E1"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B4DCDD" w14:textId="77777777" w:rsidR="00B32B9E" w:rsidRPr="00C4073A" w:rsidRDefault="00B32B9E" w:rsidP="00AC776B">
            <w:pPr>
              <w:keepNext/>
              <w:keepLines/>
              <w:rPr>
                <w:rFonts w:ascii="Tahoma" w:hAnsi="Tahoma" w:cs="Tahoma"/>
              </w:rPr>
            </w:pPr>
            <w:r w:rsidRPr="00C4073A">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689FCB4" w14:textId="77777777" w:rsidR="00B32B9E" w:rsidRPr="00C4073A" w:rsidRDefault="00B32B9E" w:rsidP="00AC776B">
            <w:pPr>
              <w:keepNext/>
              <w:keepLines/>
              <w:rPr>
                <w:rFonts w:ascii="Tahoma" w:hAnsi="Tahoma" w:cs="Tahoma"/>
              </w:rPr>
            </w:pPr>
          </w:p>
        </w:tc>
      </w:tr>
      <w:tr w:rsidR="00B32B9E" w:rsidRPr="00C4073A" w14:paraId="13C45DDB"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39BF622" w14:textId="77777777" w:rsidR="00B32B9E" w:rsidRPr="00C4073A" w:rsidRDefault="00B32B9E" w:rsidP="00AC776B">
            <w:pPr>
              <w:keepNext/>
              <w:keepLines/>
              <w:rPr>
                <w:rFonts w:ascii="Tahoma" w:hAnsi="Tahoma" w:cs="Tahoma"/>
              </w:rPr>
            </w:pPr>
            <w:r w:rsidRPr="00C4073A">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3E72BC" w14:textId="77777777" w:rsidR="00B32B9E" w:rsidRPr="00C4073A" w:rsidRDefault="00B32B9E" w:rsidP="00AC776B">
            <w:pPr>
              <w:keepNext/>
              <w:keepLines/>
              <w:rPr>
                <w:rFonts w:ascii="Tahoma" w:hAnsi="Tahoma" w:cs="Tahoma"/>
              </w:rPr>
            </w:pPr>
          </w:p>
        </w:tc>
      </w:tr>
      <w:tr w:rsidR="00B32B9E" w:rsidRPr="00C4073A" w14:paraId="1CBB52E3"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515FF1" w14:textId="77777777" w:rsidR="00B32B9E" w:rsidRPr="00C4073A" w:rsidRDefault="00B32B9E" w:rsidP="00AC776B">
            <w:pPr>
              <w:keepNext/>
              <w:keepLines/>
              <w:rPr>
                <w:rFonts w:ascii="Tahoma" w:hAnsi="Tahoma" w:cs="Tahoma"/>
              </w:rPr>
            </w:pPr>
            <w:r w:rsidRPr="00C4073A">
              <w:rPr>
                <w:rFonts w:ascii="Tahoma" w:hAnsi="Tahoma" w:cs="Tahoma"/>
              </w:rPr>
              <w:t>Del javnega naročila, ki se oddaja v podizvajanje (vrsta/opis del)</w:t>
            </w:r>
          </w:p>
        </w:tc>
        <w:tc>
          <w:tcPr>
            <w:tcW w:w="5633" w:type="dxa"/>
            <w:tcBorders>
              <w:top w:val="single" w:sz="4" w:space="0" w:color="auto"/>
              <w:left w:val="single" w:sz="4" w:space="0" w:color="auto"/>
              <w:bottom w:val="single" w:sz="4" w:space="0" w:color="auto"/>
              <w:right w:val="single" w:sz="4" w:space="0" w:color="auto"/>
            </w:tcBorders>
            <w:vAlign w:val="center"/>
          </w:tcPr>
          <w:p w14:paraId="1FDA8209" w14:textId="77777777" w:rsidR="00B32B9E" w:rsidRPr="00C4073A" w:rsidRDefault="00B32B9E" w:rsidP="00AC776B">
            <w:pPr>
              <w:keepNext/>
              <w:keepLines/>
              <w:rPr>
                <w:rFonts w:ascii="Tahoma" w:hAnsi="Tahoma" w:cs="Tahoma"/>
              </w:rPr>
            </w:pPr>
          </w:p>
        </w:tc>
      </w:tr>
      <w:tr w:rsidR="00B32B9E" w:rsidRPr="00C4073A" w14:paraId="0ED2962F"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678A1B" w14:textId="77777777" w:rsidR="00B32B9E" w:rsidRPr="00C4073A" w:rsidRDefault="00B32B9E" w:rsidP="00AC776B">
            <w:pPr>
              <w:keepNext/>
              <w:keepLines/>
              <w:rPr>
                <w:rFonts w:ascii="Tahoma" w:hAnsi="Tahoma" w:cs="Tahoma"/>
              </w:rPr>
            </w:pPr>
            <w:r w:rsidRPr="00C4073A">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42A1E20" w14:textId="77777777" w:rsidR="00B32B9E" w:rsidRPr="00C4073A" w:rsidRDefault="00B32B9E" w:rsidP="00AC776B">
            <w:pPr>
              <w:keepNext/>
              <w:keepLines/>
              <w:rPr>
                <w:rFonts w:ascii="Tahoma" w:hAnsi="Tahoma" w:cs="Tahoma"/>
              </w:rPr>
            </w:pPr>
          </w:p>
        </w:tc>
      </w:tr>
      <w:tr w:rsidR="00B32B9E" w:rsidRPr="00C4073A" w14:paraId="58818DB3"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D8338F" w14:textId="77777777" w:rsidR="00B32B9E" w:rsidRPr="00C4073A" w:rsidRDefault="00B32B9E" w:rsidP="00AC776B">
            <w:pPr>
              <w:keepNext/>
              <w:keepLines/>
              <w:rPr>
                <w:rFonts w:ascii="Tahoma" w:hAnsi="Tahoma" w:cs="Tahoma"/>
              </w:rPr>
            </w:pPr>
            <w:r w:rsidRPr="00C4073A">
              <w:rPr>
                <w:rFonts w:ascii="Tahoma" w:hAnsi="Tahoma" w:cs="Tahoma"/>
              </w:rPr>
              <w:t>Vrednost del brez DDV</w:t>
            </w:r>
          </w:p>
        </w:tc>
        <w:tc>
          <w:tcPr>
            <w:tcW w:w="5633" w:type="dxa"/>
            <w:tcBorders>
              <w:top w:val="single" w:sz="4" w:space="0" w:color="auto"/>
              <w:left w:val="single" w:sz="4" w:space="0" w:color="auto"/>
              <w:bottom w:val="single" w:sz="4" w:space="0" w:color="auto"/>
              <w:right w:val="single" w:sz="4" w:space="0" w:color="auto"/>
            </w:tcBorders>
            <w:vAlign w:val="center"/>
          </w:tcPr>
          <w:p w14:paraId="643ECE69" w14:textId="77777777" w:rsidR="00B32B9E" w:rsidRPr="00C4073A" w:rsidRDefault="00B32B9E" w:rsidP="00AC776B">
            <w:pPr>
              <w:keepNext/>
              <w:keepLines/>
              <w:rPr>
                <w:rFonts w:ascii="Tahoma" w:hAnsi="Tahoma" w:cs="Tahoma"/>
              </w:rPr>
            </w:pPr>
          </w:p>
        </w:tc>
      </w:tr>
      <w:tr w:rsidR="00B32B9E" w:rsidRPr="00C4073A" w14:paraId="49EA32D7"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D25FA05" w14:textId="77777777" w:rsidR="00B32B9E" w:rsidRPr="00C4073A" w:rsidRDefault="00B32B9E" w:rsidP="00AC776B">
            <w:pPr>
              <w:keepNext/>
              <w:keepLines/>
              <w:rPr>
                <w:rFonts w:ascii="Tahoma" w:hAnsi="Tahoma" w:cs="Tahoma"/>
              </w:rPr>
            </w:pPr>
            <w:r w:rsidRPr="00C4073A">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34F58488" w14:textId="77777777" w:rsidR="00B32B9E" w:rsidRPr="00C4073A" w:rsidRDefault="00B32B9E" w:rsidP="00AC776B">
            <w:pPr>
              <w:keepNext/>
              <w:keepLines/>
              <w:rPr>
                <w:rFonts w:ascii="Tahoma" w:hAnsi="Tahoma" w:cs="Tahoma"/>
              </w:rPr>
            </w:pPr>
          </w:p>
        </w:tc>
      </w:tr>
      <w:tr w:rsidR="00B32B9E" w:rsidRPr="00C4073A" w14:paraId="3FE56990" w14:textId="77777777" w:rsidTr="00AC776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AD4F5A" w14:textId="77777777" w:rsidR="00B32B9E" w:rsidRPr="00C4073A" w:rsidRDefault="00B32B9E" w:rsidP="00AC776B">
            <w:pPr>
              <w:keepNext/>
              <w:keepLines/>
              <w:rPr>
                <w:rFonts w:ascii="Tahoma" w:hAnsi="Tahoma" w:cs="Tahoma"/>
              </w:rPr>
            </w:pPr>
            <w:r w:rsidRPr="00C4073A">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6BCA0317" w14:textId="77777777" w:rsidR="00B32B9E" w:rsidRPr="00C4073A" w:rsidRDefault="00B32B9E" w:rsidP="00AC776B">
            <w:pPr>
              <w:keepNext/>
              <w:keepLines/>
              <w:rPr>
                <w:rFonts w:ascii="Tahoma" w:hAnsi="Tahoma" w:cs="Tahoma"/>
              </w:rPr>
            </w:pPr>
          </w:p>
        </w:tc>
      </w:tr>
    </w:tbl>
    <w:p w14:paraId="5F0F9BD7" w14:textId="77777777" w:rsidR="00B32B9E" w:rsidRPr="00C4073A" w:rsidRDefault="00B32B9E" w:rsidP="00B32B9E">
      <w:pPr>
        <w:keepNext/>
        <w:keepLines/>
        <w:jc w:val="both"/>
        <w:rPr>
          <w:rFonts w:ascii="Tahoma" w:hAnsi="Tahoma" w:cs="Tahoma"/>
        </w:rPr>
      </w:pPr>
    </w:p>
    <w:p w14:paraId="74DA81D6" w14:textId="77777777" w:rsidR="00B32B9E" w:rsidRPr="00C4073A" w:rsidRDefault="00B32B9E" w:rsidP="00B32B9E">
      <w:pPr>
        <w:keepNext/>
        <w:keepLines/>
        <w:jc w:val="both"/>
        <w:rPr>
          <w:rFonts w:ascii="Tahoma" w:hAnsi="Tahoma" w:cs="Tahoma"/>
        </w:rPr>
      </w:pPr>
      <w:r w:rsidRPr="00C4073A">
        <w:rPr>
          <w:rFonts w:ascii="Tahoma" w:hAnsi="Tahoma" w:cs="Tahoma"/>
        </w:rPr>
        <w:t xml:space="preserve">Izvajalec v razmerju do naročnika v celoti odgovarja za dobro izvedbo obveznosti iz okvirnega sporazuma, ne glede na število podizvajalcev. </w:t>
      </w:r>
    </w:p>
    <w:p w14:paraId="7DB3DCCF" w14:textId="77777777" w:rsidR="00B32B9E" w:rsidRPr="00C4073A" w:rsidRDefault="00B32B9E" w:rsidP="00B32B9E">
      <w:pPr>
        <w:keepNext/>
        <w:keepLines/>
        <w:jc w:val="both"/>
        <w:rPr>
          <w:rFonts w:ascii="Tahoma" w:hAnsi="Tahoma" w:cs="Tahoma"/>
        </w:rPr>
      </w:pPr>
    </w:p>
    <w:p w14:paraId="782AEAF4" w14:textId="77777777" w:rsidR="00B32B9E" w:rsidRPr="00C4073A" w:rsidRDefault="00B32B9E" w:rsidP="00B32B9E">
      <w:pPr>
        <w:keepNext/>
        <w:keepLines/>
        <w:jc w:val="both"/>
        <w:rPr>
          <w:rFonts w:ascii="Tahoma" w:hAnsi="Tahoma" w:cs="Tahoma"/>
        </w:rPr>
      </w:pPr>
      <w:r w:rsidRPr="00C4073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priloge razpisne dokumentacije, ki se nanašajo na podizvajalce, in pisno zahtevo novega podizvajalca za neposredno plačilo, če novi podizvajalec to zahteva. </w:t>
      </w:r>
    </w:p>
    <w:p w14:paraId="2184994A" w14:textId="77777777" w:rsidR="00B32B9E" w:rsidRPr="00C4073A" w:rsidRDefault="00B32B9E" w:rsidP="00B32B9E">
      <w:pPr>
        <w:keepNext/>
        <w:keepLines/>
        <w:jc w:val="both"/>
        <w:rPr>
          <w:rFonts w:ascii="Tahoma" w:hAnsi="Tahoma" w:cs="Tahoma"/>
        </w:rPr>
      </w:pPr>
    </w:p>
    <w:p w14:paraId="76F96F17" w14:textId="77777777" w:rsidR="00B32B9E" w:rsidRPr="00C4073A" w:rsidRDefault="00B32B9E" w:rsidP="00B32B9E">
      <w:pPr>
        <w:keepNext/>
        <w:keepLines/>
        <w:jc w:val="both"/>
        <w:rPr>
          <w:rFonts w:ascii="Tahoma" w:hAnsi="Tahoma" w:cs="Tahoma"/>
        </w:rPr>
      </w:pPr>
      <w:r w:rsidRPr="00C4073A">
        <w:rPr>
          <w:rFonts w:ascii="Tahoma" w:hAnsi="Tahoma" w:cs="Tahoma"/>
        </w:rPr>
        <w:t xml:space="preserve">Naročnik lahko zavrne predlog za zamenjavo podizvajalca oziroma vključitev novega podizvajalca, če bi to lahko vplivalo na nemoteno izvajanje ali dokončanje storitev in če novi podizvajalec ne izpolnjuje pogojev, ki jih je postavil naročnik v razpisni dokumentaciji. Naročnik bo o morebitni zavrnitvi novega podizvajalca obvestiti izvajalca najpozneje v desetih (10) dneh od prejema predloga. </w:t>
      </w:r>
    </w:p>
    <w:p w14:paraId="5A27C2EF" w14:textId="77777777" w:rsidR="00B32B9E" w:rsidRPr="00C4073A" w:rsidRDefault="00B32B9E" w:rsidP="00B32B9E">
      <w:pPr>
        <w:keepNext/>
        <w:keepLines/>
        <w:jc w:val="both"/>
        <w:rPr>
          <w:rFonts w:ascii="Tahoma" w:hAnsi="Tahoma" w:cs="Tahoma"/>
          <w:b/>
          <w:i/>
        </w:rPr>
      </w:pPr>
    </w:p>
    <w:p w14:paraId="426E3526" w14:textId="77777777" w:rsidR="00B32B9E" w:rsidRPr="00C4073A" w:rsidRDefault="00B32B9E" w:rsidP="00B32B9E">
      <w:pPr>
        <w:keepNext/>
        <w:keepLines/>
        <w:jc w:val="both"/>
        <w:rPr>
          <w:rFonts w:ascii="Tahoma" w:hAnsi="Tahoma" w:cs="Tahoma"/>
          <w:i/>
        </w:rPr>
      </w:pPr>
      <w:r w:rsidRPr="00C4073A">
        <w:rPr>
          <w:rFonts w:ascii="Tahoma" w:hAnsi="Tahoma" w:cs="Tahoma"/>
          <w:b/>
          <w:i/>
        </w:rPr>
        <w:t>se upošteva v primeru, da izvajalec nastopa s podizvajalcem, ki zahteva neposredno plačilo:</w:t>
      </w:r>
    </w:p>
    <w:p w14:paraId="18F9C2FB" w14:textId="77777777" w:rsidR="00B32B9E" w:rsidRPr="00C4073A" w:rsidRDefault="00B32B9E" w:rsidP="00B32B9E">
      <w:pPr>
        <w:keepNext/>
        <w:keepLines/>
        <w:jc w:val="both"/>
        <w:rPr>
          <w:rFonts w:ascii="Tahoma" w:eastAsia="Calibri" w:hAnsi="Tahoma" w:cs="Tahoma"/>
        </w:rPr>
      </w:pPr>
      <w:r w:rsidRPr="00C4073A">
        <w:rPr>
          <w:rFonts w:ascii="Tahoma" w:eastAsia="Calibri" w:hAnsi="Tahoma" w:cs="Tahoma"/>
        </w:rPr>
        <w:t xml:space="preserve">Izvajalec s podpisom </w:t>
      </w:r>
      <w:r w:rsidRPr="00C4073A">
        <w:rPr>
          <w:rFonts w:ascii="Tahoma" w:hAnsi="Tahoma" w:cs="Tahoma"/>
        </w:rPr>
        <w:t xml:space="preserve">tega okvirnega sporazuma </w:t>
      </w:r>
      <w:r w:rsidRPr="00C4073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4073A">
        <w:rPr>
          <w:rFonts w:ascii="Tahoma" w:hAnsi="Tahoma" w:cs="Tahoma"/>
        </w:rPr>
        <w:t>na podlagi katerega naročnik namesto izvajalca poravna podizvajalčevo terjatev do izvajalca.</w:t>
      </w:r>
    </w:p>
    <w:p w14:paraId="40B9D84C" w14:textId="77777777" w:rsidR="00B32B9E" w:rsidRPr="00C4073A" w:rsidRDefault="00B32B9E" w:rsidP="00B32B9E">
      <w:pPr>
        <w:keepNext/>
        <w:keepLines/>
        <w:ind w:left="357"/>
        <w:jc w:val="both"/>
        <w:rPr>
          <w:rFonts w:ascii="Tahoma" w:hAnsi="Tahoma" w:cs="Tahoma"/>
        </w:rPr>
      </w:pPr>
    </w:p>
    <w:p w14:paraId="34ABAF88" w14:textId="77777777" w:rsidR="00B32B9E" w:rsidRPr="00C4073A" w:rsidRDefault="00B32B9E" w:rsidP="00B32B9E">
      <w:pPr>
        <w:keepNext/>
        <w:keepLines/>
        <w:jc w:val="both"/>
        <w:rPr>
          <w:rFonts w:ascii="Tahoma" w:hAnsi="Tahoma" w:cs="Tahoma"/>
        </w:rPr>
      </w:pPr>
      <w:r w:rsidRPr="00C4073A">
        <w:rPr>
          <w:rFonts w:ascii="Tahoma" w:hAnsi="Tahoma" w:cs="Tahoma"/>
        </w:rPr>
        <w:t>Izvajalec mora za podizvajalca, ki zahteva neposredno plačilo, ob vsakem računu priložiti:</w:t>
      </w:r>
    </w:p>
    <w:p w14:paraId="3979B8AB"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račun podizvajalca za opravljene obveznosti iz okvirnega sporazuma, potrjen s strani izvajalca, na podlagi katerega naročnik izvede nakazilo za opravljene obveznosti iz okvirnega sporazuma</w:t>
      </w:r>
      <w:r w:rsidRPr="00C4073A" w:rsidDel="00654A1C">
        <w:rPr>
          <w:rFonts w:ascii="Tahoma" w:hAnsi="Tahoma" w:cs="Tahoma"/>
        </w:rPr>
        <w:t xml:space="preserve"> </w:t>
      </w:r>
      <w:r w:rsidRPr="00C4073A">
        <w:rPr>
          <w:rFonts w:ascii="Tahoma" w:hAnsi="Tahoma" w:cs="Tahoma"/>
        </w:rPr>
        <w:t xml:space="preserve">neposredno na račun podizvajalca ali </w:t>
      </w:r>
    </w:p>
    <w:p w14:paraId="0DAE3DCF" w14:textId="77777777" w:rsidR="00B32B9E" w:rsidRPr="00C4073A" w:rsidRDefault="00B32B9E" w:rsidP="00B32B9E">
      <w:pPr>
        <w:keepNext/>
        <w:keepLines/>
        <w:numPr>
          <w:ilvl w:val="0"/>
          <w:numId w:val="17"/>
        </w:numPr>
        <w:jc w:val="both"/>
        <w:rPr>
          <w:rFonts w:ascii="Tahoma" w:hAnsi="Tahoma" w:cs="Tahoma"/>
        </w:rPr>
      </w:pPr>
      <w:r w:rsidRPr="00C4073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7085DED3" w14:textId="77777777" w:rsidR="00B32B9E" w:rsidRPr="00C4073A" w:rsidRDefault="00B32B9E" w:rsidP="00B32B9E">
      <w:pPr>
        <w:keepNext/>
        <w:keepLines/>
        <w:jc w:val="both"/>
        <w:rPr>
          <w:rFonts w:ascii="Tahoma" w:hAnsi="Tahoma" w:cs="Tahoma"/>
        </w:rPr>
      </w:pPr>
    </w:p>
    <w:p w14:paraId="5AC2406F" w14:textId="77777777" w:rsidR="00B32B9E" w:rsidRPr="00C4073A" w:rsidRDefault="00B32B9E" w:rsidP="00B32B9E">
      <w:pPr>
        <w:keepNext/>
        <w:keepLines/>
        <w:jc w:val="both"/>
        <w:rPr>
          <w:rFonts w:ascii="Tahoma" w:hAnsi="Tahoma" w:cs="Tahoma"/>
        </w:rPr>
      </w:pPr>
      <w:r w:rsidRPr="00C4073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692EBEDC" w14:textId="77777777" w:rsidR="00B32B9E" w:rsidRPr="00C4073A" w:rsidRDefault="00B32B9E" w:rsidP="00B32B9E">
      <w:pPr>
        <w:keepNext/>
        <w:keepLines/>
        <w:jc w:val="both"/>
        <w:rPr>
          <w:rFonts w:ascii="Tahoma" w:hAnsi="Tahoma" w:cs="Tahoma"/>
        </w:rPr>
      </w:pPr>
    </w:p>
    <w:p w14:paraId="415CE446" w14:textId="77777777" w:rsidR="00B32B9E" w:rsidRPr="00C4073A" w:rsidRDefault="00B32B9E" w:rsidP="00B32B9E">
      <w:pPr>
        <w:keepNext/>
        <w:keepLines/>
        <w:jc w:val="both"/>
        <w:rPr>
          <w:rFonts w:ascii="Tahoma" w:hAnsi="Tahoma" w:cs="Tahoma"/>
        </w:rPr>
      </w:pPr>
      <w:r w:rsidRPr="00C4073A">
        <w:rPr>
          <w:rFonts w:ascii="Tahoma" w:hAnsi="Tahoma" w:cs="Tahoma"/>
        </w:rPr>
        <w:t xml:space="preserve">Naročnik bo potrjene račune podizvajalcev poravnal neposredno podizvajalcem na način in v roku, kot je dogovorjeno za plačilo izvajalcu. </w:t>
      </w:r>
    </w:p>
    <w:p w14:paraId="23AE2FEB" w14:textId="77777777" w:rsidR="00B32B9E" w:rsidRPr="00C4073A" w:rsidRDefault="00B32B9E" w:rsidP="00B32B9E">
      <w:pPr>
        <w:keepNext/>
        <w:keepLines/>
        <w:jc w:val="both"/>
        <w:rPr>
          <w:rFonts w:ascii="Tahoma" w:hAnsi="Tahoma" w:cs="Tahoma"/>
        </w:rPr>
      </w:pPr>
    </w:p>
    <w:p w14:paraId="6C70FFB8" w14:textId="77777777" w:rsidR="00B32B9E" w:rsidRPr="00C4073A" w:rsidRDefault="00B32B9E" w:rsidP="00B32B9E">
      <w:pPr>
        <w:keepNext/>
        <w:keepLines/>
        <w:jc w:val="both"/>
        <w:rPr>
          <w:rFonts w:ascii="Tahoma" w:hAnsi="Tahoma" w:cs="Tahoma"/>
        </w:rPr>
      </w:pPr>
    </w:p>
    <w:p w14:paraId="460F1C45" w14:textId="77777777" w:rsidR="00B32B9E" w:rsidRPr="00C4073A" w:rsidRDefault="00B32B9E" w:rsidP="00B32B9E">
      <w:pPr>
        <w:keepNext/>
        <w:keepLines/>
        <w:jc w:val="both"/>
        <w:rPr>
          <w:rFonts w:ascii="Tahoma" w:hAnsi="Tahoma" w:cs="Tahoma"/>
        </w:rPr>
      </w:pPr>
    </w:p>
    <w:p w14:paraId="4CBC6898" w14:textId="77777777" w:rsidR="00B32B9E" w:rsidRPr="00C4073A" w:rsidRDefault="00B32B9E" w:rsidP="00B32B9E">
      <w:pPr>
        <w:keepNext/>
        <w:keepLines/>
        <w:jc w:val="both"/>
        <w:rPr>
          <w:rFonts w:ascii="Tahoma" w:hAnsi="Tahoma" w:cs="Tahoma"/>
        </w:rPr>
      </w:pPr>
    </w:p>
    <w:p w14:paraId="73056DC7" w14:textId="77777777" w:rsidR="00B32B9E" w:rsidRPr="00C4073A" w:rsidRDefault="00B32B9E" w:rsidP="00B32B9E">
      <w:pPr>
        <w:keepNext/>
        <w:keepLines/>
        <w:jc w:val="both"/>
        <w:rPr>
          <w:rFonts w:ascii="Tahoma" w:hAnsi="Tahoma" w:cs="Tahoma"/>
          <w:b/>
          <w:i/>
        </w:rPr>
      </w:pPr>
      <w:r>
        <w:rPr>
          <w:rFonts w:ascii="Tahoma" w:hAnsi="Tahoma" w:cs="Tahoma"/>
          <w:b/>
          <w:i/>
        </w:rPr>
        <w:t>/</w:t>
      </w:r>
      <w:r w:rsidRPr="00C4073A">
        <w:rPr>
          <w:rFonts w:ascii="Tahoma" w:hAnsi="Tahoma" w:cs="Tahoma"/>
          <w:b/>
          <w:i/>
        </w:rPr>
        <w:t>se upošteva v primeru, da podizvajalec neposrednega plačila ne bo zahteval</w:t>
      </w:r>
      <w:r>
        <w:rPr>
          <w:rFonts w:ascii="Tahoma" w:hAnsi="Tahoma" w:cs="Tahoma"/>
          <w:b/>
          <w:i/>
        </w:rPr>
        <w:t>/</w:t>
      </w:r>
    </w:p>
    <w:p w14:paraId="32514DFA" w14:textId="77777777" w:rsidR="00B32B9E" w:rsidRPr="00C4073A" w:rsidRDefault="00B32B9E" w:rsidP="00B32B9E">
      <w:pPr>
        <w:keepNext/>
        <w:keepLines/>
        <w:tabs>
          <w:tab w:val="left" w:pos="567"/>
          <w:tab w:val="left" w:pos="1702"/>
        </w:tabs>
        <w:jc w:val="both"/>
        <w:rPr>
          <w:rFonts w:ascii="Tahoma" w:hAnsi="Tahoma" w:cs="Tahoma"/>
        </w:rPr>
      </w:pPr>
      <w:r w:rsidRPr="00C4073A">
        <w:rPr>
          <w:rFonts w:ascii="Tahoma" w:hAnsi="Tahoma" w:cs="Tahoma"/>
        </w:rPr>
        <w:lastRenderedPageBreak/>
        <w:t xml:space="preserve">Izvajalec mora na zahtevo naročnika najpozneje v šestdesetih (60) dneh od plačila končnega računa poslati svojo pisno izjavo in pisno izjavo podizvajalca, da je podizvajalec prejel plačilo za izvedene storitve, ki so neposredno povezane s predmetom okvirnega sporazuma, kadar izvajalec nastopa s podizvajalcem, ki ni zahteval neposrednega plačila. </w:t>
      </w:r>
    </w:p>
    <w:p w14:paraId="74292BD6" w14:textId="77777777" w:rsidR="00B32B9E" w:rsidRPr="00C4073A" w:rsidRDefault="00B32B9E" w:rsidP="00B32B9E">
      <w:pPr>
        <w:keepNext/>
        <w:keepLines/>
        <w:jc w:val="both"/>
        <w:rPr>
          <w:rFonts w:ascii="Tahoma" w:hAnsi="Tahoma" w:cs="Tahoma"/>
          <w:b/>
        </w:rPr>
      </w:pPr>
    </w:p>
    <w:p w14:paraId="6A839D89" w14:textId="77777777" w:rsidR="00B32B9E" w:rsidRPr="00C4073A" w:rsidRDefault="00B32B9E" w:rsidP="00B32B9E">
      <w:pPr>
        <w:keepNext/>
        <w:keepLines/>
        <w:rPr>
          <w:rFonts w:ascii="Tahoma" w:hAnsi="Tahoma" w:cs="Tahoma"/>
          <w:b/>
        </w:rPr>
      </w:pPr>
      <w:r>
        <w:rPr>
          <w:rFonts w:ascii="Tahoma" w:hAnsi="Tahoma" w:cs="Tahoma"/>
          <w:b/>
          <w:i/>
        </w:rPr>
        <w:t>/</w:t>
      </w:r>
      <w:r w:rsidRPr="00C4073A">
        <w:rPr>
          <w:rFonts w:ascii="Tahoma" w:hAnsi="Tahoma" w:cs="Tahoma"/>
          <w:b/>
          <w:i/>
        </w:rPr>
        <w:t>se upošteva v primeru, da izvaj</w:t>
      </w:r>
      <w:r>
        <w:rPr>
          <w:rFonts w:ascii="Tahoma" w:hAnsi="Tahoma" w:cs="Tahoma"/>
          <w:b/>
          <w:i/>
        </w:rPr>
        <w:t>alec ne nastopa s podizvajalcem/</w:t>
      </w:r>
    </w:p>
    <w:p w14:paraId="563F8715" w14:textId="77777777" w:rsidR="00B32B9E" w:rsidRPr="00C4073A" w:rsidRDefault="00B32B9E" w:rsidP="00B32B9E">
      <w:pPr>
        <w:keepNext/>
        <w:keepLines/>
        <w:jc w:val="both"/>
        <w:rPr>
          <w:rFonts w:ascii="Tahoma" w:hAnsi="Tahoma" w:cs="Tahoma"/>
        </w:rPr>
      </w:pPr>
      <w:r w:rsidRPr="00C4073A">
        <w:rPr>
          <w:rFonts w:ascii="Tahoma" w:hAnsi="Tahoma" w:cs="Tahoma"/>
        </w:rPr>
        <w:t xml:space="preserve">Izvajalec ob predložitvi ponudbe in ob sklenitvi tega okvirnega sporazuma nima prijavljenih podizvajalcev za izvedbo okvirnega sporazuma. </w:t>
      </w:r>
    </w:p>
    <w:p w14:paraId="5E2E0333" w14:textId="77777777" w:rsidR="00B32B9E" w:rsidRPr="00C4073A" w:rsidRDefault="00B32B9E" w:rsidP="00B32B9E">
      <w:pPr>
        <w:keepNext/>
        <w:keepLines/>
        <w:jc w:val="both"/>
        <w:rPr>
          <w:rFonts w:ascii="Tahoma" w:hAnsi="Tahoma" w:cs="Tahoma"/>
          <w:b/>
        </w:rPr>
      </w:pPr>
    </w:p>
    <w:p w14:paraId="263D9BD0" w14:textId="77777777" w:rsidR="00B32B9E" w:rsidRPr="00C4073A" w:rsidRDefault="00B32B9E" w:rsidP="00B32B9E">
      <w:pPr>
        <w:keepNext/>
        <w:keepLines/>
        <w:jc w:val="both"/>
        <w:rPr>
          <w:rFonts w:ascii="Tahoma" w:hAnsi="Tahoma" w:cs="Tahoma"/>
        </w:rPr>
      </w:pPr>
      <w:r w:rsidRPr="00C4073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in sicer: kontaktne podatke in zakonite zastopnike novih podizvajalcev, izpolnjene priloge razpisne dokumentacije, ki se nanašajo na podizvajalce, v skladu z 79. členom ZJN-3 in pisno zahtevo novega podizvajalca za neposredno plačilo, če novi podizvajalec to zahteva. </w:t>
      </w:r>
    </w:p>
    <w:p w14:paraId="248F3DB3" w14:textId="77777777" w:rsidR="00B32B9E" w:rsidRPr="00C4073A" w:rsidRDefault="00B32B9E" w:rsidP="00B32B9E">
      <w:pPr>
        <w:keepNext/>
        <w:keepLines/>
        <w:jc w:val="both"/>
        <w:rPr>
          <w:rFonts w:ascii="Tahoma" w:hAnsi="Tahoma" w:cs="Tahoma"/>
        </w:rPr>
      </w:pPr>
    </w:p>
    <w:p w14:paraId="263ECC47" w14:textId="77777777" w:rsidR="00B32B9E" w:rsidRPr="00C4073A" w:rsidRDefault="00B32B9E" w:rsidP="00B32B9E">
      <w:pPr>
        <w:keepNext/>
        <w:keepLines/>
        <w:jc w:val="both"/>
        <w:rPr>
          <w:rFonts w:ascii="Tahoma" w:hAnsi="Tahoma" w:cs="Tahoma"/>
        </w:rPr>
      </w:pPr>
      <w:r w:rsidRPr="00C4073A">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 in če novi podizvajalec ne izpolnjuje pogojev, ki jih je postavil naročnik v razpisni dokumentaciji. Naročnik bo o morebitni zavrnitvi novega podizvajalca obvestil izvajalca najpozneje v desetih (10) dneh od prejema predloga.</w:t>
      </w:r>
    </w:p>
    <w:p w14:paraId="522F87E0" w14:textId="77777777" w:rsidR="00B32B9E" w:rsidRPr="00C4073A" w:rsidRDefault="00B32B9E" w:rsidP="00B32B9E">
      <w:pPr>
        <w:keepNext/>
        <w:keepLines/>
        <w:jc w:val="both"/>
        <w:rPr>
          <w:rFonts w:ascii="Tahoma" w:hAnsi="Tahoma" w:cs="Tahoma"/>
        </w:rPr>
      </w:pPr>
    </w:p>
    <w:p w14:paraId="047C6C2D" w14:textId="77777777" w:rsidR="00B32B9E" w:rsidRPr="00C4073A" w:rsidRDefault="00B32B9E" w:rsidP="00B32B9E">
      <w:pPr>
        <w:keepNext/>
        <w:keepLines/>
        <w:jc w:val="both"/>
        <w:rPr>
          <w:rFonts w:ascii="Tahoma" w:hAnsi="Tahoma" w:cs="Tahoma"/>
        </w:rPr>
      </w:pPr>
      <w:r w:rsidRPr="00C4073A">
        <w:rPr>
          <w:rFonts w:ascii="Tahoma" w:hAnsi="Tahoma" w:cs="Tahoma"/>
        </w:rPr>
        <w:t>Izvajalec v razmerju do naročnika v celoti odgovarja za dobro izvedbo obveznosti iz okvirnega sporazuma, ne glede na število podizvajalcev.</w:t>
      </w:r>
    </w:p>
    <w:p w14:paraId="344EBEFC" w14:textId="77777777" w:rsidR="00B32B9E" w:rsidRPr="00C4073A" w:rsidRDefault="00B32B9E" w:rsidP="00B32B9E">
      <w:pPr>
        <w:keepNext/>
        <w:keepLines/>
        <w:jc w:val="both"/>
        <w:rPr>
          <w:rFonts w:ascii="Tahoma" w:hAnsi="Tahoma" w:cs="Tahoma"/>
        </w:rPr>
      </w:pPr>
    </w:p>
    <w:p w14:paraId="4C018BB5"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NAROČANJE IN ROK IZVEDBE</w:t>
      </w:r>
    </w:p>
    <w:p w14:paraId="72598780" w14:textId="77777777" w:rsidR="00B32B9E" w:rsidRPr="00C4073A" w:rsidRDefault="00B32B9E" w:rsidP="00B32B9E">
      <w:pPr>
        <w:keepNext/>
        <w:keepLines/>
        <w:tabs>
          <w:tab w:val="left" w:pos="851"/>
          <w:tab w:val="left" w:pos="1702"/>
        </w:tabs>
        <w:ind w:left="1440"/>
        <w:jc w:val="both"/>
        <w:rPr>
          <w:rFonts w:ascii="Tahoma" w:hAnsi="Tahoma" w:cs="Tahoma"/>
          <w:b/>
        </w:rPr>
      </w:pPr>
    </w:p>
    <w:p w14:paraId="6FB03727"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5640C489" w14:textId="77777777" w:rsidR="00B32B9E" w:rsidRPr="00C4073A" w:rsidRDefault="00B32B9E" w:rsidP="00B32B9E">
      <w:pPr>
        <w:keepNext/>
        <w:keepLines/>
        <w:ind w:left="426"/>
        <w:jc w:val="center"/>
        <w:rPr>
          <w:rFonts w:ascii="Tahoma" w:hAnsi="Tahoma" w:cs="Tahoma"/>
        </w:rPr>
      </w:pPr>
    </w:p>
    <w:p w14:paraId="0DC08EDE"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t>Izvajalec mora biti pripravljen na začetek izvajanja storitev takoj po sklenitvi okvirnega sporazuma. Datum dejanskega pričetka izvajanja storitev po tem okvirnem sporazumu bo določil naročnik in o tem pisno (e-pošta) obvestil izvajalca v roku petih (5) dni pred datumom dejanskega pričetka izvajanja storitev.</w:t>
      </w:r>
    </w:p>
    <w:p w14:paraId="2F359EFC" w14:textId="77777777" w:rsidR="00B32B9E" w:rsidRPr="00C4073A" w:rsidRDefault="00B32B9E" w:rsidP="00B32B9E">
      <w:pPr>
        <w:keepNext/>
        <w:keepLines/>
        <w:jc w:val="both"/>
        <w:rPr>
          <w:rFonts w:ascii="Tahoma" w:hAnsi="Tahoma" w:cs="Tahoma"/>
          <w:color w:val="000000"/>
        </w:rPr>
      </w:pPr>
    </w:p>
    <w:p w14:paraId="3720F633"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t xml:space="preserve">Izvajalec na pisni (e-pošta) poziv naročnika dostavi na </w:t>
      </w:r>
      <w:r>
        <w:rPr>
          <w:rFonts w:ascii="Tahoma" w:hAnsi="Tahoma" w:cs="Tahoma"/>
          <w:color w:val="000000"/>
        </w:rPr>
        <w:t>RCERO</w:t>
      </w:r>
      <w:r w:rsidRPr="00C4073A">
        <w:rPr>
          <w:rFonts w:ascii="Tahoma" w:hAnsi="Tahoma" w:cs="Tahoma"/>
          <w:color w:val="000000"/>
        </w:rPr>
        <w:t xml:space="preserve"> najmanj 12 (dvanajst) praznih IBC kontejnerjev volumna 1 m</w:t>
      </w:r>
      <w:r w:rsidRPr="00C4073A">
        <w:rPr>
          <w:rFonts w:ascii="Tahoma" w:hAnsi="Tahoma" w:cs="Tahoma"/>
          <w:color w:val="000000"/>
          <w:vertAlign w:val="superscript"/>
        </w:rPr>
        <w:t>3</w:t>
      </w:r>
      <w:r w:rsidRPr="00C4073A">
        <w:rPr>
          <w:rFonts w:ascii="Tahoma" w:hAnsi="Tahoma" w:cs="Tahoma"/>
          <w:color w:val="000000"/>
        </w:rPr>
        <w:t xml:space="preserve">. </w:t>
      </w:r>
      <w:r w:rsidRPr="00C4073A">
        <w:rPr>
          <w:rFonts w:ascii="Tahoma" w:hAnsi="Tahoma" w:cs="Tahoma"/>
        </w:rPr>
        <w:t xml:space="preserve">Pri zadnjem naročilu pa izvajalec pride na lokacijo </w:t>
      </w:r>
      <w:r>
        <w:rPr>
          <w:rFonts w:ascii="Tahoma" w:hAnsi="Tahoma" w:cs="Tahoma"/>
        </w:rPr>
        <w:t>RCERO</w:t>
      </w:r>
      <w:r w:rsidRPr="00C4073A">
        <w:rPr>
          <w:rFonts w:ascii="Tahoma" w:hAnsi="Tahoma" w:cs="Tahoma"/>
        </w:rPr>
        <w:t xml:space="preserve"> s praznim vozilom, kjer prevzame prazne ali polne kontejnerje, ki jih je dostavil po sklenitvi okvirnega sporazuma.</w:t>
      </w:r>
      <w:r w:rsidRPr="00C4073A">
        <w:rPr>
          <w:rFonts w:ascii="Tahoma" w:hAnsi="Tahoma" w:cs="Tahoma"/>
          <w:color w:val="000000"/>
        </w:rPr>
        <w:t xml:space="preserve"> Odvoz odpadka se izvaja v skladu z zahtevami naročnika, predvidoma enkrat na teden.</w:t>
      </w:r>
    </w:p>
    <w:p w14:paraId="0691D567" w14:textId="77777777" w:rsidR="00B32B9E" w:rsidRPr="00C4073A" w:rsidRDefault="00B32B9E" w:rsidP="00B32B9E">
      <w:pPr>
        <w:keepNext/>
        <w:keepLines/>
        <w:jc w:val="both"/>
        <w:rPr>
          <w:rFonts w:ascii="Tahoma" w:hAnsi="Tahoma" w:cs="Tahoma"/>
        </w:rPr>
      </w:pPr>
    </w:p>
    <w:p w14:paraId="23B47FDA"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5E9980D8" w14:textId="77777777" w:rsidR="00B32B9E" w:rsidRPr="00C4073A" w:rsidRDefault="00B32B9E" w:rsidP="00B32B9E">
      <w:pPr>
        <w:keepNext/>
        <w:keepLines/>
        <w:jc w:val="both"/>
        <w:rPr>
          <w:rFonts w:ascii="Tahoma" w:hAnsi="Tahoma" w:cs="Tahoma"/>
        </w:rPr>
      </w:pPr>
    </w:p>
    <w:p w14:paraId="41F0D694"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t xml:space="preserve">Izvajalec mora pričeti s prevzemom odpadka v skladu s pisnim naročilom naročnika. Rok za odvoz oziroma prevzem odpadka ne sme biti daljši od treh (3) koledarskih dni od prejema pisnega naročila s strani naročnika. Način sporočanja oziroma naročanja bo preko elektronske pošte. Sporočanje/naročanje za odvoz oziroma prevzem odpadka je dovoljeno le med tednom od ponedeljka do petka in izven praznikov in drugih po zakonu dela prostih dni, ki veljajo v Republiki Sloveniji. Ob prevzemu odpadka mora izvajalec na </w:t>
      </w:r>
      <w:r>
        <w:rPr>
          <w:rFonts w:ascii="Tahoma" w:hAnsi="Tahoma" w:cs="Tahoma"/>
          <w:color w:val="000000"/>
        </w:rPr>
        <w:t>RCERO</w:t>
      </w:r>
      <w:r w:rsidRPr="00C4073A">
        <w:rPr>
          <w:rFonts w:ascii="Tahoma" w:hAnsi="Tahoma" w:cs="Tahoma"/>
          <w:color w:val="000000"/>
        </w:rPr>
        <w:t xml:space="preserve"> v istem dnevu dostaviti enako število praznih IBC kontejnerjev volumna </w:t>
      </w:r>
      <w:smartTag w:uri="urn:schemas-microsoft-com:office:smarttags" w:element="metricconverter">
        <w:smartTagPr>
          <w:attr w:name="ProductID" w:val="1 m3"/>
        </w:smartTagPr>
        <w:r w:rsidRPr="00C4073A">
          <w:rPr>
            <w:rFonts w:ascii="Tahoma" w:hAnsi="Tahoma" w:cs="Tahoma"/>
            <w:color w:val="000000"/>
          </w:rPr>
          <w:t>1 m3,</w:t>
        </w:r>
      </w:smartTag>
      <w:r w:rsidRPr="00C4073A">
        <w:rPr>
          <w:rFonts w:ascii="Tahoma" w:hAnsi="Tahoma" w:cs="Tahoma"/>
          <w:color w:val="000000"/>
        </w:rPr>
        <w:t xml:space="preserve"> kot jih je bilo odpeljanih. V primeru odvoza odpadka s cisterno, to ni potrebno.</w:t>
      </w:r>
    </w:p>
    <w:p w14:paraId="4F64CC1F" w14:textId="77777777" w:rsidR="00B32B9E" w:rsidRPr="00C4073A" w:rsidRDefault="00B32B9E" w:rsidP="00B32B9E">
      <w:pPr>
        <w:keepNext/>
        <w:keepLines/>
        <w:jc w:val="both"/>
        <w:rPr>
          <w:rFonts w:ascii="Tahoma" w:hAnsi="Tahoma" w:cs="Tahoma"/>
          <w:color w:val="000000"/>
        </w:rPr>
      </w:pPr>
    </w:p>
    <w:p w14:paraId="68F7B1BA" w14:textId="77777777" w:rsidR="00B32B9E" w:rsidRPr="00C4073A" w:rsidRDefault="00B32B9E" w:rsidP="00B32B9E">
      <w:pPr>
        <w:keepNext/>
        <w:keepLines/>
        <w:tabs>
          <w:tab w:val="left" w:pos="720"/>
          <w:tab w:val="left" w:pos="1440"/>
          <w:tab w:val="left" w:pos="2155"/>
          <w:tab w:val="left" w:pos="2880"/>
          <w:tab w:val="left" w:pos="3600"/>
          <w:tab w:val="left" w:pos="4320"/>
          <w:tab w:val="left" w:pos="5040"/>
          <w:tab w:val="left" w:pos="5760"/>
          <w:tab w:val="left" w:pos="6480"/>
          <w:tab w:val="left" w:pos="7200"/>
          <w:tab w:val="left" w:pos="7920"/>
        </w:tabs>
        <w:jc w:val="both"/>
        <w:rPr>
          <w:rFonts w:ascii="Tahoma" w:hAnsi="Tahoma"/>
        </w:rPr>
      </w:pPr>
      <w:r w:rsidRPr="00C4073A">
        <w:rPr>
          <w:rFonts w:ascii="Tahoma" w:hAnsi="Tahoma"/>
        </w:rPr>
        <w:t xml:space="preserve">Naročnik bo elektronsko izpolnil evidenčni list pošiljke odpadkov in ga poslal izvajalcu, ki ga izpolni. Evidenčni list podpišejo predstavniki naročnika in izvajalca z digitalnim podpisom. Izvajalec mora po opravljenem naročilu predati 1 (en) izvod potrjenega evidenčnega lista naročniku. </w:t>
      </w:r>
    </w:p>
    <w:p w14:paraId="016A1F11" w14:textId="77777777" w:rsidR="00B32B9E" w:rsidRPr="00C4073A" w:rsidRDefault="00B32B9E" w:rsidP="00B32B9E">
      <w:pPr>
        <w:keepNext/>
        <w:keepLines/>
        <w:jc w:val="both"/>
        <w:rPr>
          <w:rFonts w:ascii="Tahoma" w:hAnsi="Tahoma" w:cs="Tahoma"/>
          <w:color w:val="000000"/>
        </w:rPr>
      </w:pPr>
    </w:p>
    <w:p w14:paraId="5F367144" w14:textId="77777777" w:rsidR="00B32B9E" w:rsidRPr="00AF7FE9" w:rsidRDefault="00B32B9E" w:rsidP="00B32B9E">
      <w:pPr>
        <w:keepNext/>
        <w:keepLines/>
        <w:jc w:val="both"/>
        <w:rPr>
          <w:rFonts w:ascii="Tahoma" w:hAnsi="Tahoma" w:cs="Tahoma"/>
        </w:rPr>
      </w:pPr>
      <w:r w:rsidRPr="00C4073A">
        <w:rPr>
          <w:rFonts w:ascii="Tahoma" w:hAnsi="Tahoma" w:cs="Tahoma"/>
          <w:color w:val="000000"/>
        </w:rPr>
        <w:t>Prevzemi odpadka se bodo izvajali med 7. in 14. uro, v delovnih dnevih med ponedeljkom in petkom in izven praznikov in drugih po zakonu dela prostih dni, ki veljajo v Republiki Sloveniji</w:t>
      </w:r>
      <w:r>
        <w:rPr>
          <w:rFonts w:ascii="Tahoma" w:hAnsi="Tahoma" w:cs="Tahoma"/>
          <w:color w:val="000000"/>
        </w:rPr>
        <w:t xml:space="preserve">, </w:t>
      </w:r>
      <w:r w:rsidRPr="005417A0">
        <w:rPr>
          <w:rFonts w:ascii="Tahoma" w:hAnsi="Tahoma" w:cs="Tahoma"/>
          <w:bCs/>
        </w:rPr>
        <w:t xml:space="preserve">na lokaciji </w:t>
      </w:r>
      <w:r w:rsidRPr="00912563">
        <w:rPr>
          <w:rFonts w:ascii="Tahoma" w:hAnsi="Tahoma" w:cs="Tahoma"/>
        </w:rPr>
        <w:t>Čistilna naprava Barje (RCERO), Cesta dveh cesarjev 101, Ljubljana.</w:t>
      </w:r>
    </w:p>
    <w:p w14:paraId="46A43058" w14:textId="77777777" w:rsidR="00B32B9E" w:rsidRDefault="00B32B9E" w:rsidP="00B32B9E">
      <w:pPr>
        <w:keepNext/>
        <w:keepLines/>
        <w:jc w:val="both"/>
        <w:rPr>
          <w:rFonts w:ascii="Tahoma" w:hAnsi="Tahoma" w:cs="Tahoma"/>
          <w:color w:val="000000"/>
        </w:rPr>
      </w:pPr>
    </w:p>
    <w:p w14:paraId="23DF81D4" w14:textId="77777777" w:rsidR="00B32B9E" w:rsidRPr="00C4073A" w:rsidRDefault="00B32B9E" w:rsidP="00B32B9E">
      <w:pPr>
        <w:keepNext/>
        <w:keepLines/>
        <w:jc w:val="both"/>
        <w:rPr>
          <w:rFonts w:ascii="Tahoma" w:hAnsi="Tahoma" w:cs="Tahoma"/>
          <w:color w:val="000000"/>
        </w:rPr>
      </w:pPr>
    </w:p>
    <w:p w14:paraId="50845E08"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lastRenderedPageBreak/>
        <w:t>Rok za prevzem v odstranitev ali predelavo odpadka, ki ga določi naročnik, se lahko podaljša le v primeru izrednih dogodkov, ki vplivajo na izvedbo storitev in ki jih ni bilo mogoče predvideti ob določitvi obsega storitev, oziroma jih ni povzročil izvajalec. Sprememba roka odvoza oziroma prevzema je možna le s predhodnim pisnim soglasjem naročnika.</w:t>
      </w:r>
    </w:p>
    <w:p w14:paraId="011845B5" w14:textId="77777777" w:rsidR="00B32B9E" w:rsidRPr="00C4073A" w:rsidRDefault="00B32B9E" w:rsidP="00B32B9E">
      <w:pPr>
        <w:keepNext/>
        <w:keepLines/>
        <w:jc w:val="both"/>
        <w:rPr>
          <w:rFonts w:ascii="Tahoma" w:hAnsi="Tahoma" w:cs="Tahoma"/>
          <w:color w:val="000000"/>
        </w:rPr>
      </w:pPr>
    </w:p>
    <w:p w14:paraId="1B36DA57" w14:textId="77777777" w:rsidR="00B32B9E" w:rsidRPr="00C4073A" w:rsidRDefault="00B32B9E" w:rsidP="00B32B9E">
      <w:pPr>
        <w:keepNext/>
        <w:keepLines/>
        <w:jc w:val="both"/>
        <w:rPr>
          <w:rFonts w:ascii="Tahoma" w:hAnsi="Tahoma" w:cs="Tahoma"/>
          <w:color w:val="000000"/>
        </w:rPr>
      </w:pPr>
      <w:r w:rsidRPr="00C4073A">
        <w:rPr>
          <w:rFonts w:ascii="Tahoma" w:hAnsi="Tahoma" w:cs="Tahoma"/>
          <w:color w:val="000000"/>
        </w:rPr>
        <w:t xml:space="preserve">Stroške, ki bi nastali v primeru prekoračitve roka odvoza oziroma prevzema odpadka v odstranitev ali predelavo, tj. zamude pri odvozu oziroma odpadka, je dolžna nositi tista stranka okvirnega sporazuma, ki je povzročila zamudo. </w:t>
      </w:r>
    </w:p>
    <w:p w14:paraId="22630E2E" w14:textId="77777777" w:rsidR="00B32B9E" w:rsidRPr="00C4073A" w:rsidRDefault="00B32B9E" w:rsidP="00B32B9E">
      <w:pPr>
        <w:keepNext/>
        <w:keepLines/>
        <w:widowControl w:val="0"/>
        <w:ind w:left="284" w:hanging="284"/>
        <w:jc w:val="both"/>
        <w:rPr>
          <w:rFonts w:ascii="Tahoma" w:hAnsi="Tahoma" w:cs="Tahoma"/>
        </w:rPr>
      </w:pPr>
    </w:p>
    <w:p w14:paraId="4D23C022" w14:textId="77777777" w:rsidR="00B32B9E" w:rsidRPr="00C4073A" w:rsidRDefault="00B32B9E" w:rsidP="00B32B9E">
      <w:pPr>
        <w:keepNext/>
        <w:keepLines/>
        <w:jc w:val="both"/>
        <w:rPr>
          <w:rFonts w:ascii="Tahoma" w:hAnsi="Tahoma" w:cs="Tahoma"/>
          <w:bCs/>
          <w:iCs/>
        </w:rPr>
      </w:pPr>
      <w:r w:rsidRPr="00C4073A">
        <w:rPr>
          <w:rFonts w:ascii="Tahoma" w:hAnsi="Tahoma" w:cs="Tahoma"/>
          <w:bCs/>
          <w:iCs/>
        </w:rPr>
        <w:t xml:space="preserve">V primeru, da izvajalec zaradi kakršnih koli razlogov začasno ne more prevzemati celotnih količin odpadka naročnika na svoji lokaciji, je kljub temu dolžan naročniku zagotoviti redno oddajo oziroma prevzem odpadkov na nadomestni lokaciji izvajalca. Morebitne dodatne stroške v tem primeru krije izvajalec. </w:t>
      </w:r>
    </w:p>
    <w:p w14:paraId="6F8EAA22" w14:textId="77777777" w:rsidR="00B32B9E" w:rsidRPr="00C4073A" w:rsidRDefault="00B32B9E" w:rsidP="00B32B9E">
      <w:pPr>
        <w:keepNext/>
        <w:keepLines/>
        <w:jc w:val="both"/>
        <w:rPr>
          <w:rFonts w:ascii="Tahoma" w:hAnsi="Tahoma" w:cs="Tahoma"/>
          <w:bCs/>
          <w:iCs/>
        </w:rPr>
      </w:pPr>
    </w:p>
    <w:p w14:paraId="4F21D156" w14:textId="77777777" w:rsidR="00B32B9E" w:rsidRDefault="00B32B9E" w:rsidP="00B32B9E">
      <w:pPr>
        <w:keepNext/>
        <w:keepLines/>
        <w:jc w:val="both"/>
        <w:rPr>
          <w:rFonts w:ascii="Tahoma" w:hAnsi="Tahoma" w:cs="Tahoma"/>
          <w:bCs/>
          <w:iCs/>
        </w:rPr>
      </w:pPr>
      <w:r w:rsidRPr="00C4073A">
        <w:rPr>
          <w:rFonts w:ascii="Tahoma" w:hAnsi="Tahoma" w:cs="Tahoma"/>
          <w:bCs/>
          <w:iCs/>
        </w:rPr>
        <w:t>Izvajalec mora na lokaciji oddaje oziroma prevzema odpadkov zagotoviti prevzem odpadkov v skladu z  veljavno zakonodajo v Republiki Sloveniji.</w:t>
      </w:r>
    </w:p>
    <w:p w14:paraId="5F68BB2A" w14:textId="77777777" w:rsidR="00B32B9E" w:rsidRPr="00C4073A" w:rsidRDefault="00B32B9E" w:rsidP="00B32B9E">
      <w:pPr>
        <w:keepNext/>
        <w:keepLines/>
        <w:jc w:val="both"/>
        <w:rPr>
          <w:rFonts w:ascii="Tahoma" w:hAnsi="Tahoma" w:cs="Tahoma"/>
          <w:bCs/>
          <w:iCs/>
        </w:rPr>
      </w:pPr>
    </w:p>
    <w:p w14:paraId="4FE11BD0"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9F4E770" w14:textId="77777777" w:rsidR="00B32B9E" w:rsidRPr="00C4073A" w:rsidRDefault="00B32B9E" w:rsidP="00B32B9E">
      <w:pPr>
        <w:keepNext/>
        <w:keepLines/>
        <w:ind w:left="426"/>
        <w:jc w:val="center"/>
        <w:rPr>
          <w:rFonts w:ascii="Tahoma" w:hAnsi="Tahoma" w:cs="Tahoma"/>
        </w:rPr>
      </w:pPr>
    </w:p>
    <w:p w14:paraId="135F643E" w14:textId="77777777" w:rsidR="00B32B9E" w:rsidRPr="00C4073A" w:rsidRDefault="00B32B9E" w:rsidP="00B32B9E">
      <w:pPr>
        <w:keepNext/>
        <w:keepLines/>
        <w:tabs>
          <w:tab w:val="left" w:pos="1080"/>
        </w:tabs>
        <w:jc w:val="both"/>
        <w:rPr>
          <w:rFonts w:ascii="Tahoma" w:hAnsi="Tahoma" w:cs="Tahoma"/>
        </w:rPr>
      </w:pPr>
      <w:r w:rsidRPr="00C4073A">
        <w:rPr>
          <w:rFonts w:ascii="Tahoma" w:hAnsi="Tahoma" w:cs="Tahoma"/>
        </w:rPr>
        <w:t>Če izvajalec ne more prevzemati celotnih količin odpadka na svoji lokaciji in ne zagotovi nadomestne lokacije prevzema odpadka, pa neprevzemanje odpadka ni posledica višje sile ali razlogov na strani naročnika, ima naročnik pravico oddati odpadek, ki je predmet posamične oddaje, drugemu izvajalcu, izvajalec pa je dolžan naročniku nadomestiti razliko v ceni med ceno, ki bi jo bil naročnik dolžan plačati izvajalcu po tem okvirnem sporazumu in ceno, po kateri je naročnik odpadek oddal drugemu izvajalcu.</w:t>
      </w:r>
    </w:p>
    <w:p w14:paraId="4D956CF9" w14:textId="77777777" w:rsidR="00B32B9E" w:rsidRPr="00C4073A" w:rsidRDefault="00B32B9E" w:rsidP="00B32B9E">
      <w:pPr>
        <w:keepNext/>
        <w:keepLines/>
        <w:tabs>
          <w:tab w:val="left" w:pos="1080"/>
        </w:tabs>
        <w:jc w:val="both"/>
        <w:rPr>
          <w:rFonts w:ascii="Tahoma" w:hAnsi="Tahoma" w:cs="Tahoma"/>
        </w:rPr>
      </w:pPr>
    </w:p>
    <w:p w14:paraId="78826D1D" w14:textId="77777777" w:rsidR="00B32B9E" w:rsidRPr="00C4073A" w:rsidRDefault="00B32B9E" w:rsidP="00B32B9E">
      <w:pPr>
        <w:keepNext/>
        <w:keepLines/>
        <w:tabs>
          <w:tab w:val="left" w:pos="1080"/>
        </w:tabs>
        <w:jc w:val="both"/>
        <w:rPr>
          <w:rFonts w:ascii="Tahoma" w:hAnsi="Tahoma" w:cs="Tahoma"/>
        </w:rPr>
      </w:pPr>
      <w:r w:rsidRPr="00C4073A">
        <w:rPr>
          <w:rFonts w:ascii="Tahoma" w:hAnsi="Tahoma" w:cs="Tahoma"/>
        </w:rPr>
        <w:t>Naročnik je dolžan izvajalcu poslati obvestilo o nameravanem kritnem kupu po prvem odstavku tega člena okvirnega sporazuma z izjavo, da bo odpadek oddal drugemu izvajalcu, na elektronski naslov iz drugega odstavka 19. člena tega okvirnega sporazuma, nato pa lahko izvrši kritni kup.</w:t>
      </w:r>
    </w:p>
    <w:p w14:paraId="3EA0D783" w14:textId="77777777" w:rsidR="00B32B9E" w:rsidRPr="00C4073A" w:rsidRDefault="00B32B9E" w:rsidP="00B32B9E">
      <w:pPr>
        <w:keepNext/>
        <w:keepLines/>
        <w:tabs>
          <w:tab w:val="left" w:pos="1080"/>
        </w:tabs>
        <w:jc w:val="both"/>
        <w:rPr>
          <w:rFonts w:ascii="Tahoma" w:hAnsi="Tahoma" w:cs="Tahoma"/>
        </w:rPr>
      </w:pPr>
    </w:p>
    <w:p w14:paraId="3B789EAC" w14:textId="77777777" w:rsidR="00B32B9E" w:rsidRPr="00C4073A" w:rsidRDefault="00B32B9E" w:rsidP="00B32B9E">
      <w:pPr>
        <w:keepNext/>
        <w:keepLines/>
        <w:tabs>
          <w:tab w:val="left" w:pos="1080"/>
        </w:tabs>
        <w:jc w:val="both"/>
        <w:rPr>
          <w:rFonts w:ascii="Tahoma" w:hAnsi="Tahoma" w:cs="Tahoma"/>
        </w:rPr>
      </w:pPr>
      <w:r w:rsidRPr="00C4073A">
        <w:rPr>
          <w:rFonts w:ascii="Tahoma" w:hAnsi="Tahoma" w:cs="Tahoma"/>
        </w:rPr>
        <w:t>Šteje se, da je bil izvajalec o nameravanem kritnem kupu obveščen, če naročnik razpolaga z dokazilom o poslanem obvestilu na elektronski naslov iz drugega odstavka 19. člena tega okvirnega sporazuma.</w:t>
      </w:r>
    </w:p>
    <w:p w14:paraId="1D6BFD69" w14:textId="77777777" w:rsidR="00B32B9E" w:rsidRPr="00C4073A" w:rsidRDefault="00B32B9E" w:rsidP="00B32B9E">
      <w:pPr>
        <w:keepNext/>
        <w:keepLines/>
        <w:tabs>
          <w:tab w:val="left" w:pos="1080"/>
        </w:tabs>
        <w:jc w:val="both"/>
        <w:rPr>
          <w:rFonts w:ascii="Tahoma" w:hAnsi="Tahoma" w:cs="Tahoma"/>
        </w:rPr>
      </w:pPr>
    </w:p>
    <w:p w14:paraId="52E55F37" w14:textId="0167E39E" w:rsidR="00B32B9E" w:rsidRPr="00C4073A" w:rsidRDefault="00B32B9E" w:rsidP="00B32B9E">
      <w:pPr>
        <w:keepNext/>
        <w:keepLines/>
        <w:tabs>
          <w:tab w:val="left" w:pos="1080"/>
        </w:tabs>
        <w:jc w:val="both"/>
        <w:rPr>
          <w:rFonts w:ascii="Tahoma" w:hAnsi="Tahoma" w:cs="Tahoma"/>
        </w:rPr>
      </w:pPr>
      <w:r w:rsidRPr="00C4073A">
        <w:rPr>
          <w:rFonts w:ascii="Tahoma" w:hAnsi="Tahoma" w:cs="Tahoma"/>
        </w:rPr>
        <w:t>Razliko med ceno, po kateri je naročnik izvršil kritni kup in ceno iz okvirnega sporazuma je dolžan naročnik dokazati s kopijo računa, po katerem je kritni kup plačal, izvajalec pa je dolžan razliko odšteti pri izstavitvi prve naslednje fakture oziroma jo plačati v osmih (8) dneh po izstavitvi bremepisa.</w:t>
      </w:r>
    </w:p>
    <w:p w14:paraId="4482920E" w14:textId="77777777" w:rsidR="00B32B9E" w:rsidRPr="00C4073A" w:rsidRDefault="00B32B9E" w:rsidP="00B32B9E">
      <w:pPr>
        <w:keepNext/>
        <w:keepLines/>
        <w:ind w:right="-2"/>
        <w:jc w:val="both"/>
        <w:rPr>
          <w:rFonts w:ascii="Tahoma" w:hAnsi="Tahoma"/>
        </w:rPr>
      </w:pPr>
    </w:p>
    <w:p w14:paraId="6029EB17"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VIŠJA SILA</w:t>
      </w:r>
    </w:p>
    <w:p w14:paraId="432CC08D" w14:textId="77777777" w:rsidR="00B32B9E" w:rsidRPr="00C4073A" w:rsidRDefault="00B32B9E" w:rsidP="00B32B9E">
      <w:pPr>
        <w:keepNext/>
        <w:keepLines/>
        <w:tabs>
          <w:tab w:val="left" w:pos="851"/>
          <w:tab w:val="left" w:pos="1702"/>
        </w:tabs>
        <w:jc w:val="both"/>
        <w:rPr>
          <w:rFonts w:ascii="Tahoma" w:hAnsi="Tahoma" w:cs="Tahoma"/>
          <w:b/>
        </w:rPr>
      </w:pPr>
    </w:p>
    <w:p w14:paraId="26E3A9FB"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6FCC3F9" w14:textId="77777777" w:rsidR="00B32B9E" w:rsidRPr="00C4073A" w:rsidRDefault="00B32B9E" w:rsidP="00B32B9E">
      <w:pPr>
        <w:keepNext/>
        <w:keepLines/>
        <w:tabs>
          <w:tab w:val="left" w:pos="851"/>
          <w:tab w:val="left" w:pos="1702"/>
        </w:tabs>
        <w:ind w:left="1440"/>
        <w:jc w:val="both"/>
        <w:rPr>
          <w:rFonts w:ascii="Tahoma" w:hAnsi="Tahoma" w:cs="Tahoma"/>
          <w:b/>
        </w:rPr>
      </w:pPr>
    </w:p>
    <w:p w14:paraId="29F6ED5E" w14:textId="77777777" w:rsidR="00B32B9E" w:rsidRPr="00C4073A" w:rsidRDefault="00B32B9E" w:rsidP="00B32B9E">
      <w:pPr>
        <w:keepNext/>
        <w:keepLines/>
        <w:jc w:val="both"/>
        <w:rPr>
          <w:rFonts w:ascii="Tahoma" w:hAnsi="Tahoma" w:cs="Tahoma"/>
        </w:rPr>
      </w:pPr>
      <w:r w:rsidRPr="00C4073A">
        <w:rPr>
          <w:rFonts w:ascii="Tahoma" w:hAnsi="Tahoma" w:cs="Tahoma"/>
        </w:rPr>
        <w:t>Izvajalec</w:t>
      </w:r>
      <w:r w:rsidRPr="00C4073A">
        <w:rPr>
          <w:rFonts w:ascii="Tahoma" w:hAnsi="Tahoma" w:cs="Tahoma"/>
          <w:lang w:val="x-none"/>
        </w:rPr>
        <w:t xml:space="preserve"> ni odgovoren za delno ali celotno neizpolnjevanje obveznosti, če je to posledica višje sile.</w:t>
      </w:r>
    </w:p>
    <w:p w14:paraId="00FCF4B0" w14:textId="77777777" w:rsidR="00B32B9E" w:rsidRPr="00C4073A" w:rsidRDefault="00B32B9E" w:rsidP="00B32B9E">
      <w:pPr>
        <w:keepNext/>
        <w:keepLines/>
        <w:jc w:val="both"/>
        <w:rPr>
          <w:rFonts w:ascii="Tahoma" w:hAnsi="Tahoma" w:cs="Tahoma"/>
        </w:rPr>
      </w:pPr>
    </w:p>
    <w:p w14:paraId="0343A6A2" w14:textId="77777777" w:rsidR="00B32B9E" w:rsidRPr="00C4073A" w:rsidRDefault="00B32B9E" w:rsidP="00B32B9E">
      <w:pPr>
        <w:keepNext/>
        <w:keepLines/>
        <w:jc w:val="both"/>
        <w:rPr>
          <w:rFonts w:ascii="Tahoma" w:hAnsi="Tahoma" w:cs="Tahoma"/>
        </w:rPr>
      </w:pPr>
      <w:r w:rsidRPr="00C4073A">
        <w:rPr>
          <w:rFonts w:ascii="Tahoma" w:hAnsi="Tahoma" w:cs="Tahoma"/>
        </w:rPr>
        <w:t xml:space="preserve">Kot višja sila se razumejo vse okoliščine izjemnega značaja, ki so se pojavile po sklenitvi okvirnega sporazuma in jih sodna praksa priznava za višjo silo. Če </w:t>
      </w:r>
      <w:r w:rsidRPr="00C4073A">
        <w:rPr>
          <w:rFonts w:ascii="Tahoma" w:hAnsi="Tahoma" w:cs="Tahoma"/>
          <w:color w:val="000000"/>
        </w:rPr>
        <w:t xml:space="preserve">je izvedba storitev </w:t>
      </w:r>
      <w:r w:rsidRPr="00C4073A">
        <w:rPr>
          <w:rFonts w:ascii="Tahoma" w:hAnsi="Tahoma" w:cs="Tahoma"/>
        </w:rPr>
        <w:t>delno ali v celoti motena oziroma preprečena, je izvajalec o tem dolžan nemudoma obvestiti naročnika. Prav tako ga je dolžan sproti obveščati o prenehanju takih okoliščin. Na zahtevo naročnika je izvajalec dolžan dokazati obstoj višje sile.</w:t>
      </w:r>
    </w:p>
    <w:p w14:paraId="555C4C26" w14:textId="77777777" w:rsidR="00B32B9E" w:rsidRPr="00C4073A" w:rsidRDefault="00B32B9E" w:rsidP="00B32B9E">
      <w:pPr>
        <w:keepNext/>
        <w:keepLines/>
        <w:jc w:val="both"/>
        <w:rPr>
          <w:rFonts w:ascii="Tahoma" w:hAnsi="Tahoma" w:cs="Tahoma"/>
        </w:rPr>
      </w:pPr>
    </w:p>
    <w:p w14:paraId="50E23517" w14:textId="77777777" w:rsidR="00B32B9E" w:rsidRPr="00C4073A" w:rsidRDefault="00B32B9E" w:rsidP="00B32B9E">
      <w:pPr>
        <w:keepNext/>
        <w:keepLines/>
        <w:jc w:val="both"/>
        <w:rPr>
          <w:rFonts w:ascii="Tahoma" w:hAnsi="Tahoma" w:cs="Tahoma"/>
        </w:rPr>
      </w:pPr>
      <w:r w:rsidRPr="00C4073A">
        <w:rPr>
          <w:rFonts w:ascii="Tahoma" w:hAnsi="Tahoma" w:cs="Tahoma"/>
        </w:rPr>
        <w:t>Le v primerih, navedenih v tem členu, naročnik ne bo izvajal sankcij proti izvajalcu po 16. in 21. členu tega okvirnega sporazuma.</w:t>
      </w:r>
    </w:p>
    <w:p w14:paraId="111B9870" w14:textId="77777777" w:rsidR="00B32B9E" w:rsidRPr="00C4073A" w:rsidRDefault="00B32B9E" w:rsidP="00B32B9E">
      <w:pPr>
        <w:keepNext/>
        <w:keepLines/>
        <w:jc w:val="both"/>
        <w:rPr>
          <w:rFonts w:ascii="Tahoma" w:hAnsi="Tahoma" w:cs="Tahoma"/>
        </w:rPr>
      </w:pPr>
    </w:p>
    <w:p w14:paraId="6AB3B56F"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OBVEZNOSTI STRANK OKVIRNEGA SPORAZUMA</w:t>
      </w:r>
    </w:p>
    <w:p w14:paraId="0B445EBC" w14:textId="77777777" w:rsidR="00B32B9E" w:rsidRPr="00C4073A" w:rsidRDefault="00B32B9E" w:rsidP="00B32B9E">
      <w:pPr>
        <w:keepNext/>
        <w:keepLines/>
        <w:spacing w:line="288" w:lineRule="auto"/>
        <w:jc w:val="center"/>
        <w:rPr>
          <w:rFonts w:ascii="Tahoma" w:hAnsi="Tahoma" w:cs="Tahoma"/>
          <w:b/>
        </w:rPr>
      </w:pPr>
    </w:p>
    <w:p w14:paraId="58F30BFE"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7F1FE3DD" w14:textId="77777777" w:rsidR="00B32B9E" w:rsidRPr="00C4073A" w:rsidRDefault="00B32B9E" w:rsidP="00B32B9E">
      <w:pPr>
        <w:keepNext/>
        <w:keepLines/>
        <w:jc w:val="both"/>
        <w:rPr>
          <w:rFonts w:ascii="Tahoma" w:hAnsi="Tahoma" w:cs="Tahoma"/>
        </w:rPr>
      </w:pPr>
    </w:p>
    <w:p w14:paraId="05759844" w14:textId="77777777" w:rsidR="00B32B9E" w:rsidRPr="00C4073A" w:rsidRDefault="00B32B9E" w:rsidP="00B32B9E">
      <w:pPr>
        <w:keepNext/>
        <w:keepLines/>
        <w:tabs>
          <w:tab w:val="left" w:pos="851"/>
          <w:tab w:val="left" w:pos="1702"/>
        </w:tabs>
        <w:jc w:val="both"/>
        <w:rPr>
          <w:rFonts w:ascii="Tahoma" w:hAnsi="Tahoma" w:cs="Tahoma"/>
        </w:rPr>
      </w:pPr>
      <w:r w:rsidRPr="00C4073A">
        <w:rPr>
          <w:rFonts w:ascii="Tahoma" w:hAnsi="Tahoma" w:cs="Tahoma"/>
        </w:rPr>
        <w:t>Izvajalec se obvezuje:</w:t>
      </w:r>
    </w:p>
    <w:p w14:paraId="0B5F094D"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lastRenderedPageBreak/>
        <w:t>ves čas veljavnosti okvirnega sporazuma imeti vsa zakonsko predpisana dovoljenja za opravljanje dejavnosti oziroma storitev, ki so predmet tega okvirnega sporazuma, ki morajo biti v skladu z veljavno evropsko in slovensko zakonodajo ter jih ob vsaki dopolnitvi ali spremembi predložiti naročniku,</w:t>
      </w:r>
    </w:p>
    <w:p w14:paraId="57F482F9"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 xml:space="preserve">vsa potrebna dovoljenja in dokazila o zavarovanjih, ki so potrebna za izvedbo dogovorjenih storitev, predložiti naročniku najkasneje do datuma začetka izvajanja storitev po tem okvirnem sporazumu, o čemer bo naročnik izvajalca v skladu s 8. členom tega okvirnega sporazuma pisno obvestil, </w:t>
      </w:r>
    </w:p>
    <w:p w14:paraId="5A51668B"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prevzete obveznosti izvesti strokovno in pravilno, po pravilih stroke, vestno in kakovostno, v skladu z vsemi veljavnimi predpisi, standardi in normativi (skrbnost dobrega strokovnjaka),</w:t>
      </w:r>
    </w:p>
    <w:p w14:paraId="7FD7C566"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redno in ažurno potrjevati elektronske evidenčne liste v informacijskem sistemu ravnanja z odpadki (IS-Odpadki – na spletni strani ARSO)</w:t>
      </w:r>
    </w:p>
    <w:p w14:paraId="13BCD145"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izvesti obveznosti po okvirnem sporazumu s strokovno usposobljenimi delavci – posamezniki,</w:t>
      </w:r>
    </w:p>
    <w:p w14:paraId="4DB4F73E"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obveščati naročnika o tekoči problematiki in nastalih situacijah, ki bi lahko vplivale na izvršitev obveznosti iz okvirnega sporazuma,</w:t>
      </w:r>
    </w:p>
    <w:p w14:paraId="327DE1B0"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da bo storitve oddal tretji osebi samo s predhodnim pisnim soglasjem naročnika,</w:t>
      </w:r>
    </w:p>
    <w:p w14:paraId="2247E073"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dostaviti 12 (dvanajst) praznih IBC kontejnerjev volumna 1 m</w:t>
      </w:r>
      <w:r w:rsidRPr="00C4073A">
        <w:rPr>
          <w:rFonts w:ascii="Tahoma" w:hAnsi="Tahoma" w:cs="Tahoma"/>
          <w:vertAlign w:val="superscript"/>
        </w:rPr>
        <w:t>3</w:t>
      </w:r>
      <w:r w:rsidRPr="00C4073A">
        <w:rPr>
          <w:rFonts w:ascii="Tahoma" w:hAnsi="Tahoma" w:cs="Tahoma"/>
        </w:rPr>
        <w:t xml:space="preserve"> na poziv naročnika na lokacijo </w:t>
      </w:r>
      <w:r>
        <w:rPr>
          <w:rFonts w:ascii="Tahoma" w:hAnsi="Tahoma" w:cs="Tahoma"/>
        </w:rPr>
        <w:t>RCERO</w:t>
      </w:r>
      <w:r w:rsidRPr="00C4073A">
        <w:rPr>
          <w:rFonts w:ascii="Tahoma" w:hAnsi="Tahoma" w:cs="Tahoma"/>
        </w:rPr>
        <w:t>,</w:t>
      </w:r>
    </w:p>
    <w:p w14:paraId="3A7A6881"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opraviti vse potrebne analize in druge potrebne ateste s strani akreditiranih institutov in laboratorijev,</w:t>
      </w:r>
    </w:p>
    <w:p w14:paraId="0507F6B5"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odvažati odpadek v odstranitev ali predelavo,</w:t>
      </w:r>
    </w:p>
    <w:p w14:paraId="1D902911" w14:textId="3975D360"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zagotavljati kakršnokoli potrebno vmesno skladiščenj</w:t>
      </w:r>
      <w:r w:rsidR="00457E82">
        <w:rPr>
          <w:rFonts w:ascii="Tahoma" w:hAnsi="Tahoma" w:cs="Tahoma"/>
        </w:rPr>
        <w:t>e</w:t>
      </w:r>
      <w:r w:rsidRPr="00C4073A">
        <w:rPr>
          <w:rFonts w:ascii="Tahoma" w:hAnsi="Tahoma" w:cs="Tahoma"/>
        </w:rPr>
        <w:t>, ki je povezano z odstranitvijo ali predelavo odpadka,</w:t>
      </w:r>
    </w:p>
    <w:p w14:paraId="3E842434"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 xml:space="preserve">izvesti potrebna tehtanja za polna (polni IBC kontejnerji) in prazna (prazni IBC kontejnerji) vozila oziroma cisterne na tehtnici </w:t>
      </w:r>
      <w:r>
        <w:rPr>
          <w:rFonts w:ascii="Tahoma" w:hAnsi="Tahoma" w:cs="Tahoma"/>
        </w:rPr>
        <w:t>RCERO</w:t>
      </w:r>
      <w:r w:rsidRPr="00C4073A">
        <w:rPr>
          <w:rFonts w:ascii="Tahoma" w:hAnsi="Tahoma" w:cs="Tahoma"/>
        </w:rPr>
        <w:t>,</w:t>
      </w:r>
    </w:p>
    <w:p w14:paraId="6E6DAD1D"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plačati vse druge nepredvidene stroške, ki so lahko povezani z odstranitvijo ali predelavo odpadka  in niso zajeti v tem okvirnem sporazumu, so pa nujno potrebni za izvedbo storitev,</w:t>
      </w:r>
    </w:p>
    <w:p w14:paraId="009723A8" w14:textId="77777777" w:rsidR="00B32B9E" w:rsidRPr="00C4073A" w:rsidRDefault="00B32B9E" w:rsidP="00B32B9E">
      <w:pPr>
        <w:keepNext/>
        <w:keepLines/>
        <w:numPr>
          <w:ilvl w:val="0"/>
          <w:numId w:val="30"/>
        </w:numPr>
        <w:jc w:val="both"/>
        <w:rPr>
          <w:rFonts w:ascii="Tahoma" w:hAnsi="Tahoma" w:cs="Tahoma"/>
        </w:rPr>
      </w:pPr>
      <w:r w:rsidRPr="00C4073A">
        <w:rPr>
          <w:rFonts w:ascii="Tahoma" w:hAnsi="Tahoma" w:cs="Tahoma"/>
        </w:rPr>
        <w:t xml:space="preserve">ob sklenitvi okvirnega sporazuma podpisati Pisni sporazum o varstvu pri delu na skupnem delovišču na </w:t>
      </w:r>
      <w:r>
        <w:rPr>
          <w:rFonts w:ascii="Tahoma" w:hAnsi="Tahoma" w:cs="Tahoma"/>
        </w:rPr>
        <w:t>RCERO</w:t>
      </w:r>
      <w:r w:rsidRPr="00C4073A">
        <w:rPr>
          <w:rFonts w:ascii="Tahoma" w:hAnsi="Tahoma" w:cs="Tahoma"/>
        </w:rPr>
        <w:t>.</w:t>
      </w:r>
    </w:p>
    <w:p w14:paraId="413F89B8" w14:textId="77777777" w:rsidR="00B32B9E" w:rsidRPr="00C4073A" w:rsidRDefault="00B32B9E" w:rsidP="00B32B9E">
      <w:pPr>
        <w:keepNext/>
        <w:keepLines/>
        <w:ind w:left="360"/>
        <w:jc w:val="both"/>
        <w:rPr>
          <w:rFonts w:ascii="Tahoma" w:hAnsi="Tahoma" w:cs="Tahoma"/>
        </w:rPr>
      </w:pPr>
    </w:p>
    <w:p w14:paraId="3D933FB2" w14:textId="77777777" w:rsidR="00B32B9E" w:rsidRPr="00C4073A" w:rsidRDefault="00B32B9E" w:rsidP="00B32B9E">
      <w:pPr>
        <w:keepNext/>
        <w:keepLines/>
        <w:jc w:val="both"/>
        <w:rPr>
          <w:rFonts w:ascii="Tahoma" w:hAnsi="Tahoma" w:cs="Tahoma"/>
        </w:rPr>
      </w:pPr>
      <w:r w:rsidRPr="00C4073A">
        <w:rPr>
          <w:rFonts w:ascii="Tahoma" w:hAnsi="Tahoma" w:cs="Tahoma"/>
        </w:rPr>
        <w:t>Izvajalec odgovarja za neposredno škodo, ki nastane naročniku in tretjim osebam in izvira iz njegovega dela in njegovih obveznosti po okvirnem sporazumu.</w:t>
      </w:r>
    </w:p>
    <w:p w14:paraId="54FF6B86" w14:textId="77777777" w:rsidR="00B32B9E" w:rsidRPr="00C4073A" w:rsidRDefault="00B32B9E" w:rsidP="00B32B9E">
      <w:pPr>
        <w:keepNext/>
        <w:keepLines/>
        <w:ind w:left="360"/>
        <w:jc w:val="both"/>
        <w:rPr>
          <w:rFonts w:ascii="Tahoma" w:hAnsi="Tahoma" w:cs="Tahoma"/>
        </w:rPr>
      </w:pPr>
    </w:p>
    <w:p w14:paraId="65CCE80B"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0EECB36" w14:textId="77777777" w:rsidR="00B32B9E" w:rsidRPr="00C4073A" w:rsidRDefault="00B32B9E" w:rsidP="00B32B9E">
      <w:pPr>
        <w:keepNext/>
        <w:keepLines/>
        <w:jc w:val="both"/>
        <w:rPr>
          <w:rFonts w:ascii="Tahoma" w:hAnsi="Tahoma" w:cs="Tahoma"/>
        </w:rPr>
      </w:pPr>
    </w:p>
    <w:p w14:paraId="63F68898" w14:textId="77777777" w:rsidR="00B32B9E" w:rsidRPr="00C4073A" w:rsidRDefault="00B32B9E" w:rsidP="00B32B9E">
      <w:pPr>
        <w:keepNext/>
        <w:keepLines/>
        <w:jc w:val="both"/>
        <w:rPr>
          <w:rFonts w:ascii="Tahoma" w:hAnsi="Tahoma" w:cs="Tahoma"/>
        </w:rPr>
      </w:pPr>
      <w:r w:rsidRPr="00C4073A">
        <w:rPr>
          <w:rFonts w:ascii="Tahoma" w:hAnsi="Tahoma" w:cs="Tahoma"/>
        </w:rPr>
        <w:t>Naročnik se obvezuje, da bo:</w:t>
      </w:r>
    </w:p>
    <w:p w14:paraId="03E30EFB" w14:textId="77777777" w:rsidR="00B32B9E" w:rsidRPr="00C4073A" w:rsidRDefault="00B32B9E" w:rsidP="00B32B9E">
      <w:pPr>
        <w:keepNext/>
        <w:keepLines/>
        <w:numPr>
          <w:ilvl w:val="0"/>
          <w:numId w:val="30"/>
        </w:numPr>
        <w:jc w:val="both"/>
        <w:rPr>
          <w:rFonts w:ascii="Tahoma" w:hAnsi="Tahoma"/>
        </w:rPr>
      </w:pPr>
      <w:r w:rsidRPr="00C4073A">
        <w:rPr>
          <w:rFonts w:ascii="Tahoma" w:hAnsi="Tahoma"/>
        </w:rPr>
        <w:t>razložil prazne in naložil polne IBC kontejnerje,</w:t>
      </w:r>
    </w:p>
    <w:p w14:paraId="38C2775E" w14:textId="77777777" w:rsidR="00B32B9E" w:rsidRPr="00C4073A" w:rsidRDefault="00B32B9E" w:rsidP="00B32B9E">
      <w:pPr>
        <w:keepNext/>
        <w:keepLines/>
        <w:numPr>
          <w:ilvl w:val="0"/>
          <w:numId w:val="30"/>
        </w:numPr>
        <w:jc w:val="both"/>
        <w:rPr>
          <w:rFonts w:ascii="Tahoma" w:hAnsi="Tahoma"/>
        </w:rPr>
      </w:pPr>
      <w:r w:rsidRPr="00C4073A">
        <w:rPr>
          <w:rFonts w:ascii="Tahoma" w:hAnsi="Tahoma" w:cs="Tahoma"/>
        </w:rPr>
        <w:t>izvajalcu dal vse potrebne podatke in informacije, za katere ga bo izvajalec prosil in za katere meni, da so potrebni in pomembni za izvajanje storitev po tem okvirnem sporazumu</w:t>
      </w:r>
      <w:r w:rsidRPr="00C4073A">
        <w:rPr>
          <w:rFonts w:ascii="Tahoma" w:hAnsi="Tahoma"/>
        </w:rPr>
        <w:t>,</w:t>
      </w:r>
    </w:p>
    <w:p w14:paraId="176A363B" w14:textId="77777777" w:rsidR="00B32B9E" w:rsidRPr="00C4073A" w:rsidRDefault="00B32B9E" w:rsidP="00B32B9E">
      <w:pPr>
        <w:keepNext/>
        <w:keepLines/>
        <w:numPr>
          <w:ilvl w:val="0"/>
          <w:numId w:val="30"/>
        </w:numPr>
        <w:jc w:val="both"/>
        <w:rPr>
          <w:rFonts w:ascii="Tahoma" w:hAnsi="Tahoma"/>
        </w:rPr>
      </w:pPr>
      <w:r w:rsidRPr="00C4073A">
        <w:rPr>
          <w:rFonts w:ascii="Tahoma" w:hAnsi="Tahoma"/>
        </w:rPr>
        <w:t xml:space="preserve">tekoče obveščal izvajalca o spremembah in novo nastalih situacijah, ki bi lahko imele vpliv na izvršitev storitev po tem </w:t>
      </w:r>
      <w:r w:rsidRPr="00C4073A">
        <w:rPr>
          <w:rFonts w:ascii="Tahoma" w:hAnsi="Tahoma" w:cs="Tahoma"/>
        </w:rPr>
        <w:t>okvirnem sporazumu</w:t>
      </w:r>
      <w:r w:rsidRPr="00C4073A">
        <w:rPr>
          <w:rFonts w:ascii="Tahoma" w:hAnsi="Tahoma"/>
        </w:rPr>
        <w:t>,</w:t>
      </w:r>
    </w:p>
    <w:p w14:paraId="60AF2A2E" w14:textId="77777777" w:rsidR="00B32B9E" w:rsidRPr="00C4073A" w:rsidRDefault="00B32B9E" w:rsidP="00B32B9E">
      <w:pPr>
        <w:keepNext/>
        <w:keepLines/>
        <w:numPr>
          <w:ilvl w:val="0"/>
          <w:numId w:val="30"/>
        </w:numPr>
        <w:jc w:val="both"/>
        <w:rPr>
          <w:rFonts w:ascii="Tahoma" w:hAnsi="Tahoma"/>
        </w:rPr>
      </w:pPr>
      <w:r w:rsidRPr="00C4073A">
        <w:rPr>
          <w:rFonts w:ascii="Tahoma" w:hAnsi="Tahoma"/>
        </w:rPr>
        <w:t xml:space="preserve">pred pričetkom izvajanja storitev sklenil z izvajalcem </w:t>
      </w:r>
      <w:r w:rsidRPr="00C4073A">
        <w:rPr>
          <w:rFonts w:ascii="Tahoma" w:hAnsi="Tahoma" w:cs="Tahoma"/>
        </w:rPr>
        <w:t xml:space="preserve">Pisni sporazum o varstvu pri delu na skupnem delovišču na </w:t>
      </w:r>
      <w:r>
        <w:rPr>
          <w:rFonts w:ascii="Tahoma" w:hAnsi="Tahoma" w:cs="Tahoma"/>
        </w:rPr>
        <w:t>RCERO</w:t>
      </w:r>
      <w:r w:rsidRPr="00C4073A">
        <w:rPr>
          <w:rFonts w:ascii="Tahoma" w:hAnsi="Tahoma"/>
        </w:rPr>
        <w:t>,</w:t>
      </w:r>
    </w:p>
    <w:p w14:paraId="3AF2221E" w14:textId="77777777" w:rsidR="00B32B9E" w:rsidRPr="00C4073A" w:rsidRDefault="00B32B9E" w:rsidP="00B32B9E">
      <w:pPr>
        <w:keepNext/>
        <w:keepLines/>
        <w:numPr>
          <w:ilvl w:val="0"/>
          <w:numId w:val="30"/>
        </w:numPr>
        <w:jc w:val="both"/>
        <w:rPr>
          <w:rFonts w:ascii="Tahoma" w:hAnsi="Tahoma"/>
        </w:rPr>
      </w:pPr>
      <w:r w:rsidRPr="00C4073A">
        <w:rPr>
          <w:rFonts w:ascii="Tahoma" w:hAnsi="Tahoma"/>
        </w:rPr>
        <w:t>brezplačno zagotovil tehtanje polnega in praznega vozila oziroma cisterne,</w:t>
      </w:r>
    </w:p>
    <w:p w14:paraId="7613B8F4" w14:textId="77777777" w:rsidR="00B32B9E" w:rsidRPr="00C4073A" w:rsidRDefault="00B32B9E" w:rsidP="00B32B9E">
      <w:pPr>
        <w:keepNext/>
        <w:keepLines/>
        <w:numPr>
          <w:ilvl w:val="0"/>
          <w:numId w:val="30"/>
        </w:numPr>
        <w:jc w:val="both"/>
        <w:rPr>
          <w:rFonts w:ascii="Tahoma" w:hAnsi="Tahoma"/>
        </w:rPr>
      </w:pPr>
      <w:r w:rsidRPr="00C4073A">
        <w:rPr>
          <w:rFonts w:ascii="Tahoma" w:hAnsi="Tahoma"/>
        </w:rPr>
        <w:t>izvajalca obvestil o nepravilnem izvajanju storitev,</w:t>
      </w:r>
    </w:p>
    <w:p w14:paraId="6DAB6398" w14:textId="77777777" w:rsidR="00B32B9E" w:rsidRPr="00C4073A" w:rsidRDefault="00B32B9E" w:rsidP="00B32B9E">
      <w:pPr>
        <w:keepNext/>
        <w:keepLines/>
        <w:numPr>
          <w:ilvl w:val="0"/>
          <w:numId w:val="30"/>
        </w:numPr>
        <w:jc w:val="both"/>
        <w:rPr>
          <w:rFonts w:ascii="Tahoma" w:hAnsi="Tahoma"/>
        </w:rPr>
      </w:pPr>
      <w:r w:rsidRPr="00C4073A">
        <w:rPr>
          <w:rFonts w:ascii="Tahoma" w:hAnsi="Tahoma" w:cs="Tahoma"/>
        </w:rPr>
        <w:t>poravnal obveznosti do izvajalca in njegovih nominiranih podizvajalcev,</w:t>
      </w:r>
    </w:p>
    <w:p w14:paraId="6318C144" w14:textId="77777777" w:rsidR="00B32B9E" w:rsidRPr="00C4073A" w:rsidRDefault="00B32B9E" w:rsidP="00B32B9E">
      <w:pPr>
        <w:keepNext/>
        <w:keepLines/>
        <w:numPr>
          <w:ilvl w:val="0"/>
          <w:numId w:val="30"/>
        </w:numPr>
        <w:jc w:val="both"/>
        <w:rPr>
          <w:rFonts w:ascii="Tahoma" w:hAnsi="Tahoma"/>
        </w:rPr>
      </w:pPr>
      <w:r w:rsidRPr="00C4073A">
        <w:rPr>
          <w:rFonts w:ascii="Tahoma" w:hAnsi="Tahoma" w:cs="Tahoma"/>
        </w:rPr>
        <w:t>opravljal nadzor nad izvajanjem storitev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r w:rsidRPr="00C4073A">
        <w:rPr>
          <w:rFonts w:ascii="Tahoma" w:hAnsi="Tahoma"/>
        </w:rPr>
        <w:t>.</w:t>
      </w:r>
    </w:p>
    <w:p w14:paraId="47BB4211" w14:textId="77777777" w:rsidR="00B32B9E" w:rsidRPr="00C4073A" w:rsidRDefault="00B32B9E" w:rsidP="00B32B9E">
      <w:pPr>
        <w:keepNext/>
        <w:keepLines/>
        <w:jc w:val="both"/>
        <w:rPr>
          <w:rFonts w:ascii="Tahoma" w:hAnsi="Tahoma"/>
        </w:rPr>
      </w:pPr>
    </w:p>
    <w:p w14:paraId="75E26362" w14:textId="77777777" w:rsidR="00B32B9E" w:rsidRPr="00C4073A" w:rsidRDefault="00B32B9E" w:rsidP="00B32B9E">
      <w:pPr>
        <w:keepNext/>
        <w:keepLines/>
        <w:jc w:val="both"/>
        <w:rPr>
          <w:rFonts w:ascii="Tahoma" w:hAnsi="Tahoma"/>
        </w:rPr>
      </w:pPr>
      <w:r w:rsidRPr="00C4073A">
        <w:rPr>
          <w:rFonts w:ascii="Tahoma" w:hAnsi="Tahoma"/>
        </w:rPr>
        <w:t xml:space="preserve">Naročnik se obvezuje zagotoviti izvajalcu prost dostop do napolnjenih IBC kontejnerjev v tehnološki hali Čistilne naprave izcednih vod Barje na </w:t>
      </w:r>
      <w:r>
        <w:rPr>
          <w:rFonts w:ascii="Tahoma" w:hAnsi="Tahoma"/>
        </w:rPr>
        <w:t>RCERO</w:t>
      </w:r>
      <w:r w:rsidRPr="00C4073A">
        <w:rPr>
          <w:rFonts w:ascii="Tahoma" w:hAnsi="Tahoma"/>
        </w:rPr>
        <w:t xml:space="preserve"> v času odvoza oziroma prevzema odpadka. </w:t>
      </w:r>
    </w:p>
    <w:p w14:paraId="426FDBB3" w14:textId="77777777" w:rsidR="00B32B9E" w:rsidRPr="00C4073A" w:rsidRDefault="00B32B9E" w:rsidP="00B32B9E">
      <w:pPr>
        <w:keepNext/>
        <w:keepLines/>
        <w:jc w:val="both"/>
        <w:rPr>
          <w:rFonts w:ascii="Tahoma" w:hAnsi="Tahoma" w:cs="Tahoma"/>
        </w:rPr>
      </w:pPr>
    </w:p>
    <w:p w14:paraId="584C46F4"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REKLAMACIJE</w:t>
      </w:r>
    </w:p>
    <w:p w14:paraId="014AF22F" w14:textId="77777777" w:rsidR="00B32B9E" w:rsidRPr="00C4073A" w:rsidRDefault="00B32B9E" w:rsidP="00B32B9E">
      <w:pPr>
        <w:keepNext/>
        <w:keepLines/>
        <w:jc w:val="both"/>
        <w:rPr>
          <w:rFonts w:ascii="Tahoma" w:hAnsi="Tahoma" w:cs="Tahoma"/>
        </w:rPr>
      </w:pPr>
    </w:p>
    <w:p w14:paraId="3339ABFF"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468834F2" w14:textId="77777777" w:rsidR="00B32B9E" w:rsidRPr="00C4073A" w:rsidRDefault="00B32B9E" w:rsidP="00B32B9E">
      <w:pPr>
        <w:keepNext/>
        <w:keepLines/>
        <w:jc w:val="both"/>
        <w:rPr>
          <w:rFonts w:ascii="Tahoma" w:hAnsi="Tahoma" w:cs="Tahoma"/>
        </w:rPr>
      </w:pPr>
    </w:p>
    <w:p w14:paraId="72640F0D" w14:textId="77777777" w:rsidR="00B32B9E" w:rsidRPr="00C4073A" w:rsidRDefault="00B32B9E" w:rsidP="00B32B9E">
      <w:pPr>
        <w:keepNext/>
        <w:keepLines/>
        <w:jc w:val="both"/>
        <w:rPr>
          <w:rFonts w:ascii="Tahoma" w:hAnsi="Tahoma" w:cs="Tahoma"/>
        </w:rPr>
      </w:pPr>
      <w:r w:rsidRPr="00C4073A">
        <w:rPr>
          <w:rFonts w:ascii="Tahoma" w:hAnsi="Tahoma" w:cs="Tahoma"/>
        </w:rPr>
        <w:lastRenderedPageBreak/>
        <w:t>Če naročnik ugotovi, da storitev ne ustreza dogovorjeni kakovosti, mora to ugotovitev in reklamacijo/zahtevo po odpravi nepravilnosti oziroma spremembi pisno posredovati izvajalcu. Izvajalec se obvezuje, da bo v primeru naročnikove upravičene reklamacije/zahteve po spremembi, pomanjkljivosti nemudoma odpravil na svoje stroške.</w:t>
      </w:r>
    </w:p>
    <w:p w14:paraId="03A253DF" w14:textId="77777777" w:rsidR="00B32B9E" w:rsidRPr="00C4073A" w:rsidRDefault="00B32B9E" w:rsidP="00B32B9E">
      <w:pPr>
        <w:keepNext/>
        <w:keepLines/>
        <w:jc w:val="both"/>
        <w:rPr>
          <w:rFonts w:ascii="Tahoma" w:hAnsi="Tahoma" w:cs="Tahoma"/>
        </w:rPr>
      </w:pPr>
    </w:p>
    <w:p w14:paraId="05784617" w14:textId="6FE43939" w:rsidR="00B32B9E" w:rsidRDefault="00B32B9E" w:rsidP="00B32B9E">
      <w:pPr>
        <w:keepNext/>
        <w:keepLines/>
        <w:jc w:val="both"/>
        <w:rPr>
          <w:rFonts w:ascii="Tahoma" w:hAnsi="Tahoma" w:cs="Tahoma"/>
          <w:lang w:val="x-none"/>
        </w:rPr>
      </w:pPr>
      <w:r w:rsidRPr="00C4073A">
        <w:rPr>
          <w:rFonts w:ascii="Tahoma" w:hAnsi="Tahoma" w:cs="Tahoma"/>
          <w:lang w:val="x-none"/>
        </w:rPr>
        <w:t>Reklamacijska doba za opravljeno storitev, ki je predmet te</w:t>
      </w:r>
      <w:r w:rsidRPr="00C4073A">
        <w:rPr>
          <w:rFonts w:ascii="Tahoma" w:hAnsi="Tahoma" w:cs="Tahoma"/>
        </w:rPr>
        <w:t>ga okvirnega sporazuma</w:t>
      </w:r>
      <w:r w:rsidRPr="00C4073A">
        <w:rPr>
          <w:rFonts w:ascii="Tahoma" w:hAnsi="Tahoma" w:cs="Tahoma"/>
          <w:lang w:val="x-none"/>
        </w:rPr>
        <w:t xml:space="preserve">, je </w:t>
      </w:r>
      <w:r w:rsidRPr="00C4073A">
        <w:rPr>
          <w:rFonts w:ascii="Tahoma" w:hAnsi="Tahoma" w:cs="Tahoma"/>
        </w:rPr>
        <w:t>trideset (</w:t>
      </w:r>
      <w:r w:rsidRPr="00C4073A">
        <w:rPr>
          <w:rFonts w:ascii="Tahoma" w:hAnsi="Tahoma" w:cs="Tahoma"/>
          <w:lang w:val="x-none"/>
        </w:rPr>
        <w:t>30</w:t>
      </w:r>
      <w:r w:rsidRPr="00C4073A">
        <w:rPr>
          <w:rFonts w:ascii="Tahoma" w:hAnsi="Tahoma" w:cs="Tahoma"/>
        </w:rPr>
        <w:t>)</w:t>
      </w:r>
      <w:r w:rsidRPr="00C4073A">
        <w:rPr>
          <w:rFonts w:ascii="Tahoma" w:hAnsi="Tahoma" w:cs="Tahoma"/>
          <w:lang w:val="x-none"/>
        </w:rPr>
        <w:t xml:space="preserve"> koledarskih dni od vsakokratnega prevzema </w:t>
      </w:r>
      <w:r w:rsidRPr="00C4073A">
        <w:rPr>
          <w:rFonts w:ascii="Tahoma" w:hAnsi="Tahoma" w:cs="Tahoma"/>
        </w:rPr>
        <w:t>odpadka</w:t>
      </w:r>
      <w:r w:rsidRPr="00C4073A">
        <w:rPr>
          <w:rFonts w:ascii="Tahoma" w:hAnsi="Tahoma" w:cs="Tahoma"/>
          <w:lang w:val="x-none"/>
        </w:rPr>
        <w:t xml:space="preserve"> s strani izvajalca.</w:t>
      </w:r>
    </w:p>
    <w:p w14:paraId="217439B1" w14:textId="02D60A0E" w:rsidR="00280683" w:rsidRDefault="00280683" w:rsidP="00B32B9E">
      <w:pPr>
        <w:keepNext/>
        <w:keepLines/>
        <w:jc w:val="both"/>
        <w:rPr>
          <w:rFonts w:ascii="Tahoma" w:hAnsi="Tahoma" w:cs="Tahoma"/>
          <w:lang w:val="x-none"/>
        </w:rPr>
      </w:pPr>
    </w:p>
    <w:p w14:paraId="684C6AE3" w14:textId="0E7F82EF" w:rsidR="00280683" w:rsidRPr="00C4073A" w:rsidRDefault="00280683" w:rsidP="00B32B9E">
      <w:pPr>
        <w:keepNext/>
        <w:keepLines/>
        <w:jc w:val="both"/>
        <w:rPr>
          <w:rFonts w:ascii="Tahoma" w:hAnsi="Tahoma" w:cs="Tahoma"/>
        </w:rPr>
      </w:pPr>
      <w:r w:rsidRPr="00280683">
        <w:rPr>
          <w:rFonts w:ascii="Tahoma" w:hAnsi="Tahoma" w:cs="Tahoma"/>
        </w:rPr>
        <w:t>V primeru, da kakovost opravljene storitve ni v skladu z dogovorjeno in je izvajalec tudi po pisni reklamaciji/zahtevi naročnika ne odpravi, lahko naročnik brez predhodnega obvestila izvajalcu, odstopi od okvirnega sporazuma in unovči finančno zavarovanje za dobro izvedbo obveznosti iz okvirnega sporazuma, brez kakršnekoli obveznosti do izvajalca.</w:t>
      </w:r>
    </w:p>
    <w:p w14:paraId="72259D0B" w14:textId="77777777" w:rsidR="00B32B9E" w:rsidRPr="00C4073A" w:rsidRDefault="00B32B9E" w:rsidP="00B32B9E">
      <w:pPr>
        <w:keepNext/>
        <w:keepLines/>
        <w:jc w:val="both"/>
        <w:rPr>
          <w:rFonts w:ascii="Tahoma" w:hAnsi="Tahoma" w:cs="Tahoma"/>
        </w:rPr>
      </w:pPr>
      <w:r w:rsidRPr="00C4073A">
        <w:rPr>
          <w:rFonts w:ascii="Tahoma" w:hAnsi="Tahoma" w:cs="Tahoma"/>
          <w:lang w:val="x-none"/>
        </w:rPr>
        <w:t xml:space="preserve"> </w:t>
      </w:r>
    </w:p>
    <w:p w14:paraId="56A3EF92"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 xml:space="preserve">FINANČNA ZAVAROVANJA </w:t>
      </w:r>
    </w:p>
    <w:p w14:paraId="6A2A96DE" w14:textId="77777777" w:rsidR="00B32B9E" w:rsidRPr="00C4073A" w:rsidRDefault="00B32B9E" w:rsidP="00B32B9E">
      <w:pPr>
        <w:keepNext/>
        <w:keepLines/>
        <w:tabs>
          <w:tab w:val="left" w:pos="567"/>
          <w:tab w:val="left" w:pos="1702"/>
        </w:tabs>
        <w:jc w:val="both"/>
        <w:rPr>
          <w:rFonts w:ascii="Tahoma" w:hAnsi="Tahoma" w:cs="Tahoma"/>
          <w:b/>
        </w:rPr>
      </w:pPr>
    </w:p>
    <w:p w14:paraId="7EEAB2E3"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CDDB26B" w14:textId="77777777" w:rsidR="00B32B9E" w:rsidRPr="00C4073A" w:rsidRDefault="00B32B9E" w:rsidP="00B32B9E">
      <w:pPr>
        <w:keepNext/>
        <w:keepLines/>
        <w:ind w:left="426"/>
        <w:rPr>
          <w:rFonts w:ascii="Tahoma" w:hAnsi="Tahoma" w:cs="Tahoma"/>
          <w:b/>
        </w:rPr>
      </w:pPr>
    </w:p>
    <w:p w14:paraId="30126167" w14:textId="77777777" w:rsidR="00B32B9E" w:rsidRPr="00C4073A" w:rsidRDefault="00B32B9E" w:rsidP="00B32B9E">
      <w:pPr>
        <w:keepNext/>
        <w:keepLines/>
        <w:jc w:val="both"/>
        <w:rPr>
          <w:rFonts w:ascii="Tahoma" w:hAnsi="Tahoma" w:cs="Tahoma"/>
        </w:rPr>
      </w:pPr>
      <w:r w:rsidRPr="00C4073A">
        <w:rPr>
          <w:rFonts w:ascii="Tahoma" w:hAnsi="Tahoma" w:cs="Tahoma"/>
        </w:rPr>
        <w:t xml:space="preserve">Izvajalec se obvezuje, da bo ob sklenitvi tega </w:t>
      </w:r>
      <w:r w:rsidRPr="00C4073A">
        <w:rPr>
          <w:rFonts w:ascii="Tahoma" w:hAnsi="Tahoma"/>
        </w:rPr>
        <w:t>okvirnega sporazuma</w:t>
      </w:r>
      <w:r w:rsidRPr="00C4073A">
        <w:rPr>
          <w:rFonts w:ascii="Tahoma" w:hAnsi="Tahoma" w:cs="Tahoma"/>
        </w:rPr>
        <w:t xml:space="preserve"> oziroma najkasneje v roku 5 (petih) koledarskih dni od sklenitve tega </w:t>
      </w:r>
      <w:r w:rsidRPr="00C4073A">
        <w:rPr>
          <w:rFonts w:ascii="Tahoma" w:hAnsi="Tahoma"/>
        </w:rPr>
        <w:t>okvirnega sporazuma,</w:t>
      </w:r>
      <w:r w:rsidRPr="00C4073A">
        <w:rPr>
          <w:rFonts w:ascii="Tahoma" w:hAnsi="Tahoma" w:cs="Tahoma"/>
        </w:rPr>
        <w:t xml:space="preserve"> predložil naročniku podpisano in žigosano bianko menico z izpolnjeno, podpisano in žigosano menično izjavo za zavarovanje dobre izvedbe obveznosti (v nadaljevanju tudi: finančno zavarovanje) v višini …………………….. EUR (z besedo: ………………………… in ……./100), z dobo veljavnosti </w:t>
      </w:r>
      <w:r w:rsidRPr="00C4073A">
        <w:rPr>
          <w:rFonts w:ascii="Tahoma" w:hAnsi="Tahoma"/>
        </w:rPr>
        <w:t>okvirnega sporazuma</w:t>
      </w:r>
      <w:r w:rsidRPr="00C4073A">
        <w:rPr>
          <w:rFonts w:ascii="Tahoma" w:hAnsi="Tahoma" w:cs="Tahoma"/>
        </w:rPr>
        <w:t xml:space="preserve"> in še trideset (30) koledarskih dni po izteku veljavnosti </w:t>
      </w:r>
      <w:r w:rsidRPr="00C4073A">
        <w:rPr>
          <w:rFonts w:ascii="Tahoma" w:hAnsi="Tahoma"/>
        </w:rPr>
        <w:t>okvirnega sporazuma</w:t>
      </w:r>
      <w:r w:rsidRPr="00C4073A">
        <w:rPr>
          <w:rFonts w:ascii="Tahoma" w:hAnsi="Tahoma" w:cs="Tahoma"/>
        </w:rPr>
        <w:t xml:space="preserve">. </w:t>
      </w:r>
    </w:p>
    <w:p w14:paraId="4C2F7E8A" w14:textId="77777777" w:rsidR="00B32B9E" w:rsidRPr="00C4073A" w:rsidRDefault="00B32B9E" w:rsidP="00B32B9E">
      <w:pPr>
        <w:keepNext/>
        <w:keepLines/>
        <w:jc w:val="both"/>
        <w:rPr>
          <w:rFonts w:ascii="Tahoma" w:hAnsi="Tahoma" w:cs="Tahoma"/>
        </w:rPr>
      </w:pPr>
    </w:p>
    <w:p w14:paraId="551650F8" w14:textId="77777777" w:rsidR="00B32B9E" w:rsidRPr="00C4073A" w:rsidRDefault="00B32B9E" w:rsidP="00B32B9E">
      <w:pPr>
        <w:keepNext/>
        <w:keepLines/>
        <w:jc w:val="both"/>
        <w:rPr>
          <w:rFonts w:ascii="Tahoma" w:hAnsi="Tahoma"/>
        </w:rPr>
      </w:pPr>
      <w:r w:rsidRPr="00C4073A">
        <w:rPr>
          <w:rFonts w:ascii="Tahoma" w:hAnsi="Tahoma" w:cs="Tahoma"/>
        </w:rPr>
        <w:t xml:space="preserve">V kolikor izvajalec ne izpolnjuje svojih obveznosti, lahko naročnik unovči finančno zavarovanje in od </w:t>
      </w:r>
      <w:r w:rsidRPr="00C4073A">
        <w:rPr>
          <w:rFonts w:ascii="Tahoma" w:hAnsi="Tahoma"/>
        </w:rPr>
        <w:t>okvirnega sporazuma</w:t>
      </w:r>
      <w:r w:rsidRPr="00C4073A">
        <w:rPr>
          <w:rFonts w:ascii="Tahoma" w:hAnsi="Tahoma" w:cs="Tahoma"/>
        </w:rPr>
        <w:t xml:space="preserve"> odstopi brez kakršnekoli obveznosti do izvajalca. Naročnik bo pred unovčenjem finančnega zavarovanja izvajalca pisno pozval k izpolnitvi obveznosti iz </w:t>
      </w:r>
      <w:r w:rsidRPr="00C4073A">
        <w:rPr>
          <w:rFonts w:ascii="Tahoma" w:hAnsi="Tahoma"/>
        </w:rPr>
        <w:t>okvirnega sporazuma</w:t>
      </w:r>
      <w:r w:rsidRPr="00C4073A">
        <w:rPr>
          <w:rFonts w:ascii="Tahoma" w:hAnsi="Tahoma" w:cs="Tahoma"/>
        </w:rPr>
        <w:t xml:space="preserve"> in mu določil rok za izpolnitev.</w:t>
      </w:r>
    </w:p>
    <w:p w14:paraId="542D15F4" w14:textId="77777777" w:rsidR="00B32B9E" w:rsidRPr="00C4073A" w:rsidRDefault="00B32B9E" w:rsidP="00B32B9E">
      <w:pPr>
        <w:keepNext/>
        <w:keepLines/>
        <w:jc w:val="both"/>
        <w:rPr>
          <w:rFonts w:ascii="Tahoma" w:hAnsi="Tahoma" w:cs="Tahoma"/>
        </w:rPr>
      </w:pPr>
    </w:p>
    <w:p w14:paraId="60B02601" w14:textId="77777777" w:rsidR="00B32B9E" w:rsidRPr="00C4073A" w:rsidRDefault="00B32B9E" w:rsidP="00B32B9E">
      <w:pPr>
        <w:keepNext/>
        <w:keepLines/>
        <w:jc w:val="both"/>
        <w:rPr>
          <w:rFonts w:ascii="Tahoma" w:hAnsi="Tahoma" w:cs="Tahoma"/>
        </w:rPr>
      </w:pPr>
      <w:r w:rsidRPr="00C4073A">
        <w:rPr>
          <w:rFonts w:ascii="Tahoma" w:hAnsi="Tahoma" w:cs="Tahoma"/>
        </w:rPr>
        <w:t xml:space="preserve">V kolikor izvajalec ob sklenitvi </w:t>
      </w:r>
      <w:r w:rsidRPr="00C4073A">
        <w:rPr>
          <w:rFonts w:ascii="Tahoma" w:hAnsi="Tahoma"/>
        </w:rPr>
        <w:t>okvirnega sporazuma</w:t>
      </w:r>
      <w:r w:rsidRPr="00C4073A">
        <w:rPr>
          <w:rFonts w:ascii="Tahoma" w:hAnsi="Tahoma" w:cs="Tahoma"/>
        </w:rPr>
        <w:t xml:space="preserve"> oziroma v roku petih (5) koledarskih dni od sklenitve </w:t>
      </w:r>
      <w:r w:rsidRPr="00C4073A">
        <w:rPr>
          <w:rFonts w:ascii="Tahoma" w:hAnsi="Tahoma"/>
        </w:rPr>
        <w:t>okvirnega sporazuma</w:t>
      </w:r>
      <w:r w:rsidRPr="00C4073A">
        <w:rPr>
          <w:rFonts w:ascii="Tahoma" w:hAnsi="Tahoma" w:cs="Tahoma"/>
        </w:rPr>
        <w:t xml:space="preserve"> naročniku ne bo predložil finančnega zavarovanja v višini </w:t>
      </w:r>
      <w:r w:rsidRPr="00C4073A">
        <w:rPr>
          <w:rFonts w:ascii="Tahoma" w:hAnsi="Tahoma" w:cs="Tahoma"/>
          <w:color w:val="000000"/>
        </w:rPr>
        <w:t xml:space="preserve">in z veljavnostjo </w:t>
      </w:r>
      <w:r w:rsidRPr="00C4073A">
        <w:rPr>
          <w:rFonts w:ascii="Tahoma" w:hAnsi="Tahoma" w:cs="Tahoma"/>
        </w:rPr>
        <w:t xml:space="preserve">iz prvega odstavka tega člena, se šteje, da odstopa od sklenitve </w:t>
      </w:r>
      <w:r w:rsidRPr="00C4073A">
        <w:rPr>
          <w:rFonts w:ascii="Tahoma" w:hAnsi="Tahoma"/>
        </w:rPr>
        <w:t>okvirnega sporazuma</w:t>
      </w:r>
      <w:r w:rsidRPr="00C4073A">
        <w:rPr>
          <w:rFonts w:ascii="Tahoma" w:hAnsi="Tahoma" w:cs="Tahoma"/>
        </w:rPr>
        <w:t xml:space="preserve"> in velja, da </w:t>
      </w:r>
      <w:r w:rsidRPr="00C4073A">
        <w:rPr>
          <w:rFonts w:ascii="Tahoma" w:hAnsi="Tahoma"/>
        </w:rPr>
        <w:t>okvirni sporazum</w:t>
      </w:r>
      <w:r w:rsidRPr="00C4073A">
        <w:rPr>
          <w:rFonts w:ascii="Tahoma" w:hAnsi="Tahoma" w:cs="Tahoma"/>
        </w:rPr>
        <w:t xml:space="preserve"> ni bil nikoli sklenjen, naročnik pa bo predlagal Državni revizijski komisiji, da uvede postopek o prekršku iz 4. točke prvega odstavka 112. člena ZJN-3. </w:t>
      </w:r>
    </w:p>
    <w:p w14:paraId="60AED193" w14:textId="77777777" w:rsidR="00B32B9E" w:rsidRPr="00C4073A" w:rsidRDefault="00B32B9E" w:rsidP="00B32B9E">
      <w:pPr>
        <w:keepNext/>
        <w:keepLines/>
        <w:jc w:val="both"/>
        <w:rPr>
          <w:rFonts w:ascii="Tahoma" w:hAnsi="Tahoma" w:cs="Tahoma"/>
        </w:rPr>
      </w:pPr>
    </w:p>
    <w:p w14:paraId="2DAACCBF" w14:textId="77777777" w:rsidR="00B32B9E" w:rsidRPr="00C4073A" w:rsidRDefault="00B32B9E" w:rsidP="00B32B9E">
      <w:pPr>
        <w:keepNext/>
        <w:keepLines/>
        <w:jc w:val="both"/>
        <w:rPr>
          <w:rFonts w:ascii="Tahoma" w:hAnsi="Tahoma" w:cs="Tahoma"/>
          <w:szCs w:val="22"/>
        </w:rPr>
      </w:pPr>
      <w:r w:rsidRPr="00C4073A">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iz </w:t>
      </w:r>
      <w:r w:rsidRPr="00C4073A">
        <w:rPr>
          <w:rFonts w:ascii="Tahoma" w:hAnsi="Tahoma"/>
        </w:rPr>
        <w:t>okvirnega sporazuma</w:t>
      </w:r>
      <w:r w:rsidRPr="00C4073A">
        <w:rPr>
          <w:rFonts w:ascii="Tahoma" w:hAnsi="Tahoma" w:cs="Tahoma"/>
          <w:szCs w:val="22"/>
        </w:rPr>
        <w:t xml:space="preserve"> izvajalca utrpel in zneskom iz unovčenega finančnega zavarovanja.</w:t>
      </w:r>
    </w:p>
    <w:p w14:paraId="0C7D74C9" w14:textId="77777777" w:rsidR="00B32B9E" w:rsidRPr="00C4073A" w:rsidRDefault="00B32B9E" w:rsidP="00B32B9E">
      <w:pPr>
        <w:keepNext/>
        <w:keepLines/>
        <w:autoSpaceDE w:val="0"/>
        <w:autoSpaceDN w:val="0"/>
        <w:adjustRightInd w:val="0"/>
        <w:jc w:val="both"/>
        <w:rPr>
          <w:rFonts w:ascii="Tahoma" w:hAnsi="Tahoma" w:cs="Tahoma"/>
        </w:rPr>
      </w:pPr>
    </w:p>
    <w:p w14:paraId="43F5FBBE" w14:textId="1EAD0D45" w:rsidR="00B32B9E" w:rsidRPr="00C4073A" w:rsidRDefault="00846C54" w:rsidP="00B32B9E">
      <w:pPr>
        <w:keepNext/>
        <w:keepLines/>
        <w:numPr>
          <w:ilvl w:val="0"/>
          <w:numId w:val="23"/>
        </w:numPr>
        <w:tabs>
          <w:tab w:val="left" w:pos="851"/>
          <w:tab w:val="left" w:pos="1702"/>
        </w:tabs>
        <w:ind w:hanging="1440"/>
        <w:jc w:val="both"/>
        <w:rPr>
          <w:rFonts w:ascii="Tahoma" w:hAnsi="Tahoma" w:cs="Tahoma"/>
          <w:b/>
        </w:rPr>
      </w:pPr>
      <w:r>
        <w:rPr>
          <w:rFonts w:ascii="Tahoma" w:hAnsi="Tahoma" w:cs="Tahoma"/>
          <w:b/>
        </w:rPr>
        <w:t>POGODBENA KAZEN</w:t>
      </w:r>
    </w:p>
    <w:p w14:paraId="4EC76EC1" w14:textId="77777777" w:rsidR="00B32B9E" w:rsidRPr="00C4073A" w:rsidRDefault="00B32B9E" w:rsidP="00B32B9E">
      <w:pPr>
        <w:keepNext/>
        <w:keepLines/>
        <w:tabs>
          <w:tab w:val="left" w:pos="567"/>
          <w:tab w:val="left" w:pos="1702"/>
        </w:tabs>
        <w:jc w:val="both"/>
        <w:rPr>
          <w:rFonts w:ascii="Tahoma" w:hAnsi="Tahoma" w:cs="Tahoma"/>
          <w:b/>
        </w:rPr>
      </w:pPr>
    </w:p>
    <w:p w14:paraId="53F0CDEF"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58193246" w14:textId="77777777" w:rsidR="00B32B9E" w:rsidRPr="00C4073A" w:rsidRDefault="00B32B9E" w:rsidP="00B32B9E">
      <w:pPr>
        <w:keepNext/>
        <w:keepLines/>
        <w:tabs>
          <w:tab w:val="left" w:pos="567"/>
          <w:tab w:val="left" w:pos="1702"/>
        </w:tabs>
        <w:jc w:val="both"/>
        <w:rPr>
          <w:rFonts w:ascii="Tahoma" w:hAnsi="Tahoma" w:cs="Tahoma"/>
          <w:b/>
        </w:rPr>
      </w:pPr>
    </w:p>
    <w:p w14:paraId="59AA8936" w14:textId="6A51D335"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 xml:space="preserve">Če izvajalec po svoji krivdi obveznosti iz </w:t>
      </w:r>
      <w:r w:rsidRPr="00C4073A">
        <w:rPr>
          <w:rFonts w:ascii="Tahoma" w:hAnsi="Tahoma"/>
        </w:rPr>
        <w:t>okvirnega sporazuma</w:t>
      </w:r>
      <w:r w:rsidRPr="00C4073A">
        <w:rPr>
          <w:rFonts w:ascii="Tahoma" w:hAnsi="Tahoma" w:cs="Tahoma"/>
        </w:rPr>
        <w:t xml:space="preserve">  ne izvede v roku, določenem s tem </w:t>
      </w:r>
      <w:r w:rsidRPr="00C4073A">
        <w:rPr>
          <w:rFonts w:ascii="Tahoma" w:hAnsi="Tahoma"/>
        </w:rPr>
        <w:t>okvirnim sporazumom</w:t>
      </w:r>
      <w:r w:rsidRPr="00C4073A">
        <w:rPr>
          <w:rFonts w:ascii="Tahoma" w:hAnsi="Tahoma" w:cs="Tahoma"/>
        </w:rPr>
        <w:t xml:space="preserve">, in zamuda oziroma neizpolnitev ni posledica višje sile, kot je določeno v 11. členu tega </w:t>
      </w:r>
      <w:r w:rsidRPr="00C4073A">
        <w:rPr>
          <w:rFonts w:ascii="Tahoma" w:hAnsi="Tahoma"/>
        </w:rPr>
        <w:t>okvirnega sporazuma</w:t>
      </w:r>
      <w:r w:rsidRPr="00C4073A">
        <w:rPr>
          <w:rFonts w:ascii="Tahoma" w:hAnsi="Tahoma" w:cs="Tahoma"/>
        </w:rPr>
        <w:t xml:space="preserve">, je dolžan naročniku plačati </w:t>
      </w:r>
      <w:r w:rsidR="00846C54">
        <w:rPr>
          <w:rFonts w:ascii="Tahoma" w:hAnsi="Tahoma" w:cs="Tahoma"/>
        </w:rPr>
        <w:t xml:space="preserve">pogodbeno </w:t>
      </w:r>
      <w:r w:rsidRPr="00C4073A">
        <w:rPr>
          <w:rFonts w:ascii="Tahoma" w:hAnsi="Tahoma" w:cs="Tahoma"/>
        </w:rPr>
        <w:t>kazen</w:t>
      </w:r>
      <w:r w:rsidRPr="00C4073A">
        <w:rPr>
          <w:rFonts w:ascii="Tahoma" w:hAnsi="Tahoma"/>
        </w:rPr>
        <w:t>,</w:t>
      </w:r>
      <w:r w:rsidRPr="00C4073A">
        <w:rPr>
          <w:rFonts w:ascii="Tahoma" w:hAnsi="Tahoma" w:cs="Tahoma"/>
        </w:rPr>
        <w:t xml:space="preserve"> v višini 5 ‰ (pet promilov) ocenjene vrednosti okvirnega sporazuma v EUR brez DDV, za vsak koledarski dan zamude, vendar skupaj ne več kot 10 % (deset odstotkov) ocenjene vrednosti okvirnega sporazuma v EUR brez DDV. </w:t>
      </w:r>
    </w:p>
    <w:p w14:paraId="7E5EB807"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12C6D577" w14:textId="2D678612" w:rsidR="00B32B9E"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 xml:space="preserve">V kolikor kazen po </w:t>
      </w:r>
      <w:r w:rsidRPr="00C4073A">
        <w:rPr>
          <w:rFonts w:ascii="Tahoma" w:hAnsi="Tahoma"/>
        </w:rPr>
        <w:t>okvirnem sporazumu</w:t>
      </w:r>
      <w:r w:rsidRPr="00C4073A">
        <w:rPr>
          <w:rFonts w:ascii="Tahoma" w:hAnsi="Tahoma" w:cs="Tahoma"/>
        </w:rPr>
        <w:t xml:space="preserve"> za zamudo preseže 10 % (deset odstotkov) ocenjene vrednosti okvirnega sporazuma v EUR brez DDV, lahko naročnik unovči finančno zavarovanje ali tudi odstopi od </w:t>
      </w:r>
      <w:r w:rsidRPr="00C4073A">
        <w:rPr>
          <w:rFonts w:ascii="Tahoma" w:hAnsi="Tahoma"/>
        </w:rPr>
        <w:t>okvirnega sporazuma</w:t>
      </w:r>
      <w:r w:rsidRPr="00C4073A">
        <w:rPr>
          <w:rFonts w:ascii="Tahoma" w:hAnsi="Tahoma" w:cs="Tahoma"/>
        </w:rPr>
        <w:t xml:space="preserve">. </w:t>
      </w:r>
    </w:p>
    <w:p w14:paraId="778F229F" w14:textId="7692721F" w:rsidR="00846C54" w:rsidRDefault="00846C54" w:rsidP="00B32B9E">
      <w:pPr>
        <w:keepNext/>
        <w:keepLines/>
        <w:tabs>
          <w:tab w:val="left" w:pos="567"/>
          <w:tab w:val="left" w:pos="1418"/>
          <w:tab w:val="left" w:pos="1702"/>
        </w:tabs>
        <w:jc w:val="both"/>
        <w:rPr>
          <w:rFonts w:ascii="Tahoma" w:hAnsi="Tahoma" w:cs="Tahoma"/>
        </w:rPr>
      </w:pPr>
    </w:p>
    <w:p w14:paraId="6B3108A5" w14:textId="2CF1773E" w:rsidR="00846C54" w:rsidRDefault="00846C54" w:rsidP="00B32B9E">
      <w:pPr>
        <w:keepNext/>
        <w:keepLines/>
        <w:tabs>
          <w:tab w:val="left" w:pos="567"/>
          <w:tab w:val="left" w:pos="1418"/>
          <w:tab w:val="left" w:pos="1702"/>
        </w:tabs>
        <w:jc w:val="both"/>
        <w:rPr>
          <w:rFonts w:ascii="Tahoma" w:hAnsi="Tahoma" w:cs="Tahoma"/>
        </w:rPr>
      </w:pPr>
      <w:r w:rsidRPr="00846C54">
        <w:rPr>
          <w:rFonts w:ascii="Tahoma" w:hAnsi="Tahoma" w:cs="Tahoma"/>
        </w:rPr>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 l. RS, št.: 83/2001 s spremembami) nemudoma obvestil izvajalca.</w:t>
      </w:r>
    </w:p>
    <w:p w14:paraId="585FF6D1" w14:textId="3F7B48C6" w:rsidR="00846C54" w:rsidRDefault="00846C54" w:rsidP="00B32B9E">
      <w:pPr>
        <w:keepNext/>
        <w:keepLines/>
        <w:tabs>
          <w:tab w:val="left" w:pos="567"/>
          <w:tab w:val="left" w:pos="1418"/>
          <w:tab w:val="left" w:pos="1702"/>
        </w:tabs>
        <w:jc w:val="both"/>
        <w:rPr>
          <w:rFonts w:ascii="Tahoma" w:hAnsi="Tahoma" w:cs="Tahoma"/>
        </w:rPr>
      </w:pPr>
    </w:p>
    <w:p w14:paraId="77A3B51C" w14:textId="2A926C76" w:rsidR="00846C54" w:rsidRDefault="00846C54" w:rsidP="00B32B9E">
      <w:pPr>
        <w:keepNext/>
        <w:keepLines/>
        <w:tabs>
          <w:tab w:val="left" w:pos="567"/>
          <w:tab w:val="left" w:pos="1418"/>
          <w:tab w:val="left" w:pos="1702"/>
        </w:tabs>
        <w:jc w:val="both"/>
        <w:rPr>
          <w:rFonts w:ascii="Tahoma" w:hAnsi="Tahoma" w:cs="Tahoma"/>
        </w:rPr>
      </w:pPr>
    </w:p>
    <w:p w14:paraId="4E57A23D" w14:textId="77777777" w:rsidR="00846C54" w:rsidRPr="00C4073A" w:rsidRDefault="00846C54" w:rsidP="00B32B9E">
      <w:pPr>
        <w:keepNext/>
        <w:keepLines/>
        <w:tabs>
          <w:tab w:val="left" w:pos="567"/>
          <w:tab w:val="left" w:pos="1418"/>
          <w:tab w:val="left" w:pos="1702"/>
        </w:tabs>
        <w:jc w:val="both"/>
        <w:rPr>
          <w:rFonts w:ascii="Tahoma" w:hAnsi="Tahoma" w:cs="Tahoma"/>
        </w:rPr>
      </w:pPr>
    </w:p>
    <w:p w14:paraId="70F7DF83"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7046A803"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61A86C01" w14:textId="77777777" w:rsidR="00B32B9E" w:rsidRPr="00C4073A" w:rsidRDefault="00B32B9E" w:rsidP="00B32B9E">
      <w:pPr>
        <w:keepNext/>
        <w:keepLines/>
        <w:ind w:left="360"/>
        <w:jc w:val="center"/>
        <w:rPr>
          <w:rFonts w:ascii="Tahoma" w:hAnsi="Tahoma" w:cs="Tahoma"/>
        </w:rPr>
      </w:pPr>
    </w:p>
    <w:p w14:paraId="15445861" w14:textId="5E3F8A4C"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 xml:space="preserve">Za uveljavljanje </w:t>
      </w:r>
      <w:r w:rsidR="009739E5">
        <w:rPr>
          <w:rFonts w:ascii="Tahoma" w:hAnsi="Tahoma" w:cs="Tahoma"/>
        </w:rPr>
        <w:t>pogodbene kazni</w:t>
      </w:r>
      <w:r w:rsidRPr="00C4073A">
        <w:rPr>
          <w:rFonts w:ascii="Tahoma" w:hAnsi="Tahoma" w:cs="Tahoma"/>
        </w:rPr>
        <w:t xml:space="preserve"> bo naročnik izvajalcu izstavil račun s plačilnim rokom osem (8) koledarskih dni od dneva izstavitve računa, čeprav ob kršitvi roka izvedbe izvajalca na to ni posebej opozoril. V primeru zamude pri plačilu računa, je izvajalec dolžan naročniku plačati zakonske zamudne obresti.</w:t>
      </w:r>
      <w:r w:rsidR="009739E5">
        <w:rPr>
          <w:rFonts w:ascii="Tahoma" w:hAnsi="Tahoma" w:cs="Tahoma"/>
        </w:rPr>
        <w:t xml:space="preserve"> Plačilo dogovorjene pogodbene kazni izvajalca ne odvezuje od izpolnitve obveznosti iz okvirnega sporazuma.</w:t>
      </w:r>
    </w:p>
    <w:p w14:paraId="79FF37EF"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1475D64A" w14:textId="6AFB3E51" w:rsidR="009739E5" w:rsidRDefault="009739E5" w:rsidP="00B32B9E">
      <w:pPr>
        <w:keepNext/>
        <w:keepLines/>
        <w:tabs>
          <w:tab w:val="left" w:pos="567"/>
          <w:tab w:val="left" w:pos="1418"/>
          <w:tab w:val="left" w:pos="1702"/>
        </w:tabs>
        <w:jc w:val="both"/>
        <w:rPr>
          <w:rFonts w:ascii="Tahoma" w:hAnsi="Tahoma" w:cs="Tahoma"/>
        </w:rPr>
      </w:pPr>
      <w:r w:rsidRPr="009739E5">
        <w:rPr>
          <w:rFonts w:ascii="Tahoma" w:hAnsi="Tahoma" w:cs="Tahoma"/>
        </w:rPr>
        <w:t>Naročnik in izvajalec sta sporazumna, da za pogodbeno kazen lahko izvedeta pobot medsebojnih terjatev in obveznosti.</w:t>
      </w:r>
    </w:p>
    <w:p w14:paraId="2E7C0A3C" w14:textId="77777777" w:rsidR="009739E5" w:rsidRDefault="009739E5" w:rsidP="00B32B9E">
      <w:pPr>
        <w:keepNext/>
        <w:keepLines/>
        <w:tabs>
          <w:tab w:val="left" w:pos="567"/>
          <w:tab w:val="left" w:pos="1418"/>
          <w:tab w:val="left" w:pos="1702"/>
        </w:tabs>
        <w:jc w:val="both"/>
        <w:rPr>
          <w:rFonts w:ascii="Tahoma" w:hAnsi="Tahoma" w:cs="Tahoma"/>
        </w:rPr>
      </w:pPr>
    </w:p>
    <w:p w14:paraId="4F11BC97" w14:textId="66079984"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Naročnik in izvajalec soglašata, da pravica zaračunati</w:t>
      </w:r>
      <w:r w:rsidR="007D0CF6">
        <w:rPr>
          <w:rFonts w:ascii="Tahoma" w:hAnsi="Tahoma" w:cs="Tahoma"/>
        </w:rPr>
        <w:t xml:space="preserve"> pogodbeno</w:t>
      </w:r>
      <w:r w:rsidR="009E13B3">
        <w:rPr>
          <w:rFonts w:ascii="Tahoma" w:hAnsi="Tahoma" w:cs="Tahoma"/>
        </w:rPr>
        <w:t xml:space="preserve"> kazen</w:t>
      </w:r>
      <w:r w:rsidR="007D0CF6">
        <w:rPr>
          <w:rFonts w:ascii="Tahoma" w:hAnsi="Tahoma" w:cs="Tahoma"/>
        </w:rPr>
        <w:t xml:space="preserve"> </w:t>
      </w:r>
      <w:r w:rsidRPr="00C4073A">
        <w:rPr>
          <w:rFonts w:ascii="Tahoma" w:hAnsi="Tahoma" w:cs="Tahoma"/>
        </w:rPr>
        <w:t xml:space="preserve">ni pogojena z nastankom škode pri naročniku. Za povračilo tako nastale škode bo naročnik unovčil finančno zavarovanje oziroma bo škodo uveljavljal tudi po splošnih načelih odškodninske odgovornosti, neodvisno od uveljavljanja </w:t>
      </w:r>
      <w:r w:rsidR="007D0CF6">
        <w:rPr>
          <w:rFonts w:ascii="Tahoma" w:hAnsi="Tahoma" w:cs="Tahoma"/>
        </w:rPr>
        <w:t>pogodbene kazni</w:t>
      </w:r>
      <w:r w:rsidRPr="00C4073A">
        <w:rPr>
          <w:rFonts w:ascii="Tahoma" w:hAnsi="Tahoma" w:cs="Tahoma"/>
        </w:rPr>
        <w:t>.</w:t>
      </w:r>
    </w:p>
    <w:p w14:paraId="767CD4EE"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2E0193C4"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0D8E8FDC" w14:textId="77777777" w:rsidR="00B32B9E" w:rsidRPr="00C4073A" w:rsidRDefault="00B32B9E" w:rsidP="00B32B9E">
      <w:pPr>
        <w:keepNext/>
        <w:keepLines/>
        <w:tabs>
          <w:tab w:val="left" w:pos="567"/>
          <w:tab w:val="left" w:pos="1702"/>
        </w:tabs>
        <w:jc w:val="both"/>
        <w:rPr>
          <w:rFonts w:ascii="Tahoma" w:hAnsi="Tahoma" w:cs="Tahoma"/>
          <w:b/>
        </w:rPr>
      </w:pPr>
    </w:p>
    <w:p w14:paraId="3131B39B" w14:textId="77777777" w:rsidR="00B32B9E" w:rsidRPr="00C4073A" w:rsidRDefault="00B32B9E" w:rsidP="00B32B9E">
      <w:pPr>
        <w:keepNext/>
        <w:keepLines/>
        <w:jc w:val="both"/>
        <w:rPr>
          <w:rFonts w:ascii="Tahoma" w:hAnsi="Tahoma" w:cs="Tahoma"/>
        </w:rPr>
      </w:pPr>
      <w:r w:rsidRPr="00C4073A">
        <w:rPr>
          <w:rFonts w:ascii="Tahoma" w:hAnsi="Tahoma" w:cs="Tahoma"/>
        </w:rPr>
        <w:t>Če zaradi zamude izvedbe storitev nastaja naročniku dodatna škoda, je naročnik upravičen do povrnitve nastale škode s strani izvajalca.</w:t>
      </w:r>
    </w:p>
    <w:p w14:paraId="5AC3FC20" w14:textId="77777777" w:rsidR="00B32B9E" w:rsidRPr="00C4073A" w:rsidRDefault="00B32B9E" w:rsidP="00B32B9E">
      <w:pPr>
        <w:keepNext/>
        <w:keepLines/>
        <w:jc w:val="both"/>
        <w:rPr>
          <w:rFonts w:ascii="Tahoma" w:hAnsi="Tahoma" w:cs="Tahoma"/>
        </w:rPr>
      </w:pPr>
    </w:p>
    <w:p w14:paraId="2BAC4805"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 xml:space="preserve">PREDSTAVNIKA STRANK </w:t>
      </w:r>
      <w:r w:rsidRPr="00C4073A">
        <w:rPr>
          <w:rFonts w:ascii="Tahoma" w:hAnsi="Tahoma" w:cs="Tahoma"/>
          <w:b/>
          <w:color w:val="000000"/>
        </w:rPr>
        <w:t>(SKRBNIKA) OKVIRNEGA SPORAZUMA</w:t>
      </w:r>
    </w:p>
    <w:p w14:paraId="0B53ACFB" w14:textId="77777777" w:rsidR="00B32B9E" w:rsidRPr="00C4073A" w:rsidRDefault="00B32B9E" w:rsidP="00B32B9E">
      <w:pPr>
        <w:keepNext/>
        <w:keepLines/>
        <w:tabs>
          <w:tab w:val="left" w:pos="567"/>
          <w:tab w:val="left" w:pos="1702"/>
        </w:tabs>
        <w:jc w:val="both"/>
        <w:rPr>
          <w:rFonts w:ascii="Tahoma" w:hAnsi="Tahoma" w:cs="Tahoma"/>
          <w:b/>
        </w:rPr>
      </w:pPr>
    </w:p>
    <w:p w14:paraId="241FBF66"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70FE77F4" w14:textId="77777777" w:rsidR="00B32B9E" w:rsidRPr="00C4073A" w:rsidRDefault="00B32B9E" w:rsidP="00B32B9E">
      <w:pPr>
        <w:keepNext/>
        <w:keepLines/>
        <w:tabs>
          <w:tab w:val="left" w:pos="567"/>
          <w:tab w:val="left" w:pos="1702"/>
        </w:tabs>
        <w:jc w:val="both"/>
        <w:rPr>
          <w:rFonts w:ascii="Tahoma" w:hAnsi="Tahoma" w:cs="Tahoma"/>
          <w:b/>
        </w:rPr>
      </w:pPr>
    </w:p>
    <w:p w14:paraId="6D4CCBEA" w14:textId="77777777" w:rsidR="00B32B9E" w:rsidRPr="00C4073A" w:rsidRDefault="00B32B9E" w:rsidP="00B32B9E">
      <w:pPr>
        <w:keepNext/>
        <w:keepLines/>
        <w:jc w:val="both"/>
        <w:rPr>
          <w:rFonts w:ascii="Tahoma" w:hAnsi="Tahoma" w:cs="Tahoma"/>
        </w:rPr>
      </w:pPr>
      <w:r w:rsidRPr="00C4073A">
        <w:rPr>
          <w:rFonts w:ascii="Tahoma" w:hAnsi="Tahoma" w:cs="Tahoma"/>
        </w:rPr>
        <w:t>Predstavnik in skrbnik okvirnega sporazuma naročnika, ki bo urejal vsa vprašanja, ki bodo nastala v zvezi z izvajanjem tega okvirnega sporazuma, je ……………………………, telefon: ……………………, e-pošta: ……………………………….</w:t>
      </w:r>
    </w:p>
    <w:p w14:paraId="3637CF03" w14:textId="77777777" w:rsidR="00B32B9E" w:rsidRPr="00C4073A" w:rsidRDefault="00B32B9E" w:rsidP="00B32B9E">
      <w:pPr>
        <w:keepNext/>
        <w:keepLines/>
        <w:jc w:val="both"/>
        <w:rPr>
          <w:rFonts w:ascii="Tahoma" w:hAnsi="Tahoma" w:cs="Tahoma"/>
        </w:rPr>
      </w:pPr>
      <w:r w:rsidRPr="00C4073A">
        <w:rPr>
          <w:rFonts w:ascii="Tahoma" w:hAnsi="Tahoma" w:cs="Tahoma"/>
        </w:rPr>
        <w:t>Predstavnik in skrbnik okvirnega sporazuma izvajalca, ki bo urejal vsa vprašanja, ki bodo nastala v zvezi z izvajanjem tega okvirnega sporazuma, je …………………………….., telefon: ……………………, e-pošta: …………………….</w:t>
      </w:r>
    </w:p>
    <w:p w14:paraId="160D7B70" w14:textId="77777777" w:rsidR="00B32B9E" w:rsidRPr="00C4073A" w:rsidRDefault="00B32B9E" w:rsidP="00B32B9E">
      <w:pPr>
        <w:keepNext/>
        <w:keepLines/>
        <w:jc w:val="both"/>
        <w:rPr>
          <w:rFonts w:ascii="Tahoma" w:hAnsi="Tahoma" w:cs="Tahoma"/>
        </w:rPr>
      </w:pPr>
    </w:p>
    <w:p w14:paraId="1E4526E5" w14:textId="77777777" w:rsidR="00B32B9E" w:rsidRPr="00C4073A" w:rsidRDefault="00B32B9E" w:rsidP="00B32B9E">
      <w:pPr>
        <w:keepNext/>
        <w:keepLines/>
        <w:jc w:val="both"/>
        <w:rPr>
          <w:rFonts w:ascii="Tahoma" w:hAnsi="Tahoma" w:cs="Tahoma"/>
        </w:rPr>
      </w:pPr>
      <w:r w:rsidRPr="00C4073A">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5DF1E34D" w14:textId="77777777" w:rsidR="00B32B9E" w:rsidRPr="00C4073A" w:rsidRDefault="00B32B9E" w:rsidP="00B32B9E">
      <w:pPr>
        <w:keepNext/>
        <w:keepLines/>
        <w:jc w:val="both"/>
        <w:rPr>
          <w:rFonts w:ascii="Tahoma" w:hAnsi="Tahoma" w:cs="Tahoma"/>
        </w:rPr>
      </w:pPr>
    </w:p>
    <w:p w14:paraId="23A9DF16" w14:textId="60BC41ED" w:rsidR="00B32B9E" w:rsidRPr="00C4073A" w:rsidRDefault="00B32B9E" w:rsidP="00B32B9E">
      <w:pPr>
        <w:keepNext/>
        <w:keepLines/>
        <w:jc w:val="both"/>
        <w:rPr>
          <w:rFonts w:ascii="Tahoma" w:hAnsi="Tahoma" w:cs="Tahoma"/>
        </w:rPr>
      </w:pPr>
      <w:r w:rsidRPr="00C4073A">
        <w:rPr>
          <w:rFonts w:ascii="Tahoma" w:hAnsi="Tahoma" w:cs="Tahoma"/>
        </w:rPr>
        <w:t>Spremembo predstavnikov/skrbnikov morata stranki okvirnega sporazuma sporočiti druga drugi v pisni obliki (preko e-pošte) najkasneje v petih (5) dneh po nastopu spremembe. Sprememba predstavnikov/skrbnikov okvirnega sporazuma velja, če stranki okvirnega sporazuma o spremembi predstavnikov/skrbnikov okvirnega sporazuma obvestita druga drugo na elektronske naslove, navedene v tem členu okvirnega sporazuma.</w:t>
      </w:r>
    </w:p>
    <w:p w14:paraId="46E007DD" w14:textId="77777777" w:rsidR="00B32B9E" w:rsidRPr="00C4073A" w:rsidRDefault="00B32B9E" w:rsidP="00B32B9E">
      <w:pPr>
        <w:keepNext/>
        <w:keepLines/>
        <w:numPr>
          <w:ilvl w:val="0"/>
          <w:numId w:val="23"/>
        </w:numPr>
        <w:tabs>
          <w:tab w:val="left" w:pos="851"/>
          <w:tab w:val="left" w:pos="1702"/>
        </w:tabs>
        <w:spacing w:before="240"/>
        <w:ind w:hanging="1440"/>
        <w:jc w:val="both"/>
        <w:rPr>
          <w:rFonts w:ascii="Tahoma" w:hAnsi="Tahoma" w:cs="Tahoma"/>
          <w:b/>
        </w:rPr>
      </w:pPr>
      <w:r w:rsidRPr="00C4073A">
        <w:rPr>
          <w:rFonts w:ascii="Tahoma" w:hAnsi="Tahoma" w:cs="Tahoma"/>
          <w:b/>
        </w:rPr>
        <w:t>SESTAVNI DELI OKVIRNEGA SPORAZUMA</w:t>
      </w:r>
    </w:p>
    <w:p w14:paraId="1B9A7DF5" w14:textId="77777777" w:rsidR="00B32B9E" w:rsidRPr="00C4073A" w:rsidRDefault="00B32B9E" w:rsidP="00B32B9E">
      <w:pPr>
        <w:keepNext/>
        <w:keepLines/>
        <w:tabs>
          <w:tab w:val="left" w:pos="1702"/>
        </w:tabs>
        <w:jc w:val="both"/>
        <w:rPr>
          <w:rFonts w:ascii="Tahoma" w:hAnsi="Tahoma" w:cs="Tahoma"/>
          <w:b/>
        </w:rPr>
      </w:pPr>
    </w:p>
    <w:p w14:paraId="10DEDD39"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 xml:space="preserve"> člen</w:t>
      </w:r>
    </w:p>
    <w:p w14:paraId="50D9968B" w14:textId="77777777" w:rsidR="00B32B9E" w:rsidRPr="00C4073A" w:rsidRDefault="00B32B9E" w:rsidP="00B32B9E">
      <w:pPr>
        <w:keepNext/>
        <w:keepLines/>
        <w:tabs>
          <w:tab w:val="left" w:pos="1702"/>
        </w:tabs>
        <w:jc w:val="both"/>
        <w:rPr>
          <w:rFonts w:ascii="Tahoma" w:hAnsi="Tahoma" w:cs="Tahoma"/>
        </w:rPr>
      </w:pPr>
    </w:p>
    <w:p w14:paraId="46712D3C" w14:textId="77777777" w:rsidR="00B32B9E" w:rsidRPr="00C4073A" w:rsidRDefault="00B32B9E" w:rsidP="00B32B9E">
      <w:pPr>
        <w:keepNext/>
        <w:keepLines/>
        <w:tabs>
          <w:tab w:val="left" w:pos="1702"/>
        </w:tabs>
        <w:jc w:val="both"/>
        <w:rPr>
          <w:rFonts w:ascii="Tahoma" w:hAnsi="Tahoma" w:cs="Tahoma"/>
        </w:rPr>
      </w:pPr>
      <w:r w:rsidRPr="00C4073A">
        <w:rPr>
          <w:rFonts w:ascii="Tahoma" w:hAnsi="Tahoma" w:cs="Tahoma"/>
        </w:rPr>
        <w:t>Stranki okvirnega sporazuma ugotavljata, da so priloge in sestavni deli tega okvirnega sporazuma:</w:t>
      </w:r>
    </w:p>
    <w:p w14:paraId="7EE12F5C" w14:textId="77777777" w:rsidR="00B32B9E" w:rsidRPr="00C4073A" w:rsidRDefault="00B32B9E" w:rsidP="00B32B9E">
      <w:pPr>
        <w:keepNext/>
        <w:keepLines/>
        <w:numPr>
          <w:ilvl w:val="0"/>
          <w:numId w:val="19"/>
        </w:numPr>
        <w:ind w:left="360" w:hanging="180"/>
        <w:jc w:val="both"/>
        <w:rPr>
          <w:rFonts w:ascii="Tahoma" w:hAnsi="Tahoma" w:cs="Tahoma"/>
        </w:rPr>
      </w:pPr>
      <w:r w:rsidRPr="00C4073A">
        <w:rPr>
          <w:rFonts w:ascii="Tahoma" w:hAnsi="Tahoma" w:cs="Tahoma"/>
        </w:rPr>
        <w:t xml:space="preserve">razpisna dokumentacija št. </w:t>
      </w:r>
      <w:r>
        <w:rPr>
          <w:rFonts w:ascii="Tahoma" w:hAnsi="Tahoma" w:cs="Tahoma"/>
        </w:rPr>
        <w:t>VKS-191/24</w:t>
      </w:r>
      <w:r w:rsidRPr="00C4073A">
        <w:rPr>
          <w:rFonts w:ascii="Tahoma" w:hAnsi="Tahoma" w:cs="Tahoma"/>
        </w:rPr>
        <w:t>,</w:t>
      </w:r>
    </w:p>
    <w:p w14:paraId="1FE2D116" w14:textId="77777777" w:rsidR="00B32B9E" w:rsidRPr="00C4073A" w:rsidRDefault="00B32B9E" w:rsidP="00B32B9E">
      <w:pPr>
        <w:keepNext/>
        <w:keepLines/>
        <w:numPr>
          <w:ilvl w:val="0"/>
          <w:numId w:val="19"/>
        </w:numPr>
        <w:ind w:left="360" w:hanging="180"/>
        <w:jc w:val="both"/>
        <w:rPr>
          <w:rFonts w:ascii="Tahoma" w:hAnsi="Tahoma" w:cs="Tahoma"/>
        </w:rPr>
      </w:pPr>
      <w:r w:rsidRPr="00C4073A">
        <w:rPr>
          <w:rFonts w:ascii="Tahoma" w:hAnsi="Tahoma" w:cs="Tahoma"/>
        </w:rPr>
        <w:t>ponudba izvajalca št. _____________________ z dne______________________ ,</w:t>
      </w:r>
    </w:p>
    <w:p w14:paraId="5B7C0BC9" w14:textId="77777777" w:rsidR="00B32B9E" w:rsidRPr="00C4073A" w:rsidRDefault="00B32B9E" w:rsidP="00B32B9E">
      <w:pPr>
        <w:keepNext/>
        <w:keepLines/>
        <w:numPr>
          <w:ilvl w:val="0"/>
          <w:numId w:val="19"/>
        </w:numPr>
        <w:ind w:left="360" w:hanging="180"/>
        <w:jc w:val="both"/>
        <w:rPr>
          <w:rFonts w:ascii="Tahoma" w:hAnsi="Tahoma" w:cs="Tahoma"/>
        </w:rPr>
      </w:pPr>
      <w:r w:rsidRPr="00C4073A">
        <w:rPr>
          <w:rFonts w:ascii="Tahoma" w:hAnsi="Tahoma" w:cs="Tahoma"/>
        </w:rPr>
        <w:t>ostala relevantna dokumentacija.</w:t>
      </w:r>
    </w:p>
    <w:p w14:paraId="40DD1335" w14:textId="77777777" w:rsidR="00B32B9E" w:rsidRPr="00C4073A" w:rsidRDefault="00B32B9E" w:rsidP="00B32B9E">
      <w:pPr>
        <w:keepNext/>
        <w:keepLines/>
        <w:jc w:val="both"/>
        <w:rPr>
          <w:rFonts w:ascii="Tahoma" w:hAnsi="Tahoma" w:cs="Tahoma"/>
        </w:rPr>
      </w:pPr>
    </w:p>
    <w:p w14:paraId="7C36B563" w14:textId="77777777" w:rsidR="00B32B9E" w:rsidRPr="00C4073A" w:rsidRDefault="00B32B9E" w:rsidP="00B32B9E">
      <w:pPr>
        <w:keepNext/>
        <w:keepLines/>
        <w:jc w:val="both"/>
        <w:rPr>
          <w:rFonts w:ascii="Tahoma" w:hAnsi="Tahoma" w:cs="Tahoma"/>
        </w:rPr>
      </w:pPr>
      <w:r w:rsidRPr="00C4073A">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59D98EB3" w14:textId="77777777" w:rsidR="00B32B9E" w:rsidRPr="00C4073A" w:rsidRDefault="00B32B9E" w:rsidP="00B32B9E">
      <w:pPr>
        <w:keepNext/>
        <w:keepLines/>
        <w:jc w:val="both"/>
        <w:rPr>
          <w:rFonts w:ascii="Tahoma" w:hAnsi="Tahoma" w:cs="Tahoma"/>
        </w:rPr>
      </w:pPr>
    </w:p>
    <w:p w14:paraId="0A444D0F"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ODSTOP OD OKVIRNEGA SPORAZUMA IN ODPOVED OKVIRNEGA SPORAZUMA</w:t>
      </w:r>
    </w:p>
    <w:p w14:paraId="794CFEBB"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19D53450"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 xml:space="preserve"> člen</w:t>
      </w:r>
    </w:p>
    <w:p w14:paraId="23449597" w14:textId="77777777" w:rsidR="00B32B9E" w:rsidRPr="00C4073A" w:rsidRDefault="00B32B9E" w:rsidP="00B32B9E">
      <w:pPr>
        <w:keepNext/>
        <w:keepLines/>
        <w:jc w:val="both"/>
        <w:rPr>
          <w:rFonts w:ascii="Tahoma" w:hAnsi="Tahoma" w:cs="Tahoma"/>
        </w:rPr>
      </w:pPr>
    </w:p>
    <w:p w14:paraId="192B81FF" w14:textId="77777777" w:rsidR="00B32B9E" w:rsidRPr="00C4073A" w:rsidRDefault="00B32B9E" w:rsidP="00B32B9E">
      <w:pPr>
        <w:keepNext/>
        <w:keepLines/>
        <w:jc w:val="both"/>
        <w:rPr>
          <w:rFonts w:ascii="Tahoma" w:hAnsi="Tahoma" w:cs="Tahoma"/>
        </w:rPr>
      </w:pPr>
      <w:r w:rsidRPr="00C4073A">
        <w:rPr>
          <w:rFonts w:ascii="Tahoma" w:hAnsi="Tahoma" w:cs="Tahoma"/>
        </w:rPr>
        <w:t>Naročnik lahko odstopi od okvirnega sporazuma z obvestilom, poslanim izvajalcu s priporočeno pošiljko po pošti, brez obveznosti do izvajalca, če izvajalec:</w:t>
      </w:r>
    </w:p>
    <w:p w14:paraId="3526D9B2"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ne dosega dogovorjene kvalitete in te ne vzpostavi niti v naknadnem roku, ki mu ga določi naročnik,</w:t>
      </w:r>
    </w:p>
    <w:p w14:paraId="2E7A5523"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ne izpolnjuje ali nepravilno izpolnjuje svoje obveznosti iz okvirnega sporazuma in teh ne izpolnjuje niti po naknadno določenem roku s strani naročnika,</w:t>
      </w:r>
    </w:p>
    <w:p w14:paraId="2620E088"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ne izpolnjuje ali neredno izpolnjuje svoje obveznosti do podizvajalcev ter teh ne izpolnjuje niti po naknadno določenem roku s strani naročnika,</w:t>
      </w:r>
    </w:p>
    <w:p w14:paraId="56527974"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ne izpolnjuje ali neredno poravnava obveznosti do svojih delavcev ter teh ne izpolnjuje niti po naknadno določenem roku s strani naročnika,</w:t>
      </w:r>
    </w:p>
    <w:p w14:paraId="350A2BE3"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poviša cene v času veljavnosti okvirnega sporazuma,</w:t>
      </w:r>
    </w:p>
    <w:p w14:paraId="624267A6" w14:textId="77777777" w:rsidR="00B32B9E" w:rsidRPr="00C4073A" w:rsidRDefault="00B32B9E" w:rsidP="00B32B9E">
      <w:pPr>
        <w:keepNext/>
        <w:keepLines/>
        <w:numPr>
          <w:ilvl w:val="0"/>
          <w:numId w:val="31"/>
        </w:numPr>
        <w:ind w:left="284" w:hanging="284"/>
        <w:jc w:val="both"/>
        <w:rPr>
          <w:rFonts w:ascii="Tahoma" w:eastAsia="Calibri" w:hAnsi="Tahoma" w:cs="Tahoma"/>
        </w:rPr>
      </w:pPr>
      <w:r w:rsidRPr="00C4073A">
        <w:rPr>
          <w:rFonts w:ascii="Tahoma" w:eastAsia="Calibri" w:hAnsi="Tahoma" w:cs="Tahoma"/>
        </w:rPr>
        <w:t>preda izvedbo obveznosti iz okvirnega sporazuma v podizvajanje tretji osebi brez predhodnega pisnega soglasja naročnika,</w:t>
      </w:r>
    </w:p>
    <w:p w14:paraId="288F3062" w14:textId="77777777" w:rsidR="00B32B9E" w:rsidRPr="00C4073A" w:rsidRDefault="00B32B9E" w:rsidP="00B32B9E">
      <w:pPr>
        <w:keepNext/>
        <w:keepLines/>
        <w:numPr>
          <w:ilvl w:val="0"/>
          <w:numId w:val="31"/>
        </w:numPr>
        <w:tabs>
          <w:tab w:val="left" w:pos="284"/>
          <w:tab w:val="left" w:pos="1702"/>
        </w:tabs>
        <w:ind w:left="284" w:hanging="284"/>
        <w:jc w:val="both"/>
        <w:rPr>
          <w:rFonts w:ascii="Tahoma" w:hAnsi="Tahoma" w:cs="Tahoma"/>
        </w:rPr>
      </w:pPr>
      <w:r w:rsidRPr="00C4073A">
        <w:rPr>
          <w:rFonts w:ascii="Tahoma" w:hAnsi="Tahoma" w:cs="Tahoma"/>
        </w:rPr>
        <w:t xml:space="preserve">prekine z izvedbo obveznosti </w:t>
      </w:r>
      <w:r w:rsidRPr="00C4073A">
        <w:rPr>
          <w:rFonts w:ascii="Tahoma" w:eastAsia="Calibri" w:hAnsi="Tahoma" w:cs="Tahoma"/>
        </w:rPr>
        <w:t>iz okvirnega sporazuma</w:t>
      </w:r>
      <w:r w:rsidRPr="00C4073A">
        <w:rPr>
          <w:rFonts w:ascii="Tahoma" w:hAnsi="Tahoma" w:cs="Tahoma"/>
        </w:rPr>
        <w:t xml:space="preserve"> brez predhodnega pisnega soglasja naročnika.</w:t>
      </w:r>
    </w:p>
    <w:p w14:paraId="183FFAB8" w14:textId="77777777" w:rsidR="00B32B9E" w:rsidRPr="00C4073A" w:rsidRDefault="00B32B9E" w:rsidP="00B32B9E">
      <w:pPr>
        <w:keepNext/>
        <w:keepLines/>
        <w:tabs>
          <w:tab w:val="left" w:pos="709"/>
          <w:tab w:val="left" w:pos="1702"/>
        </w:tabs>
        <w:ind w:left="1701" w:hanging="1701"/>
        <w:jc w:val="both"/>
        <w:rPr>
          <w:rFonts w:ascii="Tahoma" w:hAnsi="Tahoma" w:cs="Tahoma"/>
        </w:rPr>
      </w:pPr>
    </w:p>
    <w:p w14:paraId="69821386" w14:textId="77777777" w:rsidR="00B32B9E" w:rsidRPr="00C4073A" w:rsidRDefault="00B32B9E" w:rsidP="00B32B9E">
      <w:pPr>
        <w:keepNext/>
        <w:keepLines/>
        <w:jc w:val="both"/>
        <w:rPr>
          <w:rFonts w:ascii="Tahoma" w:hAnsi="Tahoma" w:cs="Tahoma"/>
        </w:rPr>
      </w:pPr>
      <w:r w:rsidRPr="00C4073A">
        <w:rPr>
          <w:rFonts w:ascii="Tahoma" w:hAnsi="Tahoma" w:cs="Tahoma"/>
        </w:rPr>
        <w:t xml:space="preserve">Odstop od </w:t>
      </w:r>
      <w:r w:rsidRPr="00C4073A">
        <w:rPr>
          <w:rFonts w:ascii="Tahoma" w:eastAsia="Calibri" w:hAnsi="Tahoma" w:cs="Tahoma"/>
        </w:rPr>
        <w:t xml:space="preserve">okvirnega sporazuma </w:t>
      </w:r>
      <w:r w:rsidRPr="00C4073A">
        <w:rPr>
          <w:rFonts w:ascii="Tahoma" w:hAnsi="Tahoma" w:cs="Tahoma"/>
        </w:rPr>
        <w:t xml:space="preserve">prične učinkovati 15. (petnajsti) dan od dneva, ko izvajalec prejme obvestilo/izjavo naročnika o odstopu od </w:t>
      </w:r>
      <w:r w:rsidRPr="00C4073A">
        <w:rPr>
          <w:rFonts w:ascii="Tahoma" w:eastAsia="Calibri" w:hAnsi="Tahoma" w:cs="Tahoma"/>
        </w:rPr>
        <w:t>okvirnega sporazuma</w:t>
      </w:r>
      <w:r w:rsidRPr="00C4073A">
        <w:rPr>
          <w:rFonts w:ascii="Tahoma" w:hAnsi="Tahoma" w:cs="Tahoma"/>
        </w:rPr>
        <w:t>.</w:t>
      </w:r>
    </w:p>
    <w:p w14:paraId="3E33DBBD" w14:textId="77777777" w:rsidR="00B32B9E" w:rsidRPr="00C4073A" w:rsidRDefault="00B32B9E" w:rsidP="00B32B9E">
      <w:pPr>
        <w:keepNext/>
        <w:keepLines/>
        <w:jc w:val="both"/>
        <w:rPr>
          <w:rFonts w:ascii="Tahoma" w:hAnsi="Tahoma" w:cs="Tahoma"/>
        </w:rPr>
      </w:pPr>
    </w:p>
    <w:p w14:paraId="6681B641" w14:textId="77777777" w:rsidR="00B32B9E" w:rsidRPr="00C4073A" w:rsidRDefault="00B32B9E" w:rsidP="00B32B9E">
      <w:pPr>
        <w:keepNext/>
        <w:keepLines/>
        <w:jc w:val="both"/>
        <w:rPr>
          <w:rFonts w:ascii="Tahoma" w:hAnsi="Tahoma" w:cs="Tahoma"/>
        </w:rPr>
      </w:pPr>
      <w:r w:rsidRPr="00C4073A">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1939B83A" w14:textId="77777777" w:rsidR="00B32B9E" w:rsidRPr="00C4073A" w:rsidRDefault="00B32B9E" w:rsidP="00B32B9E">
      <w:pPr>
        <w:keepNext/>
        <w:keepLines/>
        <w:jc w:val="both"/>
        <w:rPr>
          <w:rFonts w:ascii="Tahoma" w:hAnsi="Tahoma" w:cs="Tahoma"/>
        </w:rPr>
      </w:pPr>
    </w:p>
    <w:p w14:paraId="565D5007" w14:textId="77777777" w:rsidR="00B32B9E" w:rsidRPr="00C4073A" w:rsidRDefault="00B32B9E" w:rsidP="00B32B9E">
      <w:pPr>
        <w:keepNext/>
        <w:keepLines/>
        <w:tabs>
          <w:tab w:val="left" w:pos="709"/>
          <w:tab w:val="left" w:pos="1702"/>
        </w:tabs>
        <w:jc w:val="both"/>
        <w:rPr>
          <w:rFonts w:ascii="Tahoma" w:hAnsi="Tahoma" w:cs="Tahoma"/>
        </w:rPr>
      </w:pPr>
      <w:r w:rsidRPr="00C4073A">
        <w:rPr>
          <w:rFonts w:ascii="Tahoma" w:hAnsi="Tahoma" w:cs="Tahoma"/>
        </w:rPr>
        <w:t>Med veljavnostjo okvirnega sporazuma lahko naročnik, ne glede na določbe zakona, ki ureja obligacijska razmerja, odstopi od okvirnega sporazuma tudi v primerih iz 96. člena ZJN-3.</w:t>
      </w:r>
    </w:p>
    <w:p w14:paraId="54D3F6E8" w14:textId="77777777" w:rsidR="00B32B9E" w:rsidRPr="00C4073A" w:rsidRDefault="00B32B9E" w:rsidP="00B32B9E">
      <w:pPr>
        <w:keepNext/>
        <w:keepLines/>
        <w:tabs>
          <w:tab w:val="left" w:pos="709"/>
          <w:tab w:val="left" w:pos="1702"/>
        </w:tabs>
        <w:jc w:val="both"/>
        <w:rPr>
          <w:rFonts w:ascii="Tahoma" w:hAnsi="Tahoma" w:cs="Tahoma"/>
        </w:rPr>
      </w:pPr>
    </w:p>
    <w:p w14:paraId="62B3FE5E"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2E323F0E" w14:textId="77777777" w:rsidR="00B32B9E" w:rsidRPr="00C4073A" w:rsidRDefault="00B32B9E" w:rsidP="00B32B9E">
      <w:pPr>
        <w:keepNext/>
        <w:keepLines/>
        <w:jc w:val="center"/>
        <w:rPr>
          <w:rFonts w:ascii="Tahoma" w:hAnsi="Tahoma" w:cs="Tahoma"/>
        </w:rPr>
      </w:pPr>
    </w:p>
    <w:p w14:paraId="58A9CCEF" w14:textId="77777777" w:rsidR="00B32B9E" w:rsidRPr="00C4073A" w:rsidRDefault="00B32B9E" w:rsidP="00B32B9E">
      <w:pPr>
        <w:keepNext/>
        <w:keepLines/>
        <w:tabs>
          <w:tab w:val="left" w:pos="709"/>
          <w:tab w:val="left" w:pos="1702"/>
        </w:tabs>
        <w:jc w:val="both"/>
        <w:rPr>
          <w:rFonts w:ascii="Tahoma" w:hAnsi="Tahoma" w:cs="Tahoma"/>
        </w:rPr>
      </w:pPr>
      <w:r w:rsidRPr="00C4073A">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0527C64B" w14:textId="77777777" w:rsidR="00B32B9E" w:rsidRPr="00C4073A" w:rsidRDefault="00B32B9E" w:rsidP="00B32B9E">
      <w:pPr>
        <w:keepNext/>
        <w:keepLines/>
        <w:tabs>
          <w:tab w:val="left" w:pos="709"/>
          <w:tab w:val="left" w:pos="1702"/>
        </w:tabs>
        <w:jc w:val="both"/>
        <w:rPr>
          <w:rFonts w:ascii="Tahoma" w:hAnsi="Tahoma" w:cs="Tahoma"/>
        </w:rPr>
      </w:pPr>
    </w:p>
    <w:p w14:paraId="61EEDA13" w14:textId="77777777" w:rsidR="00B32B9E" w:rsidRPr="00C4073A" w:rsidRDefault="00B32B9E" w:rsidP="00B32B9E">
      <w:pPr>
        <w:keepNext/>
        <w:keepLines/>
        <w:tabs>
          <w:tab w:val="left" w:pos="709"/>
          <w:tab w:val="left" w:pos="1702"/>
        </w:tabs>
        <w:jc w:val="both"/>
        <w:rPr>
          <w:rFonts w:ascii="Tahoma" w:hAnsi="Tahoma" w:cs="Tahoma"/>
        </w:rPr>
      </w:pPr>
      <w:r w:rsidRPr="00C4073A">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2330F8E6" w14:textId="77777777" w:rsidR="00B32B9E" w:rsidRPr="00C4073A" w:rsidRDefault="00B32B9E" w:rsidP="00B32B9E">
      <w:pPr>
        <w:keepNext/>
        <w:keepLines/>
        <w:tabs>
          <w:tab w:val="left" w:pos="709"/>
          <w:tab w:val="left" w:pos="1702"/>
        </w:tabs>
        <w:jc w:val="both"/>
        <w:rPr>
          <w:rFonts w:ascii="Tahoma" w:hAnsi="Tahoma" w:cs="Tahoma"/>
        </w:rPr>
      </w:pPr>
    </w:p>
    <w:p w14:paraId="28C95BE9"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REŠEVANJE SPOROV</w:t>
      </w:r>
    </w:p>
    <w:p w14:paraId="4FD7B0A4" w14:textId="77777777" w:rsidR="00B32B9E" w:rsidRPr="00C4073A" w:rsidRDefault="00B32B9E" w:rsidP="00B32B9E">
      <w:pPr>
        <w:keepNext/>
        <w:keepLines/>
        <w:tabs>
          <w:tab w:val="left" w:pos="709"/>
          <w:tab w:val="left" w:pos="1702"/>
        </w:tabs>
        <w:ind w:left="1701" w:hanging="1701"/>
        <w:rPr>
          <w:rFonts w:ascii="Tahoma" w:hAnsi="Tahoma" w:cs="Tahoma"/>
          <w:b/>
        </w:rPr>
      </w:pPr>
    </w:p>
    <w:p w14:paraId="20A069DC"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 xml:space="preserve"> člen</w:t>
      </w:r>
    </w:p>
    <w:p w14:paraId="4509CE13"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p>
    <w:p w14:paraId="24338EBD"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r w:rsidRPr="00C4073A">
        <w:rPr>
          <w:rFonts w:ascii="Tahoma" w:eastAsia="Calibri" w:hAnsi="Tahoma" w:cs="Tahoma"/>
        </w:rPr>
        <w:t xml:space="preserve">Morebitne spore, ki bi nastali v zvezi z izvajanjem </w:t>
      </w:r>
      <w:r w:rsidRPr="00C4073A">
        <w:rPr>
          <w:rFonts w:ascii="Tahoma" w:hAnsi="Tahoma" w:cs="Tahoma"/>
        </w:rPr>
        <w:t>tega okvirnega sporazuma</w:t>
      </w:r>
      <w:r w:rsidRPr="00C4073A">
        <w:rPr>
          <w:rFonts w:ascii="Tahoma" w:eastAsia="Calibri" w:hAnsi="Tahoma" w:cs="Tahoma"/>
        </w:rPr>
        <w:t xml:space="preserve">, bosta stranki </w:t>
      </w:r>
      <w:r w:rsidRPr="00C4073A">
        <w:rPr>
          <w:rFonts w:ascii="Tahoma" w:hAnsi="Tahoma" w:cs="Tahoma"/>
        </w:rPr>
        <w:t>okvirnega sporazuma</w:t>
      </w:r>
      <w:r w:rsidRPr="00C4073A">
        <w:rPr>
          <w:rFonts w:ascii="Tahoma" w:eastAsia="Calibri" w:hAnsi="Tahoma" w:cs="Tahoma"/>
        </w:rPr>
        <w:t xml:space="preserve"> skušali rešiti sporazumno.</w:t>
      </w:r>
    </w:p>
    <w:p w14:paraId="68F7A859"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p>
    <w:p w14:paraId="00024750"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r w:rsidRPr="00C4073A">
        <w:rPr>
          <w:rFonts w:ascii="Tahoma" w:eastAsia="Calibri" w:hAnsi="Tahoma" w:cs="Tahoma"/>
        </w:rPr>
        <w:t xml:space="preserve">Če spora ne bo možno rešiti sporazumno, lahko vsaka stranka </w:t>
      </w:r>
      <w:r w:rsidRPr="00C4073A">
        <w:rPr>
          <w:rFonts w:ascii="Tahoma" w:hAnsi="Tahoma" w:cs="Tahoma"/>
        </w:rPr>
        <w:t>okvirnega sporazuma</w:t>
      </w:r>
      <w:r w:rsidRPr="00C4073A">
        <w:rPr>
          <w:rFonts w:ascii="Tahoma" w:eastAsia="Calibri" w:hAnsi="Tahoma" w:cs="Tahoma"/>
        </w:rPr>
        <w:t xml:space="preserve"> sproži postopek za rešitev spora pri stvarno pristojnem sodišču v Ljubljani.</w:t>
      </w:r>
    </w:p>
    <w:p w14:paraId="72766788"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p>
    <w:p w14:paraId="436EB156" w14:textId="77777777" w:rsidR="00B32B9E" w:rsidRPr="00C4073A" w:rsidRDefault="00B32B9E" w:rsidP="00B32B9E">
      <w:pPr>
        <w:keepNext/>
        <w:keepLines/>
        <w:numPr>
          <w:ilvl w:val="0"/>
          <w:numId w:val="23"/>
        </w:numPr>
        <w:tabs>
          <w:tab w:val="left" w:pos="851"/>
          <w:tab w:val="left" w:pos="1702"/>
        </w:tabs>
        <w:ind w:hanging="1440"/>
        <w:jc w:val="both"/>
        <w:rPr>
          <w:rFonts w:ascii="Tahoma" w:hAnsi="Tahoma" w:cs="Tahoma"/>
          <w:b/>
        </w:rPr>
      </w:pPr>
      <w:r w:rsidRPr="00C4073A">
        <w:rPr>
          <w:rFonts w:ascii="Tahoma" w:hAnsi="Tahoma" w:cs="Tahoma"/>
          <w:b/>
        </w:rPr>
        <w:t>OSTALE DOLOČBE</w:t>
      </w:r>
    </w:p>
    <w:p w14:paraId="08960B49" w14:textId="77777777" w:rsidR="00B32B9E" w:rsidRPr="00C4073A" w:rsidRDefault="00B32B9E" w:rsidP="00B32B9E">
      <w:pPr>
        <w:keepNext/>
        <w:keepLines/>
        <w:tabs>
          <w:tab w:val="left" w:pos="851"/>
          <w:tab w:val="left" w:pos="1702"/>
        </w:tabs>
        <w:jc w:val="both"/>
        <w:rPr>
          <w:rFonts w:ascii="Tahoma" w:hAnsi="Tahoma" w:cs="Tahoma"/>
          <w:b/>
        </w:rPr>
      </w:pPr>
    </w:p>
    <w:p w14:paraId="7F3B973A"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2C25969D"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390FD955"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3011529E"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239B4ED8"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182C66F9"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7A772244"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476A734E" w14:textId="77777777" w:rsidR="00B32B9E" w:rsidRPr="00C4073A" w:rsidRDefault="00B32B9E" w:rsidP="00B32B9E">
      <w:pPr>
        <w:keepNext/>
        <w:keepLines/>
        <w:rPr>
          <w:rFonts w:ascii="Tahoma" w:hAnsi="Tahoma" w:cs="Tahoma"/>
        </w:rPr>
      </w:pPr>
    </w:p>
    <w:p w14:paraId="59D640B1" w14:textId="77777777" w:rsidR="00B32B9E" w:rsidRPr="00C4073A" w:rsidRDefault="00B32B9E" w:rsidP="00B32B9E">
      <w:pPr>
        <w:keepNext/>
        <w:keepLines/>
        <w:jc w:val="both"/>
        <w:rPr>
          <w:rFonts w:ascii="Tahoma" w:hAnsi="Tahoma" w:cs="Tahoma"/>
        </w:rPr>
      </w:pPr>
      <w:r w:rsidRPr="00C4073A">
        <w:rPr>
          <w:rFonts w:ascii="Tahoma" w:hAnsi="Tahoma" w:cs="Tahoma"/>
        </w:rPr>
        <w:t>Morebitne spremembe ali dopolnitve tega okvirnega sporazuma veljajo samo v pisni obliki in v primeru, da jih podpišeta obe stranki okvirnega sporazuma.</w:t>
      </w:r>
    </w:p>
    <w:p w14:paraId="0B7C997A" w14:textId="77777777" w:rsidR="00B32B9E" w:rsidRPr="00C4073A" w:rsidRDefault="00B32B9E" w:rsidP="00B32B9E">
      <w:pPr>
        <w:keepNext/>
        <w:keepLines/>
        <w:rPr>
          <w:rFonts w:ascii="Tahoma" w:hAnsi="Tahoma" w:cs="Tahoma"/>
        </w:rPr>
      </w:pPr>
    </w:p>
    <w:p w14:paraId="46188243"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54A0CDF"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74DC9A41"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storitev. Izvajalec se strinja, da lahko naročnik prekine medsebojno razmerje v primeru nespoštovanja določil okvirnega sporazuma in določil javnega naročanja, brez odškodninske odgovornosti do izvajalca.</w:t>
      </w:r>
    </w:p>
    <w:p w14:paraId="4E16A83F" w14:textId="77777777" w:rsidR="00B32B9E" w:rsidRPr="00C4073A" w:rsidRDefault="00B32B9E" w:rsidP="00B32B9E">
      <w:pPr>
        <w:keepNext/>
        <w:keepLines/>
        <w:tabs>
          <w:tab w:val="left" w:pos="567"/>
          <w:tab w:val="left" w:pos="1418"/>
          <w:tab w:val="left" w:pos="1702"/>
        </w:tabs>
        <w:jc w:val="both"/>
        <w:rPr>
          <w:rFonts w:ascii="Tahoma" w:hAnsi="Tahoma" w:cs="Tahoma"/>
          <w:lang w:val="es-AR"/>
        </w:rPr>
      </w:pPr>
      <w:r w:rsidRPr="00C4073A">
        <w:rPr>
          <w:rFonts w:ascii="Tahoma" w:hAnsi="Tahoma" w:cs="Tahoma"/>
        </w:rPr>
        <w:t xml:space="preserve"> </w:t>
      </w:r>
    </w:p>
    <w:p w14:paraId="564163CF"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Stranki okvirnega sporazuma soglašata, da predstavljajo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in informacij, ki po veljavnih predpisih štejejo za javne.</w:t>
      </w:r>
    </w:p>
    <w:p w14:paraId="259EDDC2"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5AAE21FC"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655A9776" w14:textId="77777777" w:rsidR="00B32B9E" w:rsidRPr="00C4073A" w:rsidRDefault="00B32B9E" w:rsidP="00B32B9E">
      <w:pPr>
        <w:keepNext/>
        <w:keepLines/>
        <w:tabs>
          <w:tab w:val="left" w:pos="567"/>
          <w:tab w:val="left" w:pos="1418"/>
          <w:tab w:val="left" w:pos="1702"/>
        </w:tabs>
        <w:jc w:val="both"/>
        <w:rPr>
          <w:rFonts w:ascii="Tahoma" w:hAnsi="Tahoma" w:cs="Tahoma"/>
        </w:rPr>
      </w:pPr>
    </w:p>
    <w:p w14:paraId="5F717EAE"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2015B9DF" w14:textId="77777777" w:rsidR="00B32B9E" w:rsidRPr="00C4073A" w:rsidRDefault="00B32B9E" w:rsidP="00B32B9E">
      <w:pPr>
        <w:keepNext/>
        <w:keepLines/>
        <w:tabs>
          <w:tab w:val="left" w:pos="567"/>
          <w:tab w:val="left" w:pos="1418"/>
          <w:tab w:val="left" w:pos="1702"/>
        </w:tabs>
        <w:jc w:val="both"/>
        <w:rPr>
          <w:rFonts w:ascii="Tahoma" w:hAnsi="Tahoma" w:cs="Tahoma"/>
        </w:rPr>
      </w:pPr>
      <w:r w:rsidRPr="00C4073A">
        <w:rPr>
          <w:rFonts w:ascii="Tahoma" w:hAnsi="Tahoma" w:cs="Tahoma"/>
        </w:rPr>
        <w:t xml:space="preserve"> </w:t>
      </w:r>
    </w:p>
    <w:p w14:paraId="7C885F9F"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16C95F22" w14:textId="77777777" w:rsidR="00B32B9E" w:rsidRPr="00C4073A" w:rsidRDefault="00B32B9E" w:rsidP="00B32B9E">
      <w:pPr>
        <w:keepNext/>
        <w:keepLines/>
        <w:ind w:left="426"/>
        <w:jc w:val="center"/>
        <w:rPr>
          <w:rFonts w:ascii="Tahoma" w:hAnsi="Tahoma" w:cs="Tahoma"/>
        </w:rPr>
      </w:pPr>
    </w:p>
    <w:p w14:paraId="4FCC0DAC" w14:textId="7C394E2F" w:rsidR="0020162C" w:rsidRDefault="0020162C" w:rsidP="00B32B9E">
      <w:pPr>
        <w:keepNext/>
        <w:keepLines/>
        <w:jc w:val="both"/>
        <w:rPr>
          <w:rFonts w:ascii="Tahoma" w:hAnsi="Tahoma" w:cs="Tahoma"/>
        </w:rPr>
      </w:pPr>
      <w:r w:rsidRPr="0020162C">
        <w:rPr>
          <w:rFonts w:ascii="Tahoma" w:hAnsi="Tahoma" w:cs="Tahoma"/>
        </w:rPr>
        <w:t>Okvirni sporazum je sklenjen in prične veljati z dnem, ko ga podpišeta obe stranki okvirnega sporazuma pod pogojem, da izvajalec naročniku predloži finančno zavarovanje za dobro izvedbo obveznosti iz okvirnega sporazuma v roku, v višini in z veljavnostjo, kot je določena v 15. členu tega okvirnega sporazuma. V kolikor izvajalec, v skladu s 15. členom tega okvirnega sporazuma, ne predloži finančnega zavarovanja za dobro izvedbo obveznosti iz okvirnega sporazuma, se šteje, da ta okvirni sporazum ni bil nikoli sklenjen.</w:t>
      </w:r>
    </w:p>
    <w:p w14:paraId="086245E5" w14:textId="77777777" w:rsidR="00B32B9E" w:rsidRPr="00C4073A" w:rsidRDefault="00B32B9E" w:rsidP="00B32B9E">
      <w:pPr>
        <w:keepNext/>
        <w:keepLines/>
        <w:jc w:val="both"/>
        <w:rPr>
          <w:rFonts w:ascii="Tahoma" w:hAnsi="Tahoma" w:cs="Tahoma"/>
        </w:rPr>
      </w:pPr>
    </w:p>
    <w:p w14:paraId="3D200C87" w14:textId="77777777" w:rsidR="00B32B9E" w:rsidRPr="00C4073A" w:rsidRDefault="00B32B9E" w:rsidP="00B32B9E">
      <w:pPr>
        <w:keepNext/>
        <w:keepLines/>
        <w:tabs>
          <w:tab w:val="left" w:pos="567"/>
          <w:tab w:val="left" w:pos="1418"/>
          <w:tab w:val="left" w:pos="1702"/>
        </w:tabs>
        <w:jc w:val="both"/>
        <w:rPr>
          <w:rFonts w:ascii="Tahoma" w:eastAsia="Calibri" w:hAnsi="Tahoma" w:cs="Tahoma"/>
        </w:rPr>
      </w:pPr>
      <w:r w:rsidRPr="00C4073A">
        <w:rPr>
          <w:rFonts w:ascii="Tahoma" w:eastAsia="Calibri" w:hAnsi="Tahoma" w:cs="Tahoma"/>
        </w:rPr>
        <w:t xml:space="preserve">Ta </w:t>
      </w:r>
      <w:r w:rsidRPr="00C4073A">
        <w:rPr>
          <w:rFonts w:ascii="Tahoma" w:hAnsi="Tahoma" w:cs="Tahoma"/>
        </w:rPr>
        <w:t>okvirni sporazum</w:t>
      </w:r>
      <w:r w:rsidRPr="00C4073A">
        <w:rPr>
          <w:rFonts w:ascii="Tahoma" w:eastAsia="Calibri" w:hAnsi="Tahoma" w:cs="Tahoma"/>
        </w:rPr>
        <w:t xml:space="preserve"> v celoti zavezuje tudi morebitne vsakokratne pravne naslednike vsake od strank </w:t>
      </w:r>
      <w:r w:rsidRPr="00C4073A">
        <w:rPr>
          <w:rFonts w:ascii="Tahoma" w:hAnsi="Tahoma" w:cs="Tahoma"/>
        </w:rPr>
        <w:t>okvirnega sporazuma</w:t>
      </w:r>
      <w:r w:rsidRPr="00C4073A">
        <w:rPr>
          <w:rFonts w:ascii="Tahoma" w:eastAsia="Calibri" w:hAnsi="Tahoma" w:cs="Tahoma"/>
        </w:rPr>
        <w:t>, kar velja zlasti tudi v primeru organizacijsko – statusnih ter lastninskih sprememb.</w:t>
      </w:r>
    </w:p>
    <w:p w14:paraId="118D6293" w14:textId="77777777" w:rsidR="00B32B9E" w:rsidRPr="00C4073A" w:rsidRDefault="00B32B9E" w:rsidP="00B32B9E">
      <w:pPr>
        <w:keepNext/>
        <w:keepLines/>
        <w:jc w:val="both"/>
        <w:rPr>
          <w:rFonts w:ascii="Tahoma" w:hAnsi="Tahoma" w:cs="Tahoma"/>
        </w:rPr>
      </w:pPr>
    </w:p>
    <w:p w14:paraId="780B5879" w14:textId="77777777" w:rsidR="00B32B9E" w:rsidRPr="00C4073A" w:rsidRDefault="00B32B9E" w:rsidP="00B32B9E">
      <w:pPr>
        <w:keepNext/>
        <w:keepLines/>
        <w:numPr>
          <w:ilvl w:val="1"/>
          <w:numId w:val="5"/>
        </w:numPr>
        <w:tabs>
          <w:tab w:val="clear" w:pos="1440"/>
        </w:tabs>
        <w:ind w:left="426" w:hanging="426"/>
        <w:jc w:val="center"/>
        <w:rPr>
          <w:rFonts w:ascii="Tahoma" w:hAnsi="Tahoma" w:cs="Tahoma"/>
        </w:rPr>
      </w:pPr>
      <w:r w:rsidRPr="00C4073A">
        <w:rPr>
          <w:rFonts w:ascii="Tahoma" w:hAnsi="Tahoma" w:cs="Tahoma"/>
        </w:rPr>
        <w:t>člen</w:t>
      </w:r>
    </w:p>
    <w:p w14:paraId="664E0733" w14:textId="77777777" w:rsidR="00B32B9E" w:rsidRPr="00C4073A" w:rsidRDefault="00B32B9E" w:rsidP="00B32B9E">
      <w:pPr>
        <w:keepNext/>
        <w:keepLines/>
        <w:jc w:val="both"/>
        <w:rPr>
          <w:rFonts w:ascii="Tahoma" w:hAnsi="Tahoma" w:cs="Tahoma"/>
        </w:rPr>
      </w:pPr>
    </w:p>
    <w:p w14:paraId="5A77296F" w14:textId="77777777" w:rsidR="00B32B9E" w:rsidRPr="00285804" w:rsidRDefault="00B32B9E" w:rsidP="00B32B9E">
      <w:pPr>
        <w:keepNext/>
        <w:keepLines/>
        <w:tabs>
          <w:tab w:val="left" w:pos="1080"/>
          <w:tab w:val="left" w:pos="1702"/>
        </w:tabs>
        <w:jc w:val="both"/>
        <w:rPr>
          <w:rFonts w:ascii="Tahoma" w:hAnsi="Tahoma" w:cs="Tahoma"/>
        </w:rPr>
      </w:pPr>
      <w:r>
        <w:rPr>
          <w:rFonts w:ascii="Tahoma" w:hAnsi="Tahoma" w:cs="Tahoma"/>
        </w:rPr>
        <w:t>O</w:t>
      </w:r>
      <w:r w:rsidRPr="00285804">
        <w:rPr>
          <w:rFonts w:ascii="Tahoma" w:hAnsi="Tahoma" w:cs="Tahoma"/>
        </w:rPr>
        <w:t>kvirni sporazum je sklenjen pod razveznim pogojem, ki se uresniči v primeru izpolnitve ene od naslednjih okoliščin:</w:t>
      </w:r>
    </w:p>
    <w:p w14:paraId="287D7578" w14:textId="77777777" w:rsidR="00B32B9E" w:rsidRPr="00285804" w:rsidRDefault="00B32B9E" w:rsidP="00B32B9E">
      <w:pPr>
        <w:keepNext/>
        <w:keepLines/>
        <w:numPr>
          <w:ilvl w:val="0"/>
          <w:numId w:val="36"/>
        </w:numPr>
        <w:tabs>
          <w:tab w:val="left" w:pos="1080"/>
          <w:tab w:val="left" w:pos="1702"/>
        </w:tabs>
        <w:jc w:val="both"/>
        <w:rPr>
          <w:rFonts w:ascii="Tahoma" w:hAnsi="Tahoma" w:cs="Tahoma"/>
        </w:rPr>
      </w:pPr>
      <w:r w:rsidRPr="00285804">
        <w:rPr>
          <w:rFonts w:ascii="Tahoma" w:hAnsi="Tahoma" w:cs="Tahoma"/>
        </w:rPr>
        <w:lastRenderedPageBreak/>
        <w:t xml:space="preserve">če je naročnik seznanjen, da je sodišče s pravnomočno odločitvijo ugotovilo kršitev obveznosti iz drugega odstavka 3. člena ZJN-3 s strani izvajalca okvirnega sporazuma o izvedbi javnega naročila ali njegovega podizvajalca ali </w:t>
      </w:r>
    </w:p>
    <w:p w14:paraId="701056E1" w14:textId="77777777" w:rsidR="00B32B9E" w:rsidRPr="00285804" w:rsidRDefault="00B32B9E" w:rsidP="00B32B9E">
      <w:pPr>
        <w:keepNext/>
        <w:keepLines/>
        <w:numPr>
          <w:ilvl w:val="0"/>
          <w:numId w:val="36"/>
        </w:numPr>
        <w:tabs>
          <w:tab w:val="left" w:pos="1080"/>
          <w:tab w:val="left" w:pos="1702"/>
        </w:tabs>
        <w:jc w:val="both"/>
        <w:rPr>
          <w:rFonts w:ascii="Tahoma" w:hAnsi="Tahoma" w:cs="Tahoma"/>
        </w:rPr>
      </w:pPr>
      <w:r w:rsidRPr="00285804">
        <w:rPr>
          <w:rFonts w:ascii="Tahoma" w:hAnsi="Tahoma" w:cs="Tahoma"/>
        </w:rPr>
        <w:t xml:space="preserve">če je naročnik seznanjen, da je pristojni državni organ pri izvajalcu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DE1F138" w14:textId="77777777" w:rsidR="00B32B9E" w:rsidRPr="00285804" w:rsidRDefault="00B32B9E" w:rsidP="00B32B9E">
      <w:pPr>
        <w:keepNext/>
        <w:keepLines/>
        <w:tabs>
          <w:tab w:val="left" w:pos="1080"/>
          <w:tab w:val="left" w:pos="1702"/>
        </w:tabs>
        <w:jc w:val="both"/>
        <w:rPr>
          <w:rFonts w:ascii="Tahoma" w:hAnsi="Tahoma" w:cs="Tahoma"/>
        </w:rPr>
      </w:pPr>
    </w:p>
    <w:p w14:paraId="1FEFD85F" w14:textId="77777777" w:rsidR="00B32B9E" w:rsidRPr="00285804" w:rsidRDefault="00B32B9E" w:rsidP="00B32B9E">
      <w:pPr>
        <w:keepNext/>
        <w:keepLines/>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izvajalca v desetih (10) dneh. </w:t>
      </w:r>
    </w:p>
    <w:p w14:paraId="4F4C84FC" w14:textId="77777777" w:rsidR="00B32B9E" w:rsidRPr="00285804" w:rsidRDefault="00B32B9E" w:rsidP="00B32B9E">
      <w:pPr>
        <w:keepNext/>
        <w:keepLines/>
        <w:tabs>
          <w:tab w:val="left" w:pos="1080"/>
          <w:tab w:val="left" w:pos="1702"/>
        </w:tabs>
        <w:jc w:val="both"/>
        <w:rPr>
          <w:rFonts w:ascii="Tahoma" w:hAnsi="Tahoma" w:cs="Tahoma"/>
        </w:rPr>
      </w:pPr>
    </w:p>
    <w:p w14:paraId="45969488" w14:textId="77777777" w:rsidR="00B32B9E" w:rsidRPr="00285804" w:rsidRDefault="00B32B9E" w:rsidP="00B32B9E">
      <w:pPr>
        <w:keepNext/>
        <w:keepLines/>
        <w:tabs>
          <w:tab w:val="left" w:pos="1080"/>
          <w:tab w:val="left" w:pos="1702"/>
        </w:tabs>
        <w:jc w:val="both"/>
        <w:rPr>
          <w:rFonts w:ascii="Tahoma" w:hAnsi="Tahoma" w:cs="Tahoma"/>
        </w:rPr>
      </w:pPr>
      <w:r w:rsidRPr="00285804">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CCD0F35" w14:textId="77777777" w:rsidR="00B32B9E" w:rsidRPr="00285804" w:rsidRDefault="00B32B9E" w:rsidP="00B32B9E">
      <w:pPr>
        <w:keepNext/>
        <w:keepLines/>
        <w:tabs>
          <w:tab w:val="left" w:pos="1080"/>
          <w:tab w:val="left" w:pos="1702"/>
        </w:tabs>
        <w:jc w:val="both"/>
        <w:rPr>
          <w:rFonts w:ascii="Tahoma" w:hAnsi="Tahoma" w:cs="Tahoma"/>
        </w:rPr>
      </w:pPr>
    </w:p>
    <w:p w14:paraId="21CD2A04" w14:textId="77777777" w:rsidR="00B32B9E" w:rsidRPr="00285804" w:rsidRDefault="00B32B9E" w:rsidP="00B32B9E">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56D1930D" w14:textId="77777777" w:rsidR="00B32B9E" w:rsidRPr="00285804" w:rsidRDefault="00B32B9E" w:rsidP="00B32B9E">
      <w:pPr>
        <w:keepNext/>
        <w:keepLines/>
        <w:tabs>
          <w:tab w:val="left" w:pos="1080"/>
          <w:tab w:val="left" w:pos="1702"/>
        </w:tabs>
        <w:jc w:val="both"/>
        <w:rPr>
          <w:rFonts w:ascii="Tahoma" w:hAnsi="Tahoma" w:cs="Tahoma"/>
        </w:rPr>
      </w:pPr>
    </w:p>
    <w:p w14:paraId="67EF7685" w14:textId="3829FC39" w:rsidR="003C4A5C" w:rsidRDefault="003C4A5C" w:rsidP="00B32B9E">
      <w:pPr>
        <w:keepNext/>
        <w:keepLines/>
        <w:tabs>
          <w:tab w:val="left" w:pos="1080"/>
          <w:tab w:val="left" w:pos="1702"/>
        </w:tabs>
        <w:jc w:val="both"/>
        <w:rPr>
          <w:rFonts w:ascii="Tahoma" w:hAnsi="Tahoma" w:cs="Tahoma"/>
        </w:rPr>
      </w:pPr>
      <w:r w:rsidRPr="003C4A5C">
        <w:rPr>
          <w:rFonts w:ascii="Tahoma" w:hAnsi="Tahoma" w:cs="Tahoma"/>
        </w:rPr>
        <w:t>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w:t>
      </w:r>
    </w:p>
    <w:p w14:paraId="07EB97EF" w14:textId="77777777" w:rsidR="003C4A5C" w:rsidRDefault="003C4A5C" w:rsidP="00B32B9E">
      <w:pPr>
        <w:keepNext/>
        <w:keepLines/>
        <w:tabs>
          <w:tab w:val="left" w:pos="1080"/>
          <w:tab w:val="left" w:pos="1702"/>
        </w:tabs>
        <w:jc w:val="both"/>
        <w:rPr>
          <w:rFonts w:ascii="Tahoma" w:hAnsi="Tahoma" w:cs="Tahoma"/>
        </w:rPr>
      </w:pPr>
    </w:p>
    <w:p w14:paraId="6B7E3166" w14:textId="77777777" w:rsidR="00B32B9E" w:rsidRPr="007124F0" w:rsidRDefault="00B32B9E" w:rsidP="00B32B9E">
      <w:pPr>
        <w:keepNext/>
        <w:keepLines/>
        <w:overflowPunct w:val="0"/>
        <w:autoSpaceDE w:val="0"/>
        <w:autoSpaceDN w:val="0"/>
        <w:adjustRightInd w:val="0"/>
        <w:jc w:val="both"/>
        <w:textAlignment w:val="baseline"/>
        <w:rPr>
          <w:rFonts w:ascii="Tahoma" w:hAnsi="Tahoma" w:cs="Tahoma"/>
        </w:rPr>
      </w:pPr>
      <w:r w:rsidRPr="0028580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633A064C" w14:textId="77777777" w:rsidR="00B32B9E" w:rsidRPr="00C4073A" w:rsidRDefault="00B32B9E" w:rsidP="00B32B9E">
      <w:pPr>
        <w:keepNext/>
        <w:keepLines/>
        <w:jc w:val="both"/>
        <w:rPr>
          <w:rFonts w:ascii="Tahoma" w:hAnsi="Tahoma" w:cs="Tahoma"/>
        </w:rPr>
      </w:pPr>
    </w:p>
    <w:p w14:paraId="44106F58" w14:textId="77777777" w:rsidR="00B32B9E" w:rsidRPr="00C4073A" w:rsidRDefault="00B32B9E" w:rsidP="00B32B9E">
      <w:pPr>
        <w:keepNext/>
        <w:keepLines/>
        <w:numPr>
          <w:ilvl w:val="1"/>
          <w:numId w:val="5"/>
        </w:numPr>
        <w:tabs>
          <w:tab w:val="clear" w:pos="1440"/>
          <w:tab w:val="num" w:pos="0"/>
        </w:tabs>
        <w:ind w:left="426" w:hanging="426"/>
        <w:jc w:val="center"/>
        <w:rPr>
          <w:rFonts w:ascii="Tahoma" w:hAnsi="Tahoma" w:cs="Tahoma"/>
        </w:rPr>
      </w:pPr>
      <w:r w:rsidRPr="00C4073A">
        <w:rPr>
          <w:rFonts w:ascii="Tahoma" w:hAnsi="Tahoma" w:cs="Tahoma"/>
        </w:rPr>
        <w:t>člen</w:t>
      </w:r>
    </w:p>
    <w:p w14:paraId="458C65B9" w14:textId="77777777" w:rsidR="00B32B9E" w:rsidRPr="00C4073A" w:rsidRDefault="00B32B9E" w:rsidP="00B32B9E">
      <w:pPr>
        <w:keepNext/>
        <w:keepLines/>
        <w:jc w:val="both"/>
        <w:rPr>
          <w:rFonts w:ascii="Tahoma" w:hAnsi="Tahoma" w:cs="Tahoma"/>
        </w:rPr>
      </w:pPr>
    </w:p>
    <w:p w14:paraId="3627537B" w14:textId="77777777" w:rsidR="00B32B9E" w:rsidRPr="00C4073A" w:rsidRDefault="00B32B9E" w:rsidP="00B32B9E">
      <w:pPr>
        <w:keepNext/>
        <w:keepLines/>
        <w:tabs>
          <w:tab w:val="left" w:pos="4820"/>
        </w:tabs>
        <w:ind w:right="-2"/>
        <w:jc w:val="both"/>
        <w:rPr>
          <w:rFonts w:ascii="Tahoma" w:hAnsi="Tahoma" w:cs="Tahoma"/>
        </w:rPr>
      </w:pPr>
      <w:r w:rsidRPr="00C4073A">
        <w:rPr>
          <w:rFonts w:ascii="Tahoma" w:hAnsi="Tahoma" w:cs="Tahoma"/>
        </w:rPr>
        <w:t xml:space="preserve">Okvirni sporazum je sestavljen in podpisan v petih (5) enakih izvodih, od katerih prejme naročnik tri (3) in izvajalec dva (2) izvoda. </w:t>
      </w:r>
    </w:p>
    <w:p w14:paraId="1DBA7764" w14:textId="77777777" w:rsidR="00B32B9E" w:rsidRPr="00C4073A" w:rsidRDefault="00B32B9E" w:rsidP="00B32B9E">
      <w:pPr>
        <w:keepNext/>
        <w:keepLines/>
        <w:jc w:val="both"/>
        <w:rPr>
          <w:rFonts w:ascii="Tahoma" w:hAnsi="Tahoma" w:cs="Tahoma"/>
          <w:sz w:val="18"/>
          <w:szCs w:val="22"/>
        </w:rPr>
      </w:pPr>
    </w:p>
    <w:p w14:paraId="15830BC6" w14:textId="77777777" w:rsidR="00B32B9E" w:rsidRPr="00C4073A" w:rsidRDefault="00B32B9E" w:rsidP="00B32B9E">
      <w:pPr>
        <w:keepNext/>
        <w:keepLines/>
        <w:jc w:val="both"/>
        <w:rPr>
          <w:rFonts w:ascii="Tahoma" w:hAnsi="Tahoma" w:cs="Tahoma"/>
          <w:sz w:val="18"/>
          <w:szCs w:val="22"/>
        </w:rPr>
      </w:pPr>
    </w:p>
    <w:p w14:paraId="5F67799A" w14:textId="77777777" w:rsidR="00B32B9E" w:rsidRPr="00C4073A" w:rsidRDefault="00B32B9E" w:rsidP="00B32B9E">
      <w:pPr>
        <w:keepNext/>
        <w:keepLines/>
        <w:tabs>
          <w:tab w:val="left" w:pos="1134"/>
          <w:tab w:val="left" w:pos="4820"/>
        </w:tabs>
        <w:rPr>
          <w:rFonts w:ascii="Tahoma" w:hAnsi="Tahoma" w:cs="Tahoma"/>
        </w:rPr>
      </w:pPr>
      <w:r w:rsidRPr="00C4073A">
        <w:rPr>
          <w:rFonts w:ascii="Tahoma" w:hAnsi="Tahoma" w:cs="Tahoma"/>
        </w:rPr>
        <w:t>Ljubljana, dne ___________</w:t>
      </w:r>
      <w:r w:rsidRPr="00C4073A">
        <w:rPr>
          <w:rFonts w:ascii="Tahoma" w:hAnsi="Tahoma" w:cs="Tahoma"/>
        </w:rPr>
        <w:tab/>
      </w:r>
      <w:r w:rsidRPr="00C4073A">
        <w:rPr>
          <w:rFonts w:ascii="Tahoma" w:hAnsi="Tahoma" w:cs="Tahoma"/>
        </w:rPr>
        <w:tab/>
      </w:r>
      <w:r w:rsidRPr="00C4073A">
        <w:rPr>
          <w:rFonts w:ascii="Tahoma" w:hAnsi="Tahoma" w:cs="Tahoma"/>
        </w:rPr>
        <w:tab/>
        <w:t>______________, dne __________</w:t>
      </w:r>
    </w:p>
    <w:p w14:paraId="1FB0FE83" w14:textId="77777777" w:rsidR="00B32B9E" w:rsidRPr="00C4073A" w:rsidRDefault="00B32B9E" w:rsidP="00B32B9E">
      <w:pPr>
        <w:keepNext/>
        <w:keepLines/>
        <w:tabs>
          <w:tab w:val="left" w:pos="4820"/>
        </w:tabs>
        <w:rPr>
          <w:rFonts w:ascii="Tahoma" w:hAnsi="Tahoma" w:cs="Tahoma"/>
        </w:rPr>
      </w:pPr>
    </w:p>
    <w:p w14:paraId="64209AD7" w14:textId="77777777" w:rsidR="00B32B9E" w:rsidRPr="00C4073A" w:rsidRDefault="00B32B9E" w:rsidP="00B32B9E">
      <w:pPr>
        <w:keepNext/>
        <w:keepLines/>
        <w:tabs>
          <w:tab w:val="left" w:pos="4820"/>
        </w:tabs>
        <w:rPr>
          <w:rFonts w:ascii="Tahoma" w:hAnsi="Tahoma" w:cs="Tahoma"/>
        </w:rPr>
      </w:pPr>
      <w:r w:rsidRPr="00C4073A">
        <w:rPr>
          <w:rFonts w:ascii="Tahoma" w:hAnsi="Tahoma" w:cs="Tahoma"/>
        </w:rPr>
        <w:t>NAROČNIK:</w:t>
      </w:r>
      <w:r w:rsidRPr="00C4073A">
        <w:rPr>
          <w:rFonts w:ascii="Tahoma" w:hAnsi="Tahoma" w:cs="Tahoma"/>
        </w:rPr>
        <w:tab/>
      </w:r>
      <w:r w:rsidRPr="00C4073A">
        <w:rPr>
          <w:rFonts w:ascii="Tahoma" w:hAnsi="Tahoma" w:cs="Tahoma"/>
        </w:rPr>
        <w:tab/>
      </w:r>
      <w:r w:rsidRPr="00C4073A">
        <w:rPr>
          <w:rFonts w:ascii="Tahoma" w:hAnsi="Tahoma" w:cs="Tahoma"/>
        </w:rPr>
        <w:tab/>
        <w:t>IZVAJALEC:</w:t>
      </w:r>
    </w:p>
    <w:p w14:paraId="51E10D3C" w14:textId="77777777" w:rsidR="00B32B9E" w:rsidRPr="00C4073A" w:rsidRDefault="00B32B9E" w:rsidP="00B32B9E">
      <w:pPr>
        <w:keepNext/>
        <w:keepLines/>
        <w:tabs>
          <w:tab w:val="left" w:pos="4962"/>
        </w:tabs>
        <w:ind w:right="-851"/>
        <w:jc w:val="both"/>
        <w:rPr>
          <w:rFonts w:ascii="Tahoma" w:hAnsi="Tahoma" w:cs="Tahoma"/>
          <w:b/>
        </w:rPr>
      </w:pPr>
    </w:p>
    <w:p w14:paraId="41C59C8D" w14:textId="77777777" w:rsidR="00B32B9E" w:rsidRPr="00C4073A" w:rsidRDefault="00B32B9E" w:rsidP="00B32B9E">
      <w:pPr>
        <w:keepNext/>
        <w:keepLines/>
        <w:tabs>
          <w:tab w:val="left" w:pos="4962"/>
        </w:tabs>
        <w:ind w:right="-851"/>
        <w:jc w:val="both"/>
        <w:rPr>
          <w:rFonts w:ascii="Tahoma" w:hAnsi="Tahoma" w:cs="Tahoma"/>
          <w:b/>
        </w:rPr>
      </w:pPr>
      <w:r w:rsidRPr="00C4073A">
        <w:rPr>
          <w:rFonts w:ascii="Tahoma" w:hAnsi="Tahoma" w:cs="Tahoma"/>
          <w:b/>
        </w:rPr>
        <w:t xml:space="preserve">JAVNO PODJETJE VODOVOD </w:t>
      </w:r>
    </w:p>
    <w:p w14:paraId="55139A53" w14:textId="77777777" w:rsidR="00B32B9E" w:rsidRPr="00C4073A" w:rsidRDefault="00B32B9E" w:rsidP="00B32B9E">
      <w:pPr>
        <w:keepNext/>
        <w:keepLines/>
        <w:tabs>
          <w:tab w:val="left" w:pos="4962"/>
        </w:tabs>
        <w:ind w:right="-851"/>
        <w:jc w:val="both"/>
        <w:rPr>
          <w:rFonts w:ascii="Tahoma" w:hAnsi="Tahoma" w:cs="Tahoma"/>
        </w:rPr>
      </w:pPr>
      <w:r w:rsidRPr="00C4073A">
        <w:rPr>
          <w:rFonts w:ascii="Tahoma" w:hAnsi="Tahoma" w:cs="Tahoma"/>
          <w:b/>
        </w:rPr>
        <w:t>KANALIZACIJA SNAGA d.o.o.</w:t>
      </w:r>
      <w:r w:rsidRPr="00C4073A">
        <w:rPr>
          <w:rFonts w:ascii="Tahoma" w:hAnsi="Tahoma" w:cs="Tahoma"/>
        </w:rPr>
        <w:tab/>
      </w:r>
      <w:r w:rsidRPr="00C4073A">
        <w:rPr>
          <w:rFonts w:ascii="Tahoma" w:hAnsi="Tahoma" w:cs="Tahoma"/>
        </w:rPr>
        <w:tab/>
      </w:r>
      <w:r w:rsidRPr="00C4073A">
        <w:rPr>
          <w:rFonts w:ascii="Tahoma" w:hAnsi="Tahoma" w:cs="Tahoma"/>
        </w:rPr>
        <w:tab/>
      </w:r>
      <w:r w:rsidRPr="00C4073A">
        <w:rPr>
          <w:rFonts w:ascii="Tahoma" w:hAnsi="Tahoma" w:cs="Tahoma"/>
        </w:rPr>
        <w:tab/>
      </w:r>
      <w:r w:rsidRPr="00C4073A">
        <w:rPr>
          <w:rFonts w:ascii="Tahoma" w:hAnsi="Tahoma" w:cs="Tahoma"/>
        </w:rPr>
        <w:tab/>
      </w:r>
      <w:r w:rsidRPr="00C4073A">
        <w:rPr>
          <w:rFonts w:ascii="Tahoma" w:hAnsi="Tahoma" w:cs="Tahoma"/>
        </w:rPr>
        <w:tab/>
      </w:r>
      <w:r w:rsidRPr="00C4073A">
        <w:rPr>
          <w:rFonts w:ascii="Tahoma" w:hAnsi="Tahoma" w:cs="Tahoma"/>
        </w:rPr>
        <w:tab/>
      </w:r>
    </w:p>
    <w:p w14:paraId="6C143878" w14:textId="77777777" w:rsidR="00B32B9E" w:rsidRPr="00C4073A" w:rsidRDefault="00B32B9E" w:rsidP="00B32B9E">
      <w:pPr>
        <w:keepNext/>
        <w:keepLines/>
        <w:tabs>
          <w:tab w:val="left" w:pos="4962"/>
        </w:tabs>
        <w:ind w:right="-851"/>
        <w:jc w:val="both"/>
        <w:rPr>
          <w:rFonts w:ascii="Tahoma" w:hAnsi="Tahoma" w:cs="Tahoma"/>
        </w:rPr>
      </w:pPr>
    </w:p>
    <w:p w14:paraId="5EC73706" w14:textId="77777777" w:rsidR="00B32B9E" w:rsidRPr="00C4073A" w:rsidRDefault="00B32B9E" w:rsidP="00B32B9E">
      <w:pPr>
        <w:keepNext/>
        <w:keepLines/>
        <w:tabs>
          <w:tab w:val="left" w:pos="4962"/>
        </w:tabs>
        <w:ind w:right="-851"/>
        <w:jc w:val="both"/>
        <w:rPr>
          <w:rFonts w:ascii="Tahoma" w:hAnsi="Tahoma" w:cs="Tahoma"/>
        </w:rPr>
      </w:pPr>
      <w:r w:rsidRPr="00C4073A">
        <w:rPr>
          <w:rFonts w:ascii="Tahoma" w:hAnsi="Tahoma" w:cs="Tahoma"/>
        </w:rPr>
        <w:t xml:space="preserve">Direktor: </w:t>
      </w:r>
    </w:p>
    <w:p w14:paraId="1B96BC85" w14:textId="77777777" w:rsidR="00B32B9E" w:rsidRPr="00C4073A" w:rsidRDefault="00B32B9E" w:rsidP="00B32B9E">
      <w:pPr>
        <w:keepNext/>
        <w:keepLines/>
        <w:tabs>
          <w:tab w:val="left" w:pos="4962"/>
        </w:tabs>
        <w:ind w:right="-851"/>
        <w:jc w:val="both"/>
        <w:rPr>
          <w:rFonts w:ascii="Tahoma" w:hAnsi="Tahoma" w:cs="Tahoma"/>
          <w:b/>
        </w:rPr>
      </w:pPr>
      <w:r>
        <w:rPr>
          <w:rFonts w:ascii="Tahoma" w:hAnsi="Tahoma" w:cs="Tahoma"/>
          <w:b/>
        </w:rPr>
        <w:t>David Polutnik</w:t>
      </w:r>
    </w:p>
    <w:p w14:paraId="00CAFDE8" w14:textId="77777777" w:rsidR="00B32B9E" w:rsidRPr="00C4073A" w:rsidRDefault="00B32B9E" w:rsidP="00B32B9E">
      <w:pPr>
        <w:keepNext/>
        <w:keepLines/>
        <w:tabs>
          <w:tab w:val="left" w:pos="4962"/>
        </w:tabs>
        <w:ind w:right="-851"/>
        <w:jc w:val="both"/>
        <w:rPr>
          <w:rFonts w:ascii="Tahoma" w:hAnsi="Tahoma" w:cs="Tahoma"/>
          <w:b/>
        </w:rPr>
      </w:pPr>
    </w:p>
    <w:p w14:paraId="151625DE" w14:textId="77777777" w:rsidR="00B32B9E" w:rsidRDefault="00B32B9E" w:rsidP="006250FB">
      <w:pPr>
        <w:keepNext/>
        <w:keepLines/>
        <w:jc w:val="both"/>
      </w:pPr>
    </w:p>
    <w:p w14:paraId="53EC1865" w14:textId="77777777" w:rsidR="00B32B9E" w:rsidRDefault="00B32B9E" w:rsidP="006250FB">
      <w:pPr>
        <w:keepNext/>
        <w:keepLines/>
        <w:jc w:val="both"/>
      </w:pPr>
    </w:p>
    <w:p w14:paraId="36D8CAEC" w14:textId="77777777" w:rsidR="00B32B9E" w:rsidRDefault="00B32B9E" w:rsidP="006250FB">
      <w:pPr>
        <w:keepNext/>
        <w:keepLines/>
        <w:jc w:val="both"/>
      </w:pPr>
    </w:p>
    <w:p w14:paraId="76887550" w14:textId="77777777" w:rsidR="00B32B9E" w:rsidRDefault="00B32B9E" w:rsidP="006250FB">
      <w:pPr>
        <w:keepNext/>
        <w:keepLines/>
        <w:jc w:val="both"/>
      </w:pPr>
    </w:p>
    <w:p w14:paraId="43438831" w14:textId="77777777" w:rsidR="00B32B9E" w:rsidRDefault="00B32B9E" w:rsidP="006250FB">
      <w:pPr>
        <w:keepNext/>
        <w:keepLines/>
        <w:jc w:val="both"/>
      </w:pPr>
    </w:p>
    <w:p w14:paraId="13EFBD19" w14:textId="77777777" w:rsidR="00B32B9E" w:rsidRDefault="00B32B9E" w:rsidP="006250FB">
      <w:pPr>
        <w:keepNext/>
        <w:keepLines/>
        <w:jc w:val="both"/>
      </w:pPr>
    </w:p>
    <w:p w14:paraId="0BD17759" w14:textId="77777777" w:rsidR="00B32B9E" w:rsidRDefault="00B32B9E" w:rsidP="006250FB">
      <w:pPr>
        <w:keepNext/>
        <w:keepLines/>
        <w:jc w:val="both"/>
      </w:pPr>
    </w:p>
    <w:p w14:paraId="044EA1A3" w14:textId="77777777" w:rsidR="00B32B9E" w:rsidRDefault="00B32B9E" w:rsidP="006250FB">
      <w:pPr>
        <w:keepNext/>
        <w:keepLines/>
        <w:jc w:val="both"/>
      </w:pPr>
    </w:p>
    <w:p w14:paraId="0767E7B4" w14:textId="77777777" w:rsidR="00B32B9E" w:rsidRDefault="00B32B9E" w:rsidP="006250FB">
      <w:pPr>
        <w:keepNext/>
        <w:keepLines/>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3B1445" w14:paraId="159AF52D" w14:textId="77777777" w:rsidTr="008E4CF5">
        <w:tc>
          <w:tcPr>
            <w:tcW w:w="599" w:type="dxa"/>
            <w:tcBorders>
              <w:top w:val="single" w:sz="4" w:space="0" w:color="auto"/>
              <w:bottom w:val="single" w:sz="4" w:space="0" w:color="auto"/>
              <w:right w:val="nil"/>
            </w:tcBorders>
          </w:tcPr>
          <w:p w14:paraId="02D19340" w14:textId="77777777" w:rsidR="00B257B0" w:rsidRPr="003B1445" w:rsidRDefault="00B257B0" w:rsidP="00C04D71">
            <w:pPr>
              <w:keepNext/>
              <w:keepLines/>
              <w:jc w:val="right"/>
              <w:rPr>
                <w:rFonts w:ascii="Tahoma" w:hAnsi="Tahoma" w:cs="Tahoma"/>
              </w:rPr>
            </w:pPr>
            <w:r w:rsidRPr="003B1445">
              <w:rPr>
                <w:rFonts w:ascii="Tahoma" w:hAnsi="Tahoma" w:cs="Tahoma"/>
                <w:b/>
              </w:rPr>
              <w:lastRenderedPageBreak/>
              <w:br w:type="page"/>
            </w:r>
            <w:r w:rsidRPr="003B1445">
              <w:rPr>
                <w:rFonts w:ascii="Tahoma" w:hAnsi="Tahoma" w:cs="Tahoma"/>
              </w:rPr>
              <w:br w:type="page"/>
            </w:r>
            <w:r w:rsidRPr="003B1445">
              <w:rPr>
                <w:rFonts w:ascii="Tahoma" w:hAnsi="Tahoma" w:cs="Tahoma"/>
              </w:rPr>
              <w:br w:type="page"/>
            </w:r>
            <w:r w:rsidRPr="003B1445">
              <w:rPr>
                <w:rFonts w:ascii="Tahoma" w:hAnsi="Tahoma" w:cs="Tahoma"/>
              </w:rPr>
              <w:br w:type="page"/>
              <w:t xml:space="preserve">      </w:t>
            </w:r>
          </w:p>
        </w:tc>
        <w:tc>
          <w:tcPr>
            <w:tcW w:w="7693" w:type="dxa"/>
            <w:tcBorders>
              <w:top w:val="single" w:sz="4" w:space="0" w:color="auto"/>
              <w:left w:val="nil"/>
              <w:bottom w:val="single" w:sz="4" w:space="0" w:color="auto"/>
            </w:tcBorders>
          </w:tcPr>
          <w:p w14:paraId="3D0A9D45" w14:textId="6D129785" w:rsidR="00B257B0" w:rsidRPr="00725C8E" w:rsidRDefault="00B257B0" w:rsidP="00C04D71">
            <w:pPr>
              <w:keepNext/>
              <w:keepLines/>
              <w:numPr>
                <w:ilvl w:val="12"/>
                <w:numId w:val="0"/>
              </w:numPr>
              <w:tabs>
                <w:tab w:val="left" w:pos="6237"/>
              </w:tabs>
              <w:jc w:val="both"/>
              <w:rPr>
                <w:rFonts w:ascii="Tahoma" w:hAnsi="Tahoma" w:cs="Tahoma"/>
              </w:rPr>
            </w:pPr>
            <w:r w:rsidRPr="00725C8E">
              <w:rPr>
                <w:rFonts w:ascii="Tahoma" w:hAnsi="Tahoma" w:cs="Tahoma"/>
              </w:rPr>
              <w:t>VZOREC FINANČNEGA ZAVAROVANJA ZA</w:t>
            </w:r>
            <w:r w:rsidR="006C15B0">
              <w:rPr>
                <w:rFonts w:ascii="Tahoma" w:hAnsi="Tahoma" w:cs="Tahoma"/>
              </w:rPr>
              <w:t xml:space="preserve"> </w:t>
            </w:r>
            <w:r w:rsidRPr="00725C8E">
              <w:rPr>
                <w:rFonts w:ascii="Tahoma" w:hAnsi="Tahoma" w:cs="Tahoma"/>
              </w:rPr>
              <w:t>DOBR</w:t>
            </w:r>
            <w:r w:rsidR="006C15B0">
              <w:rPr>
                <w:rFonts w:ascii="Tahoma" w:hAnsi="Tahoma" w:cs="Tahoma"/>
              </w:rPr>
              <w:t>O</w:t>
            </w:r>
            <w:r w:rsidRPr="00725C8E">
              <w:rPr>
                <w:rFonts w:ascii="Tahoma" w:hAnsi="Tahoma" w:cs="Tahoma"/>
              </w:rPr>
              <w:t xml:space="preserve"> IZVEDB</w:t>
            </w:r>
            <w:r w:rsidR="006C15B0">
              <w:rPr>
                <w:rFonts w:ascii="Tahoma" w:hAnsi="Tahoma" w:cs="Tahoma"/>
              </w:rPr>
              <w:t>O</w:t>
            </w:r>
            <w:r w:rsidRPr="00725C8E">
              <w:rPr>
                <w:rFonts w:ascii="Tahoma" w:hAnsi="Tahoma" w:cs="Tahoma"/>
              </w:rPr>
              <w:t xml:space="preserve"> OBVEZNOSTI IZ OKVIRNEGA SPORAZUMA</w:t>
            </w:r>
          </w:p>
        </w:tc>
        <w:tc>
          <w:tcPr>
            <w:tcW w:w="872" w:type="dxa"/>
            <w:tcBorders>
              <w:top w:val="single" w:sz="4" w:space="0" w:color="auto"/>
              <w:bottom w:val="single" w:sz="4" w:space="0" w:color="auto"/>
              <w:right w:val="nil"/>
            </w:tcBorders>
          </w:tcPr>
          <w:p w14:paraId="5B40418D" w14:textId="77777777" w:rsidR="00B257B0" w:rsidRPr="00725C8E" w:rsidRDefault="00B257B0" w:rsidP="00C04D71">
            <w:pPr>
              <w:keepNext/>
              <w:keepLines/>
              <w:jc w:val="right"/>
              <w:rPr>
                <w:rFonts w:ascii="Tahoma" w:hAnsi="Tahoma" w:cs="Tahoma"/>
                <w:b/>
              </w:rPr>
            </w:pPr>
            <w:r w:rsidRPr="00725C8E">
              <w:rPr>
                <w:rFonts w:ascii="Tahoma" w:hAnsi="Tahoma" w:cs="Tahoma"/>
                <w:b/>
                <w:i/>
              </w:rPr>
              <w:t xml:space="preserve">Priloga </w:t>
            </w:r>
          </w:p>
        </w:tc>
        <w:tc>
          <w:tcPr>
            <w:tcW w:w="551" w:type="dxa"/>
            <w:tcBorders>
              <w:top w:val="single" w:sz="4" w:space="0" w:color="auto"/>
              <w:left w:val="nil"/>
              <w:bottom w:val="single" w:sz="4" w:space="0" w:color="auto"/>
            </w:tcBorders>
          </w:tcPr>
          <w:p w14:paraId="4B1F94C4" w14:textId="77777777" w:rsidR="00B257B0" w:rsidRPr="00725C8E" w:rsidRDefault="00AB04EB" w:rsidP="00C04D71">
            <w:pPr>
              <w:keepNext/>
              <w:keepLines/>
              <w:ind w:hanging="92"/>
              <w:rPr>
                <w:rFonts w:ascii="Tahoma" w:hAnsi="Tahoma" w:cs="Tahoma"/>
                <w:b/>
                <w:i/>
              </w:rPr>
            </w:pPr>
            <w:r w:rsidRPr="00725C8E">
              <w:rPr>
                <w:rFonts w:ascii="Tahoma" w:hAnsi="Tahoma" w:cs="Tahoma"/>
                <w:b/>
                <w:i/>
              </w:rPr>
              <w:t>10</w:t>
            </w:r>
          </w:p>
        </w:tc>
      </w:tr>
    </w:tbl>
    <w:p w14:paraId="74BC8E3F" w14:textId="0D8FB0C5" w:rsidR="005F6ECD" w:rsidRPr="003B1445" w:rsidRDefault="00036751" w:rsidP="00C04D71">
      <w:pPr>
        <w:keepNext/>
        <w:keepLines/>
        <w:spacing w:after="120"/>
        <w:rPr>
          <w:rFonts w:ascii="Tahoma" w:hAnsi="Tahoma" w:cs="Tahoma"/>
        </w:rPr>
      </w:pPr>
      <w:r>
        <w:rPr>
          <w:rFonts w:ascii="Tahoma" w:hAnsi="Tahoma" w:cs="Tahoma"/>
        </w:rPr>
        <w:t>Izdajatelj menice</w:t>
      </w:r>
      <w:r w:rsidR="005F6ECD" w:rsidRPr="003B1445">
        <w:rPr>
          <w:rFonts w:ascii="Tahoma" w:hAnsi="Tahoma" w:cs="Tahoma"/>
        </w:rPr>
        <w:t xml:space="preserve">                                                                                                 </w:t>
      </w:r>
      <w:r w:rsidR="005F6ECD" w:rsidRPr="003B1445">
        <w:rPr>
          <w:rFonts w:ascii="Tahoma" w:hAnsi="Tahoma" w:cs="Tahoma"/>
        </w:rPr>
        <w:tab/>
      </w:r>
    </w:p>
    <w:p w14:paraId="11A8DF87" w14:textId="77777777" w:rsidR="005F6ECD" w:rsidRPr="003B1445" w:rsidRDefault="005F6ECD" w:rsidP="00C04D71">
      <w:pPr>
        <w:keepNext/>
        <w:keepLines/>
        <w:spacing w:after="120"/>
        <w:rPr>
          <w:rFonts w:ascii="Tahoma" w:hAnsi="Tahoma" w:cs="Tahoma"/>
        </w:rPr>
      </w:pPr>
      <w:r w:rsidRPr="003B1445">
        <w:rPr>
          <w:rFonts w:ascii="Tahoma" w:hAnsi="Tahoma" w:cs="Tahoma"/>
        </w:rPr>
        <w:t>________________________</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p>
    <w:p w14:paraId="1693FBF0" w14:textId="77777777" w:rsidR="005F6ECD" w:rsidRPr="003B1445" w:rsidRDefault="005F6ECD" w:rsidP="00C04D71">
      <w:pPr>
        <w:keepNext/>
        <w:keepLines/>
        <w:spacing w:after="120"/>
        <w:rPr>
          <w:rFonts w:ascii="Tahoma" w:hAnsi="Tahoma" w:cs="Tahoma"/>
        </w:rPr>
      </w:pPr>
      <w:r w:rsidRPr="003B1445">
        <w:rPr>
          <w:rFonts w:ascii="Tahoma" w:hAnsi="Tahoma" w:cs="Tahoma"/>
        </w:rPr>
        <w:t>________________________</w:t>
      </w:r>
    </w:p>
    <w:p w14:paraId="4634E683" w14:textId="77777777" w:rsidR="00AB04EB" w:rsidRPr="003B1445" w:rsidRDefault="00AB04EB" w:rsidP="00C04D71">
      <w:pPr>
        <w:keepNext/>
        <w:keepLines/>
        <w:jc w:val="center"/>
        <w:rPr>
          <w:rFonts w:ascii="Tahoma" w:hAnsi="Tahoma" w:cs="Tahoma"/>
          <w:b/>
        </w:rPr>
      </w:pPr>
    </w:p>
    <w:p w14:paraId="767C1A3F" w14:textId="77777777" w:rsidR="00AB04EB" w:rsidRPr="003B1445" w:rsidRDefault="00AB04EB" w:rsidP="00C04D71">
      <w:pPr>
        <w:keepNext/>
        <w:keepLines/>
        <w:jc w:val="center"/>
        <w:rPr>
          <w:rFonts w:ascii="Tahoma" w:hAnsi="Tahoma" w:cs="Tahoma"/>
          <w:b/>
        </w:rPr>
      </w:pPr>
      <w:r w:rsidRPr="003B1445">
        <w:rPr>
          <w:rFonts w:ascii="Tahoma" w:hAnsi="Tahoma" w:cs="Tahoma"/>
          <w:b/>
        </w:rPr>
        <w:t xml:space="preserve">MENIČNA IZJAVA </w:t>
      </w:r>
    </w:p>
    <w:p w14:paraId="1207E591" w14:textId="77777777" w:rsidR="00AB04EB" w:rsidRPr="003B1445" w:rsidRDefault="00AB04EB" w:rsidP="00C04D71">
      <w:pPr>
        <w:keepNext/>
        <w:keepLines/>
        <w:jc w:val="center"/>
        <w:rPr>
          <w:rFonts w:ascii="Tahoma" w:hAnsi="Tahoma" w:cs="Tahoma"/>
          <w:b/>
          <w:i/>
          <w:sz w:val="22"/>
          <w:szCs w:val="22"/>
        </w:rPr>
      </w:pPr>
      <w:r w:rsidRPr="003B1445">
        <w:rPr>
          <w:rFonts w:ascii="Tahoma" w:hAnsi="Tahoma" w:cs="Tahoma"/>
          <w:b/>
          <w:i/>
          <w:sz w:val="22"/>
          <w:szCs w:val="22"/>
        </w:rPr>
        <w:t>za zavarovanje dobre izvedbe obveznosti iz okvirnega sporazuma</w:t>
      </w:r>
    </w:p>
    <w:p w14:paraId="53FE96C2" w14:textId="77777777" w:rsidR="00AB04EB" w:rsidRPr="003B1445" w:rsidRDefault="00AB04EB" w:rsidP="00C04D71">
      <w:pPr>
        <w:keepNext/>
        <w:keepLines/>
        <w:jc w:val="both"/>
        <w:outlineLvl w:val="0"/>
        <w:rPr>
          <w:rFonts w:ascii="Tahoma" w:hAnsi="Tahoma" w:cs="Tahoma"/>
        </w:rPr>
      </w:pPr>
    </w:p>
    <w:p w14:paraId="68EA7B52" w14:textId="5D0184D7" w:rsidR="00AB04EB" w:rsidRPr="003B1445" w:rsidRDefault="00AB04EB" w:rsidP="00C04D71">
      <w:pPr>
        <w:keepNext/>
        <w:keepLines/>
        <w:jc w:val="both"/>
        <w:outlineLvl w:val="0"/>
        <w:rPr>
          <w:rFonts w:ascii="Tahoma" w:eastAsia="Calibri" w:hAnsi="Tahoma" w:cs="Tahoma"/>
          <w:lang w:eastAsia="en-US"/>
        </w:rPr>
      </w:pPr>
      <w:r w:rsidRPr="003B1445">
        <w:rPr>
          <w:rFonts w:ascii="Tahoma" w:eastAsia="Calibri" w:hAnsi="Tahoma" w:cs="Tahoma"/>
          <w:lang w:eastAsia="en-US"/>
        </w:rPr>
        <w:t xml:space="preserve">V skladu </w:t>
      </w:r>
      <w:r w:rsidRPr="003B1445">
        <w:rPr>
          <w:rFonts w:ascii="Tahoma" w:hAnsi="Tahoma" w:cs="Tahoma"/>
        </w:rPr>
        <w:t>z okvirnim sporazumom</w:t>
      </w:r>
      <w:r w:rsidR="00C6211B" w:rsidRPr="003B1445">
        <w:rPr>
          <w:rFonts w:ascii="Tahoma" w:hAnsi="Tahoma" w:cs="Tahoma"/>
        </w:rPr>
        <w:t xml:space="preserve"> za </w:t>
      </w:r>
      <w:r w:rsidRPr="003B1445">
        <w:rPr>
          <w:rFonts w:ascii="Tahoma" w:eastAsia="Calibri" w:hAnsi="Tahoma" w:cs="Tahoma"/>
          <w:lang w:eastAsia="en-US"/>
        </w:rPr>
        <w:t xml:space="preserve">javno naročilo </w:t>
      </w:r>
      <w:r w:rsidR="00EA7329" w:rsidRPr="00EA7329">
        <w:rPr>
          <w:rFonts w:ascii="Tahoma" w:eastAsia="Calibri" w:hAnsi="Tahoma" w:cs="Tahoma"/>
          <w:b/>
          <w:bCs/>
          <w:lang w:eastAsia="en-US"/>
        </w:rPr>
        <w:t>VKS-191/24 Odstranjevanje koncentrata bora po uparevanju</w:t>
      </w:r>
      <w:r w:rsidRPr="003B1445">
        <w:rPr>
          <w:rFonts w:ascii="Tahoma" w:eastAsia="Calibri" w:hAnsi="Tahoma" w:cs="Tahoma"/>
          <w:lang w:eastAsia="en-US"/>
        </w:rPr>
        <w:t xml:space="preserve">, sklenjenim dne ________  med </w:t>
      </w:r>
      <w:r w:rsidR="005876A7" w:rsidRPr="003B1445">
        <w:rPr>
          <w:rFonts w:ascii="Tahoma" w:hAnsi="Tahoma" w:cs="Tahoma"/>
        </w:rPr>
        <w:t>naročnikom</w:t>
      </w:r>
      <w:r w:rsidRPr="003B1445">
        <w:rPr>
          <w:rFonts w:ascii="Tahoma" w:hAnsi="Tahoma" w:cs="Tahoma"/>
        </w:rPr>
        <w:t xml:space="preserve">: JAVNO PODJETJE VODOVOD KANALIZACIJA SNAGA d.o.o., Vodovodna cesta 90, 1000 Ljubljana (v nadaljevanju tudi upravičenec) in </w:t>
      </w:r>
      <w:r w:rsidR="005876A7" w:rsidRPr="003B1445">
        <w:rPr>
          <w:rFonts w:ascii="Tahoma" w:hAnsi="Tahoma" w:cs="Tahoma"/>
        </w:rPr>
        <w:t>izvajalcem</w:t>
      </w:r>
      <w:r w:rsidRPr="003B1445">
        <w:rPr>
          <w:rFonts w:ascii="Tahoma" w:hAnsi="Tahoma" w:cs="Tahoma"/>
        </w:rPr>
        <w:t xml:space="preserve">: _________________________ (v nadaljevanju tudi </w:t>
      </w:r>
      <w:r w:rsidR="005876A7" w:rsidRPr="003B1445">
        <w:rPr>
          <w:rFonts w:ascii="Tahoma" w:hAnsi="Tahoma" w:cs="Tahoma"/>
        </w:rPr>
        <w:t>izvajalec</w:t>
      </w:r>
      <w:r w:rsidRPr="003B1445">
        <w:rPr>
          <w:rFonts w:ascii="Tahoma" w:hAnsi="Tahoma" w:cs="Tahoma"/>
        </w:rPr>
        <w:t>)</w:t>
      </w:r>
      <w:r w:rsidRPr="003B1445">
        <w:rPr>
          <w:rFonts w:ascii="Tahoma" w:eastAsia="Calibri" w:hAnsi="Tahoma" w:cs="Tahoma"/>
          <w:lang w:eastAsia="en-US"/>
        </w:rPr>
        <w:t xml:space="preserve">, je </w:t>
      </w:r>
      <w:r w:rsidR="005876A7" w:rsidRPr="003B1445">
        <w:rPr>
          <w:rFonts w:ascii="Tahoma" w:eastAsia="Calibri" w:hAnsi="Tahoma" w:cs="Tahoma"/>
          <w:lang w:eastAsia="en-US"/>
        </w:rPr>
        <w:t xml:space="preserve">izvajalec </w:t>
      </w:r>
      <w:r w:rsidRPr="003B1445">
        <w:rPr>
          <w:rFonts w:ascii="Tahoma" w:eastAsia="Calibri" w:hAnsi="Tahoma" w:cs="Tahoma"/>
          <w:lang w:eastAsia="en-US"/>
        </w:rPr>
        <w:t>dolžan izvajati storitve v roku, količini, ceni in kakovosti opredeljeno v citiranem okvirnem sporazumu</w:t>
      </w:r>
      <w:r w:rsidRPr="003B1445">
        <w:t xml:space="preserve"> </w:t>
      </w:r>
      <w:r w:rsidRPr="003B1445">
        <w:rPr>
          <w:rFonts w:ascii="Tahoma" w:eastAsia="Calibri" w:hAnsi="Tahoma" w:cs="Tahoma"/>
          <w:lang w:eastAsia="en-US"/>
        </w:rPr>
        <w:t xml:space="preserve">v vrednosti ______________ EUR brez DDV.   </w:t>
      </w:r>
      <w:r w:rsidR="005876A7" w:rsidRPr="003B1445">
        <w:rPr>
          <w:rFonts w:ascii="Tahoma" w:eastAsia="Calibri" w:hAnsi="Tahoma" w:cs="Tahoma"/>
          <w:lang w:eastAsia="en-US"/>
        </w:rPr>
        <w:t xml:space="preserve"> </w:t>
      </w:r>
    </w:p>
    <w:p w14:paraId="0689F9BF" w14:textId="77777777" w:rsidR="00AB04EB" w:rsidRPr="003B1445" w:rsidRDefault="00AB04EB" w:rsidP="00C04D71">
      <w:pPr>
        <w:keepNext/>
        <w:keepLines/>
        <w:jc w:val="both"/>
        <w:outlineLvl w:val="0"/>
        <w:rPr>
          <w:rFonts w:ascii="Tahoma" w:eastAsia="Calibri" w:hAnsi="Tahoma" w:cs="Tahoma"/>
          <w:lang w:eastAsia="en-US"/>
        </w:rPr>
      </w:pPr>
    </w:p>
    <w:p w14:paraId="763EB8A6"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Kot garancijo za dobro izvedbo obveznosti iz okvirnega sporazuma mi kot </w:t>
      </w:r>
      <w:r w:rsidR="005876A7" w:rsidRPr="003B1445">
        <w:rPr>
          <w:rFonts w:ascii="Tahoma" w:hAnsi="Tahoma" w:cs="Tahoma"/>
        </w:rPr>
        <w:t xml:space="preserve">izvajalec </w:t>
      </w:r>
      <w:r w:rsidRPr="003B1445">
        <w:rPr>
          <w:rFonts w:ascii="Tahoma" w:hAnsi="Tahoma" w:cs="Tahoma"/>
        </w:rPr>
        <w:t xml:space="preserve">nepreklicno in brezpogojno izdajamo eno (1) bianko menico s pooblastilom za njeno izpolnitev in unovčenje, na kateri so podpisane pooblaščene osebe za zastopanje:  </w:t>
      </w:r>
      <w:r w:rsidR="005876A7" w:rsidRPr="003B1445">
        <w:rPr>
          <w:rFonts w:ascii="Tahoma" w:hAnsi="Tahoma" w:cs="Tahoma"/>
        </w:rPr>
        <w:t xml:space="preserve"> </w:t>
      </w:r>
    </w:p>
    <w:p w14:paraId="5F3EB535" w14:textId="77777777" w:rsidR="00AB04EB" w:rsidRPr="003B1445" w:rsidRDefault="00AB04EB" w:rsidP="00C04D71">
      <w:pPr>
        <w:keepNext/>
        <w:keepLines/>
        <w:jc w:val="both"/>
        <w:outlineLvl w:val="0"/>
        <w:rPr>
          <w:rFonts w:ascii="Tahoma" w:hAnsi="Tahoma" w:cs="Tahoma"/>
        </w:rPr>
      </w:pPr>
    </w:p>
    <w:p w14:paraId="03BAAAAB"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_____________________________________________________________________________________</w:t>
      </w:r>
    </w:p>
    <w:p w14:paraId="2B3211A1"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(Ime in priimek)                        (Funkcija zastopnika)                     </w:t>
      </w:r>
      <w:r w:rsidRPr="003B1445">
        <w:rPr>
          <w:rFonts w:ascii="Tahoma" w:hAnsi="Tahoma" w:cs="Tahoma"/>
        </w:rPr>
        <w:tab/>
      </w:r>
      <w:r w:rsidRPr="003B1445">
        <w:rPr>
          <w:rFonts w:ascii="Tahoma" w:hAnsi="Tahoma" w:cs="Tahoma"/>
        </w:rPr>
        <w:tab/>
        <w:t>(Podpis)</w:t>
      </w:r>
    </w:p>
    <w:p w14:paraId="3ADB071C" w14:textId="77777777" w:rsidR="00AB04EB" w:rsidRPr="003B1445" w:rsidRDefault="00AB04EB" w:rsidP="00C04D71">
      <w:pPr>
        <w:keepNext/>
        <w:keepLines/>
        <w:jc w:val="both"/>
        <w:outlineLvl w:val="0"/>
        <w:rPr>
          <w:rFonts w:ascii="Tahoma" w:hAnsi="Tahoma" w:cs="Tahoma"/>
        </w:rPr>
      </w:pPr>
    </w:p>
    <w:p w14:paraId="7FAC8ACB" w14:textId="75FCA033" w:rsidR="00AB04EB" w:rsidRPr="003B1445" w:rsidRDefault="00AB04EB" w:rsidP="00C04D71">
      <w:pPr>
        <w:keepNext/>
        <w:keepLines/>
        <w:spacing w:after="60"/>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v primeru, če mi kot </w:t>
      </w:r>
      <w:r w:rsidR="005876A7" w:rsidRPr="003B1445">
        <w:rPr>
          <w:rFonts w:ascii="Tahoma" w:hAnsi="Tahoma" w:cs="Tahoma"/>
        </w:rPr>
        <w:t xml:space="preserve">izvajalec </w:t>
      </w:r>
      <w:r w:rsidRPr="003B1445">
        <w:rPr>
          <w:rFonts w:ascii="Tahoma" w:hAnsi="Tahoma" w:cs="Tahoma"/>
        </w:rPr>
        <w:t>ne bomo izpolnili obveznosti po okvirnem sporazumu v dogovorjeni kvaliteti, količini,</w:t>
      </w:r>
      <w:r w:rsidRPr="003B1445">
        <w:rPr>
          <w:rFonts w:ascii="Tahoma" w:eastAsia="Calibri" w:hAnsi="Tahoma" w:cs="Tahoma"/>
          <w:lang w:eastAsia="en-US"/>
        </w:rPr>
        <w:t xml:space="preserve"> ceni</w:t>
      </w:r>
      <w:r w:rsidRPr="003B1445">
        <w:rPr>
          <w:rFonts w:ascii="Tahoma" w:hAnsi="Tahoma" w:cs="Tahoma"/>
        </w:rPr>
        <w:t xml:space="preserve"> in rokih, opredeljenih v zgoraj citiranem okvirnem sporazumu, da:   </w:t>
      </w:r>
      <w:r w:rsidR="005876A7" w:rsidRPr="003B1445">
        <w:rPr>
          <w:rFonts w:ascii="Tahoma" w:hAnsi="Tahoma" w:cs="Tahoma"/>
        </w:rPr>
        <w:t xml:space="preserve"> </w:t>
      </w:r>
    </w:p>
    <w:p w14:paraId="195594D8" w14:textId="3A9D2FC1" w:rsidR="00AB04EB" w:rsidRPr="003B1445" w:rsidRDefault="00AB04EB" w:rsidP="00C4073A">
      <w:pPr>
        <w:keepNext/>
        <w:keepLines/>
        <w:numPr>
          <w:ilvl w:val="0"/>
          <w:numId w:val="4"/>
        </w:numPr>
        <w:ind w:left="431" w:hanging="357"/>
        <w:jc w:val="both"/>
        <w:outlineLvl w:val="0"/>
        <w:rPr>
          <w:rFonts w:ascii="Tahoma" w:hAnsi="Tahoma" w:cs="Tahoma"/>
        </w:rPr>
      </w:pPr>
      <w:r w:rsidRPr="003B1445">
        <w:rPr>
          <w:rFonts w:ascii="Tahoma" w:hAnsi="Tahoma" w:cs="Tahoma"/>
        </w:rPr>
        <w:t>izpolni bianko menico v višini do __________ EUR</w:t>
      </w:r>
      <w:r w:rsidR="00B00E95">
        <w:rPr>
          <w:rFonts w:ascii="Tahoma" w:hAnsi="Tahoma" w:cs="Tahoma"/>
        </w:rPr>
        <w:t>,</w:t>
      </w:r>
      <w:r w:rsidR="000614DC" w:rsidRPr="003B1445">
        <w:rPr>
          <w:rFonts w:ascii="Tahoma" w:hAnsi="Tahoma" w:cs="Tahoma"/>
        </w:rPr>
        <w:t xml:space="preserve"> </w:t>
      </w:r>
    </w:p>
    <w:p w14:paraId="033BE921" w14:textId="779AB7C4" w:rsidR="00AB04EB" w:rsidRPr="003B1445" w:rsidRDefault="00AB04EB" w:rsidP="00C4073A">
      <w:pPr>
        <w:keepNext/>
        <w:keepLines/>
        <w:numPr>
          <w:ilvl w:val="0"/>
          <w:numId w:val="4"/>
        </w:numPr>
        <w:ind w:left="431" w:hanging="357"/>
        <w:jc w:val="both"/>
        <w:outlineLvl w:val="0"/>
        <w:rPr>
          <w:rFonts w:ascii="Tahoma" w:hAnsi="Tahoma" w:cs="Tahoma"/>
        </w:rPr>
      </w:pPr>
      <w:r w:rsidRPr="003B1445">
        <w:rPr>
          <w:rFonts w:ascii="Tahoma" w:hAnsi="Tahoma" w:cs="Tahoma"/>
        </w:rPr>
        <w:t>izpolni vse druge sestavne dele menic, ki niso izpolnjeni,</w:t>
      </w:r>
    </w:p>
    <w:p w14:paraId="2C6B557B" w14:textId="77777777" w:rsidR="00AB04EB" w:rsidRPr="003B1445" w:rsidRDefault="00AB04EB" w:rsidP="00C4073A">
      <w:pPr>
        <w:keepNext/>
        <w:keepLines/>
        <w:numPr>
          <w:ilvl w:val="0"/>
          <w:numId w:val="4"/>
        </w:numPr>
        <w:ind w:left="431" w:hanging="357"/>
        <w:jc w:val="both"/>
        <w:outlineLvl w:val="0"/>
        <w:rPr>
          <w:rFonts w:ascii="Tahoma" w:hAnsi="Tahoma" w:cs="Tahoma"/>
        </w:rPr>
      </w:pPr>
      <w:r w:rsidRPr="003B1445">
        <w:rPr>
          <w:rFonts w:ascii="Tahoma" w:hAnsi="Tahoma" w:cs="Tahoma"/>
        </w:rPr>
        <w:t>da po potrebi zapiše na menici tudi katerokoli menično klavzulo, ki sicer ni bistvena menična sestavina.</w:t>
      </w:r>
    </w:p>
    <w:p w14:paraId="2CBB15E5" w14:textId="77777777" w:rsidR="00AB04EB" w:rsidRPr="003B1445" w:rsidRDefault="00AB04EB" w:rsidP="00C04D71">
      <w:pPr>
        <w:keepNext/>
        <w:keepLines/>
        <w:jc w:val="both"/>
        <w:outlineLvl w:val="0"/>
        <w:rPr>
          <w:rFonts w:ascii="Tahoma" w:hAnsi="Tahoma" w:cs="Tahoma"/>
          <w:sz w:val="16"/>
        </w:rPr>
      </w:pPr>
    </w:p>
    <w:p w14:paraId="2043C43D"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V primeru spremembe upnika predmetnih terjatev, veljajo določbe tega pooblastila tudi v korist novih upnikov. </w:t>
      </w:r>
    </w:p>
    <w:p w14:paraId="62CC2E07" w14:textId="77777777" w:rsidR="00AB04EB" w:rsidRPr="003B1445" w:rsidRDefault="00AB04EB" w:rsidP="00C04D71">
      <w:pPr>
        <w:keepNext/>
        <w:keepLines/>
        <w:jc w:val="both"/>
        <w:outlineLvl w:val="0"/>
        <w:rPr>
          <w:rFonts w:ascii="Tahoma" w:hAnsi="Tahoma" w:cs="Tahoma"/>
        </w:rPr>
      </w:pPr>
    </w:p>
    <w:p w14:paraId="4E0EA287"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Nepreklicno in brezpogojno pooblaščamo </w:t>
      </w:r>
      <w:r w:rsidRPr="003B1445">
        <w:rPr>
          <w:rFonts w:ascii="Tahoma" w:eastAsia="Calibri" w:hAnsi="Tahoma" w:cs="Tahoma"/>
          <w:lang w:eastAsia="en-US"/>
        </w:rPr>
        <w:t>upravičenca</w:t>
      </w:r>
      <w:r w:rsidRPr="003B1445">
        <w:rPr>
          <w:rFonts w:ascii="Tahoma" w:hAnsi="Tahoma" w:cs="Tahoma"/>
        </w:rPr>
        <w:t xml:space="preserve">, da menico po potrebi domicilira pri katerikoli banki, pri kateri imamo odprt račun.   </w:t>
      </w:r>
    </w:p>
    <w:p w14:paraId="227DE2AC" w14:textId="77777777" w:rsidR="00AB04EB" w:rsidRPr="003B1445" w:rsidRDefault="00AB04EB" w:rsidP="00C04D71">
      <w:pPr>
        <w:keepNext/>
        <w:keepLines/>
        <w:jc w:val="both"/>
        <w:outlineLvl w:val="0"/>
        <w:rPr>
          <w:rFonts w:ascii="Tahoma" w:hAnsi="Tahoma" w:cs="Tahoma"/>
        </w:rPr>
      </w:pPr>
    </w:p>
    <w:p w14:paraId="526D9ADA" w14:textId="77777777" w:rsidR="00AB04EB" w:rsidRPr="003B1445" w:rsidRDefault="00AB04EB" w:rsidP="00C04D71">
      <w:pPr>
        <w:keepNext/>
        <w:keepLines/>
        <w:jc w:val="both"/>
        <w:rPr>
          <w:rFonts w:ascii="Tahoma" w:hAnsi="Tahoma" w:cs="Tahoma"/>
        </w:rPr>
      </w:pPr>
      <w:r w:rsidRPr="003B1445">
        <w:rPr>
          <w:rFonts w:ascii="Tahoma" w:hAnsi="Tahoma" w:cs="Tahoma"/>
        </w:rPr>
        <w:t>S to menično izjavo</w:t>
      </w:r>
      <w:r w:rsidRPr="003B1445">
        <w:t xml:space="preserve"> </w:t>
      </w:r>
      <w:r w:rsidRPr="003B1445">
        <w:rPr>
          <w:rFonts w:ascii="Tahoma" w:hAnsi="Tahoma" w:cs="Tahoma"/>
        </w:rPr>
        <w:t>nepreklicno in brezpogojno pooblaščamo _______________ (navedba banke), da v breme našega transakcijskega računa št. SI56 __________________ unovči predloženo menico najkasneje do ____________ (</w:t>
      </w:r>
      <w:r w:rsidRPr="003B1445">
        <w:rPr>
          <w:rFonts w:ascii="Tahoma" w:hAnsi="Tahoma" w:cs="Tahoma"/>
          <w:i/>
        </w:rPr>
        <w:t>najkasneje (30) koledarskih dni po preteku veljavnosti okvirnega sporazuma</w:t>
      </w:r>
      <w:r w:rsidRPr="003B1445">
        <w:rPr>
          <w:rFonts w:ascii="Tahoma" w:hAnsi="Tahoma" w:cs="Tahoma"/>
        </w:rPr>
        <w:t xml:space="preserve">). Pooblaščamo tudi katerokoli banko, pri kateri bi imeli odprt račun, da v breme našega transakcijskega računa unovči predloženo menico. </w:t>
      </w:r>
    </w:p>
    <w:p w14:paraId="51DA8A24" w14:textId="77777777" w:rsidR="00AB04EB" w:rsidRPr="003B1445" w:rsidRDefault="00AB04EB" w:rsidP="00C04D71">
      <w:pPr>
        <w:keepNext/>
        <w:keepLines/>
        <w:jc w:val="both"/>
        <w:outlineLvl w:val="0"/>
        <w:rPr>
          <w:rFonts w:ascii="Tahoma" w:hAnsi="Tahoma" w:cs="Tahoma"/>
        </w:rPr>
      </w:pPr>
    </w:p>
    <w:p w14:paraId="47F264F7"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 xml:space="preserve">S podpisom tega pooblastila soglašamo, da </w:t>
      </w:r>
      <w:r w:rsidRPr="003B1445">
        <w:rPr>
          <w:rFonts w:ascii="Tahoma" w:eastAsia="Calibri" w:hAnsi="Tahoma" w:cs="Tahoma"/>
          <w:lang w:eastAsia="en-US"/>
        </w:rPr>
        <w:t>upravičenec</w:t>
      </w:r>
      <w:r w:rsidRPr="003B1445">
        <w:rPr>
          <w:rFonts w:ascii="Tahoma" w:hAnsi="Tahoma" w:cs="Tahoma"/>
        </w:rPr>
        <w:t xml:space="preserve"> opravi poizvedbe o številkah transakcijskih računov pri katerikoli banki, finančni organizaciji ali upravljavcu baz podatkov o računih. </w:t>
      </w:r>
    </w:p>
    <w:p w14:paraId="3918220F" w14:textId="77777777" w:rsidR="00AB04EB" w:rsidRPr="003B1445" w:rsidRDefault="00AB04EB" w:rsidP="00C04D71">
      <w:pPr>
        <w:keepNext/>
        <w:keepLines/>
        <w:jc w:val="both"/>
        <w:outlineLvl w:val="0"/>
        <w:rPr>
          <w:rFonts w:ascii="Tahoma" w:hAnsi="Tahoma" w:cs="Tahoma"/>
        </w:rPr>
      </w:pPr>
    </w:p>
    <w:p w14:paraId="6DDF7A7B" w14:textId="77777777" w:rsidR="00AB04EB" w:rsidRPr="003B1445" w:rsidRDefault="00AB04EB" w:rsidP="00C04D71">
      <w:pPr>
        <w:keepNext/>
        <w:keepLines/>
        <w:jc w:val="both"/>
        <w:outlineLvl w:val="0"/>
        <w:rPr>
          <w:rFonts w:ascii="Tahoma" w:hAnsi="Tahoma" w:cs="Tahoma"/>
        </w:rPr>
      </w:pPr>
      <w:r w:rsidRPr="003B1445">
        <w:rPr>
          <w:rFonts w:ascii="Tahoma" w:hAnsi="Tahoma" w:cs="Tahoma"/>
        </w:rPr>
        <w:t>Zavezujemo se, da tega pooblastila ne bomo preklicali.</w:t>
      </w:r>
    </w:p>
    <w:p w14:paraId="316AA324" w14:textId="77777777" w:rsidR="00AB04EB" w:rsidRPr="003B1445" w:rsidRDefault="00AB04EB" w:rsidP="00C04D71">
      <w:pPr>
        <w:keepNext/>
        <w:keepLines/>
        <w:jc w:val="both"/>
        <w:outlineLvl w:val="0"/>
        <w:rPr>
          <w:rFonts w:ascii="Tahoma" w:hAnsi="Tahoma" w:cs="Tahoma"/>
        </w:rPr>
      </w:pPr>
    </w:p>
    <w:p w14:paraId="630169A1" w14:textId="77777777" w:rsidR="00AB04EB" w:rsidRPr="003B1445" w:rsidRDefault="00AB04EB" w:rsidP="00C04D71">
      <w:pPr>
        <w:keepNext/>
        <w:keepLines/>
        <w:jc w:val="both"/>
        <w:outlineLvl w:val="0"/>
        <w:rPr>
          <w:rFonts w:ascii="Tahoma" w:hAnsi="Tahoma" w:cs="Tahoma"/>
          <w:u w:val="single"/>
        </w:rPr>
      </w:pPr>
      <w:r w:rsidRPr="003B1445">
        <w:rPr>
          <w:rFonts w:ascii="Tahoma" w:hAnsi="Tahoma" w:cs="Tahoma"/>
        </w:rPr>
        <w:t>Kraj, datum</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rPr>
        <w:tab/>
        <w:t>Žig</w:t>
      </w:r>
      <w:r w:rsidRPr="003B1445">
        <w:rPr>
          <w:rFonts w:ascii="Tahoma" w:hAnsi="Tahoma" w:cs="Tahoma"/>
        </w:rPr>
        <w:tab/>
      </w:r>
      <w:r w:rsidRPr="003B1445">
        <w:rPr>
          <w:rFonts w:ascii="Tahoma" w:hAnsi="Tahoma" w:cs="Tahoma"/>
        </w:rPr>
        <w:tab/>
      </w:r>
      <w:r w:rsidRPr="003B1445">
        <w:rPr>
          <w:rFonts w:ascii="Tahoma" w:hAnsi="Tahoma" w:cs="Tahoma"/>
        </w:rPr>
        <w:tab/>
      </w:r>
      <w:r w:rsidRPr="003B1445">
        <w:rPr>
          <w:rFonts w:ascii="Tahoma" w:hAnsi="Tahoma" w:cs="Tahoma"/>
          <w:u w:val="single"/>
        </w:rPr>
        <w:t xml:space="preserve">Izdajatelj menice: </w:t>
      </w:r>
    </w:p>
    <w:p w14:paraId="483E1F41" w14:textId="77777777" w:rsidR="00AB04EB" w:rsidRPr="003B1445" w:rsidRDefault="00AB04EB" w:rsidP="00C04D71">
      <w:pPr>
        <w:keepNext/>
        <w:keepLines/>
        <w:jc w:val="both"/>
        <w:outlineLvl w:val="0"/>
        <w:rPr>
          <w:rFonts w:ascii="Tahoma" w:hAnsi="Tahoma" w:cs="Tahoma"/>
          <w:sz w:val="18"/>
        </w:rPr>
      </w:pPr>
    </w:p>
    <w:p w14:paraId="1241CB52" w14:textId="77777777" w:rsidR="00AB04EB" w:rsidRPr="003B1445" w:rsidRDefault="00AB04EB" w:rsidP="00C04D71">
      <w:pPr>
        <w:keepNext/>
        <w:keepLines/>
        <w:jc w:val="both"/>
        <w:outlineLvl w:val="0"/>
        <w:rPr>
          <w:rFonts w:ascii="Tahoma" w:hAnsi="Tahoma" w:cs="Tahoma"/>
          <w:sz w:val="12"/>
        </w:rPr>
      </w:pPr>
    </w:p>
    <w:p w14:paraId="0121BFF1" w14:textId="77777777" w:rsidR="00AB04EB" w:rsidRPr="003B1445" w:rsidRDefault="00AB04EB" w:rsidP="00C04D71">
      <w:pPr>
        <w:keepNext/>
        <w:keepLines/>
        <w:rPr>
          <w:rFonts w:ascii="Tahoma" w:hAnsi="Tahoma" w:cs="Tahoma"/>
          <w:i/>
          <w:sz w:val="18"/>
        </w:rPr>
      </w:pPr>
      <w:r w:rsidRPr="003B1445">
        <w:rPr>
          <w:rFonts w:ascii="Tahoma" w:hAnsi="Tahoma" w:cs="Tahoma"/>
          <w:i/>
          <w:sz w:val="18"/>
        </w:rPr>
        <w:t>Priloga: 1 (ena) bianko menica</w:t>
      </w:r>
      <w:r w:rsidRPr="003B1445">
        <w:rPr>
          <w:rFonts w:ascii="Tahoma" w:hAnsi="Tahoma" w:cs="Tahoma"/>
          <w:i/>
          <w:sz w:val="18"/>
        </w:rPr>
        <w:tab/>
      </w:r>
    </w:p>
    <w:p w14:paraId="06CD280B" w14:textId="77777777" w:rsidR="002B4CB2" w:rsidRPr="003B1445" w:rsidRDefault="002B4CB2" w:rsidP="00C04D71">
      <w:pPr>
        <w:keepNext/>
        <w:keepLines/>
        <w:rPr>
          <w:rFonts w:ascii="Tahoma" w:hAnsi="Tahoma" w:cs="Tahoma"/>
          <w:i/>
          <w:sz w:val="18"/>
        </w:rPr>
      </w:pPr>
    </w:p>
    <w:p w14:paraId="0785D6E9" w14:textId="77777777" w:rsidR="002B4CB2" w:rsidRPr="003B1445" w:rsidRDefault="002B4CB2" w:rsidP="00C04D71">
      <w:pPr>
        <w:keepNext/>
        <w:keepLines/>
        <w:rPr>
          <w:rFonts w:ascii="Tahoma" w:hAnsi="Tahoma" w:cs="Tahoma"/>
          <w:i/>
          <w:sz w:val="18"/>
        </w:rPr>
      </w:pPr>
    </w:p>
    <w:p w14:paraId="34926E5E" w14:textId="68B0FC6C" w:rsidR="002B4CB2" w:rsidRDefault="002B4CB2" w:rsidP="00C04D71">
      <w:pPr>
        <w:keepNext/>
        <w:keepLines/>
        <w:rPr>
          <w:rFonts w:ascii="Tahoma" w:hAnsi="Tahoma" w:cs="Tahoma"/>
          <w:i/>
          <w:sz w:val="18"/>
        </w:rPr>
      </w:pPr>
    </w:p>
    <w:p w14:paraId="68D0B464" w14:textId="77777777" w:rsidR="0010173B" w:rsidRPr="003B1445" w:rsidRDefault="0010173B" w:rsidP="00C04D71">
      <w:pPr>
        <w:keepNext/>
        <w:keepLines/>
        <w:rPr>
          <w:rFonts w:ascii="Tahoma" w:hAnsi="Tahoma" w:cs="Tahoma"/>
          <w:i/>
          <w:sz w:val="18"/>
        </w:rPr>
      </w:pPr>
    </w:p>
    <w:p w14:paraId="70A0D371" w14:textId="77777777" w:rsidR="002B4CB2" w:rsidRPr="003B1445" w:rsidRDefault="002B4CB2" w:rsidP="00C04D71">
      <w:pPr>
        <w:keepNext/>
        <w:keepLines/>
        <w:rPr>
          <w:rFonts w:ascii="Tahoma" w:hAnsi="Tahoma" w:cs="Tahoma"/>
          <w:i/>
          <w:sz w:val="18"/>
        </w:rPr>
      </w:pPr>
    </w:p>
    <w:p w14:paraId="214C51E9" w14:textId="77777777" w:rsidR="00224785" w:rsidRPr="00AB2009" w:rsidRDefault="00224785" w:rsidP="00A24322">
      <w:pPr>
        <w:keepNext/>
        <w:keepLines/>
        <w:tabs>
          <w:tab w:val="left" w:pos="567"/>
          <w:tab w:val="num" w:pos="851"/>
          <w:tab w:val="left" w:pos="993"/>
        </w:tabs>
        <w:jc w:val="both"/>
        <w:rPr>
          <w:rFonts w:ascii="Tahoma" w:hAnsi="Tahoma" w:cs="Tahoma"/>
        </w:rPr>
      </w:pPr>
    </w:p>
    <w:sectPr w:rsidR="00224785" w:rsidRPr="00AB2009" w:rsidSect="00902C1A">
      <w:headerReference w:type="default" r:id="rId20"/>
      <w:headerReference w:type="first" r:id="rId21"/>
      <w:footerReference w:type="first" r:id="rId22"/>
      <w:type w:val="continuous"/>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4CE48" w14:textId="77777777" w:rsidR="0095397E" w:rsidRDefault="0095397E">
      <w:r>
        <w:separator/>
      </w:r>
    </w:p>
  </w:endnote>
  <w:endnote w:type="continuationSeparator" w:id="0">
    <w:p w14:paraId="72263EC9" w14:textId="77777777" w:rsidR="0095397E" w:rsidRDefault="0095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B567" w14:textId="6FBD4976" w:rsidR="00DD6401" w:rsidRPr="00DD6401" w:rsidRDefault="00DD6401" w:rsidP="00DD6401">
    <w:pPr>
      <w:pStyle w:val="Noga"/>
      <w:rPr>
        <w:rFonts w:ascii="Tahoma" w:hAnsi="Tahoma" w:cs="Tahoma"/>
        <w:sz w:val="16"/>
        <w:szCs w:val="16"/>
      </w:rPr>
    </w:pPr>
    <w:r w:rsidRPr="00DD6401">
      <w:rPr>
        <w:rFonts w:ascii="Tahoma" w:hAnsi="Tahoma" w:cs="Tahoma"/>
        <w:sz w:val="16"/>
        <w:szCs w:val="16"/>
      </w:rPr>
      <w:t>VKS-191-24 RD</w:t>
    </w:r>
    <w:sdt>
      <w:sdtPr>
        <w:rPr>
          <w:rFonts w:ascii="Tahoma" w:hAnsi="Tahoma" w:cs="Tahoma"/>
          <w:sz w:val="16"/>
          <w:szCs w:val="16"/>
        </w:rPr>
        <w:id w:val="328176042"/>
        <w:docPartObj>
          <w:docPartGallery w:val="Page Numbers (Bottom of Page)"/>
          <w:docPartUnique/>
        </w:docPartObj>
      </w:sdtPr>
      <w:sdtEndPr/>
      <w:sdtContent>
        <w:sdt>
          <w:sdtPr>
            <w:rPr>
              <w:rFonts w:ascii="Tahoma" w:hAnsi="Tahoma" w:cs="Tahoma"/>
              <w:sz w:val="16"/>
              <w:szCs w:val="16"/>
            </w:rPr>
            <w:id w:val="1728636285"/>
            <w:docPartObj>
              <w:docPartGallery w:val="Page Numbers (Top of Page)"/>
              <w:docPartUnique/>
            </w:docPartObj>
          </w:sdtPr>
          <w:sdtEndPr/>
          <w:sdtContent>
            <w:r w:rsidR="00201C09">
              <w:rPr>
                <w:rFonts w:ascii="Tahoma" w:hAnsi="Tahoma" w:cs="Tahoma"/>
                <w:sz w:val="16"/>
                <w:szCs w:val="16"/>
              </w:rPr>
              <w:t xml:space="preserve"> </w:t>
            </w:r>
            <w:r w:rsidR="002D16CB">
              <w:rPr>
                <w:rFonts w:ascii="Tahoma" w:hAnsi="Tahoma" w:cs="Tahoma"/>
                <w:sz w:val="16"/>
                <w:szCs w:val="16"/>
              </w:rPr>
              <w:t>Odstranjevanje</w:t>
            </w:r>
            <w:r w:rsidR="00201C09">
              <w:rPr>
                <w:rFonts w:ascii="Tahoma" w:hAnsi="Tahoma" w:cs="Tahoma"/>
                <w:sz w:val="16"/>
                <w:szCs w:val="16"/>
              </w:rPr>
              <w:t xml:space="preserve"> bora</w:t>
            </w:r>
            <w:r w:rsidRPr="00DD6401">
              <w:rPr>
                <w:rFonts w:ascii="Tahoma" w:hAnsi="Tahoma" w:cs="Tahoma"/>
                <w:sz w:val="16"/>
                <w:szCs w:val="16"/>
              </w:rPr>
              <w:tab/>
              <w:t xml:space="preserve">Stran </w:t>
            </w:r>
            <w:r w:rsidRPr="00DD6401">
              <w:rPr>
                <w:rFonts w:ascii="Tahoma" w:hAnsi="Tahoma" w:cs="Tahoma"/>
                <w:sz w:val="16"/>
                <w:szCs w:val="16"/>
              </w:rPr>
              <w:fldChar w:fldCharType="begin"/>
            </w:r>
            <w:r w:rsidRPr="00DD6401">
              <w:rPr>
                <w:rFonts w:ascii="Tahoma" w:hAnsi="Tahoma" w:cs="Tahoma"/>
                <w:sz w:val="16"/>
                <w:szCs w:val="16"/>
              </w:rPr>
              <w:instrText>PAGE</w:instrText>
            </w:r>
            <w:r w:rsidRPr="00DD6401">
              <w:rPr>
                <w:rFonts w:ascii="Tahoma" w:hAnsi="Tahoma" w:cs="Tahoma"/>
                <w:sz w:val="16"/>
                <w:szCs w:val="16"/>
              </w:rPr>
              <w:fldChar w:fldCharType="separate"/>
            </w:r>
            <w:r w:rsidRPr="00DD6401">
              <w:rPr>
                <w:rFonts w:ascii="Tahoma" w:hAnsi="Tahoma" w:cs="Tahoma"/>
                <w:sz w:val="16"/>
                <w:szCs w:val="16"/>
              </w:rPr>
              <w:t>2</w:t>
            </w:r>
            <w:r w:rsidRPr="00DD6401">
              <w:rPr>
                <w:rFonts w:ascii="Tahoma" w:hAnsi="Tahoma" w:cs="Tahoma"/>
                <w:sz w:val="16"/>
                <w:szCs w:val="16"/>
              </w:rPr>
              <w:fldChar w:fldCharType="end"/>
            </w:r>
            <w:r w:rsidRPr="00DD6401">
              <w:rPr>
                <w:rFonts w:ascii="Tahoma" w:hAnsi="Tahoma" w:cs="Tahoma"/>
                <w:sz w:val="16"/>
                <w:szCs w:val="16"/>
              </w:rPr>
              <w:t xml:space="preserve"> od </w:t>
            </w:r>
            <w:r w:rsidRPr="00DD6401">
              <w:rPr>
                <w:rFonts w:ascii="Tahoma" w:hAnsi="Tahoma" w:cs="Tahoma"/>
                <w:sz w:val="16"/>
                <w:szCs w:val="16"/>
              </w:rPr>
              <w:fldChar w:fldCharType="begin"/>
            </w:r>
            <w:r w:rsidRPr="00DD6401">
              <w:rPr>
                <w:rFonts w:ascii="Tahoma" w:hAnsi="Tahoma" w:cs="Tahoma"/>
                <w:sz w:val="16"/>
                <w:szCs w:val="16"/>
              </w:rPr>
              <w:instrText>NUMPAGES</w:instrText>
            </w:r>
            <w:r w:rsidRPr="00DD6401">
              <w:rPr>
                <w:rFonts w:ascii="Tahoma" w:hAnsi="Tahoma" w:cs="Tahoma"/>
                <w:sz w:val="16"/>
                <w:szCs w:val="16"/>
              </w:rPr>
              <w:fldChar w:fldCharType="separate"/>
            </w:r>
            <w:r w:rsidRPr="00DD6401">
              <w:rPr>
                <w:rFonts w:ascii="Tahoma" w:hAnsi="Tahoma" w:cs="Tahoma"/>
                <w:sz w:val="16"/>
                <w:szCs w:val="16"/>
              </w:rPr>
              <w:t>2</w:t>
            </w:r>
            <w:r w:rsidRPr="00DD6401">
              <w:rPr>
                <w:rFonts w:ascii="Tahoma" w:hAnsi="Tahoma" w:cs="Tahoma"/>
                <w:sz w:val="16"/>
                <w:szCs w:val="16"/>
              </w:rPr>
              <w:fldChar w:fldCharType="end"/>
            </w:r>
          </w:sdtContent>
        </w:sdt>
      </w:sdtContent>
    </w:sdt>
  </w:p>
  <w:p w14:paraId="562A3878" w14:textId="4342C837" w:rsidR="0095397E" w:rsidRPr="00CF4AE1" w:rsidRDefault="0095397E" w:rsidP="00673894">
    <w:pPr>
      <w:tabs>
        <w:tab w:val="center" w:pos="4536"/>
        <w:tab w:val="left" w:pos="5245"/>
      </w:tabs>
      <w:ind w:right="-113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44FF" w14:textId="77777777" w:rsidR="0095397E" w:rsidRPr="00DE0D08" w:rsidRDefault="0095397E"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53483ABB" wp14:editId="1502034F">
          <wp:extent cx="3424555" cy="631825"/>
          <wp:effectExtent l="0" t="0" r="0" b="0"/>
          <wp:docPr id="15" name="Slika 1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735DF73" w14:textId="77777777" w:rsidR="0095397E" w:rsidRDefault="0095397E">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6CA6" w14:textId="77777777" w:rsidR="0095397E" w:rsidRDefault="0095397E" w:rsidP="002E6DA4">
    <w:pPr>
      <w:pStyle w:val="Noga"/>
      <w:jc w:val="right"/>
      <w:rPr>
        <w:rFonts w:ascii="Tahoma" w:hAnsi="Tahoma" w:cs="Tahoma"/>
        <w:snapToGrid w:val="0"/>
        <w:sz w:val="18"/>
        <w:szCs w:val="18"/>
      </w:rPr>
    </w:pPr>
  </w:p>
  <w:p w14:paraId="5472F625" w14:textId="77777777" w:rsidR="0095397E" w:rsidRDefault="0095397E">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5959BB1D" w14:textId="77777777" w:rsidR="0095397E" w:rsidRPr="00407848" w:rsidRDefault="0095397E"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50</w:t>
    </w:r>
    <w:r w:rsidRPr="00407848">
      <w:rPr>
        <w:rStyle w:val="tevilkastrani"/>
        <w:rFonts w:ascii="Tahoma" w:hAnsi="Tahoma" w:cs="Tahoma"/>
        <w:sz w:val="16"/>
        <w:szCs w:val="16"/>
      </w:rPr>
      <w:fldChar w:fldCharType="end"/>
    </w:r>
  </w:p>
  <w:p w14:paraId="626C20EC" w14:textId="77777777" w:rsidR="0095397E" w:rsidRPr="00407848" w:rsidRDefault="0095397E" w:rsidP="002E6DA4">
    <w:pPr>
      <w:pStyle w:val="Noga"/>
      <w:jc w:val="center"/>
      <w:rPr>
        <w:rStyle w:val="tevilkastrani"/>
        <w:rFonts w:ascii="Tahoma" w:hAnsi="Tahoma" w:cs="Tahoma"/>
        <w:sz w:val="16"/>
        <w:szCs w:val="16"/>
      </w:rPr>
    </w:pPr>
  </w:p>
  <w:p w14:paraId="6937F252" w14:textId="77777777" w:rsidR="0095397E" w:rsidRPr="00407848" w:rsidRDefault="0095397E" w:rsidP="002E6DA4">
    <w:pPr>
      <w:jc w:val="center"/>
      <w:rPr>
        <w:rFonts w:ascii="Tahoma" w:hAnsi="Tahoma" w:cs="Tahoma"/>
        <w:snapToGrid w:val="0"/>
        <w:sz w:val="16"/>
        <w:szCs w:val="16"/>
      </w:rPr>
    </w:pPr>
  </w:p>
  <w:p w14:paraId="225825E8" w14:textId="77777777" w:rsidR="0095397E" w:rsidRPr="00102BE1" w:rsidRDefault="0095397E">
    <w:pPr>
      <w:pStyle w:val="Noga"/>
      <w:rPr>
        <w:sz w:val="18"/>
        <w:szCs w:val="18"/>
      </w:rPr>
    </w:pPr>
  </w:p>
  <w:p w14:paraId="2AB30143" w14:textId="77777777" w:rsidR="0095397E" w:rsidRDefault="009539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1D24" w14:textId="77777777" w:rsidR="0095397E" w:rsidRDefault="0095397E"/>
  </w:footnote>
  <w:footnote w:type="continuationSeparator" w:id="0">
    <w:p w14:paraId="4941C95C" w14:textId="77777777" w:rsidR="0095397E" w:rsidRDefault="009539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23754" w14:textId="77777777" w:rsidR="0095397E" w:rsidRPr="00A9387B" w:rsidRDefault="0095397E" w:rsidP="00576B06">
    <w:pPr>
      <w:spacing w:after="120"/>
      <w:ind w:right="-991"/>
      <w:jc w:val="right"/>
      <w:rPr>
        <w:rFonts w:ascii="Tahoma" w:hAnsi="Tahoma" w:cs="Tahoma"/>
        <w:b/>
        <w:iCs/>
      </w:rPr>
    </w:pPr>
    <w:r>
      <w:rPr>
        <w:noProof/>
      </w:rPr>
      <w:drawing>
        <wp:inline distT="0" distB="0" distL="0" distR="0" wp14:anchorId="17E3C9B2" wp14:editId="18BD7CBF">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9816056" w14:textId="77777777" w:rsidR="0095397E" w:rsidRDefault="0095397E">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2F83" w14:textId="77777777" w:rsidR="0095397E" w:rsidRPr="00001A3E" w:rsidRDefault="0095397E" w:rsidP="00CD1524">
    <w:pPr>
      <w:pStyle w:val="Glava"/>
      <w:tabs>
        <w:tab w:val="clear" w:pos="4536"/>
        <w:tab w:val="clear" w:pos="9072"/>
      </w:tabs>
      <w:spacing w:after="120"/>
      <w:jc w:val="right"/>
      <w:rPr>
        <w:sz w:val="20"/>
      </w:rPr>
    </w:pPr>
    <w:r>
      <w:rPr>
        <w:noProof/>
      </w:rPr>
      <w:drawing>
        <wp:inline distT="0" distB="0" distL="0" distR="0" wp14:anchorId="6477052C" wp14:editId="450E5E66">
          <wp:extent cx="4048125" cy="2019935"/>
          <wp:effectExtent l="0" t="0" r="0" b="0"/>
          <wp:docPr id="14" name="Slika 1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FFD28" w14:textId="77777777" w:rsidR="0095397E" w:rsidRDefault="0095397E" w:rsidP="00A43EED">
    <w:pPr>
      <w:spacing w:after="120"/>
      <w:jc w:val="center"/>
    </w:pPr>
    <w:r>
      <w:rPr>
        <w:noProof/>
      </w:rPr>
      <w:drawing>
        <wp:inline distT="0" distB="0" distL="0" distR="0" wp14:anchorId="05C3596C" wp14:editId="324A28BA">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9AECE" w14:textId="77777777" w:rsidR="0095397E" w:rsidRDefault="0095397E" w:rsidP="00CD1524">
    <w:pPr>
      <w:pStyle w:val="Glava"/>
      <w:spacing w:after="120"/>
      <w:jc w:val="center"/>
    </w:pPr>
    <w:r>
      <w:rPr>
        <w:noProof/>
      </w:rPr>
      <w:drawing>
        <wp:inline distT="0" distB="0" distL="0" distR="0" wp14:anchorId="62092CA7" wp14:editId="1502EEA5">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3503EE87" w14:textId="77777777" w:rsidR="0095397E" w:rsidRPr="00001A3E" w:rsidRDefault="0095397E" w:rsidP="00CD1524">
    <w:pPr>
      <w:pStyle w:val="Glava"/>
      <w:spacing w:after="120"/>
      <w:jc w:val="center"/>
      <w:rPr>
        <w:sz w:val="20"/>
      </w:rPr>
    </w:pPr>
  </w:p>
  <w:p w14:paraId="72E274C6" w14:textId="77777777" w:rsidR="0095397E" w:rsidRDefault="009539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651BD8"/>
    <w:multiLevelType w:val="hybridMultilevel"/>
    <w:tmpl w:val="AD4CAD36"/>
    <w:lvl w:ilvl="0" w:tplc="53BCD6E6">
      <w:start w:val="1"/>
      <w:numFmt w:val="upperRoman"/>
      <w:lvlText w:val="%1."/>
      <w:lvlJc w:val="left"/>
      <w:pPr>
        <w:ind w:left="1215" w:hanging="85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B240E98"/>
    <w:multiLevelType w:val="hybridMultilevel"/>
    <w:tmpl w:val="B30C4CE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66D544B"/>
    <w:multiLevelType w:val="hybridMultilevel"/>
    <w:tmpl w:val="89ECBF5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AA82FDC"/>
    <w:multiLevelType w:val="hybridMultilevel"/>
    <w:tmpl w:val="FB522D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7E45C4"/>
    <w:multiLevelType w:val="hybridMultilevel"/>
    <w:tmpl w:val="5214346E"/>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A6D24C5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718071C"/>
    <w:multiLevelType w:val="hybridMultilevel"/>
    <w:tmpl w:val="3F04FE0C"/>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4B52D49"/>
    <w:multiLevelType w:val="hybridMultilevel"/>
    <w:tmpl w:val="B92438E4"/>
    <w:lvl w:ilvl="0" w:tplc="421C88CE">
      <w:start w:val="1"/>
      <w:numFmt w:val="decimal"/>
      <w:lvlText w:val="%1."/>
      <w:lvlJc w:val="left"/>
      <w:pPr>
        <w:tabs>
          <w:tab w:val="num" w:pos="360"/>
        </w:tabs>
        <w:ind w:left="360" w:hanging="360"/>
      </w:pPr>
      <w:rPr>
        <w:b/>
      </w:rPr>
    </w:lvl>
    <w:lvl w:ilvl="1" w:tplc="CC60FACA">
      <w:start w:val="1"/>
      <w:numFmt w:val="lowerLetter"/>
      <w:lvlText w:val="%2."/>
      <w:lvlJc w:val="left"/>
      <w:pPr>
        <w:tabs>
          <w:tab w:val="num" w:pos="1440"/>
        </w:tabs>
        <w:ind w:left="1440" w:hanging="360"/>
      </w:pPr>
      <w:rPr>
        <w:b w:val="0"/>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731593"/>
    <w:multiLevelType w:val="multilevel"/>
    <w:tmpl w:val="9626D6AA"/>
    <w:lvl w:ilvl="0">
      <w:start w:val="2"/>
      <w:numFmt w:val="decimal"/>
      <w:lvlText w:val="%1"/>
      <w:lvlJc w:val="left"/>
      <w:pPr>
        <w:ind w:left="435" w:hanging="435"/>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800" w:hanging="1800"/>
      </w:pPr>
      <w:rPr>
        <w:rFonts w:hint="default"/>
        <w:sz w:val="20"/>
      </w:rPr>
    </w:lvl>
    <w:lvl w:ilvl="7">
      <w:start w:val="1"/>
      <w:numFmt w:val="decimal"/>
      <w:lvlText w:val="%1.%2.%3.%4.%5.%6.%7.%8"/>
      <w:lvlJc w:val="left"/>
      <w:pPr>
        <w:ind w:left="2160" w:hanging="2160"/>
      </w:pPr>
      <w:rPr>
        <w:rFonts w:hint="default"/>
        <w:sz w:val="20"/>
      </w:rPr>
    </w:lvl>
    <w:lvl w:ilvl="8">
      <w:start w:val="1"/>
      <w:numFmt w:val="decimal"/>
      <w:lvlText w:val="%1.%2.%3.%4.%5.%6.%7.%8.%9"/>
      <w:lvlJc w:val="left"/>
      <w:pPr>
        <w:ind w:left="2160" w:hanging="2160"/>
      </w:pPr>
      <w:rPr>
        <w:rFonts w:hint="default"/>
        <w:sz w:val="20"/>
      </w:rPr>
    </w:lvl>
  </w:abstractNum>
  <w:abstractNum w:abstractNumId="42" w15:restartNumberingAfterBreak="0">
    <w:nsid w:val="71E351C7"/>
    <w:multiLevelType w:val="hybridMultilevel"/>
    <w:tmpl w:val="08528928"/>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97F5121"/>
    <w:multiLevelType w:val="hybridMultilevel"/>
    <w:tmpl w:val="F7448B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4"/>
  </w:num>
  <w:num w:numId="4">
    <w:abstractNumId w:val="40"/>
  </w:num>
  <w:num w:numId="5">
    <w:abstractNumId w:val="42"/>
  </w:num>
  <w:num w:numId="6">
    <w:abstractNumId w:val="23"/>
  </w:num>
  <w:num w:numId="7">
    <w:abstractNumId w:val="39"/>
  </w:num>
  <w:num w:numId="8">
    <w:abstractNumId w:val="10"/>
  </w:num>
  <w:num w:numId="9">
    <w:abstractNumId w:val="44"/>
  </w:num>
  <w:num w:numId="10">
    <w:abstractNumId w:val="33"/>
  </w:num>
  <w:num w:numId="11">
    <w:abstractNumId w:val="8"/>
  </w:num>
  <w:num w:numId="12">
    <w:abstractNumId w:val="22"/>
  </w:num>
  <w:num w:numId="13">
    <w:abstractNumId w:val="19"/>
  </w:num>
  <w:num w:numId="14">
    <w:abstractNumId w:val="29"/>
  </w:num>
  <w:num w:numId="15">
    <w:abstractNumId w:val="9"/>
  </w:num>
  <w:num w:numId="16">
    <w:abstractNumId w:val="15"/>
  </w:num>
  <w:num w:numId="17">
    <w:abstractNumId w:val="16"/>
  </w:num>
  <w:num w:numId="18">
    <w:abstractNumId w:val="30"/>
  </w:num>
  <w:num w:numId="19">
    <w:abstractNumId w:val="35"/>
  </w:num>
  <w:num w:numId="20">
    <w:abstractNumId w:val="20"/>
  </w:num>
  <w:num w:numId="21">
    <w:abstractNumId w:val="14"/>
  </w:num>
  <w:num w:numId="22">
    <w:abstractNumId w:val="25"/>
  </w:num>
  <w:num w:numId="23">
    <w:abstractNumId w:val="31"/>
  </w:num>
  <w:num w:numId="24">
    <w:abstractNumId w:val="27"/>
  </w:num>
  <w:num w:numId="25">
    <w:abstractNumId w:val="17"/>
  </w:num>
  <w:num w:numId="26">
    <w:abstractNumId w:val="32"/>
  </w:num>
  <w:num w:numId="27">
    <w:abstractNumId w:val="21"/>
  </w:num>
  <w:num w:numId="28">
    <w:abstractNumId w:val="38"/>
  </w:num>
  <w:num w:numId="29">
    <w:abstractNumId w:val="12"/>
  </w:num>
  <w:num w:numId="30">
    <w:abstractNumId w:val="34"/>
  </w:num>
  <w:num w:numId="31">
    <w:abstractNumId w:val="26"/>
  </w:num>
  <w:num w:numId="32">
    <w:abstractNumId w:val="11"/>
  </w:num>
  <w:num w:numId="33">
    <w:abstractNumId w:val="43"/>
  </w:num>
  <w:num w:numId="34">
    <w:abstractNumId w:val="41"/>
  </w:num>
  <w:num w:numId="35">
    <w:abstractNumId w:val="36"/>
  </w:num>
  <w:num w:numId="36">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1BC"/>
    <w:rsid w:val="00001A3E"/>
    <w:rsid w:val="00002BAA"/>
    <w:rsid w:val="00002EFB"/>
    <w:rsid w:val="00003E01"/>
    <w:rsid w:val="00003E1A"/>
    <w:rsid w:val="00004C81"/>
    <w:rsid w:val="00004FD3"/>
    <w:rsid w:val="00006610"/>
    <w:rsid w:val="00006640"/>
    <w:rsid w:val="00006F56"/>
    <w:rsid w:val="00007190"/>
    <w:rsid w:val="00007C20"/>
    <w:rsid w:val="00007DDE"/>
    <w:rsid w:val="000105DF"/>
    <w:rsid w:val="00010DAD"/>
    <w:rsid w:val="0001153E"/>
    <w:rsid w:val="00011E98"/>
    <w:rsid w:val="000129E9"/>
    <w:rsid w:val="000131F5"/>
    <w:rsid w:val="000145A5"/>
    <w:rsid w:val="000149D0"/>
    <w:rsid w:val="000154B1"/>
    <w:rsid w:val="000165B3"/>
    <w:rsid w:val="00016AFD"/>
    <w:rsid w:val="0002142C"/>
    <w:rsid w:val="000224E7"/>
    <w:rsid w:val="00022703"/>
    <w:rsid w:val="0002284B"/>
    <w:rsid w:val="00022CAB"/>
    <w:rsid w:val="00023758"/>
    <w:rsid w:val="000246BB"/>
    <w:rsid w:val="00027A1D"/>
    <w:rsid w:val="000301E3"/>
    <w:rsid w:val="00030866"/>
    <w:rsid w:val="00030D3C"/>
    <w:rsid w:val="00031EDA"/>
    <w:rsid w:val="0003242B"/>
    <w:rsid w:val="00032DDB"/>
    <w:rsid w:val="00033842"/>
    <w:rsid w:val="000352A1"/>
    <w:rsid w:val="00035816"/>
    <w:rsid w:val="00036751"/>
    <w:rsid w:val="00037259"/>
    <w:rsid w:val="0003734B"/>
    <w:rsid w:val="000377D1"/>
    <w:rsid w:val="00037AB0"/>
    <w:rsid w:val="00041DF5"/>
    <w:rsid w:val="00042051"/>
    <w:rsid w:val="00042E94"/>
    <w:rsid w:val="000430C0"/>
    <w:rsid w:val="00043570"/>
    <w:rsid w:val="00043940"/>
    <w:rsid w:val="00044737"/>
    <w:rsid w:val="00044CE8"/>
    <w:rsid w:val="00045449"/>
    <w:rsid w:val="0004547A"/>
    <w:rsid w:val="000457D6"/>
    <w:rsid w:val="0004599E"/>
    <w:rsid w:val="00045E2C"/>
    <w:rsid w:val="00046DAA"/>
    <w:rsid w:val="00047101"/>
    <w:rsid w:val="000478FE"/>
    <w:rsid w:val="00050715"/>
    <w:rsid w:val="0005108A"/>
    <w:rsid w:val="000514D8"/>
    <w:rsid w:val="00051E68"/>
    <w:rsid w:val="00051E9C"/>
    <w:rsid w:val="00052145"/>
    <w:rsid w:val="0005276B"/>
    <w:rsid w:val="00052CD8"/>
    <w:rsid w:val="0005355B"/>
    <w:rsid w:val="00053D78"/>
    <w:rsid w:val="000540DE"/>
    <w:rsid w:val="000542C1"/>
    <w:rsid w:val="000561E2"/>
    <w:rsid w:val="00056374"/>
    <w:rsid w:val="0005681C"/>
    <w:rsid w:val="00056E07"/>
    <w:rsid w:val="000611F7"/>
    <w:rsid w:val="00061399"/>
    <w:rsid w:val="000614DC"/>
    <w:rsid w:val="0006224C"/>
    <w:rsid w:val="00063115"/>
    <w:rsid w:val="00065A16"/>
    <w:rsid w:val="00067C41"/>
    <w:rsid w:val="00070ACA"/>
    <w:rsid w:val="00071F91"/>
    <w:rsid w:val="00072712"/>
    <w:rsid w:val="000727D0"/>
    <w:rsid w:val="0007383E"/>
    <w:rsid w:val="0007392D"/>
    <w:rsid w:val="00075A5E"/>
    <w:rsid w:val="00075DCD"/>
    <w:rsid w:val="00076A62"/>
    <w:rsid w:val="0007760D"/>
    <w:rsid w:val="0007779F"/>
    <w:rsid w:val="00077C17"/>
    <w:rsid w:val="0008135B"/>
    <w:rsid w:val="00081CAC"/>
    <w:rsid w:val="000822AE"/>
    <w:rsid w:val="00083BE8"/>
    <w:rsid w:val="00084431"/>
    <w:rsid w:val="000847EF"/>
    <w:rsid w:val="0008533C"/>
    <w:rsid w:val="00085633"/>
    <w:rsid w:val="000859B8"/>
    <w:rsid w:val="00086947"/>
    <w:rsid w:val="00087D1D"/>
    <w:rsid w:val="0009313B"/>
    <w:rsid w:val="00094E7D"/>
    <w:rsid w:val="00094F2D"/>
    <w:rsid w:val="00095340"/>
    <w:rsid w:val="00095B62"/>
    <w:rsid w:val="00096E74"/>
    <w:rsid w:val="000974DA"/>
    <w:rsid w:val="000A076D"/>
    <w:rsid w:val="000A2154"/>
    <w:rsid w:val="000A2679"/>
    <w:rsid w:val="000A2919"/>
    <w:rsid w:val="000A3C7E"/>
    <w:rsid w:val="000A5614"/>
    <w:rsid w:val="000A6E22"/>
    <w:rsid w:val="000A707F"/>
    <w:rsid w:val="000A790A"/>
    <w:rsid w:val="000A7B70"/>
    <w:rsid w:val="000A7CA1"/>
    <w:rsid w:val="000B0185"/>
    <w:rsid w:val="000B0B48"/>
    <w:rsid w:val="000B0B4C"/>
    <w:rsid w:val="000B0DB6"/>
    <w:rsid w:val="000B1581"/>
    <w:rsid w:val="000B1869"/>
    <w:rsid w:val="000B1A56"/>
    <w:rsid w:val="000B1A82"/>
    <w:rsid w:val="000B2B5E"/>
    <w:rsid w:val="000B59CE"/>
    <w:rsid w:val="000B5C6E"/>
    <w:rsid w:val="000B6BB1"/>
    <w:rsid w:val="000B71B2"/>
    <w:rsid w:val="000C0FD2"/>
    <w:rsid w:val="000C13D0"/>
    <w:rsid w:val="000C1F50"/>
    <w:rsid w:val="000C3CC6"/>
    <w:rsid w:val="000C51A7"/>
    <w:rsid w:val="000C66AC"/>
    <w:rsid w:val="000C723E"/>
    <w:rsid w:val="000D017F"/>
    <w:rsid w:val="000D024C"/>
    <w:rsid w:val="000D0D1F"/>
    <w:rsid w:val="000D1988"/>
    <w:rsid w:val="000D2299"/>
    <w:rsid w:val="000D23A1"/>
    <w:rsid w:val="000D5520"/>
    <w:rsid w:val="000D55CA"/>
    <w:rsid w:val="000D5AF0"/>
    <w:rsid w:val="000D5B40"/>
    <w:rsid w:val="000D5DF5"/>
    <w:rsid w:val="000D7C76"/>
    <w:rsid w:val="000D7E09"/>
    <w:rsid w:val="000E0371"/>
    <w:rsid w:val="000E1066"/>
    <w:rsid w:val="000E1144"/>
    <w:rsid w:val="000E1C4B"/>
    <w:rsid w:val="000E2191"/>
    <w:rsid w:val="000E2A4F"/>
    <w:rsid w:val="000E2CE9"/>
    <w:rsid w:val="000E39CE"/>
    <w:rsid w:val="000E3CBA"/>
    <w:rsid w:val="000E4A63"/>
    <w:rsid w:val="000E6618"/>
    <w:rsid w:val="000E72AB"/>
    <w:rsid w:val="000E7388"/>
    <w:rsid w:val="000F016B"/>
    <w:rsid w:val="000F0259"/>
    <w:rsid w:val="000F02A7"/>
    <w:rsid w:val="000F0D50"/>
    <w:rsid w:val="000F0D5A"/>
    <w:rsid w:val="000F0FF6"/>
    <w:rsid w:val="000F16C8"/>
    <w:rsid w:val="000F1CD4"/>
    <w:rsid w:val="000F23F7"/>
    <w:rsid w:val="000F2495"/>
    <w:rsid w:val="000F34CD"/>
    <w:rsid w:val="000F3CA0"/>
    <w:rsid w:val="000F4A7D"/>
    <w:rsid w:val="000F522B"/>
    <w:rsid w:val="000F52D1"/>
    <w:rsid w:val="000F5AE8"/>
    <w:rsid w:val="000F5EC6"/>
    <w:rsid w:val="000F6570"/>
    <w:rsid w:val="000F6BD3"/>
    <w:rsid w:val="00100D6D"/>
    <w:rsid w:val="0010173B"/>
    <w:rsid w:val="00101BBD"/>
    <w:rsid w:val="00102BE1"/>
    <w:rsid w:val="00102C5F"/>
    <w:rsid w:val="0010307D"/>
    <w:rsid w:val="0010312E"/>
    <w:rsid w:val="001031DC"/>
    <w:rsid w:val="00104E2A"/>
    <w:rsid w:val="001056A8"/>
    <w:rsid w:val="001060E9"/>
    <w:rsid w:val="0010616B"/>
    <w:rsid w:val="0010683B"/>
    <w:rsid w:val="00107CF7"/>
    <w:rsid w:val="00110BE2"/>
    <w:rsid w:val="0011169A"/>
    <w:rsid w:val="00111DEB"/>
    <w:rsid w:val="001126D9"/>
    <w:rsid w:val="00112C26"/>
    <w:rsid w:val="00112CD5"/>
    <w:rsid w:val="0011388A"/>
    <w:rsid w:val="00113F65"/>
    <w:rsid w:val="001147C1"/>
    <w:rsid w:val="0011510C"/>
    <w:rsid w:val="00115167"/>
    <w:rsid w:val="001152BE"/>
    <w:rsid w:val="00115472"/>
    <w:rsid w:val="00115CF1"/>
    <w:rsid w:val="00115EEB"/>
    <w:rsid w:val="00115F91"/>
    <w:rsid w:val="00116520"/>
    <w:rsid w:val="0011666B"/>
    <w:rsid w:val="00116721"/>
    <w:rsid w:val="001170B7"/>
    <w:rsid w:val="00117407"/>
    <w:rsid w:val="00117EFE"/>
    <w:rsid w:val="0012174F"/>
    <w:rsid w:val="00123103"/>
    <w:rsid w:val="00123A3A"/>
    <w:rsid w:val="00123B12"/>
    <w:rsid w:val="00123CE3"/>
    <w:rsid w:val="00124549"/>
    <w:rsid w:val="001248E8"/>
    <w:rsid w:val="001262C3"/>
    <w:rsid w:val="0012665E"/>
    <w:rsid w:val="00126DF2"/>
    <w:rsid w:val="00127B82"/>
    <w:rsid w:val="00130A26"/>
    <w:rsid w:val="00131522"/>
    <w:rsid w:val="00131545"/>
    <w:rsid w:val="00132761"/>
    <w:rsid w:val="00134471"/>
    <w:rsid w:val="00135157"/>
    <w:rsid w:val="00136DA0"/>
    <w:rsid w:val="0013720E"/>
    <w:rsid w:val="001372AD"/>
    <w:rsid w:val="00137BF1"/>
    <w:rsid w:val="00137CCC"/>
    <w:rsid w:val="00141D57"/>
    <w:rsid w:val="00142CCE"/>
    <w:rsid w:val="00142DF4"/>
    <w:rsid w:val="001431FA"/>
    <w:rsid w:val="001432CF"/>
    <w:rsid w:val="001435EB"/>
    <w:rsid w:val="00143764"/>
    <w:rsid w:val="00143A31"/>
    <w:rsid w:val="00143AEF"/>
    <w:rsid w:val="00144313"/>
    <w:rsid w:val="0014456D"/>
    <w:rsid w:val="00145AB9"/>
    <w:rsid w:val="00145FF6"/>
    <w:rsid w:val="00146889"/>
    <w:rsid w:val="001469AF"/>
    <w:rsid w:val="00146B00"/>
    <w:rsid w:val="00146B51"/>
    <w:rsid w:val="00146BBB"/>
    <w:rsid w:val="00146E76"/>
    <w:rsid w:val="00147D8C"/>
    <w:rsid w:val="0015078D"/>
    <w:rsid w:val="0015102E"/>
    <w:rsid w:val="00151673"/>
    <w:rsid w:val="0015213D"/>
    <w:rsid w:val="00152154"/>
    <w:rsid w:val="00152643"/>
    <w:rsid w:val="00152DE9"/>
    <w:rsid w:val="00152E99"/>
    <w:rsid w:val="00154049"/>
    <w:rsid w:val="00156AC3"/>
    <w:rsid w:val="00156E91"/>
    <w:rsid w:val="00157002"/>
    <w:rsid w:val="0015756F"/>
    <w:rsid w:val="00157664"/>
    <w:rsid w:val="0015778A"/>
    <w:rsid w:val="00157FD8"/>
    <w:rsid w:val="0016041E"/>
    <w:rsid w:val="00160530"/>
    <w:rsid w:val="0016118F"/>
    <w:rsid w:val="0016154A"/>
    <w:rsid w:val="001623A1"/>
    <w:rsid w:val="00162D28"/>
    <w:rsid w:val="00163534"/>
    <w:rsid w:val="00164099"/>
    <w:rsid w:val="0016412A"/>
    <w:rsid w:val="00164EFE"/>
    <w:rsid w:val="00165535"/>
    <w:rsid w:val="00165C5E"/>
    <w:rsid w:val="0016670E"/>
    <w:rsid w:val="00166E7E"/>
    <w:rsid w:val="00167983"/>
    <w:rsid w:val="00170935"/>
    <w:rsid w:val="0017110F"/>
    <w:rsid w:val="001711EA"/>
    <w:rsid w:val="0017124B"/>
    <w:rsid w:val="00171998"/>
    <w:rsid w:val="0017221E"/>
    <w:rsid w:val="00172D28"/>
    <w:rsid w:val="00172D51"/>
    <w:rsid w:val="00172D9F"/>
    <w:rsid w:val="00172F3A"/>
    <w:rsid w:val="00173BF7"/>
    <w:rsid w:val="00174566"/>
    <w:rsid w:val="00175395"/>
    <w:rsid w:val="001766F8"/>
    <w:rsid w:val="00176BCE"/>
    <w:rsid w:val="00176E8D"/>
    <w:rsid w:val="00177FF0"/>
    <w:rsid w:val="0018006C"/>
    <w:rsid w:val="00180C5C"/>
    <w:rsid w:val="00181E2B"/>
    <w:rsid w:val="00181F8A"/>
    <w:rsid w:val="00182663"/>
    <w:rsid w:val="00184183"/>
    <w:rsid w:val="00185105"/>
    <w:rsid w:val="00185BEA"/>
    <w:rsid w:val="001863A5"/>
    <w:rsid w:val="001872DC"/>
    <w:rsid w:val="0019006B"/>
    <w:rsid w:val="00191A01"/>
    <w:rsid w:val="00191B86"/>
    <w:rsid w:val="00191D71"/>
    <w:rsid w:val="001934C5"/>
    <w:rsid w:val="00193548"/>
    <w:rsid w:val="00193A1E"/>
    <w:rsid w:val="00193DCE"/>
    <w:rsid w:val="00193F40"/>
    <w:rsid w:val="00194133"/>
    <w:rsid w:val="0019466F"/>
    <w:rsid w:val="00196FBB"/>
    <w:rsid w:val="00197D1A"/>
    <w:rsid w:val="00197DF7"/>
    <w:rsid w:val="001A30BF"/>
    <w:rsid w:val="001A3967"/>
    <w:rsid w:val="001A4258"/>
    <w:rsid w:val="001A4B04"/>
    <w:rsid w:val="001A58AB"/>
    <w:rsid w:val="001A6266"/>
    <w:rsid w:val="001A6A7B"/>
    <w:rsid w:val="001A7558"/>
    <w:rsid w:val="001B0125"/>
    <w:rsid w:val="001B0207"/>
    <w:rsid w:val="001B10C8"/>
    <w:rsid w:val="001B1F0E"/>
    <w:rsid w:val="001B2785"/>
    <w:rsid w:val="001B379B"/>
    <w:rsid w:val="001B3B0F"/>
    <w:rsid w:val="001B420D"/>
    <w:rsid w:val="001B5503"/>
    <w:rsid w:val="001B5FDE"/>
    <w:rsid w:val="001B7961"/>
    <w:rsid w:val="001C0505"/>
    <w:rsid w:val="001C0D67"/>
    <w:rsid w:val="001C2014"/>
    <w:rsid w:val="001C24AB"/>
    <w:rsid w:val="001C2568"/>
    <w:rsid w:val="001C2CC6"/>
    <w:rsid w:val="001C3DDE"/>
    <w:rsid w:val="001C58E1"/>
    <w:rsid w:val="001C6509"/>
    <w:rsid w:val="001C7160"/>
    <w:rsid w:val="001C7C6B"/>
    <w:rsid w:val="001D0985"/>
    <w:rsid w:val="001D1BAA"/>
    <w:rsid w:val="001D205E"/>
    <w:rsid w:val="001D226E"/>
    <w:rsid w:val="001D288E"/>
    <w:rsid w:val="001D3915"/>
    <w:rsid w:val="001D3C5E"/>
    <w:rsid w:val="001D452A"/>
    <w:rsid w:val="001D4B89"/>
    <w:rsid w:val="001D4BF8"/>
    <w:rsid w:val="001D5B43"/>
    <w:rsid w:val="001D6445"/>
    <w:rsid w:val="001E163B"/>
    <w:rsid w:val="001E2AB3"/>
    <w:rsid w:val="001E2B42"/>
    <w:rsid w:val="001E32E1"/>
    <w:rsid w:val="001E44C5"/>
    <w:rsid w:val="001E4F07"/>
    <w:rsid w:val="001E5931"/>
    <w:rsid w:val="001E6327"/>
    <w:rsid w:val="001E7641"/>
    <w:rsid w:val="001E7A3F"/>
    <w:rsid w:val="001F1157"/>
    <w:rsid w:val="001F12AA"/>
    <w:rsid w:val="001F1589"/>
    <w:rsid w:val="001F1DD9"/>
    <w:rsid w:val="001F3845"/>
    <w:rsid w:val="001F3ADB"/>
    <w:rsid w:val="001F54E7"/>
    <w:rsid w:val="001F659C"/>
    <w:rsid w:val="001F6EA2"/>
    <w:rsid w:val="001F7579"/>
    <w:rsid w:val="001F7D65"/>
    <w:rsid w:val="001F7EAF"/>
    <w:rsid w:val="0020043F"/>
    <w:rsid w:val="0020103A"/>
    <w:rsid w:val="0020162C"/>
    <w:rsid w:val="00201C09"/>
    <w:rsid w:val="00201C6F"/>
    <w:rsid w:val="00202186"/>
    <w:rsid w:val="00202E82"/>
    <w:rsid w:val="00203567"/>
    <w:rsid w:val="00203863"/>
    <w:rsid w:val="00203C40"/>
    <w:rsid w:val="00204750"/>
    <w:rsid w:val="002048E6"/>
    <w:rsid w:val="00206071"/>
    <w:rsid w:val="00206872"/>
    <w:rsid w:val="00206A96"/>
    <w:rsid w:val="00206E8D"/>
    <w:rsid w:val="00210686"/>
    <w:rsid w:val="00211345"/>
    <w:rsid w:val="00211CA1"/>
    <w:rsid w:val="00213A48"/>
    <w:rsid w:val="00213D38"/>
    <w:rsid w:val="00213E93"/>
    <w:rsid w:val="002145A0"/>
    <w:rsid w:val="00214B08"/>
    <w:rsid w:val="00214F41"/>
    <w:rsid w:val="002156EE"/>
    <w:rsid w:val="00216130"/>
    <w:rsid w:val="0021668E"/>
    <w:rsid w:val="00216FD3"/>
    <w:rsid w:val="00217AD8"/>
    <w:rsid w:val="002218F5"/>
    <w:rsid w:val="00221EFE"/>
    <w:rsid w:val="00223564"/>
    <w:rsid w:val="00224785"/>
    <w:rsid w:val="002249BC"/>
    <w:rsid w:val="00224CD9"/>
    <w:rsid w:val="00224E7E"/>
    <w:rsid w:val="002255D6"/>
    <w:rsid w:val="002256DD"/>
    <w:rsid w:val="00227150"/>
    <w:rsid w:val="00227398"/>
    <w:rsid w:val="00227A0B"/>
    <w:rsid w:val="00230C90"/>
    <w:rsid w:val="00230D93"/>
    <w:rsid w:val="0023143E"/>
    <w:rsid w:val="00232BD4"/>
    <w:rsid w:val="00233963"/>
    <w:rsid w:val="00233C56"/>
    <w:rsid w:val="00234230"/>
    <w:rsid w:val="00235E1C"/>
    <w:rsid w:val="00236770"/>
    <w:rsid w:val="00236E0B"/>
    <w:rsid w:val="00237134"/>
    <w:rsid w:val="00237730"/>
    <w:rsid w:val="0023782F"/>
    <w:rsid w:val="00237975"/>
    <w:rsid w:val="00237CEC"/>
    <w:rsid w:val="002405D2"/>
    <w:rsid w:val="00240925"/>
    <w:rsid w:val="00241082"/>
    <w:rsid w:val="00241846"/>
    <w:rsid w:val="00241EA6"/>
    <w:rsid w:val="00242264"/>
    <w:rsid w:val="002446C4"/>
    <w:rsid w:val="002458D7"/>
    <w:rsid w:val="00245AA7"/>
    <w:rsid w:val="00245B59"/>
    <w:rsid w:val="00245CB8"/>
    <w:rsid w:val="00245F90"/>
    <w:rsid w:val="0024631E"/>
    <w:rsid w:val="002465E8"/>
    <w:rsid w:val="0024670B"/>
    <w:rsid w:val="002470E1"/>
    <w:rsid w:val="00247759"/>
    <w:rsid w:val="0025013C"/>
    <w:rsid w:val="002505DE"/>
    <w:rsid w:val="00251386"/>
    <w:rsid w:val="002532B0"/>
    <w:rsid w:val="00253AD0"/>
    <w:rsid w:val="00253C31"/>
    <w:rsid w:val="00253DF8"/>
    <w:rsid w:val="00255586"/>
    <w:rsid w:val="002556C5"/>
    <w:rsid w:val="00255AC1"/>
    <w:rsid w:val="002563B4"/>
    <w:rsid w:val="002607F6"/>
    <w:rsid w:val="00260E4B"/>
    <w:rsid w:val="00261BAE"/>
    <w:rsid w:val="002629D9"/>
    <w:rsid w:val="00262F5E"/>
    <w:rsid w:val="002633AA"/>
    <w:rsid w:val="002641A6"/>
    <w:rsid w:val="002649DA"/>
    <w:rsid w:val="002657B7"/>
    <w:rsid w:val="00266214"/>
    <w:rsid w:val="00266EAA"/>
    <w:rsid w:val="00267A10"/>
    <w:rsid w:val="00267F19"/>
    <w:rsid w:val="0027040F"/>
    <w:rsid w:val="00270E7E"/>
    <w:rsid w:val="0027124E"/>
    <w:rsid w:val="002712C2"/>
    <w:rsid w:val="00271EED"/>
    <w:rsid w:val="002738B6"/>
    <w:rsid w:val="0027401A"/>
    <w:rsid w:val="00274098"/>
    <w:rsid w:val="002748FC"/>
    <w:rsid w:val="00275626"/>
    <w:rsid w:val="00275F8C"/>
    <w:rsid w:val="002767F1"/>
    <w:rsid w:val="002768C9"/>
    <w:rsid w:val="002770AD"/>
    <w:rsid w:val="002802A5"/>
    <w:rsid w:val="00280683"/>
    <w:rsid w:val="002813CB"/>
    <w:rsid w:val="002817FA"/>
    <w:rsid w:val="00282831"/>
    <w:rsid w:val="00282C6A"/>
    <w:rsid w:val="00282E6D"/>
    <w:rsid w:val="00283191"/>
    <w:rsid w:val="0028487A"/>
    <w:rsid w:val="00284D2B"/>
    <w:rsid w:val="00285A3D"/>
    <w:rsid w:val="00286C9E"/>
    <w:rsid w:val="00286D8C"/>
    <w:rsid w:val="0028738E"/>
    <w:rsid w:val="0029076C"/>
    <w:rsid w:val="00291BCA"/>
    <w:rsid w:val="00291E2C"/>
    <w:rsid w:val="00294AE5"/>
    <w:rsid w:val="00295037"/>
    <w:rsid w:val="00295D3C"/>
    <w:rsid w:val="0029692E"/>
    <w:rsid w:val="00296B3C"/>
    <w:rsid w:val="00296D77"/>
    <w:rsid w:val="00297544"/>
    <w:rsid w:val="00297815"/>
    <w:rsid w:val="002978E3"/>
    <w:rsid w:val="002A08E4"/>
    <w:rsid w:val="002A0CD5"/>
    <w:rsid w:val="002A0E37"/>
    <w:rsid w:val="002A161F"/>
    <w:rsid w:val="002A1657"/>
    <w:rsid w:val="002A16D8"/>
    <w:rsid w:val="002A26F3"/>
    <w:rsid w:val="002A2762"/>
    <w:rsid w:val="002A295F"/>
    <w:rsid w:val="002A3077"/>
    <w:rsid w:val="002A40D3"/>
    <w:rsid w:val="002A4DF3"/>
    <w:rsid w:val="002A589E"/>
    <w:rsid w:val="002A6D78"/>
    <w:rsid w:val="002A7A07"/>
    <w:rsid w:val="002B12CC"/>
    <w:rsid w:val="002B1A86"/>
    <w:rsid w:val="002B1EFE"/>
    <w:rsid w:val="002B1FCE"/>
    <w:rsid w:val="002B212F"/>
    <w:rsid w:val="002B2B25"/>
    <w:rsid w:val="002B3383"/>
    <w:rsid w:val="002B3693"/>
    <w:rsid w:val="002B407F"/>
    <w:rsid w:val="002B4554"/>
    <w:rsid w:val="002B4CB2"/>
    <w:rsid w:val="002B53E1"/>
    <w:rsid w:val="002B60C8"/>
    <w:rsid w:val="002B68E1"/>
    <w:rsid w:val="002B7648"/>
    <w:rsid w:val="002B7C32"/>
    <w:rsid w:val="002C08B5"/>
    <w:rsid w:val="002C093A"/>
    <w:rsid w:val="002C13CE"/>
    <w:rsid w:val="002C1590"/>
    <w:rsid w:val="002C162A"/>
    <w:rsid w:val="002C21F5"/>
    <w:rsid w:val="002C38C0"/>
    <w:rsid w:val="002C396A"/>
    <w:rsid w:val="002C4E05"/>
    <w:rsid w:val="002C5F4F"/>
    <w:rsid w:val="002C5F95"/>
    <w:rsid w:val="002C6872"/>
    <w:rsid w:val="002C78AF"/>
    <w:rsid w:val="002D079D"/>
    <w:rsid w:val="002D16CB"/>
    <w:rsid w:val="002D199F"/>
    <w:rsid w:val="002D2488"/>
    <w:rsid w:val="002D3010"/>
    <w:rsid w:val="002D405C"/>
    <w:rsid w:val="002D507B"/>
    <w:rsid w:val="002D5C5A"/>
    <w:rsid w:val="002D69BC"/>
    <w:rsid w:val="002D6B2C"/>
    <w:rsid w:val="002E0785"/>
    <w:rsid w:val="002E07C4"/>
    <w:rsid w:val="002E132A"/>
    <w:rsid w:val="002E1F73"/>
    <w:rsid w:val="002E2CB7"/>
    <w:rsid w:val="002E38AB"/>
    <w:rsid w:val="002E45B3"/>
    <w:rsid w:val="002E45C7"/>
    <w:rsid w:val="002E5268"/>
    <w:rsid w:val="002E69DE"/>
    <w:rsid w:val="002E6B4A"/>
    <w:rsid w:val="002E6DA4"/>
    <w:rsid w:val="002E72B7"/>
    <w:rsid w:val="002E757A"/>
    <w:rsid w:val="002F13A2"/>
    <w:rsid w:val="002F248B"/>
    <w:rsid w:val="002F2785"/>
    <w:rsid w:val="002F39BF"/>
    <w:rsid w:val="002F45A6"/>
    <w:rsid w:val="002F4980"/>
    <w:rsid w:val="002F51CA"/>
    <w:rsid w:val="002F5377"/>
    <w:rsid w:val="002F57DE"/>
    <w:rsid w:val="002F5C09"/>
    <w:rsid w:val="002F6350"/>
    <w:rsid w:val="002F6E5F"/>
    <w:rsid w:val="002F7195"/>
    <w:rsid w:val="002F78A5"/>
    <w:rsid w:val="003017C5"/>
    <w:rsid w:val="00301B64"/>
    <w:rsid w:val="00302094"/>
    <w:rsid w:val="003023BE"/>
    <w:rsid w:val="00302AA5"/>
    <w:rsid w:val="00303930"/>
    <w:rsid w:val="003042D4"/>
    <w:rsid w:val="003046DC"/>
    <w:rsid w:val="00304ABD"/>
    <w:rsid w:val="003056BE"/>
    <w:rsid w:val="00305F44"/>
    <w:rsid w:val="003066F1"/>
    <w:rsid w:val="003079AB"/>
    <w:rsid w:val="00307B78"/>
    <w:rsid w:val="003104DC"/>
    <w:rsid w:val="003107D6"/>
    <w:rsid w:val="003109E4"/>
    <w:rsid w:val="00311AF6"/>
    <w:rsid w:val="00312079"/>
    <w:rsid w:val="00312269"/>
    <w:rsid w:val="003129B7"/>
    <w:rsid w:val="00312FFE"/>
    <w:rsid w:val="0031374B"/>
    <w:rsid w:val="00313EDA"/>
    <w:rsid w:val="00315066"/>
    <w:rsid w:val="00316474"/>
    <w:rsid w:val="0031772A"/>
    <w:rsid w:val="00317C76"/>
    <w:rsid w:val="00317F3E"/>
    <w:rsid w:val="00320A1B"/>
    <w:rsid w:val="00320E86"/>
    <w:rsid w:val="0032256F"/>
    <w:rsid w:val="0032280E"/>
    <w:rsid w:val="00322BBD"/>
    <w:rsid w:val="0032377C"/>
    <w:rsid w:val="0032446A"/>
    <w:rsid w:val="00324A99"/>
    <w:rsid w:val="00324BDA"/>
    <w:rsid w:val="00325548"/>
    <w:rsid w:val="00325ABE"/>
    <w:rsid w:val="00325ED9"/>
    <w:rsid w:val="00326382"/>
    <w:rsid w:val="003275C6"/>
    <w:rsid w:val="00327EC5"/>
    <w:rsid w:val="00327FC7"/>
    <w:rsid w:val="00330154"/>
    <w:rsid w:val="00330785"/>
    <w:rsid w:val="003310C9"/>
    <w:rsid w:val="00331FBC"/>
    <w:rsid w:val="0033243A"/>
    <w:rsid w:val="003369BA"/>
    <w:rsid w:val="00337464"/>
    <w:rsid w:val="00337695"/>
    <w:rsid w:val="0034044D"/>
    <w:rsid w:val="00342141"/>
    <w:rsid w:val="003429BB"/>
    <w:rsid w:val="00343B42"/>
    <w:rsid w:val="00344054"/>
    <w:rsid w:val="003447D8"/>
    <w:rsid w:val="00344CE0"/>
    <w:rsid w:val="0034521A"/>
    <w:rsid w:val="00345843"/>
    <w:rsid w:val="00345E44"/>
    <w:rsid w:val="003461DD"/>
    <w:rsid w:val="0034622A"/>
    <w:rsid w:val="00346398"/>
    <w:rsid w:val="003470A3"/>
    <w:rsid w:val="003472D5"/>
    <w:rsid w:val="0034779E"/>
    <w:rsid w:val="00347A0F"/>
    <w:rsid w:val="0035006D"/>
    <w:rsid w:val="003506D6"/>
    <w:rsid w:val="00352074"/>
    <w:rsid w:val="003526B4"/>
    <w:rsid w:val="0035270E"/>
    <w:rsid w:val="00352782"/>
    <w:rsid w:val="00352EA1"/>
    <w:rsid w:val="003538CC"/>
    <w:rsid w:val="00354E6C"/>
    <w:rsid w:val="003552D6"/>
    <w:rsid w:val="00355386"/>
    <w:rsid w:val="00357BC9"/>
    <w:rsid w:val="003608A2"/>
    <w:rsid w:val="00361C09"/>
    <w:rsid w:val="00361D7C"/>
    <w:rsid w:val="0036203C"/>
    <w:rsid w:val="00362905"/>
    <w:rsid w:val="00363745"/>
    <w:rsid w:val="00363A6A"/>
    <w:rsid w:val="00367433"/>
    <w:rsid w:val="00367CA4"/>
    <w:rsid w:val="0037044D"/>
    <w:rsid w:val="003705CC"/>
    <w:rsid w:val="00370F41"/>
    <w:rsid w:val="00371F99"/>
    <w:rsid w:val="003727E4"/>
    <w:rsid w:val="00373040"/>
    <w:rsid w:val="003734F0"/>
    <w:rsid w:val="00373550"/>
    <w:rsid w:val="00373D69"/>
    <w:rsid w:val="00373D83"/>
    <w:rsid w:val="00376957"/>
    <w:rsid w:val="0037702C"/>
    <w:rsid w:val="003770DD"/>
    <w:rsid w:val="003772AA"/>
    <w:rsid w:val="00377375"/>
    <w:rsid w:val="00380912"/>
    <w:rsid w:val="00380E96"/>
    <w:rsid w:val="0038147D"/>
    <w:rsid w:val="00381539"/>
    <w:rsid w:val="00381695"/>
    <w:rsid w:val="00381FEC"/>
    <w:rsid w:val="00384220"/>
    <w:rsid w:val="0038513D"/>
    <w:rsid w:val="00385649"/>
    <w:rsid w:val="00386EE2"/>
    <w:rsid w:val="0038717B"/>
    <w:rsid w:val="0038776E"/>
    <w:rsid w:val="00387B04"/>
    <w:rsid w:val="00391627"/>
    <w:rsid w:val="00391F21"/>
    <w:rsid w:val="00392272"/>
    <w:rsid w:val="0039239F"/>
    <w:rsid w:val="00392CD1"/>
    <w:rsid w:val="0039334F"/>
    <w:rsid w:val="00394B30"/>
    <w:rsid w:val="003950ED"/>
    <w:rsid w:val="00395702"/>
    <w:rsid w:val="00395842"/>
    <w:rsid w:val="00395A03"/>
    <w:rsid w:val="00395BE7"/>
    <w:rsid w:val="0039618F"/>
    <w:rsid w:val="003961DE"/>
    <w:rsid w:val="00396291"/>
    <w:rsid w:val="00396CDD"/>
    <w:rsid w:val="003A11AB"/>
    <w:rsid w:val="003A2E38"/>
    <w:rsid w:val="003A3A49"/>
    <w:rsid w:val="003A3B08"/>
    <w:rsid w:val="003A4D5C"/>
    <w:rsid w:val="003A6535"/>
    <w:rsid w:val="003A68BB"/>
    <w:rsid w:val="003A706B"/>
    <w:rsid w:val="003A7275"/>
    <w:rsid w:val="003A7FE7"/>
    <w:rsid w:val="003B02B3"/>
    <w:rsid w:val="003B0A46"/>
    <w:rsid w:val="003B1445"/>
    <w:rsid w:val="003B176A"/>
    <w:rsid w:val="003B1ED8"/>
    <w:rsid w:val="003B25A3"/>
    <w:rsid w:val="003B36DC"/>
    <w:rsid w:val="003B38A4"/>
    <w:rsid w:val="003B6810"/>
    <w:rsid w:val="003B68AA"/>
    <w:rsid w:val="003B68EC"/>
    <w:rsid w:val="003B71F5"/>
    <w:rsid w:val="003B7644"/>
    <w:rsid w:val="003B7B8A"/>
    <w:rsid w:val="003C06CE"/>
    <w:rsid w:val="003C07D6"/>
    <w:rsid w:val="003C0A21"/>
    <w:rsid w:val="003C1E11"/>
    <w:rsid w:val="003C2F75"/>
    <w:rsid w:val="003C2FE6"/>
    <w:rsid w:val="003C4A5C"/>
    <w:rsid w:val="003C4CD0"/>
    <w:rsid w:val="003C4F3B"/>
    <w:rsid w:val="003D1303"/>
    <w:rsid w:val="003D13C8"/>
    <w:rsid w:val="003D1610"/>
    <w:rsid w:val="003D190B"/>
    <w:rsid w:val="003D3591"/>
    <w:rsid w:val="003D3CED"/>
    <w:rsid w:val="003D3E73"/>
    <w:rsid w:val="003D5117"/>
    <w:rsid w:val="003E07B7"/>
    <w:rsid w:val="003E219E"/>
    <w:rsid w:val="003E2910"/>
    <w:rsid w:val="003E3210"/>
    <w:rsid w:val="003E3489"/>
    <w:rsid w:val="003E3B57"/>
    <w:rsid w:val="003E43CB"/>
    <w:rsid w:val="003E48AC"/>
    <w:rsid w:val="003E4F7D"/>
    <w:rsid w:val="003E514D"/>
    <w:rsid w:val="003E76AE"/>
    <w:rsid w:val="003F0281"/>
    <w:rsid w:val="003F2ADC"/>
    <w:rsid w:val="003F2BC5"/>
    <w:rsid w:val="003F38C2"/>
    <w:rsid w:val="003F480B"/>
    <w:rsid w:val="003F4EE0"/>
    <w:rsid w:val="003F4F7F"/>
    <w:rsid w:val="003F7683"/>
    <w:rsid w:val="003F7B79"/>
    <w:rsid w:val="003F7BBF"/>
    <w:rsid w:val="00400584"/>
    <w:rsid w:val="00400A10"/>
    <w:rsid w:val="00400A6C"/>
    <w:rsid w:val="00401CEB"/>
    <w:rsid w:val="00402150"/>
    <w:rsid w:val="004024B1"/>
    <w:rsid w:val="00402E6E"/>
    <w:rsid w:val="004031D0"/>
    <w:rsid w:val="00403B1C"/>
    <w:rsid w:val="00404661"/>
    <w:rsid w:val="0040526A"/>
    <w:rsid w:val="00405AEA"/>
    <w:rsid w:val="00405CFC"/>
    <w:rsid w:val="00405EE5"/>
    <w:rsid w:val="00405F43"/>
    <w:rsid w:val="004066ED"/>
    <w:rsid w:val="00406F07"/>
    <w:rsid w:val="0040711D"/>
    <w:rsid w:val="00407848"/>
    <w:rsid w:val="00410345"/>
    <w:rsid w:val="00411688"/>
    <w:rsid w:val="004118F5"/>
    <w:rsid w:val="00413199"/>
    <w:rsid w:val="00413341"/>
    <w:rsid w:val="00413569"/>
    <w:rsid w:val="00413E74"/>
    <w:rsid w:val="0041451D"/>
    <w:rsid w:val="0041536A"/>
    <w:rsid w:val="00416214"/>
    <w:rsid w:val="004163AF"/>
    <w:rsid w:val="00417078"/>
    <w:rsid w:val="00417CD5"/>
    <w:rsid w:val="00420CA7"/>
    <w:rsid w:val="00420F7C"/>
    <w:rsid w:val="0042102F"/>
    <w:rsid w:val="0042223E"/>
    <w:rsid w:val="00422290"/>
    <w:rsid w:val="00422341"/>
    <w:rsid w:val="0042264A"/>
    <w:rsid w:val="00422F56"/>
    <w:rsid w:val="004232D6"/>
    <w:rsid w:val="004244F8"/>
    <w:rsid w:val="00425018"/>
    <w:rsid w:val="00425857"/>
    <w:rsid w:val="00427D3C"/>
    <w:rsid w:val="004306E3"/>
    <w:rsid w:val="00430F49"/>
    <w:rsid w:val="00431101"/>
    <w:rsid w:val="004320E0"/>
    <w:rsid w:val="00432529"/>
    <w:rsid w:val="0043293C"/>
    <w:rsid w:val="00433ADB"/>
    <w:rsid w:val="00433B3A"/>
    <w:rsid w:val="0043428B"/>
    <w:rsid w:val="00434840"/>
    <w:rsid w:val="00436E2E"/>
    <w:rsid w:val="00437037"/>
    <w:rsid w:val="0043778B"/>
    <w:rsid w:val="0044012B"/>
    <w:rsid w:val="00440598"/>
    <w:rsid w:val="004406D2"/>
    <w:rsid w:val="004414DE"/>
    <w:rsid w:val="00441782"/>
    <w:rsid w:val="00442DD1"/>
    <w:rsid w:val="00443251"/>
    <w:rsid w:val="00443658"/>
    <w:rsid w:val="00443729"/>
    <w:rsid w:val="0044388E"/>
    <w:rsid w:val="00444AE5"/>
    <w:rsid w:val="0044526C"/>
    <w:rsid w:val="0044597D"/>
    <w:rsid w:val="00445A9A"/>
    <w:rsid w:val="00445FFF"/>
    <w:rsid w:val="004466E2"/>
    <w:rsid w:val="00446AD2"/>
    <w:rsid w:val="00447349"/>
    <w:rsid w:val="004502A5"/>
    <w:rsid w:val="004502BD"/>
    <w:rsid w:val="00450446"/>
    <w:rsid w:val="00450F20"/>
    <w:rsid w:val="004510E3"/>
    <w:rsid w:val="00451406"/>
    <w:rsid w:val="0045217E"/>
    <w:rsid w:val="00452415"/>
    <w:rsid w:val="00452F64"/>
    <w:rsid w:val="0045341C"/>
    <w:rsid w:val="0045453F"/>
    <w:rsid w:val="00455499"/>
    <w:rsid w:val="004554AE"/>
    <w:rsid w:val="004567CD"/>
    <w:rsid w:val="00456B65"/>
    <w:rsid w:val="00457E82"/>
    <w:rsid w:val="00460FE8"/>
    <w:rsid w:val="0046129D"/>
    <w:rsid w:val="00461414"/>
    <w:rsid w:val="00462AAE"/>
    <w:rsid w:val="00463637"/>
    <w:rsid w:val="0046395B"/>
    <w:rsid w:val="004640CF"/>
    <w:rsid w:val="0046576E"/>
    <w:rsid w:val="004669B1"/>
    <w:rsid w:val="00466AC8"/>
    <w:rsid w:val="004706BD"/>
    <w:rsid w:val="00470913"/>
    <w:rsid w:val="00470CDD"/>
    <w:rsid w:val="00470F81"/>
    <w:rsid w:val="004710C1"/>
    <w:rsid w:val="00471652"/>
    <w:rsid w:val="00472177"/>
    <w:rsid w:val="004723AE"/>
    <w:rsid w:val="004728BA"/>
    <w:rsid w:val="004729E8"/>
    <w:rsid w:val="00472AC9"/>
    <w:rsid w:val="00472EA5"/>
    <w:rsid w:val="00472F00"/>
    <w:rsid w:val="0047310F"/>
    <w:rsid w:val="00474527"/>
    <w:rsid w:val="00475828"/>
    <w:rsid w:val="00475D44"/>
    <w:rsid w:val="0047610A"/>
    <w:rsid w:val="00476307"/>
    <w:rsid w:val="0047723E"/>
    <w:rsid w:val="0047744F"/>
    <w:rsid w:val="004819D5"/>
    <w:rsid w:val="00481C10"/>
    <w:rsid w:val="00482B6B"/>
    <w:rsid w:val="00483900"/>
    <w:rsid w:val="004844E7"/>
    <w:rsid w:val="0048450B"/>
    <w:rsid w:val="004855A4"/>
    <w:rsid w:val="00485625"/>
    <w:rsid w:val="00485A4A"/>
    <w:rsid w:val="00485DCC"/>
    <w:rsid w:val="0049040B"/>
    <w:rsid w:val="004944A7"/>
    <w:rsid w:val="00494A2F"/>
    <w:rsid w:val="00494BE5"/>
    <w:rsid w:val="00495496"/>
    <w:rsid w:val="004960BE"/>
    <w:rsid w:val="00496C6C"/>
    <w:rsid w:val="00496C74"/>
    <w:rsid w:val="00497DD1"/>
    <w:rsid w:val="004A03FC"/>
    <w:rsid w:val="004A1311"/>
    <w:rsid w:val="004A16BE"/>
    <w:rsid w:val="004A1868"/>
    <w:rsid w:val="004A1CAE"/>
    <w:rsid w:val="004A2656"/>
    <w:rsid w:val="004A32CB"/>
    <w:rsid w:val="004A4212"/>
    <w:rsid w:val="004A46E0"/>
    <w:rsid w:val="004A4A50"/>
    <w:rsid w:val="004A51C9"/>
    <w:rsid w:val="004A595E"/>
    <w:rsid w:val="004A6048"/>
    <w:rsid w:val="004A607F"/>
    <w:rsid w:val="004A6600"/>
    <w:rsid w:val="004A7004"/>
    <w:rsid w:val="004A782B"/>
    <w:rsid w:val="004B0184"/>
    <w:rsid w:val="004B02C3"/>
    <w:rsid w:val="004B0687"/>
    <w:rsid w:val="004B20E1"/>
    <w:rsid w:val="004B2A90"/>
    <w:rsid w:val="004B53F1"/>
    <w:rsid w:val="004B5AF5"/>
    <w:rsid w:val="004B72AC"/>
    <w:rsid w:val="004B780B"/>
    <w:rsid w:val="004B7FFA"/>
    <w:rsid w:val="004C08E6"/>
    <w:rsid w:val="004C09C9"/>
    <w:rsid w:val="004C0E8B"/>
    <w:rsid w:val="004C1133"/>
    <w:rsid w:val="004C11B3"/>
    <w:rsid w:val="004C1721"/>
    <w:rsid w:val="004C22FF"/>
    <w:rsid w:val="004C3014"/>
    <w:rsid w:val="004C5C6E"/>
    <w:rsid w:val="004C6E2B"/>
    <w:rsid w:val="004D0F26"/>
    <w:rsid w:val="004D191E"/>
    <w:rsid w:val="004D2AE0"/>
    <w:rsid w:val="004D48A4"/>
    <w:rsid w:val="004D5201"/>
    <w:rsid w:val="004D541F"/>
    <w:rsid w:val="004D7733"/>
    <w:rsid w:val="004E04A5"/>
    <w:rsid w:val="004E3709"/>
    <w:rsid w:val="004E4AF4"/>
    <w:rsid w:val="004E4BEC"/>
    <w:rsid w:val="004E4CD9"/>
    <w:rsid w:val="004E5844"/>
    <w:rsid w:val="004E6399"/>
    <w:rsid w:val="004E6B5E"/>
    <w:rsid w:val="004E6D78"/>
    <w:rsid w:val="004F0159"/>
    <w:rsid w:val="004F0C09"/>
    <w:rsid w:val="004F0E34"/>
    <w:rsid w:val="004F0F91"/>
    <w:rsid w:val="004F0FDA"/>
    <w:rsid w:val="004F12DE"/>
    <w:rsid w:val="004F161D"/>
    <w:rsid w:val="004F17A5"/>
    <w:rsid w:val="004F1F94"/>
    <w:rsid w:val="004F272A"/>
    <w:rsid w:val="004F2E47"/>
    <w:rsid w:val="004F2F81"/>
    <w:rsid w:val="004F4038"/>
    <w:rsid w:val="004F4DE8"/>
    <w:rsid w:val="004F6098"/>
    <w:rsid w:val="004F62EF"/>
    <w:rsid w:val="004F667C"/>
    <w:rsid w:val="004F6A73"/>
    <w:rsid w:val="004F74EC"/>
    <w:rsid w:val="004F7C9D"/>
    <w:rsid w:val="005015ED"/>
    <w:rsid w:val="0050287F"/>
    <w:rsid w:val="00502A4A"/>
    <w:rsid w:val="00502BA8"/>
    <w:rsid w:val="00502C24"/>
    <w:rsid w:val="00502E8E"/>
    <w:rsid w:val="00503903"/>
    <w:rsid w:val="00503EAA"/>
    <w:rsid w:val="00504AA6"/>
    <w:rsid w:val="005051D7"/>
    <w:rsid w:val="00505A33"/>
    <w:rsid w:val="00506BD3"/>
    <w:rsid w:val="00507316"/>
    <w:rsid w:val="005073DB"/>
    <w:rsid w:val="00507855"/>
    <w:rsid w:val="00507E89"/>
    <w:rsid w:val="005102AA"/>
    <w:rsid w:val="00512536"/>
    <w:rsid w:val="00512FB0"/>
    <w:rsid w:val="005135D4"/>
    <w:rsid w:val="005141C5"/>
    <w:rsid w:val="0051443B"/>
    <w:rsid w:val="0051464E"/>
    <w:rsid w:val="00514B92"/>
    <w:rsid w:val="005159E5"/>
    <w:rsid w:val="0051642C"/>
    <w:rsid w:val="00516AB9"/>
    <w:rsid w:val="00517AD7"/>
    <w:rsid w:val="005215DF"/>
    <w:rsid w:val="00521738"/>
    <w:rsid w:val="00522069"/>
    <w:rsid w:val="0052224F"/>
    <w:rsid w:val="00522657"/>
    <w:rsid w:val="005238D2"/>
    <w:rsid w:val="00523A71"/>
    <w:rsid w:val="00523C6D"/>
    <w:rsid w:val="005250B9"/>
    <w:rsid w:val="0052510D"/>
    <w:rsid w:val="00525706"/>
    <w:rsid w:val="00525D57"/>
    <w:rsid w:val="00526348"/>
    <w:rsid w:val="005265A3"/>
    <w:rsid w:val="00526E38"/>
    <w:rsid w:val="00526F03"/>
    <w:rsid w:val="005273A0"/>
    <w:rsid w:val="0052749C"/>
    <w:rsid w:val="00527B47"/>
    <w:rsid w:val="00527DE8"/>
    <w:rsid w:val="0053069B"/>
    <w:rsid w:val="00530978"/>
    <w:rsid w:val="00530D47"/>
    <w:rsid w:val="00530EF0"/>
    <w:rsid w:val="00530F0D"/>
    <w:rsid w:val="005310D9"/>
    <w:rsid w:val="00531397"/>
    <w:rsid w:val="0053187F"/>
    <w:rsid w:val="0053192F"/>
    <w:rsid w:val="005325A1"/>
    <w:rsid w:val="00532E2B"/>
    <w:rsid w:val="00533E39"/>
    <w:rsid w:val="005346DF"/>
    <w:rsid w:val="00534706"/>
    <w:rsid w:val="00534944"/>
    <w:rsid w:val="00534B1D"/>
    <w:rsid w:val="00534C8F"/>
    <w:rsid w:val="00536746"/>
    <w:rsid w:val="0053679A"/>
    <w:rsid w:val="005375AB"/>
    <w:rsid w:val="00537CAE"/>
    <w:rsid w:val="005401EB"/>
    <w:rsid w:val="00540973"/>
    <w:rsid w:val="00540B44"/>
    <w:rsid w:val="00540BA4"/>
    <w:rsid w:val="00541B55"/>
    <w:rsid w:val="00541C19"/>
    <w:rsid w:val="00542014"/>
    <w:rsid w:val="00542462"/>
    <w:rsid w:val="0054302D"/>
    <w:rsid w:val="0054355D"/>
    <w:rsid w:val="00544171"/>
    <w:rsid w:val="00544EA2"/>
    <w:rsid w:val="005462AB"/>
    <w:rsid w:val="005510DA"/>
    <w:rsid w:val="00551CF2"/>
    <w:rsid w:val="00552BC7"/>
    <w:rsid w:val="0055321F"/>
    <w:rsid w:val="0055384F"/>
    <w:rsid w:val="00553D78"/>
    <w:rsid w:val="00554A38"/>
    <w:rsid w:val="00555417"/>
    <w:rsid w:val="00555EB9"/>
    <w:rsid w:val="005561B6"/>
    <w:rsid w:val="00556FE5"/>
    <w:rsid w:val="00560397"/>
    <w:rsid w:val="00560621"/>
    <w:rsid w:val="0056080F"/>
    <w:rsid w:val="00561734"/>
    <w:rsid w:val="00561939"/>
    <w:rsid w:val="005619A8"/>
    <w:rsid w:val="00561A33"/>
    <w:rsid w:val="00561EA2"/>
    <w:rsid w:val="0056309F"/>
    <w:rsid w:val="00563622"/>
    <w:rsid w:val="00563817"/>
    <w:rsid w:val="00564949"/>
    <w:rsid w:val="005649BD"/>
    <w:rsid w:val="00564EBA"/>
    <w:rsid w:val="00564F74"/>
    <w:rsid w:val="00565C89"/>
    <w:rsid w:val="00566B23"/>
    <w:rsid w:val="005704F6"/>
    <w:rsid w:val="0057086B"/>
    <w:rsid w:val="005727D6"/>
    <w:rsid w:val="00572EAD"/>
    <w:rsid w:val="00573D90"/>
    <w:rsid w:val="005742C1"/>
    <w:rsid w:val="00575351"/>
    <w:rsid w:val="00575CF9"/>
    <w:rsid w:val="005767B6"/>
    <w:rsid w:val="00576B06"/>
    <w:rsid w:val="005774F7"/>
    <w:rsid w:val="00577590"/>
    <w:rsid w:val="00577802"/>
    <w:rsid w:val="00580B98"/>
    <w:rsid w:val="00580EAD"/>
    <w:rsid w:val="00581ECB"/>
    <w:rsid w:val="00581F2E"/>
    <w:rsid w:val="00581F7E"/>
    <w:rsid w:val="00581FA8"/>
    <w:rsid w:val="0058258D"/>
    <w:rsid w:val="005825A8"/>
    <w:rsid w:val="00582AB4"/>
    <w:rsid w:val="00583FAB"/>
    <w:rsid w:val="00584E4F"/>
    <w:rsid w:val="00585A6B"/>
    <w:rsid w:val="005864A4"/>
    <w:rsid w:val="005876A7"/>
    <w:rsid w:val="00587930"/>
    <w:rsid w:val="00590274"/>
    <w:rsid w:val="0059117B"/>
    <w:rsid w:val="0059245B"/>
    <w:rsid w:val="00593632"/>
    <w:rsid w:val="00593856"/>
    <w:rsid w:val="00593AA5"/>
    <w:rsid w:val="005949FC"/>
    <w:rsid w:val="00594A4C"/>
    <w:rsid w:val="00594C29"/>
    <w:rsid w:val="00595517"/>
    <w:rsid w:val="005A041F"/>
    <w:rsid w:val="005A0B2E"/>
    <w:rsid w:val="005A13E4"/>
    <w:rsid w:val="005A3001"/>
    <w:rsid w:val="005A393C"/>
    <w:rsid w:val="005A39B0"/>
    <w:rsid w:val="005A41C3"/>
    <w:rsid w:val="005A525F"/>
    <w:rsid w:val="005A619D"/>
    <w:rsid w:val="005A6D86"/>
    <w:rsid w:val="005A6DFB"/>
    <w:rsid w:val="005B1DF3"/>
    <w:rsid w:val="005B2894"/>
    <w:rsid w:val="005B2E09"/>
    <w:rsid w:val="005B32B8"/>
    <w:rsid w:val="005B3738"/>
    <w:rsid w:val="005B3FFD"/>
    <w:rsid w:val="005B438E"/>
    <w:rsid w:val="005B5C20"/>
    <w:rsid w:val="005B67DD"/>
    <w:rsid w:val="005B6D79"/>
    <w:rsid w:val="005B78FE"/>
    <w:rsid w:val="005C0900"/>
    <w:rsid w:val="005C2825"/>
    <w:rsid w:val="005C3081"/>
    <w:rsid w:val="005C4182"/>
    <w:rsid w:val="005C5A5A"/>
    <w:rsid w:val="005C6C6D"/>
    <w:rsid w:val="005C7255"/>
    <w:rsid w:val="005C7A47"/>
    <w:rsid w:val="005D12CA"/>
    <w:rsid w:val="005D1C44"/>
    <w:rsid w:val="005D1D6C"/>
    <w:rsid w:val="005D2618"/>
    <w:rsid w:val="005D39DC"/>
    <w:rsid w:val="005D3EEB"/>
    <w:rsid w:val="005D50BA"/>
    <w:rsid w:val="005D562B"/>
    <w:rsid w:val="005D56A0"/>
    <w:rsid w:val="005D5C08"/>
    <w:rsid w:val="005D6B3A"/>
    <w:rsid w:val="005D6BC7"/>
    <w:rsid w:val="005E0A1C"/>
    <w:rsid w:val="005E0C95"/>
    <w:rsid w:val="005E118A"/>
    <w:rsid w:val="005E19C1"/>
    <w:rsid w:val="005E23ED"/>
    <w:rsid w:val="005E4125"/>
    <w:rsid w:val="005E4E0E"/>
    <w:rsid w:val="005E5E36"/>
    <w:rsid w:val="005E5EB6"/>
    <w:rsid w:val="005E606A"/>
    <w:rsid w:val="005E6200"/>
    <w:rsid w:val="005E62CE"/>
    <w:rsid w:val="005E6E34"/>
    <w:rsid w:val="005E7310"/>
    <w:rsid w:val="005E7B3B"/>
    <w:rsid w:val="005E7F09"/>
    <w:rsid w:val="005F0114"/>
    <w:rsid w:val="005F043B"/>
    <w:rsid w:val="005F18C7"/>
    <w:rsid w:val="005F19C4"/>
    <w:rsid w:val="005F28EB"/>
    <w:rsid w:val="005F43F1"/>
    <w:rsid w:val="005F5EB1"/>
    <w:rsid w:val="005F6C33"/>
    <w:rsid w:val="005F6ECD"/>
    <w:rsid w:val="005F78A9"/>
    <w:rsid w:val="005F7D5A"/>
    <w:rsid w:val="00600663"/>
    <w:rsid w:val="00600B00"/>
    <w:rsid w:val="00601063"/>
    <w:rsid w:val="00601BB5"/>
    <w:rsid w:val="006023E7"/>
    <w:rsid w:val="00603123"/>
    <w:rsid w:val="00603901"/>
    <w:rsid w:val="00604583"/>
    <w:rsid w:val="00605760"/>
    <w:rsid w:val="00605AA0"/>
    <w:rsid w:val="00606D23"/>
    <w:rsid w:val="00607A8F"/>
    <w:rsid w:val="006101AF"/>
    <w:rsid w:val="00610267"/>
    <w:rsid w:val="0061128C"/>
    <w:rsid w:val="00611FB2"/>
    <w:rsid w:val="00613CF9"/>
    <w:rsid w:val="0061485D"/>
    <w:rsid w:val="00614F80"/>
    <w:rsid w:val="0061518B"/>
    <w:rsid w:val="0061758D"/>
    <w:rsid w:val="00617F10"/>
    <w:rsid w:val="00620102"/>
    <w:rsid w:val="0062149F"/>
    <w:rsid w:val="00621688"/>
    <w:rsid w:val="00621A4F"/>
    <w:rsid w:val="00621A9E"/>
    <w:rsid w:val="006229C2"/>
    <w:rsid w:val="006230FB"/>
    <w:rsid w:val="0062343E"/>
    <w:rsid w:val="00623DAF"/>
    <w:rsid w:val="0062423C"/>
    <w:rsid w:val="00624877"/>
    <w:rsid w:val="00624A62"/>
    <w:rsid w:val="006250FB"/>
    <w:rsid w:val="00625C56"/>
    <w:rsid w:val="0062664E"/>
    <w:rsid w:val="006266F4"/>
    <w:rsid w:val="00626917"/>
    <w:rsid w:val="0062733A"/>
    <w:rsid w:val="00630109"/>
    <w:rsid w:val="006303B4"/>
    <w:rsid w:val="00632CAB"/>
    <w:rsid w:val="00634786"/>
    <w:rsid w:val="00634ABD"/>
    <w:rsid w:val="0063510D"/>
    <w:rsid w:val="00635765"/>
    <w:rsid w:val="00635882"/>
    <w:rsid w:val="006358DC"/>
    <w:rsid w:val="00636E1D"/>
    <w:rsid w:val="00636EAA"/>
    <w:rsid w:val="006372F5"/>
    <w:rsid w:val="00637574"/>
    <w:rsid w:val="0063792E"/>
    <w:rsid w:val="00637A2C"/>
    <w:rsid w:val="00637EF8"/>
    <w:rsid w:val="006402A9"/>
    <w:rsid w:val="0064050E"/>
    <w:rsid w:val="00640D45"/>
    <w:rsid w:val="00640DEB"/>
    <w:rsid w:val="00640E10"/>
    <w:rsid w:val="00640EC0"/>
    <w:rsid w:val="00640F3C"/>
    <w:rsid w:val="006413AA"/>
    <w:rsid w:val="006429D2"/>
    <w:rsid w:val="00643053"/>
    <w:rsid w:val="0064381A"/>
    <w:rsid w:val="00643BC6"/>
    <w:rsid w:val="00643F2A"/>
    <w:rsid w:val="006445EF"/>
    <w:rsid w:val="00645132"/>
    <w:rsid w:val="006452C8"/>
    <w:rsid w:val="0064590F"/>
    <w:rsid w:val="00646998"/>
    <w:rsid w:val="006505DC"/>
    <w:rsid w:val="00650EEB"/>
    <w:rsid w:val="00651B45"/>
    <w:rsid w:val="006520DB"/>
    <w:rsid w:val="0065272B"/>
    <w:rsid w:val="006530D6"/>
    <w:rsid w:val="00654864"/>
    <w:rsid w:val="006550D2"/>
    <w:rsid w:val="00661254"/>
    <w:rsid w:val="00662CEB"/>
    <w:rsid w:val="00663FE3"/>
    <w:rsid w:val="0066496A"/>
    <w:rsid w:val="00666B86"/>
    <w:rsid w:val="006670A0"/>
    <w:rsid w:val="00667628"/>
    <w:rsid w:val="00670283"/>
    <w:rsid w:val="00671B7C"/>
    <w:rsid w:val="006735CD"/>
    <w:rsid w:val="00673894"/>
    <w:rsid w:val="006739E9"/>
    <w:rsid w:val="0067438D"/>
    <w:rsid w:val="00674E1C"/>
    <w:rsid w:val="006753DC"/>
    <w:rsid w:val="00675776"/>
    <w:rsid w:val="0067582A"/>
    <w:rsid w:val="00676427"/>
    <w:rsid w:val="006765A5"/>
    <w:rsid w:val="0067667F"/>
    <w:rsid w:val="00677250"/>
    <w:rsid w:val="0067799E"/>
    <w:rsid w:val="00680C07"/>
    <w:rsid w:val="00680C5F"/>
    <w:rsid w:val="00682320"/>
    <w:rsid w:val="006826BB"/>
    <w:rsid w:val="0068304C"/>
    <w:rsid w:val="00684189"/>
    <w:rsid w:val="006844FF"/>
    <w:rsid w:val="00686279"/>
    <w:rsid w:val="00690855"/>
    <w:rsid w:val="0069099D"/>
    <w:rsid w:val="00692D18"/>
    <w:rsid w:val="00692FC9"/>
    <w:rsid w:val="00693851"/>
    <w:rsid w:val="00695813"/>
    <w:rsid w:val="00695CDC"/>
    <w:rsid w:val="00696719"/>
    <w:rsid w:val="00696B38"/>
    <w:rsid w:val="00697213"/>
    <w:rsid w:val="0069729F"/>
    <w:rsid w:val="006974D4"/>
    <w:rsid w:val="00697970"/>
    <w:rsid w:val="006A01DD"/>
    <w:rsid w:val="006A0A90"/>
    <w:rsid w:val="006A0C4D"/>
    <w:rsid w:val="006A0DF4"/>
    <w:rsid w:val="006A11B5"/>
    <w:rsid w:val="006A1AC5"/>
    <w:rsid w:val="006A1F5B"/>
    <w:rsid w:val="006A212B"/>
    <w:rsid w:val="006A22C4"/>
    <w:rsid w:val="006A32E5"/>
    <w:rsid w:val="006A368E"/>
    <w:rsid w:val="006A4404"/>
    <w:rsid w:val="006A5DE8"/>
    <w:rsid w:val="006A6E7F"/>
    <w:rsid w:val="006A7FE8"/>
    <w:rsid w:val="006B069D"/>
    <w:rsid w:val="006B0D89"/>
    <w:rsid w:val="006B1468"/>
    <w:rsid w:val="006B2947"/>
    <w:rsid w:val="006B6A9E"/>
    <w:rsid w:val="006B6E4E"/>
    <w:rsid w:val="006B7E62"/>
    <w:rsid w:val="006C15B0"/>
    <w:rsid w:val="006C1812"/>
    <w:rsid w:val="006C1AB4"/>
    <w:rsid w:val="006C1ABE"/>
    <w:rsid w:val="006C2FC7"/>
    <w:rsid w:val="006C3805"/>
    <w:rsid w:val="006C48A2"/>
    <w:rsid w:val="006C6277"/>
    <w:rsid w:val="006C6FAB"/>
    <w:rsid w:val="006D03DC"/>
    <w:rsid w:val="006D0666"/>
    <w:rsid w:val="006D0668"/>
    <w:rsid w:val="006D08B7"/>
    <w:rsid w:val="006D0E7A"/>
    <w:rsid w:val="006D1108"/>
    <w:rsid w:val="006D2071"/>
    <w:rsid w:val="006D2369"/>
    <w:rsid w:val="006D2DB1"/>
    <w:rsid w:val="006D3CFD"/>
    <w:rsid w:val="006D4D60"/>
    <w:rsid w:val="006D5E3D"/>
    <w:rsid w:val="006D6854"/>
    <w:rsid w:val="006D6DC7"/>
    <w:rsid w:val="006D7A96"/>
    <w:rsid w:val="006E0216"/>
    <w:rsid w:val="006E0A56"/>
    <w:rsid w:val="006E1D0C"/>
    <w:rsid w:val="006E2485"/>
    <w:rsid w:val="006E2DA7"/>
    <w:rsid w:val="006E2E98"/>
    <w:rsid w:val="006E359E"/>
    <w:rsid w:val="006E3F6B"/>
    <w:rsid w:val="006E3FD9"/>
    <w:rsid w:val="006E4290"/>
    <w:rsid w:val="006E4B62"/>
    <w:rsid w:val="006E5894"/>
    <w:rsid w:val="006E5AF6"/>
    <w:rsid w:val="006E6871"/>
    <w:rsid w:val="006E7431"/>
    <w:rsid w:val="006E7E39"/>
    <w:rsid w:val="006F1BCC"/>
    <w:rsid w:val="006F3B42"/>
    <w:rsid w:val="006F46C5"/>
    <w:rsid w:val="006F4E50"/>
    <w:rsid w:val="006F53DE"/>
    <w:rsid w:val="006F5B34"/>
    <w:rsid w:val="006F7837"/>
    <w:rsid w:val="00700AFC"/>
    <w:rsid w:val="00701161"/>
    <w:rsid w:val="00701C68"/>
    <w:rsid w:val="00702137"/>
    <w:rsid w:val="0070227C"/>
    <w:rsid w:val="007023E8"/>
    <w:rsid w:val="007031A5"/>
    <w:rsid w:val="00703B00"/>
    <w:rsid w:val="00703B47"/>
    <w:rsid w:val="00704807"/>
    <w:rsid w:val="00706495"/>
    <w:rsid w:val="00706896"/>
    <w:rsid w:val="00706D9E"/>
    <w:rsid w:val="00706F0F"/>
    <w:rsid w:val="00710B6F"/>
    <w:rsid w:val="00711F76"/>
    <w:rsid w:val="00712029"/>
    <w:rsid w:val="0071207D"/>
    <w:rsid w:val="00712C35"/>
    <w:rsid w:val="00712EF3"/>
    <w:rsid w:val="00714C96"/>
    <w:rsid w:val="0071533A"/>
    <w:rsid w:val="00715FDB"/>
    <w:rsid w:val="0071654E"/>
    <w:rsid w:val="00716F57"/>
    <w:rsid w:val="00717058"/>
    <w:rsid w:val="007206C4"/>
    <w:rsid w:val="00720908"/>
    <w:rsid w:val="007209B7"/>
    <w:rsid w:val="00720BC9"/>
    <w:rsid w:val="00721E22"/>
    <w:rsid w:val="00722852"/>
    <w:rsid w:val="00722876"/>
    <w:rsid w:val="00722A5B"/>
    <w:rsid w:val="00722E68"/>
    <w:rsid w:val="00723558"/>
    <w:rsid w:val="007236FA"/>
    <w:rsid w:val="00723B76"/>
    <w:rsid w:val="00723B9D"/>
    <w:rsid w:val="00724A88"/>
    <w:rsid w:val="0072515F"/>
    <w:rsid w:val="00725277"/>
    <w:rsid w:val="007255A4"/>
    <w:rsid w:val="00725750"/>
    <w:rsid w:val="00725C8E"/>
    <w:rsid w:val="00726549"/>
    <w:rsid w:val="0072683E"/>
    <w:rsid w:val="00727416"/>
    <w:rsid w:val="00727E48"/>
    <w:rsid w:val="00727E4A"/>
    <w:rsid w:val="007307E7"/>
    <w:rsid w:val="00731DE9"/>
    <w:rsid w:val="00732720"/>
    <w:rsid w:val="007327C8"/>
    <w:rsid w:val="00732E53"/>
    <w:rsid w:val="00732EC3"/>
    <w:rsid w:val="00733567"/>
    <w:rsid w:val="00733C52"/>
    <w:rsid w:val="007354C1"/>
    <w:rsid w:val="00735A38"/>
    <w:rsid w:val="00736B70"/>
    <w:rsid w:val="00736F73"/>
    <w:rsid w:val="007375B0"/>
    <w:rsid w:val="00740329"/>
    <w:rsid w:val="007403E3"/>
    <w:rsid w:val="0074280A"/>
    <w:rsid w:val="00744297"/>
    <w:rsid w:val="007446EE"/>
    <w:rsid w:val="00744808"/>
    <w:rsid w:val="00744BBA"/>
    <w:rsid w:val="0074597A"/>
    <w:rsid w:val="00745BBD"/>
    <w:rsid w:val="007464D7"/>
    <w:rsid w:val="00746757"/>
    <w:rsid w:val="00746F31"/>
    <w:rsid w:val="00750063"/>
    <w:rsid w:val="007503D9"/>
    <w:rsid w:val="00750AE3"/>
    <w:rsid w:val="007525A4"/>
    <w:rsid w:val="0075292D"/>
    <w:rsid w:val="00752A1A"/>
    <w:rsid w:val="00752B81"/>
    <w:rsid w:val="00753505"/>
    <w:rsid w:val="00754B1D"/>
    <w:rsid w:val="007552D7"/>
    <w:rsid w:val="00755D14"/>
    <w:rsid w:val="00756B45"/>
    <w:rsid w:val="0075744A"/>
    <w:rsid w:val="00757D6F"/>
    <w:rsid w:val="00757ECC"/>
    <w:rsid w:val="00761307"/>
    <w:rsid w:val="007625F9"/>
    <w:rsid w:val="00762B2D"/>
    <w:rsid w:val="00762D0D"/>
    <w:rsid w:val="0076348F"/>
    <w:rsid w:val="00764D21"/>
    <w:rsid w:val="00767000"/>
    <w:rsid w:val="0076719B"/>
    <w:rsid w:val="007671F3"/>
    <w:rsid w:val="0077042B"/>
    <w:rsid w:val="007708C7"/>
    <w:rsid w:val="00770B17"/>
    <w:rsid w:val="00770BA7"/>
    <w:rsid w:val="00770C95"/>
    <w:rsid w:val="007717F3"/>
    <w:rsid w:val="007718BF"/>
    <w:rsid w:val="0077244A"/>
    <w:rsid w:val="00772553"/>
    <w:rsid w:val="00772A58"/>
    <w:rsid w:val="007732AE"/>
    <w:rsid w:val="00773686"/>
    <w:rsid w:val="0077389B"/>
    <w:rsid w:val="007741EB"/>
    <w:rsid w:val="00774A0F"/>
    <w:rsid w:val="00774ECD"/>
    <w:rsid w:val="00774FFD"/>
    <w:rsid w:val="007751A2"/>
    <w:rsid w:val="00775668"/>
    <w:rsid w:val="00775ADC"/>
    <w:rsid w:val="00775F77"/>
    <w:rsid w:val="007762AD"/>
    <w:rsid w:val="00776B33"/>
    <w:rsid w:val="007775F9"/>
    <w:rsid w:val="007777F4"/>
    <w:rsid w:val="007813E2"/>
    <w:rsid w:val="00782065"/>
    <w:rsid w:val="007824BD"/>
    <w:rsid w:val="007827C9"/>
    <w:rsid w:val="00783690"/>
    <w:rsid w:val="0078410A"/>
    <w:rsid w:val="00784304"/>
    <w:rsid w:val="00784676"/>
    <w:rsid w:val="00784D3E"/>
    <w:rsid w:val="0078500A"/>
    <w:rsid w:val="007854AC"/>
    <w:rsid w:val="0078756D"/>
    <w:rsid w:val="00787A19"/>
    <w:rsid w:val="00787F76"/>
    <w:rsid w:val="007906E2"/>
    <w:rsid w:val="00791108"/>
    <w:rsid w:val="00791E1E"/>
    <w:rsid w:val="00791F68"/>
    <w:rsid w:val="00792B66"/>
    <w:rsid w:val="00793E06"/>
    <w:rsid w:val="007946A6"/>
    <w:rsid w:val="00795C2D"/>
    <w:rsid w:val="0079612C"/>
    <w:rsid w:val="00796176"/>
    <w:rsid w:val="007968D7"/>
    <w:rsid w:val="00797194"/>
    <w:rsid w:val="0079772C"/>
    <w:rsid w:val="0079784A"/>
    <w:rsid w:val="00797A3F"/>
    <w:rsid w:val="00797BD4"/>
    <w:rsid w:val="007A0F7D"/>
    <w:rsid w:val="007A1AE0"/>
    <w:rsid w:val="007A4062"/>
    <w:rsid w:val="007A54EB"/>
    <w:rsid w:val="007A572E"/>
    <w:rsid w:val="007A64F9"/>
    <w:rsid w:val="007A7BA7"/>
    <w:rsid w:val="007A7F20"/>
    <w:rsid w:val="007B05C5"/>
    <w:rsid w:val="007B0890"/>
    <w:rsid w:val="007B0981"/>
    <w:rsid w:val="007B1AA3"/>
    <w:rsid w:val="007B1E7C"/>
    <w:rsid w:val="007B35FA"/>
    <w:rsid w:val="007B3B84"/>
    <w:rsid w:val="007B46DC"/>
    <w:rsid w:val="007B4CA7"/>
    <w:rsid w:val="007B5725"/>
    <w:rsid w:val="007B58A7"/>
    <w:rsid w:val="007B592F"/>
    <w:rsid w:val="007B6BD0"/>
    <w:rsid w:val="007B6ED8"/>
    <w:rsid w:val="007B7082"/>
    <w:rsid w:val="007B73A6"/>
    <w:rsid w:val="007B7641"/>
    <w:rsid w:val="007C088F"/>
    <w:rsid w:val="007C1282"/>
    <w:rsid w:val="007C1A68"/>
    <w:rsid w:val="007C1B20"/>
    <w:rsid w:val="007C1F65"/>
    <w:rsid w:val="007C2A43"/>
    <w:rsid w:val="007C30D4"/>
    <w:rsid w:val="007C30D7"/>
    <w:rsid w:val="007C4532"/>
    <w:rsid w:val="007C4A62"/>
    <w:rsid w:val="007C4A80"/>
    <w:rsid w:val="007C5762"/>
    <w:rsid w:val="007C633A"/>
    <w:rsid w:val="007C63F9"/>
    <w:rsid w:val="007C64FD"/>
    <w:rsid w:val="007C6955"/>
    <w:rsid w:val="007C705A"/>
    <w:rsid w:val="007C70A1"/>
    <w:rsid w:val="007C798B"/>
    <w:rsid w:val="007C7DE5"/>
    <w:rsid w:val="007D0CF6"/>
    <w:rsid w:val="007D1052"/>
    <w:rsid w:val="007D10C0"/>
    <w:rsid w:val="007D1FBE"/>
    <w:rsid w:val="007D273C"/>
    <w:rsid w:val="007D29C0"/>
    <w:rsid w:val="007D2B05"/>
    <w:rsid w:val="007D342A"/>
    <w:rsid w:val="007D4465"/>
    <w:rsid w:val="007D4FB8"/>
    <w:rsid w:val="007D5E16"/>
    <w:rsid w:val="007D62E3"/>
    <w:rsid w:val="007D7739"/>
    <w:rsid w:val="007E0207"/>
    <w:rsid w:val="007E02A3"/>
    <w:rsid w:val="007E02BF"/>
    <w:rsid w:val="007E03D0"/>
    <w:rsid w:val="007E0D26"/>
    <w:rsid w:val="007E0F49"/>
    <w:rsid w:val="007E1365"/>
    <w:rsid w:val="007E1A47"/>
    <w:rsid w:val="007E1CAF"/>
    <w:rsid w:val="007E3627"/>
    <w:rsid w:val="007E5150"/>
    <w:rsid w:val="007E59D7"/>
    <w:rsid w:val="007E5BA7"/>
    <w:rsid w:val="007E5C2A"/>
    <w:rsid w:val="007E5FCB"/>
    <w:rsid w:val="007E7738"/>
    <w:rsid w:val="007F02A4"/>
    <w:rsid w:val="007F0673"/>
    <w:rsid w:val="007F1908"/>
    <w:rsid w:val="007F1FF6"/>
    <w:rsid w:val="007F20BE"/>
    <w:rsid w:val="007F2685"/>
    <w:rsid w:val="007F2BB2"/>
    <w:rsid w:val="007F3003"/>
    <w:rsid w:val="007F33C8"/>
    <w:rsid w:val="007F3A0A"/>
    <w:rsid w:val="007F4041"/>
    <w:rsid w:val="007F5428"/>
    <w:rsid w:val="007F60DA"/>
    <w:rsid w:val="007F7062"/>
    <w:rsid w:val="00800594"/>
    <w:rsid w:val="00800BCE"/>
    <w:rsid w:val="0080108F"/>
    <w:rsid w:val="00801A77"/>
    <w:rsid w:val="008025EB"/>
    <w:rsid w:val="00802B3B"/>
    <w:rsid w:val="00803310"/>
    <w:rsid w:val="008035EA"/>
    <w:rsid w:val="00803A8C"/>
    <w:rsid w:val="00804576"/>
    <w:rsid w:val="00806083"/>
    <w:rsid w:val="00806258"/>
    <w:rsid w:val="00806ABF"/>
    <w:rsid w:val="00806CF6"/>
    <w:rsid w:val="0080705D"/>
    <w:rsid w:val="00807D4C"/>
    <w:rsid w:val="00810905"/>
    <w:rsid w:val="00812C13"/>
    <w:rsid w:val="00812E13"/>
    <w:rsid w:val="00813412"/>
    <w:rsid w:val="0081422A"/>
    <w:rsid w:val="008142B8"/>
    <w:rsid w:val="008143A3"/>
    <w:rsid w:val="00814E81"/>
    <w:rsid w:val="008155DC"/>
    <w:rsid w:val="00815E20"/>
    <w:rsid w:val="00815E58"/>
    <w:rsid w:val="00816122"/>
    <w:rsid w:val="008167D8"/>
    <w:rsid w:val="008174E7"/>
    <w:rsid w:val="008202FE"/>
    <w:rsid w:val="00820898"/>
    <w:rsid w:val="0082264D"/>
    <w:rsid w:val="00822993"/>
    <w:rsid w:val="008229D9"/>
    <w:rsid w:val="00822F53"/>
    <w:rsid w:val="008232FA"/>
    <w:rsid w:val="00823F72"/>
    <w:rsid w:val="00827AB1"/>
    <w:rsid w:val="00827E06"/>
    <w:rsid w:val="00830B2F"/>
    <w:rsid w:val="00830E0B"/>
    <w:rsid w:val="008312D7"/>
    <w:rsid w:val="0083147F"/>
    <w:rsid w:val="008317D6"/>
    <w:rsid w:val="008320BC"/>
    <w:rsid w:val="00832864"/>
    <w:rsid w:val="00832A7F"/>
    <w:rsid w:val="008338BB"/>
    <w:rsid w:val="00833B55"/>
    <w:rsid w:val="00833D19"/>
    <w:rsid w:val="00833D8A"/>
    <w:rsid w:val="00834010"/>
    <w:rsid w:val="00835261"/>
    <w:rsid w:val="008352FC"/>
    <w:rsid w:val="008359E0"/>
    <w:rsid w:val="00835AE7"/>
    <w:rsid w:val="00835BDF"/>
    <w:rsid w:val="0083700F"/>
    <w:rsid w:val="00837427"/>
    <w:rsid w:val="0084005E"/>
    <w:rsid w:val="0084087E"/>
    <w:rsid w:val="00840A47"/>
    <w:rsid w:val="00840F4B"/>
    <w:rsid w:val="008415F9"/>
    <w:rsid w:val="00843AFA"/>
    <w:rsid w:val="00846704"/>
    <w:rsid w:val="00846C54"/>
    <w:rsid w:val="00846D66"/>
    <w:rsid w:val="0084768E"/>
    <w:rsid w:val="008507AA"/>
    <w:rsid w:val="008512CC"/>
    <w:rsid w:val="00851409"/>
    <w:rsid w:val="00851617"/>
    <w:rsid w:val="0085166A"/>
    <w:rsid w:val="0085218F"/>
    <w:rsid w:val="008521E9"/>
    <w:rsid w:val="00852E15"/>
    <w:rsid w:val="008538D3"/>
    <w:rsid w:val="00853E91"/>
    <w:rsid w:val="00854BD9"/>
    <w:rsid w:val="008553B3"/>
    <w:rsid w:val="00855AE9"/>
    <w:rsid w:val="00856375"/>
    <w:rsid w:val="00856E14"/>
    <w:rsid w:val="00856F7B"/>
    <w:rsid w:val="00857B7F"/>
    <w:rsid w:val="00860B17"/>
    <w:rsid w:val="00860F9E"/>
    <w:rsid w:val="008619FC"/>
    <w:rsid w:val="008622B3"/>
    <w:rsid w:val="008624A5"/>
    <w:rsid w:val="0086268C"/>
    <w:rsid w:val="00863DB7"/>
    <w:rsid w:val="008640C3"/>
    <w:rsid w:val="008654A1"/>
    <w:rsid w:val="00865937"/>
    <w:rsid w:val="00865D92"/>
    <w:rsid w:val="00866341"/>
    <w:rsid w:val="008671C2"/>
    <w:rsid w:val="0086757F"/>
    <w:rsid w:val="00867760"/>
    <w:rsid w:val="00870205"/>
    <w:rsid w:val="0087171A"/>
    <w:rsid w:val="00871CF9"/>
    <w:rsid w:val="008720E4"/>
    <w:rsid w:val="00873A32"/>
    <w:rsid w:val="0087586A"/>
    <w:rsid w:val="0087711F"/>
    <w:rsid w:val="00880BD9"/>
    <w:rsid w:val="00881035"/>
    <w:rsid w:val="0088204C"/>
    <w:rsid w:val="00882378"/>
    <w:rsid w:val="008823DE"/>
    <w:rsid w:val="008828B8"/>
    <w:rsid w:val="0088353E"/>
    <w:rsid w:val="008837AA"/>
    <w:rsid w:val="00883B5B"/>
    <w:rsid w:val="00883C05"/>
    <w:rsid w:val="00883D7D"/>
    <w:rsid w:val="00883E91"/>
    <w:rsid w:val="00884577"/>
    <w:rsid w:val="00885D85"/>
    <w:rsid w:val="0088639E"/>
    <w:rsid w:val="008873D9"/>
    <w:rsid w:val="008873E7"/>
    <w:rsid w:val="00890C25"/>
    <w:rsid w:val="00890FA5"/>
    <w:rsid w:val="00891B39"/>
    <w:rsid w:val="00891B75"/>
    <w:rsid w:val="00891C8E"/>
    <w:rsid w:val="00891D8B"/>
    <w:rsid w:val="0089231C"/>
    <w:rsid w:val="008928B9"/>
    <w:rsid w:val="008928E0"/>
    <w:rsid w:val="0089335F"/>
    <w:rsid w:val="00893758"/>
    <w:rsid w:val="00893E3A"/>
    <w:rsid w:val="0089511A"/>
    <w:rsid w:val="00895C44"/>
    <w:rsid w:val="00897D48"/>
    <w:rsid w:val="00897F1A"/>
    <w:rsid w:val="008A093E"/>
    <w:rsid w:val="008A0B34"/>
    <w:rsid w:val="008A0D6E"/>
    <w:rsid w:val="008A0F6C"/>
    <w:rsid w:val="008A1AF3"/>
    <w:rsid w:val="008A22E1"/>
    <w:rsid w:val="008A3CC8"/>
    <w:rsid w:val="008A3E4B"/>
    <w:rsid w:val="008A4B81"/>
    <w:rsid w:val="008A4D45"/>
    <w:rsid w:val="008A5257"/>
    <w:rsid w:val="008A5E83"/>
    <w:rsid w:val="008A5E9D"/>
    <w:rsid w:val="008A5FA6"/>
    <w:rsid w:val="008A60A8"/>
    <w:rsid w:val="008A6996"/>
    <w:rsid w:val="008B0819"/>
    <w:rsid w:val="008B1537"/>
    <w:rsid w:val="008B15FE"/>
    <w:rsid w:val="008B2383"/>
    <w:rsid w:val="008B238F"/>
    <w:rsid w:val="008B2407"/>
    <w:rsid w:val="008B2524"/>
    <w:rsid w:val="008B2BF5"/>
    <w:rsid w:val="008B3241"/>
    <w:rsid w:val="008B32D9"/>
    <w:rsid w:val="008B35FE"/>
    <w:rsid w:val="008B517D"/>
    <w:rsid w:val="008B68BB"/>
    <w:rsid w:val="008B68DA"/>
    <w:rsid w:val="008B6A6E"/>
    <w:rsid w:val="008B6BA5"/>
    <w:rsid w:val="008B6C39"/>
    <w:rsid w:val="008B6C9C"/>
    <w:rsid w:val="008B6CF4"/>
    <w:rsid w:val="008B7D08"/>
    <w:rsid w:val="008B7D65"/>
    <w:rsid w:val="008C26CD"/>
    <w:rsid w:val="008C2F90"/>
    <w:rsid w:val="008C2FE1"/>
    <w:rsid w:val="008C4DE2"/>
    <w:rsid w:val="008C6559"/>
    <w:rsid w:val="008C7494"/>
    <w:rsid w:val="008C7792"/>
    <w:rsid w:val="008C7A21"/>
    <w:rsid w:val="008C7F90"/>
    <w:rsid w:val="008D0859"/>
    <w:rsid w:val="008D0A1A"/>
    <w:rsid w:val="008D0CBD"/>
    <w:rsid w:val="008D12DD"/>
    <w:rsid w:val="008D1F80"/>
    <w:rsid w:val="008D2C80"/>
    <w:rsid w:val="008D31FA"/>
    <w:rsid w:val="008D501F"/>
    <w:rsid w:val="008D73A5"/>
    <w:rsid w:val="008D7BCC"/>
    <w:rsid w:val="008D7C99"/>
    <w:rsid w:val="008E02F0"/>
    <w:rsid w:val="008E0CAD"/>
    <w:rsid w:val="008E0D87"/>
    <w:rsid w:val="008E15B2"/>
    <w:rsid w:val="008E3126"/>
    <w:rsid w:val="008E3548"/>
    <w:rsid w:val="008E38E6"/>
    <w:rsid w:val="008E4095"/>
    <w:rsid w:val="008E40D0"/>
    <w:rsid w:val="008E4CF5"/>
    <w:rsid w:val="008E4D27"/>
    <w:rsid w:val="008E5296"/>
    <w:rsid w:val="008E6B79"/>
    <w:rsid w:val="008E6CD8"/>
    <w:rsid w:val="008E72B3"/>
    <w:rsid w:val="008E77A8"/>
    <w:rsid w:val="008F0519"/>
    <w:rsid w:val="008F0E33"/>
    <w:rsid w:val="008F1565"/>
    <w:rsid w:val="008F1782"/>
    <w:rsid w:val="008F1D01"/>
    <w:rsid w:val="008F1D5B"/>
    <w:rsid w:val="008F2BFB"/>
    <w:rsid w:val="008F2DE0"/>
    <w:rsid w:val="008F3089"/>
    <w:rsid w:val="008F3DFA"/>
    <w:rsid w:val="008F46CC"/>
    <w:rsid w:val="008F4A49"/>
    <w:rsid w:val="008F511D"/>
    <w:rsid w:val="008F570F"/>
    <w:rsid w:val="008F6863"/>
    <w:rsid w:val="008F7375"/>
    <w:rsid w:val="009000F9"/>
    <w:rsid w:val="0090095D"/>
    <w:rsid w:val="00901757"/>
    <w:rsid w:val="00901C17"/>
    <w:rsid w:val="0090236C"/>
    <w:rsid w:val="00902740"/>
    <w:rsid w:val="00902C1A"/>
    <w:rsid w:val="0090331F"/>
    <w:rsid w:val="00905A92"/>
    <w:rsid w:val="009071B3"/>
    <w:rsid w:val="00910D5B"/>
    <w:rsid w:val="00910E0F"/>
    <w:rsid w:val="00912130"/>
    <w:rsid w:val="00912563"/>
    <w:rsid w:val="00912E90"/>
    <w:rsid w:val="00913139"/>
    <w:rsid w:val="00913947"/>
    <w:rsid w:val="009147A2"/>
    <w:rsid w:val="00915FE0"/>
    <w:rsid w:val="00915FE8"/>
    <w:rsid w:val="009175A7"/>
    <w:rsid w:val="009206C1"/>
    <w:rsid w:val="00920821"/>
    <w:rsid w:val="009219F8"/>
    <w:rsid w:val="0092288B"/>
    <w:rsid w:val="00923D59"/>
    <w:rsid w:val="009243B6"/>
    <w:rsid w:val="009247CF"/>
    <w:rsid w:val="009251E7"/>
    <w:rsid w:val="00925D65"/>
    <w:rsid w:val="0092636F"/>
    <w:rsid w:val="009265E0"/>
    <w:rsid w:val="009267E6"/>
    <w:rsid w:val="009278C4"/>
    <w:rsid w:val="00927B2B"/>
    <w:rsid w:val="00927C49"/>
    <w:rsid w:val="00930720"/>
    <w:rsid w:val="009313FB"/>
    <w:rsid w:val="00931A29"/>
    <w:rsid w:val="00931F2A"/>
    <w:rsid w:val="009320D2"/>
    <w:rsid w:val="009325A3"/>
    <w:rsid w:val="00932798"/>
    <w:rsid w:val="00933DD1"/>
    <w:rsid w:val="00933EF4"/>
    <w:rsid w:val="00934311"/>
    <w:rsid w:val="00934595"/>
    <w:rsid w:val="00936254"/>
    <w:rsid w:val="00936A33"/>
    <w:rsid w:val="00936A56"/>
    <w:rsid w:val="009409AE"/>
    <w:rsid w:val="00941715"/>
    <w:rsid w:val="009421BC"/>
    <w:rsid w:val="00942A16"/>
    <w:rsid w:val="00942A2A"/>
    <w:rsid w:val="009431C7"/>
    <w:rsid w:val="00943E0C"/>
    <w:rsid w:val="00944F0C"/>
    <w:rsid w:val="00945627"/>
    <w:rsid w:val="009458F1"/>
    <w:rsid w:val="00945B55"/>
    <w:rsid w:val="00945D8F"/>
    <w:rsid w:val="00946960"/>
    <w:rsid w:val="0094769A"/>
    <w:rsid w:val="00950116"/>
    <w:rsid w:val="009527BF"/>
    <w:rsid w:val="00952AF1"/>
    <w:rsid w:val="00952AFC"/>
    <w:rsid w:val="00953474"/>
    <w:rsid w:val="0095397E"/>
    <w:rsid w:val="00954427"/>
    <w:rsid w:val="0095451E"/>
    <w:rsid w:val="00954CBE"/>
    <w:rsid w:val="00957347"/>
    <w:rsid w:val="00957F65"/>
    <w:rsid w:val="00961192"/>
    <w:rsid w:val="0096120B"/>
    <w:rsid w:val="009617D7"/>
    <w:rsid w:val="0096248A"/>
    <w:rsid w:val="00964851"/>
    <w:rsid w:val="00965025"/>
    <w:rsid w:val="009653D8"/>
    <w:rsid w:val="009658B9"/>
    <w:rsid w:val="00965A0B"/>
    <w:rsid w:val="00965EB7"/>
    <w:rsid w:val="00966D0C"/>
    <w:rsid w:val="0096722B"/>
    <w:rsid w:val="00967446"/>
    <w:rsid w:val="009701DE"/>
    <w:rsid w:val="00970C7A"/>
    <w:rsid w:val="0097128D"/>
    <w:rsid w:val="00971AE7"/>
    <w:rsid w:val="00971CCA"/>
    <w:rsid w:val="0097226F"/>
    <w:rsid w:val="00972A47"/>
    <w:rsid w:val="0097332F"/>
    <w:rsid w:val="009739E5"/>
    <w:rsid w:val="00973A0B"/>
    <w:rsid w:val="00973B21"/>
    <w:rsid w:val="0097415F"/>
    <w:rsid w:val="00977247"/>
    <w:rsid w:val="0098002D"/>
    <w:rsid w:val="009805F0"/>
    <w:rsid w:val="00980C4D"/>
    <w:rsid w:val="00980D89"/>
    <w:rsid w:val="00981D18"/>
    <w:rsid w:val="00984123"/>
    <w:rsid w:val="0098653A"/>
    <w:rsid w:val="009869E5"/>
    <w:rsid w:val="009875DC"/>
    <w:rsid w:val="009876E3"/>
    <w:rsid w:val="009902DC"/>
    <w:rsid w:val="00990C86"/>
    <w:rsid w:val="00990E85"/>
    <w:rsid w:val="0099282F"/>
    <w:rsid w:val="009936D7"/>
    <w:rsid w:val="00993A15"/>
    <w:rsid w:val="00993CD0"/>
    <w:rsid w:val="009945E0"/>
    <w:rsid w:val="00994647"/>
    <w:rsid w:val="0099466C"/>
    <w:rsid w:val="00994EE8"/>
    <w:rsid w:val="00995A8F"/>
    <w:rsid w:val="009A22A1"/>
    <w:rsid w:val="009A3997"/>
    <w:rsid w:val="009A3DC9"/>
    <w:rsid w:val="009A5003"/>
    <w:rsid w:val="009A50E7"/>
    <w:rsid w:val="009A5802"/>
    <w:rsid w:val="009A5CF0"/>
    <w:rsid w:val="009B111D"/>
    <w:rsid w:val="009B1C34"/>
    <w:rsid w:val="009B315C"/>
    <w:rsid w:val="009B3489"/>
    <w:rsid w:val="009B38F4"/>
    <w:rsid w:val="009B3C20"/>
    <w:rsid w:val="009B568F"/>
    <w:rsid w:val="009B5CB9"/>
    <w:rsid w:val="009B6288"/>
    <w:rsid w:val="009B6560"/>
    <w:rsid w:val="009B69ED"/>
    <w:rsid w:val="009B6B51"/>
    <w:rsid w:val="009C01E2"/>
    <w:rsid w:val="009C063A"/>
    <w:rsid w:val="009C089D"/>
    <w:rsid w:val="009C11B9"/>
    <w:rsid w:val="009C19F5"/>
    <w:rsid w:val="009C2BE6"/>
    <w:rsid w:val="009C2E6A"/>
    <w:rsid w:val="009C2F6B"/>
    <w:rsid w:val="009C3191"/>
    <w:rsid w:val="009C3230"/>
    <w:rsid w:val="009C5D5F"/>
    <w:rsid w:val="009C5D74"/>
    <w:rsid w:val="009C631F"/>
    <w:rsid w:val="009C6B02"/>
    <w:rsid w:val="009C6B38"/>
    <w:rsid w:val="009C7809"/>
    <w:rsid w:val="009C7B2C"/>
    <w:rsid w:val="009D017A"/>
    <w:rsid w:val="009D051C"/>
    <w:rsid w:val="009D0A77"/>
    <w:rsid w:val="009D0C52"/>
    <w:rsid w:val="009D16E0"/>
    <w:rsid w:val="009D18E0"/>
    <w:rsid w:val="009D1966"/>
    <w:rsid w:val="009D2056"/>
    <w:rsid w:val="009D21FC"/>
    <w:rsid w:val="009D24C1"/>
    <w:rsid w:val="009D450C"/>
    <w:rsid w:val="009D4B84"/>
    <w:rsid w:val="009D56B6"/>
    <w:rsid w:val="009D6655"/>
    <w:rsid w:val="009D7091"/>
    <w:rsid w:val="009D7C3B"/>
    <w:rsid w:val="009E1058"/>
    <w:rsid w:val="009E13B3"/>
    <w:rsid w:val="009E1AED"/>
    <w:rsid w:val="009E1C45"/>
    <w:rsid w:val="009E25A1"/>
    <w:rsid w:val="009E40ED"/>
    <w:rsid w:val="009E427B"/>
    <w:rsid w:val="009E4A10"/>
    <w:rsid w:val="009E4A85"/>
    <w:rsid w:val="009E573B"/>
    <w:rsid w:val="009E5971"/>
    <w:rsid w:val="009E5DFB"/>
    <w:rsid w:val="009E5DFF"/>
    <w:rsid w:val="009E63C9"/>
    <w:rsid w:val="009E65BB"/>
    <w:rsid w:val="009E78A2"/>
    <w:rsid w:val="009F004D"/>
    <w:rsid w:val="009F0DB0"/>
    <w:rsid w:val="009F1832"/>
    <w:rsid w:val="009F1A1C"/>
    <w:rsid w:val="009F2802"/>
    <w:rsid w:val="009F3C54"/>
    <w:rsid w:val="009F4929"/>
    <w:rsid w:val="009F4AC7"/>
    <w:rsid w:val="009F4E76"/>
    <w:rsid w:val="009F5086"/>
    <w:rsid w:val="009F58BB"/>
    <w:rsid w:val="009F6145"/>
    <w:rsid w:val="009F77A3"/>
    <w:rsid w:val="009F7829"/>
    <w:rsid w:val="00A008A6"/>
    <w:rsid w:val="00A010A4"/>
    <w:rsid w:val="00A0168B"/>
    <w:rsid w:val="00A01EBA"/>
    <w:rsid w:val="00A02DE3"/>
    <w:rsid w:val="00A035BC"/>
    <w:rsid w:val="00A0397E"/>
    <w:rsid w:val="00A03EA1"/>
    <w:rsid w:val="00A04160"/>
    <w:rsid w:val="00A05796"/>
    <w:rsid w:val="00A05F2A"/>
    <w:rsid w:val="00A07236"/>
    <w:rsid w:val="00A10A27"/>
    <w:rsid w:val="00A10B9A"/>
    <w:rsid w:val="00A11E90"/>
    <w:rsid w:val="00A13412"/>
    <w:rsid w:val="00A13DCB"/>
    <w:rsid w:val="00A14863"/>
    <w:rsid w:val="00A14AF0"/>
    <w:rsid w:val="00A14E6E"/>
    <w:rsid w:val="00A150AF"/>
    <w:rsid w:val="00A1586A"/>
    <w:rsid w:val="00A16112"/>
    <w:rsid w:val="00A165EB"/>
    <w:rsid w:val="00A167A0"/>
    <w:rsid w:val="00A177FE"/>
    <w:rsid w:val="00A1784D"/>
    <w:rsid w:val="00A17E8C"/>
    <w:rsid w:val="00A20B0A"/>
    <w:rsid w:val="00A2155A"/>
    <w:rsid w:val="00A238B7"/>
    <w:rsid w:val="00A238FA"/>
    <w:rsid w:val="00A2431F"/>
    <w:rsid w:val="00A24322"/>
    <w:rsid w:val="00A24E9D"/>
    <w:rsid w:val="00A253A7"/>
    <w:rsid w:val="00A2570B"/>
    <w:rsid w:val="00A25CE2"/>
    <w:rsid w:val="00A26A3F"/>
    <w:rsid w:val="00A27963"/>
    <w:rsid w:val="00A3068B"/>
    <w:rsid w:val="00A306E8"/>
    <w:rsid w:val="00A30F92"/>
    <w:rsid w:val="00A31A57"/>
    <w:rsid w:val="00A31BF2"/>
    <w:rsid w:val="00A32A7C"/>
    <w:rsid w:val="00A34D1B"/>
    <w:rsid w:val="00A35BE8"/>
    <w:rsid w:val="00A373E9"/>
    <w:rsid w:val="00A40A85"/>
    <w:rsid w:val="00A40D23"/>
    <w:rsid w:val="00A4100A"/>
    <w:rsid w:val="00A416B8"/>
    <w:rsid w:val="00A41E48"/>
    <w:rsid w:val="00A43BA5"/>
    <w:rsid w:val="00A43EED"/>
    <w:rsid w:val="00A4413E"/>
    <w:rsid w:val="00A44FA3"/>
    <w:rsid w:val="00A45A80"/>
    <w:rsid w:val="00A4638B"/>
    <w:rsid w:val="00A473FB"/>
    <w:rsid w:val="00A51300"/>
    <w:rsid w:val="00A513BC"/>
    <w:rsid w:val="00A51542"/>
    <w:rsid w:val="00A51832"/>
    <w:rsid w:val="00A5224D"/>
    <w:rsid w:val="00A52824"/>
    <w:rsid w:val="00A5360F"/>
    <w:rsid w:val="00A53676"/>
    <w:rsid w:val="00A53866"/>
    <w:rsid w:val="00A552F6"/>
    <w:rsid w:val="00A55924"/>
    <w:rsid w:val="00A5763C"/>
    <w:rsid w:val="00A577F9"/>
    <w:rsid w:val="00A57E4F"/>
    <w:rsid w:val="00A600C0"/>
    <w:rsid w:val="00A602C3"/>
    <w:rsid w:val="00A61FA3"/>
    <w:rsid w:val="00A64196"/>
    <w:rsid w:val="00A65417"/>
    <w:rsid w:val="00A65B00"/>
    <w:rsid w:val="00A66F07"/>
    <w:rsid w:val="00A67070"/>
    <w:rsid w:val="00A672C0"/>
    <w:rsid w:val="00A678C8"/>
    <w:rsid w:val="00A717D4"/>
    <w:rsid w:val="00A71BA9"/>
    <w:rsid w:val="00A71CBF"/>
    <w:rsid w:val="00A71E2C"/>
    <w:rsid w:val="00A726EC"/>
    <w:rsid w:val="00A73018"/>
    <w:rsid w:val="00A7327B"/>
    <w:rsid w:val="00A733D2"/>
    <w:rsid w:val="00A734D5"/>
    <w:rsid w:val="00A73C63"/>
    <w:rsid w:val="00A742C3"/>
    <w:rsid w:val="00A75832"/>
    <w:rsid w:val="00A75C58"/>
    <w:rsid w:val="00A76151"/>
    <w:rsid w:val="00A76B65"/>
    <w:rsid w:val="00A76BCA"/>
    <w:rsid w:val="00A76D16"/>
    <w:rsid w:val="00A776F8"/>
    <w:rsid w:val="00A835A2"/>
    <w:rsid w:val="00A847D4"/>
    <w:rsid w:val="00A84F56"/>
    <w:rsid w:val="00A85E4E"/>
    <w:rsid w:val="00A90F6F"/>
    <w:rsid w:val="00A91D76"/>
    <w:rsid w:val="00A92C2F"/>
    <w:rsid w:val="00A92D60"/>
    <w:rsid w:val="00A9342D"/>
    <w:rsid w:val="00A9387B"/>
    <w:rsid w:val="00A94552"/>
    <w:rsid w:val="00A94584"/>
    <w:rsid w:val="00A94C46"/>
    <w:rsid w:val="00A952AA"/>
    <w:rsid w:val="00A96189"/>
    <w:rsid w:val="00A96373"/>
    <w:rsid w:val="00A96998"/>
    <w:rsid w:val="00A977A3"/>
    <w:rsid w:val="00AA0035"/>
    <w:rsid w:val="00AA0425"/>
    <w:rsid w:val="00AA12AA"/>
    <w:rsid w:val="00AA1347"/>
    <w:rsid w:val="00AA177C"/>
    <w:rsid w:val="00AA2D4A"/>
    <w:rsid w:val="00AA323A"/>
    <w:rsid w:val="00AA39DE"/>
    <w:rsid w:val="00AA3D56"/>
    <w:rsid w:val="00AA42B4"/>
    <w:rsid w:val="00AA4720"/>
    <w:rsid w:val="00AA5519"/>
    <w:rsid w:val="00AA5AE0"/>
    <w:rsid w:val="00AA682C"/>
    <w:rsid w:val="00AA7227"/>
    <w:rsid w:val="00AA752A"/>
    <w:rsid w:val="00AA7AED"/>
    <w:rsid w:val="00AA7EB6"/>
    <w:rsid w:val="00AB0449"/>
    <w:rsid w:val="00AB04EB"/>
    <w:rsid w:val="00AB0678"/>
    <w:rsid w:val="00AB0EDA"/>
    <w:rsid w:val="00AB153D"/>
    <w:rsid w:val="00AB2009"/>
    <w:rsid w:val="00AB2AA0"/>
    <w:rsid w:val="00AB2D45"/>
    <w:rsid w:val="00AB31FE"/>
    <w:rsid w:val="00AB3682"/>
    <w:rsid w:val="00AB55E5"/>
    <w:rsid w:val="00AB5648"/>
    <w:rsid w:val="00AB5934"/>
    <w:rsid w:val="00AB5EB8"/>
    <w:rsid w:val="00AB62AB"/>
    <w:rsid w:val="00AB6376"/>
    <w:rsid w:val="00AB775E"/>
    <w:rsid w:val="00AB7A3E"/>
    <w:rsid w:val="00AC0264"/>
    <w:rsid w:val="00AC0665"/>
    <w:rsid w:val="00AC1137"/>
    <w:rsid w:val="00AC1D05"/>
    <w:rsid w:val="00AC2114"/>
    <w:rsid w:val="00AC22D4"/>
    <w:rsid w:val="00AC2635"/>
    <w:rsid w:val="00AC2906"/>
    <w:rsid w:val="00AC2BC4"/>
    <w:rsid w:val="00AC30C9"/>
    <w:rsid w:val="00AC3C37"/>
    <w:rsid w:val="00AC4259"/>
    <w:rsid w:val="00AC44A6"/>
    <w:rsid w:val="00AC48C7"/>
    <w:rsid w:val="00AC49AC"/>
    <w:rsid w:val="00AC50AC"/>
    <w:rsid w:val="00AC527C"/>
    <w:rsid w:val="00AC5A8D"/>
    <w:rsid w:val="00AC5B03"/>
    <w:rsid w:val="00AC695C"/>
    <w:rsid w:val="00AC6D2C"/>
    <w:rsid w:val="00AD0273"/>
    <w:rsid w:val="00AD053B"/>
    <w:rsid w:val="00AD0E4B"/>
    <w:rsid w:val="00AD203F"/>
    <w:rsid w:val="00AD2110"/>
    <w:rsid w:val="00AD214F"/>
    <w:rsid w:val="00AD2C58"/>
    <w:rsid w:val="00AD3743"/>
    <w:rsid w:val="00AD483C"/>
    <w:rsid w:val="00AD4965"/>
    <w:rsid w:val="00AD5909"/>
    <w:rsid w:val="00AD6853"/>
    <w:rsid w:val="00AD6EB3"/>
    <w:rsid w:val="00AD6ECC"/>
    <w:rsid w:val="00AD6F07"/>
    <w:rsid w:val="00AD71FF"/>
    <w:rsid w:val="00AD742E"/>
    <w:rsid w:val="00AE0517"/>
    <w:rsid w:val="00AE0C69"/>
    <w:rsid w:val="00AE1C8A"/>
    <w:rsid w:val="00AE24E6"/>
    <w:rsid w:val="00AE251D"/>
    <w:rsid w:val="00AE25B8"/>
    <w:rsid w:val="00AE2971"/>
    <w:rsid w:val="00AE2AA7"/>
    <w:rsid w:val="00AE2F39"/>
    <w:rsid w:val="00AE3D60"/>
    <w:rsid w:val="00AE4223"/>
    <w:rsid w:val="00AE4333"/>
    <w:rsid w:val="00AE4503"/>
    <w:rsid w:val="00AE4609"/>
    <w:rsid w:val="00AE5795"/>
    <w:rsid w:val="00AE5D27"/>
    <w:rsid w:val="00AE6594"/>
    <w:rsid w:val="00AE7947"/>
    <w:rsid w:val="00AE794C"/>
    <w:rsid w:val="00AF1242"/>
    <w:rsid w:val="00AF14C4"/>
    <w:rsid w:val="00AF1D68"/>
    <w:rsid w:val="00AF22EC"/>
    <w:rsid w:val="00AF32C4"/>
    <w:rsid w:val="00AF3610"/>
    <w:rsid w:val="00AF43F9"/>
    <w:rsid w:val="00AF5ABB"/>
    <w:rsid w:val="00AF615D"/>
    <w:rsid w:val="00AF63C1"/>
    <w:rsid w:val="00AF6D7B"/>
    <w:rsid w:val="00AF701D"/>
    <w:rsid w:val="00AF756C"/>
    <w:rsid w:val="00AF7732"/>
    <w:rsid w:val="00AF7FE9"/>
    <w:rsid w:val="00B00C34"/>
    <w:rsid w:val="00B00E95"/>
    <w:rsid w:val="00B01250"/>
    <w:rsid w:val="00B019F1"/>
    <w:rsid w:val="00B02A7B"/>
    <w:rsid w:val="00B03BBE"/>
    <w:rsid w:val="00B03F7F"/>
    <w:rsid w:val="00B0695E"/>
    <w:rsid w:val="00B06EF8"/>
    <w:rsid w:val="00B070E8"/>
    <w:rsid w:val="00B102BF"/>
    <w:rsid w:val="00B10DE2"/>
    <w:rsid w:val="00B121A2"/>
    <w:rsid w:val="00B13192"/>
    <w:rsid w:val="00B1406B"/>
    <w:rsid w:val="00B14766"/>
    <w:rsid w:val="00B1591A"/>
    <w:rsid w:val="00B170AA"/>
    <w:rsid w:val="00B17533"/>
    <w:rsid w:val="00B175F8"/>
    <w:rsid w:val="00B1769B"/>
    <w:rsid w:val="00B2014E"/>
    <w:rsid w:val="00B2025B"/>
    <w:rsid w:val="00B22730"/>
    <w:rsid w:val="00B2427A"/>
    <w:rsid w:val="00B257B0"/>
    <w:rsid w:val="00B2586B"/>
    <w:rsid w:val="00B268DB"/>
    <w:rsid w:val="00B26C9E"/>
    <w:rsid w:val="00B307B5"/>
    <w:rsid w:val="00B3087B"/>
    <w:rsid w:val="00B30BDB"/>
    <w:rsid w:val="00B30F8D"/>
    <w:rsid w:val="00B31D02"/>
    <w:rsid w:val="00B32001"/>
    <w:rsid w:val="00B32B27"/>
    <w:rsid w:val="00B32B9E"/>
    <w:rsid w:val="00B33D4A"/>
    <w:rsid w:val="00B343B1"/>
    <w:rsid w:val="00B3452F"/>
    <w:rsid w:val="00B345D8"/>
    <w:rsid w:val="00B34CB2"/>
    <w:rsid w:val="00B40220"/>
    <w:rsid w:val="00B4092E"/>
    <w:rsid w:val="00B40E18"/>
    <w:rsid w:val="00B4102B"/>
    <w:rsid w:val="00B42197"/>
    <w:rsid w:val="00B43C85"/>
    <w:rsid w:val="00B440A9"/>
    <w:rsid w:val="00B471F6"/>
    <w:rsid w:val="00B477B2"/>
    <w:rsid w:val="00B47D96"/>
    <w:rsid w:val="00B50924"/>
    <w:rsid w:val="00B51147"/>
    <w:rsid w:val="00B5199A"/>
    <w:rsid w:val="00B51CE7"/>
    <w:rsid w:val="00B521E6"/>
    <w:rsid w:val="00B526F3"/>
    <w:rsid w:val="00B530A4"/>
    <w:rsid w:val="00B533BF"/>
    <w:rsid w:val="00B53E52"/>
    <w:rsid w:val="00B5432F"/>
    <w:rsid w:val="00B5433C"/>
    <w:rsid w:val="00B55059"/>
    <w:rsid w:val="00B55338"/>
    <w:rsid w:val="00B562FE"/>
    <w:rsid w:val="00B564DE"/>
    <w:rsid w:val="00B5661E"/>
    <w:rsid w:val="00B6072B"/>
    <w:rsid w:val="00B61F6B"/>
    <w:rsid w:val="00B62851"/>
    <w:rsid w:val="00B62DCA"/>
    <w:rsid w:val="00B638BE"/>
    <w:rsid w:val="00B63B96"/>
    <w:rsid w:val="00B65167"/>
    <w:rsid w:val="00B6551A"/>
    <w:rsid w:val="00B6571F"/>
    <w:rsid w:val="00B6640D"/>
    <w:rsid w:val="00B66D90"/>
    <w:rsid w:val="00B70781"/>
    <w:rsid w:val="00B70863"/>
    <w:rsid w:val="00B716C6"/>
    <w:rsid w:val="00B71D8B"/>
    <w:rsid w:val="00B729A8"/>
    <w:rsid w:val="00B729E5"/>
    <w:rsid w:val="00B732EA"/>
    <w:rsid w:val="00B74317"/>
    <w:rsid w:val="00B74340"/>
    <w:rsid w:val="00B74ADB"/>
    <w:rsid w:val="00B753E8"/>
    <w:rsid w:val="00B75402"/>
    <w:rsid w:val="00B755FC"/>
    <w:rsid w:val="00B75E4B"/>
    <w:rsid w:val="00B75E55"/>
    <w:rsid w:val="00B76183"/>
    <w:rsid w:val="00B76399"/>
    <w:rsid w:val="00B76A08"/>
    <w:rsid w:val="00B77584"/>
    <w:rsid w:val="00B77622"/>
    <w:rsid w:val="00B8046E"/>
    <w:rsid w:val="00B80E0C"/>
    <w:rsid w:val="00B81380"/>
    <w:rsid w:val="00B81405"/>
    <w:rsid w:val="00B82A54"/>
    <w:rsid w:val="00B83EB9"/>
    <w:rsid w:val="00B83FDE"/>
    <w:rsid w:val="00B85998"/>
    <w:rsid w:val="00B87942"/>
    <w:rsid w:val="00B87C36"/>
    <w:rsid w:val="00B903E4"/>
    <w:rsid w:val="00B91801"/>
    <w:rsid w:val="00B9192F"/>
    <w:rsid w:val="00B91A74"/>
    <w:rsid w:val="00B93C1C"/>
    <w:rsid w:val="00B94F4F"/>
    <w:rsid w:val="00B95088"/>
    <w:rsid w:val="00B9621C"/>
    <w:rsid w:val="00B9693B"/>
    <w:rsid w:val="00B969C7"/>
    <w:rsid w:val="00B973EC"/>
    <w:rsid w:val="00BA09BE"/>
    <w:rsid w:val="00BA0C16"/>
    <w:rsid w:val="00BA1432"/>
    <w:rsid w:val="00BA16AD"/>
    <w:rsid w:val="00BA195C"/>
    <w:rsid w:val="00BA21B7"/>
    <w:rsid w:val="00BA2B00"/>
    <w:rsid w:val="00BA3286"/>
    <w:rsid w:val="00BA38F2"/>
    <w:rsid w:val="00BA52D9"/>
    <w:rsid w:val="00BA546C"/>
    <w:rsid w:val="00BA55BD"/>
    <w:rsid w:val="00BA575A"/>
    <w:rsid w:val="00BA58BF"/>
    <w:rsid w:val="00BA598C"/>
    <w:rsid w:val="00BA626B"/>
    <w:rsid w:val="00BA638E"/>
    <w:rsid w:val="00BA6721"/>
    <w:rsid w:val="00BA723B"/>
    <w:rsid w:val="00BB0F86"/>
    <w:rsid w:val="00BB16B5"/>
    <w:rsid w:val="00BB20B6"/>
    <w:rsid w:val="00BB26CD"/>
    <w:rsid w:val="00BB4D41"/>
    <w:rsid w:val="00BB549C"/>
    <w:rsid w:val="00BB550C"/>
    <w:rsid w:val="00BB58FA"/>
    <w:rsid w:val="00BB593C"/>
    <w:rsid w:val="00BB5DA1"/>
    <w:rsid w:val="00BB67DE"/>
    <w:rsid w:val="00BB6804"/>
    <w:rsid w:val="00BB6BCB"/>
    <w:rsid w:val="00BB6E88"/>
    <w:rsid w:val="00BB74B1"/>
    <w:rsid w:val="00BB7749"/>
    <w:rsid w:val="00BB7C3A"/>
    <w:rsid w:val="00BC01C0"/>
    <w:rsid w:val="00BC02D5"/>
    <w:rsid w:val="00BC07AD"/>
    <w:rsid w:val="00BC0916"/>
    <w:rsid w:val="00BC1135"/>
    <w:rsid w:val="00BC23AA"/>
    <w:rsid w:val="00BC27FF"/>
    <w:rsid w:val="00BC2BBD"/>
    <w:rsid w:val="00BC3B51"/>
    <w:rsid w:val="00BC4081"/>
    <w:rsid w:val="00BC4960"/>
    <w:rsid w:val="00BC51B4"/>
    <w:rsid w:val="00BC5A44"/>
    <w:rsid w:val="00BC5CB2"/>
    <w:rsid w:val="00BC6692"/>
    <w:rsid w:val="00BD0AD3"/>
    <w:rsid w:val="00BD13B6"/>
    <w:rsid w:val="00BD2151"/>
    <w:rsid w:val="00BD2909"/>
    <w:rsid w:val="00BD33F4"/>
    <w:rsid w:val="00BD3750"/>
    <w:rsid w:val="00BD5264"/>
    <w:rsid w:val="00BD598C"/>
    <w:rsid w:val="00BD5F12"/>
    <w:rsid w:val="00BD5F2E"/>
    <w:rsid w:val="00BD79D2"/>
    <w:rsid w:val="00BE0BFD"/>
    <w:rsid w:val="00BE2F3D"/>
    <w:rsid w:val="00BE3580"/>
    <w:rsid w:val="00BE35D4"/>
    <w:rsid w:val="00BE3763"/>
    <w:rsid w:val="00BE40B5"/>
    <w:rsid w:val="00BE41F8"/>
    <w:rsid w:val="00BE46CE"/>
    <w:rsid w:val="00BE48BE"/>
    <w:rsid w:val="00BE51EE"/>
    <w:rsid w:val="00BE6304"/>
    <w:rsid w:val="00BE6A19"/>
    <w:rsid w:val="00BF01A3"/>
    <w:rsid w:val="00BF2EED"/>
    <w:rsid w:val="00BF3A9B"/>
    <w:rsid w:val="00BF4CF9"/>
    <w:rsid w:val="00BF5395"/>
    <w:rsid w:val="00BF586B"/>
    <w:rsid w:val="00BF648C"/>
    <w:rsid w:val="00BF6873"/>
    <w:rsid w:val="00C000C7"/>
    <w:rsid w:val="00C0066F"/>
    <w:rsid w:val="00C00F1F"/>
    <w:rsid w:val="00C01614"/>
    <w:rsid w:val="00C0221D"/>
    <w:rsid w:val="00C02CF3"/>
    <w:rsid w:val="00C04B12"/>
    <w:rsid w:val="00C04D71"/>
    <w:rsid w:val="00C05104"/>
    <w:rsid w:val="00C056D1"/>
    <w:rsid w:val="00C0643C"/>
    <w:rsid w:val="00C065C5"/>
    <w:rsid w:val="00C06BC5"/>
    <w:rsid w:val="00C06D79"/>
    <w:rsid w:val="00C0731D"/>
    <w:rsid w:val="00C073CA"/>
    <w:rsid w:val="00C07457"/>
    <w:rsid w:val="00C07621"/>
    <w:rsid w:val="00C07DB9"/>
    <w:rsid w:val="00C1011B"/>
    <w:rsid w:val="00C10231"/>
    <w:rsid w:val="00C1057A"/>
    <w:rsid w:val="00C1133A"/>
    <w:rsid w:val="00C124AC"/>
    <w:rsid w:val="00C1269E"/>
    <w:rsid w:val="00C134DD"/>
    <w:rsid w:val="00C157EB"/>
    <w:rsid w:val="00C17457"/>
    <w:rsid w:val="00C175D0"/>
    <w:rsid w:val="00C2080A"/>
    <w:rsid w:val="00C20961"/>
    <w:rsid w:val="00C21175"/>
    <w:rsid w:val="00C216AC"/>
    <w:rsid w:val="00C2180E"/>
    <w:rsid w:val="00C21980"/>
    <w:rsid w:val="00C25753"/>
    <w:rsid w:val="00C25EE3"/>
    <w:rsid w:val="00C267FC"/>
    <w:rsid w:val="00C26E13"/>
    <w:rsid w:val="00C270BA"/>
    <w:rsid w:val="00C27352"/>
    <w:rsid w:val="00C3068B"/>
    <w:rsid w:val="00C3177F"/>
    <w:rsid w:val="00C31D01"/>
    <w:rsid w:val="00C31E5A"/>
    <w:rsid w:val="00C3208D"/>
    <w:rsid w:val="00C32F3C"/>
    <w:rsid w:val="00C33056"/>
    <w:rsid w:val="00C33F39"/>
    <w:rsid w:val="00C340F0"/>
    <w:rsid w:val="00C3450D"/>
    <w:rsid w:val="00C34C2C"/>
    <w:rsid w:val="00C3639A"/>
    <w:rsid w:val="00C365F7"/>
    <w:rsid w:val="00C3665D"/>
    <w:rsid w:val="00C36BD8"/>
    <w:rsid w:val="00C37180"/>
    <w:rsid w:val="00C4035C"/>
    <w:rsid w:val="00C4073A"/>
    <w:rsid w:val="00C40E04"/>
    <w:rsid w:val="00C4198D"/>
    <w:rsid w:val="00C41C39"/>
    <w:rsid w:val="00C4209C"/>
    <w:rsid w:val="00C42BAE"/>
    <w:rsid w:val="00C43005"/>
    <w:rsid w:val="00C4310D"/>
    <w:rsid w:val="00C432DE"/>
    <w:rsid w:val="00C434DD"/>
    <w:rsid w:val="00C43A38"/>
    <w:rsid w:val="00C44115"/>
    <w:rsid w:val="00C449D0"/>
    <w:rsid w:val="00C44D4E"/>
    <w:rsid w:val="00C465D8"/>
    <w:rsid w:val="00C46C04"/>
    <w:rsid w:val="00C47526"/>
    <w:rsid w:val="00C5010D"/>
    <w:rsid w:val="00C51847"/>
    <w:rsid w:val="00C52849"/>
    <w:rsid w:val="00C52C02"/>
    <w:rsid w:val="00C53007"/>
    <w:rsid w:val="00C53088"/>
    <w:rsid w:val="00C5351C"/>
    <w:rsid w:val="00C53ED1"/>
    <w:rsid w:val="00C54875"/>
    <w:rsid w:val="00C54ACA"/>
    <w:rsid w:val="00C54DE5"/>
    <w:rsid w:val="00C555B9"/>
    <w:rsid w:val="00C562F8"/>
    <w:rsid w:val="00C56EFF"/>
    <w:rsid w:val="00C57A0C"/>
    <w:rsid w:val="00C604AB"/>
    <w:rsid w:val="00C605DA"/>
    <w:rsid w:val="00C60B8D"/>
    <w:rsid w:val="00C61996"/>
    <w:rsid w:val="00C6211B"/>
    <w:rsid w:val="00C62162"/>
    <w:rsid w:val="00C626CF"/>
    <w:rsid w:val="00C6285E"/>
    <w:rsid w:val="00C63C09"/>
    <w:rsid w:val="00C63C51"/>
    <w:rsid w:val="00C6422D"/>
    <w:rsid w:val="00C64426"/>
    <w:rsid w:val="00C64769"/>
    <w:rsid w:val="00C64980"/>
    <w:rsid w:val="00C64A88"/>
    <w:rsid w:val="00C64AF9"/>
    <w:rsid w:val="00C64FE5"/>
    <w:rsid w:val="00C6747B"/>
    <w:rsid w:val="00C67D6C"/>
    <w:rsid w:val="00C70D31"/>
    <w:rsid w:val="00C729F5"/>
    <w:rsid w:val="00C72F4F"/>
    <w:rsid w:val="00C73197"/>
    <w:rsid w:val="00C736BD"/>
    <w:rsid w:val="00C73B78"/>
    <w:rsid w:val="00C74573"/>
    <w:rsid w:val="00C76524"/>
    <w:rsid w:val="00C765A2"/>
    <w:rsid w:val="00C76792"/>
    <w:rsid w:val="00C770D0"/>
    <w:rsid w:val="00C81082"/>
    <w:rsid w:val="00C811A9"/>
    <w:rsid w:val="00C816F2"/>
    <w:rsid w:val="00C81D76"/>
    <w:rsid w:val="00C81FF3"/>
    <w:rsid w:val="00C82067"/>
    <w:rsid w:val="00C82DC9"/>
    <w:rsid w:val="00C83589"/>
    <w:rsid w:val="00C8384A"/>
    <w:rsid w:val="00C83DFF"/>
    <w:rsid w:val="00C83EA1"/>
    <w:rsid w:val="00C8432E"/>
    <w:rsid w:val="00C84B55"/>
    <w:rsid w:val="00C85E8A"/>
    <w:rsid w:val="00C862B7"/>
    <w:rsid w:val="00C86906"/>
    <w:rsid w:val="00C8783C"/>
    <w:rsid w:val="00C90AE4"/>
    <w:rsid w:val="00C91501"/>
    <w:rsid w:val="00C91AF9"/>
    <w:rsid w:val="00C91DB1"/>
    <w:rsid w:val="00C923FD"/>
    <w:rsid w:val="00C92C64"/>
    <w:rsid w:val="00C9314E"/>
    <w:rsid w:val="00C939EE"/>
    <w:rsid w:val="00C959DA"/>
    <w:rsid w:val="00C96CA4"/>
    <w:rsid w:val="00C96D81"/>
    <w:rsid w:val="00C973D1"/>
    <w:rsid w:val="00CA14A2"/>
    <w:rsid w:val="00CA1991"/>
    <w:rsid w:val="00CA2554"/>
    <w:rsid w:val="00CA2C2C"/>
    <w:rsid w:val="00CA2E08"/>
    <w:rsid w:val="00CA319B"/>
    <w:rsid w:val="00CA33F6"/>
    <w:rsid w:val="00CA403A"/>
    <w:rsid w:val="00CA4E8B"/>
    <w:rsid w:val="00CA50B8"/>
    <w:rsid w:val="00CA5168"/>
    <w:rsid w:val="00CA5B6C"/>
    <w:rsid w:val="00CA653F"/>
    <w:rsid w:val="00CA78BB"/>
    <w:rsid w:val="00CA7A01"/>
    <w:rsid w:val="00CB007C"/>
    <w:rsid w:val="00CB258E"/>
    <w:rsid w:val="00CB2E30"/>
    <w:rsid w:val="00CB3FCE"/>
    <w:rsid w:val="00CB4477"/>
    <w:rsid w:val="00CB4656"/>
    <w:rsid w:val="00CB5D74"/>
    <w:rsid w:val="00CB63A4"/>
    <w:rsid w:val="00CB78F9"/>
    <w:rsid w:val="00CC0147"/>
    <w:rsid w:val="00CC0EBC"/>
    <w:rsid w:val="00CC0FBE"/>
    <w:rsid w:val="00CC11AB"/>
    <w:rsid w:val="00CC2139"/>
    <w:rsid w:val="00CC4476"/>
    <w:rsid w:val="00CC485C"/>
    <w:rsid w:val="00CC4DC0"/>
    <w:rsid w:val="00CC5C0C"/>
    <w:rsid w:val="00CC618C"/>
    <w:rsid w:val="00CC6E0A"/>
    <w:rsid w:val="00CC702A"/>
    <w:rsid w:val="00CC7F15"/>
    <w:rsid w:val="00CD05F5"/>
    <w:rsid w:val="00CD1524"/>
    <w:rsid w:val="00CD187D"/>
    <w:rsid w:val="00CD25CB"/>
    <w:rsid w:val="00CD3108"/>
    <w:rsid w:val="00CD49E9"/>
    <w:rsid w:val="00CD5137"/>
    <w:rsid w:val="00CD5446"/>
    <w:rsid w:val="00CD64A0"/>
    <w:rsid w:val="00CD68D0"/>
    <w:rsid w:val="00CD6C0C"/>
    <w:rsid w:val="00CD6FAA"/>
    <w:rsid w:val="00CD76A8"/>
    <w:rsid w:val="00CE1AD7"/>
    <w:rsid w:val="00CE1CFA"/>
    <w:rsid w:val="00CE37DF"/>
    <w:rsid w:val="00CE4DAD"/>
    <w:rsid w:val="00CE5566"/>
    <w:rsid w:val="00CE622F"/>
    <w:rsid w:val="00CE74FF"/>
    <w:rsid w:val="00CE761D"/>
    <w:rsid w:val="00CE7D49"/>
    <w:rsid w:val="00CE7DCD"/>
    <w:rsid w:val="00CF018E"/>
    <w:rsid w:val="00CF1266"/>
    <w:rsid w:val="00CF12F4"/>
    <w:rsid w:val="00CF17A4"/>
    <w:rsid w:val="00CF4353"/>
    <w:rsid w:val="00CF4952"/>
    <w:rsid w:val="00CF4E17"/>
    <w:rsid w:val="00CF523D"/>
    <w:rsid w:val="00CF5561"/>
    <w:rsid w:val="00CF592E"/>
    <w:rsid w:val="00CF5C20"/>
    <w:rsid w:val="00CF5F3C"/>
    <w:rsid w:val="00CF643F"/>
    <w:rsid w:val="00CF6B28"/>
    <w:rsid w:val="00D00604"/>
    <w:rsid w:val="00D006CF"/>
    <w:rsid w:val="00D01712"/>
    <w:rsid w:val="00D018BB"/>
    <w:rsid w:val="00D02799"/>
    <w:rsid w:val="00D037D8"/>
    <w:rsid w:val="00D04489"/>
    <w:rsid w:val="00D05EDB"/>
    <w:rsid w:val="00D06699"/>
    <w:rsid w:val="00D06F0A"/>
    <w:rsid w:val="00D06F4F"/>
    <w:rsid w:val="00D074E7"/>
    <w:rsid w:val="00D07EF9"/>
    <w:rsid w:val="00D115C2"/>
    <w:rsid w:val="00D1199E"/>
    <w:rsid w:val="00D1288B"/>
    <w:rsid w:val="00D12DD1"/>
    <w:rsid w:val="00D13604"/>
    <w:rsid w:val="00D13F56"/>
    <w:rsid w:val="00D14BAE"/>
    <w:rsid w:val="00D14F57"/>
    <w:rsid w:val="00D20376"/>
    <w:rsid w:val="00D21338"/>
    <w:rsid w:val="00D21B6E"/>
    <w:rsid w:val="00D2455F"/>
    <w:rsid w:val="00D25646"/>
    <w:rsid w:val="00D26BD0"/>
    <w:rsid w:val="00D272FD"/>
    <w:rsid w:val="00D278CF"/>
    <w:rsid w:val="00D27F7A"/>
    <w:rsid w:val="00D30997"/>
    <w:rsid w:val="00D30E6F"/>
    <w:rsid w:val="00D313AE"/>
    <w:rsid w:val="00D3199C"/>
    <w:rsid w:val="00D32006"/>
    <w:rsid w:val="00D32EE7"/>
    <w:rsid w:val="00D33097"/>
    <w:rsid w:val="00D3410A"/>
    <w:rsid w:val="00D36207"/>
    <w:rsid w:val="00D36A82"/>
    <w:rsid w:val="00D372D9"/>
    <w:rsid w:val="00D37C2D"/>
    <w:rsid w:val="00D37C5D"/>
    <w:rsid w:val="00D40AA6"/>
    <w:rsid w:val="00D41765"/>
    <w:rsid w:val="00D42CE4"/>
    <w:rsid w:val="00D42D7D"/>
    <w:rsid w:val="00D443B0"/>
    <w:rsid w:val="00D4446A"/>
    <w:rsid w:val="00D4469C"/>
    <w:rsid w:val="00D44E55"/>
    <w:rsid w:val="00D450BE"/>
    <w:rsid w:val="00D45D93"/>
    <w:rsid w:val="00D45EC6"/>
    <w:rsid w:val="00D45FC0"/>
    <w:rsid w:val="00D4615F"/>
    <w:rsid w:val="00D4638B"/>
    <w:rsid w:val="00D4682B"/>
    <w:rsid w:val="00D46F1E"/>
    <w:rsid w:val="00D47B93"/>
    <w:rsid w:val="00D501BF"/>
    <w:rsid w:val="00D5207B"/>
    <w:rsid w:val="00D52FA7"/>
    <w:rsid w:val="00D538E9"/>
    <w:rsid w:val="00D53AEA"/>
    <w:rsid w:val="00D541E6"/>
    <w:rsid w:val="00D54AFE"/>
    <w:rsid w:val="00D5532A"/>
    <w:rsid w:val="00D55BB0"/>
    <w:rsid w:val="00D5669A"/>
    <w:rsid w:val="00D56D3D"/>
    <w:rsid w:val="00D604F0"/>
    <w:rsid w:val="00D60F98"/>
    <w:rsid w:val="00D616CF"/>
    <w:rsid w:val="00D62044"/>
    <w:rsid w:val="00D623A2"/>
    <w:rsid w:val="00D627A6"/>
    <w:rsid w:val="00D6299A"/>
    <w:rsid w:val="00D64288"/>
    <w:rsid w:val="00D65202"/>
    <w:rsid w:val="00D6589E"/>
    <w:rsid w:val="00D65F36"/>
    <w:rsid w:val="00D66743"/>
    <w:rsid w:val="00D66A81"/>
    <w:rsid w:val="00D67F3D"/>
    <w:rsid w:val="00D71361"/>
    <w:rsid w:val="00D7292F"/>
    <w:rsid w:val="00D73A03"/>
    <w:rsid w:val="00D73CC1"/>
    <w:rsid w:val="00D74124"/>
    <w:rsid w:val="00D74775"/>
    <w:rsid w:val="00D74D75"/>
    <w:rsid w:val="00D77EA5"/>
    <w:rsid w:val="00D80E28"/>
    <w:rsid w:val="00D814EE"/>
    <w:rsid w:val="00D82CFA"/>
    <w:rsid w:val="00D83045"/>
    <w:rsid w:val="00D837FA"/>
    <w:rsid w:val="00D83BC6"/>
    <w:rsid w:val="00D844B3"/>
    <w:rsid w:val="00D84761"/>
    <w:rsid w:val="00D850E4"/>
    <w:rsid w:val="00D85186"/>
    <w:rsid w:val="00D8523D"/>
    <w:rsid w:val="00D8708C"/>
    <w:rsid w:val="00D87521"/>
    <w:rsid w:val="00D901F4"/>
    <w:rsid w:val="00D915A3"/>
    <w:rsid w:val="00D91F45"/>
    <w:rsid w:val="00D9227D"/>
    <w:rsid w:val="00D92D3D"/>
    <w:rsid w:val="00D957E4"/>
    <w:rsid w:val="00D96067"/>
    <w:rsid w:val="00D96B40"/>
    <w:rsid w:val="00D978FB"/>
    <w:rsid w:val="00DA034D"/>
    <w:rsid w:val="00DA04D3"/>
    <w:rsid w:val="00DA1579"/>
    <w:rsid w:val="00DA1974"/>
    <w:rsid w:val="00DA330D"/>
    <w:rsid w:val="00DA3E92"/>
    <w:rsid w:val="00DA4150"/>
    <w:rsid w:val="00DA43B2"/>
    <w:rsid w:val="00DA4D46"/>
    <w:rsid w:val="00DA582E"/>
    <w:rsid w:val="00DA6302"/>
    <w:rsid w:val="00DA63E1"/>
    <w:rsid w:val="00DA675D"/>
    <w:rsid w:val="00DB005D"/>
    <w:rsid w:val="00DB0F0D"/>
    <w:rsid w:val="00DB1F46"/>
    <w:rsid w:val="00DB2359"/>
    <w:rsid w:val="00DB2EE6"/>
    <w:rsid w:val="00DB36E7"/>
    <w:rsid w:val="00DB38DD"/>
    <w:rsid w:val="00DB402B"/>
    <w:rsid w:val="00DB4720"/>
    <w:rsid w:val="00DB5FD9"/>
    <w:rsid w:val="00DB7414"/>
    <w:rsid w:val="00DB7ED8"/>
    <w:rsid w:val="00DB7F2A"/>
    <w:rsid w:val="00DC028F"/>
    <w:rsid w:val="00DC1FDF"/>
    <w:rsid w:val="00DC2013"/>
    <w:rsid w:val="00DC2C0A"/>
    <w:rsid w:val="00DC2C76"/>
    <w:rsid w:val="00DC3538"/>
    <w:rsid w:val="00DC3542"/>
    <w:rsid w:val="00DC384A"/>
    <w:rsid w:val="00DC3F35"/>
    <w:rsid w:val="00DC573D"/>
    <w:rsid w:val="00DC638D"/>
    <w:rsid w:val="00DC66A6"/>
    <w:rsid w:val="00DC73AB"/>
    <w:rsid w:val="00DC7791"/>
    <w:rsid w:val="00DD0308"/>
    <w:rsid w:val="00DD1CF6"/>
    <w:rsid w:val="00DD2912"/>
    <w:rsid w:val="00DD2B4A"/>
    <w:rsid w:val="00DD3277"/>
    <w:rsid w:val="00DD3806"/>
    <w:rsid w:val="00DD44D7"/>
    <w:rsid w:val="00DD4503"/>
    <w:rsid w:val="00DD6401"/>
    <w:rsid w:val="00DD7BDE"/>
    <w:rsid w:val="00DE1528"/>
    <w:rsid w:val="00DE310D"/>
    <w:rsid w:val="00DE37FC"/>
    <w:rsid w:val="00DE422C"/>
    <w:rsid w:val="00DE4E6A"/>
    <w:rsid w:val="00DE5F42"/>
    <w:rsid w:val="00DE6408"/>
    <w:rsid w:val="00DE6DA4"/>
    <w:rsid w:val="00DE75B8"/>
    <w:rsid w:val="00DE7C39"/>
    <w:rsid w:val="00DF0626"/>
    <w:rsid w:val="00DF15A5"/>
    <w:rsid w:val="00DF1940"/>
    <w:rsid w:val="00DF24C7"/>
    <w:rsid w:val="00DF3055"/>
    <w:rsid w:val="00DF30F9"/>
    <w:rsid w:val="00DF31C6"/>
    <w:rsid w:val="00DF3CE6"/>
    <w:rsid w:val="00DF4134"/>
    <w:rsid w:val="00DF42C0"/>
    <w:rsid w:val="00DF529B"/>
    <w:rsid w:val="00DF54E2"/>
    <w:rsid w:val="00DF5A19"/>
    <w:rsid w:val="00DF5F03"/>
    <w:rsid w:val="00DF61CB"/>
    <w:rsid w:val="00DF62CA"/>
    <w:rsid w:val="00DF67D4"/>
    <w:rsid w:val="00DF69E0"/>
    <w:rsid w:val="00DF7085"/>
    <w:rsid w:val="00DF7181"/>
    <w:rsid w:val="00E00F37"/>
    <w:rsid w:val="00E01628"/>
    <w:rsid w:val="00E017B2"/>
    <w:rsid w:val="00E01AEC"/>
    <w:rsid w:val="00E020C2"/>
    <w:rsid w:val="00E02E5F"/>
    <w:rsid w:val="00E03BB1"/>
    <w:rsid w:val="00E03C64"/>
    <w:rsid w:val="00E03FCA"/>
    <w:rsid w:val="00E04A65"/>
    <w:rsid w:val="00E04D8B"/>
    <w:rsid w:val="00E05174"/>
    <w:rsid w:val="00E057A2"/>
    <w:rsid w:val="00E05930"/>
    <w:rsid w:val="00E0639A"/>
    <w:rsid w:val="00E1036E"/>
    <w:rsid w:val="00E103BF"/>
    <w:rsid w:val="00E11ADF"/>
    <w:rsid w:val="00E11F09"/>
    <w:rsid w:val="00E12235"/>
    <w:rsid w:val="00E1249D"/>
    <w:rsid w:val="00E1252A"/>
    <w:rsid w:val="00E125C3"/>
    <w:rsid w:val="00E1425D"/>
    <w:rsid w:val="00E14429"/>
    <w:rsid w:val="00E14E88"/>
    <w:rsid w:val="00E1627F"/>
    <w:rsid w:val="00E162F3"/>
    <w:rsid w:val="00E16486"/>
    <w:rsid w:val="00E1680F"/>
    <w:rsid w:val="00E177DD"/>
    <w:rsid w:val="00E200B0"/>
    <w:rsid w:val="00E203AA"/>
    <w:rsid w:val="00E21D60"/>
    <w:rsid w:val="00E22414"/>
    <w:rsid w:val="00E22534"/>
    <w:rsid w:val="00E22B4A"/>
    <w:rsid w:val="00E24207"/>
    <w:rsid w:val="00E242DD"/>
    <w:rsid w:val="00E24699"/>
    <w:rsid w:val="00E2489D"/>
    <w:rsid w:val="00E24ABC"/>
    <w:rsid w:val="00E2613D"/>
    <w:rsid w:val="00E265CB"/>
    <w:rsid w:val="00E276BD"/>
    <w:rsid w:val="00E276CB"/>
    <w:rsid w:val="00E27C01"/>
    <w:rsid w:val="00E307C7"/>
    <w:rsid w:val="00E311AA"/>
    <w:rsid w:val="00E31C7A"/>
    <w:rsid w:val="00E32624"/>
    <w:rsid w:val="00E33AB8"/>
    <w:rsid w:val="00E33B5C"/>
    <w:rsid w:val="00E33EF1"/>
    <w:rsid w:val="00E34F5A"/>
    <w:rsid w:val="00E3549C"/>
    <w:rsid w:val="00E36826"/>
    <w:rsid w:val="00E36E5F"/>
    <w:rsid w:val="00E37856"/>
    <w:rsid w:val="00E379EF"/>
    <w:rsid w:val="00E40302"/>
    <w:rsid w:val="00E40373"/>
    <w:rsid w:val="00E418FE"/>
    <w:rsid w:val="00E4192C"/>
    <w:rsid w:val="00E41DC5"/>
    <w:rsid w:val="00E42667"/>
    <w:rsid w:val="00E42796"/>
    <w:rsid w:val="00E43611"/>
    <w:rsid w:val="00E44552"/>
    <w:rsid w:val="00E44EEC"/>
    <w:rsid w:val="00E450B6"/>
    <w:rsid w:val="00E45991"/>
    <w:rsid w:val="00E45CF2"/>
    <w:rsid w:val="00E474E3"/>
    <w:rsid w:val="00E47E00"/>
    <w:rsid w:val="00E50254"/>
    <w:rsid w:val="00E50C14"/>
    <w:rsid w:val="00E5128A"/>
    <w:rsid w:val="00E52486"/>
    <w:rsid w:val="00E52BB8"/>
    <w:rsid w:val="00E52E81"/>
    <w:rsid w:val="00E53A88"/>
    <w:rsid w:val="00E54807"/>
    <w:rsid w:val="00E54A67"/>
    <w:rsid w:val="00E55350"/>
    <w:rsid w:val="00E565E2"/>
    <w:rsid w:val="00E577F2"/>
    <w:rsid w:val="00E604ED"/>
    <w:rsid w:val="00E605F5"/>
    <w:rsid w:val="00E60742"/>
    <w:rsid w:val="00E608AE"/>
    <w:rsid w:val="00E613C9"/>
    <w:rsid w:val="00E62A68"/>
    <w:rsid w:val="00E62DA7"/>
    <w:rsid w:val="00E62F0C"/>
    <w:rsid w:val="00E62F49"/>
    <w:rsid w:val="00E634C8"/>
    <w:rsid w:val="00E636B3"/>
    <w:rsid w:val="00E637A4"/>
    <w:rsid w:val="00E63F9E"/>
    <w:rsid w:val="00E65851"/>
    <w:rsid w:val="00E65AEC"/>
    <w:rsid w:val="00E6710B"/>
    <w:rsid w:val="00E67177"/>
    <w:rsid w:val="00E70F15"/>
    <w:rsid w:val="00E71068"/>
    <w:rsid w:val="00E71E81"/>
    <w:rsid w:val="00E731D0"/>
    <w:rsid w:val="00E7371C"/>
    <w:rsid w:val="00E737B7"/>
    <w:rsid w:val="00E73CA3"/>
    <w:rsid w:val="00E746BF"/>
    <w:rsid w:val="00E75F66"/>
    <w:rsid w:val="00E76E7A"/>
    <w:rsid w:val="00E76FB7"/>
    <w:rsid w:val="00E775C9"/>
    <w:rsid w:val="00E777EB"/>
    <w:rsid w:val="00E808C9"/>
    <w:rsid w:val="00E80E90"/>
    <w:rsid w:val="00E81E9A"/>
    <w:rsid w:val="00E83FB5"/>
    <w:rsid w:val="00E846B5"/>
    <w:rsid w:val="00E905DA"/>
    <w:rsid w:val="00E9171A"/>
    <w:rsid w:val="00E927DD"/>
    <w:rsid w:val="00E92A06"/>
    <w:rsid w:val="00E93615"/>
    <w:rsid w:val="00E940CF"/>
    <w:rsid w:val="00E94B51"/>
    <w:rsid w:val="00E96170"/>
    <w:rsid w:val="00E967E7"/>
    <w:rsid w:val="00E973A0"/>
    <w:rsid w:val="00E97F08"/>
    <w:rsid w:val="00EA4905"/>
    <w:rsid w:val="00EA593F"/>
    <w:rsid w:val="00EA629F"/>
    <w:rsid w:val="00EA7083"/>
    <w:rsid w:val="00EA7329"/>
    <w:rsid w:val="00EA7983"/>
    <w:rsid w:val="00EA7B31"/>
    <w:rsid w:val="00EB0741"/>
    <w:rsid w:val="00EB0FBB"/>
    <w:rsid w:val="00EB1FD4"/>
    <w:rsid w:val="00EB20E4"/>
    <w:rsid w:val="00EB20EF"/>
    <w:rsid w:val="00EB3CA6"/>
    <w:rsid w:val="00EB4540"/>
    <w:rsid w:val="00EB4EF2"/>
    <w:rsid w:val="00EB5AC1"/>
    <w:rsid w:val="00EB607A"/>
    <w:rsid w:val="00EB6325"/>
    <w:rsid w:val="00EB6481"/>
    <w:rsid w:val="00EB655A"/>
    <w:rsid w:val="00EB6A80"/>
    <w:rsid w:val="00EB7351"/>
    <w:rsid w:val="00EB79F6"/>
    <w:rsid w:val="00EB7A26"/>
    <w:rsid w:val="00EC060B"/>
    <w:rsid w:val="00EC1BB7"/>
    <w:rsid w:val="00EC1BEB"/>
    <w:rsid w:val="00EC1D18"/>
    <w:rsid w:val="00EC259C"/>
    <w:rsid w:val="00EC26F1"/>
    <w:rsid w:val="00EC30CB"/>
    <w:rsid w:val="00EC406B"/>
    <w:rsid w:val="00EC46F2"/>
    <w:rsid w:val="00EC5D6E"/>
    <w:rsid w:val="00EC63A7"/>
    <w:rsid w:val="00EC7F2B"/>
    <w:rsid w:val="00ED066C"/>
    <w:rsid w:val="00ED0C56"/>
    <w:rsid w:val="00ED0CF9"/>
    <w:rsid w:val="00ED1E5C"/>
    <w:rsid w:val="00ED23F6"/>
    <w:rsid w:val="00ED25D0"/>
    <w:rsid w:val="00ED29D6"/>
    <w:rsid w:val="00ED29D8"/>
    <w:rsid w:val="00ED29DD"/>
    <w:rsid w:val="00ED431B"/>
    <w:rsid w:val="00ED4AA8"/>
    <w:rsid w:val="00ED506E"/>
    <w:rsid w:val="00ED5CD0"/>
    <w:rsid w:val="00ED5D9F"/>
    <w:rsid w:val="00ED6E25"/>
    <w:rsid w:val="00ED6E90"/>
    <w:rsid w:val="00ED7288"/>
    <w:rsid w:val="00ED7708"/>
    <w:rsid w:val="00EE16CC"/>
    <w:rsid w:val="00EE18CD"/>
    <w:rsid w:val="00EE276F"/>
    <w:rsid w:val="00EE2BBE"/>
    <w:rsid w:val="00EE3A17"/>
    <w:rsid w:val="00EE3FA6"/>
    <w:rsid w:val="00EE5829"/>
    <w:rsid w:val="00EE6ABD"/>
    <w:rsid w:val="00EE7015"/>
    <w:rsid w:val="00EF304B"/>
    <w:rsid w:val="00EF338A"/>
    <w:rsid w:val="00EF3BE3"/>
    <w:rsid w:val="00EF40DD"/>
    <w:rsid w:val="00EF4A2F"/>
    <w:rsid w:val="00EF563C"/>
    <w:rsid w:val="00EF5E82"/>
    <w:rsid w:val="00EF7001"/>
    <w:rsid w:val="00EF7023"/>
    <w:rsid w:val="00EF7482"/>
    <w:rsid w:val="00EF74E1"/>
    <w:rsid w:val="00F002F3"/>
    <w:rsid w:val="00F00E5C"/>
    <w:rsid w:val="00F01071"/>
    <w:rsid w:val="00F01218"/>
    <w:rsid w:val="00F01DA7"/>
    <w:rsid w:val="00F022A1"/>
    <w:rsid w:val="00F0234D"/>
    <w:rsid w:val="00F02CDF"/>
    <w:rsid w:val="00F02DDF"/>
    <w:rsid w:val="00F02E91"/>
    <w:rsid w:val="00F033D2"/>
    <w:rsid w:val="00F03413"/>
    <w:rsid w:val="00F04689"/>
    <w:rsid w:val="00F04927"/>
    <w:rsid w:val="00F05204"/>
    <w:rsid w:val="00F05879"/>
    <w:rsid w:val="00F05D87"/>
    <w:rsid w:val="00F05E6C"/>
    <w:rsid w:val="00F06CF1"/>
    <w:rsid w:val="00F06F86"/>
    <w:rsid w:val="00F07297"/>
    <w:rsid w:val="00F07375"/>
    <w:rsid w:val="00F0781F"/>
    <w:rsid w:val="00F078F8"/>
    <w:rsid w:val="00F07E16"/>
    <w:rsid w:val="00F103F8"/>
    <w:rsid w:val="00F10D73"/>
    <w:rsid w:val="00F119C1"/>
    <w:rsid w:val="00F11F17"/>
    <w:rsid w:val="00F1272B"/>
    <w:rsid w:val="00F129C6"/>
    <w:rsid w:val="00F12ED1"/>
    <w:rsid w:val="00F13191"/>
    <w:rsid w:val="00F14084"/>
    <w:rsid w:val="00F14BCE"/>
    <w:rsid w:val="00F15C5B"/>
    <w:rsid w:val="00F15CDC"/>
    <w:rsid w:val="00F169DC"/>
    <w:rsid w:val="00F17123"/>
    <w:rsid w:val="00F17142"/>
    <w:rsid w:val="00F17323"/>
    <w:rsid w:val="00F179F9"/>
    <w:rsid w:val="00F2025E"/>
    <w:rsid w:val="00F202F9"/>
    <w:rsid w:val="00F20BD0"/>
    <w:rsid w:val="00F21087"/>
    <w:rsid w:val="00F21317"/>
    <w:rsid w:val="00F2172B"/>
    <w:rsid w:val="00F21732"/>
    <w:rsid w:val="00F22B8F"/>
    <w:rsid w:val="00F25651"/>
    <w:rsid w:val="00F269F7"/>
    <w:rsid w:val="00F27084"/>
    <w:rsid w:val="00F27E7D"/>
    <w:rsid w:val="00F30271"/>
    <w:rsid w:val="00F3084E"/>
    <w:rsid w:val="00F30AFE"/>
    <w:rsid w:val="00F30C0A"/>
    <w:rsid w:val="00F31A90"/>
    <w:rsid w:val="00F31D76"/>
    <w:rsid w:val="00F31E04"/>
    <w:rsid w:val="00F323B2"/>
    <w:rsid w:val="00F33532"/>
    <w:rsid w:val="00F33993"/>
    <w:rsid w:val="00F34083"/>
    <w:rsid w:val="00F34B31"/>
    <w:rsid w:val="00F34C53"/>
    <w:rsid w:val="00F36898"/>
    <w:rsid w:val="00F36929"/>
    <w:rsid w:val="00F3748D"/>
    <w:rsid w:val="00F40ADC"/>
    <w:rsid w:val="00F40C59"/>
    <w:rsid w:val="00F40F3C"/>
    <w:rsid w:val="00F40FDC"/>
    <w:rsid w:val="00F41BA7"/>
    <w:rsid w:val="00F4409F"/>
    <w:rsid w:val="00F44514"/>
    <w:rsid w:val="00F46917"/>
    <w:rsid w:val="00F46B80"/>
    <w:rsid w:val="00F46F8D"/>
    <w:rsid w:val="00F50B31"/>
    <w:rsid w:val="00F50D6A"/>
    <w:rsid w:val="00F51143"/>
    <w:rsid w:val="00F51574"/>
    <w:rsid w:val="00F52235"/>
    <w:rsid w:val="00F52410"/>
    <w:rsid w:val="00F52789"/>
    <w:rsid w:val="00F52BD8"/>
    <w:rsid w:val="00F56598"/>
    <w:rsid w:val="00F5667C"/>
    <w:rsid w:val="00F56699"/>
    <w:rsid w:val="00F579D6"/>
    <w:rsid w:val="00F57F3D"/>
    <w:rsid w:val="00F60298"/>
    <w:rsid w:val="00F60520"/>
    <w:rsid w:val="00F60D34"/>
    <w:rsid w:val="00F60FA5"/>
    <w:rsid w:val="00F640CE"/>
    <w:rsid w:val="00F657F9"/>
    <w:rsid w:val="00F65AB4"/>
    <w:rsid w:val="00F66015"/>
    <w:rsid w:val="00F66189"/>
    <w:rsid w:val="00F66881"/>
    <w:rsid w:val="00F66D86"/>
    <w:rsid w:val="00F67010"/>
    <w:rsid w:val="00F67E99"/>
    <w:rsid w:val="00F70DDF"/>
    <w:rsid w:val="00F714BD"/>
    <w:rsid w:val="00F71A83"/>
    <w:rsid w:val="00F72E5F"/>
    <w:rsid w:val="00F7380C"/>
    <w:rsid w:val="00F74751"/>
    <w:rsid w:val="00F7780E"/>
    <w:rsid w:val="00F77AD7"/>
    <w:rsid w:val="00F81CFF"/>
    <w:rsid w:val="00F820CA"/>
    <w:rsid w:val="00F830F0"/>
    <w:rsid w:val="00F84CC0"/>
    <w:rsid w:val="00F86335"/>
    <w:rsid w:val="00F86EE2"/>
    <w:rsid w:val="00F903C4"/>
    <w:rsid w:val="00F917EA"/>
    <w:rsid w:val="00F92458"/>
    <w:rsid w:val="00F92CAE"/>
    <w:rsid w:val="00F93F9E"/>
    <w:rsid w:val="00F93FB9"/>
    <w:rsid w:val="00F94515"/>
    <w:rsid w:val="00F9504C"/>
    <w:rsid w:val="00F95519"/>
    <w:rsid w:val="00F955A1"/>
    <w:rsid w:val="00F96E2F"/>
    <w:rsid w:val="00F976E8"/>
    <w:rsid w:val="00F97E52"/>
    <w:rsid w:val="00FA0C51"/>
    <w:rsid w:val="00FA288E"/>
    <w:rsid w:val="00FA406A"/>
    <w:rsid w:val="00FA4720"/>
    <w:rsid w:val="00FA5BA7"/>
    <w:rsid w:val="00FA5C4C"/>
    <w:rsid w:val="00FA5CD2"/>
    <w:rsid w:val="00FA5E7D"/>
    <w:rsid w:val="00FA6ED8"/>
    <w:rsid w:val="00FA70B2"/>
    <w:rsid w:val="00FB02E8"/>
    <w:rsid w:val="00FB0325"/>
    <w:rsid w:val="00FB03F6"/>
    <w:rsid w:val="00FB1A1B"/>
    <w:rsid w:val="00FB4759"/>
    <w:rsid w:val="00FB5280"/>
    <w:rsid w:val="00FB5600"/>
    <w:rsid w:val="00FB565D"/>
    <w:rsid w:val="00FB5EE4"/>
    <w:rsid w:val="00FB6589"/>
    <w:rsid w:val="00FB6885"/>
    <w:rsid w:val="00FB71A4"/>
    <w:rsid w:val="00FB7208"/>
    <w:rsid w:val="00FB7601"/>
    <w:rsid w:val="00FC307B"/>
    <w:rsid w:val="00FC4620"/>
    <w:rsid w:val="00FC46B7"/>
    <w:rsid w:val="00FC5455"/>
    <w:rsid w:val="00FC5F0C"/>
    <w:rsid w:val="00FC63C5"/>
    <w:rsid w:val="00FC67DE"/>
    <w:rsid w:val="00FC7EA3"/>
    <w:rsid w:val="00FD0A80"/>
    <w:rsid w:val="00FD0FDE"/>
    <w:rsid w:val="00FD1000"/>
    <w:rsid w:val="00FD19EE"/>
    <w:rsid w:val="00FD1D49"/>
    <w:rsid w:val="00FD1F08"/>
    <w:rsid w:val="00FD232F"/>
    <w:rsid w:val="00FD2A91"/>
    <w:rsid w:val="00FD3D16"/>
    <w:rsid w:val="00FD42F5"/>
    <w:rsid w:val="00FD6736"/>
    <w:rsid w:val="00FD7AED"/>
    <w:rsid w:val="00FD7B67"/>
    <w:rsid w:val="00FE0298"/>
    <w:rsid w:val="00FE09B7"/>
    <w:rsid w:val="00FE2A1E"/>
    <w:rsid w:val="00FE372F"/>
    <w:rsid w:val="00FE41C3"/>
    <w:rsid w:val="00FE4F7E"/>
    <w:rsid w:val="00FE6497"/>
    <w:rsid w:val="00FE6837"/>
    <w:rsid w:val="00FE7119"/>
    <w:rsid w:val="00FF0D18"/>
    <w:rsid w:val="00FF2FF5"/>
    <w:rsid w:val="00FF5997"/>
    <w:rsid w:val="00FF610A"/>
    <w:rsid w:val="00FF69E9"/>
    <w:rsid w:val="00FF73FB"/>
    <w:rsid w:val="00FF74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3F6DC27C"/>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32B9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unhideWhenUsed/>
    <w:rsid w:val="00F05E6C"/>
  </w:style>
  <w:style w:type="character" w:customStyle="1" w:styleId="Sprotnaopomba-besediloZnak">
    <w:name w:val="Sprotna opomba - besedilo Znak"/>
    <w:link w:val="Sprotnaopomba-besedilo"/>
    <w:uiPriority w:val="99"/>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8"/>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640EC0"/>
  </w:style>
  <w:style w:type="table" w:customStyle="1" w:styleId="Tabelamrea4">
    <w:name w:val="Tabela – mreža4"/>
    <w:basedOn w:val="Navadnatabela"/>
    <w:next w:val="Tabelamrea"/>
    <w:uiPriority w:val="59"/>
    <w:rsid w:val="00640E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znakadokumenta">
    <w:name w:val="Oznaka dokumenta"/>
    <w:basedOn w:val="Navaden"/>
    <w:rsid w:val="00C4073A"/>
    <w:pPr>
      <w:keepNext/>
      <w:keepLines/>
      <w:spacing w:before="400" w:after="120" w:line="240" w:lineRule="atLeast"/>
      <w:ind w:left="-840" w:hanging="454"/>
      <w:jc w:val="both"/>
    </w:pPr>
    <w:rPr>
      <w:rFonts w:ascii="Arial Black" w:hAnsi="Arial Black"/>
      <w:spacing w:val="-100"/>
      <w:kern w:val="28"/>
      <w:sz w:val="108"/>
    </w:rPr>
  </w:style>
  <w:style w:type="paragraph" w:styleId="Glavasporoila">
    <w:name w:val="Message Header"/>
    <w:basedOn w:val="Telobesedila"/>
    <w:link w:val="GlavasporoilaZnak"/>
    <w:rsid w:val="00C4073A"/>
    <w:pPr>
      <w:keepLines/>
      <w:widowControl/>
      <w:tabs>
        <w:tab w:val="left" w:pos="720"/>
        <w:tab w:val="left" w:pos="4320"/>
        <w:tab w:val="left" w:pos="5040"/>
        <w:tab w:val="right" w:pos="8640"/>
      </w:tabs>
      <w:spacing w:after="40" w:line="440" w:lineRule="atLeast"/>
      <w:ind w:left="720" w:hanging="720"/>
      <w:jc w:val="left"/>
    </w:pPr>
    <w:rPr>
      <w:b w:val="0"/>
      <w:spacing w:val="-5"/>
    </w:rPr>
  </w:style>
  <w:style w:type="character" w:customStyle="1" w:styleId="GlavasporoilaZnak">
    <w:name w:val="Glava sporočila Znak"/>
    <w:basedOn w:val="Privzetapisavaodstavka"/>
    <w:link w:val="Glavasporoila"/>
    <w:rsid w:val="00C4073A"/>
    <w:rPr>
      <w:rFonts w:ascii="Arial" w:eastAsia="Times New Roman" w:hAnsi="Arial"/>
      <w:spacing w:val="-5"/>
    </w:rPr>
  </w:style>
  <w:style w:type="paragraph" w:customStyle="1" w:styleId="Glavasporoila-prva">
    <w:name w:val="Glava sporočila - prva"/>
    <w:basedOn w:val="Glavasporoila"/>
    <w:next w:val="Glavasporoila"/>
    <w:rsid w:val="00C4073A"/>
  </w:style>
  <w:style w:type="character" w:customStyle="1" w:styleId="Glavasporoila-oznaka">
    <w:name w:val="Glava sporočila - oznaka"/>
    <w:rsid w:val="00C4073A"/>
    <w:rPr>
      <w:rFonts w:ascii="Arial Black" w:hAnsi="Arial Black"/>
      <w:sz w:val="18"/>
    </w:rPr>
  </w:style>
  <w:style w:type="character" w:customStyle="1" w:styleId="apple-style-span">
    <w:name w:val="apple-style-span"/>
    <w:rsid w:val="00C40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90406168">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85225100">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59135525">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arocanje.si/_ESPD/"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C5D9E-9CD4-436E-A48F-FB74BC058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47</Pages>
  <Words>17482</Words>
  <Characters>99652</Characters>
  <Application>Microsoft Office Word</Application>
  <DocSecurity>0</DocSecurity>
  <Lines>830</Lines>
  <Paragraphs>233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116901</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Nives Nardin</cp:lastModifiedBy>
  <cp:revision>22</cp:revision>
  <cp:lastPrinted>2024-10-23T07:24:00Z</cp:lastPrinted>
  <dcterms:created xsi:type="dcterms:W3CDTF">2024-11-04T08:16:00Z</dcterms:created>
  <dcterms:modified xsi:type="dcterms:W3CDTF">2024-11-06T08:03:00Z</dcterms:modified>
</cp:coreProperties>
</file>