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15B99" w14:textId="77777777" w:rsidR="007C70A1" w:rsidRPr="0098189E" w:rsidRDefault="007C70A1" w:rsidP="005D0B1A">
      <w:pPr>
        <w:keepNext/>
        <w:keepLines/>
        <w:ind w:right="1274"/>
        <w:rPr>
          <w:rFonts w:ascii="Tahoma" w:hAnsi="Tahoma" w:cs="Tahoma"/>
          <w:b/>
        </w:rPr>
      </w:pPr>
      <w:r w:rsidRPr="0098189E">
        <w:rPr>
          <w:rFonts w:ascii="Tahoma" w:hAnsi="Tahoma" w:cs="Tahoma"/>
          <w:b/>
        </w:rPr>
        <w:t>Naročnik:</w:t>
      </w:r>
    </w:p>
    <w:p w14:paraId="7633B9A5" w14:textId="77777777" w:rsidR="007C70A1" w:rsidRPr="0098189E" w:rsidRDefault="007C70A1" w:rsidP="005D0B1A">
      <w:pPr>
        <w:keepNext/>
        <w:keepLines/>
        <w:rPr>
          <w:rFonts w:ascii="Tahoma" w:hAnsi="Tahoma" w:cs="Tahoma"/>
          <w:b/>
        </w:rPr>
      </w:pPr>
    </w:p>
    <w:p w14:paraId="3965F091" w14:textId="7F2E0E67" w:rsidR="002752F0" w:rsidRPr="00BD2322" w:rsidRDefault="002752F0" w:rsidP="005D0B1A">
      <w:pPr>
        <w:keepNext/>
        <w:keepLines/>
        <w:rPr>
          <w:rFonts w:ascii="Tahoma" w:hAnsi="Tahoma" w:cs="Tahoma"/>
          <w:b/>
          <w:bCs/>
        </w:rPr>
      </w:pPr>
      <w:r w:rsidRPr="00B45DEB">
        <w:rPr>
          <w:rFonts w:ascii="Tahoma" w:hAnsi="Tahoma" w:cs="Tahoma"/>
          <w:b/>
          <w:bCs/>
        </w:rPr>
        <w:t>JAVNO POD</w:t>
      </w:r>
      <w:r w:rsidR="006870AA">
        <w:rPr>
          <w:rFonts w:ascii="Tahoma" w:hAnsi="Tahoma" w:cs="Tahoma"/>
          <w:b/>
          <w:bCs/>
        </w:rPr>
        <w:t>JETJE LJUBLJANSKA PARKIRIŠČA IN TRŽNICE</w:t>
      </w:r>
      <w:r w:rsidR="00CA4D5A">
        <w:rPr>
          <w:rFonts w:ascii="Tahoma" w:hAnsi="Tahoma" w:cs="Tahoma"/>
          <w:b/>
          <w:bCs/>
        </w:rPr>
        <w:t>,</w:t>
      </w:r>
      <w:r w:rsidRPr="00B45DEB">
        <w:rPr>
          <w:rFonts w:ascii="Tahoma" w:hAnsi="Tahoma" w:cs="Tahoma"/>
          <w:b/>
          <w:bCs/>
        </w:rPr>
        <w:t xml:space="preserve"> d.o.o.</w:t>
      </w:r>
    </w:p>
    <w:p w14:paraId="16CACDCF" w14:textId="5563D16B" w:rsidR="002752F0" w:rsidRDefault="006870AA" w:rsidP="005D0B1A">
      <w:pPr>
        <w:keepNext/>
        <w:keepLines/>
        <w:rPr>
          <w:rFonts w:ascii="Tahoma" w:hAnsi="Tahoma" w:cs="Tahoma"/>
        </w:rPr>
      </w:pPr>
      <w:r>
        <w:rPr>
          <w:rFonts w:ascii="Tahoma" w:hAnsi="Tahoma" w:cs="Tahoma"/>
        </w:rPr>
        <w:t>Kopitarjeva ulica 2</w:t>
      </w:r>
    </w:p>
    <w:p w14:paraId="7D463D96" w14:textId="77777777" w:rsidR="002752F0" w:rsidRPr="0098189E" w:rsidRDefault="002752F0" w:rsidP="005D0B1A">
      <w:pPr>
        <w:keepNext/>
        <w:keepLines/>
        <w:rPr>
          <w:rFonts w:ascii="Tahoma" w:hAnsi="Tahoma" w:cs="Tahoma"/>
        </w:rPr>
      </w:pPr>
      <w:r w:rsidRPr="00B45DEB">
        <w:rPr>
          <w:rFonts w:ascii="Tahoma" w:hAnsi="Tahoma" w:cs="Tahoma"/>
        </w:rPr>
        <w:t>1000 Ljubljana</w:t>
      </w:r>
    </w:p>
    <w:p w14:paraId="0AB596F6" w14:textId="77777777" w:rsidR="007C70A1" w:rsidRPr="0098189E" w:rsidRDefault="007C70A1" w:rsidP="005D0B1A">
      <w:pPr>
        <w:keepNext/>
        <w:keepLines/>
        <w:rPr>
          <w:rFonts w:ascii="Tahoma" w:hAnsi="Tahoma" w:cs="Tahoma"/>
        </w:rPr>
      </w:pPr>
    </w:p>
    <w:p w14:paraId="736D0B65" w14:textId="77777777" w:rsidR="007C70A1" w:rsidRPr="002B0694" w:rsidRDefault="007C70A1" w:rsidP="005D0B1A">
      <w:pPr>
        <w:keepNext/>
        <w:keepLines/>
        <w:rPr>
          <w:rFonts w:ascii="Tahoma" w:hAnsi="Tahoma" w:cs="Tahoma"/>
          <w:b/>
        </w:rPr>
      </w:pPr>
      <w:r w:rsidRPr="002B0694">
        <w:rPr>
          <w:rFonts w:ascii="Tahoma" w:hAnsi="Tahoma" w:cs="Tahoma"/>
          <w:b/>
        </w:rPr>
        <w:t>Po pooblastilu javno naročilo vodi:</w:t>
      </w:r>
    </w:p>
    <w:p w14:paraId="395B0C17" w14:textId="77777777" w:rsidR="007C70A1" w:rsidRPr="0098189E" w:rsidRDefault="007C70A1" w:rsidP="005D0B1A">
      <w:pPr>
        <w:keepNext/>
        <w:keepLines/>
        <w:rPr>
          <w:rFonts w:ascii="Tahoma" w:hAnsi="Tahoma" w:cs="Tahoma"/>
        </w:rPr>
      </w:pPr>
    </w:p>
    <w:p w14:paraId="74EBA57F" w14:textId="77777777" w:rsidR="00A04160" w:rsidRPr="00A04160" w:rsidRDefault="00A04160" w:rsidP="005D0B1A">
      <w:pPr>
        <w:keepNext/>
        <w:keepLines/>
        <w:rPr>
          <w:rFonts w:ascii="Tahoma" w:hAnsi="Tahoma" w:cs="Tahoma"/>
          <w:b/>
          <w:bCs/>
        </w:rPr>
      </w:pPr>
      <w:r w:rsidRPr="00A04160">
        <w:rPr>
          <w:rFonts w:ascii="Tahoma" w:hAnsi="Tahoma" w:cs="Tahoma"/>
          <w:b/>
          <w:bCs/>
        </w:rPr>
        <w:t xml:space="preserve">JAVNI HOLDING Ljubljana, d.o.o. </w:t>
      </w:r>
    </w:p>
    <w:p w14:paraId="0F38DC7F" w14:textId="77777777" w:rsidR="007C70A1" w:rsidRPr="0098189E" w:rsidRDefault="00AA024E" w:rsidP="005D0B1A">
      <w:pPr>
        <w:keepNext/>
        <w:keepLines/>
        <w:rPr>
          <w:rFonts w:ascii="Tahoma" w:hAnsi="Tahoma" w:cs="Tahoma"/>
        </w:rPr>
      </w:pPr>
      <w:r>
        <w:rPr>
          <w:rFonts w:ascii="Tahoma" w:hAnsi="Tahoma" w:cs="Tahoma"/>
        </w:rPr>
        <w:t>Verovškova ulica 70</w:t>
      </w:r>
    </w:p>
    <w:p w14:paraId="136FA238" w14:textId="77777777" w:rsidR="00A04160" w:rsidRPr="0098189E" w:rsidRDefault="00A04160" w:rsidP="005D0B1A">
      <w:pPr>
        <w:keepNext/>
        <w:keepLines/>
        <w:rPr>
          <w:rFonts w:ascii="Tahoma" w:hAnsi="Tahoma" w:cs="Tahoma"/>
        </w:rPr>
      </w:pPr>
      <w:r>
        <w:rPr>
          <w:rFonts w:ascii="Tahoma" w:hAnsi="Tahoma" w:cs="Tahoma"/>
        </w:rPr>
        <w:t xml:space="preserve">1000 </w:t>
      </w:r>
      <w:r w:rsidRPr="0098189E">
        <w:rPr>
          <w:rFonts w:ascii="Tahoma" w:hAnsi="Tahoma" w:cs="Tahoma"/>
        </w:rPr>
        <w:t>Ljubljana</w:t>
      </w:r>
    </w:p>
    <w:p w14:paraId="3CAF0D05" w14:textId="77777777" w:rsidR="007C70A1" w:rsidRPr="00CE1BAD" w:rsidRDefault="007C70A1" w:rsidP="005D0B1A">
      <w:pPr>
        <w:keepNext/>
        <w:keepLines/>
        <w:rPr>
          <w:rFonts w:ascii="Tahoma" w:hAnsi="Tahoma" w:cs="Tahoma"/>
          <w:b/>
        </w:rPr>
      </w:pPr>
    </w:p>
    <w:p w14:paraId="22934805" w14:textId="77777777" w:rsidR="007C70A1" w:rsidRPr="00CE1BAD" w:rsidRDefault="007C70A1" w:rsidP="005D0B1A">
      <w:pPr>
        <w:keepNext/>
        <w:keepLines/>
        <w:jc w:val="center"/>
        <w:rPr>
          <w:rFonts w:ascii="Tahoma" w:hAnsi="Tahoma" w:cs="Tahoma"/>
        </w:rPr>
      </w:pPr>
    </w:p>
    <w:p w14:paraId="073E9B12" w14:textId="785A9BD6" w:rsidR="004958CB" w:rsidRDefault="007C70A1" w:rsidP="005D0B1A">
      <w:pPr>
        <w:keepNext/>
        <w:keepLines/>
        <w:rPr>
          <w:rFonts w:ascii="Tahoma" w:hAnsi="Tahoma" w:cs="Tahoma"/>
          <w:b/>
        </w:rPr>
      </w:pPr>
      <w:r w:rsidRPr="00456FF4">
        <w:rPr>
          <w:rFonts w:ascii="Tahoma" w:hAnsi="Tahoma" w:cs="Tahoma"/>
        </w:rPr>
        <w:t xml:space="preserve">Številka: </w:t>
      </w:r>
      <w:r w:rsidR="009F6927">
        <w:rPr>
          <w:rFonts w:ascii="Tahoma" w:hAnsi="Tahoma" w:cs="Tahoma"/>
          <w:b/>
        </w:rPr>
        <w:t>LPT-</w:t>
      </w:r>
      <w:r w:rsidR="008F11B6">
        <w:rPr>
          <w:rFonts w:ascii="Tahoma" w:hAnsi="Tahoma" w:cs="Tahoma"/>
          <w:b/>
        </w:rPr>
        <w:t>76/25</w:t>
      </w:r>
    </w:p>
    <w:p w14:paraId="3921EAD7" w14:textId="35025DEF" w:rsidR="00502684" w:rsidRPr="00456FF4" w:rsidRDefault="00502684" w:rsidP="005D0B1A">
      <w:pPr>
        <w:keepNext/>
        <w:keepLines/>
        <w:rPr>
          <w:rFonts w:ascii="Tahoma" w:hAnsi="Tahoma" w:cs="Tahoma"/>
          <w:b/>
        </w:rPr>
      </w:pPr>
      <w:r w:rsidRPr="00502684">
        <w:rPr>
          <w:rFonts w:ascii="Tahoma" w:hAnsi="Tahoma" w:cs="Tahoma"/>
        </w:rPr>
        <w:t>Zadeva:</w:t>
      </w:r>
      <w:r>
        <w:rPr>
          <w:rFonts w:ascii="Tahoma" w:hAnsi="Tahoma" w:cs="Tahoma"/>
          <w:b/>
        </w:rPr>
        <w:t xml:space="preserve"> </w:t>
      </w:r>
      <w:r w:rsidR="00036206" w:rsidRPr="00036206">
        <w:rPr>
          <w:rFonts w:ascii="Tahoma" w:hAnsi="Tahoma" w:cs="Tahoma"/>
          <w:b/>
        </w:rPr>
        <w:t>JHL-214-040/2025</w:t>
      </w:r>
    </w:p>
    <w:p w14:paraId="07CFBE4F" w14:textId="77777777" w:rsidR="004958CB" w:rsidRDefault="004958CB" w:rsidP="005D0B1A">
      <w:pPr>
        <w:keepNext/>
        <w:keepLines/>
        <w:rPr>
          <w:rFonts w:ascii="Tahoma" w:hAnsi="Tahoma" w:cs="Tahoma"/>
        </w:rPr>
      </w:pPr>
    </w:p>
    <w:p w14:paraId="47C49C17" w14:textId="77777777" w:rsidR="00171035" w:rsidRPr="00CE1BAD" w:rsidRDefault="00171035" w:rsidP="005D0B1A">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3DE9BDD2" w14:textId="77777777">
        <w:trPr>
          <w:trHeight w:val="851"/>
        </w:trPr>
        <w:tc>
          <w:tcPr>
            <w:tcW w:w="7094" w:type="dxa"/>
            <w:shd w:val="pct12" w:color="auto" w:fill="FFFFFF"/>
            <w:vAlign w:val="center"/>
          </w:tcPr>
          <w:p w14:paraId="5CA4EB75" w14:textId="77777777" w:rsidR="007C70A1" w:rsidRPr="004958CB" w:rsidRDefault="006A1CBC" w:rsidP="005D0B1A">
            <w:pPr>
              <w:keepNext/>
              <w:keepLines/>
              <w:jc w:val="center"/>
              <w:rPr>
                <w:rFonts w:ascii="Tahoma" w:hAnsi="Tahoma" w:cs="Tahoma"/>
                <w:b/>
                <w:sz w:val="28"/>
                <w:szCs w:val="28"/>
              </w:rPr>
            </w:pPr>
            <w:r>
              <w:rPr>
                <w:rFonts w:ascii="Tahoma" w:hAnsi="Tahoma" w:cs="Tahoma"/>
                <w:b/>
                <w:sz w:val="28"/>
                <w:szCs w:val="28"/>
              </w:rPr>
              <w:t xml:space="preserve">RAZPISNA </w:t>
            </w:r>
            <w:r w:rsidR="007F1692">
              <w:rPr>
                <w:rFonts w:ascii="Tahoma" w:hAnsi="Tahoma" w:cs="Tahoma"/>
                <w:b/>
                <w:sz w:val="28"/>
                <w:szCs w:val="28"/>
              </w:rPr>
              <w:t>D</w:t>
            </w:r>
            <w:r w:rsidR="007F1692" w:rsidRPr="007F1692">
              <w:rPr>
                <w:rFonts w:ascii="Tahoma" w:hAnsi="Tahoma" w:cs="Tahoma"/>
                <w:b/>
                <w:sz w:val="28"/>
                <w:szCs w:val="28"/>
              </w:rPr>
              <w:t>OKUMENTACIJ</w:t>
            </w:r>
            <w:r w:rsidR="00EB2355">
              <w:rPr>
                <w:rFonts w:ascii="Tahoma" w:hAnsi="Tahoma" w:cs="Tahoma"/>
                <w:b/>
                <w:sz w:val="28"/>
                <w:szCs w:val="28"/>
              </w:rPr>
              <w:t>A</w:t>
            </w:r>
          </w:p>
        </w:tc>
      </w:tr>
    </w:tbl>
    <w:p w14:paraId="4B2404B8" w14:textId="77777777" w:rsidR="0047238D" w:rsidRDefault="0047238D" w:rsidP="005D0B1A">
      <w:pPr>
        <w:keepNext/>
        <w:keepLines/>
        <w:ind w:right="424"/>
        <w:jc w:val="center"/>
        <w:rPr>
          <w:rFonts w:ascii="Tahoma" w:hAnsi="Tahoma" w:cs="Tahoma"/>
          <w:b/>
        </w:rPr>
      </w:pPr>
    </w:p>
    <w:p w14:paraId="3FD5E21B" w14:textId="77777777" w:rsidR="00BA1F52" w:rsidRDefault="00654AC8" w:rsidP="005D0B1A">
      <w:pPr>
        <w:keepNext/>
        <w:keepLines/>
        <w:ind w:right="424"/>
        <w:jc w:val="center"/>
        <w:rPr>
          <w:rFonts w:ascii="Tahoma" w:hAnsi="Tahoma" w:cs="Tahoma"/>
          <w:sz w:val="24"/>
        </w:rPr>
      </w:pPr>
      <w:r>
        <w:rPr>
          <w:rFonts w:ascii="Tahoma" w:hAnsi="Tahoma" w:cs="Tahoma"/>
          <w:sz w:val="24"/>
        </w:rPr>
        <w:t xml:space="preserve">ZA ODDAJO JAVNEGA NAROČILA </w:t>
      </w:r>
    </w:p>
    <w:p w14:paraId="0B5008CB" w14:textId="77777777" w:rsidR="004958CB" w:rsidRDefault="004958CB" w:rsidP="005D0B1A">
      <w:pPr>
        <w:keepNext/>
        <w:keepLines/>
        <w:ind w:right="424"/>
        <w:jc w:val="center"/>
        <w:rPr>
          <w:rFonts w:ascii="Tahoma" w:hAnsi="Tahoma" w:cs="Tahoma"/>
        </w:rPr>
      </w:pPr>
      <w:r w:rsidRPr="004958CB">
        <w:rPr>
          <w:rFonts w:ascii="Tahoma" w:hAnsi="Tahoma" w:cs="Tahoma"/>
          <w:sz w:val="24"/>
        </w:rPr>
        <w:t xml:space="preserve">PO </w:t>
      </w:r>
      <w:r w:rsidR="00BA1F52">
        <w:rPr>
          <w:rFonts w:ascii="Tahoma" w:hAnsi="Tahoma" w:cs="Tahoma"/>
          <w:sz w:val="24"/>
        </w:rPr>
        <w:t>POSTOPKU NAROČILA MALE VREDNOSTI</w:t>
      </w:r>
    </w:p>
    <w:p w14:paraId="186E0534" w14:textId="77777777" w:rsidR="004958CB" w:rsidRDefault="004958CB" w:rsidP="005D0B1A">
      <w:pPr>
        <w:keepNext/>
        <w:keepLines/>
        <w:ind w:right="424"/>
        <w:jc w:val="center"/>
        <w:rPr>
          <w:rFonts w:ascii="Tahoma" w:hAnsi="Tahoma" w:cs="Tahoma"/>
        </w:rPr>
      </w:pPr>
    </w:p>
    <w:p w14:paraId="4FCA4ADF" w14:textId="77777777" w:rsidR="00444E72" w:rsidRPr="00CE1BAD" w:rsidRDefault="00444E72" w:rsidP="005D0B1A">
      <w:pPr>
        <w:keepNext/>
        <w:keepLines/>
        <w:ind w:right="424"/>
        <w:jc w:val="center"/>
        <w:rPr>
          <w:rFonts w:ascii="Tahoma" w:hAnsi="Tahoma" w:cs="Tahoma"/>
        </w:rPr>
      </w:pPr>
    </w:p>
    <w:p w14:paraId="077B724E" w14:textId="1B7DDF6B" w:rsidR="004958CB" w:rsidRDefault="00D30507" w:rsidP="005D0B1A">
      <w:pPr>
        <w:keepNext/>
        <w:keepLines/>
        <w:ind w:right="424"/>
        <w:jc w:val="center"/>
        <w:rPr>
          <w:rFonts w:ascii="Tahoma" w:hAnsi="Tahoma" w:cs="Tahoma"/>
          <w:b/>
        </w:rPr>
      </w:pPr>
      <w:r w:rsidRPr="00D30507">
        <w:rPr>
          <w:rFonts w:ascii="Tahoma" w:hAnsi="Tahoma" w:cs="Tahoma"/>
          <w:b/>
          <w:color w:val="272727"/>
          <w:sz w:val="28"/>
          <w:szCs w:val="32"/>
          <w:shd w:val="clear" w:color="auto" w:fill="FFFFFF"/>
        </w:rPr>
        <w:t>DOBAVA BETONSKIH OTOKOV ZA PARKIRNE SISTEME ZA OBDOBJE 48 MESECEV</w:t>
      </w:r>
    </w:p>
    <w:p w14:paraId="25DCC8B8" w14:textId="77777777" w:rsidR="004958CB" w:rsidRPr="00CE1BAD" w:rsidRDefault="004958CB" w:rsidP="005D0B1A">
      <w:pPr>
        <w:keepNext/>
        <w:keepLines/>
        <w:ind w:right="424"/>
        <w:jc w:val="center"/>
        <w:rPr>
          <w:rFonts w:ascii="Tahoma" w:hAnsi="Tahoma" w:cs="Tahoma"/>
          <w:b/>
        </w:rPr>
      </w:pPr>
    </w:p>
    <w:p w14:paraId="220CFF08" w14:textId="77777777" w:rsidR="007C70A1" w:rsidRPr="00CE1BAD" w:rsidRDefault="007C70A1" w:rsidP="005D0B1A">
      <w:pPr>
        <w:keepNext/>
        <w:keepLines/>
        <w:ind w:right="424"/>
        <w:jc w:val="center"/>
        <w:rPr>
          <w:rFonts w:ascii="Tahoma" w:hAnsi="Tahoma" w:cs="Tahoma"/>
        </w:rPr>
      </w:pPr>
    </w:p>
    <w:p w14:paraId="67A0949E" w14:textId="77777777" w:rsidR="00F46CA6" w:rsidRDefault="00F46CA6" w:rsidP="005D0B1A">
      <w:pPr>
        <w:keepNext/>
        <w:keepLines/>
        <w:ind w:right="424"/>
        <w:jc w:val="center"/>
        <w:rPr>
          <w:rFonts w:ascii="Tahoma" w:hAnsi="Tahoma" w:cs="Tahoma"/>
          <w:noProof/>
        </w:rPr>
      </w:pPr>
    </w:p>
    <w:p w14:paraId="167272E1" w14:textId="77777777" w:rsidR="00650419" w:rsidRDefault="00650419" w:rsidP="005D0B1A">
      <w:pPr>
        <w:keepNext/>
        <w:keepLines/>
        <w:ind w:right="424"/>
        <w:jc w:val="center"/>
        <w:rPr>
          <w:rFonts w:ascii="Tahoma" w:hAnsi="Tahoma" w:cs="Tahoma"/>
          <w:noProof/>
        </w:rPr>
      </w:pPr>
    </w:p>
    <w:p w14:paraId="3FADD06B" w14:textId="77777777" w:rsidR="00F46CA6" w:rsidRDefault="00F46CA6" w:rsidP="005D0B1A">
      <w:pPr>
        <w:keepNext/>
        <w:keepLines/>
        <w:ind w:right="424"/>
        <w:jc w:val="center"/>
        <w:rPr>
          <w:rFonts w:ascii="Tahoma" w:hAnsi="Tahoma" w:cs="Tahoma"/>
          <w:noProof/>
        </w:rPr>
      </w:pPr>
    </w:p>
    <w:p w14:paraId="0A2178EF" w14:textId="67756915" w:rsidR="00413199" w:rsidRDefault="000D748B" w:rsidP="005D0B1A">
      <w:pPr>
        <w:keepNext/>
        <w:keepLines/>
        <w:tabs>
          <w:tab w:val="left" w:pos="567"/>
        </w:tabs>
        <w:jc w:val="center"/>
        <w:rPr>
          <w:rFonts w:ascii="Tahoma" w:hAnsi="Tahoma" w:cs="Tahoma"/>
          <w:noProof/>
        </w:rPr>
        <w:sectPr w:rsidR="00413199" w:rsidSect="00C6075D">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Pr>
          <w:rFonts w:ascii="Tahoma" w:hAnsi="Tahoma" w:cs="Tahoma"/>
          <w:noProof/>
        </w:rPr>
        <w:t>Ljubljana,</w:t>
      </w:r>
      <w:r w:rsidR="00AF2BCA">
        <w:rPr>
          <w:rFonts w:ascii="Tahoma" w:hAnsi="Tahoma" w:cs="Tahoma"/>
          <w:noProof/>
        </w:rPr>
        <w:t xml:space="preserve"> </w:t>
      </w:r>
      <w:r w:rsidR="00C53885">
        <w:rPr>
          <w:rFonts w:ascii="Tahoma" w:hAnsi="Tahoma" w:cs="Tahoma"/>
          <w:noProof/>
        </w:rPr>
        <w:t>junij</w:t>
      </w:r>
      <w:r w:rsidR="00894329">
        <w:rPr>
          <w:rFonts w:ascii="Tahoma" w:hAnsi="Tahoma" w:cs="Tahoma"/>
          <w:noProof/>
        </w:rPr>
        <w:t xml:space="preserve"> 2025</w:t>
      </w:r>
    </w:p>
    <w:p w14:paraId="4129170E" w14:textId="77777777" w:rsidR="007C70A1" w:rsidRPr="00CE1BAD" w:rsidRDefault="007C70A1" w:rsidP="005D0B1A">
      <w:pPr>
        <w:pStyle w:val="Naslov1"/>
        <w:keepLines/>
        <w:jc w:val="center"/>
        <w:rPr>
          <w:rFonts w:ascii="Tahoma" w:hAnsi="Tahoma" w:cs="Tahoma"/>
          <w:sz w:val="28"/>
          <w:szCs w:val="28"/>
        </w:rPr>
      </w:pPr>
      <w:bookmarkStart w:id="0" w:name="_Toc178483388"/>
      <w:r w:rsidRPr="00CE1BAD">
        <w:rPr>
          <w:rFonts w:ascii="Tahoma" w:hAnsi="Tahoma" w:cs="Tahoma"/>
          <w:sz w:val="28"/>
          <w:szCs w:val="28"/>
        </w:rPr>
        <w:lastRenderedPageBreak/>
        <w:t xml:space="preserve">POVABILO K ODDAJI </w:t>
      </w:r>
      <w:bookmarkEnd w:id="0"/>
      <w:r w:rsidR="00037AB0">
        <w:rPr>
          <w:rFonts w:ascii="Tahoma" w:hAnsi="Tahoma" w:cs="Tahoma"/>
          <w:sz w:val="28"/>
          <w:szCs w:val="28"/>
        </w:rPr>
        <w:t>PONUDBE</w:t>
      </w:r>
    </w:p>
    <w:p w14:paraId="606650B2" w14:textId="77777777" w:rsidR="007C70A1" w:rsidRPr="00001A3E" w:rsidRDefault="007C70A1" w:rsidP="005D0B1A">
      <w:pPr>
        <w:keepNext/>
        <w:keepLines/>
        <w:tabs>
          <w:tab w:val="left" w:pos="2895"/>
        </w:tabs>
        <w:rPr>
          <w:rFonts w:ascii="Tahoma" w:hAnsi="Tahoma" w:cs="Tahoma"/>
        </w:rPr>
      </w:pPr>
      <w:r w:rsidRPr="00CE1BAD">
        <w:rPr>
          <w:rFonts w:ascii="Tahoma" w:hAnsi="Tahoma" w:cs="Tahoma"/>
        </w:rPr>
        <w:tab/>
      </w:r>
    </w:p>
    <w:p w14:paraId="5032A9FC" w14:textId="77777777" w:rsidR="007C70A1" w:rsidRPr="00001A3E" w:rsidRDefault="007C70A1" w:rsidP="005D0B1A">
      <w:pPr>
        <w:keepNext/>
        <w:keepLines/>
        <w:rPr>
          <w:rFonts w:ascii="Tahoma" w:hAnsi="Tahoma" w:cs="Tahoma"/>
        </w:rPr>
      </w:pPr>
    </w:p>
    <w:p w14:paraId="42B002E9" w14:textId="77777777" w:rsidR="007C70A1" w:rsidRPr="00001A3E" w:rsidRDefault="007C70A1" w:rsidP="005D0B1A">
      <w:pPr>
        <w:keepNext/>
        <w:keepLines/>
        <w:rPr>
          <w:rFonts w:ascii="Tahoma" w:hAnsi="Tahoma" w:cs="Tahoma"/>
        </w:rPr>
      </w:pPr>
    </w:p>
    <w:p w14:paraId="756C80BA" w14:textId="77777777" w:rsidR="007C70A1" w:rsidRPr="00001A3E" w:rsidRDefault="007C70A1" w:rsidP="005D0B1A">
      <w:pPr>
        <w:keepNext/>
        <w:keepLines/>
        <w:rPr>
          <w:rFonts w:ascii="Tahoma" w:hAnsi="Tahoma" w:cs="Tahoma"/>
        </w:rPr>
      </w:pPr>
    </w:p>
    <w:p w14:paraId="5E9368D6" w14:textId="16AA27E9" w:rsidR="007C70A1" w:rsidRPr="008A3690" w:rsidRDefault="00A04160" w:rsidP="005D0B1A">
      <w:pPr>
        <w:keepNext/>
        <w:keepLines/>
        <w:jc w:val="both"/>
        <w:rPr>
          <w:rFonts w:ascii="Tahoma" w:hAnsi="Tahoma" w:cs="Tahoma"/>
          <w:bCs/>
          <w:noProof/>
        </w:rPr>
      </w:pPr>
      <w:r w:rsidRPr="00D80BAE">
        <w:rPr>
          <w:rFonts w:ascii="Tahoma" w:hAnsi="Tahoma" w:cs="Tahoma"/>
        </w:rPr>
        <w:t xml:space="preserve">JAVNI HOLDING Ljubljana, d.o.o., </w:t>
      </w:r>
      <w:r w:rsidR="00AA024E" w:rsidRPr="007A2F91">
        <w:rPr>
          <w:rFonts w:ascii="Tahoma" w:hAnsi="Tahoma" w:cs="Tahoma"/>
        </w:rPr>
        <w:t>Verovškova ulica 70</w:t>
      </w:r>
      <w:r w:rsidR="008720E4" w:rsidRPr="007A2F91">
        <w:rPr>
          <w:rFonts w:ascii="Tahoma" w:hAnsi="Tahoma" w:cs="Tahoma"/>
        </w:rPr>
        <w:t xml:space="preserve">, </w:t>
      </w:r>
      <w:r w:rsidR="001E083D" w:rsidRPr="00925C34">
        <w:rPr>
          <w:rFonts w:ascii="Tahoma" w:hAnsi="Tahoma" w:cs="Tahoma"/>
        </w:rPr>
        <w:t xml:space="preserve">1000 </w:t>
      </w:r>
      <w:r w:rsidR="008720E4" w:rsidRPr="00925C34">
        <w:rPr>
          <w:rFonts w:ascii="Tahoma" w:hAnsi="Tahoma" w:cs="Tahoma"/>
        </w:rPr>
        <w:t>Ljubljana</w:t>
      </w:r>
      <w:r w:rsidR="007C70A1" w:rsidRPr="00840476">
        <w:rPr>
          <w:rFonts w:ascii="Tahoma" w:hAnsi="Tahoma" w:cs="Tahoma"/>
        </w:rPr>
        <w:t xml:space="preserve">, na podlagi </w:t>
      </w:r>
      <w:r w:rsidR="000778AC" w:rsidRPr="00840476">
        <w:rPr>
          <w:rFonts w:ascii="Tahoma" w:hAnsi="Tahoma" w:cs="Tahoma"/>
        </w:rPr>
        <w:t xml:space="preserve">pooblastila </w:t>
      </w:r>
      <w:r w:rsidR="00556837">
        <w:rPr>
          <w:rFonts w:ascii="Tahoma" w:hAnsi="Tahoma" w:cs="Tahoma"/>
        </w:rPr>
        <w:t xml:space="preserve">naročnika </w:t>
      </w:r>
      <w:r w:rsidR="008A3690" w:rsidRPr="008A3690">
        <w:rPr>
          <w:rFonts w:ascii="Tahoma" w:hAnsi="Tahoma" w:cs="Tahoma"/>
          <w:bCs/>
        </w:rPr>
        <w:t>JAVNO PODJETJE LJUBLJANSKA PARKIRIŠČA IN TRŽNICE, d.o.o.</w:t>
      </w:r>
    </w:p>
    <w:p w14:paraId="5829D0F4" w14:textId="77777777" w:rsidR="007C70A1" w:rsidRPr="00001A3E" w:rsidRDefault="007C70A1" w:rsidP="005D0B1A">
      <w:pPr>
        <w:keepNext/>
        <w:keepLines/>
        <w:rPr>
          <w:rFonts w:ascii="Tahoma" w:hAnsi="Tahoma" w:cs="Tahoma"/>
        </w:rPr>
      </w:pPr>
    </w:p>
    <w:p w14:paraId="5741FA1B" w14:textId="77777777" w:rsidR="007C70A1" w:rsidRPr="00001A3E" w:rsidRDefault="007C70A1" w:rsidP="005D0B1A">
      <w:pPr>
        <w:keepNext/>
        <w:keepLines/>
        <w:jc w:val="center"/>
        <w:rPr>
          <w:rFonts w:ascii="Tahoma" w:hAnsi="Tahoma" w:cs="Tahoma"/>
        </w:rPr>
      </w:pPr>
    </w:p>
    <w:p w14:paraId="1924B301" w14:textId="77777777" w:rsidR="007C70A1" w:rsidRPr="00001A3E" w:rsidRDefault="007C70A1" w:rsidP="005D0B1A">
      <w:pPr>
        <w:keepNext/>
        <w:keepLines/>
        <w:rPr>
          <w:rFonts w:ascii="Tahoma" w:hAnsi="Tahoma" w:cs="Tahoma"/>
          <w:b/>
        </w:rPr>
      </w:pPr>
      <w:r w:rsidRPr="00001A3E">
        <w:rPr>
          <w:rFonts w:ascii="Tahoma" w:hAnsi="Tahoma" w:cs="Tahoma"/>
          <w:b/>
        </w:rPr>
        <w:t xml:space="preserve"> vabi </w:t>
      </w:r>
    </w:p>
    <w:p w14:paraId="2FF3F4FF" w14:textId="77777777" w:rsidR="007C70A1" w:rsidRPr="00001A3E" w:rsidRDefault="007C70A1" w:rsidP="005D0B1A">
      <w:pPr>
        <w:keepNext/>
        <w:keepLines/>
        <w:jc w:val="center"/>
        <w:rPr>
          <w:rFonts w:ascii="Tahoma" w:hAnsi="Tahoma" w:cs="Tahoma"/>
        </w:rPr>
      </w:pPr>
    </w:p>
    <w:p w14:paraId="3D0AA6FD" w14:textId="77777777" w:rsidR="007C70A1" w:rsidRDefault="007C70A1" w:rsidP="005D0B1A">
      <w:pPr>
        <w:keepNext/>
        <w:keepLines/>
        <w:jc w:val="center"/>
        <w:rPr>
          <w:rFonts w:ascii="Tahoma" w:hAnsi="Tahoma" w:cs="Tahoma"/>
        </w:rPr>
      </w:pPr>
    </w:p>
    <w:p w14:paraId="5CB51545" w14:textId="77777777" w:rsidR="00D9227D" w:rsidRPr="00001A3E" w:rsidRDefault="00D9227D" w:rsidP="005D0B1A">
      <w:pPr>
        <w:keepNext/>
        <w:keepLines/>
        <w:jc w:val="center"/>
        <w:rPr>
          <w:rFonts w:ascii="Tahoma" w:hAnsi="Tahoma" w:cs="Tahoma"/>
        </w:rPr>
      </w:pPr>
    </w:p>
    <w:p w14:paraId="29FDDE58" w14:textId="77777777" w:rsidR="007C70A1" w:rsidRPr="00001A3E" w:rsidRDefault="007C70A1" w:rsidP="005D0B1A">
      <w:pPr>
        <w:keepNext/>
        <w:keepLines/>
        <w:jc w:val="both"/>
        <w:rPr>
          <w:rFonts w:ascii="Tahoma" w:hAnsi="Tahoma" w:cs="Tahoma"/>
        </w:rPr>
      </w:pPr>
      <w:r w:rsidRPr="00001A3E">
        <w:rPr>
          <w:rFonts w:ascii="Tahoma" w:hAnsi="Tahoma" w:cs="Tahoma"/>
        </w:rPr>
        <w:t>vse zainteresirane ponudnike, da predložijo svojo ponudbo po zahtevah</w:t>
      </w:r>
      <w:r w:rsidR="006A1CBC">
        <w:rPr>
          <w:rFonts w:ascii="Tahoma" w:hAnsi="Tahoma" w:cs="Tahoma"/>
        </w:rPr>
        <w:t xml:space="preserve"> razpisne</w:t>
      </w:r>
      <w:r w:rsidRPr="00001A3E">
        <w:rPr>
          <w:rFonts w:ascii="Tahoma" w:hAnsi="Tahoma" w:cs="Tahoma"/>
        </w:rPr>
        <w:t xml:space="preserve"> </w:t>
      </w:r>
      <w:r w:rsidR="007F1692">
        <w:rPr>
          <w:rFonts w:ascii="Tahoma" w:hAnsi="Tahoma" w:cs="Tahoma"/>
        </w:rPr>
        <w:t>dokumentacije</w:t>
      </w:r>
      <w:r w:rsidR="00905A92" w:rsidRPr="00001A3E">
        <w:rPr>
          <w:rFonts w:ascii="Tahoma" w:hAnsi="Tahoma" w:cs="Tahoma"/>
        </w:rPr>
        <w:t>:</w:t>
      </w:r>
    </w:p>
    <w:p w14:paraId="0B47AD7D" w14:textId="77777777" w:rsidR="007C70A1" w:rsidRPr="00001A3E" w:rsidRDefault="007C70A1" w:rsidP="005D0B1A">
      <w:pPr>
        <w:keepNext/>
        <w:keepLines/>
        <w:rPr>
          <w:rFonts w:ascii="Tahoma" w:hAnsi="Tahoma" w:cs="Tahoma"/>
        </w:rPr>
      </w:pPr>
    </w:p>
    <w:p w14:paraId="57D74DE1" w14:textId="77777777" w:rsidR="001B10C8" w:rsidRDefault="001B10C8" w:rsidP="005D0B1A">
      <w:pPr>
        <w:keepNext/>
        <w:keepLines/>
        <w:rPr>
          <w:rFonts w:ascii="Tahoma" w:hAnsi="Tahoma" w:cs="Tahoma"/>
        </w:rPr>
      </w:pPr>
    </w:p>
    <w:p w14:paraId="79D396CA" w14:textId="2C69181A" w:rsidR="009A5F76" w:rsidRPr="00D9227D" w:rsidRDefault="00FF0BBB" w:rsidP="005D0B1A">
      <w:pPr>
        <w:keepNext/>
        <w:keepLines/>
        <w:ind w:right="424"/>
        <w:jc w:val="center"/>
        <w:rPr>
          <w:rFonts w:ascii="Tahoma" w:hAnsi="Tahoma" w:cs="Tahoma"/>
          <w:b/>
          <w:color w:val="000000"/>
          <w:sz w:val="28"/>
          <w:szCs w:val="28"/>
        </w:rPr>
      </w:pPr>
      <w:r>
        <w:rPr>
          <w:rFonts w:ascii="Tahoma" w:hAnsi="Tahoma" w:cs="Tahoma"/>
          <w:b/>
          <w:color w:val="000000"/>
          <w:sz w:val="28"/>
          <w:szCs w:val="28"/>
        </w:rPr>
        <w:t>»</w:t>
      </w:r>
      <w:r w:rsidR="00036206" w:rsidRPr="00036206">
        <w:rPr>
          <w:rFonts w:ascii="Tahoma" w:hAnsi="Tahoma" w:cs="Tahoma"/>
          <w:b/>
          <w:color w:val="272727"/>
          <w:sz w:val="28"/>
          <w:szCs w:val="32"/>
          <w:shd w:val="clear" w:color="auto" w:fill="FFFFFF"/>
        </w:rPr>
        <w:t>Dobava betonskih otokov za parkirne sisteme za obdobje 48 mesecev</w:t>
      </w:r>
      <w:r>
        <w:rPr>
          <w:rFonts w:ascii="Tahoma" w:hAnsi="Tahoma" w:cs="Tahoma"/>
          <w:b/>
          <w:color w:val="000000"/>
          <w:sz w:val="28"/>
          <w:szCs w:val="28"/>
        </w:rPr>
        <w:t>«</w:t>
      </w:r>
      <w:r w:rsidR="009A5F76">
        <w:rPr>
          <w:rFonts w:ascii="Tahoma" w:hAnsi="Tahoma" w:cs="Tahoma"/>
          <w:b/>
          <w:color w:val="000000"/>
          <w:sz w:val="28"/>
          <w:szCs w:val="28"/>
        </w:rPr>
        <w:t xml:space="preserve"> </w:t>
      </w:r>
    </w:p>
    <w:p w14:paraId="454CAC5B" w14:textId="77777777" w:rsidR="007C70A1" w:rsidRPr="00001A3E" w:rsidRDefault="007C70A1" w:rsidP="005D0B1A">
      <w:pPr>
        <w:keepNext/>
        <w:keepLines/>
        <w:jc w:val="center"/>
        <w:rPr>
          <w:rFonts w:ascii="Tahoma" w:hAnsi="Tahoma" w:cs="Tahoma"/>
        </w:rPr>
      </w:pPr>
    </w:p>
    <w:p w14:paraId="297D0B55" w14:textId="77777777" w:rsidR="007D7739" w:rsidRPr="00001A3E" w:rsidRDefault="007D7739" w:rsidP="005D0B1A">
      <w:pPr>
        <w:keepNext/>
        <w:keepLines/>
        <w:jc w:val="center"/>
        <w:rPr>
          <w:rFonts w:ascii="Tahoma" w:hAnsi="Tahoma" w:cs="Tahoma"/>
        </w:rPr>
      </w:pPr>
    </w:p>
    <w:p w14:paraId="3D28816A" w14:textId="77777777" w:rsidR="007F3A0A" w:rsidRPr="00001A3E" w:rsidRDefault="007F3A0A" w:rsidP="005D0B1A">
      <w:pPr>
        <w:keepNext/>
        <w:keepLines/>
        <w:jc w:val="both"/>
        <w:rPr>
          <w:rFonts w:ascii="Tahoma" w:hAnsi="Tahoma" w:cs="Tahoma"/>
        </w:rPr>
      </w:pPr>
    </w:p>
    <w:p w14:paraId="55F98890" w14:textId="77777777" w:rsidR="00D9227D" w:rsidRPr="004E7686" w:rsidRDefault="00D9227D" w:rsidP="005D0B1A">
      <w:pPr>
        <w:keepNext/>
        <w:keepLines/>
        <w:rPr>
          <w:rFonts w:ascii="Tahoma" w:hAnsi="Tahoma" w:cs="Tahoma"/>
        </w:rPr>
      </w:pPr>
    </w:p>
    <w:p w14:paraId="2B399300" w14:textId="7A945043" w:rsidR="008C2407" w:rsidRPr="008C2407" w:rsidRDefault="008C2407" w:rsidP="008C2407">
      <w:pPr>
        <w:keepNext/>
        <w:keepLines/>
        <w:jc w:val="both"/>
        <w:rPr>
          <w:rFonts w:ascii="Tahoma" w:hAnsi="Tahoma" w:cs="Tahoma"/>
        </w:rPr>
      </w:pPr>
      <w:r w:rsidRPr="008C2407">
        <w:rPr>
          <w:rFonts w:ascii="Tahoma" w:hAnsi="Tahoma" w:cs="Tahoma"/>
        </w:rPr>
        <w:t>Dokumentacija v zvezi z oddajo javnega naročila (v nadaljevanju tudi: razpisna dokumentacija) natančno določa predmet javnega naročila ter pogoje in merila za izbiro ponudnika, s katerimi bo sklenjen</w:t>
      </w:r>
      <w:r w:rsidR="003D6BA1">
        <w:rPr>
          <w:rFonts w:ascii="Tahoma" w:hAnsi="Tahoma" w:cs="Tahoma"/>
        </w:rPr>
        <w:t xml:space="preserve"> okvirni sporazum.</w:t>
      </w:r>
    </w:p>
    <w:p w14:paraId="45CF013F" w14:textId="77777777" w:rsidR="007C70A1" w:rsidRPr="00001A3E" w:rsidRDefault="007C70A1" w:rsidP="005D0B1A">
      <w:pPr>
        <w:keepNext/>
        <w:keepLines/>
        <w:rPr>
          <w:rFonts w:ascii="Tahoma" w:hAnsi="Tahoma" w:cs="Tahoma"/>
          <w:color w:val="FF0000"/>
        </w:rPr>
      </w:pPr>
    </w:p>
    <w:p w14:paraId="316F94EC" w14:textId="77777777" w:rsidR="007C70A1" w:rsidRPr="00001A3E" w:rsidRDefault="007C70A1" w:rsidP="005D0B1A">
      <w:pPr>
        <w:keepNext/>
        <w:keepLines/>
        <w:rPr>
          <w:rFonts w:ascii="Tahoma" w:hAnsi="Tahoma" w:cs="Tahoma"/>
          <w:color w:val="FF0000"/>
        </w:rPr>
      </w:pPr>
    </w:p>
    <w:p w14:paraId="20B0DCB5" w14:textId="77777777" w:rsidR="007C70A1" w:rsidRPr="00001A3E" w:rsidRDefault="007C70A1" w:rsidP="005D0B1A">
      <w:pPr>
        <w:keepNext/>
        <w:keepLines/>
        <w:rPr>
          <w:rFonts w:ascii="Tahoma" w:hAnsi="Tahoma" w:cs="Tahoma"/>
          <w:color w:val="FF0000"/>
        </w:rPr>
      </w:pPr>
    </w:p>
    <w:p w14:paraId="3C0FBD5B" w14:textId="77777777" w:rsidR="007C70A1" w:rsidRPr="00001A3E" w:rsidRDefault="007C70A1" w:rsidP="005D0B1A">
      <w:pPr>
        <w:keepNext/>
        <w:keepLines/>
        <w:rPr>
          <w:rFonts w:ascii="Tahoma" w:hAnsi="Tahoma" w:cs="Tahoma"/>
          <w:color w:val="000000"/>
        </w:rPr>
      </w:pPr>
      <w:r w:rsidRPr="00001A3E">
        <w:rPr>
          <w:rFonts w:ascii="Tahoma" w:hAnsi="Tahoma" w:cs="Tahoma"/>
          <w:color w:val="000000"/>
        </w:rPr>
        <w:t>S spoštovanjem!</w:t>
      </w:r>
    </w:p>
    <w:p w14:paraId="42E02F57" w14:textId="77777777" w:rsidR="00325548" w:rsidRPr="00D9227D" w:rsidRDefault="00325548" w:rsidP="005D0B1A">
      <w:pPr>
        <w:keepNext/>
        <w:keepLines/>
        <w:autoSpaceDE w:val="0"/>
        <w:autoSpaceDN w:val="0"/>
        <w:adjustRightInd w:val="0"/>
        <w:rPr>
          <w:rFonts w:ascii="Tahoma" w:hAnsi="Tahoma" w:cs="Tahoma"/>
        </w:rPr>
      </w:pPr>
    </w:p>
    <w:p w14:paraId="2D84E9EF" w14:textId="77777777" w:rsidR="00D9227D" w:rsidRDefault="00D9227D" w:rsidP="005D0B1A">
      <w:pPr>
        <w:keepNext/>
        <w:keepLines/>
        <w:autoSpaceDE w:val="0"/>
        <w:autoSpaceDN w:val="0"/>
        <w:adjustRightInd w:val="0"/>
        <w:jc w:val="right"/>
        <w:rPr>
          <w:rFonts w:ascii="Tahoma" w:hAnsi="Tahoma" w:cs="Tahoma"/>
          <w:bCs/>
        </w:rPr>
      </w:pPr>
    </w:p>
    <w:p w14:paraId="5F0F3AAF" w14:textId="77777777" w:rsidR="00325548" w:rsidRPr="00D9227D" w:rsidRDefault="00325548" w:rsidP="005D0B1A">
      <w:pPr>
        <w:keepNext/>
        <w:keepLines/>
        <w:autoSpaceDE w:val="0"/>
        <w:autoSpaceDN w:val="0"/>
        <w:adjustRightInd w:val="0"/>
        <w:jc w:val="right"/>
        <w:rPr>
          <w:rFonts w:ascii="Tahoma" w:hAnsi="Tahoma" w:cs="Tahoma"/>
          <w:bCs/>
        </w:rPr>
      </w:pPr>
    </w:p>
    <w:p w14:paraId="664B22A4" w14:textId="77777777" w:rsidR="00325548" w:rsidRPr="00D9227D" w:rsidRDefault="00325548" w:rsidP="005D0B1A">
      <w:pPr>
        <w:keepNext/>
        <w:keepLines/>
        <w:autoSpaceDE w:val="0"/>
        <w:autoSpaceDN w:val="0"/>
        <w:adjustRightInd w:val="0"/>
        <w:jc w:val="right"/>
        <w:rPr>
          <w:rFonts w:ascii="Tahoma" w:hAnsi="Tahoma" w:cs="Tahoma"/>
          <w:bCs/>
        </w:rPr>
      </w:pPr>
    </w:p>
    <w:p w14:paraId="3E8132B4" w14:textId="0493C90D" w:rsidR="007237BE" w:rsidRPr="0018757A" w:rsidRDefault="007237BE" w:rsidP="007237BE">
      <w:pPr>
        <w:keepNext/>
        <w:keepLines/>
        <w:autoSpaceDE w:val="0"/>
        <w:autoSpaceDN w:val="0"/>
        <w:adjustRightInd w:val="0"/>
        <w:jc w:val="both"/>
        <w:rPr>
          <w:rFonts w:ascii="Tahoma" w:hAnsi="Tahoma" w:cs="Tahoma"/>
          <w:bCs/>
          <w:szCs w:val="22"/>
        </w:rPr>
      </w:pPr>
      <w:r w:rsidRPr="0018757A">
        <w:rPr>
          <w:rFonts w:ascii="Tahoma" w:hAnsi="Tahoma" w:cs="Tahoma"/>
          <w:bCs/>
          <w:szCs w:val="22"/>
        </w:rPr>
        <w:t xml:space="preserve">                                                                      </w:t>
      </w:r>
      <w:r>
        <w:rPr>
          <w:rFonts w:ascii="Tahoma" w:hAnsi="Tahoma" w:cs="Tahoma"/>
          <w:bCs/>
          <w:szCs w:val="22"/>
        </w:rPr>
        <w:t xml:space="preserve">                    </w:t>
      </w:r>
      <w:r w:rsidRPr="0018757A">
        <w:rPr>
          <w:rFonts w:ascii="Tahoma" w:hAnsi="Tahoma" w:cs="Tahoma"/>
          <w:bCs/>
          <w:szCs w:val="22"/>
        </w:rPr>
        <w:t xml:space="preserve"> JAVNI HOLDING Ljubljana, d.o.o.</w:t>
      </w:r>
    </w:p>
    <w:p w14:paraId="6B7CC9F6" w14:textId="77777777" w:rsidR="00325548" w:rsidRPr="00D9227D" w:rsidRDefault="00325548" w:rsidP="005D0B1A">
      <w:pPr>
        <w:keepNext/>
        <w:keepLines/>
        <w:autoSpaceDE w:val="0"/>
        <w:autoSpaceDN w:val="0"/>
        <w:adjustRightInd w:val="0"/>
        <w:jc w:val="right"/>
        <w:rPr>
          <w:rFonts w:ascii="Tahoma" w:hAnsi="Tahoma" w:cs="Tahoma"/>
          <w:bCs/>
        </w:rPr>
      </w:pPr>
    </w:p>
    <w:p w14:paraId="2D5CE126" w14:textId="77777777" w:rsidR="00325548" w:rsidRPr="00001A3E" w:rsidRDefault="001F195B" w:rsidP="005D0B1A">
      <w:pPr>
        <w:keepNext/>
        <w:keepLines/>
        <w:autoSpaceDE w:val="0"/>
        <w:autoSpaceDN w:val="0"/>
        <w:adjustRightInd w:val="0"/>
        <w:ind w:left="6372"/>
        <w:rPr>
          <w:rFonts w:ascii="Tahoma" w:hAnsi="Tahoma" w:cs="Tahoma"/>
          <w:bCs/>
        </w:rPr>
      </w:pPr>
      <w:r>
        <w:rPr>
          <w:rFonts w:ascii="Tahoma" w:hAnsi="Tahoma" w:cs="Tahoma"/>
          <w:bCs/>
        </w:rPr>
        <w:t xml:space="preserve">    </w:t>
      </w:r>
      <w:r w:rsidR="005C1BB3">
        <w:rPr>
          <w:rFonts w:ascii="Tahoma" w:hAnsi="Tahoma" w:cs="Tahoma"/>
          <w:bCs/>
        </w:rPr>
        <w:t xml:space="preserve"> </w:t>
      </w:r>
      <w:r w:rsidR="00C82B33">
        <w:rPr>
          <w:rFonts w:ascii="Tahoma" w:hAnsi="Tahoma" w:cs="Tahoma"/>
          <w:bCs/>
        </w:rPr>
        <w:t xml:space="preserve"> </w:t>
      </w:r>
      <w:r w:rsidR="005C1BB3">
        <w:rPr>
          <w:rFonts w:ascii="Tahoma" w:hAnsi="Tahoma" w:cs="Tahoma"/>
          <w:bCs/>
        </w:rPr>
        <w:t xml:space="preserve"> </w:t>
      </w:r>
      <w:r w:rsidR="007C5F33">
        <w:rPr>
          <w:rFonts w:ascii="Tahoma" w:hAnsi="Tahoma" w:cs="Tahoma"/>
          <w:bCs/>
        </w:rPr>
        <w:t>Direktor</w:t>
      </w:r>
    </w:p>
    <w:p w14:paraId="5F362F2B" w14:textId="77777777" w:rsidR="007C70A1" w:rsidRPr="00001A3E" w:rsidRDefault="007C5F33" w:rsidP="005D0B1A">
      <w:pPr>
        <w:keepNext/>
        <w:keepLines/>
        <w:ind w:left="4956" w:firstLine="708"/>
        <w:rPr>
          <w:rFonts w:ascii="Tahoma" w:hAnsi="Tahoma" w:cs="Tahoma"/>
        </w:rPr>
      </w:pPr>
      <w:r>
        <w:rPr>
          <w:rFonts w:ascii="Tahoma" w:hAnsi="Tahoma" w:cs="Tahoma"/>
          <w:bCs/>
        </w:rPr>
        <w:t xml:space="preserve">          </w:t>
      </w:r>
      <w:proofErr w:type="spellStart"/>
      <w:r w:rsidR="00BA6432">
        <w:rPr>
          <w:rFonts w:ascii="Tahoma" w:hAnsi="Tahoma" w:cs="Tahoma"/>
          <w:bCs/>
        </w:rPr>
        <w:t>l.r</w:t>
      </w:r>
      <w:proofErr w:type="spellEnd"/>
      <w:r w:rsidR="00BA6432">
        <w:rPr>
          <w:rFonts w:ascii="Tahoma" w:hAnsi="Tahoma" w:cs="Tahoma"/>
          <w:bCs/>
        </w:rPr>
        <w:t xml:space="preserve">. </w:t>
      </w:r>
      <w:r>
        <w:rPr>
          <w:rFonts w:ascii="Tahoma" w:hAnsi="Tahoma" w:cs="Tahoma"/>
          <w:bCs/>
        </w:rPr>
        <w:t>Krištof MLAKAR</w:t>
      </w:r>
    </w:p>
    <w:p w14:paraId="3CBC5F96" w14:textId="77777777" w:rsidR="007C70A1" w:rsidRPr="00001A3E" w:rsidRDefault="007C70A1" w:rsidP="005D0B1A">
      <w:pPr>
        <w:keepNext/>
        <w:keepLines/>
        <w:rPr>
          <w:rFonts w:ascii="Tahoma" w:hAnsi="Tahoma" w:cs="Tahoma"/>
        </w:rPr>
      </w:pPr>
    </w:p>
    <w:p w14:paraId="21ABC49A" w14:textId="77777777" w:rsidR="00325548" w:rsidRPr="00001A3E" w:rsidRDefault="00325548" w:rsidP="005D0B1A">
      <w:pPr>
        <w:keepNext/>
        <w:keepLines/>
        <w:rPr>
          <w:rFonts w:ascii="Tahoma" w:hAnsi="Tahoma" w:cs="Tahoma"/>
        </w:rPr>
      </w:pPr>
    </w:p>
    <w:p w14:paraId="55A209E2" w14:textId="77777777" w:rsidR="00325548" w:rsidRPr="00001A3E" w:rsidRDefault="00325548" w:rsidP="005D0B1A">
      <w:pPr>
        <w:keepNext/>
        <w:keepLines/>
        <w:rPr>
          <w:rFonts w:ascii="Tahoma" w:hAnsi="Tahoma" w:cs="Tahoma"/>
        </w:rPr>
      </w:pPr>
    </w:p>
    <w:p w14:paraId="4461F6F2" w14:textId="77777777" w:rsidR="00325548" w:rsidRPr="00001A3E" w:rsidRDefault="00325548" w:rsidP="005D0B1A">
      <w:pPr>
        <w:keepNext/>
        <w:keepLines/>
        <w:rPr>
          <w:rFonts w:ascii="Tahoma" w:hAnsi="Tahoma" w:cs="Tahoma"/>
        </w:rPr>
      </w:pPr>
    </w:p>
    <w:p w14:paraId="7D4B8591" w14:textId="77777777" w:rsidR="00325548" w:rsidRPr="00001A3E" w:rsidRDefault="00325548" w:rsidP="005D0B1A">
      <w:pPr>
        <w:keepNext/>
        <w:keepLines/>
        <w:rPr>
          <w:rFonts w:ascii="Tahoma" w:hAnsi="Tahoma" w:cs="Tahoma"/>
        </w:rPr>
      </w:pPr>
    </w:p>
    <w:p w14:paraId="554FFBD8" w14:textId="77777777" w:rsidR="00325548" w:rsidRPr="00001A3E" w:rsidRDefault="00325548" w:rsidP="005D0B1A">
      <w:pPr>
        <w:keepNext/>
        <w:keepLines/>
        <w:rPr>
          <w:rFonts w:ascii="Tahoma" w:hAnsi="Tahoma" w:cs="Tahoma"/>
        </w:rPr>
      </w:pPr>
    </w:p>
    <w:p w14:paraId="787D6428" w14:textId="77777777" w:rsidR="00542462" w:rsidRPr="004E6B5E" w:rsidRDefault="00890FA5" w:rsidP="005D0B1A">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CE1BAD">
        <w:rPr>
          <w:rFonts w:ascii="Tahoma" w:hAnsi="Tahoma" w:cs="Tahoma"/>
          <w:b/>
          <w:sz w:val="24"/>
        </w:rPr>
        <w:lastRenderedPageBreak/>
        <w:t xml:space="preserve">SPLOŠNA DOLOČILA </w:t>
      </w:r>
    </w:p>
    <w:p w14:paraId="7D7858CD" w14:textId="77777777" w:rsidR="007C70A1" w:rsidRPr="007A6500" w:rsidRDefault="007C70A1" w:rsidP="005D0B1A">
      <w:pPr>
        <w:keepNext/>
        <w:keepLines/>
        <w:jc w:val="both"/>
        <w:rPr>
          <w:rFonts w:ascii="Tahoma" w:hAnsi="Tahoma" w:cs="Tahoma"/>
          <w:b/>
          <w:sz w:val="16"/>
          <w:szCs w:val="16"/>
        </w:rPr>
      </w:pPr>
    </w:p>
    <w:p w14:paraId="0CF39D7F"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 xml:space="preserve">Predmet javnega naročila </w:t>
      </w:r>
    </w:p>
    <w:p w14:paraId="78EDCFB3" w14:textId="77777777" w:rsidR="007C70A1" w:rsidRPr="00CE1BAD" w:rsidRDefault="007C70A1" w:rsidP="005D0B1A">
      <w:pPr>
        <w:keepNext/>
        <w:keepLines/>
        <w:jc w:val="both"/>
        <w:rPr>
          <w:rFonts w:ascii="Tahoma" w:hAnsi="Tahoma" w:cs="Tahoma"/>
          <w:b/>
        </w:rPr>
      </w:pPr>
    </w:p>
    <w:p w14:paraId="122ABB06" w14:textId="2994B90C" w:rsidR="009F2182" w:rsidRPr="009F2182" w:rsidRDefault="009F2182" w:rsidP="009F2182">
      <w:pPr>
        <w:keepNext/>
        <w:keepLines/>
        <w:jc w:val="both"/>
        <w:rPr>
          <w:rFonts w:ascii="Tahoma" w:hAnsi="Tahoma" w:cs="Tahoma"/>
        </w:rPr>
      </w:pPr>
      <w:r w:rsidRPr="009F2182">
        <w:rPr>
          <w:rFonts w:ascii="Tahoma" w:hAnsi="Tahoma" w:cs="Tahoma"/>
        </w:rPr>
        <w:t>Predmet javnega naročila je »</w:t>
      </w:r>
      <w:r w:rsidR="00036206" w:rsidRPr="00036206">
        <w:rPr>
          <w:rFonts w:ascii="Tahoma" w:hAnsi="Tahoma" w:cs="Tahoma"/>
        </w:rPr>
        <w:t>Dobava betonskih otokov za parkirne sisteme za obdobje 48 mesecev</w:t>
      </w:r>
      <w:r w:rsidRPr="009F2182">
        <w:rPr>
          <w:rFonts w:ascii="Tahoma" w:hAnsi="Tahoma" w:cs="Tahoma"/>
        </w:rPr>
        <w:t xml:space="preserve">« (v nadaljevanju tudi: </w:t>
      </w:r>
      <w:r w:rsidR="00036206">
        <w:rPr>
          <w:rFonts w:ascii="Tahoma" w:hAnsi="Tahoma" w:cs="Tahoma"/>
        </w:rPr>
        <w:t>betonski otoki</w:t>
      </w:r>
      <w:r w:rsidRPr="009F2182">
        <w:rPr>
          <w:rFonts w:ascii="Tahoma" w:hAnsi="Tahoma" w:cs="Tahoma"/>
        </w:rPr>
        <w:t xml:space="preserve"> in/ali blago).</w:t>
      </w:r>
    </w:p>
    <w:p w14:paraId="0C559745" w14:textId="77777777" w:rsidR="009F2182" w:rsidRPr="009F2182" w:rsidRDefault="009F2182" w:rsidP="009F2182">
      <w:pPr>
        <w:keepNext/>
        <w:keepLines/>
        <w:jc w:val="both"/>
        <w:rPr>
          <w:rFonts w:ascii="Tahoma" w:hAnsi="Tahoma" w:cs="Tahoma"/>
        </w:rPr>
      </w:pPr>
    </w:p>
    <w:p w14:paraId="1D50607D" w14:textId="728F9361" w:rsidR="00016D22" w:rsidRDefault="00016D22" w:rsidP="00016D22">
      <w:pPr>
        <w:keepNext/>
        <w:keepLines/>
        <w:jc w:val="both"/>
        <w:rPr>
          <w:rFonts w:ascii="Tahoma" w:hAnsi="Tahoma" w:cs="Tahoma"/>
        </w:rPr>
      </w:pPr>
      <w:r w:rsidRPr="00D62502">
        <w:rPr>
          <w:rFonts w:ascii="Tahoma" w:hAnsi="Tahoma" w:cs="Tahoma"/>
        </w:rPr>
        <w:t>Predmet javnega naročila je podrobn</w:t>
      </w:r>
      <w:r w:rsidR="000549B9">
        <w:rPr>
          <w:rFonts w:ascii="Tahoma" w:hAnsi="Tahoma" w:cs="Tahoma"/>
        </w:rPr>
        <w:t>eje</w:t>
      </w:r>
      <w:r w:rsidRPr="00D62502">
        <w:rPr>
          <w:rFonts w:ascii="Tahoma" w:hAnsi="Tahoma" w:cs="Tahoma"/>
        </w:rPr>
        <w:t xml:space="preserve"> opredeljen v</w:t>
      </w:r>
      <w:r w:rsidR="000549B9">
        <w:rPr>
          <w:rFonts w:ascii="Tahoma" w:hAnsi="Tahoma" w:cs="Tahoma"/>
        </w:rPr>
        <w:t>:</w:t>
      </w:r>
      <w:r w:rsidRPr="00D62502">
        <w:rPr>
          <w:rFonts w:ascii="Tahoma" w:hAnsi="Tahoma" w:cs="Tahoma"/>
        </w:rPr>
        <w:t xml:space="preserve"> </w:t>
      </w:r>
      <w:r w:rsidR="000549B9">
        <w:rPr>
          <w:rFonts w:ascii="Tahoma" w:hAnsi="Tahoma" w:cs="Tahoma"/>
        </w:rPr>
        <w:t>Prilogi – T</w:t>
      </w:r>
      <w:r w:rsidR="00A52085">
        <w:rPr>
          <w:rFonts w:ascii="Tahoma" w:hAnsi="Tahoma" w:cs="Tahoma"/>
        </w:rPr>
        <w:t>ehničn</w:t>
      </w:r>
      <w:r w:rsidR="000549B9">
        <w:rPr>
          <w:rFonts w:ascii="Tahoma" w:hAnsi="Tahoma" w:cs="Tahoma"/>
        </w:rPr>
        <w:t>a risba LPT-76/25</w:t>
      </w:r>
      <w:r w:rsidR="00A52085">
        <w:rPr>
          <w:rFonts w:ascii="Tahoma" w:hAnsi="Tahoma" w:cs="Tahoma"/>
        </w:rPr>
        <w:t xml:space="preserve"> in v </w:t>
      </w:r>
      <w:r w:rsidRPr="00D62502">
        <w:rPr>
          <w:rFonts w:ascii="Tahoma" w:hAnsi="Tahoma" w:cs="Tahoma"/>
        </w:rPr>
        <w:t>ponudbenem predračunu predmeta javnega naročila</w:t>
      </w:r>
      <w:r w:rsidR="000549B9">
        <w:rPr>
          <w:rFonts w:ascii="Tahoma" w:hAnsi="Tahoma" w:cs="Tahoma"/>
        </w:rPr>
        <w:t xml:space="preserve"> P</w:t>
      </w:r>
      <w:r w:rsidRPr="00D62502">
        <w:rPr>
          <w:rFonts w:ascii="Tahoma" w:hAnsi="Tahoma" w:cs="Tahoma"/>
        </w:rPr>
        <w:t>riloga</w:t>
      </w:r>
      <w:r>
        <w:rPr>
          <w:rFonts w:ascii="Tahoma" w:hAnsi="Tahoma" w:cs="Tahoma"/>
        </w:rPr>
        <w:t xml:space="preserve"> 2/1</w:t>
      </w:r>
      <w:r w:rsidR="000549B9">
        <w:rPr>
          <w:rFonts w:ascii="Tahoma" w:hAnsi="Tahoma" w:cs="Tahoma"/>
        </w:rPr>
        <w:t xml:space="preserve">. Obe prilogi sta </w:t>
      </w:r>
      <w:r w:rsidRPr="00D62502">
        <w:rPr>
          <w:rFonts w:ascii="Tahoma" w:hAnsi="Tahoma" w:cs="Tahoma"/>
        </w:rPr>
        <w:t>sestavni del razpisne dokumentacije.</w:t>
      </w:r>
    </w:p>
    <w:p w14:paraId="02EB3D8E" w14:textId="77777777" w:rsidR="00777852" w:rsidRPr="00A57699" w:rsidRDefault="00777852" w:rsidP="005D0B1A">
      <w:pPr>
        <w:keepNext/>
        <w:keepLines/>
        <w:jc w:val="both"/>
        <w:rPr>
          <w:rFonts w:ascii="Tahoma" w:hAnsi="Tahoma" w:cs="Tahoma"/>
          <w:highlight w:val="yellow"/>
        </w:rPr>
      </w:pPr>
    </w:p>
    <w:p w14:paraId="15A51D8C"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Podatki o naročniku</w:t>
      </w:r>
    </w:p>
    <w:p w14:paraId="7A6B36BC" w14:textId="77777777" w:rsidR="007C70A1" w:rsidRPr="00CE1BAD" w:rsidRDefault="007C70A1" w:rsidP="005D0B1A">
      <w:pPr>
        <w:keepNext/>
        <w:keepLines/>
        <w:jc w:val="both"/>
        <w:rPr>
          <w:rFonts w:ascii="Tahoma" w:hAnsi="Tahoma" w:cs="Tahoma"/>
        </w:rPr>
      </w:pPr>
    </w:p>
    <w:p w14:paraId="7E1FC7F3" w14:textId="3065BBFC" w:rsidR="007C70A1" w:rsidRPr="005250B9" w:rsidRDefault="007C70A1" w:rsidP="005D0B1A">
      <w:pPr>
        <w:keepNext/>
        <w:keepLines/>
        <w:jc w:val="both"/>
        <w:rPr>
          <w:rFonts w:ascii="Tahoma" w:hAnsi="Tahoma" w:cs="Tahoma"/>
          <w:snapToGrid w:val="0"/>
          <w:sz w:val="18"/>
          <w:szCs w:val="18"/>
        </w:rPr>
      </w:pPr>
      <w:r w:rsidRPr="00A04160">
        <w:rPr>
          <w:rFonts w:ascii="Tahoma" w:hAnsi="Tahoma" w:cs="Tahoma"/>
        </w:rPr>
        <w:t xml:space="preserve">Naročnik javnega naročila je </w:t>
      </w:r>
      <w:r w:rsidR="001650D1" w:rsidRPr="001650D1">
        <w:rPr>
          <w:rFonts w:ascii="Tahoma" w:hAnsi="Tahoma" w:cs="Tahoma"/>
          <w:bCs/>
        </w:rPr>
        <w:t xml:space="preserve">JAVNO PODJETJE LJUBLJANSKA PARKIRIŠČA IN TRŽNICE, d.o.o., </w:t>
      </w:r>
      <w:r w:rsidR="001650D1" w:rsidRPr="001650D1">
        <w:rPr>
          <w:rFonts w:ascii="Tahoma" w:hAnsi="Tahoma" w:cs="Tahoma"/>
          <w:bCs/>
          <w:noProof/>
        </w:rPr>
        <w:t>Kopitarjeva ulica 2</w:t>
      </w:r>
      <w:r w:rsidR="002752F0" w:rsidRPr="001650D1">
        <w:rPr>
          <w:rFonts w:ascii="Tahoma" w:hAnsi="Tahoma" w:cs="Tahoma"/>
          <w:bCs/>
          <w:noProof/>
        </w:rPr>
        <w:t>, 1000 Ljubljana</w:t>
      </w:r>
      <w:r w:rsidRPr="00A04160">
        <w:rPr>
          <w:rFonts w:ascii="Tahoma" w:hAnsi="Tahoma" w:cs="Tahoma"/>
        </w:rPr>
        <w:t>, ki</w:t>
      </w:r>
      <w:r w:rsidR="008F6EBC">
        <w:rPr>
          <w:rFonts w:ascii="Tahoma" w:hAnsi="Tahoma" w:cs="Tahoma"/>
        </w:rPr>
        <w:t xml:space="preserve"> je na podlagi </w:t>
      </w:r>
      <w:r w:rsidR="008720E4">
        <w:rPr>
          <w:rFonts w:ascii="Tahoma" w:hAnsi="Tahoma" w:cs="Tahoma"/>
        </w:rPr>
        <w:t>pooblastila</w:t>
      </w:r>
      <w:r w:rsidR="008F6EBC">
        <w:rPr>
          <w:rFonts w:ascii="Tahoma" w:hAnsi="Tahoma" w:cs="Tahoma"/>
        </w:rPr>
        <w:t xml:space="preserve"> prenesla</w:t>
      </w:r>
      <w:r w:rsidRPr="00A04160">
        <w:rPr>
          <w:rFonts w:ascii="Tahoma" w:hAnsi="Tahoma" w:cs="Tahoma"/>
        </w:rPr>
        <w:t xml:space="preserve"> v izvedbo postop</w:t>
      </w:r>
      <w:r w:rsidR="002A1134">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B760FB">
        <w:rPr>
          <w:rFonts w:ascii="Tahoma" w:hAnsi="Tahoma" w:cs="Tahoma"/>
        </w:rPr>
        <w:t>»</w:t>
      </w:r>
      <w:r w:rsidR="00036206" w:rsidRPr="00036206">
        <w:rPr>
          <w:rFonts w:ascii="Tahoma" w:hAnsi="Tahoma" w:cs="Tahoma"/>
        </w:rPr>
        <w:t>Dobava betonskih otokov za parkirne sisteme za obdobje 48 mesecev</w:t>
      </w:r>
      <w:r w:rsidR="00B760FB">
        <w:rPr>
          <w:rFonts w:ascii="Tahoma" w:hAnsi="Tahoma" w:cs="Tahoma"/>
        </w:rPr>
        <w:t>«</w:t>
      </w:r>
      <w:r w:rsidR="00B760FB" w:rsidRPr="00B760FB">
        <w:rPr>
          <w:rFonts w:ascii="Tahoma" w:hAnsi="Tahoma" w:cs="Tahoma"/>
        </w:rPr>
        <w:t xml:space="preserve"> </w:t>
      </w:r>
      <w:r w:rsidRPr="00A04160">
        <w:rPr>
          <w:rFonts w:ascii="Tahoma" w:hAnsi="Tahoma" w:cs="Tahoma"/>
        </w:rPr>
        <w:t xml:space="preserve">na </w:t>
      </w:r>
      <w:r w:rsidR="008720E4">
        <w:rPr>
          <w:rFonts w:ascii="Tahoma" w:hAnsi="Tahoma" w:cs="Tahoma"/>
        </w:rPr>
        <w:t>JAVNI HOLDING Ljubljana, d.o.o.</w:t>
      </w:r>
      <w:r w:rsidRPr="00A04160">
        <w:rPr>
          <w:rFonts w:ascii="Tahoma" w:hAnsi="Tahoma" w:cs="Tahoma"/>
        </w:rPr>
        <w:t xml:space="preserve">, </w:t>
      </w:r>
      <w:r w:rsidR="00175156">
        <w:rPr>
          <w:rFonts w:ascii="Tahoma" w:hAnsi="Tahoma" w:cs="Tahoma"/>
        </w:rPr>
        <w:t>Verovškova ulica 70</w:t>
      </w:r>
      <w:r w:rsidR="00165C5E">
        <w:rPr>
          <w:rFonts w:ascii="Tahoma" w:hAnsi="Tahoma" w:cs="Tahoma"/>
        </w:rPr>
        <w:t xml:space="preserve">, 1000 Ljubljana. </w:t>
      </w:r>
      <w:r w:rsidR="00B50389">
        <w:rPr>
          <w:rFonts w:ascii="Tahoma" w:hAnsi="Tahoma" w:cs="Tahoma"/>
        </w:rPr>
        <w:t xml:space="preserve">Podpisnik </w:t>
      </w:r>
      <w:r w:rsidR="003D6BA1">
        <w:rPr>
          <w:rFonts w:ascii="Tahoma" w:hAnsi="Tahoma" w:cs="Tahoma"/>
        </w:rPr>
        <w:t>okvirnega sporazuma</w:t>
      </w:r>
      <w:r w:rsidR="00F13E62">
        <w:rPr>
          <w:rFonts w:ascii="Tahoma" w:hAnsi="Tahoma" w:cs="Tahoma"/>
        </w:rPr>
        <w:t xml:space="preserve"> </w:t>
      </w:r>
      <w:r w:rsidR="00B50389">
        <w:rPr>
          <w:rFonts w:ascii="Tahoma" w:hAnsi="Tahoma" w:cs="Tahoma"/>
        </w:rPr>
        <w:t xml:space="preserve">je direktor g. </w:t>
      </w:r>
      <w:r w:rsidR="00195987">
        <w:rPr>
          <w:rFonts w:ascii="Tahoma" w:hAnsi="Tahoma" w:cs="Tahoma"/>
        </w:rPr>
        <w:t>Bojan Babič</w:t>
      </w:r>
      <w:r w:rsidR="00B50389">
        <w:rPr>
          <w:rFonts w:ascii="Tahoma" w:hAnsi="Tahoma" w:cs="Tahoma"/>
        </w:rPr>
        <w:t>.</w:t>
      </w:r>
    </w:p>
    <w:p w14:paraId="2446A6A5" w14:textId="77777777" w:rsidR="00E9188F" w:rsidRPr="00CE1BAD" w:rsidRDefault="00E9188F" w:rsidP="005D0B1A">
      <w:pPr>
        <w:keepNext/>
        <w:keepLines/>
        <w:ind w:left="708"/>
        <w:jc w:val="both"/>
        <w:rPr>
          <w:rFonts w:ascii="Tahoma" w:hAnsi="Tahoma" w:cs="Tahoma"/>
          <w:b/>
        </w:rPr>
      </w:pPr>
    </w:p>
    <w:p w14:paraId="4573DB09" w14:textId="77777777" w:rsidR="007C70A1" w:rsidRPr="00542462" w:rsidRDefault="007C70A1" w:rsidP="005D0B1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r w:rsidR="00606533">
        <w:rPr>
          <w:rFonts w:ascii="Tahoma" w:hAnsi="Tahoma" w:cs="Tahoma"/>
          <w:b/>
        </w:rPr>
        <w:t xml:space="preserve"> in opredelitev postopka</w:t>
      </w:r>
    </w:p>
    <w:p w14:paraId="08A6D2F9" w14:textId="77777777" w:rsidR="007C70A1" w:rsidRDefault="007C70A1" w:rsidP="005D0B1A">
      <w:pPr>
        <w:keepNext/>
        <w:keepLines/>
        <w:jc w:val="both"/>
      </w:pPr>
    </w:p>
    <w:p w14:paraId="02F840C0" w14:textId="77777777" w:rsidR="007C70A1" w:rsidRPr="0098189E" w:rsidRDefault="007C70A1" w:rsidP="005D0B1A">
      <w:pPr>
        <w:pStyle w:val="Telobesedila3"/>
        <w:keepNext/>
        <w:keepLines/>
        <w:rPr>
          <w:rFonts w:ascii="Tahoma" w:hAnsi="Tahoma" w:cs="Tahoma"/>
        </w:rPr>
      </w:pPr>
      <w:r>
        <w:rPr>
          <w:rFonts w:ascii="Tahoma" w:hAnsi="Tahoma" w:cs="Tahoma"/>
        </w:rPr>
        <w:t xml:space="preserve">Javno naročilo </w:t>
      </w:r>
      <w:r w:rsidR="00943576">
        <w:rPr>
          <w:rFonts w:ascii="Tahoma" w:hAnsi="Tahoma" w:cs="Tahoma"/>
        </w:rPr>
        <w:t>se izvaja skladno z</w:t>
      </w:r>
      <w:r w:rsidRPr="0098189E">
        <w:rPr>
          <w:rFonts w:ascii="Tahoma" w:hAnsi="Tahoma" w:cs="Tahoma"/>
        </w:rPr>
        <w:t xml:space="preserve"> določba</w:t>
      </w:r>
      <w:r>
        <w:rPr>
          <w:rFonts w:ascii="Tahoma" w:hAnsi="Tahoma" w:cs="Tahoma"/>
        </w:rPr>
        <w:t>m</w:t>
      </w:r>
      <w:r w:rsidRPr="0098189E">
        <w:rPr>
          <w:rFonts w:ascii="Tahoma" w:hAnsi="Tahoma" w:cs="Tahoma"/>
        </w:rPr>
        <w:t>i:</w:t>
      </w:r>
    </w:p>
    <w:p w14:paraId="08D8B243" w14:textId="77777777" w:rsidR="00F1423B" w:rsidRP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javnem naročanju (Ur. l. RS, </w:t>
      </w:r>
      <w:r w:rsidR="00CD2E32">
        <w:rPr>
          <w:rFonts w:ascii="Tahoma" w:hAnsi="Tahoma" w:cs="Tahoma"/>
        </w:rPr>
        <w:t xml:space="preserve">št. </w:t>
      </w:r>
      <w:r w:rsidR="005C1BB3">
        <w:rPr>
          <w:rFonts w:ascii="Tahoma" w:hAnsi="Tahoma" w:cs="Tahoma"/>
        </w:rPr>
        <w:t>91/15</w:t>
      </w:r>
      <w:r w:rsidR="00C87EE0">
        <w:rPr>
          <w:rFonts w:ascii="Tahoma" w:hAnsi="Tahoma" w:cs="Tahoma"/>
        </w:rPr>
        <w:t xml:space="preserve"> </w:t>
      </w:r>
      <w:r w:rsidR="0082104E">
        <w:rPr>
          <w:rFonts w:ascii="Tahoma" w:hAnsi="Tahoma" w:cs="Tahoma"/>
        </w:rPr>
        <w:t>s spremembami</w:t>
      </w:r>
      <w:r w:rsidR="00137300" w:rsidRPr="00C509F8">
        <w:rPr>
          <w:rFonts w:ascii="Tahoma" w:hAnsi="Tahoma" w:cs="Tahoma"/>
        </w:rPr>
        <w:t>; v nadaljevanju: ZJN-</w:t>
      </w:r>
      <w:r w:rsidR="005C1BB3">
        <w:rPr>
          <w:rFonts w:ascii="Tahoma" w:hAnsi="Tahoma" w:cs="Tahoma"/>
        </w:rPr>
        <w:t>3</w:t>
      </w:r>
      <w:r w:rsidRPr="00F1423B">
        <w:rPr>
          <w:rFonts w:ascii="Tahoma" w:hAnsi="Tahoma" w:cs="Tahoma"/>
        </w:rPr>
        <w:t>),</w:t>
      </w:r>
    </w:p>
    <w:p w14:paraId="7C3B63C5" w14:textId="30465003" w:rsid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pravnem varstvu v postopkih javnega naročanja (Ur. l. RS, št. </w:t>
      </w:r>
      <w:r w:rsidR="00C7533B" w:rsidRPr="00C7533B">
        <w:rPr>
          <w:rFonts w:ascii="Tahoma" w:hAnsi="Tahoma" w:cs="Tahoma"/>
        </w:rPr>
        <w:t>43/11, 60/11-ZTP-D</w:t>
      </w:r>
      <w:r w:rsidR="00C87EE0">
        <w:rPr>
          <w:rFonts w:ascii="Tahoma" w:hAnsi="Tahoma" w:cs="Tahoma"/>
        </w:rPr>
        <w:t xml:space="preserve">, </w:t>
      </w:r>
      <w:r w:rsidR="00C7533B" w:rsidRPr="00C7533B">
        <w:rPr>
          <w:rFonts w:ascii="Tahoma" w:hAnsi="Tahoma" w:cs="Tahoma"/>
        </w:rPr>
        <w:t>63/13</w:t>
      </w:r>
      <w:r w:rsidR="00C87EE0">
        <w:rPr>
          <w:rFonts w:ascii="Tahoma" w:hAnsi="Tahoma" w:cs="Tahoma"/>
        </w:rPr>
        <w:t xml:space="preserve">, </w:t>
      </w:r>
      <w:r w:rsidR="00C87EE0" w:rsidRPr="002D06C2">
        <w:rPr>
          <w:rFonts w:ascii="Tahoma" w:hAnsi="Tahoma" w:cs="Tahoma"/>
        </w:rPr>
        <w:t>90/14</w:t>
      </w:r>
      <w:r w:rsidR="00D817FD">
        <w:rPr>
          <w:rFonts w:ascii="Tahoma" w:hAnsi="Tahoma" w:cs="Tahoma"/>
        </w:rPr>
        <w:t xml:space="preserve">, </w:t>
      </w:r>
      <w:r w:rsidR="00C87EE0" w:rsidRPr="002D06C2">
        <w:rPr>
          <w:rFonts w:ascii="Tahoma" w:hAnsi="Tahoma" w:cs="Tahoma"/>
        </w:rPr>
        <w:t>60/17</w:t>
      </w:r>
      <w:r w:rsidR="00D817FD">
        <w:rPr>
          <w:rFonts w:ascii="Tahoma" w:hAnsi="Tahoma" w:cs="Tahoma"/>
        </w:rPr>
        <w:t xml:space="preserve"> in 72/19</w:t>
      </w:r>
      <w:r w:rsidR="00137300" w:rsidRPr="00540A26">
        <w:rPr>
          <w:rFonts w:ascii="Tahoma" w:hAnsi="Tahoma" w:cs="Tahoma"/>
        </w:rPr>
        <w:t>; v nadaljevanju: ZPVPJN</w:t>
      </w:r>
      <w:r w:rsidRPr="00F1423B">
        <w:rPr>
          <w:rFonts w:ascii="Tahoma" w:hAnsi="Tahoma" w:cs="Tahoma"/>
        </w:rPr>
        <w:t>),</w:t>
      </w:r>
    </w:p>
    <w:p w14:paraId="0D6F6C94" w14:textId="77777777" w:rsidR="00FD6FC9" w:rsidRDefault="00706C97" w:rsidP="005D0B1A">
      <w:pPr>
        <w:keepNext/>
        <w:keepLines/>
        <w:numPr>
          <w:ilvl w:val="0"/>
          <w:numId w:val="5"/>
        </w:numPr>
        <w:jc w:val="both"/>
        <w:rPr>
          <w:rFonts w:ascii="Tahoma" w:hAnsi="Tahoma" w:cs="Tahoma"/>
        </w:rPr>
      </w:pPr>
      <w:r w:rsidRPr="00F1423B">
        <w:rPr>
          <w:rFonts w:ascii="Tahoma" w:hAnsi="Tahoma" w:cs="Tahoma"/>
        </w:rPr>
        <w:t xml:space="preserve">ostalih predpisov, ki temeljijo na zgoraj navedenih zakonih ter </w:t>
      </w:r>
      <w:r w:rsidR="00FD6FC9" w:rsidRPr="00F1423B">
        <w:rPr>
          <w:rFonts w:ascii="Tahoma" w:hAnsi="Tahoma" w:cs="Tahoma"/>
        </w:rPr>
        <w:t>veljavno zakonodajo, ki se nanaš</w:t>
      </w:r>
      <w:r w:rsidR="00177058" w:rsidRPr="00F1423B">
        <w:rPr>
          <w:rFonts w:ascii="Tahoma" w:hAnsi="Tahoma" w:cs="Tahoma"/>
        </w:rPr>
        <w:t>a</w:t>
      </w:r>
      <w:r w:rsidRPr="00F1423B">
        <w:rPr>
          <w:rFonts w:ascii="Tahoma" w:hAnsi="Tahoma" w:cs="Tahoma"/>
        </w:rPr>
        <w:t xml:space="preserve"> na predmet</w:t>
      </w:r>
      <w:r w:rsidR="00FD6FC9" w:rsidRPr="00F1423B">
        <w:rPr>
          <w:rFonts w:ascii="Tahoma" w:hAnsi="Tahoma" w:cs="Tahoma"/>
        </w:rPr>
        <w:t xml:space="preserve"> javnega</w:t>
      </w:r>
      <w:r w:rsidRPr="00F1423B">
        <w:rPr>
          <w:rFonts w:ascii="Tahoma" w:hAnsi="Tahoma" w:cs="Tahoma"/>
        </w:rPr>
        <w:t xml:space="preserve"> naročila.</w:t>
      </w:r>
    </w:p>
    <w:p w14:paraId="08665B8C" w14:textId="77777777" w:rsidR="00C91BC0" w:rsidRDefault="00C91BC0" w:rsidP="00302992">
      <w:pPr>
        <w:keepNext/>
        <w:keepLines/>
        <w:jc w:val="both"/>
        <w:rPr>
          <w:rFonts w:ascii="Tahoma" w:hAnsi="Tahoma" w:cs="Tahoma"/>
        </w:rPr>
      </w:pPr>
    </w:p>
    <w:p w14:paraId="5FDE06B0" w14:textId="61D66144" w:rsidR="00C91BC0" w:rsidRDefault="00606533" w:rsidP="005D0B1A">
      <w:pPr>
        <w:pStyle w:val="Telobesedila"/>
        <w:keepNext/>
        <w:keepLines/>
        <w:widowControl/>
        <w:rPr>
          <w:rFonts w:ascii="Tahoma" w:hAnsi="Tahoma" w:cs="Tahoma"/>
          <w:b w:val="0"/>
        </w:rPr>
      </w:pPr>
      <w:r>
        <w:rPr>
          <w:rFonts w:ascii="Tahoma" w:hAnsi="Tahoma" w:cs="Tahoma"/>
          <w:b w:val="0"/>
        </w:rPr>
        <w:t>Na</w:t>
      </w:r>
      <w:r w:rsidR="00C47C0F">
        <w:rPr>
          <w:rFonts w:ascii="Tahoma" w:hAnsi="Tahoma" w:cs="Tahoma"/>
          <w:b w:val="0"/>
        </w:rPr>
        <w:t>ročnik izvaja javno naročilo po postopku naročila male vrednosti</w:t>
      </w:r>
      <w:r>
        <w:rPr>
          <w:rFonts w:ascii="Tahoma" w:hAnsi="Tahoma" w:cs="Tahoma"/>
          <w:b w:val="0"/>
        </w:rPr>
        <w:t xml:space="preserve"> </w:t>
      </w:r>
      <w:r w:rsidR="00C47C0F">
        <w:rPr>
          <w:rFonts w:ascii="Tahoma" w:hAnsi="Tahoma" w:cs="Tahoma"/>
          <w:b w:val="0"/>
        </w:rPr>
        <w:t>v</w:t>
      </w:r>
      <w:r>
        <w:rPr>
          <w:rFonts w:ascii="Tahoma" w:hAnsi="Tahoma" w:cs="Tahoma"/>
          <w:b w:val="0"/>
        </w:rPr>
        <w:t xml:space="preserve"> skladu </w:t>
      </w:r>
      <w:r w:rsidRPr="00A6658E">
        <w:rPr>
          <w:rFonts w:ascii="Tahoma" w:hAnsi="Tahoma" w:cs="Tahoma"/>
          <w:b w:val="0"/>
        </w:rPr>
        <w:t xml:space="preserve">s </w:t>
      </w:r>
      <w:r w:rsidR="00FA30BE">
        <w:rPr>
          <w:rFonts w:ascii="Tahoma" w:hAnsi="Tahoma" w:cs="Tahoma"/>
          <w:b w:val="0"/>
        </w:rPr>
        <w:t>47</w:t>
      </w:r>
      <w:r>
        <w:rPr>
          <w:rFonts w:ascii="Tahoma" w:hAnsi="Tahoma" w:cs="Tahoma"/>
          <w:b w:val="0"/>
        </w:rPr>
        <w:t>.</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ZJN-3</w:t>
      </w:r>
      <w:r w:rsidR="00091065">
        <w:rPr>
          <w:rFonts w:ascii="Tahoma" w:hAnsi="Tahoma" w:cs="Tahoma"/>
          <w:b w:val="0"/>
        </w:rPr>
        <w:t>, brez pogajanj.</w:t>
      </w:r>
      <w:r>
        <w:rPr>
          <w:rFonts w:ascii="Tahoma" w:hAnsi="Tahoma" w:cs="Tahoma"/>
          <w:b w:val="0"/>
        </w:rPr>
        <w:t xml:space="preserve"> </w:t>
      </w:r>
      <w:r w:rsidRPr="00052493">
        <w:rPr>
          <w:rFonts w:ascii="Tahoma" w:hAnsi="Tahoma" w:cs="Tahoma"/>
          <w:b w:val="0"/>
        </w:rPr>
        <w:t>Naročnik bo o vseh odločitvah v skladu s 90. členom ZJN-3 obvestil ponudnike na način, da bo podpisano odločitev iz tega člena objavil na portalu javnih naročil</w:t>
      </w:r>
      <w:r w:rsidR="00C113DF">
        <w:rPr>
          <w:rFonts w:ascii="Tahoma" w:hAnsi="Tahoma" w:cs="Tahoma"/>
          <w:b w:val="0"/>
        </w:rPr>
        <w:t xml:space="preserve"> Republike Slovenije</w:t>
      </w:r>
      <w:r w:rsidRPr="00052493">
        <w:rPr>
          <w:rFonts w:ascii="Tahoma" w:hAnsi="Tahoma" w:cs="Tahoma"/>
          <w:b w:val="0"/>
        </w:rPr>
        <w:t>.</w:t>
      </w:r>
    </w:p>
    <w:p w14:paraId="34048073" w14:textId="366F5F9F" w:rsidR="00104D81" w:rsidRDefault="00606533" w:rsidP="00D817FD">
      <w:pPr>
        <w:pStyle w:val="Telobesedila"/>
        <w:keepNext/>
        <w:keepLines/>
        <w:widowControl/>
        <w:rPr>
          <w:rFonts w:ascii="Tahoma" w:hAnsi="Tahoma" w:cs="Tahoma"/>
          <w:b w:val="0"/>
        </w:rPr>
      </w:pPr>
      <w:r w:rsidRPr="00052493">
        <w:rPr>
          <w:rFonts w:ascii="Tahoma" w:hAnsi="Tahoma" w:cs="Tahoma"/>
          <w:b w:val="0"/>
        </w:rPr>
        <w:t xml:space="preserve"> </w:t>
      </w:r>
    </w:p>
    <w:p w14:paraId="24E86DD6" w14:textId="213D9F5F" w:rsidR="00606533" w:rsidRPr="00104D81" w:rsidRDefault="00555071" w:rsidP="00104D81">
      <w:pPr>
        <w:pStyle w:val="Telobesedila"/>
        <w:rPr>
          <w:rFonts w:ascii="Tahoma" w:hAnsi="Tahoma" w:cs="Tahoma"/>
          <w:b w:val="0"/>
        </w:rPr>
      </w:pPr>
      <w:r w:rsidRPr="00774194">
        <w:rPr>
          <w:rFonts w:ascii="Tahoma" w:hAnsi="Tahoma" w:cs="Tahoma"/>
        </w:rPr>
        <w:t>Naročnik si pridržuje pravico, da zaključi postopek oddaje javnega naročila tudi tako, da ne izbere nobenega ponudnika in javnega naročila ne odda ali da javno naročilo prekine ali razveljavi.</w:t>
      </w:r>
    </w:p>
    <w:p w14:paraId="03CA77EC"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lastRenderedPageBreak/>
        <w:t>Jezik in denarna enota</w:t>
      </w:r>
    </w:p>
    <w:p w14:paraId="09675E0C" w14:textId="77777777" w:rsidR="007C70A1" w:rsidRPr="00CE1BAD" w:rsidRDefault="007C70A1" w:rsidP="005D0B1A">
      <w:pPr>
        <w:keepNext/>
        <w:keepLines/>
        <w:jc w:val="both"/>
        <w:rPr>
          <w:rFonts w:ascii="Tahoma" w:hAnsi="Tahoma" w:cs="Tahoma"/>
          <w:b/>
        </w:rPr>
      </w:pPr>
    </w:p>
    <w:p w14:paraId="5D8FA682" w14:textId="77777777" w:rsidR="007A381E" w:rsidRDefault="002A23A6" w:rsidP="005D0B1A">
      <w:pPr>
        <w:keepNext/>
        <w:keepLines/>
        <w:jc w:val="both"/>
        <w:rPr>
          <w:rFonts w:ascii="Tahoma" w:hAnsi="Tahoma" w:cs="Tahoma"/>
          <w:color w:val="000000"/>
        </w:rPr>
      </w:pPr>
      <w:r w:rsidRPr="002E6D91">
        <w:rPr>
          <w:rFonts w:ascii="Tahoma" w:hAnsi="Tahoma" w:cs="Tahoma"/>
        </w:rPr>
        <w:t>Ponudniki predložijo ponudbo v slovenskem jeziku.</w:t>
      </w:r>
      <w:r w:rsidR="0002142C" w:rsidRPr="0002142C">
        <w:rPr>
          <w:rFonts w:ascii="Tahoma" w:hAnsi="Tahoma" w:cs="Tahoma"/>
        </w:rPr>
        <w:t xml:space="preserve"> </w:t>
      </w:r>
      <w:r w:rsidR="00137300">
        <w:rPr>
          <w:rFonts w:ascii="Tahoma" w:hAnsi="Tahoma" w:cs="Tahoma"/>
        </w:rPr>
        <w:t>V kolikor ponudnik v ponudbi priloži dokument</w:t>
      </w:r>
      <w:r w:rsidR="002D4194">
        <w:rPr>
          <w:rFonts w:ascii="Tahoma" w:hAnsi="Tahoma" w:cs="Tahoma"/>
        </w:rPr>
        <w:t xml:space="preserve"> ponudbe ali del </w:t>
      </w:r>
      <w:r w:rsidR="00137300">
        <w:rPr>
          <w:rFonts w:ascii="Tahoma" w:hAnsi="Tahoma" w:cs="Tahoma"/>
        </w:rPr>
        <w:t xml:space="preserve">ponudbe v tujem jeziku, si naročnik pridržuje pravico, da v fazi pregledovanja in ocenjevanja ponudb od ponudnika zahteva, da na lastne </w:t>
      </w:r>
      <w:r w:rsidR="002A4934" w:rsidRPr="002A4934">
        <w:rPr>
          <w:rFonts w:ascii="Tahoma" w:hAnsi="Tahoma" w:cs="Tahoma"/>
          <w:color w:val="000000"/>
        </w:rPr>
        <w:t>stroške</w:t>
      </w:r>
      <w:r w:rsidR="002A4934">
        <w:rPr>
          <w:rFonts w:ascii="Tahoma" w:hAnsi="Tahoma" w:cs="Tahoma"/>
          <w:color w:val="000000"/>
        </w:rPr>
        <w:t xml:space="preserve"> (tj. stroške ponudnika)</w:t>
      </w:r>
      <w:r w:rsidR="002A4934" w:rsidRPr="002A4934">
        <w:rPr>
          <w:rFonts w:ascii="Tahoma" w:hAnsi="Tahoma" w:cs="Tahoma"/>
          <w:color w:val="000000"/>
        </w:rPr>
        <w:t xml:space="preserve"> predloži uradne prevode sodnega </w:t>
      </w:r>
      <w:r w:rsidR="00606533">
        <w:rPr>
          <w:rFonts w:ascii="Tahoma" w:hAnsi="Tahoma" w:cs="Tahoma"/>
          <w:color w:val="000000"/>
        </w:rPr>
        <w:t>tolmača</w:t>
      </w:r>
      <w:r w:rsidR="00E53959" w:rsidRPr="002A4934">
        <w:rPr>
          <w:rFonts w:ascii="Tahoma" w:hAnsi="Tahoma" w:cs="Tahoma"/>
          <w:color w:val="000000"/>
        </w:rPr>
        <w:t xml:space="preserve"> </w:t>
      </w:r>
      <w:r w:rsidR="002A4934" w:rsidRPr="002A4934">
        <w:rPr>
          <w:rFonts w:ascii="Tahoma" w:hAnsi="Tahoma" w:cs="Tahoma"/>
          <w:color w:val="000000"/>
        </w:rPr>
        <w:t xml:space="preserve">za slovenski jezik, </w:t>
      </w:r>
      <w:r w:rsidR="00E53959" w:rsidRPr="002A4934">
        <w:rPr>
          <w:rFonts w:ascii="Tahoma" w:hAnsi="Tahoma" w:cs="Tahoma"/>
          <w:color w:val="000000"/>
        </w:rPr>
        <w:t>dokumentov/dokazil</w:t>
      </w:r>
      <w:r w:rsidR="00E53959">
        <w:rPr>
          <w:rFonts w:ascii="Tahoma" w:hAnsi="Tahoma" w:cs="Tahoma"/>
          <w:color w:val="000000"/>
        </w:rPr>
        <w:t>,</w:t>
      </w:r>
      <w:r w:rsidR="00E53959" w:rsidRPr="002A4934">
        <w:rPr>
          <w:rFonts w:ascii="Tahoma" w:hAnsi="Tahoma" w:cs="Tahoma"/>
          <w:color w:val="000000"/>
        </w:rPr>
        <w:t xml:space="preserve"> </w:t>
      </w:r>
      <w:r w:rsidR="002A4934" w:rsidRPr="002A4934">
        <w:rPr>
          <w:rFonts w:ascii="Tahoma" w:hAnsi="Tahoma" w:cs="Tahoma"/>
          <w:color w:val="000000"/>
        </w:rPr>
        <w:t>ki so predloženi v tujem jeziku.</w:t>
      </w:r>
    </w:p>
    <w:p w14:paraId="6AF3B33F" w14:textId="77777777" w:rsidR="00AC3791" w:rsidRDefault="00AC3791" w:rsidP="005D0B1A">
      <w:pPr>
        <w:keepNext/>
        <w:keepLines/>
        <w:jc w:val="both"/>
        <w:rPr>
          <w:rFonts w:ascii="Tahoma" w:hAnsi="Tahoma" w:cs="Tahoma"/>
          <w:color w:val="000000"/>
        </w:rPr>
      </w:pPr>
    </w:p>
    <w:p w14:paraId="223078EA" w14:textId="77777777" w:rsidR="007610C5" w:rsidRDefault="007610C5" w:rsidP="005D0B1A">
      <w:pPr>
        <w:keepNext/>
        <w:keepLines/>
        <w:jc w:val="both"/>
        <w:rPr>
          <w:rFonts w:ascii="Tahoma" w:hAnsi="Tahoma" w:cs="Tahoma"/>
        </w:rPr>
      </w:pPr>
      <w:r w:rsidRPr="002E6D91">
        <w:rPr>
          <w:rFonts w:ascii="Tahoma" w:hAnsi="Tahoma" w:cs="Tahoma"/>
        </w:rPr>
        <w:t>Finančni podatki morajo biti podani v evrih, na do dve (2) decimalni mesti natančno.</w:t>
      </w:r>
    </w:p>
    <w:p w14:paraId="6F98D7FF" w14:textId="18B93A92" w:rsidR="00E341BE" w:rsidRPr="00F14A49" w:rsidRDefault="00E341BE" w:rsidP="005D0B1A">
      <w:pPr>
        <w:keepNext/>
        <w:keepLines/>
        <w:jc w:val="both"/>
        <w:rPr>
          <w:rFonts w:ascii="Tahoma" w:hAnsi="Tahoma" w:cs="Tahoma"/>
          <w:color w:val="000000"/>
        </w:rPr>
      </w:pPr>
    </w:p>
    <w:p w14:paraId="10197BF1"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Dodatna pojasnila ponudnikom</w:t>
      </w:r>
      <w:bookmarkEnd w:id="1"/>
      <w:bookmarkEnd w:id="2"/>
      <w:bookmarkEnd w:id="3"/>
      <w:bookmarkEnd w:id="4"/>
      <w:bookmarkEnd w:id="5"/>
    </w:p>
    <w:p w14:paraId="3CB49502" w14:textId="77777777" w:rsidR="007C70A1" w:rsidRPr="00CE1BAD" w:rsidRDefault="007C70A1" w:rsidP="005D0B1A">
      <w:pPr>
        <w:keepNext/>
        <w:keepLines/>
        <w:jc w:val="both"/>
        <w:rPr>
          <w:rFonts w:ascii="Tahoma" w:hAnsi="Tahoma" w:cs="Tahoma"/>
        </w:rPr>
      </w:pPr>
    </w:p>
    <w:p w14:paraId="76C53A00" w14:textId="78123EAE" w:rsidR="009A5F76" w:rsidRDefault="009A5F76" w:rsidP="005D0B1A">
      <w:pPr>
        <w:keepNext/>
        <w:keepLines/>
        <w:jc w:val="both"/>
        <w:rPr>
          <w:rFonts w:ascii="Tahoma" w:hAnsi="Tahoma"/>
        </w:rPr>
      </w:pPr>
      <w:r w:rsidRPr="009C543A">
        <w:rPr>
          <w:rFonts w:ascii="Tahoma" w:hAnsi="Tahoma"/>
        </w:rPr>
        <w:t xml:space="preserve">Dodatna pojasnila </w:t>
      </w:r>
      <w:r w:rsidR="00FB0FF6" w:rsidRPr="009C543A">
        <w:rPr>
          <w:rFonts w:ascii="Tahoma" w:hAnsi="Tahoma"/>
        </w:rPr>
        <w:t>ali vprašanja</w:t>
      </w:r>
      <w:r w:rsidR="007F1692" w:rsidRPr="009C543A">
        <w:rPr>
          <w:rFonts w:ascii="Tahoma" w:hAnsi="Tahoma"/>
        </w:rPr>
        <w:t xml:space="preserve"> o </w:t>
      </w:r>
      <w:r w:rsidR="006A1CBC" w:rsidRPr="000038E7">
        <w:rPr>
          <w:rFonts w:ascii="Tahoma" w:hAnsi="Tahoma" w:cs="Tahoma"/>
        </w:rPr>
        <w:t xml:space="preserve">razpisni </w:t>
      </w:r>
      <w:r w:rsidR="007F1692" w:rsidRPr="000038E7">
        <w:rPr>
          <w:rFonts w:ascii="Tahoma" w:hAnsi="Tahoma" w:cs="Tahoma"/>
        </w:rPr>
        <w:t xml:space="preserve">dokumentaciji </w:t>
      </w:r>
      <w:r w:rsidRPr="000038E7">
        <w:rPr>
          <w:rFonts w:ascii="Tahoma" w:hAnsi="Tahoma"/>
        </w:rPr>
        <w:t xml:space="preserve">lahko </w:t>
      </w:r>
      <w:r w:rsidR="00FB0FF6" w:rsidRPr="000038E7">
        <w:rPr>
          <w:rFonts w:ascii="Tahoma" w:hAnsi="Tahoma"/>
        </w:rPr>
        <w:t>zainteresirani ponudniki</w:t>
      </w:r>
      <w:r w:rsidRPr="000038E7">
        <w:rPr>
          <w:rFonts w:ascii="Tahoma" w:hAnsi="Tahoma"/>
        </w:rPr>
        <w:t xml:space="preserve"> zahtevajo</w:t>
      </w:r>
      <w:r w:rsidR="0026110C" w:rsidRPr="000038E7">
        <w:rPr>
          <w:rFonts w:ascii="Tahoma" w:hAnsi="Tahoma"/>
        </w:rPr>
        <w:t xml:space="preserve"> </w:t>
      </w:r>
      <w:r w:rsidR="006A1CBC" w:rsidRPr="000038E7">
        <w:rPr>
          <w:rFonts w:ascii="Tahoma" w:hAnsi="Tahoma"/>
        </w:rPr>
        <w:t xml:space="preserve">samo </w:t>
      </w:r>
      <w:r w:rsidR="0026110C" w:rsidRPr="000038E7">
        <w:rPr>
          <w:rFonts w:ascii="Tahoma" w:hAnsi="Tahoma"/>
          <w:b/>
        </w:rPr>
        <w:t>preko Portala javnih naročil</w:t>
      </w:r>
      <w:r w:rsidRPr="000038E7">
        <w:rPr>
          <w:rFonts w:ascii="Tahoma" w:hAnsi="Tahoma"/>
        </w:rPr>
        <w:t xml:space="preserve">, vendar </w:t>
      </w:r>
      <w:r w:rsidRPr="000038E7">
        <w:rPr>
          <w:rFonts w:ascii="Tahoma" w:hAnsi="Tahoma"/>
          <w:b/>
        </w:rPr>
        <w:t>najkasneje do</w:t>
      </w:r>
      <w:r w:rsidR="00F1423B" w:rsidRPr="000038E7">
        <w:rPr>
          <w:rFonts w:ascii="Tahoma" w:hAnsi="Tahoma"/>
          <w:b/>
        </w:rPr>
        <w:t xml:space="preserve"> </w:t>
      </w:r>
      <w:r w:rsidR="00223594">
        <w:rPr>
          <w:rFonts w:ascii="Tahoma" w:hAnsi="Tahoma"/>
          <w:b/>
        </w:rPr>
        <w:t>26</w:t>
      </w:r>
      <w:r w:rsidR="003734A3">
        <w:rPr>
          <w:rFonts w:ascii="Tahoma" w:hAnsi="Tahoma"/>
          <w:b/>
        </w:rPr>
        <w:t>.</w:t>
      </w:r>
      <w:r w:rsidR="00223594">
        <w:rPr>
          <w:rFonts w:ascii="Tahoma" w:hAnsi="Tahoma"/>
          <w:b/>
        </w:rPr>
        <w:t>6</w:t>
      </w:r>
      <w:r w:rsidR="00A8739B" w:rsidRPr="000038E7">
        <w:rPr>
          <w:rFonts w:ascii="Tahoma" w:hAnsi="Tahoma"/>
          <w:b/>
        </w:rPr>
        <w:t>.</w:t>
      </w:r>
      <w:r w:rsidR="00A47187" w:rsidRPr="000038E7">
        <w:rPr>
          <w:rFonts w:ascii="Tahoma" w:hAnsi="Tahoma"/>
          <w:b/>
        </w:rPr>
        <w:t xml:space="preserve"> </w:t>
      </w:r>
      <w:r w:rsidR="009178BE" w:rsidRPr="000038E7">
        <w:rPr>
          <w:rFonts w:ascii="Tahoma" w:hAnsi="Tahoma"/>
          <w:b/>
        </w:rPr>
        <w:t>202</w:t>
      </w:r>
      <w:r w:rsidR="003734A3">
        <w:rPr>
          <w:rFonts w:ascii="Tahoma" w:hAnsi="Tahoma"/>
          <w:b/>
        </w:rPr>
        <w:t>5</w:t>
      </w:r>
      <w:r w:rsidR="000038E7" w:rsidRPr="000038E7">
        <w:rPr>
          <w:rFonts w:ascii="Tahoma" w:hAnsi="Tahoma"/>
          <w:b/>
        </w:rPr>
        <w:t xml:space="preserve"> do 12</w:t>
      </w:r>
      <w:r w:rsidR="00740562" w:rsidRPr="000038E7">
        <w:rPr>
          <w:rFonts w:ascii="Tahoma" w:hAnsi="Tahoma"/>
          <w:b/>
        </w:rPr>
        <w:t>.00 ure</w:t>
      </w:r>
      <w:r w:rsidR="00A73BBF" w:rsidRPr="000038E7">
        <w:rPr>
          <w:rFonts w:ascii="Tahoma" w:hAnsi="Tahoma"/>
        </w:rPr>
        <w:t>. Odgovori oziroma</w:t>
      </w:r>
      <w:r w:rsidRPr="000038E7">
        <w:rPr>
          <w:rFonts w:ascii="Tahoma" w:hAnsi="Tahoma"/>
        </w:rPr>
        <w:t xml:space="preserve"> pojasnila bodo objavljeni </w:t>
      </w:r>
      <w:r w:rsidR="00A73BBF" w:rsidRPr="000038E7">
        <w:rPr>
          <w:rFonts w:ascii="Tahoma" w:hAnsi="Tahoma"/>
        </w:rPr>
        <w:t>na P</w:t>
      </w:r>
      <w:r w:rsidRPr="000038E7">
        <w:rPr>
          <w:rFonts w:ascii="Tahoma" w:hAnsi="Tahoma"/>
        </w:rPr>
        <w:t>ort</w:t>
      </w:r>
      <w:r w:rsidR="00880E8D" w:rsidRPr="000038E7">
        <w:rPr>
          <w:rFonts w:ascii="Tahoma" w:hAnsi="Tahoma"/>
        </w:rPr>
        <w:t>alu javnih naročil, na</w:t>
      </w:r>
      <w:r w:rsidR="00852DB8" w:rsidRPr="000038E7">
        <w:rPr>
          <w:rFonts w:ascii="Tahoma" w:hAnsi="Tahoma"/>
        </w:rPr>
        <w:t xml:space="preserve">jkasneje </w:t>
      </w:r>
      <w:r w:rsidR="00852DB8" w:rsidRPr="000038E7">
        <w:rPr>
          <w:rFonts w:ascii="Tahoma" w:hAnsi="Tahoma"/>
          <w:b/>
        </w:rPr>
        <w:t xml:space="preserve">do </w:t>
      </w:r>
      <w:r w:rsidR="00A8739B" w:rsidRPr="000038E7">
        <w:rPr>
          <w:rFonts w:ascii="Tahoma" w:hAnsi="Tahoma"/>
          <w:b/>
        </w:rPr>
        <w:t xml:space="preserve">vključno </w:t>
      </w:r>
      <w:r w:rsidR="00223594">
        <w:rPr>
          <w:rFonts w:ascii="Tahoma" w:hAnsi="Tahoma"/>
          <w:b/>
        </w:rPr>
        <w:t>30</w:t>
      </w:r>
      <w:r w:rsidR="003734A3">
        <w:rPr>
          <w:rFonts w:ascii="Tahoma" w:hAnsi="Tahoma"/>
          <w:b/>
        </w:rPr>
        <w:t>.</w:t>
      </w:r>
      <w:r w:rsidR="00223594">
        <w:rPr>
          <w:rFonts w:ascii="Tahoma" w:hAnsi="Tahoma"/>
          <w:b/>
        </w:rPr>
        <w:t>6</w:t>
      </w:r>
      <w:r w:rsidR="003734A3" w:rsidRPr="000038E7">
        <w:rPr>
          <w:rFonts w:ascii="Tahoma" w:hAnsi="Tahoma"/>
          <w:b/>
        </w:rPr>
        <w:t>. 202</w:t>
      </w:r>
      <w:r w:rsidR="003734A3">
        <w:rPr>
          <w:rFonts w:ascii="Tahoma" w:hAnsi="Tahoma"/>
          <w:b/>
        </w:rPr>
        <w:t>5</w:t>
      </w:r>
      <w:r w:rsidR="003734A3" w:rsidRPr="000038E7">
        <w:rPr>
          <w:rFonts w:ascii="Tahoma" w:hAnsi="Tahoma"/>
          <w:b/>
        </w:rPr>
        <w:t xml:space="preserve"> </w:t>
      </w:r>
      <w:r w:rsidR="00713112" w:rsidRPr="000038E7">
        <w:rPr>
          <w:rFonts w:ascii="Tahoma" w:hAnsi="Tahoma"/>
          <w:b/>
        </w:rPr>
        <w:t>do 16</w:t>
      </w:r>
      <w:r w:rsidR="00CD4292" w:rsidRPr="000038E7">
        <w:rPr>
          <w:rFonts w:ascii="Tahoma" w:hAnsi="Tahoma"/>
          <w:b/>
        </w:rPr>
        <w:t>.00 ure</w:t>
      </w:r>
      <w:r w:rsidRPr="000038E7">
        <w:rPr>
          <w:rFonts w:ascii="Tahoma" w:hAnsi="Tahoma"/>
        </w:rPr>
        <w:t>, pod pogojem, da bo zahteva posredovana pravočasno.</w:t>
      </w:r>
      <w:r w:rsidR="00FB0FF6" w:rsidRPr="000038E7">
        <w:rPr>
          <w:rFonts w:ascii="Tahoma" w:hAnsi="Tahoma"/>
        </w:rPr>
        <w:t xml:space="preserve"> Na drugače posredovane zahteve za dodatna pojasnila ali vprašanja naročnik ni dolžan odgovoriti.</w:t>
      </w:r>
    </w:p>
    <w:p w14:paraId="074F0EC2" w14:textId="77777777" w:rsidR="00740562" w:rsidRPr="00147A7A" w:rsidRDefault="00740562" w:rsidP="005D0B1A">
      <w:pPr>
        <w:keepNext/>
        <w:keepLines/>
        <w:jc w:val="both"/>
        <w:rPr>
          <w:rFonts w:ascii="Tahoma" w:hAnsi="Tahoma"/>
        </w:rPr>
      </w:pPr>
    </w:p>
    <w:p w14:paraId="7EF5EC95"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Variantna ponudba</w:t>
      </w:r>
      <w:r w:rsidR="0082104E">
        <w:rPr>
          <w:rFonts w:ascii="Tahoma" w:hAnsi="Tahoma" w:cs="Tahoma"/>
          <w:b/>
        </w:rPr>
        <w:t xml:space="preserve"> in ponudba z opcijo</w:t>
      </w:r>
    </w:p>
    <w:p w14:paraId="3B82149A" w14:textId="77777777" w:rsidR="007C70A1" w:rsidRPr="00CE1BAD" w:rsidRDefault="007C70A1" w:rsidP="005D0B1A">
      <w:pPr>
        <w:pStyle w:val="BESEDILO"/>
        <w:keepNext/>
        <w:widowControl/>
        <w:tabs>
          <w:tab w:val="clear" w:pos="2155"/>
        </w:tabs>
        <w:rPr>
          <w:rFonts w:ascii="Tahoma" w:hAnsi="Tahoma" w:cs="Tahoma"/>
          <w:kern w:val="0"/>
        </w:rPr>
      </w:pPr>
    </w:p>
    <w:p w14:paraId="085D372F" w14:textId="351EF215" w:rsidR="00606533" w:rsidRDefault="00606533" w:rsidP="005D0B1A">
      <w:pPr>
        <w:keepNext/>
        <w:keepLines/>
        <w:jc w:val="both"/>
        <w:rPr>
          <w:rFonts w:ascii="Tahoma" w:hAnsi="Tahoma" w:cs="Tahoma"/>
        </w:rPr>
      </w:pPr>
      <w:r w:rsidRPr="00497B98">
        <w:rPr>
          <w:rFonts w:ascii="Tahoma" w:hAnsi="Tahoma" w:cs="Tahoma"/>
        </w:rPr>
        <w:t>Naročnik ne dopušča predložitve variantne ponudbe</w:t>
      </w:r>
      <w:r w:rsidR="0082104E">
        <w:rPr>
          <w:rFonts w:ascii="Tahoma" w:hAnsi="Tahoma" w:cs="Tahoma"/>
        </w:rPr>
        <w:t xml:space="preserve"> ali ponudbe z opcijo</w:t>
      </w:r>
      <w:r w:rsidRPr="00497B98">
        <w:rPr>
          <w:rFonts w:ascii="Tahoma" w:hAnsi="Tahoma" w:cs="Tahoma"/>
        </w:rPr>
        <w:t>. Naročnik bo tako ponudbo zavrnil kot nedopustno.</w:t>
      </w:r>
    </w:p>
    <w:p w14:paraId="7B1AB460" w14:textId="77777777" w:rsidR="004F2EA8" w:rsidRDefault="004F2EA8" w:rsidP="005D0B1A">
      <w:pPr>
        <w:keepNext/>
        <w:keepLines/>
        <w:jc w:val="both"/>
        <w:rPr>
          <w:rFonts w:ascii="Tahoma" w:hAnsi="Tahoma" w:cs="Tahoma"/>
        </w:rPr>
      </w:pPr>
    </w:p>
    <w:p w14:paraId="4A86D0D1" w14:textId="77777777" w:rsidR="004F2EA8" w:rsidRPr="004F2EA8" w:rsidRDefault="004F2EA8" w:rsidP="005D0B1A">
      <w:pPr>
        <w:keepNext/>
        <w:keepLines/>
        <w:numPr>
          <w:ilvl w:val="1"/>
          <w:numId w:val="2"/>
        </w:numPr>
        <w:jc w:val="both"/>
        <w:rPr>
          <w:rFonts w:ascii="Tahoma" w:hAnsi="Tahoma" w:cs="Tahoma"/>
          <w:b/>
        </w:rPr>
      </w:pPr>
      <w:r w:rsidRPr="004F2EA8">
        <w:rPr>
          <w:rFonts w:ascii="Tahoma" w:hAnsi="Tahoma" w:cs="Tahoma"/>
          <w:b/>
        </w:rPr>
        <w:t>Pregled in ocenjevanje ponudb</w:t>
      </w:r>
    </w:p>
    <w:p w14:paraId="3105CB34" w14:textId="77777777" w:rsidR="004F2EA8" w:rsidRDefault="004F2EA8" w:rsidP="005D0B1A">
      <w:pPr>
        <w:keepNext/>
        <w:keepLines/>
        <w:rPr>
          <w:rFonts w:ascii="Tahoma" w:hAnsi="Tahoma" w:cs="Tahoma"/>
        </w:rPr>
      </w:pPr>
    </w:p>
    <w:p w14:paraId="4651453C" w14:textId="77777777" w:rsidR="00DF3A28" w:rsidRPr="00DF3A28" w:rsidRDefault="004F2EA8" w:rsidP="005D0B1A">
      <w:pPr>
        <w:keepNext/>
        <w:keepLines/>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sidR="00DF3A28">
        <w:rPr>
          <w:rFonts w:ascii="Tahoma" w:hAnsi="Tahoma" w:cs="Tahoma"/>
        </w:rPr>
        <w:t xml:space="preserve"> </w:t>
      </w:r>
      <w:r w:rsidR="00DF3A28" w:rsidRPr="00DF3A28">
        <w:rPr>
          <w:rFonts w:ascii="Tahoma" w:hAnsi="Tahoma" w:cs="Tahoma"/>
        </w:rPr>
        <w:t>Naročnik bo opravil pregled in ocenjevanje ponudb ter javno naročilo oddal na način, kot je opredeljeno v določilih 89. člena ZJN-3.</w:t>
      </w:r>
    </w:p>
    <w:p w14:paraId="36D9E33E" w14:textId="77777777" w:rsidR="00AE4BEB" w:rsidRDefault="00AE4BEB" w:rsidP="005D0B1A">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5FEF9032" w14:textId="4BDABB73" w:rsidR="00AE4BEB" w:rsidRPr="00AE4BEB" w:rsidRDefault="002328DC" w:rsidP="005D0B1A">
      <w:pPr>
        <w:keepNext/>
        <w:keepLines/>
        <w:numPr>
          <w:ilvl w:val="1"/>
          <w:numId w:val="2"/>
        </w:numPr>
        <w:jc w:val="both"/>
        <w:rPr>
          <w:rFonts w:ascii="Tahoma" w:hAnsi="Tahoma" w:cs="Tahoma"/>
          <w:b/>
        </w:rPr>
      </w:pPr>
      <w:r>
        <w:rPr>
          <w:rFonts w:ascii="Tahoma" w:hAnsi="Tahoma" w:cs="Tahoma"/>
          <w:b/>
        </w:rPr>
        <w:t>Okvirni sporazum</w:t>
      </w:r>
    </w:p>
    <w:p w14:paraId="047BC3BB" w14:textId="77777777" w:rsidR="00F1423B" w:rsidRDefault="00F1423B" w:rsidP="005D0B1A">
      <w:pPr>
        <w:keepNext/>
        <w:keepLines/>
        <w:ind w:hanging="360"/>
        <w:jc w:val="both"/>
        <w:rPr>
          <w:rFonts w:ascii="Tahoma" w:hAnsi="Tahoma" w:cs="Tahoma"/>
        </w:rPr>
      </w:pPr>
    </w:p>
    <w:p w14:paraId="1B109030" w14:textId="45622DC4" w:rsidR="00194AC2" w:rsidRDefault="002328DC" w:rsidP="005D0B1A">
      <w:pPr>
        <w:keepNext/>
        <w:keepLines/>
        <w:jc w:val="both"/>
        <w:rPr>
          <w:rFonts w:ascii="Tahoma" w:hAnsi="Tahoma" w:cs="Tahoma"/>
        </w:rPr>
      </w:pPr>
      <w:r>
        <w:rPr>
          <w:rFonts w:ascii="Tahoma" w:hAnsi="Tahoma" w:cs="Tahoma"/>
        </w:rPr>
        <w:t>Okvirni sporazum</w:t>
      </w:r>
      <w:r w:rsidR="00194AC2" w:rsidRPr="005E752D">
        <w:rPr>
          <w:rFonts w:ascii="Tahoma" w:hAnsi="Tahoma" w:cs="Tahoma"/>
        </w:rPr>
        <w:t xml:space="preserve"> </w:t>
      </w:r>
      <w:r w:rsidR="00C55BB7" w:rsidRPr="005E752D">
        <w:rPr>
          <w:rFonts w:ascii="Tahoma" w:hAnsi="Tahoma" w:cs="Tahoma"/>
        </w:rPr>
        <w:t>bo</w:t>
      </w:r>
      <w:r w:rsidR="00C55BB7">
        <w:rPr>
          <w:rFonts w:ascii="Tahoma" w:hAnsi="Tahoma" w:cs="Tahoma"/>
        </w:rPr>
        <w:t xml:space="preserve"> </w:t>
      </w:r>
      <w:r w:rsidR="00194AC2">
        <w:rPr>
          <w:rFonts w:ascii="Tahoma" w:hAnsi="Tahoma" w:cs="Tahoma"/>
        </w:rPr>
        <w:t>z</w:t>
      </w:r>
      <w:r w:rsidR="00C0328F">
        <w:rPr>
          <w:rFonts w:ascii="Tahoma" w:hAnsi="Tahoma" w:cs="Tahoma"/>
        </w:rPr>
        <w:t xml:space="preserve"> </w:t>
      </w:r>
      <w:r w:rsidR="00194AC2">
        <w:rPr>
          <w:rFonts w:ascii="Tahoma" w:hAnsi="Tahoma" w:cs="Tahoma"/>
        </w:rPr>
        <w:t>izbranim ponudnikom</w:t>
      </w:r>
      <w:r w:rsidR="006855D0">
        <w:rPr>
          <w:rFonts w:ascii="Tahoma" w:hAnsi="Tahoma" w:cs="Tahoma"/>
        </w:rPr>
        <w:t xml:space="preserve"> </w:t>
      </w:r>
      <w:r w:rsidR="00194AC2">
        <w:rPr>
          <w:rFonts w:ascii="Tahoma" w:hAnsi="Tahoma" w:cs="Tahoma"/>
        </w:rPr>
        <w:t>podpisal zakoniti zastopnik naročnika.</w:t>
      </w:r>
    </w:p>
    <w:p w14:paraId="65783E34" w14:textId="77777777" w:rsidR="00194AC2" w:rsidRDefault="00194AC2" w:rsidP="005D0B1A">
      <w:pPr>
        <w:keepNext/>
        <w:keepLines/>
        <w:jc w:val="both"/>
        <w:rPr>
          <w:rFonts w:ascii="Tahoma" w:hAnsi="Tahoma" w:cs="Tahoma"/>
        </w:rPr>
      </w:pPr>
    </w:p>
    <w:p w14:paraId="50F736A4" w14:textId="34A490F4" w:rsidR="009A7FCB" w:rsidRDefault="002328DC" w:rsidP="005D0B1A">
      <w:pPr>
        <w:keepNext/>
        <w:keepLines/>
        <w:jc w:val="both"/>
        <w:rPr>
          <w:rFonts w:ascii="Tahoma" w:hAnsi="Tahoma" w:cs="Tahoma"/>
        </w:rPr>
      </w:pPr>
      <w:r>
        <w:rPr>
          <w:rFonts w:ascii="Tahoma" w:hAnsi="Tahoma" w:cs="Tahoma"/>
        </w:rPr>
        <w:t>Okvirni sporazum</w:t>
      </w:r>
      <w:r w:rsidR="00194AC2" w:rsidRPr="004854D0">
        <w:rPr>
          <w:rFonts w:ascii="Tahoma" w:hAnsi="Tahoma" w:cs="Tahoma"/>
        </w:rPr>
        <w:t xml:space="preserve"> se bo pred podpisom vsebinsko prilagodil le glede na to, </w:t>
      </w:r>
      <w:r w:rsidR="00C113DF">
        <w:rPr>
          <w:rFonts w:ascii="Tahoma" w:hAnsi="Tahoma" w:cs="Tahoma"/>
        </w:rPr>
        <w:t xml:space="preserve">ali bo </w:t>
      </w:r>
      <w:r w:rsidR="00194AC2" w:rsidRPr="004854D0">
        <w:rPr>
          <w:rFonts w:ascii="Tahoma" w:hAnsi="Tahoma" w:cs="Tahoma"/>
        </w:rPr>
        <w:t>izbrani ponudnik predložil skupno ponudbo, prijavil sodelovanje podizvajalcev in podobno</w:t>
      </w:r>
      <w:r w:rsidR="002778F3">
        <w:rPr>
          <w:rFonts w:ascii="Tahoma" w:hAnsi="Tahoma" w:cs="Tahoma"/>
        </w:rPr>
        <w:t>.</w:t>
      </w:r>
    </w:p>
    <w:p w14:paraId="36F8250B" w14:textId="77777777" w:rsidR="00AE4BEB" w:rsidRDefault="00AE4BEB" w:rsidP="005D0B1A">
      <w:pPr>
        <w:keepNext/>
        <w:keepLines/>
        <w:jc w:val="both"/>
        <w:rPr>
          <w:rFonts w:ascii="Tahoma" w:hAnsi="Tahoma" w:cs="Tahoma"/>
        </w:rPr>
      </w:pPr>
    </w:p>
    <w:p w14:paraId="68B1ED50" w14:textId="28EFF0A4" w:rsidR="00AE4BEB" w:rsidRDefault="00AE4BEB" w:rsidP="005D0B1A">
      <w:pPr>
        <w:keepNext/>
        <w:keepLines/>
        <w:jc w:val="both"/>
        <w:rPr>
          <w:rFonts w:ascii="Tahoma" w:hAnsi="Tahoma" w:cs="Tahoma"/>
        </w:rPr>
      </w:pPr>
      <w:r w:rsidRPr="00E13BD7">
        <w:rPr>
          <w:rFonts w:ascii="Tahoma" w:hAnsi="Tahoma" w:cs="Tahoma"/>
        </w:rPr>
        <w:t xml:space="preserve">V skladu s šestim odstavkom 14. člena </w:t>
      </w:r>
      <w:r w:rsidR="00A04CE4" w:rsidRPr="00A04CE4">
        <w:rPr>
          <w:rFonts w:ascii="Tahoma" w:hAnsi="Tahoma" w:cs="Tahoma"/>
        </w:rPr>
        <w:t xml:space="preserve">Zakona o integriteti in preprečevanju korupcije (Uradni list RS, št. 69/11 – uradno prečiščeno besedilo, 158/20, 3/22 – </w:t>
      </w:r>
      <w:proofErr w:type="spellStart"/>
      <w:r w:rsidR="00A04CE4" w:rsidRPr="00A04CE4">
        <w:rPr>
          <w:rFonts w:ascii="Tahoma" w:hAnsi="Tahoma" w:cs="Tahoma"/>
        </w:rPr>
        <w:t>ZDeb</w:t>
      </w:r>
      <w:proofErr w:type="spellEnd"/>
      <w:r w:rsidR="00A04CE4" w:rsidRPr="00A04CE4">
        <w:rPr>
          <w:rFonts w:ascii="Tahoma" w:hAnsi="Tahoma" w:cs="Tahoma"/>
        </w:rPr>
        <w:t xml:space="preserve"> in 16/23 – </w:t>
      </w:r>
      <w:proofErr w:type="spellStart"/>
      <w:r w:rsidR="00A04CE4" w:rsidRPr="00A04CE4">
        <w:rPr>
          <w:rFonts w:ascii="Tahoma" w:hAnsi="Tahoma" w:cs="Tahoma"/>
        </w:rPr>
        <w:t>ZZPri</w:t>
      </w:r>
      <w:proofErr w:type="spellEnd"/>
      <w:r w:rsidR="00A04CE4" w:rsidRPr="00A04CE4">
        <w:rPr>
          <w:rFonts w:ascii="Tahoma" w:hAnsi="Tahoma" w:cs="Tahoma"/>
        </w:rPr>
        <w:t xml:space="preserve">; v nadaljevanju </w:t>
      </w:r>
      <w:proofErr w:type="spellStart"/>
      <w:r w:rsidR="00A04CE4" w:rsidRPr="00A04CE4">
        <w:rPr>
          <w:rFonts w:ascii="Tahoma" w:hAnsi="Tahoma" w:cs="Tahoma"/>
        </w:rPr>
        <w:t>ZIntPK</w:t>
      </w:r>
      <w:proofErr w:type="spellEnd"/>
      <w:r w:rsidR="00A04CE4" w:rsidRPr="00A04CE4">
        <w:rPr>
          <w:rFonts w:ascii="Tahoma" w:hAnsi="Tahoma" w:cs="Tahoma"/>
        </w:rPr>
        <w:t xml:space="preserve">) </w:t>
      </w:r>
      <w:r w:rsidRPr="00E13BD7">
        <w:rPr>
          <w:rFonts w:ascii="Tahoma" w:hAnsi="Tahoma" w:cs="Tahoma"/>
        </w:rPr>
        <w:t xml:space="preserve"> je dolžan izbrani ponudnik na poziv naročnika, pred podpisom </w:t>
      </w:r>
      <w:bookmarkStart w:id="11" w:name="_Hlk198635516"/>
      <w:r w:rsidR="004529DC">
        <w:rPr>
          <w:rFonts w:ascii="Tahoma" w:hAnsi="Tahoma" w:cs="Tahoma"/>
        </w:rPr>
        <w:t>okvirnega sporazuma</w:t>
      </w:r>
      <w:bookmarkEnd w:id="11"/>
      <w:r w:rsidRPr="00E13BD7">
        <w:rPr>
          <w:rFonts w:ascii="Tahoma" w:hAnsi="Tahoma" w:cs="Tahoma"/>
        </w:rPr>
        <w:t xml:space="preserve">, predložiti izjavo ali podatke o udeležbi fizičnih in pravnih oseb v lastništvu izbranega ponudnika, ter o gospodarskih subjektih za katere se glede na določbe zakona, ki ureja gospodarske družbe, šteje, da so povezane družbe z </w:t>
      </w:r>
      <w:r w:rsidRPr="00D4605E">
        <w:rPr>
          <w:rFonts w:ascii="Tahoma" w:hAnsi="Tahoma" w:cs="Tahoma"/>
        </w:rPr>
        <w:t>izbranim ponudnikom</w:t>
      </w:r>
      <w:r w:rsidR="00A539F0" w:rsidRPr="00D4605E">
        <w:rPr>
          <w:rFonts w:ascii="Tahoma" w:hAnsi="Tahoma" w:cs="Tahoma"/>
        </w:rPr>
        <w:t xml:space="preserve"> (</w:t>
      </w:r>
      <w:r w:rsidR="003B2B5D" w:rsidRPr="00D4605E">
        <w:rPr>
          <w:rFonts w:ascii="Tahoma" w:hAnsi="Tahoma" w:cs="Tahoma"/>
        </w:rPr>
        <w:t>P</w:t>
      </w:r>
      <w:r w:rsidR="00A539F0" w:rsidRPr="00D4605E">
        <w:rPr>
          <w:rFonts w:ascii="Tahoma" w:hAnsi="Tahoma" w:cs="Tahoma"/>
        </w:rPr>
        <w:t>rilog</w:t>
      </w:r>
      <w:r w:rsidR="00956D70">
        <w:rPr>
          <w:rFonts w:ascii="Tahoma" w:hAnsi="Tahoma" w:cs="Tahoma"/>
        </w:rPr>
        <w:t>e</w:t>
      </w:r>
      <w:r w:rsidR="00A539F0" w:rsidRPr="00D4605E">
        <w:rPr>
          <w:rFonts w:ascii="Tahoma" w:hAnsi="Tahoma" w:cs="Tahoma"/>
        </w:rPr>
        <w:t xml:space="preserve"> 3)</w:t>
      </w:r>
      <w:r w:rsidRPr="00D4605E">
        <w:rPr>
          <w:rFonts w:ascii="Tahoma" w:hAnsi="Tahoma" w:cs="Tahoma"/>
        </w:rPr>
        <w:t>. Če bo ponudnik predložil lažno izjavo oziroma bo dal neresnične podatke o navedenih dejstvih, bo to imelo</w:t>
      </w:r>
      <w:r w:rsidRPr="00E13BD7">
        <w:rPr>
          <w:rFonts w:ascii="Tahoma" w:hAnsi="Tahoma" w:cs="Tahoma"/>
        </w:rPr>
        <w:t xml:space="preserve"> za posledico ničnost </w:t>
      </w:r>
      <w:r w:rsidR="004529DC" w:rsidRPr="004529DC">
        <w:rPr>
          <w:rFonts w:ascii="Tahoma" w:hAnsi="Tahoma" w:cs="Tahoma"/>
        </w:rPr>
        <w:t>okvirnega sporazuma</w:t>
      </w:r>
      <w:r w:rsidRPr="00E13BD7">
        <w:rPr>
          <w:rFonts w:ascii="Tahoma" w:hAnsi="Tahoma" w:cs="Tahoma"/>
        </w:rPr>
        <w:t>.</w:t>
      </w:r>
      <w:r w:rsidR="00542375">
        <w:rPr>
          <w:rFonts w:ascii="Tahoma" w:hAnsi="Tahoma" w:cs="Tahoma"/>
        </w:rPr>
        <w:t xml:space="preserve"> Izjavo bodo morali podati tudi ostali gospodarski subjekti, ki nastopajo v ponudbi ponudnik</w:t>
      </w:r>
      <w:r w:rsidR="006855D0">
        <w:rPr>
          <w:rFonts w:ascii="Tahoma" w:hAnsi="Tahoma" w:cs="Tahoma"/>
        </w:rPr>
        <w:t>a</w:t>
      </w:r>
      <w:r w:rsidR="00542375">
        <w:rPr>
          <w:rFonts w:ascii="Tahoma" w:hAnsi="Tahoma" w:cs="Tahoma"/>
        </w:rPr>
        <w:t>.</w:t>
      </w:r>
      <w:r w:rsidR="003121C3">
        <w:rPr>
          <w:rFonts w:ascii="Tahoma" w:hAnsi="Tahoma" w:cs="Tahoma"/>
        </w:rPr>
        <w:t xml:space="preserve"> </w:t>
      </w:r>
      <w:r w:rsidR="00C0328F">
        <w:rPr>
          <w:rFonts w:ascii="Tahoma" w:hAnsi="Tahoma" w:cs="Tahoma"/>
        </w:rPr>
        <w:t xml:space="preserve">V kolikor </w:t>
      </w:r>
      <w:r w:rsidR="00C0328F" w:rsidRPr="00D4605E">
        <w:rPr>
          <w:rFonts w:ascii="Tahoma" w:hAnsi="Tahoma" w:cs="Tahoma"/>
        </w:rPr>
        <w:t>p</w:t>
      </w:r>
      <w:r w:rsidR="003121C3" w:rsidRPr="00D4605E">
        <w:rPr>
          <w:rFonts w:ascii="Tahoma" w:hAnsi="Tahoma" w:cs="Tahoma"/>
        </w:rPr>
        <w:t xml:space="preserve">onudnik </w:t>
      </w:r>
      <w:r w:rsidR="00956D70">
        <w:rPr>
          <w:rFonts w:ascii="Tahoma" w:hAnsi="Tahoma" w:cs="Tahoma"/>
        </w:rPr>
        <w:t>Priloge</w:t>
      </w:r>
      <w:r w:rsidR="007E35CD">
        <w:rPr>
          <w:rFonts w:ascii="Tahoma" w:hAnsi="Tahoma" w:cs="Tahoma"/>
        </w:rPr>
        <w:t xml:space="preserve"> 3</w:t>
      </w:r>
      <w:r w:rsidR="00C0328F" w:rsidRPr="00D4605E">
        <w:rPr>
          <w:rFonts w:ascii="Tahoma" w:hAnsi="Tahoma" w:cs="Tahoma"/>
        </w:rPr>
        <w:t xml:space="preserve"> ne bo</w:t>
      </w:r>
      <w:r w:rsidR="003121C3" w:rsidRPr="00D4605E">
        <w:rPr>
          <w:rFonts w:ascii="Tahoma" w:hAnsi="Tahoma" w:cs="Tahoma"/>
        </w:rPr>
        <w:t xml:space="preserve"> priloži</w:t>
      </w:r>
      <w:r w:rsidR="003121C3">
        <w:rPr>
          <w:rFonts w:ascii="Tahoma" w:hAnsi="Tahoma" w:cs="Tahoma"/>
        </w:rPr>
        <w:t xml:space="preserve"> že v ponudbi</w:t>
      </w:r>
      <w:r w:rsidR="00C0328F">
        <w:rPr>
          <w:rFonts w:ascii="Tahoma" w:hAnsi="Tahoma" w:cs="Tahoma"/>
        </w:rPr>
        <w:t xml:space="preserve">, bo naročnik ponudnika pozval k predložitvi izpolnjene predmetne priloge pred sklenitvijo </w:t>
      </w:r>
      <w:r w:rsidR="004529DC" w:rsidRPr="004529DC">
        <w:rPr>
          <w:rFonts w:ascii="Tahoma" w:hAnsi="Tahoma" w:cs="Tahoma"/>
        </w:rPr>
        <w:t>okvirnega sporazuma</w:t>
      </w:r>
      <w:r w:rsidR="003121C3">
        <w:rPr>
          <w:rFonts w:ascii="Tahoma" w:hAnsi="Tahoma" w:cs="Tahoma"/>
        </w:rPr>
        <w:t>.</w:t>
      </w:r>
    </w:p>
    <w:p w14:paraId="0CE9F97F" w14:textId="77777777" w:rsidR="002B0FB8" w:rsidRDefault="002B0FB8" w:rsidP="005D0B1A">
      <w:pPr>
        <w:keepNext/>
        <w:keepLines/>
        <w:jc w:val="both"/>
        <w:rPr>
          <w:rFonts w:ascii="Tahoma" w:hAnsi="Tahoma" w:cs="Tahoma"/>
        </w:rPr>
      </w:pPr>
    </w:p>
    <w:p w14:paraId="0715320A" w14:textId="2CAD443A" w:rsidR="008224DA" w:rsidRDefault="00AE4BEB" w:rsidP="005D0B1A">
      <w:pPr>
        <w:keepNext/>
        <w:keepLines/>
        <w:jc w:val="both"/>
        <w:rPr>
          <w:rFonts w:ascii="Tahoma" w:hAnsi="Tahoma" w:cs="Tahoma"/>
        </w:rPr>
      </w:pPr>
      <w:r>
        <w:rPr>
          <w:rFonts w:ascii="Tahoma" w:hAnsi="Tahoma" w:cs="Tahoma"/>
        </w:rPr>
        <w:t xml:space="preserve">Vzorec </w:t>
      </w:r>
      <w:r w:rsidR="007F6437">
        <w:rPr>
          <w:rFonts w:ascii="Tahoma" w:hAnsi="Tahoma" w:cs="Tahoma"/>
        </w:rPr>
        <w:t>okvirnega sporazuma</w:t>
      </w:r>
      <w:r w:rsidR="005D36D1">
        <w:rPr>
          <w:rFonts w:ascii="Tahoma" w:hAnsi="Tahoma" w:cs="Tahoma"/>
        </w:rPr>
        <w:t xml:space="preserve"> </w:t>
      </w:r>
      <w:r>
        <w:rPr>
          <w:rFonts w:ascii="Tahoma" w:hAnsi="Tahoma" w:cs="Tahoma"/>
        </w:rPr>
        <w:t xml:space="preserve">je </w:t>
      </w:r>
      <w:r w:rsidRPr="00D4605E">
        <w:rPr>
          <w:rFonts w:ascii="Tahoma" w:hAnsi="Tahoma" w:cs="Tahoma"/>
        </w:rPr>
        <w:t xml:space="preserve">kot </w:t>
      </w:r>
      <w:r w:rsidR="003B2B5D" w:rsidRPr="00D4605E">
        <w:rPr>
          <w:rFonts w:ascii="Tahoma" w:hAnsi="Tahoma" w:cs="Tahoma"/>
        </w:rPr>
        <w:t>P</w:t>
      </w:r>
      <w:r w:rsidRPr="00D4605E">
        <w:rPr>
          <w:rFonts w:ascii="Tahoma" w:hAnsi="Tahoma" w:cs="Tahoma"/>
        </w:rPr>
        <w:t xml:space="preserve">riloga </w:t>
      </w:r>
      <w:r w:rsidR="004A4D20">
        <w:rPr>
          <w:rFonts w:ascii="Tahoma" w:hAnsi="Tahoma" w:cs="Tahoma"/>
        </w:rPr>
        <w:t>8</w:t>
      </w:r>
      <w:r w:rsidR="00B64010">
        <w:rPr>
          <w:rFonts w:ascii="Tahoma" w:hAnsi="Tahoma" w:cs="Tahoma"/>
        </w:rPr>
        <w:t xml:space="preserve"> </w:t>
      </w:r>
      <w:r w:rsidRPr="00D4605E">
        <w:rPr>
          <w:rFonts w:ascii="Tahoma" w:hAnsi="Tahoma" w:cs="Tahoma"/>
        </w:rPr>
        <w:t>sestavni del te</w:t>
      </w:r>
      <w:r w:rsidR="006A1CBC" w:rsidRPr="00D4605E">
        <w:rPr>
          <w:rFonts w:ascii="Tahoma" w:hAnsi="Tahoma" w:cs="Tahoma"/>
        </w:rPr>
        <w:t xml:space="preserve"> razpisne</w:t>
      </w:r>
      <w:r w:rsidRPr="00D4605E">
        <w:rPr>
          <w:rFonts w:ascii="Tahoma" w:hAnsi="Tahoma" w:cs="Tahoma"/>
        </w:rPr>
        <w:t xml:space="preserve"> dokumentacije. </w:t>
      </w:r>
      <w:r w:rsidR="004117CD" w:rsidRPr="00D4605E">
        <w:rPr>
          <w:rFonts w:ascii="Tahoma" w:hAnsi="Tahoma" w:cs="Tahoma"/>
        </w:rPr>
        <w:t xml:space="preserve">Ponudnik potrdi, da se strinja z vsebino </w:t>
      </w:r>
      <w:r w:rsidR="007F6437">
        <w:rPr>
          <w:rFonts w:ascii="Tahoma" w:hAnsi="Tahoma" w:cs="Tahoma"/>
        </w:rPr>
        <w:t>okvirnega sporazuma</w:t>
      </w:r>
      <w:r w:rsidR="005D36D1">
        <w:rPr>
          <w:rFonts w:ascii="Tahoma" w:hAnsi="Tahoma" w:cs="Tahoma"/>
        </w:rPr>
        <w:t xml:space="preserve"> </w:t>
      </w:r>
      <w:r w:rsidR="005A2A29">
        <w:rPr>
          <w:rFonts w:ascii="Tahoma" w:hAnsi="Tahoma" w:cs="Tahoma"/>
        </w:rPr>
        <w:t xml:space="preserve">s tem da predloži: </w:t>
      </w:r>
    </w:p>
    <w:p w14:paraId="43B3DB83" w14:textId="77777777" w:rsidR="001D7457" w:rsidRDefault="001D7457" w:rsidP="005D0B1A">
      <w:pPr>
        <w:keepNext/>
        <w:keepLines/>
        <w:jc w:val="both"/>
        <w:rPr>
          <w:rFonts w:ascii="Tahoma" w:hAnsi="Tahoma" w:cs="Tahoma"/>
        </w:rPr>
      </w:pPr>
    </w:p>
    <w:p w14:paraId="532D6640" w14:textId="62C28C77" w:rsidR="00AE4BEB" w:rsidRDefault="008224DA" w:rsidP="005D0B1A">
      <w:pPr>
        <w:keepNext/>
        <w:keepLines/>
        <w:ind w:left="709"/>
        <w:jc w:val="both"/>
        <w:rPr>
          <w:rFonts w:ascii="Tahoma" w:hAnsi="Tahoma" w:cs="Tahoma"/>
        </w:rPr>
      </w:pPr>
      <w:r>
        <w:rPr>
          <w:rFonts w:ascii="Tahoma" w:hAnsi="Tahoma" w:cs="Tahoma"/>
        </w:rPr>
        <w:t>-</w:t>
      </w:r>
      <w:r w:rsidR="005A2A29">
        <w:rPr>
          <w:rFonts w:ascii="Tahoma" w:hAnsi="Tahoma" w:cs="Tahoma"/>
        </w:rPr>
        <w:t>Izpolnjeni in podpisani</w:t>
      </w:r>
      <w:r w:rsidR="005A2A29" w:rsidRPr="005A2A29">
        <w:rPr>
          <w:rFonts w:ascii="Tahoma" w:hAnsi="Tahoma" w:cs="Tahoma"/>
        </w:rPr>
        <w:t xml:space="preserve"> Prilog</w:t>
      </w:r>
      <w:r w:rsidR="005A2A29">
        <w:rPr>
          <w:rFonts w:ascii="Tahoma" w:hAnsi="Tahoma" w:cs="Tahoma"/>
        </w:rPr>
        <w:t>i</w:t>
      </w:r>
      <w:r w:rsidR="005A2A29" w:rsidRPr="005A2A29">
        <w:rPr>
          <w:rFonts w:ascii="Tahoma" w:hAnsi="Tahoma" w:cs="Tahoma"/>
        </w:rPr>
        <w:t xml:space="preserve"> 7/2, 7/3 IZJAVA O SPREJEMANJU POGOJEV RAZPISNE DOKUMENTACIJE s strani vseh gospodarskih subjektov v ponud</w:t>
      </w:r>
      <w:r w:rsidR="00265410">
        <w:rPr>
          <w:rFonts w:ascii="Tahoma" w:hAnsi="Tahoma" w:cs="Tahoma"/>
        </w:rPr>
        <w:t>bi (priloženo ločeno, za vsak gospodarski subjekt</w:t>
      </w:r>
      <w:r w:rsidR="005A2A29" w:rsidRPr="005A2A29">
        <w:rPr>
          <w:rFonts w:ascii="Tahoma" w:hAnsi="Tahoma" w:cs="Tahoma"/>
        </w:rPr>
        <w:t>, ki nastopa v ponudbi).</w:t>
      </w:r>
    </w:p>
    <w:p w14:paraId="5C93A97D" w14:textId="10C66CAE" w:rsidR="00104D81" w:rsidRDefault="00104D81" w:rsidP="005D0B1A">
      <w:pPr>
        <w:keepNext/>
        <w:keepLines/>
        <w:ind w:left="709"/>
        <w:jc w:val="both"/>
        <w:rPr>
          <w:rFonts w:ascii="Tahoma" w:hAnsi="Tahoma" w:cs="Tahoma"/>
        </w:rPr>
      </w:pPr>
    </w:p>
    <w:p w14:paraId="27440DA1" w14:textId="0AE18EBF" w:rsidR="00F0301B" w:rsidRDefault="00F0301B" w:rsidP="005D0B1A">
      <w:pPr>
        <w:keepNext/>
        <w:keepLines/>
        <w:ind w:left="709"/>
        <w:jc w:val="both"/>
        <w:rPr>
          <w:rFonts w:ascii="Tahoma" w:hAnsi="Tahoma" w:cs="Tahoma"/>
        </w:rPr>
      </w:pPr>
    </w:p>
    <w:p w14:paraId="0A2DEAF7" w14:textId="77777777" w:rsidR="00945C34" w:rsidRDefault="00945C34" w:rsidP="005D0B1A">
      <w:pPr>
        <w:keepNext/>
        <w:keepLines/>
        <w:ind w:left="709"/>
        <w:jc w:val="both"/>
        <w:rPr>
          <w:rFonts w:ascii="Tahoma" w:hAnsi="Tahoma" w:cs="Tahoma"/>
        </w:rPr>
      </w:pPr>
    </w:p>
    <w:p w14:paraId="0FB87D12" w14:textId="77777777" w:rsidR="008A47C2" w:rsidRDefault="008A47C2" w:rsidP="005D0B1A">
      <w:pPr>
        <w:keepNext/>
        <w:keepLines/>
        <w:ind w:hanging="360"/>
        <w:jc w:val="both"/>
        <w:rPr>
          <w:rFonts w:ascii="Tahoma" w:hAnsi="Tahoma" w:cs="Tahoma"/>
        </w:rPr>
      </w:pPr>
    </w:p>
    <w:p w14:paraId="33A2CA85"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lastRenderedPageBreak/>
        <w:t>Prav</w:t>
      </w:r>
      <w:bookmarkEnd w:id="6"/>
      <w:bookmarkEnd w:id="7"/>
      <w:bookmarkEnd w:id="8"/>
      <w:bookmarkEnd w:id="9"/>
      <w:bookmarkEnd w:id="10"/>
      <w:r w:rsidR="00712EF3" w:rsidRPr="00542462">
        <w:rPr>
          <w:rFonts w:ascii="Tahoma" w:hAnsi="Tahoma" w:cs="Tahoma"/>
          <w:b/>
        </w:rPr>
        <w:t>no varstvo</w:t>
      </w:r>
    </w:p>
    <w:p w14:paraId="074025E3" w14:textId="77777777" w:rsidR="007C70A1" w:rsidRDefault="007C70A1" w:rsidP="005D0B1A">
      <w:pPr>
        <w:keepNext/>
        <w:keepLines/>
        <w:jc w:val="both"/>
        <w:rPr>
          <w:rFonts w:ascii="Tahoma" w:hAnsi="Tahoma" w:cs="Tahoma"/>
          <w:b/>
        </w:rPr>
      </w:pPr>
    </w:p>
    <w:p w14:paraId="42FA3993" w14:textId="26CBEF70" w:rsidR="005E0EDF" w:rsidRDefault="005E0EDF" w:rsidP="005D0B1A">
      <w:pPr>
        <w:keepNext/>
        <w:keepLines/>
        <w:autoSpaceDE w:val="0"/>
        <w:autoSpaceDN w:val="0"/>
        <w:adjustRightInd w:val="0"/>
        <w:jc w:val="both"/>
        <w:rPr>
          <w:rFonts w:ascii="Tahoma" w:hAnsi="Tahoma" w:cs="Tahoma"/>
        </w:rPr>
      </w:pPr>
      <w:r w:rsidRPr="00E243B7">
        <w:rPr>
          <w:rFonts w:ascii="Tahoma" w:hAnsi="Tahoma" w:cs="Tahoma"/>
        </w:rPr>
        <w:t>Ponudnikom je zagotovljeno pravno varstvo skladno z določbami Zakona o pravnem varstvu v postopkih javnega naročanja.</w:t>
      </w:r>
    </w:p>
    <w:p w14:paraId="147F9A84" w14:textId="19B2F4AE" w:rsidR="005E0EDF" w:rsidRPr="00E243B7" w:rsidRDefault="005E0EDF" w:rsidP="005D0B1A">
      <w:pPr>
        <w:keepNext/>
        <w:keepLines/>
        <w:tabs>
          <w:tab w:val="left" w:pos="1155"/>
        </w:tabs>
        <w:autoSpaceDE w:val="0"/>
        <w:autoSpaceDN w:val="0"/>
        <w:adjustRightInd w:val="0"/>
        <w:jc w:val="both"/>
        <w:rPr>
          <w:rFonts w:ascii="Tahoma" w:hAnsi="Tahoma" w:cs="Tahoma"/>
        </w:rPr>
      </w:pPr>
    </w:p>
    <w:p w14:paraId="7E5772D2" w14:textId="77777777" w:rsidR="007C70A1" w:rsidRPr="00542462" w:rsidRDefault="007C70A1" w:rsidP="005D0B1A">
      <w:pPr>
        <w:keepNext/>
        <w:keepLines/>
        <w:numPr>
          <w:ilvl w:val="1"/>
          <w:numId w:val="2"/>
        </w:numPr>
        <w:jc w:val="both"/>
        <w:rPr>
          <w:rFonts w:ascii="Tahoma" w:hAnsi="Tahoma" w:cs="Tahoma"/>
          <w:b/>
        </w:rPr>
      </w:pPr>
      <w:bookmarkStart w:id="12" w:name="_Toc163615935"/>
      <w:r w:rsidRPr="00542462">
        <w:rPr>
          <w:rFonts w:ascii="Tahoma" w:hAnsi="Tahoma" w:cs="Tahoma"/>
          <w:b/>
        </w:rPr>
        <w:t>Zaupnost po</w:t>
      </w:r>
      <w:bookmarkEnd w:id="12"/>
      <w:r w:rsidR="00502E8E" w:rsidRPr="00542462">
        <w:rPr>
          <w:rFonts w:ascii="Tahoma" w:hAnsi="Tahoma" w:cs="Tahoma"/>
          <w:b/>
        </w:rPr>
        <w:t>datkov</w:t>
      </w:r>
    </w:p>
    <w:p w14:paraId="7BDCDD51" w14:textId="77777777" w:rsidR="007C70A1" w:rsidRPr="00CE1BAD" w:rsidRDefault="007C70A1" w:rsidP="005D0B1A">
      <w:pPr>
        <w:pStyle w:val="tekst1"/>
        <w:keepNext/>
        <w:keepLines/>
        <w:spacing w:before="0" w:line="240" w:lineRule="auto"/>
        <w:rPr>
          <w:rFonts w:ascii="Tahoma" w:hAnsi="Tahoma" w:cs="Tahoma"/>
          <w:sz w:val="20"/>
        </w:rPr>
      </w:pPr>
    </w:p>
    <w:p w14:paraId="63237684" w14:textId="77777777" w:rsidR="00025B4F" w:rsidRDefault="00025B4F" w:rsidP="005D0B1A">
      <w:pPr>
        <w:keepNext/>
        <w:keepLines/>
        <w:jc w:val="both"/>
        <w:rPr>
          <w:rFonts w:ascii="Tahoma" w:hAnsi="Tahoma" w:cs="Tahoma"/>
        </w:rPr>
      </w:pPr>
      <w:r>
        <w:rPr>
          <w:rFonts w:ascii="Tahoma" w:hAnsi="Tahoma" w:cs="Tahoma"/>
        </w:rPr>
        <w:t xml:space="preserve">Naročnik zagotavlja javnost in zaupnost podatkov skladno s </w:t>
      </w:r>
      <w:r w:rsidR="002A4934">
        <w:rPr>
          <w:rFonts w:ascii="Tahoma" w:hAnsi="Tahoma" w:cs="Tahoma"/>
        </w:rPr>
        <w:t>35</w:t>
      </w:r>
      <w:r>
        <w:rPr>
          <w:rFonts w:ascii="Tahoma" w:hAnsi="Tahoma" w:cs="Tahoma"/>
        </w:rPr>
        <w:t>. členom ZJN-</w:t>
      </w:r>
      <w:r w:rsidR="002A4934">
        <w:rPr>
          <w:rFonts w:ascii="Tahoma" w:hAnsi="Tahoma" w:cs="Tahoma"/>
        </w:rPr>
        <w:t>3</w:t>
      </w:r>
      <w:r w:rsidR="008A47C2">
        <w:rPr>
          <w:rFonts w:ascii="Tahoma" w:hAnsi="Tahoma" w:cs="Tahoma"/>
        </w:rPr>
        <w:t>,</w:t>
      </w:r>
      <w:r w:rsidR="002A4934">
        <w:rPr>
          <w:rFonts w:ascii="Tahoma" w:hAnsi="Tahoma" w:cs="Tahoma"/>
        </w:rPr>
        <w:t xml:space="preserve"> </w:t>
      </w:r>
      <w:r>
        <w:rPr>
          <w:rFonts w:ascii="Tahoma" w:hAnsi="Tahoma" w:cs="Tahoma"/>
        </w:rPr>
        <w:t>ob upoštevanju določb zakona, ki ureja varstvo osebnih podatkov, tajne podatke ali gospodarske družbe.</w:t>
      </w:r>
    </w:p>
    <w:p w14:paraId="62869D2A" w14:textId="77777777" w:rsidR="00025B4F" w:rsidRDefault="00025B4F" w:rsidP="005D0B1A">
      <w:pPr>
        <w:keepNext/>
        <w:keepLines/>
        <w:jc w:val="both"/>
        <w:rPr>
          <w:rFonts w:ascii="Tahoma" w:hAnsi="Tahoma" w:cs="Tahoma"/>
        </w:rPr>
      </w:pPr>
    </w:p>
    <w:p w14:paraId="61482DB8" w14:textId="77777777" w:rsidR="00025B4F" w:rsidRDefault="00025B4F" w:rsidP="005D0B1A">
      <w:pPr>
        <w:keepNext/>
        <w:keepLines/>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Pr>
          <w:rFonts w:ascii="Tahoma" w:hAnsi="Tahoma" w:cs="Tahoma"/>
        </w:rPr>
        <w:t>,</w:t>
      </w:r>
      <w:r>
        <w:rPr>
          <w:rFonts w:ascii="Tahoma" w:hAnsi="Tahoma" w:cs="Tahoma"/>
        </w:rPr>
        <w:t xml:space="preserve"> niti v nadaljevanju postopka ali kasneje. Naročnik bo v celoti odgovoren za varovanje zaupnosti tako dobljenih podatkov.</w:t>
      </w:r>
    </w:p>
    <w:p w14:paraId="290EE767" w14:textId="77777777" w:rsidR="002B0FB8" w:rsidRDefault="002B0FB8" w:rsidP="005D0B1A">
      <w:pPr>
        <w:keepNext/>
        <w:keepLines/>
        <w:jc w:val="both"/>
        <w:rPr>
          <w:rFonts w:ascii="Tahoma" w:hAnsi="Tahoma" w:cs="Tahoma"/>
        </w:rPr>
      </w:pPr>
    </w:p>
    <w:p w14:paraId="3BD0220D" w14:textId="77777777" w:rsidR="007C70A1" w:rsidRDefault="007C70A1" w:rsidP="005D0B1A">
      <w:pPr>
        <w:keepNext/>
        <w:keepLines/>
        <w:numPr>
          <w:ilvl w:val="1"/>
          <w:numId w:val="2"/>
        </w:numPr>
        <w:jc w:val="both"/>
        <w:rPr>
          <w:rFonts w:ascii="Tahoma" w:hAnsi="Tahoma" w:cs="Tahoma"/>
          <w:b/>
        </w:rPr>
      </w:pPr>
      <w:r w:rsidRPr="00542462">
        <w:rPr>
          <w:rFonts w:ascii="Tahoma" w:hAnsi="Tahoma" w:cs="Tahoma"/>
          <w:b/>
        </w:rPr>
        <w:t>Jamstvo za</w:t>
      </w:r>
      <w:r w:rsidR="00A96998">
        <w:rPr>
          <w:rFonts w:ascii="Tahoma" w:hAnsi="Tahoma" w:cs="Tahoma"/>
          <w:b/>
        </w:rPr>
        <w:t xml:space="preserve"> </w:t>
      </w:r>
      <w:r w:rsidRPr="00542462">
        <w:rPr>
          <w:rFonts w:ascii="Tahoma" w:hAnsi="Tahoma" w:cs="Tahoma"/>
          <w:b/>
        </w:rPr>
        <w:t>napake</w:t>
      </w:r>
    </w:p>
    <w:p w14:paraId="3AB71913" w14:textId="77777777" w:rsidR="00777852" w:rsidRPr="00542462" w:rsidRDefault="00777852" w:rsidP="005D0B1A">
      <w:pPr>
        <w:keepNext/>
        <w:keepLines/>
        <w:ind w:left="720"/>
        <w:jc w:val="both"/>
        <w:rPr>
          <w:rFonts w:ascii="Tahoma" w:hAnsi="Tahoma" w:cs="Tahoma"/>
          <w:b/>
        </w:rPr>
      </w:pPr>
    </w:p>
    <w:p w14:paraId="1D49CB44" w14:textId="57209463" w:rsidR="007C70A1" w:rsidRDefault="00787A19" w:rsidP="005D0B1A">
      <w:pPr>
        <w:keepNext/>
        <w:keepLines/>
        <w:jc w:val="both"/>
        <w:rPr>
          <w:rFonts w:ascii="Tahoma" w:hAnsi="Tahoma" w:cs="Tahoma"/>
        </w:rPr>
      </w:pPr>
      <w:r>
        <w:rPr>
          <w:rFonts w:ascii="Tahoma" w:hAnsi="Tahoma" w:cs="Tahoma"/>
        </w:rPr>
        <w:t>Izbrani ponudnik</w:t>
      </w:r>
      <w:r w:rsidR="007C70A1" w:rsidRPr="00CE1BAD">
        <w:rPr>
          <w:rFonts w:ascii="Tahoma" w:hAnsi="Tahoma" w:cs="Tahoma"/>
        </w:rPr>
        <w:t>, s kat</w:t>
      </w:r>
      <w:r w:rsidR="00502E8E">
        <w:rPr>
          <w:rFonts w:ascii="Tahoma" w:hAnsi="Tahoma" w:cs="Tahoma"/>
        </w:rPr>
        <w:t>erim bo naročnik sklenil</w:t>
      </w:r>
      <w:r w:rsidR="007F6437">
        <w:rPr>
          <w:rFonts w:ascii="Tahoma" w:hAnsi="Tahoma" w:cs="Tahoma"/>
        </w:rPr>
        <w:t xml:space="preserve"> okvirni sporazum</w:t>
      </w:r>
      <w:r w:rsidR="007C70A1" w:rsidRPr="00CE1BAD">
        <w:rPr>
          <w:rFonts w:ascii="Tahoma" w:hAnsi="Tahoma" w:cs="Tahoma"/>
        </w:rPr>
        <w:t>, bo jamči</w:t>
      </w:r>
      <w:r w:rsidR="008A47C2">
        <w:rPr>
          <w:rFonts w:ascii="Tahoma" w:hAnsi="Tahoma" w:cs="Tahoma"/>
        </w:rPr>
        <w:t>l</w:t>
      </w:r>
      <w:r w:rsidR="007C70A1" w:rsidRPr="00CE1BAD">
        <w:rPr>
          <w:rFonts w:ascii="Tahoma" w:hAnsi="Tahoma" w:cs="Tahoma"/>
        </w:rPr>
        <w:t xml:space="preserve"> za odpravo vseh vrst napak</w:t>
      </w:r>
      <w:r w:rsidR="00325548">
        <w:rPr>
          <w:rFonts w:ascii="Tahoma" w:hAnsi="Tahoma" w:cs="Tahoma"/>
        </w:rPr>
        <w:t xml:space="preserve"> na predmetu javnega naročila</w:t>
      </w:r>
      <w:r w:rsidR="00A10B9A">
        <w:rPr>
          <w:rFonts w:ascii="Tahoma" w:hAnsi="Tahoma" w:cs="Tahoma"/>
        </w:rPr>
        <w:t>,</w:t>
      </w:r>
      <w:r w:rsidR="007C70A1" w:rsidRPr="00CE1BAD">
        <w:rPr>
          <w:rFonts w:ascii="Tahoma" w:hAnsi="Tahoma" w:cs="Tahoma"/>
        </w:rPr>
        <w:t xml:space="preserve"> skladno z določili Obligacijskega zakonika.</w:t>
      </w:r>
    </w:p>
    <w:p w14:paraId="3307AF9E" w14:textId="77777777" w:rsidR="00F75216" w:rsidRDefault="00F75216" w:rsidP="005D0B1A">
      <w:pPr>
        <w:keepNext/>
        <w:keepLines/>
        <w:jc w:val="both"/>
        <w:rPr>
          <w:rFonts w:ascii="Tahoma" w:hAnsi="Tahoma" w:cs="Tahoma"/>
        </w:rPr>
      </w:pPr>
    </w:p>
    <w:p w14:paraId="48E917EA" w14:textId="77777777" w:rsidR="005D1D6C" w:rsidRPr="001360A5" w:rsidRDefault="00837427" w:rsidP="005D0B1A">
      <w:pPr>
        <w:keepNext/>
        <w:keepLines/>
        <w:numPr>
          <w:ilvl w:val="1"/>
          <w:numId w:val="2"/>
        </w:numPr>
        <w:jc w:val="both"/>
        <w:rPr>
          <w:rFonts w:ascii="Tahoma" w:hAnsi="Tahoma" w:cs="Tahoma"/>
          <w:b/>
        </w:rPr>
      </w:pPr>
      <w:r w:rsidRPr="001360A5">
        <w:rPr>
          <w:rFonts w:ascii="Tahoma" w:hAnsi="Tahoma" w:cs="Tahoma"/>
          <w:b/>
        </w:rPr>
        <w:t>Celovitost ponudbe</w:t>
      </w:r>
    </w:p>
    <w:p w14:paraId="31474BD8" w14:textId="77777777" w:rsidR="00C74881" w:rsidRDefault="00C74881" w:rsidP="005D0B1A">
      <w:pPr>
        <w:keepNext/>
        <w:keepLines/>
        <w:jc w:val="both"/>
        <w:rPr>
          <w:rFonts w:ascii="Tahoma" w:hAnsi="Tahoma" w:cs="Tahoma"/>
        </w:rPr>
      </w:pPr>
    </w:p>
    <w:p w14:paraId="74898780" w14:textId="477FBC29" w:rsidR="001915E2" w:rsidRDefault="00A0563B" w:rsidP="005D0B1A">
      <w:pPr>
        <w:keepNext/>
        <w:keepLines/>
        <w:jc w:val="both"/>
        <w:rPr>
          <w:rFonts w:ascii="Tahoma" w:hAnsi="Tahoma" w:cs="Tahoma"/>
        </w:rPr>
      </w:pPr>
      <w:r>
        <w:rPr>
          <w:rFonts w:ascii="Tahoma" w:hAnsi="Tahoma" w:cs="Tahoma"/>
        </w:rPr>
        <w:t>P</w:t>
      </w:r>
      <w:r w:rsidR="00B840D7">
        <w:rPr>
          <w:rFonts w:ascii="Tahoma" w:hAnsi="Tahoma" w:cs="Tahoma"/>
        </w:rPr>
        <w:t xml:space="preserve">onudba se oddaja le kot celota. </w:t>
      </w:r>
      <w:r w:rsidR="001C108D">
        <w:rPr>
          <w:rFonts w:ascii="Tahoma" w:hAnsi="Tahoma" w:cs="Tahoma"/>
        </w:rPr>
        <w:t>Ponudnik</w:t>
      </w:r>
      <w:r w:rsidR="001915E2" w:rsidRPr="001915E2">
        <w:rPr>
          <w:rFonts w:ascii="Tahoma" w:hAnsi="Tahoma" w:cs="Tahoma"/>
        </w:rPr>
        <w:t xml:space="preserve"> mora v celoti ponuditi blago, ki so navedene v razpisni dokumentaciji. </w:t>
      </w:r>
      <w:r w:rsidR="001C108D">
        <w:rPr>
          <w:rFonts w:ascii="Tahoma" w:hAnsi="Tahoma" w:cs="Tahoma"/>
        </w:rPr>
        <w:t>Ponudnik</w:t>
      </w:r>
      <w:r w:rsidR="001C108D" w:rsidRPr="001915E2">
        <w:rPr>
          <w:rFonts w:ascii="Tahoma" w:hAnsi="Tahoma" w:cs="Tahoma"/>
        </w:rPr>
        <w:t xml:space="preserve"> </w:t>
      </w:r>
      <w:r w:rsidR="001915E2" w:rsidRPr="001915E2">
        <w:rPr>
          <w:rFonts w:ascii="Tahoma" w:hAnsi="Tahoma" w:cs="Tahoma"/>
        </w:rPr>
        <w:t>mora v prijavi za sodelovanje oddati ponudbo za celotno naročilo oziroma mora zajemati izvedbo vseh del, v skladu s tehničnimi ter z vsemi ostalimi zahtevami in pogoji naročnika, navedenimi v razpisni dokumentaciji in njenih prilogah. Predmet ponudbe mora izpolnjevati vse standarde, pogoje in zahteve naročnika, navedene v razpisni dokumentaciji.</w:t>
      </w:r>
    </w:p>
    <w:p w14:paraId="40D7310F" w14:textId="77777777" w:rsidR="008655F2" w:rsidRDefault="008655F2" w:rsidP="005D0B1A">
      <w:pPr>
        <w:keepNext/>
        <w:keepLines/>
        <w:jc w:val="both"/>
        <w:rPr>
          <w:rFonts w:ascii="Tahoma" w:hAnsi="Tahoma" w:cs="Tahoma"/>
        </w:rPr>
      </w:pPr>
    </w:p>
    <w:p w14:paraId="1A81F161" w14:textId="694364AB" w:rsidR="008655F2" w:rsidRPr="00B46BCD" w:rsidRDefault="008655F2" w:rsidP="005D0B1A">
      <w:pPr>
        <w:keepNext/>
        <w:keepLines/>
        <w:jc w:val="both"/>
        <w:rPr>
          <w:rFonts w:ascii="Tahoma" w:hAnsi="Tahoma" w:cs="Tahoma"/>
        </w:rPr>
      </w:pPr>
      <w:r w:rsidRPr="00B46BCD">
        <w:rPr>
          <w:rFonts w:ascii="Tahoma" w:hAnsi="Tahoma" w:cs="Tahoma"/>
        </w:rPr>
        <w:t xml:space="preserve">V primeru, da predmet </w:t>
      </w:r>
      <w:r w:rsidRPr="00235FAF">
        <w:rPr>
          <w:rFonts w:ascii="Tahoma" w:hAnsi="Tahoma" w:cs="Tahoma"/>
        </w:rPr>
        <w:t xml:space="preserve">ponudbe ne bo v skladu z vsemi zahtevami in pogoji razpisne dokumentacije </w:t>
      </w:r>
      <w:r w:rsidRPr="00235FAF">
        <w:rPr>
          <w:rFonts w:ascii="Tahoma" w:hAnsi="Tahoma" w:cs="Tahoma"/>
          <w:bCs/>
        </w:rPr>
        <w:t xml:space="preserve">št. </w:t>
      </w:r>
      <w:r w:rsidR="009F6927">
        <w:rPr>
          <w:rFonts w:ascii="Tahoma" w:hAnsi="Tahoma" w:cs="Tahoma"/>
          <w:bCs/>
        </w:rPr>
        <w:t>LPT-</w:t>
      </w:r>
      <w:r w:rsidR="00D509A8">
        <w:rPr>
          <w:rFonts w:ascii="Tahoma" w:hAnsi="Tahoma" w:cs="Tahoma"/>
          <w:bCs/>
        </w:rPr>
        <w:t>76/25</w:t>
      </w:r>
      <w:r w:rsidRPr="00235FAF">
        <w:rPr>
          <w:rFonts w:ascii="Tahoma" w:hAnsi="Tahoma" w:cs="Tahoma"/>
        </w:rPr>
        <w:t xml:space="preserve">, bo </w:t>
      </w:r>
      <w:r w:rsidRPr="00B46BCD">
        <w:rPr>
          <w:rFonts w:ascii="Tahoma" w:hAnsi="Tahoma" w:cs="Tahoma"/>
        </w:rPr>
        <w:t>naročnik tako ponudbo izključil iz sodelovanja v postopku oddaje javnega naročila.</w:t>
      </w:r>
    </w:p>
    <w:p w14:paraId="0DD9317B" w14:textId="77777777" w:rsidR="00517DCC" w:rsidRDefault="00517DCC" w:rsidP="005D0B1A">
      <w:pPr>
        <w:keepNext/>
        <w:keepLines/>
        <w:jc w:val="both"/>
        <w:rPr>
          <w:rFonts w:ascii="Tahoma" w:hAnsi="Tahoma" w:cs="Tahoma"/>
        </w:rPr>
      </w:pPr>
    </w:p>
    <w:p w14:paraId="10C236CC" w14:textId="77777777" w:rsidR="00AE4BEB" w:rsidRPr="001360A5" w:rsidRDefault="00AE4BEB" w:rsidP="005D0B1A">
      <w:pPr>
        <w:keepNext/>
        <w:keepLines/>
        <w:numPr>
          <w:ilvl w:val="1"/>
          <w:numId w:val="2"/>
        </w:numPr>
        <w:jc w:val="both"/>
        <w:rPr>
          <w:rFonts w:ascii="Tahoma" w:hAnsi="Tahoma" w:cs="Tahoma"/>
          <w:b/>
        </w:rPr>
      </w:pPr>
      <w:r w:rsidRPr="001360A5">
        <w:rPr>
          <w:rFonts w:ascii="Tahoma" w:hAnsi="Tahoma" w:cs="Tahoma"/>
          <w:b/>
        </w:rPr>
        <w:t>Ponudniki s sedežem izven Republike Slovenije</w:t>
      </w:r>
    </w:p>
    <w:p w14:paraId="05BCE90F" w14:textId="77777777" w:rsidR="00AE4BEB" w:rsidRDefault="00AE4BEB" w:rsidP="005D0B1A">
      <w:pPr>
        <w:keepNext/>
        <w:keepLines/>
        <w:autoSpaceDE w:val="0"/>
        <w:autoSpaceDN w:val="0"/>
        <w:adjustRightInd w:val="0"/>
        <w:ind w:left="720"/>
        <w:jc w:val="both"/>
        <w:rPr>
          <w:rFonts w:ascii="Tahoma" w:eastAsia="Calibri" w:hAnsi="Tahoma" w:cs="Tahoma"/>
        </w:rPr>
      </w:pPr>
    </w:p>
    <w:p w14:paraId="3B4599B9" w14:textId="77777777" w:rsidR="00C53A34" w:rsidRP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w:t>
      </w:r>
      <w:r w:rsidR="008034E2">
        <w:rPr>
          <w:rFonts w:ascii="Tahoma" w:hAnsi="Tahoma" w:cs="Tahoma"/>
        </w:rPr>
        <w:t xml:space="preserve"> in njihove zastopnike</w:t>
      </w:r>
      <w:r w:rsidRPr="00C53A34">
        <w:rPr>
          <w:rFonts w:ascii="Tahoma" w:hAnsi="Tahoma" w:cs="Tahoma"/>
        </w:rPr>
        <w:t xml:space="preserve"> ne obstajajo razlogi za izključitev in le ta izpolnjuje pogoje za sodelovanje, v kolikor takšnega potrdila iz ustreznega registra ne bo mogel pridobiti naročnik.</w:t>
      </w:r>
    </w:p>
    <w:p w14:paraId="78272DAA" w14:textId="77777777" w:rsidR="00C53A34" w:rsidRPr="00C53A34" w:rsidRDefault="00C53A34" w:rsidP="005D0B1A">
      <w:pPr>
        <w:keepNext/>
        <w:keepLines/>
        <w:autoSpaceDE w:val="0"/>
        <w:autoSpaceDN w:val="0"/>
        <w:adjustRightInd w:val="0"/>
        <w:jc w:val="both"/>
        <w:rPr>
          <w:rFonts w:ascii="Tahoma" w:hAnsi="Tahoma" w:cs="Tahoma"/>
        </w:rPr>
      </w:pPr>
    </w:p>
    <w:p w14:paraId="120FBC56" w14:textId="77777777" w:rsid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Enako velja tudi v primeru, da ponudnik nastopa s partnerjem (skupna ponudba) ali podizvajalcem ali se sklicuje na uporabo zmogljivosti drugih subjektov.</w:t>
      </w:r>
    </w:p>
    <w:p w14:paraId="00B8E02D" w14:textId="77777777" w:rsidR="00777852" w:rsidRDefault="00777852" w:rsidP="005D0B1A">
      <w:pPr>
        <w:keepNext/>
        <w:keepLines/>
        <w:autoSpaceDE w:val="0"/>
        <w:autoSpaceDN w:val="0"/>
        <w:adjustRightInd w:val="0"/>
        <w:jc w:val="both"/>
        <w:rPr>
          <w:rFonts w:ascii="Tahoma" w:eastAsia="Calibri" w:hAnsi="Tahoma" w:cs="Tahoma"/>
        </w:rPr>
      </w:pPr>
    </w:p>
    <w:p w14:paraId="004E5711" w14:textId="6867CEAB" w:rsidR="00147135" w:rsidRPr="003A010E" w:rsidRDefault="003418E8" w:rsidP="005D0B1A">
      <w:pPr>
        <w:keepNext/>
        <w:keepLines/>
        <w:numPr>
          <w:ilvl w:val="1"/>
          <w:numId w:val="2"/>
        </w:numPr>
        <w:jc w:val="both"/>
        <w:rPr>
          <w:rFonts w:ascii="Tahoma" w:hAnsi="Tahoma" w:cs="Tahoma"/>
          <w:b/>
        </w:rPr>
      </w:pPr>
      <w:r w:rsidRPr="001360A5">
        <w:rPr>
          <w:rFonts w:ascii="Tahoma" w:hAnsi="Tahoma" w:cs="Tahoma"/>
          <w:b/>
        </w:rPr>
        <w:t>Skupna ponudba</w:t>
      </w:r>
    </w:p>
    <w:p w14:paraId="586ECDC3" w14:textId="77777777" w:rsidR="003418E8" w:rsidRDefault="003418E8" w:rsidP="005D0B1A">
      <w:pPr>
        <w:pStyle w:val="tekst1"/>
        <w:keepNext/>
        <w:keepLines/>
        <w:spacing w:before="0" w:line="240" w:lineRule="auto"/>
        <w:rPr>
          <w:rFonts w:ascii="Tahoma" w:hAnsi="Tahoma" w:cs="Tahoma"/>
          <w:sz w:val="20"/>
        </w:rPr>
      </w:pPr>
      <w:r w:rsidRPr="006369AE">
        <w:rPr>
          <w:rFonts w:ascii="Tahoma" w:hAnsi="Tahoma" w:cs="Tahoma"/>
          <w:sz w:val="20"/>
        </w:rPr>
        <w:t xml:space="preserve">Ponudbo lahko predloži skupina </w:t>
      </w:r>
      <w:r w:rsidR="00C75CAF">
        <w:rPr>
          <w:rFonts w:ascii="Tahoma" w:hAnsi="Tahoma" w:cs="Tahoma"/>
          <w:sz w:val="20"/>
        </w:rPr>
        <w:t>ponudnikov</w:t>
      </w:r>
      <w:r w:rsidRPr="006369AE">
        <w:rPr>
          <w:rFonts w:ascii="Tahoma" w:hAnsi="Tahoma" w:cs="Tahoma"/>
          <w:sz w:val="20"/>
        </w:rPr>
        <w:t>, ki mora</w:t>
      </w:r>
      <w:r w:rsidR="004607A5">
        <w:rPr>
          <w:rFonts w:ascii="Tahoma" w:hAnsi="Tahoma" w:cs="Tahoma"/>
          <w:sz w:val="20"/>
        </w:rPr>
        <w:t>jo</w:t>
      </w:r>
      <w:r w:rsidRPr="006369AE">
        <w:rPr>
          <w:rFonts w:ascii="Tahoma" w:hAnsi="Tahoma" w:cs="Tahoma"/>
          <w:sz w:val="20"/>
        </w:rPr>
        <w:t xml:space="preserve"> predložiti akt o skupni izvedbi naročila</w:t>
      </w:r>
      <w:r>
        <w:rPr>
          <w:rFonts w:ascii="Tahoma" w:hAnsi="Tahoma" w:cs="Tahoma"/>
          <w:sz w:val="20"/>
        </w:rPr>
        <w:t xml:space="preserve"> (za </w:t>
      </w:r>
      <w:r w:rsidR="003B2B5D">
        <w:rPr>
          <w:rFonts w:ascii="Tahoma" w:hAnsi="Tahoma" w:cs="Tahoma"/>
          <w:sz w:val="20"/>
        </w:rPr>
        <w:t>P</w:t>
      </w:r>
      <w:r>
        <w:rPr>
          <w:rFonts w:ascii="Tahoma" w:hAnsi="Tahoma" w:cs="Tahoma"/>
          <w:sz w:val="20"/>
        </w:rPr>
        <w:t>rilogo 1)</w:t>
      </w:r>
      <w:r w:rsidRPr="006369AE">
        <w:rPr>
          <w:rFonts w:ascii="Tahoma" w:hAnsi="Tahoma" w:cs="Tahoma"/>
          <w:sz w:val="20"/>
        </w:rPr>
        <w:t>. Navedeni akt mora opredeliti:</w:t>
      </w:r>
    </w:p>
    <w:p w14:paraId="2DD8A096"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medsebojno odgovornost posameznih članov skupine za izvedbo naročila znotraj skupine,</w:t>
      </w:r>
    </w:p>
    <w:p w14:paraId="6A956E2F"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neomejeno solidarno odgovornost članov skupine do naročnika glede vseh obveznosti,</w:t>
      </w:r>
    </w:p>
    <w:p w14:paraId="01B0FD29" w14:textId="77777777" w:rsidR="003418E8" w:rsidRDefault="003418E8" w:rsidP="005D0B1A">
      <w:pPr>
        <w:keepNext/>
        <w:keepLines/>
        <w:numPr>
          <w:ilvl w:val="0"/>
          <w:numId w:val="5"/>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obveznosti, s katerim bo naročnik komuniciral</w:t>
      </w:r>
      <w:r>
        <w:rPr>
          <w:rFonts w:ascii="Tahoma" w:hAnsi="Tahoma" w:cs="Tahoma"/>
        </w:rPr>
        <w:t>,</w:t>
      </w:r>
    </w:p>
    <w:p w14:paraId="7DECB993"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14:paraId="7D9838A2" w14:textId="77777777" w:rsidR="003418E8" w:rsidRPr="000D7646" w:rsidRDefault="003418E8" w:rsidP="005D0B1A">
      <w:pPr>
        <w:pStyle w:val="tekst1"/>
        <w:keepNext/>
        <w:keepLines/>
        <w:numPr>
          <w:ilvl w:val="0"/>
          <w:numId w:val="5"/>
        </w:numPr>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sidR="008A47C2">
        <w:rPr>
          <w:rFonts w:ascii="Tahoma" w:hAnsi="Tahoma" w:cs="Tahoma"/>
          <w:sz w:val="20"/>
        </w:rPr>
        <w:t>i</w:t>
      </w:r>
      <w:r>
        <w:rPr>
          <w:rFonts w:ascii="Tahoma" w:hAnsi="Tahoma" w:cs="Tahoma"/>
          <w:sz w:val="20"/>
        </w:rPr>
        <w:t xml:space="preserve">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14:paraId="53C195E9" w14:textId="77777777" w:rsidR="003418E8" w:rsidRPr="00AA739F"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14:paraId="44A0FD9C"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Pr>
          <w:rFonts w:ascii="Tahoma" w:hAnsi="Tahoma" w:cs="Tahoma"/>
          <w:sz w:val="20"/>
        </w:rPr>
        <w:t>pooblastilo vodilnemu partnerju,</w:t>
      </w:r>
    </w:p>
    <w:p w14:paraId="6F2E2E13"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563A3F">
        <w:rPr>
          <w:rFonts w:ascii="Tahoma" w:hAnsi="Tahoma" w:cs="Tahoma"/>
          <w:sz w:val="20"/>
        </w:rPr>
        <w:t>opredelitev deležev in področje dela.</w:t>
      </w:r>
    </w:p>
    <w:p w14:paraId="59AA7807" w14:textId="77777777" w:rsidR="003418E8" w:rsidRDefault="003418E8" w:rsidP="005D0B1A">
      <w:pPr>
        <w:pStyle w:val="tekst1"/>
        <w:keepNext/>
        <w:keepLines/>
        <w:tabs>
          <w:tab w:val="left" w:pos="180"/>
        </w:tabs>
        <w:spacing w:before="0" w:line="240" w:lineRule="auto"/>
        <w:ind w:left="720"/>
        <w:rPr>
          <w:rFonts w:ascii="Tahoma" w:hAnsi="Tahoma" w:cs="Tahoma"/>
          <w:sz w:val="20"/>
        </w:rPr>
      </w:pPr>
    </w:p>
    <w:p w14:paraId="7BCB7862" w14:textId="47A3AAB1" w:rsidR="004607A5" w:rsidRDefault="003418E8" w:rsidP="005D0B1A">
      <w:pPr>
        <w:pStyle w:val="tekst1"/>
        <w:keepNext/>
        <w:keepLines/>
        <w:tabs>
          <w:tab w:val="left" w:pos="180"/>
        </w:tabs>
        <w:spacing w:before="0" w:line="240" w:lineRule="auto"/>
        <w:rPr>
          <w:rFonts w:ascii="Tahoma" w:hAnsi="Tahoma" w:cs="Tahoma"/>
          <w:sz w:val="20"/>
        </w:rPr>
      </w:pPr>
      <w:r>
        <w:rPr>
          <w:rFonts w:ascii="Tahoma" w:hAnsi="Tahoma" w:cs="Tahoma"/>
          <w:sz w:val="20"/>
        </w:rPr>
        <w:lastRenderedPageBreak/>
        <w:t xml:space="preserve">V primeru </w:t>
      </w:r>
      <w:r w:rsidR="00B55EF3">
        <w:rPr>
          <w:rFonts w:ascii="Tahoma" w:hAnsi="Tahoma" w:cs="Tahoma"/>
          <w:sz w:val="20"/>
        </w:rPr>
        <w:t xml:space="preserve">skupne ponudbe, </w:t>
      </w:r>
      <w:r w:rsidR="007F6437">
        <w:rPr>
          <w:rFonts w:ascii="Tahoma" w:hAnsi="Tahoma" w:cs="Tahoma"/>
          <w:sz w:val="20"/>
        </w:rPr>
        <w:t>okvirni sporazum</w:t>
      </w:r>
      <w:r>
        <w:rPr>
          <w:rFonts w:ascii="Tahoma" w:hAnsi="Tahoma" w:cs="Tahoma"/>
          <w:sz w:val="20"/>
        </w:rPr>
        <w:t xml:space="preserve"> podpišejo vsi partnerji v skupni ponudbi</w:t>
      </w:r>
      <w:r w:rsidR="0082104E">
        <w:rPr>
          <w:rFonts w:ascii="Tahoma" w:hAnsi="Tahoma" w:cs="Tahoma"/>
          <w:sz w:val="20"/>
        </w:rPr>
        <w:t>, v kolikor ni s pravnim aktom med partnerji dogovorjeno drugače</w:t>
      </w:r>
      <w:r>
        <w:rPr>
          <w:rFonts w:ascii="Tahoma" w:hAnsi="Tahoma" w:cs="Tahoma"/>
          <w:sz w:val="20"/>
        </w:rPr>
        <w:t>.</w:t>
      </w:r>
      <w:r w:rsidR="00382D76">
        <w:rPr>
          <w:rFonts w:ascii="Tahoma" w:hAnsi="Tahoma" w:cs="Tahoma"/>
          <w:sz w:val="20"/>
        </w:rPr>
        <w:t xml:space="preserve"> </w:t>
      </w:r>
      <w:r>
        <w:rPr>
          <w:rFonts w:ascii="Tahoma" w:hAnsi="Tahoma" w:cs="Tahoma"/>
          <w:sz w:val="20"/>
        </w:rPr>
        <w:t>Vsak član skupine ponudnikov</w:t>
      </w:r>
      <w:r w:rsidRPr="00CE1BAD">
        <w:rPr>
          <w:rFonts w:ascii="Tahoma" w:hAnsi="Tahoma" w:cs="Tahoma"/>
          <w:sz w:val="20"/>
        </w:rPr>
        <w:t xml:space="preserve"> v okviru skupne ponudbe odgovarja naročniku neomejeno solidarno.</w:t>
      </w:r>
    </w:p>
    <w:p w14:paraId="47D6519F" w14:textId="77777777" w:rsidR="00DE5970" w:rsidRDefault="00DE5970" w:rsidP="005D0B1A">
      <w:pPr>
        <w:pStyle w:val="tekst1"/>
        <w:keepNext/>
        <w:keepLines/>
        <w:tabs>
          <w:tab w:val="left" w:pos="180"/>
        </w:tabs>
        <w:spacing w:before="0" w:line="240" w:lineRule="auto"/>
        <w:rPr>
          <w:rFonts w:ascii="Tahoma" w:hAnsi="Tahoma" w:cs="Tahoma"/>
          <w:sz w:val="20"/>
        </w:rPr>
      </w:pPr>
    </w:p>
    <w:p w14:paraId="04060AB8" w14:textId="3704AC8C" w:rsidR="00C53A34" w:rsidRDefault="00C53A34" w:rsidP="005D0B1A">
      <w:pPr>
        <w:keepNext/>
        <w:keepLines/>
        <w:jc w:val="both"/>
        <w:rPr>
          <w:rFonts w:ascii="Tahoma" w:hAnsi="Tahoma" w:cs="Tahoma"/>
          <w:kern w:val="16"/>
        </w:rPr>
      </w:pPr>
      <w:r w:rsidRPr="00C97A1F">
        <w:rPr>
          <w:rFonts w:ascii="Tahoma" w:hAnsi="Tahoma" w:cs="Tahoma"/>
        </w:rPr>
        <w:t>V primeru skupne ponudbe mora glavni nosilec izvedbe obveznosti</w:t>
      </w:r>
      <w:r>
        <w:rPr>
          <w:rFonts w:ascii="Tahoma" w:hAnsi="Tahoma" w:cs="Tahoma"/>
        </w:rPr>
        <w:t xml:space="preserve"> </w:t>
      </w:r>
      <w:r w:rsidRPr="00C97A1F">
        <w:rPr>
          <w:rFonts w:ascii="Tahoma" w:hAnsi="Tahoma" w:cs="Tahoma"/>
        </w:rPr>
        <w:t>za vse partnerje v skupni ponudbi k ponudbi</w:t>
      </w:r>
      <w:r w:rsidR="0082104E">
        <w:rPr>
          <w:rFonts w:ascii="Tahoma" w:hAnsi="Tahoma" w:cs="Tahoma"/>
        </w:rPr>
        <w:t xml:space="preserve"> v</w:t>
      </w:r>
      <w:r w:rsidRPr="00C97A1F">
        <w:rPr>
          <w:rFonts w:ascii="Tahoma" w:hAnsi="Tahoma" w:cs="Tahoma"/>
        </w:rPr>
        <w:t xml:space="preserve"> </w:t>
      </w:r>
      <w:r w:rsidR="0082104E" w:rsidRPr="00AC3551">
        <w:rPr>
          <w:rFonts w:ascii="Tahoma" w:hAnsi="Tahoma" w:cs="Tahoma"/>
        </w:rPr>
        <w:t>razdelek »Dokumenti«, del »Ostale priloge« v .pdf formatu</w:t>
      </w:r>
      <w:r w:rsidR="0082104E" w:rsidRPr="00C97A1F" w:rsidDel="0082104E">
        <w:rPr>
          <w:rFonts w:ascii="Tahoma" w:hAnsi="Tahoma" w:cs="Tahoma"/>
        </w:rPr>
        <w:t xml:space="preserve"> </w:t>
      </w:r>
      <w:r w:rsidR="003F2E1A" w:rsidRPr="003F2E1A">
        <w:rPr>
          <w:rFonts w:ascii="Tahoma" w:hAnsi="Tahoma" w:cs="Tahoma"/>
        </w:rPr>
        <w:t xml:space="preserve">priložiti </w:t>
      </w:r>
      <w:r w:rsidRPr="003F2E1A">
        <w:rPr>
          <w:rFonts w:ascii="Tahoma" w:hAnsi="Tahoma" w:cs="Tahoma"/>
          <w:kern w:val="16"/>
        </w:rPr>
        <w:t>izpolnjeno</w:t>
      </w:r>
      <w:r>
        <w:rPr>
          <w:rFonts w:ascii="Tahoma" w:hAnsi="Tahoma" w:cs="Tahoma"/>
          <w:kern w:val="16"/>
        </w:rPr>
        <w:t>,</w:t>
      </w:r>
      <w:r w:rsidRPr="00C97A1F">
        <w:rPr>
          <w:rFonts w:ascii="Tahoma" w:hAnsi="Tahoma" w:cs="Tahoma"/>
          <w:kern w:val="16"/>
        </w:rPr>
        <w:t xml:space="preserve"> podpisan</w:t>
      </w:r>
      <w:r>
        <w:rPr>
          <w:rFonts w:ascii="Tahoma" w:hAnsi="Tahoma" w:cs="Tahoma"/>
          <w:kern w:val="16"/>
        </w:rPr>
        <w:t xml:space="preserve">o in žigosano </w:t>
      </w:r>
      <w:r w:rsidR="00557F83">
        <w:rPr>
          <w:rFonts w:ascii="Tahoma" w:hAnsi="Tahoma" w:cs="Tahoma"/>
          <w:kern w:val="16"/>
        </w:rPr>
        <w:t>Prilogo 1</w:t>
      </w:r>
      <w:r w:rsidR="000F3B26">
        <w:rPr>
          <w:rFonts w:ascii="Tahoma" w:hAnsi="Tahoma" w:cs="Tahoma"/>
          <w:kern w:val="16"/>
        </w:rPr>
        <w:t>,</w:t>
      </w:r>
      <w:r w:rsidR="002B1095">
        <w:rPr>
          <w:rFonts w:ascii="Tahoma" w:hAnsi="Tahoma" w:cs="Tahoma"/>
          <w:kern w:val="16"/>
        </w:rPr>
        <w:t xml:space="preserve"> </w:t>
      </w:r>
      <w:r w:rsidRPr="003B16F7">
        <w:rPr>
          <w:rFonts w:ascii="Tahoma" w:hAnsi="Tahoma" w:cs="Tahoma"/>
          <w:kern w:val="16"/>
        </w:rPr>
        <w:t>Prilogo 3</w:t>
      </w:r>
      <w:r w:rsidR="000F3B26">
        <w:rPr>
          <w:rFonts w:ascii="Tahoma" w:hAnsi="Tahoma" w:cs="Tahoma"/>
          <w:kern w:val="16"/>
        </w:rPr>
        <w:t>, Prilogo 7/2 in Prilogo 7/4</w:t>
      </w:r>
      <w:r w:rsidRPr="00940FE4">
        <w:rPr>
          <w:rFonts w:ascii="Tahoma" w:hAnsi="Tahoma" w:cs="Tahoma"/>
          <w:kern w:val="16"/>
        </w:rPr>
        <w:t>.</w:t>
      </w:r>
    </w:p>
    <w:p w14:paraId="08D970F9" w14:textId="77777777" w:rsidR="00852DB8" w:rsidRDefault="00852DB8" w:rsidP="005D0B1A">
      <w:pPr>
        <w:keepNext/>
        <w:keepLines/>
        <w:jc w:val="both"/>
        <w:rPr>
          <w:rFonts w:ascii="Tahoma" w:hAnsi="Tahoma" w:cs="Tahoma"/>
          <w:kern w:val="16"/>
        </w:rPr>
      </w:pPr>
    </w:p>
    <w:p w14:paraId="18CFA5B3" w14:textId="77777777" w:rsidR="003418E8" w:rsidRPr="004607A5" w:rsidRDefault="003418E8" w:rsidP="005D0B1A">
      <w:pPr>
        <w:keepNext/>
        <w:keepLines/>
        <w:numPr>
          <w:ilvl w:val="1"/>
          <w:numId w:val="2"/>
        </w:numPr>
        <w:jc w:val="both"/>
        <w:rPr>
          <w:rFonts w:ascii="Tahoma" w:hAnsi="Tahoma" w:cs="Tahoma"/>
          <w:b/>
        </w:rPr>
      </w:pPr>
      <w:r w:rsidRPr="004607A5">
        <w:rPr>
          <w:rFonts w:ascii="Tahoma" w:hAnsi="Tahoma" w:cs="Tahoma"/>
          <w:b/>
        </w:rPr>
        <w:t>Ponudba s podizvajalci</w:t>
      </w:r>
    </w:p>
    <w:p w14:paraId="71148211" w14:textId="77777777" w:rsidR="003418E8" w:rsidRDefault="003418E8" w:rsidP="005D0B1A">
      <w:pPr>
        <w:keepNext/>
        <w:keepLines/>
        <w:ind w:left="720"/>
        <w:jc w:val="both"/>
        <w:rPr>
          <w:rFonts w:ascii="Tahoma" w:hAnsi="Tahoma" w:cs="Tahoma"/>
        </w:rPr>
      </w:pPr>
    </w:p>
    <w:p w14:paraId="3ACEAF4D" w14:textId="5F2EC271" w:rsidR="00C53A34" w:rsidRPr="00D87003" w:rsidRDefault="00C53A34" w:rsidP="005D0B1A">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B40E69">
        <w:rPr>
          <w:rFonts w:ascii="Tahoma" w:eastAsia="Calibri" w:hAnsi="Tahoma" w:cs="Tahoma"/>
          <w:kern w:val="16"/>
        </w:rPr>
        <w:t>lahko del javnega naročila odda v pod</w:t>
      </w:r>
      <w:r w:rsidR="00E443E0">
        <w:rPr>
          <w:rFonts w:ascii="Tahoma" w:eastAsia="Calibri" w:hAnsi="Tahoma" w:cs="Tahoma"/>
          <w:kern w:val="16"/>
        </w:rPr>
        <w:t xml:space="preserve"> </w:t>
      </w:r>
      <w:r w:rsidRPr="00B40E69">
        <w:rPr>
          <w:rFonts w:ascii="Tahoma" w:eastAsia="Calibri" w:hAnsi="Tahoma" w:cs="Tahoma"/>
          <w:kern w:val="16"/>
        </w:rPr>
        <w:t>izvajanje.</w:t>
      </w:r>
      <w:r>
        <w:rPr>
          <w:rFonts w:ascii="Tahoma" w:eastAsia="Calibri" w:hAnsi="Tahoma" w:cs="Tahoma"/>
          <w:kern w:val="16"/>
        </w:rPr>
        <w:t xml:space="preserve"> </w:t>
      </w:r>
      <w:r w:rsidRPr="00B40E69">
        <w:rPr>
          <w:rFonts w:ascii="Tahoma" w:hAnsi="Tahoma" w:cs="Tahoma"/>
        </w:rPr>
        <w:t xml:space="preserve">Če bo </w:t>
      </w:r>
      <w:r>
        <w:rPr>
          <w:rFonts w:ascii="Tahoma" w:hAnsi="Tahoma" w:cs="Tahoma"/>
        </w:rPr>
        <w:t>ponudnik</w:t>
      </w:r>
      <w:r w:rsidRPr="005D654E">
        <w:rPr>
          <w:rFonts w:ascii="Tahoma" w:hAnsi="Tahoma" w:cs="Tahoma"/>
        </w:rPr>
        <w:t xml:space="preserve"> </w:t>
      </w:r>
      <w:r w:rsidRPr="00B40E69">
        <w:rPr>
          <w:rFonts w:ascii="Tahoma" w:hAnsi="Tahoma" w:cs="Tahoma"/>
        </w:rPr>
        <w:t>izvajal javno naročilo</w:t>
      </w:r>
      <w:r>
        <w:rPr>
          <w:rFonts w:ascii="Tahoma" w:hAnsi="Tahoma" w:cs="Tahoma"/>
        </w:rPr>
        <w:t xml:space="preserve"> s podizvajalci, mora v ponudbi priložiti </w:t>
      </w:r>
    </w:p>
    <w:p w14:paraId="2627F0D2" w14:textId="77777777" w:rsidR="00C53A34" w:rsidRDefault="00C53A34" w:rsidP="0022456E">
      <w:pPr>
        <w:pStyle w:val="Odstavekseznama"/>
        <w:keepNext/>
        <w:keepLines/>
        <w:numPr>
          <w:ilvl w:val="0"/>
          <w:numId w:val="10"/>
        </w:numPr>
        <w:jc w:val="both"/>
        <w:rPr>
          <w:rFonts w:ascii="Tahoma" w:hAnsi="Tahoma" w:cs="Tahoma"/>
        </w:rPr>
      </w:pPr>
      <w:r>
        <w:rPr>
          <w:rFonts w:ascii="Tahoma" w:hAnsi="Tahoma" w:cs="Tahoma"/>
        </w:rPr>
        <w:t xml:space="preserve">izpolnjeno in podpisano </w:t>
      </w:r>
      <w:r w:rsidRPr="003B16F7">
        <w:rPr>
          <w:rFonts w:ascii="Tahoma" w:hAnsi="Tahoma" w:cs="Tahoma"/>
        </w:rPr>
        <w:t xml:space="preserve">Prilogo </w:t>
      </w:r>
      <w:r w:rsidR="000F3B26">
        <w:rPr>
          <w:rFonts w:ascii="Tahoma" w:hAnsi="Tahoma" w:cs="Tahoma"/>
        </w:rPr>
        <w:t>7/</w:t>
      </w:r>
      <w:r w:rsidRPr="007C0CF7">
        <w:rPr>
          <w:rFonts w:ascii="Tahoma" w:hAnsi="Tahoma" w:cs="Tahoma"/>
        </w:rPr>
        <w:t>3</w:t>
      </w:r>
      <w:r w:rsidR="002B0FB8" w:rsidRPr="007C0CF7">
        <w:rPr>
          <w:rFonts w:ascii="Tahoma" w:hAnsi="Tahoma" w:cs="Tahoma"/>
        </w:rPr>
        <w:t xml:space="preserve"> </w:t>
      </w:r>
      <w:r w:rsidR="000F3B26" w:rsidRPr="00C01D58">
        <w:rPr>
          <w:rFonts w:ascii="Tahoma" w:hAnsi="Tahoma" w:cs="Tahoma"/>
        </w:rPr>
        <w:t>IZJAVA O IZPOLNJEVANJU SPOSOBNOSTI PODIZVAJALCA/SUBJEKTA</w:t>
      </w:r>
      <w:r w:rsidR="000F3B26" w:rsidRPr="00C01D58">
        <w:rPr>
          <w:rFonts w:ascii="Tahoma" w:hAnsi="Tahoma" w:cs="Tahoma"/>
          <w:iCs/>
        </w:rPr>
        <w:t xml:space="preserve"> KATERIH ZMOGLJIVOST UPORABLJA PONUDNIK</w:t>
      </w:r>
      <w:r w:rsidR="000F3B26" w:rsidRPr="00C01D58">
        <w:rPr>
          <w:rFonts w:ascii="Tahoma" w:hAnsi="Tahoma" w:cs="Tahoma"/>
        </w:rPr>
        <w:t xml:space="preserve"> IN OSTALIH ZAHTEV/POGOJEV NAROČNIKA</w:t>
      </w:r>
      <w:r>
        <w:rPr>
          <w:rFonts w:ascii="Tahoma" w:hAnsi="Tahoma" w:cs="Tahoma"/>
        </w:rPr>
        <w:t>,</w:t>
      </w:r>
    </w:p>
    <w:p w14:paraId="654E6594" w14:textId="77777777" w:rsidR="000F3B26" w:rsidRDefault="000F3B26" w:rsidP="0022456E">
      <w:pPr>
        <w:pStyle w:val="Odstavekseznama"/>
        <w:keepNext/>
        <w:keepLines/>
        <w:numPr>
          <w:ilvl w:val="0"/>
          <w:numId w:val="10"/>
        </w:numPr>
        <w:jc w:val="both"/>
        <w:rPr>
          <w:rFonts w:ascii="Tahoma" w:hAnsi="Tahoma" w:cs="Tahoma"/>
        </w:rPr>
      </w:pPr>
      <w:r>
        <w:rPr>
          <w:rFonts w:ascii="Tahoma" w:hAnsi="Tahoma" w:cs="Tahoma"/>
        </w:rPr>
        <w:t>izpolnjeno in podpisano Prilogo 7/4 IZJAVA FIZIČNE OSEBE,</w:t>
      </w:r>
    </w:p>
    <w:p w14:paraId="0B9BCEF0" w14:textId="77777777" w:rsidR="00C53A34" w:rsidRDefault="00C53A34" w:rsidP="0022456E">
      <w:pPr>
        <w:pStyle w:val="Odstavekseznama"/>
        <w:keepNext/>
        <w:keepLines/>
        <w:numPr>
          <w:ilvl w:val="0"/>
          <w:numId w:val="10"/>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14:paraId="735E7D70" w14:textId="77777777" w:rsidR="00C53A34" w:rsidRDefault="00C53A34" w:rsidP="0022456E">
      <w:pPr>
        <w:pStyle w:val="Odstavekseznama"/>
        <w:keepNext/>
        <w:keepLines/>
        <w:numPr>
          <w:ilvl w:val="0"/>
          <w:numId w:val="10"/>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sidR="00AC3791">
        <w:rPr>
          <w:rFonts w:ascii="Tahoma" w:hAnsi="Tahoma" w:cs="Tahoma"/>
        </w:rPr>
        <w:t>SOGLASJE</w:t>
      </w:r>
      <w:r>
        <w:rPr>
          <w:rFonts w:ascii="Tahoma" w:hAnsi="Tahoma" w:cs="Tahoma"/>
        </w:rPr>
        <w:t xml:space="preserv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r>
        <w:rPr>
          <w:rFonts w:ascii="Tahoma" w:hAnsi="Tahoma" w:cs="Tahoma"/>
        </w:rPr>
        <w:t>,</w:t>
      </w:r>
    </w:p>
    <w:p w14:paraId="0AFF30FF" w14:textId="77777777" w:rsidR="002B0FB8" w:rsidRDefault="00C53A34" w:rsidP="0022456E">
      <w:pPr>
        <w:pStyle w:val="Odstavekseznama"/>
        <w:keepNext/>
        <w:keepLines/>
        <w:numPr>
          <w:ilvl w:val="0"/>
          <w:numId w:val="10"/>
        </w:numPr>
        <w:jc w:val="both"/>
        <w:rPr>
          <w:rFonts w:ascii="Tahoma" w:hAnsi="Tahoma" w:cs="Tahoma"/>
        </w:rPr>
      </w:pPr>
      <w:r w:rsidRPr="004C7856">
        <w:rPr>
          <w:rFonts w:ascii="Tahoma" w:hAnsi="Tahoma" w:cs="Tahoma"/>
        </w:rPr>
        <w:t>izpolnjen</w:t>
      </w:r>
      <w:r>
        <w:rPr>
          <w:rFonts w:ascii="Tahoma" w:hAnsi="Tahoma" w:cs="Tahoma"/>
        </w:rPr>
        <w:t xml:space="preserve">o in podpisano </w:t>
      </w:r>
      <w:r w:rsidR="005E097A">
        <w:rPr>
          <w:rFonts w:ascii="Tahoma" w:hAnsi="Tahoma" w:cs="Tahoma"/>
        </w:rPr>
        <w:t>Prilogo 3</w:t>
      </w:r>
      <w:r w:rsidRPr="004C7856">
        <w:rPr>
          <w:rFonts w:ascii="Tahoma" w:hAnsi="Tahoma" w:cs="Tahoma"/>
        </w:rPr>
        <w:t xml:space="preserve"> IZJAVA O UDELEŽBI FIZIČNIH IN PRAVNIH OSEB V LASTNIŠTVU GOSPODARSKEGA SUBJEKTA</w:t>
      </w:r>
      <w:r w:rsidR="002B0FB8">
        <w:rPr>
          <w:rFonts w:ascii="Tahoma" w:hAnsi="Tahoma" w:cs="Tahoma"/>
        </w:rPr>
        <w:t>,</w:t>
      </w:r>
    </w:p>
    <w:p w14:paraId="7B074B20" w14:textId="77777777" w:rsidR="00C53A34" w:rsidRDefault="002B0FB8" w:rsidP="0022456E">
      <w:pPr>
        <w:pStyle w:val="Odstavekseznama"/>
        <w:keepNext/>
        <w:keepLines/>
        <w:numPr>
          <w:ilvl w:val="0"/>
          <w:numId w:val="10"/>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sidR="00C53A34">
        <w:rPr>
          <w:rFonts w:ascii="Tahoma" w:hAnsi="Tahoma" w:cs="Tahoma"/>
        </w:rPr>
        <w:t>.</w:t>
      </w:r>
    </w:p>
    <w:p w14:paraId="61D9F612" w14:textId="77777777" w:rsidR="00C53A34" w:rsidRPr="00751B71" w:rsidRDefault="00C53A34" w:rsidP="005D0B1A">
      <w:pPr>
        <w:pStyle w:val="Odstavekseznama"/>
        <w:keepNext/>
        <w:keepLines/>
        <w:ind w:left="720"/>
        <w:jc w:val="both"/>
        <w:rPr>
          <w:rFonts w:ascii="Tahoma" w:hAnsi="Tahoma" w:cs="Tahoma"/>
        </w:rPr>
      </w:pPr>
    </w:p>
    <w:p w14:paraId="01C1FCAA" w14:textId="77777777" w:rsidR="002B0FB8" w:rsidRDefault="00C53A34" w:rsidP="005D0B1A">
      <w:pPr>
        <w:keepNext/>
        <w:keepLines/>
        <w:jc w:val="both"/>
        <w:rPr>
          <w:rFonts w:ascii="Tahoma" w:hAnsi="Tahoma" w:cs="Tahoma"/>
        </w:rPr>
      </w:pPr>
      <w:r w:rsidRPr="00B40E69">
        <w:rPr>
          <w:rFonts w:ascii="Tahoma" w:hAnsi="Tahoma" w:cs="Tahoma"/>
        </w:rPr>
        <w:t xml:space="preserve">Naročnik </w:t>
      </w:r>
      <w:r>
        <w:rPr>
          <w:rFonts w:ascii="Tahoma" w:hAnsi="Tahoma" w:cs="Tahoma"/>
        </w:rPr>
        <w:t>bo zavrnil</w:t>
      </w:r>
      <w:r w:rsidRPr="00B40E69">
        <w:rPr>
          <w:rFonts w:ascii="Tahoma" w:hAnsi="Tahoma" w:cs="Tahoma"/>
        </w:rPr>
        <w:t xml:space="preserve"> vsakega podizvajalca, če zanj obstajajo razlogi za izključitev </w:t>
      </w:r>
      <w:r>
        <w:rPr>
          <w:rFonts w:ascii="Tahoma" w:hAnsi="Tahoma" w:cs="Tahoma"/>
        </w:rPr>
        <w:t xml:space="preserve">iz </w:t>
      </w:r>
      <w:r w:rsidRPr="007E089B">
        <w:rPr>
          <w:rFonts w:ascii="Tahoma" w:hAnsi="Tahoma" w:cs="Tahoma"/>
        </w:rPr>
        <w:t>tč. 3.1</w:t>
      </w:r>
      <w:r>
        <w:rPr>
          <w:rFonts w:ascii="Tahoma" w:hAnsi="Tahoma" w:cs="Tahoma"/>
        </w:rPr>
        <w:t>. razpisne dokumentacije.</w:t>
      </w:r>
      <w:r w:rsidRPr="00B40E69">
        <w:rPr>
          <w:rFonts w:ascii="Tahoma" w:hAnsi="Tahoma" w:cs="Tahoma"/>
        </w:rPr>
        <w:t xml:space="preserve"> </w:t>
      </w:r>
    </w:p>
    <w:p w14:paraId="0A06BD5C" w14:textId="77777777" w:rsidR="002B0FB8" w:rsidRDefault="002B0FB8" w:rsidP="005D0B1A">
      <w:pPr>
        <w:keepNext/>
        <w:keepLines/>
        <w:jc w:val="both"/>
        <w:rPr>
          <w:rFonts w:ascii="Tahoma" w:hAnsi="Tahoma" w:cs="Tahoma"/>
        </w:rPr>
      </w:pPr>
    </w:p>
    <w:p w14:paraId="3F9B1D5C" w14:textId="77777777" w:rsidR="00514460" w:rsidRDefault="00514460" w:rsidP="005D0B1A">
      <w:pPr>
        <w:keepNext/>
        <w:keepLines/>
        <w:jc w:val="both"/>
        <w:rPr>
          <w:rFonts w:ascii="Tahoma" w:hAnsi="Tahoma" w:cs="Tahoma"/>
          <w:i/>
        </w:rPr>
      </w:pPr>
      <w:r>
        <w:rPr>
          <w:rFonts w:ascii="Tahoma" w:hAnsi="Tahoma" w:cs="Tahoma"/>
          <w:i/>
        </w:rPr>
        <w:t>V</w:t>
      </w:r>
      <w:r w:rsidRPr="00DC3A67">
        <w:rPr>
          <w:rFonts w:ascii="Tahoma" w:hAnsi="Tahoma" w:cs="Tahoma"/>
          <w:i/>
        </w:rPr>
        <w:t xml:space="preserve"> kolikor ponudnik oddaja ponudb</w:t>
      </w:r>
      <w:r>
        <w:rPr>
          <w:rFonts w:ascii="Tahoma" w:hAnsi="Tahoma" w:cs="Tahoma"/>
          <w:i/>
        </w:rPr>
        <w:t>o</w:t>
      </w:r>
      <w:r w:rsidRPr="00DC3A67">
        <w:rPr>
          <w:rFonts w:ascii="Tahoma" w:hAnsi="Tahoma" w:cs="Tahoma"/>
          <w:i/>
        </w:rPr>
        <w:t xml:space="preserve"> </w:t>
      </w:r>
      <w:r>
        <w:rPr>
          <w:rFonts w:ascii="Tahoma" w:hAnsi="Tahoma" w:cs="Tahoma"/>
          <w:i/>
        </w:rPr>
        <w:t>brez</w:t>
      </w:r>
      <w:r w:rsidRPr="00DC3A67">
        <w:rPr>
          <w:rFonts w:ascii="Tahoma" w:hAnsi="Tahoma" w:cs="Tahoma"/>
          <w:i/>
        </w:rPr>
        <w:t xml:space="preserve"> podizvajalc</w:t>
      </w:r>
      <w:r>
        <w:rPr>
          <w:rFonts w:ascii="Tahoma" w:hAnsi="Tahoma" w:cs="Tahoma"/>
          <w:i/>
        </w:rPr>
        <w:t>a/podizvajalcev</w:t>
      </w:r>
      <w:r w:rsidRPr="00DC3A67">
        <w:rPr>
          <w:rFonts w:ascii="Tahoma" w:hAnsi="Tahoma" w:cs="Tahoma"/>
          <w:i/>
        </w:rPr>
        <w:t>, mu ni potrebno izpolniti/priložiti prilog, ki se nanašajo na podizvajalce.</w:t>
      </w:r>
    </w:p>
    <w:p w14:paraId="3CC21FF7" w14:textId="77777777" w:rsidR="00C53A34" w:rsidRDefault="00C53A34" w:rsidP="005D0B1A">
      <w:pPr>
        <w:keepNext/>
        <w:keepLines/>
        <w:jc w:val="both"/>
        <w:rPr>
          <w:rFonts w:ascii="Tahoma" w:hAnsi="Tahoma" w:cs="Tahoma"/>
        </w:rPr>
      </w:pPr>
    </w:p>
    <w:p w14:paraId="7E511135" w14:textId="77777777" w:rsidR="00C53A34" w:rsidRDefault="00C53A34" w:rsidP="005D0B1A">
      <w:pPr>
        <w:keepNext/>
        <w:keepLines/>
        <w:jc w:val="both"/>
        <w:rPr>
          <w:rFonts w:ascii="Tahoma" w:hAnsi="Tahoma" w:cs="Tahoma"/>
        </w:rPr>
      </w:pPr>
      <w:r>
        <w:rPr>
          <w:rFonts w:ascii="Tahoma" w:hAnsi="Tahoma" w:cs="Tahoma"/>
        </w:rPr>
        <w:t>Ponudnik</w:t>
      </w:r>
      <w:r w:rsidRPr="00FF143C">
        <w:rPr>
          <w:rFonts w:ascii="Tahoma" w:hAnsi="Tahoma" w:cs="Tahoma"/>
        </w:rPr>
        <w:t>, kateremu bo javno naročilo oddano, bo v razmerju do naročnika v celoti odgovarjal za izvedbo prejetega naročila, ne glede na število podizvajalcev.</w:t>
      </w:r>
    </w:p>
    <w:p w14:paraId="070E0D3A" w14:textId="77777777" w:rsidR="00C53A34" w:rsidRDefault="00C53A34" w:rsidP="005D0B1A">
      <w:pPr>
        <w:keepNext/>
        <w:keepLines/>
        <w:jc w:val="both"/>
        <w:rPr>
          <w:rFonts w:ascii="Tahoma" w:hAnsi="Tahoma" w:cs="Tahoma"/>
        </w:rPr>
      </w:pPr>
    </w:p>
    <w:p w14:paraId="411E1DFF" w14:textId="77777777" w:rsidR="00C53A34" w:rsidRDefault="00C53A34" w:rsidP="005D0B1A">
      <w:pPr>
        <w:keepNext/>
        <w:keepLines/>
        <w:numPr>
          <w:ilvl w:val="12"/>
          <w:numId w:val="0"/>
        </w:numPr>
        <w:jc w:val="both"/>
        <w:rPr>
          <w:rFonts w:ascii="Tahoma" w:hAnsi="Tahoma" w:cs="Tahoma"/>
          <w:kern w:val="16"/>
        </w:rPr>
      </w:pPr>
      <w:r w:rsidRPr="00BA4F22">
        <w:rPr>
          <w:rFonts w:ascii="Tahoma" w:hAnsi="Tahoma" w:cs="Tahoma"/>
          <w:kern w:val="16"/>
        </w:rPr>
        <w:t>Če</w:t>
      </w:r>
      <w:r>
        <w:rPr>
          <w:rFonts w:ascii="Tahoma" w:hAnsi="Tahoma" w:cs="Tahoma"/>
          <w:kern w:val="16"/>
        </w:rPr>
        <w:t xml:space="preserve"> </w:t>
      </w:r>
      <w:r>
        <w:rPr>
          <w:rFonts w:ascii="Tahoma" w:hAnsi="Tahoma" w:cs="Tahoma"/>
        </w:rPr>
        <w:t>ponudnik</w:t>
      </w:r>
      <w:r w:rsidRPr="005D654E">
        <w:rPr>
          <w:rFonts w:ascii="Tahoma" w:hAnsi="Tahoma" w:cs="Tahoma"/>
        </w:rPr>
        <w:t xml:space="preserve"> </w:t>
      </w:r>
      <w:r>
        <w:rPr>
          <w:rFonts w:ascii="Tahoma" w:hAnsi="Tahoma" w:cs="Tahoma"/>
          <w:kern w:val="16"/>
        </w:rPr>
        <w:t xml:space="preserve">ne ravna v skladu s </w:t>
      </w:r>
      <w:r w:rsidR="00136E71">
        <w:rPr>
          <w:rFonts w:ascii="Tahoma" w:hAnsi="Tahoma" w:cs="Tahoma"/>
          <w:kern w:val="16"/>
        </w:rPr>
        <w:t>94. členom</w:t>
      </w:r>
      <w:r w:rsidRPr="00BA4F22">
        <w:rPr>
          <w:rFonts w:ascii="Tahoma" w:hAnsi="Tahoma" w:cs="Tahoma"/>
          <w:kern w:val="16"/>
        </w:rPr>
        <w:t xml:space="preserve"> ZJN-3, </w:t>
      </w:r>
      <w:r>
        <w:rPr>
          <w:rFonts w:ascii="Tahoma" w:hAnsi="Tahoma" w:cs="Tahoma"/>
          <w:kern w:val="16"/>
        </w:rPr>
        <w:t xml:space="preserve">bo </w:t>
      </w:r>
      <w:r w:rsidRPr="00BA4F22">
        <w:rPr>
          <w:rFonts w:ascii="Tahoma" w:hAnsi="Tahoma" w:cs="Tahoma"/>
          <w:kern w:val="16"/>
        </w:rPr>
        <w:t>naročnik Državni revizijski komisiji poda</w:t>
      </w:r>
      <w:r>
        <w:rPr>
          <w:rFonts w:ascii="Tahoma" w:hAnsi="Tahoma" w:cs="Tahoma"/>
          <w:kern w:val="16"/>
        </w:rPr>
        <w:t>l</w:t>
      </w:r>
      <w:r w:rsidRPr="00BA4F22">
        <w:rPr>
          <w:rFonts w:ascii="Tahoma" w:hAnsi="Tahoma" w:cs="Tahoma"/>
          <w:kern w:val="16"/>
        </w:rPr>
        <w:t xml:space="preserve"> predlog za uvedbo postopka o prekršku iz 2. točke prvega odstavka 112. člena ZJN-3</w:t>
      </w:r>
      <w:r>
        <w:rPr>
          <w:rFonts w:ascii="Tahoma" w:hAnsi="Tahoma" w:cs="Tahoma"/>
          <w:kern w:val="16"/>
        </w:rPr>
        <w:t>.</w:t>
      </w:r>
    </w:p>
    <w:p w14:paraId="3B7194C2" w14:textId="77777777" w:rsidR="00C53A34" w:rsidRPr="001126F1" w:rsidRDefault="00C53A34" w:rsidP="005D0B1A">
      <w:pPr>
        <w:keepNext/>
        <w:keepLines/>
        <w:numPr>
          <w:ilvl w:val="12"/>
          <w:numId w:val="0"/>
        </w:numPr>
        <w:jc w:val="both"/>
        <w:rPr>
          <w:rFonts w:ascii="Tahoma" w:eastAsia="Calibri" w:hAnsi="Tahoma" w:cs="Tahoma"/>
        </w:rPr>
      </w:pPr>
      <w:r>
        <w:rPr>
          <w:rFonts w:ascii="Tahoma" w:hAnsi="Tahoma" w:cs="Tahoma"/>
          <w:kern w:val="16"/>
        </w:rPr>
        <w:t xml:space="preserve"> </w:t>
      </w:r>
    </w:p>
    <w:p w14:paraId="0F649725" w14:textId="14E3458B" w:rsidR="00C53A34" w:rsidRDefault="00C53A34" w:rsidP="005D0B1A">
      <w:pPr>
        <w:keepNext/>
        <w:keepLines/>
        <w:jc w:val="both"/>
        <w:rPr>
          <w:rFonts w:ascii="Tahoma" w:hAnsi="Tahoma" w:cs="Tahoma"/>
          <w:i/>
        </w:rPr>
      </w:pPr>
      <w:r w:rsidRPr="00751B71">
        <w:rPr>
          <w:rFonts w:ascii="Tahoma" w:hAnsi="Tahoma" w:cs="Tahoma"/>
        </w:rPr>
        <w:t>Naročnik lahko od ponudnika, kateremu se je odločil oddati javno naročilo zahteva predložitev pod</w:t>
      </w:r>
      <w:r w:rsidR="00FF2403">
        <w:rPr>
          <w:rFonts w:ascii="Tahoma" w:hAnsi="Tahoma" w:cs="Tahoma"/>
        </w:rPr>
        <w:t xml:space="preserve"> </w:t>
      </w:r>
      <w:r w:rsidRPr="00751B71">
        <w:rPr>
          <w:rFonts w:ascii="Tahoma" w:hAnsi="Tahoma" w:cs="Tahoma"/>
        </w:rPr>
        <w:t xml:space="preserve">izvajalske pogodbe, v kateri morajo biti opredeljeni poln naziv in naslov podizvajalca (vključno z matično številko, davčno številko in transakcijskim računom), </w:t>
      </w:r>
      <w:r w:rsidR="00A5699E">
        <w:rPr>
          <w:rFonts w:ascii="Tahoma" w:hAnsi="Tahoma" w:cs="Tahoma"/>
        </w:rPr>
        <w:t xml:space="preserve">ter </w:t>
      </w:r>
      <w:r w:rsidRPr="00751B71">
        <w:rPr>
          <w:rFonts w:ascii="Tahoma" w:hAnsi="Tahoma" w:cs="Tahoma"/>
        </w:rPr>
        <w:t>vsak del javnega naročila (storitev/gradnja/blago), ki se oddaja</w:t>
      </w:r>
      <w:r w:rsidR="00514460">
        <w:rPr>
          <w:rFonts w:ascii="Tahoma" w:hAnsi="Tahoma" w:cs="Tahoma"/>
        </w:rPr>
        <w:t xml:space="preserve"> v pod</w:t>
      </w:r>
      <w:r w:rsidR="00FF2403">
        <w:rPr>
          <w:rFonts w:ascii="Tahoma" w:hAnsi="Tahoma" w:cs="Tahoma"/>
        </w:rPr>
        <w:t xml:space="preserve"> </w:t>
      </w:r>
      <w:r w:rsidR="00514460">
        <w:rPr>
          <w:rFonts w:ascii="Tahoma" w:hAnsi="Tahoma" w:cs="Tahoma"/>
        </w:rPr>
        <w:t>izvajanje</w:t>
      </w:r>
      <w:r w:rsidR="00830931">
        <w:rPr>
          <w:rFonts w:ascii="Tahoma" w:hAnsi="Tahoma" w:cs="Tahoma"/>
        </w:rPr>
        <w:t>.</w:t>
      </w:r>
    </w:p>
    <w:p w14:paraId="2712CE36" w14:textId="77777777" w:rsidR="0074332C" w:rsidRDefault="0074332C" w:rsidP="005D0B1A">
      <w:pPr>
        <w:keepNext/>
        <w:keepLines/>
        <w:jc w:val="both"/>
        <w:rPr>
          <w:rFonts w:ascii="Tahoma" w:hAnsi="Tahoma" w:cs="Tahoma"/>
        </w:rPr>
      </w:pPr>
    </w:p>
    <w:p w14:paraId="177DB10E" w14:textId="77777777" w:rsidR="008A7FE3" w:rsidRPr="008A7FE3" w:rsidRDefault="008A7FE3" w:rsidP="005D0B1A">
      <w:pPr>
        <w:keepNext/>
        <w:keepLines/>
        <w:numPr>
          <w:ilvl w:val="1"/>
          <w:numId w:val="2"/>
        </w:numPr>
        <w:jc w:val="both"/>
        <w:rPr>
          <w:rFonts w:ascii="Tahoma" w:hAnsi="Tahoma" w:cs="Tahoma"/>
          <w:b/>
        </w:rPr>
      </w:pPr>
      <w:r w:rsidRPr="008A7FE3">
        <w:rPr>
          <w:rFonts w:ascii="Tahoma" w:hAnsi="Tahoma" w:cs="Tahoma"/>
          <w:b/>
        </w:rPr>
        <w:t>Uporaba zmogljivosti drugih subjektov</w:t>
      </w:r>
    </w:p>
    <w:p w14:paraId="4BFE2BD8" w14:textId="77777777" w:rsidR="008A7FE3" w:rsidRDefault="008A7FE3" w:rsidP="005D0B1A">
      <w:pPr>
        <w:keepNext/>
        <w:keepLines/>
        <w:jc w:val="both"/>
        <w:rPr>
          <w:rFonts w:ascii="Tahoma" w:hAnsi="Tahoma" w:cs="Tahoma"/>
        </w:rPr>
      </w:pPr>
    </w:p>
    <w:p w14:paraId="70E4DB6D" w14:textId="77777777" w:rsidR="00DE5970" w:rsidRPr="00DC3A67" w:rsidRDefault="00DE5970" w:rsidP="005D0B1A">
      <w:pPr>
        <w:keepNext/>
        <w:keepLines/>
        <w:jc w:val="both"/>
        <w:rPr>
          <w:rFonts w:ascii="Tahoma" w:hAnsi="Tahoma" w:cs="Tahoma"/>
        </w:rPr>
      </w:pPr>
      <w:r w:rsidRPr="00DC3A67">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6C2DC43" w14:textId="77777777" w:rsidR="00DE5970" w:rsidRDefault="00DE5970" w:rsidP="005D0B1A">
      <w:pPr>
        <w:keepNext/>
        <w:keepLines/>
        <w:jc w:val="both"/>
        <w:rPr>
          <w:rFonts w:ascii="Tahoma" w:hAnsi="Tahoma" w:cs="Tahoma"/>
        </w:rPr>
      </w:pPr>
    </w:p>
    <w:p w14:paraId="4C88ACF6" w14:textId="77777777" w:rsidR="00DE5970" w:rsidRDefault="00DE5970" w:rsidP="005D0B1A">
      <w:pPr>
        <w:pStyle w:val="Telobesedila2"/>
        <w:keepNext/>
        <w:keepLines/>
        <w:rPr>
          <w:rFonts w:ascii="Tahoma" w:hAnsi="Tahoma" w:cs="Tahoma"/>
          <w:b w:val="0"/>
        </w:rPr>
      </w:pPr>
      <w:r w:rsidRPr="00DB3B9F">
        <w:rPr>
          <w:rFonts w:ascii="Tahoma" w:hAnsi="Tahoma" w:cs="Tahoma"/>
          <w:b w:val="0"/>
        </w:rPr>
        <w:t xml:space="preserve">Če želi </w:t>
      </w:r>
      <w:r>
        <w:rPr>
          <w:rFonts w:ascii="Tahoma" w:hAnsi="Tahoma" w:cs="Tahoma"/>
          <w:b w:val="0"/>
        </w:rPr>
        <w:t>ponudnik</w:t>
      </w:r>
      <w:r w:rsidRPr="00DB3B9F">
        <w:rPr>
          <w:rFonts w:ascii="Tahoma" w:hAnsi="Tahoma" w:cs="Tahoma"/>
          <w:b w:val="0"/>
        </w:rPr>
        <w:t xml:space="preserve"> uporabiti</w:t>
      </w:r>
      <w:r>
        <w:rPr>
          <w:rFonts w:ascii="Tahoma" w:hAnsi="Tahoma" w:cs="Tahoma"/>
          <w:b w:val="0"/>
        </w:rPr>
        <w:t xml:space="preserve"> </w:t>
      </w:r>
      <w:r w:rsidRPr="00DB3B9F">
        <w:rPr>
          <w:rFonts w:ascii="Tahoma" w:hAnsi="Tahoma" w:cs="Tahoma"/>
          <w:b w:val="0"/>
        </w:rPr>
        <w:t>zmogljivosti drugih subjektov, mora v ponudbi dokazati, da bo imel na voljo sredstva, na primer s</w:t>
      </w:r>
      <w:r>
        <w:rPr>
          <w:rFonts w:ascii="Tahoma" w:hAnsi="Tahoma" w:cs="Tahoma"/>
          <w:b w:val="0"/>
        </w:rPr>
        <w:t xml:space="preserve"> </w:t>
      </w:r>
      <w:r w:rsidRPr="00DB3B9F">
        <w:rPr>
          <w:rFonts w:ascii="Tahoma" w:hAnsi="Tahoma" w:cs="Tahoma"/>
          <w:b w:val="0"/>
        </w:rPr>
        <w:t>predložitvijo zagotovil teh subjektov za ta namen. Naročnik bo</w:t>
      </w:r>
      <w:r w:rsidR="00602510">
        <w:rPr>
          <w:rFonts w:ascii="Tahoma" w:hAnsi="Tahoma" w:cs="Tahoma"/>
          <w:b w:val="0"/>
        </w:rPr>
        <w:t xml:space="preserve"> v tem primeru ravnal v skladu z</w:t>
      </w:r>
      <w:r w:rsidRPr="00DB3B9F">
        <w:rPr>
          <w:rFonts w:ascii="Tahoma" w:hAnsi="Tahoma" w:cs="Tahoma"/>
          <w:b w:val="0"/>
        </w:rPr>
        <w:t xml:space="preserve"> drugim</w:t>
      </w:r>
      <w:r>
        <w:rPr>
          <w:rFonts w:ascii="Tahoma" w:hAnsi="Tahoma" w:cs="Tahoma"/>
          <w:b w:val="0"/>
        </w:rPr>
        <w:t xml:space="preserve"> </w:t>
      </w:r>
      <w:r w:rsidRPr="00DB3B9F">
        <w:rPr>
          <w:rFonts w:ascii="Tahoma" w:hAnsi="Tahoma" w:cs="Tahoma"/>
          <w:b w:val="0"/>
        </w:rPr>
        <w:t>odstavkom 81. člena ZJN-3.</w:t>
      </w:r>
      <w:r>
        <w:rPr>
          <w:rFonts w:ascii="Tahoma" w:hAnsi="Tahoma" w:cs="Tahoma"/>
          <w:b w:val="0"/>
        </w:rPr>
        <w:t xml:space="preserve"> </w:t>
      </w:r>
    </w:p>
    <w:p w14:paraId="3260432B" w14:textId="77777777" w:rsidR="00DE5970" w:rsidRDefault="00DE5970" w:rsidP="005D0B1A">
      <w:pPr>
        <w:keepNext/>
        <w:keepLines/>
        <w:jc w:val="both"/>
        <w:rPr>
          <w:rFonts w:ascii="Tahoma" w:hAnsi="Tahoma" w:cs="Tahoma"/>
        </w:rPr>
      </w:pPr>
    </w:p>
    <w:p w14:paraId="31FD8E61" w14:textId="77777777" w:rsidR="00DE5970" w:rsidRPr="006C4367" w:rsidRDefault="00DE5970" w:rsidP="005D0B1A">
      <w:pPr>
        <w:pStyle w:val="Telobesedila2"/>
        <w:keepNext/>
        <w:keepLines/>
        <w:rPr>
          <w:rFonts w:ascii="Tahoma" w:hAnsi="Tahoma" w:cs="Tahoma"/>
          <w:b w:val="0"/>
        </w:rPr>
      </w:pPr>
      <w:r w:rsidRPr="00223353">
        <w:rPr>
          <w:rFonts w:ascii="Tahoma" w:hAnsi="Tahoma" w:cs="Tahoma"/>
          <w:b w:val="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674BFD32" w14:textId="77777777" w:rsidR="00DE5970" w:rsidRDefault="00DE5970" w:rsidP="0022456E">
      <w:pPr>
        <w:pStyle w:val="Odstavekseznama"/>
        <w:keepNext/>
        <w:keepLines/>
        <w:numPr>
          <w:ilvl w:val="0"/>
          <w:numId w:val="10"/>
        </w:numPr>
        <w:jc w:val="both"/>
        <w:rPr>
          <w:rFonts w:ascii="Tahoma" w:hAnsi="Tahoma" w:cs="Tahoma"/>
        </w:rPr>
      </w:pPr>
      <w:r w:rsidRPr="006E4ADF">
        <w:rPr>
          <w:rFonts w:ascii="Tahoma" w:hAnsi="Tahoma" w:cs="Tahoma"/>
        </w:rPr>
        <w:t xml:space="preserve">izpolnjeno in podpisano </w:t>
      </w:r>
      <w:r w:rsidRPr="003B16F7">
        <w:rPr>
          <w:rFonts w:ascii="Tahoma" w:hAnsi="Tahoma" w:cs="Tahoma"/>
        </w:rPr>
        <w:t xml:space="preserve">Prilogo </w:t>
      </w:r>
      <w:r w:rsidR="007C0CF7" w:rsidRPr="007C0CF7">
        <w:rPr>
          <w:rFonts w:ascii="Tahoma" w:hAnsi="Tahoma" w:cs="Tahoma"/>
        </w:rPr>
        <w:t>3</w:t>
      </w:r>
      <w:r w:rsidR="007C0CF7" w:rsidRPr="00B07483">
        <w:rPr>
          <w:rFonts w:ascii="Tahoma" w:hAnsi="Tahoma" w:cs="Tahoma"/>
        </w:rPr>
        <w:t xml:space="preserve"> </w:t>
      </w:r>
      <w:r w:rsidR="000F3B26">
        <w:rPr>
          <w:rFonts w:ascii="Tahoma" w:hAnsi="Tahoma" w:cs="Tahoma"/>
        </w:rPr>
        <w:t>I</w:t>
      </w:r>
      <w:r w:rsidR="000F3B26" w:rsidRPr="00B07483">
        <w:rPr>
          <w:rFonts w:ascii="Tahoma" w:hAnsi="Tahoma" w:cs="Tahoma"/>
        </w:rPr>
        <w:t xml:space="preserve">zjava </w:t>
      </w:r>
      <w:r w:rsidR="007C0CF7" w:rsidRPr="00B07483">
        <w:rPr>
          <w:rFonts w:ascii="Tahoma" w:hAnsi="Tahoma" w:cs="Tahoma"/>
        </w:rPr>
        <w:t>o udeležbi fizičnih in pravnih oseb v lastništvu ponudnika</w:t>
      </w:r>
      <w:r>
        <w:rPr>
          <w:rFonts w:ascii="Tahoma" w:hAnsi="Tahoma" w:cs="Tahoma"/>
        </w:rPr>
        <w:t>,</w:t>
      </w:r>
    </w:p>
    <w:p w14:paraId="693D5ED3" w14:textId="77777777" w:rsidR="000F3B26" w:rsidRDefault="00DE5970" w:rsidP="0022456E">
      <w:pPr>
        <w:pStyle w:val="Odstavekseznama"/>
        <w:keepNext/>
        <w:keepLines/>
        <w:numPr>
          <w:ilvl w:val="0"/>
          <w:numId w:val="10"/>
        </w:numPr>
        <w:ind w:left="714" w:hanging="357"/>
        <w:jc w:val="both"/>
        <w:rPr>
          <w:rFonts w:ascii="Tahoma" w:hAnsi="Tahoma" w:cs="Tahoma"/>
        </w:rPr>
      </w:pPr>
      <w:r>
        <w:rPr>
          <w:rFonts w:ascii="Tahoma" w:hAnsi="Tahoma" w:cs="Tahoma"/>
        </w:rPr>
        <w:lastRenderedPageBreak/>
        <w:t xml:space="preserve">izpolnjeno in podpisano </w:t>
      </w:r>
      <w:r w:rsidRPr="006E4ADF">
        <w:rPr>
          <w:rFonts w:ascii="Tahoma" w:hAnsi="Tahoma" w:cs="Tahoma"/>
        </w:rPr>
        <w:t>Prilogo 4/3 UDELEŽBA SUBJEKTA, KATEREGA ZMOGLJIVOST SE UPORABLJA</w:t>
      </w:r>
      <w:r w:rsidR="000F3B26">
        <w:rPr>
          <w:rFonts w:ascii="Tahoma" w:hAnsi="Tahoma" w:cs="Tahoma"/>
        </w:rPr>
        <w:t>,</w:t>
      </w:r>
    </w:p>
    <w:p w14:paraId="726BA190" w14:textId="77777777" w:rsidR="000F3B26" w:rsidRDefault="000F3B26" w:rsidP="0022456E">
      <w:pPr>
        <w:pStyle w:val="Odstavekseznama"/>
        <w:keepNext/>
        <w:keepLines/>
        <w:numPr>
          <w:ilvl w:val="0"/>
          <w:numId w:val="10"/>
        </w:numPr>
        <w:jc w:val="both"/>
        <w:rPr>
          <w:rFonts w:ascii="Tahoma" w:hAnsi="Tahoma" w:cs="Tahoma"/>
        </w:rPr>
      </w:pPr>
      <w:r>
        <w:rPr>
          <w:rFonts w:ascii="Tahoma" w:hAnsi="Tahoma" w:cs="Tahoma"/>
        </w:rPr>
        <w:t xml:space="preserve">izpolnjeno in podpisano </w:t>
      </w:r>
      <w:r w:rsidRPr="003B16F7">
        <w:rPr>
          <w:rFonts w:ascii="Tahoma" w:hAnsi="Tahoma" w:cs="Tahoma"/>
        </w:rPr>
        <w:t xml:space="preserve">Prilogo </w:t>
      </w:r>
      <w:r>
        <w:rPr>
          <w:rFonts w:ascii="Tahoma" w:hAnsi="Tahoma" w:cs="Tahoma"/>
        </w:rPr>
        <w:t>7/</w:t>
      </w:r>
      <w:r w:rsidRPr="007C0CF7">
        <w:rPr>
          <w:rFonts w:ascii="Tahoma" w:hAnsi="Tahoma" w:cs="Tahoma"/>
        </w:rPr>
        <w:t xml:space="preserve">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C01D58">
        <w:rPr>
          <w:rFonts w:ascii="Tahoma" w:hAnsi="Tahoma" w:cs="Tahoma"/>
        </w:rPr>
        <w:t xml:space="preserve"> IN OSTALIH ZAHTEV/POGOJEV NAROČNIKA</w:t>
      </w:r>
      <w:r>
        <w:rPr>
          <w:rFonts w:ascii="Tahoma" w:hAnsi="Tahoma" w:cs="Tahoma"/>
        </w:rPr>
        <w:t>,</w:t>
      </w:r>
    </w:p>
    <w:p w14:paraId="2621F425" w14:textId="77777777" w:rsidR="000F3B26" w:rsidRDefault="000F3B26" w:rsidP="0022456E">
      <w:pPr>
        <w:pStyle w:val="Odstavekseznama"/>
        <w:keepNext/>
        <w:keepLines/>
        <w:numPr>
          <w:ilvl w:val="0"/>
          <w:numId w:val="10"/>
        </w:numPr>
        <w:jc w:val="both"/>
        <w:rPr>
          <w:rFonts w:ascii="Tahoma" w:hAnsi="Tahoma" w:cs="Tahoma"/>
        </w:rPr>
      </w:pPr>
      <w:r>
        <w:rPr>
          <w:rFonts w:ascii="Tahoma" w:hAnsi="Tahoma" w:cs="Tahoma"/>
        </w:rPr>
        <w:t>izpolnjeno in podpisano Prilogo 7/4 IZJAVA FIZIČNE OSEBE,</w:t>
      </w:r>
    </w:p>
    <w:p w14:paraId="7F9FF964" w14:textId="77777777" w:rsidR="00BF246E" w:rsidRDefault="00BF246E" w:rsidP="005D0B1A">
      <w:pPr>
        <w:keepNext/>
        <w:keepLines/>
        <w:jc w:val="both"/>
        <w:rPr>
          <w:rFonts w:ascii="Tahoma" w:hAnsi="Tahoma" w:cs="Tahoma"/>
        </w:rPr>
      </w:pPr>
    </w:p>
    <w:p w14:paraId="33BE4DBC" w14:textId="77777777" w:rsidR="0082104E" w:rsidRPr="00054F9F" w:rsidRDefault="0082104E" w:rsidP="005D0B1A">
      <w:pPr>
        <w:keepNext/>
        <w:keepLines/>
        <w:jc w:val="both"/>
        <w:rPr>
          <w:rFonts w:ascii="Tahoma" w:hAnsi="Tahoma" w:cs="Tahoma"/>
        </w:rPr>
      </w:pPr>
    </w:p>
    <w:p w14:paraId="26B8FEC3" w14:textId="77777777" w:rsidR="00C53A34" w:rsidRPr="007F00B6" w:rsidRDefault="00C53A34" w:rsidP="005D0B1A">
      <w:pPr>
        <w:pStyle w:val="Telobesedila2"/>
        <w:keepNext/>
        <w:keepLines/>
        <w:rPr>
          <w:rFonts w:ascii="Tahoma" w:hAnsi="Tahoma" w:cs="Tahoma"/>
          <w:b w:val="0"/>
        </w:rPr>
      </w:pPr>
      <w:r w:rsidRPr="007F00B6">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14:paraId="22125409" w14:textId="77777777" w:rsidR="00C53A34" w:rsidRPr="007F00B6" w:rsidRDefault="00C53A34" w:rsidP="005D0B1A">
      <w:pPr>
        <w:pStyle w:val="Telobesedila2"/>
        <w:keepNext/>
        <w:keepLines/>
        <w:rPr>
          <w:rFonts w:ascii="Tahoma" w:hAnsi="Tahoma" w:cs="Tahoma"/>
          <w:b w:val="0"/>
        </w:rPr>
      </w:pPr>
    </w:p>
    <w:p w14:paraId="342EA4E7" w14:textId="77777777" w:rsidR="00C53A34" w:rsidRDefault="00C53A34" w:rsidP="005D0B1A">
      <w:pPr>
        <w:pStyle w:val="Telobesedila2"/>
        <w:keepNext/>
        <w:keepLines/>
        <w:rPr>
          <w:rFonts w:ascii="Tahoma" w:hAnsi="Tahoma" w:cs="Tahoma"/>
          <w:b w:val="0"/>
          <w:i/>
        </w:rPr>
      </w:pPr>
      <w:r w:rsidRPr="007F00B6">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7F00B6">
        <w:rPr>
          <w:rFonts w:ascii="Tahoma" w:hAnsi="Tahoma" w:cs="Tahoma"/>
          <w:b w:val="0"/>
        </w:rPr>
        <w:t xml:space="preserve"> </w:t>
      </w:r>
      <w:r w:rsidRPr="007F00B6">
        <w:rPr>
          <w:rFonts w:ascii="Tahoma" w:hAnsi="Tahoma" w:cs="Tahoma"/>
          <w:b w:val="0"/>
          <w:i/>
        </w:rPr>
        <w:t xml:space="preserve">uporablja ponudnik v ponudbi. </w:t>
      </w:r>
    </w:p>
    <w:p w14:paraId="7C78FE44" w14:textId="77777777" w:rsidR="007D1B8B" w:rsidRPr="007D1B8B" w:rsidRDefault="007D1B8B" w:rsidP="005D0B1A">
      <w:pPr>
        <w:pStyle w:val="Telobesedila2"/>
        <w:keepNext/>
        <w:keepLines/>
        <w:rPr>
          <w:rFonts w:ascii="Tahoma" w:hAnsi="Tahoma" w:cs="Tahoma"/>
          <w:b w:val="0"/>
        </w:rPr>
      </w:pPr>
    </w:p>
    <w:p w14:paraId="48BF7A6D" w14:textId="77777777" w:rsidR="00C74881" w:rsidRPr="00C74881" w:rsidRDefault="00F1423B" w:rsidP="005D0B1A">
      <w:pPr>
        <w:keepNext/>
        <w:keepLines/>
        <w:numPr>
          <w:ilvl w:val="1"/>
          <w:numId w:val="2"/>
        </w:numPr>
        <w:jc w:val="both"/>
        <w:rPr>
          <w:rFonts w:ascii="Tahoma" w:hAnsi="Tahoma" w:cs="Tahoma"/>
          <w:b/>
        </w:rPr>
      </w:pPr>
      <w:r w:rsidRPr="001360A5">
        <w:rPr>
          <w:rFonts w:ascii="Tahoma" w:hAnsi="Tahoma" w:cs="Tahoma"/>
          <w:b/>
        </w:rPr>
        <w:t>Ponudbena cena</w:t>
      </w:r>
    </w:p>
    <w:p w14:paraId="74C88E06" w14:textId="77777777" w:rsidR="00C74881" w:rsidRPr="001360A5" w:rsidRDefault="00C74881" w:rsidP="005D0B1A">
      <w:pPr>
        <w:keepNext/>
        <w:keepLines/>
        <w:ind w:left="720"/>
        <w:jc w:val="both"/>
        <w:rPr>
          <w:rFonts w:ascii="Tahoma" w:hAnsi="Tahoma" w:cs="Tahoma"/>
          <w:b/>
        </w:rPr>
      </w:pPr>
    </w:p>
    <w:p w14:paraId="4CFD61A2" w14:textId="77777777" w:rsidR="00852DB8" w:rsidRDefault="00852DB8" w:rsidP="005D0B1A">
      <w:pPr>
        <w:keepNext/>
        <w:keepLines/>
        <w:jc w:val="both"/>
        <w:rPr>
          <w:rFonts w:ascii="Tahoma" w:hAnsi="Tahoma" w:cs="Tahoma"/>
        </w:rPr>
      </w:pPr>
      <w:r>
        <w:rPr>
          <w:rFonts w:ascii="Tahoma" w:hAnsi="Tahoma" w:cs="Tahoma"/>
        </w:rPr>
        <w:t>Skupna p</w:t>
      </w:r>
      <w:r w:rsidRPr="00C8579C">
        <w:rPr>
          <w:rFonts w:ascii="Tahoma" w:hAnsi="Tahoma" w:cs="Tahoma"/>
        </w:rPr>
        <w:t>onudbena cena</w:t>
      </w:r>
      <w:r>
        <w:rPr>
          <w:rFonts w:ascii="Tahoma" w:hAnsi="Tahoma" w:cs="Tahoma"/>
        </w:rPr>
        <w:t xml:space="preserve"> in cene na enoto mere</w:t>
      </w:r>
      <w:r w:rsidRPr="00C8579C">
        <w:rPr>
          <w:rFonts w:ascii="Tahoma" w:hAnsi="Tahoma" w:cs="Tahoma"/>
        </w:rPr>
        <w:t xml:space="preserve"> mora</w:t>
      </w:r>
      <w:r>
        <w:rPr>
          <w:rFonts w:ascii="Tahoma" w:hAnsi="Tahoma" w:cs="Tahoma"/>
        </w:rPr>
        <w:t>jo</w:t>
      </w:r>
      <w:r w:rsidRPr="00C8579C">
        <w:rPr>
          <w:rFonts w:ascii="Tahoma" w:hAnsi="Tahoma" w:cs="Tahoma"/>
        </w:rPr>
        <w:t xml:space="preserve"> biti izražen</w:t>
      </w:r>
      <w:r>
        <w:rPr>
          <w:rFonts w:ascii="Tahoma" w:hAnsi="Tahoma" w:cs="Tahoma"/>
        </w:rPr>
        <w:t>e</w:t>
      </w:r>
      <w:r w:rsidRPr="00C8579C">
        <w:rPr>
          <w:rFonts w:ascii="Tahoma" w:hAnsi="Tahoma" w:cs="Tahoma"/>
        </w:rPr>
        <w:t xml:space="preserve"> v evrih, zaokrožen</w:t>
      </w:r>
      <w:r>
        <w:rPr>
          <w:rFonts w:ascii="Tahoma" w:hAnsi="Tahoma" w:cs="Tahoma"/>
        </w:rPr>
        <w:t>o</w:t>
      </w:r>
      <w:r w:rsidRPr="00C8579C">
        <w:rPr>
          <w:rFonts w:ascii="Tahoma" w:hAnsi="Tahoma" w:cs="Tahoma"/>
        </w:rPr>
        <w:t xml:space="preserve"> na dve (2) decimalni mesti. </w:t>
      </w:r>
    </w:p>
    <w:p w14:paraId="2F975B98" w14:textId="77777777" w:rsidR="00852DB8" w:rsidRDefault="00852DB8" w:rsidP="005D0B1A">
      <w:pPr>
        <w:keepNext/>
        <w:keepLines/>
        <w:jc w:val="both"/>
        <w:rPr>
          <w:rFonts w:ascii="Tahoma" w:hAnsi="Tahoma" w:cs="Tahoma"/>
        </w:rPr>
      </w:pPr>
    </w:p>
    <w:p w14:paraId="5CA1A498" w14:textId="77777777" w:rsidR="0082104E" w:rsidRPr="00533041" w:rsidRDefault="0082104E" w:rsidP="005D0B1A">
      <w:pPr>
        <w:keepNext/>
        <w:keepLines/>
        <w:jc w:val="both"/>
        <w:rPr>
          <w:rFonts w:ascii="Tahoma" w:hAnsi="Tahoma" w:cs="Tahoma"/>
          <w:b/>
          <w:color w:val="000000" w:themeColor="text1"/>
        </w:rPr>
      </w:pPr>
      <w:r>
        <w:rPr>
          <w:rFonts w:ascii="Tahoma" w:hAnsi="Tahoma" w:cs="Tahoma"/>
          <w:b/>
          <w:color w:val="000000" w:themeColor="text1"/>
        </w:rPr>
        <w:t xml:space="preserve">Ponudnik </w:t>
      </w:r>
      <w:r w:rsidRPr="00533041">
        <w:rPr>
          <w:rFonts w:ascii="Tahoma" w:hAnsi="Tahoma" w:cs="Tahoma"/>
          <w:b/>
          <w:color w:val="000000" w:themeColor="text1"/>
        </w:rPr>
        <w:t>v sistem e-JN v razdelek »Skupna ponudbena vrednost« v zato namenjen prostor vpiše skupni ponudbeni znesek brez davka v EUR in znesek davka v EUR</w:t>
      </w:r>
      <w:r>
        <w:rPr>
          <w:rFonts w:ascii="Tahoma" w:hAnsi="Tahoma" w:cs="Tahoma"/>
          <w:b/>
          <w:color w:val="000000" w:themeColor="text1"/>
        </w:rPr>
        <w:t xml:space="preserve"> za </w:t>
      </w:r>
      <w:r w:rsidR="002778F3">
        <w:rPr>
          <w:rFonts w:ascii="Tahoma" w:hAnsi="Tahoma" w:cs="Tahoma"/>
          <w:b/>
          <w:color w:val="000000" w:themeColor="text1"/>
        </w:rPr>
        <w:t>predmetno javno naročilo za katero</w:t>
      </w:r>
      <w:r>
        <w:rPr>
          <w:rFonts w:ascii="Tahoma" w:hAnsi="Tahoma" w:cs="Tahoma"/>
          <w:b/>
          <w:color w:val="000000" w:themeColor="text1"/>
        </w:rPr>
        <w:t xml:space="preserve"> oddaja ponudbo</w:t>
      </w:r>
      <w:r w:rsidRPr="00533041">
        <w:rPr>
          <w:rFonts w:ascii="Tahoma" w:hAnsi="Tahoma" w:cs="Tahoma"/>
          <w:b/>
          <w:color w:val="000000" w:themeColor="text1"/>
        </w:rPr>
        <w:t>. Znesek skupaj z davkom v EUR se izračuna samodejno. V del »Predračun« pa naloži izpolnjeno in podpisano Prilogo</w:t>
      </w:r>
      <w:r>
        <w:rPr>
          <w:rFonts w:ascii="Tahoma" w:hAnsi="Tahoma" w:cs="Tahoma"/>
          <w:b/>
          <w:color w:val="000000" w:themeColor="text1"/>
        </w:rPr>
        <w:t xml:space="preserve"> </w:t>
      </w:r>
      <w:r w:rsidRPr="00533041">
        <w:rPr>
          <w:rFonts w:ascii="Tahoma" w:hAnsi="Tahoma" w:cs="Tahoma"/>
          <w:b/>
          <w:color w:val="000000" w:themeColor="text1"/>
        </w:rPr>
        <w:t>»</w:t>
      </w:r>
      <w:r>
        <w:rPr>
          <w:rFonts w:ascii="Tahoma" w:hAnsi="Tahoma" w:cs="Tahoma"/>
          <w:b/>
          <w:color w:val="000000" w:themeColor="text1"/>
        </w:rPr>
        <w:t>POVZETEK PONUDBENE CENE</w:t>
      </w:r>
      <w:r w:rsidRPr="00533041">
        <w:rPr>
          <w:rFonts w:ascii="Tahoma" w:hAnsi="Tahoma" w:cs="Tahoma"/>
          <w:b/>
          <w:color w:val="000000" w:themeColor="text1"/>
        </w:rPr>
        <w:t xml:space="preserve">« v pdf. obliki/formatu. </w:t>
      </w:r>
    </w:p>
    <w:p w14:paraId="403434E9" w14:textId="77777777" w:rsidR="0082104E" w:rsidRDefault="0082104E" w:rsidP="005D0B1A">
      <w:pPr>
        <w:keepNext/>
        <w:keepLines/>
        <w:jc w:val="both"/>
        <w:rPr>
          <w:rFonts w:ascii="Tahoma" w:hAnsi="Tahoma" w:cs="Tahoma"/>
        </w:rPr>
      </w:pPr>
    </w:p>
    <w:p w14:paraId="2DDE9262" w14:textId="77777777" w:rsidR="00852DB8" w:rsidRPr="00C8579C" w:rsidRDefault="00852DB8" w:rsidP="005D0B1A">
      <w:pPr>
        <w:keepNext/>
        <w:keepLines/>
        <w:jc w:val="both"/>
        <w:rPr>
          <w:rFonts w:ascii="Tahoma" w:hAnsi="Tahoma" w:cs="Tahoma"/>
        </w:rPr>
      </w:pPr>
      <w:r w:rsidRPr="00C8579C">
        <w:rPr>
          <w:rFonts w:ascii="Tahoma" w:hAnsi="Tahoma" w:cs="Tahoma"/>
        </w:rPr>
        <w:t xml:space="preserve">Ponudnik mora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w:t>
      </w:r>
      <w:r w:rsidRPr="00C8579C">
        <w:rPr>
          <w:rFonts w:ascii="Tahoma" w:hAnsi="Tahoma" w:cs="Tahoma"/>
        </w:rPr>
        <w:t xml:space="preserve"> izpolniti, natisniti, podpisati in žigosati ter jo</w:t>
      </w:r>
      <w:r w:rsidR="0082104E">
        <w:rPr>
          <w:rFonts w:ascii="Tahoma" w:hAnsi="Tahoma" w:cs="Tahoma"/>
        </w:rPr>
        <w:t xml:space="preserve"> v pdf. formatu</w:t>
      </w:r>
      <w:r w:rsidRPr="00C8579C">
        <w:rPr>
          <w:rFonts w:ascii="Tahoma" w:hAnsi="Tahoma" w:cs="Tahoma"/>
        </w:rPr>
        <w:t xml:space="preserve"> naložiti v informacijski sistem e-JN</w:t>
      </w:r>
      <w:r w:rsidRPr="00C8579C">
        <w:rPr>
          <w:rFonts w:ascii="Tahoma" w:hAnsi="Tahoma" w:cs="Tahoma"/>
          <w:b/>
        </w:rPr>
        <w:t xml:space="preserve"> v razdelek </w:t>
      </w:r>
      <w:r w:rsidR="0082104E" w:rsidRPr="00124487">
        <w:rPr>
          <w:rFonts w:ascii="Tahoma" w:hAnsi="Tahoma" w:cs="Tahoma"/>
          <w:b/>
        </w:rPr>
        <w:t>Dokumenti«, del »Ostale priloge«</w:t>
      </w:r>
      <w:r w:rsidRPr="00C8579C">
        <w:rPr>
          <w:rFonts w:ascii="Tahoma" w:hAnsi="Tahoma" w:cs="Tahoma"/>
        </w:rPr>
        <w:t>.</w:t>
      </w:r>
      <w:r>
        <w:rPr>
          <w:rFonts w:ascii="Tahoma" w:hAnsi="Tahoma" w:cs="Tahoma"/>
        </w:rPr>
        <w:t xml:space="preserve"> Ponudnik v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 prepiše skupno ponudbeno vrednost v EUR brez DDV iz ponudbenega predračuna. Ponudnik mora Prilogo 2</w:t>
      </w:r>
      <w:r w:rsidR="005D38FD">
        <w:rPr>
          <w:rFonts w:ascii="Tahoma" w:hAnsi="Tahoma" w:cs="Tahoma"/>
        </w:rPr>
        <w:t>/1</w:t>
      </w:r>
      <w:r>
        <w:rPr>
          <w:rFonts w:ascii="Tahoma" w:hAnsi="Tahoma" w:cs="Tahoma"/>
        </w:rPr>
        <w:t xml:space="preserve"> PONUDBENI PREDRAČUN izpolniti, podpisati in žigosati ter jo v pdf. formatu priložiti k ponudbi v razdelek »Druge priloge«. Ponudnik mora k Prilogi 2</w:t>
      </w:r>
      <w:r w:rsidR="005D38FD">
        <w:rPr>
          <w:rFonts w:ascii="Tahoma" w:hAnsi="Tahoma" w:cs="Tahoma"/>
        </w:rPr>
        <w:t>/2</w:t>
      </w:r>
      <w:r>
        <w:rPr>
          <w:rFonts w:ascii="Tahoma" w:hAnsi="Tahoma" w:cs="Tahoma"/>
        </w:rPr>
        <w:t xml:space="preserve"> priložiti tudi izpolnjen in podpisan ponudbeni predračun, ki je razpisni dokumentaciji priložen v excel formatu, ter ga v pdf. formatu priložiti v ponudbi v razdelek </w:t>
      </w:r>
      <w:r w:rsidR="0082104E" w:rsidRPr="00124487">
        <w:rPr>
          <w:rFonts w:ascii="Tahoma" w:hAnsi="Tahoma" w:cs="Tahoma"/>
          <w:b/>
        </w:rPr>
        <w:t>Dokumenti«, del »Ostale priloge«</w:t>
      </w:r>
      <w:r>
        <w:rPr>
          <w:rFonts w:ascii="Tahoma" w:hAnsi="Tahoma" w:cs="Tahoma"/>
        </w:rPr>
        <w:t>. Zaželeno je, da je ponudbeni predračun priložen tudi v excel formatu.</w:t>
      </w:r>
    </w:p>
    <w:p w14:paraId="4EA274DF" w14:textId="77777777" w:rsidR="00852DB8" w:rsidRDefault="00852DB8" w:rsidP="005D0B1A">
      <w:pPr>
        <w:keepNext/>
        <w:keepLines/>
        <w:jc w:val="both"/>
        <w:rPr>
          <w:rFonts w:ascii="Tahoma" w:hAnsi="Tahoma" w:cs="Tahoma"/>
        </w:rPr>
      </w:pPr>
    </w:p>
    <w:p w14:paraId="496A5C7D" w14:textId="62667F01" w:rsidR="00852DB8" w:rsidRPr="00644481" w:rsidRDefault="00852DB8" w:rsidP="005D0B1A">
      <w:pPr>
        <w:keepNext/>
        <w:keepLines/>
        <w:jc w:val="both"/>
        <w:rPr>
          <w:rFonts w:ascii="Tahoma" w:hAnsi="Tahoma" w:cs="Tahoma"/>
          <w:b/>
        </w:rPr>
      </w:pPr>
      <w:r>
        <w:rPr>
          <w:rFonts w:ascii="Tahoma" w:hAnsi="Tahoma" w:cs="Tahoma"/>
        </w:rPr>
        <w:t>Ponudbeni predračun (Priloga 2</w:t>
      </w:r>
      <w:r w:rsidR="005D38FD">
        <w:rPr>
          <w:rFonts w:ascii="Tahoma" w:hAnsi="Tahoma" w:cs="Tahoma"/>
        </w:rPr>
        <w:t>/1</w:t>
      </w:r>
      <w:r>
        <w:rPr>
          <w:rFonts w:ascii="Tahoma" w:hAnsi="Tahoma" w:cs="Tahoma"/>
        </w:rPr>
        <w:t xml:space="preserve">) je k razpisni dokumentaciji priložen v excel formatu. </w:t>
      </w:r>
      <w:r w:rsidRPr="00470C46">
        <w:rPr>
          <w:rFonts w:ascii="Tahoma" w:hAnsi="Tahoma" w:cs="Tahoma"/>
        </w:rPr>
        <w:t>Ponudnik mora v ponudbenem predračunu izpolniti vse navedene postavke, ponudbene cene (na enoto mere</w:t>
      </w:r>
      <w:r w:rsidR="00F41152">
        <w:rPr>
          <w:rFonts w:ascii="Tahoma" w:hAnsi="Tahoma" w:cs="Tahoma"/>
        </w:rPr>
        <w:t>) p</w:t>
      </w:r>
      <w:r w:rsidR="0088132E">
        <w:rPr>
          <w:rFonts w:ascii="Tahoma" w:hAnsi="Tahoma" w:cs="Tahoma"/>
        </w:rPr>
        <w:t>a morajo biti navedene v dveh (2)</w:t>
      </w:r>
      <w:r w:rsidRPr="00470C46">
        <w:rPr>
          <w:rFonts w:ascii="Tahoma" w:hAnsi="Tahoma" w:cs="Tahoma"/>
        </w:rPr>
        <w:t xml:space="preserve"> decimalkah, oz. centih.</w:t>
      </w:r>
      <w:r w:rsidR="00644481">
        <w:rPr>
          <w:rFonts w:ascii="Tahoma" w:hAnsi="Tahoma" w:cs="Tahoma"/>
        </w:rPr>
        <w:t xml:space="preserve"> </w:t>
      </w:r>
      <w:r w:rsidR="00644481" w:rsidRPr="00392642">
        <w:rPr>
          <w:rFonts w:ascii="Tahoma" w:hAnsi="Tahoma" w:cs="Tahoma"/>
        </w:rPr>
        <w:t xml:space="preserve">Ponudnik mora v </w:t>
      </w:r>
      <w:r w:rsidR="00644481">
        <w:rPr>
          <w:rFonts w:ascii="Tahoma" w:hAnsi="Tahoma" w:cs="Tahoma"/>
        </w:rPr>
        <w:t>ponudbenem predračunu</w:t>
      </w:r>
      <w:r w:rsidR="00644481" w:rsidRPr="00392642">
        <w:rPr>
          <w:rFonts w:ascii="Tahoma" w:hAnsi="Tahoma" w:cs="Tahoma"/>
        </w:rPr>
        <w:t xml:space="preserve"> vpisati ceno na enoto mere v EUR brez DDV za posamezno postavko in ponudbeno ceno za okvirno količino posamezne postavke. </w:t>
      </w:r>
      <w:r w:rsidRPr="00470C46">
        <w:rPr>
          <w:rFonts w:ascii="Tahoma" w:hAnsi="Tahoma" w:cs="Tahoma"/>
        </w:rPr>
        <w:t>V primeru, da ponudnik v ponudbeni predračun za posamezno postavko ne vnese vrednosti postavke</w:t>
      </w:r>
      <w:r w:rsidR="00644481">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sidR="00644481">
        <w:rPr>
          <w:rFonts w:ascii="Tahoma" w:hAnsi="Tahoma" w:cs="Tahoma"/>
        </w:rPr>
        <w:t xml:space="preserve"> v EUR</w:t>
      </w:r>
      <w:r w:rsidR="00644481" w:rsidRPr="006C513E">
        <w:rPr>
          <w:rFonts w:ascii="Tahoma" w:hAnsi="Tahoma" w:cs="Tahoma"/>
        </w:rPr>
        <w:t xml:space="preserve"> brez DDV</w:t>
      </w:r>
      <w:r w:rsidR="00644481">
        <w:rPr>
          <w:rFonts w:ascii="Tahoma" w:hAnsi="Tahoma" w:cs="Tahoma"/>
        </w:rPr>
        <w:t xml:space="preserve"> oziroma da navedeno postavko ponuja brezplačno</w:t>
      </w:r>
      <w:r w:rsidRPr="00470C46">
        <w:rPr>
          <w:rFonts w:ascii="Tahoma" w:hAnsi="Tahoma" w:cs="Tahoma"/>
        </w:rPr>
        <w:t>.</w:t>
      </w:r>
      <w:r w:rsidR="00041B3E">
        <w:rPr>
          <w:rFonts w:ascii="Tahoma" w:hAnsi="Tahoma" w:cs="Tahoma"/>
        </w:rPr>
        <w:t xml:space="preserve"> </w:t>
      </w:r>
      <w:r w:rsidR="00041B3E" w:rsidRPr="00BD3FEB">
        <w:rPr>
          <w:rFonts w:ascii="Tahoma" w:hAnsi="Tahoma" w:cs="Tahoma"/>
        </w:rPr>
        <w:t xml:space="preserve">V primeru, da ponudnik ne bo ponudil </w:t>
      </w:r>
      <w:r w:rsidR="00A63432">
        <w:rPr>
          <w:rFonts w:ascii="Tahoma" w:hAnsi="Tahoma" w:cs="Tahoma"/>
        </w:rPr>
        <w:t>ponudbe za celotno predmetno javno naročilo</w:t>
      </w:r>
      <w:r w:rsidR="00041B3E" w:rsidRPr="00BD3FEB">
        <w:rPr>
          <w:rFonts w:ascii="Tahoma" w:hAnsi="Tahoma" w:cs="Tahoma"/>
        </w:rPr>
        <w:t xml:space="preserve"> (vseh zahtevanih </w:t>
      </w:r>
      <w:r w:rsidR="00041B3E">
        <w:rPr>
          <w:rFonts w:ascii="Tahoma" w:hAnsi="Tahoma" w:cs="Tahoma"/>
        </w:rPr>
        <w:t>postavk</w:t>
      </w:r>
      <w:r w:rsidR="00A63432">
        <w:rPr>
          <w:rFonts w:ascii="Tahoma" w:hAnsi="Tahoma" w:cs="Tahoma"/>
        </w:rPr>
        <w:t xml:space="preserve"> kot sledi iz Priloge 2/1</w:t>
      </w:r>
      <w:r w:rsidR="00041B3E" w:rsidRPr="00BD3FEB">
        <w:rPr>
          <w:rFonts w:ascii="Tahoma" w:hAnsi="Tahoma" w:cs="Tahoma"/>
        </w:rPr>
        <w:t>) bo i</w:t>
      </w:r>
      <w:r w:rsidR="00041B3E">
        <w:rPr>
          <w:rFonts w:ascii="Tahoma" w:hAnsi="Tahoma" w:cs="Tahoma"/>
        </w:rPr>
        <w:t xml:space="preserve">zločen iz nadaljnje obravnave. </w:t>
      </w:r>
    </w:p>
    <w:p w14:paraId="106AFA36" w14:textId="77777777" w:rsidR="00852DB8" w:rsidRPr="00C8579C" w:rsidRDefault="00852DB8" w:rsidP="005D0B1A">
      <w:pPr>
        <w:keepNext/>
        <w:keepLines/>
        <w:jc w:val="both"/>
        <w:rPr>
          <w:rFonts w:ascii="Tahoma" w:hAnsi="Tahoma" w:cs="Tahoma"/>
        </w:rPr>
      </w:pPr>
    </w:p>
    <w:p w14:paraId="730D9213" w14:textId="638A8C9D" w:rsidR="00852DB8" w:rsidRDefault="00852DB8" w:rsidP="005D0B1A">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sidR="00DF0DCE">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sidR="007F6437">
        <w:rPr>
          <w:rFonts w:ascii="Tahoma" w:hAnsi="Tahoma" w:cs="Tahoma"/>
        </w:rPr>
        <w:t>okvirnem sporazumu</w:t>
      </w:r>
      <w:r w:rsidR="005D36D1">
        <w:rPr>
          <w:rFonts w:ascii="Tahoma" w:hAnsi="Tahoma" w:cs="Tahoma"/>
        </w:rPr>
        <w:t xml:space="preserve"> </w:t>
      </w:r>
      <w:r w:rsidRPr="006E11F4">
        <w:rPr>
          <w:rFonts w:ascii="Tahoma" w:hAnsi="Tahoma" w:cs="Tahoma"/>
        </w:rPr>
        <w:t>opredeljena kot obveznosti izvajalca.</w:t>
      </w:r>
    </w:p>
    <w:p w14:paraId="55415094" w14:textId="77777777" w:rsidR="00864E98" w:rsidRDefault="00864E98" w:rsidP="005D0B1A">
      <w:pPr>
        <w:keepNext/>
        <w:keepLines/>
        <w:jc w:val="both"/>
        <w:rPr>
          <w:rFonts w:ascii="Tahoma" w:hAnsi="Tahoma" w:cs="Tahoma"/>
        </w:rPr>
      </w:pPr>
    </w:p>
    <w:p w14:paraId="1790F5F1" w14:textId="111D665D" w:rsidR="001B5C67" w:rsidRDefault="001B5C67" w:rsidP="002A1278">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w:t>
      </w:r>
      <w:r w:rsidR="007F6437">
        <w:rPr>
          <w:rFonts w:ascii="Tahoma" w:hAnsi="Tahoma" w:cs="Tahoma"/>
        </w:rPr>
        <w:t xml:space="preserve"> okvirnega sporazuma</w:t>
      </w:r>
      <w:r w:rsidR="005D36D1" w:rsidRPr="00C8579C">
        <w:rPr>
          <w:rFonts w:ascii="Tahoma" w:hAnsi="Tahoma" w:cs="Tahoma"/>
        </w:rPr>
        <w:t xml:space="preserve"> </w:t>
      </w:r>
      <w:r w:rsidRPr="00C8579C">
        <w:rPr>
          <w:rFonts w:ascii="Tahoma" w:hAnsi="Tahoma" w:cs="Tahoma"/>
        </w:rPr>
        <w:t>fiksn</w:t>
      </w:r>
      <w:r>
        <w:rPr>
          <w:rFonts w:ascii="Tahoma" w:hAnsi="Tahoma" w:cs="Tahoma"/>
        </w:rPr>
        <w:t>e,</w:t>
      </w:r>
      <w:r w:rsidR="00725BC4">
        <w:rPr>
          <w:rFonts w:ascii="Tahoma" w:hAnsi="Tahoma" w:cs="Tahoma"/>
        </w:rPr>
        <w:t xml:space="preserve"> razen v primeru znižanja </w:t>
      </w:r>
      <w:r w:rsidR="002A1278">
        <w:rPr>
          <w:rFonts w:ascii="Tahoma" w:hAnsi="Tahoma" w:cs="Tahoma"/>
        </w:rPr>
        <w:t>cen.</w:t>
      </w:r>
    </w:p>
    <w:p w14:paraId="2F37E941" w14:textId="77777777" w:rsidR="000F3B26" w:rsidRPr="00C8579C" w:rsidRDefault="000F3B26" w:rsidP="005D0B1A">
      <w:pPr>
        <w:keepNext/>
        <w:keepLines/>
        <w:jc w:val="both"/>
        <w:rPr>
          <w:rFonts w:ascii="Tahoma" w:hAnsi="Tahoma" w:cs="Tahoma"/>
        </w:rPr>
      </w:pPr>
    </w:p>
    <w:p w14:paraId="0EFC4021" w14:textId="77777777" w:rsidR="00852DB8" w:rsidRDefault="00852DB8" w:rsidP="005D0B1A">
      <w:pPr>
        <w:keepNext/>
        <w:keepLines/>
        <w:jc w:val="both"/>
        <w:rPr>
          <w:rFonts w:ascii="Tahoma" w:hAnsi="Tahoma" w:cs="Tahoma"/>
          <w:b/>
        </w:rPr>
      </w:pPr>
      <w:r w:rsidRPr="00195DEF">
        <w:rPr>
          <w:rFonts w:ascii="Tahoma" w:hAnsi="Tahoma" w:cs="Tahoma"/>
          <w:b/>
        </w:rPr>
        <w:lastRenderedPageBreak/>
        <w:t>V primeru razhajanj med podatki v Prilogi</w:t>
      </w:r>
      <w:r w:rsidR="005D38FD">
        <w:rPr>
          <w:rFonts w:ascii="Tahoma" w:hAnsi="Tahoma" w:cs="Tahoma"/>
          <w:b/>
        </w:rPr>
        <w:t xml:space="preserve"> </w:t>
      </w:r>
      <w:r w:rsidRPr="00195DEF">
        <w:rPr>
          <w:rFonts w:ascii="Tahoma" w:hAnsi="Tahoma" w:cs="Tahoma"/>
          <w:b/>
        </w:rPr>
        <w:t>»</w:t>
      </w:r>
      <w:r w:rsidR="00464232">
        <w:rPr>
          <w:rFonts w:ascii="Tahoma" w:hAnsi="Tahoma" w:cs="Tahoma"/>
          <w:b/>
          <w:color w:val="000000" w:themeColor="text1"/>
        </w:rPr>
        <w:t>POVZETEK PONUDBENE CENE</w:t>
      </w:r>
      <w:r w:rsidR="00713D47">
        <w:rPr>
          <w:rFonts w:ascii="Tahoma" w:hAnsi="Tahoma" w:cs="Tahoma"/>
          <w:b/>
        </w:rPr>
        <w:t xml:space="preserve">« </w:t>
      </w:r>
      <w:r w:rsidRPr="00195DEF">
        <w:rPr>
          <w:rFonts w:ascii="Tahoma" w:hAnsi="Tahoma" w:cs="Tahoma"/>
          <w:b/>
        </w:rPr>
        <w:t>- naloženim v razdelek »Predračun«, in Prilogo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 naloženim v razdelek </w:t>
      </w:r>
      <w:r w:rsidR="006F739F" w:rsidRPr="00124487">
        <w:rPr>
          <w:rFonts w:ascii="Tahoma" w:hAnsi="Tahoma" w:cs="Tahoma"/>
          <w:b/>
        </w:rPr>
        <w:t>Dokumenti«, del »Ostale priloge«</w:t>
      </w:r>
      <w:r w:rsidRPr="00195DEF">
        <w:rPr>
          <w:rFonts w:ascii="Tahoma" w:hAnsi="Tahoma" w:cs="Tahoma"/>
          <w:b/>
        </w:rPr>
        <w:t>, kot veljavni štejejo podatki v Prilogi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naloženim v razdelku </w:t>
      </w:r>
      <w:r w:rsidR="006F739F" w:rsidRPr="00124487">
        <w:rPr>
          <w:rFonts w:ascii="Tahoma" w:hAnsi="Tahoma" w:cs="Tahoma"/>
          <w:b/>
        </w:rPr>
        <w:t>Dokumenti«, del »Ostale priloge«</w:t>
      </w:r>
      <w:r w:rsidRPr="00864E98">
        <w:rPr>
          <w:rFonts w:ascii="Tahoma" w:hAnsi="Tahoma" w:cs="Tahoma"/>
          <w:bCs/>
        </w:rPr>
        <w:t xml:space="preserve">. </w:t>
      </w:r>
    </w:p>
    <w:p w14:paraId="7E34D979" w14:textId="77777777" w:rsidR="00C760F1" w:rsidRPr="00195DEF" w:rsidRDefault="00C760F1" w:rsidP="005D0B1A">
      <w:pPr>
        <w:keepNext/>
        <w:keepLines/>
        <w:jc w:val="both"/>
        <w:rPr>
          <w:rFonts w:ascii="Tahoma" w:hAnsi="Tahoma" w:cs="Tahoma"/>
          <w:b/>
        </w:rPr>
      </w:pPr>
    </w:p>
    <w:p w14:paraId="4C87EC98" w14:textId="77777777" w:rsidR="0075292D" w:rsidRPr="001360A5" w:rsidRDefault="00325548" w:rsidP="005D0B1A">
      <w:pPr>
        <w:keepNext/>
        <w:keepLines/>
        <w:numPr>
          <w:ilvl w:val="1"/>
          <w:numId w:val="2"/>
        </w:numPr>
        <w:jc w:val="both"/>
        <w:rPr>
          <w:rFonts w:ascii="Tahoma" w:hAnsi="Tahoma" w:cs="Tahoma"/>
          <w:b/>
        </w:rPr>
      </w:pPr>
      <w:r w:rsidRPr="001360A5">
        <w:rPr>
          <w:rFonts w:ascii="Tahoma" w:hAnsi="Tahoma" w:cs="Tahoma"/>
          <w:b/>
        </w:rPr>
        <w:t>Veljavnost ponudbe</w:t>
      </w:r>
    </w:p>
    <w:p w14:paraId="158C63F4" w14:textId="77777777" w:rsidR="00325548" w:rsidRDefault="00325548" w:rsidP="005D0B1A">
      <w:pPr>
        <w:keepNext/>
        <w:keepLines/>
        <w:jc w:val="both"/>
        <w:rPr>
          <w:rFonts w:ascii="Tahoma" w:hAnsi="Tahoma" w:cs="Tahoma"/>
        </w:rPr>
      </w:pPr>
    </w:p>
    <w:p w14:paraId="45E34E39" w14:textId="77777777" w:rsidR="00C53A34" w:rsidRDefault="00C53A34" w:rsidP="005D0B1A">
      <w:pPr>
        <w:keepNext/>
        <w:keepLines/>
        <w:jc w:val="both"/>
        <w:rPr>
          <w:rFonts w:ascii="Tahoma" w:hAnsi="Tahoma" w:cs="Tahoma"/>
        </w:rPr>
      </w:pPr>
      <w:r>
        <w:rPr>
          <w:rFonts w:ascii="Tahoma" w:hAnsi="Tahoma" w:cs="Tahoma"/>
        </w:rPr>
        <w:t>Ponudba mora biti veljavna</w:t>
      </w:r>
      <w:r w:rsidR="006F739F">
        <w:rPr>
          <w:rFonts w:ascii="Tahoma" w:hAnsi="Tahoma" w:cs="Tahoma"/>
        </w:rPr>
        <w:t xml:space="preserve"> in zavezujoča</w:t>
      </w:r>
      <w:r>
        <w:rPr>
          <w:rFonts w:ascii="Tahoma" w:hAnsi="Tahoma" w:cs="Tahoma"/>
        </w:rPr>
        <w:t xml:space="preserve"> še najmanj </w:t>
      </w:r>
      <w:r w:rsidR="002D77E5">
        <w:rPr>
          <w:rFonts w:ascii="Tahoma" w:hAnsi="Tahoma" w:cs="Tahoma"/>
        </w:rPr>
        <w:t>štiri (4) mesece</w:t>
      </w:r>
      <w:r>
        <w:rPr>
          <w:rFonts w:ascii="Tahoma" w:hAnsi="Tahoma" w:cs="Tahoma"/>
        </w:rPr>
        <w:t xml:space="preserve"> od datuma, določenega za oddajo ponudb</w:t>
      </w:r>
      <w:r w:rsidR="00830931">
        <w:rPr>
          <w:rFonts w:ascii="Tahoma" w:hAnsi="Tahoma" w:cs="Tahoma"/>
        </w:rPr>
        <w:t>.</w:t>
      </w:r>
      <w:r w:rsidDel="00C53A34">
        <w:rPr>
          <w:rFonts w:ascii="Tahoma" w:hAnsi="Tahoma" w:cs="Tahoma"/>
        </w:rPr>
        <w:t xml:space="preserve"> </w:t>
      </w:r>
    </w:p>
    <w:p w14:paraId="3C3CBE98" w14:textId="77777777" w:rsidR="000C2FE0" w:rsidRDefault="000C2FE0" w:rsidP="005D0B1A">
      <w:pPr>
        <w:keepNext/>
        <w:keepLines/>
        <w:jc w:val="both"/>
        <w:rPr>
          <w:rFonts w:ascii="Tahoma" w:hAnsi="Tahoma" w:cs="Tahoma"/>
        </w:rPr>
      </w:pPr>
    </w:p>
    <w:p w14:paraId="0168978D" w14:textId="77777777" w:rsidR="00193548" w:rsidRPr="001360A5" w:rsidRDefault="00734DC1" w:rsidP="005D0B1A">
      <w:pPr>
        <w:keepNext/>
        <w:keepLines/>
        <w:numPr>
          <w:ilvl w:val="1"/>
          <w:numId w:val="2"/>
        </w:numPr>
        <w:jc w:val="both"/>
        <w:rPr>
          <w:rFonts w:ascii="Tahoma" w:hAnsi="Tahoma" w:cs="Tahoma"/>
          <w:b/>
        </w:rPr>
      </w:pPr>
      <w:r w:rsidRPr="001360A5">
        <w:rPr>
          <w:rFonts w:ascii="Tahoma" w:hAnsi="Tahoma" w:cs="Tahoma"/>
          <w:b/>
        </w:rPr>
        <w:t>Način obračunavanja in p</w:t>
      </w:r>
      <w:r w:rsidR="00193548" w:rsidRPr="001360A5">
        <w:rPr>
          <w:rFonts w:ascii="Tahoma" w:hAnsi="Tahoma" w:cs="Tahoma"/>
          <w:b/>
        </w:rPr>
        <w:t>lačilni pogoji</w:t>
      </w:r>
    </w:p>
    <w:p w14:paraId="248AB6E5" w14:textId="77777777" w:rsidR="003C01C9" w:rsidRDefault="003C01C9" w:rsidP="005D0B1A">
      <w:pPr>
        <w:pStyle w:val="BESEDILO"/>
        <w:keepNext/>
        <w:widowControl/>
        <w:tabs>
          <w:tab w:val="clear" w:pos="2155"/>
        </w:tabs>
        <w:rPr>
          <w:rFonts w:ascii="Tahoma" w:hAnsi="Tahoma" w:cs="Tahoma"/>
        </w:rPr>
      </w:pPr>
    </w:p>
    <w:p w14:paraId="78972B48" w14:textId="560040FE" w:rsidR="0098567B" w:rsidRDefault="003418E8" w:rsidP="005D0B1A">
      <w:pPr>
        <w:pStyle w:val="BESEDILO"/>
        <w:keepNext/>
        <w:widowControl/>
        <w:tabs>
          <w:tab w:val="clear" w:pos="2155"/>
        </w:tabs>
        <w:rPr>
          <w:rFonts w:ascii="Tahoma" w:hAnsi="Tahoma" w:cs="Tahoma"/>
        </w:rPr>
      </w:pPr>
      <w:r>
        <w:rPr>
          <w:rFonts w:ascii="Tahoma" w:hAnsi="Tahoma" w:cs="Tahoma"/>
        </w:rPr>
        <w:t xml:space="preserve">Način obračunavanja in plačilni pogoji so razvidni </w:t>
      </w:r>
      <w:r w:rsidR="00777852">
        <w:rPr>
          <w:rFonts w:ascii="Tahoma" w:hAnsi="Tahoma" w:cs="Tahoma"/>
        </w:rPr>
        <w:t xml:space="preserve">iz priloženega </w:t>
      </w:r>
      <w:r>
        <w:rPr>
          <w:rFonts w:ascii="Tahoma" w:hAnsi="Tahoma" w:cs="Tahoma"/>
        </w:rPr>
        <w:t>vzorc</w:t>
      </w:r>
      <w:r w:rsidR="00777852">
        <w:rPr>
          <w:rFonts w:ascii="Tahoma" w:hAnsi="Tahoma" w:cs="Tahoma"/>
        </w:rPr>
        <w:t>a</w:t>
      </w:r>
      <w:r>
        <w:rPr>
          <w:rFonts w:ascii="Tahoma" w:hAnsi="Tahoma" w:cs="Tahoma"/>
        </w:rPr>
        <w:t xml:space="preserve"> </w:t>
      </w:r>
      <w:r w:rsidR="007F6437">
        <w:rPr>
          <w:rFonts w:ascii="Tahoma" w:hAnsi="Tahoma" w:cs="Tahoma"/>
        </w:rPr>
        <w:t>okvirnega sporazuma.</w:t>
      </w:r>
    </w:p>
    <w:p w14:paraId="02224619" w14:textId="77777777" w:rsidR="00517DCC" w:rsidRDefault="00517DCC" w:rsidP="005D0B1A">
      <w:pPr>
        <w:pStyle w:val="BESEDILO"/>
        <w:keepNext/>
        <w:widowControl/>
        <w:tabs>
          <w:tab w:val="clear" w:pos="2155"/>
        </w:tabs>
        <w:rPr>
          <w:rFonts w:ascii="Tahoma" w:hAnsi="Tahoma" w:cs="Tahoma"/>
        </w:rPr>
      </w:pPr>
    </w:p>
    <w:p w14:paraId="5906D1D2" w14:textId="77777777" w:rsidR="00203567" w:rsidRPr="009867BA" w:rsidRDefault="00DE5970" w:rsidP="005D0B1A">
      <w:pPr>
        <w:keepNext/>
        <w:keepLines/>
        <w:numPr>
          <w:ilvl w:val="0"/>
          <w:numId w:val="2"/>
        </w:numPr>
        <w:jc w:val="both"/>
        <w:rPr>
          <w:rFonts w:ascii="Tahoma" w:hAnsi="Tahoma" w:cs="Tahoma"/>
          <w:b/>
          <w:sz w:val="24"/>
        </w:rPr>
      </w:pPr>
      <w:r w:rsidRPr="009867BA">
        <w:rPr>
          <w:rFonts w:ascii="Tahoma" w:hAnsi="Tahoma" w:cs="Tahoma"/>
          <w:b/>
          <w:sz w:val="24"/>
        </w:rPr>
        <w:t>OPIS PREDMETA JAVNEGA NAROČILA TER OSTALI PONUDBENI POGOJI IN ZAHTEVE</w:t>
      </w:r>
    </w:p>
    <w:p w14:paraId="3E4A4B13" w14:textId="108CADEB" w:rsidR="00530298" w:rsidRDefault="00530298" w:rsidP="005D0B1A">
      <w:pPr>
        <w:keepNext/>
        <w:keepLines/>
        <w:jc w:val="both"/>
        <w:rPr>
          <w:rFonts w:ascii="Tahoma" w:hAnsi="Tahoma" w:cs="Tahoma"/>
          <w:b/>
          <w:sz w:val="24"/>
        </w:rPr>
      </w:pPr>
    </w:p>
    <w:p w14:paraId="432EEDD8" w14:textId="168F195D" w:rsidR="00530298" w:rsidRDefault="00530298" w:rsidP="005D0B1A">
      <w:pPr>
        <w:keepNext/>
        <w:keepLines/>
        <w:jc w:val="both"/>
        <w:rPr>
          <w:rFonts w:ascii="Tahoma" w:hAnsi="Tahoma" w:cs="Tahoma"/>
        </w:rPr>
      </w:pPr>
      <w:r w:rsidRPr="00B41C7B">
        <w:rPr>
          <w:rFonts w:ascii="Tahoma" w:hAnsi="Tahoma" w:cs="Tahoma"/>
        </w:rPr>
        <w:t>Ponujen</w:t>
      </w:r>
      <w:r>
        <w:rPr>
          <w:rFonts w:ascii="Tahoma" w:hAnsi="Tahoma" w:cs="Tahoma"/>
        </w:rPr>
        <w:t>o</w:t>
      </w:r>
      <w:r w:rsidRPr="00B41C7B">
        <w:rPr>
          <w:rFonts w:ascii="Tahoma" w:hAnsi="Tahoma" w:cs="Tahoma"/>
        </w:rPr>
        <w:t xml:space="preserve"> </w:t>
      </w:r>
      <w:r>
        <w:rPr>
          <w:rFonts w:ascii="Tahoma" w:hAnsi="Tahoma" w:cs="Tahoma"/>
        </w:rPr>
        <w:t>blago mora</w:t>
      </w:r>
      <w:r w:rsidRPr="00B41C7B">
        <w:rPr>
          <w:rFonts w:ascii="Tahoma" w:hAnsi="Tahoma" w:cs="Tahoma"/>
        </w:rPr>
        <w:t xml:space="preserve"> izpolnjevati ali presegati obvezne minimalne tehnične zahteve, ki so navedene v </w:t>
      </w:r>
      <w:r w:rsidR="00D9619E">
        <w:rPr>
          <w:rFonts w:ascii="Tahoma" w:hAnsi="Tahoma" w:cs="Tahoma"/>
        </w:rPr>
        <w:t>predmetni razpisni dokumentaciji</w:t>
      </w:r>
      <w:r w:rsidRPr="00B41C7B">
        <w:rPr>
          <w:rFonts w:ascii="Tahoma" w:hAnsi="Tahoma" w:cs="Tahoma"/>
        </w:rPr>
        <w:t>. V primeru, da ponujen</w:t>
      </w:r>
      <w:r>
        <w:rPr>
          <w:rFonts w:ascii="Tahoma" w:hAnsi="Tahoma" w:cs="Tahoma"/>
        </w:rPr>
        <w:t>o</w:t>
      </w:r>
      <w:r w:rsidRPr="00B41C7B">
        <w:rPr>
          <w:rFonts w:ascii="Tahoma" w:hAnsi="Tahoma" w:cs="Tahoma"/>
        </w:rPr>
        <w:t xml:space="preserve"> </w:t>
      </w:r>
      <w:r>
        <w:rPr>
          <w:rFonts w:ascii="Tahoma" w:hAnsi="Tahoma" w:cs="Tahoma"/>
        </w:rPr>
        <w:t>blago ne bo</w:t>
      </w:r>
      <w:r w:rsidRPr="00B41C7B">
        <w:rPr>
          <w:rFonts w:ascii="Tahoma" w:hAnsi="Tahoma" w:cs="Tahoma"/>
        </w:rPr>
        <w:t xml:space="preserve"> izpolnjeval</w:t>
      </w:r>
      <w:r>
        <w:rPr>
          <w:rFonts w:ascii="Tahoma" w:hAnsi="Tahoma" w:cs="Tahoma"/>
        </w:rPr>
        <w:t>o</w:t>
      </w:r>
      <w:r w:rsidRPr="00B41C7B">
        <w:rPr>
          <w:rFonts w:ascii="Tahoma" w:hAnsi="Tahoma" w:cs="Tahoma"/>
        </w:rPr>
        <w:t xml:space="preserve"> minimalnih tehničnih zahtev, bo naročnik tako ponudbo izločil iz nadaljnje obravnave.</w:t>
      </w:r>
    </w:p>
    <w:p w14:paraId="5C4AB46F" w14:textId="7F108210" w:rsidR="00530298" w:rsidRDefault="00530298" w:rsidP="005D0B1A">
      <w:pPr>
        <w:keepNext/>
        <w:keepLines/>
        <w:jc w:val="both"/>
        <w:rPr>
          <w:rFonts w:ascii="Tahoma" w:hAnsi="Tahoma" w:cs="Tahoma"/>
        </w:rPr>
      </w:pPr>
    </w:p>
    <w:p w14:paraId="603D4421" w14:textId="5ED034F8" w:rsidR="00243484" w:rsidRPr="00243484" w:rsidRDefault="00243484" w:rsidP="0022456E">
      <w:pPr>
        <w:pStyle w:val="Odstavekseznama"/>
        <w:keepNext/>
        <w:keepLines/>
        <w:numPr>
          <w:ilvl w:val="1"/>
          <w:numId w:val="25"/>
        </w:numPr>
        <w:jc w:val="both"/>
        <w:rPr>
          <w:rFonts w:ascii="Tahoma" w:hAnsi="Tahoma" w:cs="Tahoma"/>
          <w:b/>
        </w:rPr>
      </w:pPr>
      <w:r w:rsidRPr="00243484">
        <w:rPr>
          <w:rFonts w:ascii="Tahoma" w:hAnsi="Tahoma" w:cs="Tahoma"/>
          <w:b/>
        </w:rPr>
        <w:t>Opis predmet javnega naročila</w:t>
      </w:r>
    </w:p>
    <w:p w14:paraId="296B86A6" w14:textId="77777777" w:rsidR="00243484" w:rsidRPr="00243484" w:rsidRDefault="00243484" w:rsidP="00243484">
      <w:pPr>
        <w:keepNext/>
        <w:keepLines/>
        <w:jc w:val="both"/>
        <w:rPr>
          <w:rFonts w:ascii="Tahoma" w:hAnsi="Tahoma" w:cs="Tahoma"/>
          <w:b/>
        </w:rPr>
      </w:pPr>
    </w:p>
    <w:p w14:paraId="7AF60597" w14:textId="16D5F10D" w:rsidR="00B96AD6" w:rsidRDefault="00243484" w:rsidP="00243484">
      <w:pPr>
        <w:keepNext/>
        <w:keepLines/>
        <w:jc w:val="both"/>
        <w:rPr>
          <w:rFonts w:ascii="Tahoma" w:hAnsi="Tahoma" w:cs="Tahoma"/>
        </w:rPr>
      </w:pPr>
      <w:r w:rsidRPr="00243484">
        <w:rPr>
          <w:rFonts w:ascii="Tahoma" w:hAnsi="Tahoma" w:cs="Tahoma"/>
        </w:rPr>
        <w:t>Predmet javnega naročila je »</w:t>
      </w:r>
      <w:r w:rsidR="00D30507" w:rsidRPr="00036206">
        <w:rPr>
          <w:rFonts w:ascii="Tahoma" w:hAnsi="Tahoma" w:cs="Tahoma"/>
        </w:rPr>
        <w:t>Dobava betonskih otokov za parkirne sisteme za obdobje 48 mesecev</w:t>
      </w:r>
      <w:r w:rsidRPr="00243484">
        <w:rPr>
          <w:rFonts w:ascii="Tahoma" w:hAnsi="Tahoma" w:cs="Tahoma"/>
        </w:rPr>
        <w:t>«</w:t>
      </w:r>
      <w:r w:rsidR="00953A76">
        <w:rPr>
          <w:rFonts w:ascii="Tahoma" w:hAnsi="Tahoma" w:cs="Tahoma"/>
        </w:rPr>
        <w:t>.</w:t>
      </w:r>
    </w:p>
    <w:p w14:paraId="54149ADB" w14:textId="77777777" w:rsidR="00D30507" w:rsidRDefault="00D30507" w:rsidP="00243484">
      <w:pPr>
        <w:keepNext/>
        <w:keepLines/>
        <w:jc w:val="both"/>
        <w:rPr>
          <w:rFonts w:ascii="Tahoma" w:hAnsi="Tahoma" w:cs="Tahoma"/>
        </w:rPr>
      </w:pPr>
    </w:p>
    <w:p w14:paraId="5425916F" w14:textId="61A17004" w:rsidR="00243484" w:rsidRPr="00243484" w:rsidRDefault="00D30507" w:rsidP="00243484">
      <w:pPr>
        <w:keepNext/>
        <w:keepLines/>
        <w:jc w:val="both"/>
        <w:rPr>
          <w:rFonts w:ascii="Tahoma" w:hAnsi="Tahoma" w:cs="Tahoma"/>
        </w:rPr>
      </w:pPr>
      <w:r w:rsidRPr="00D30507">
        <w:rPr>
          <w:rFonts w:ascii="Tahoma" w:hAnsi="Tahoma" w:cs="Tahoma"/>
        </w:rPr>
        <w:t>Ponudnik mora pri pripravi ponudbe ponuditi celoten predmet javnega naročila, ki je podrobneje opredeljen v ponudbenem predračunu (Priloga 2/1)</w:t>
      </w:r>
      <w:r w:rsidR="003001AD">
        <w:rPr>
          <w:rFonts w:ascii="Tahoma" w:hAnsi="Tahoma" w:cs="Tahoma"/>
        </w:rPr>
        <w:t xml:space="preserve"> in Prilogi – Tehnična risba LPT-76/25,</w:t>
      </w:r>
      <w:r w:rsidRPr="00D30507">
        <w:rPr>
          <w:rFonts w:ascii="Tahoma" w:hAnsi="Tahoma" w:cs="Tahoma"/>
        </w:rPr>
        <w:t xml:space="preserve"> ter mora izpolnjevati ostale ponudbene pogoje in zahteve. V kolikor predmet ponudbe ne bo izpolnjeval vseh opisov, zahtev, pogojev, navedb in kvalitete, navedene v razpisni dokumentaciji, bo naročnik tako ponudbo izločil iz nadaljnjega ocenjevanja.</w:t>
      </w:r>
    </w:p>
    <w:p w14:paraId="50798AF6" w14:textId="77777777" w:rsidR="00243484" w:rsidRPr="00243484" w:rsidRDefault="00243484" w:rsidP="00243484">
      <w:pPr>
        <w:keepNext/>
        <w:keepLines/>
        <w:jc w:val="both"/>
        <w:rPr>
          <w:rFonts w:ascii="Tahoma" w:hAnsi="Tahoma" w:cs="Tahoma"/>
        </w:rPr>
      </w:pPr>
    </w:p>
    <w:p w14:paraId="61D4DD67" w14:textId="43E7345D" w:rsidR="00243484" w:rsidRPr="00F809AF" w:rsidRDefault="00243484" w:rsidP="00F809AF">
      <w:pPr>
        <w:pStyle w:val="Odstavekseznama"/>
        <w:keepNext/>
        <w:keepLines/>
        <w:numPr>
          <w:ilvl w:val="1"/>
          <w:numId w:val="25"/>
        </w:numPr>
        <w:jc w:val="both"/>
        <w:rPr>
          <w:rFonts w:ascii="Tahoma" w:hAnsi="Tahoma" w:cs="Tahoma"/>
          <w:b/>
        </w:rPr>
      </w:pPr>
      <w:r w:rsidRPr="00F809AF">
        <w:rPr>
          <w:rFonts w:ascii="Tahoma" w:hAnsi="Tahoma" w:cs="Tahoma"/>
          <w:b/>
        </w:rPr>
        <w:t xml:space="preserve">Ostale zahteve naročnika in osnutek </w:t>
      </w:r>
      <w:r w:rsidR="007F6437">
        <w:rPr>
          <w:rFonts w:ascii="Tahoma" w:hAnsi="Tahoma" w:cs="Tahoma"/>
          <w:b/>
        </w:rPr>
        <w:t>okvirnega sporazuma</w:t>
      </w:r>
    </w:p>
    <w:p w14:paraId="3E3E90AF" w14:textId="77777777" w:rsidR="00243484" w:rsidRPr="00243484" w:rsidRDefault="00243484" w:rsidP="00243484">
      <w:pPr>
        <w:keepNext/>
        <w:keepLines/>
        <w:jc w:val="both"/>
        <w:rPr>
          <w:rFonts w:ascii="Tahoma" w:hAnsi="Tahoma" w:cs="Tahoma"/>
        </w:rPr>
      </w:pPr>
    </w:p>
    <w:p w14:paraId="626F1BC1" w14:textId="41ADB595" w:rsidR="00DB3907" w:rsidRDefault="00243484" w:rsidP="00DB3907">
      <w:pPr>
        <w:keepNext/>
        <w:keepLines/>
        <w:ind w:left="709"/>
        <w:jc w:val="both"/>
        <w:rPr>
          <w:rFonts w:ascii="Tahoma" w:hAnsi="Tahoma" w:cs="Tahoma"/>
        </w:rPr>
      </w:pPr>
      <w:r w:rsidRPr="00243484">
        <w:rPr>
          <w:rFonts w:ascii="Tahoma" w:hAnsi="Tahoma" w:cs="Tahoma"/>
        </w:rPr>
        <w:t xml:space="preserve">Ostale zahteve naročnika so opisane </w:t>
      </w:r>
      <w:r>
        <w:rPr>
          <w:rFonts w:ascii="Tahoma" w:hAnsi="Tahoma" w:cs="Tahoma"/>
        </w:rPr>
        <w:t xml:space="preserve">v </w:t>
      </w:r>
      <w:r w:rsidRPr="00243484">
        <w:rPr>
          <w:rFonts w:ascii="Tahoma" w:hAnsi="Tahoma" w:cs="Tahoma"/>
        </w:rPr>
        <w:t xml:space="preserve">osnutku </w:t>
      </w:r>
      <w:r w:rsidR="007F6437">
        <w:rPr>
          <w:rFonts w:ascii="Tahoma" w:hAnsi="Tahoma" w:cs="Tahoma"/>
        </w:rPr>
        <w:t>okvirnega sporazuma</w:t>
      </w:r>
      <w:r w:rsidRPr="00243484">
        <w:rPr>
          <w:rFonts w:ascii="Tahoma" w:hAnsi="Tahoma" w:cs="Tahoma"/>
        </w:rPr>
        <w:t>, ki je sest</w:t>
      </w:r>
      <w:r>
        <w:rPr>
          <w:rFonts w:ascii="Tahoma" w:hAnsi="Tahoma" w:cs="Tahoma"/>
        </w:rPr>
        <w:t>avni del razpisne dokumentacije</w:t>
      </w:r>
      <w:r w:rsidRPr="00243484">
        <w:rPr>
          <w:rFonts w:ascii="Tahoma" w:hAnsi="Tahoma" w:cs="Tahoma"/>
        </w:rPr>
        <w:t>.</w:t>
      </w:r>
      <w:r>
        <w:rPr>
          <w:rFonts w:ascii="Tahoma" w:hAnsi="Tahoma" w:cs="Tahoma"/>
        </w:rPr>
        <w:t xml:space="preserve"> Ponudnik</w:t>
      </w:r>
      <w:r w:rsidRPr="00243484">
        <w:rPr>
          <w:rFonts w:ascii="Tahoma" w:hAnsi="Tahoma" w:cs="Tahoma"/>
        </w:rPr>
        <w:t xml:space="preserve"> potrdi, da se strinja z </w:t>
      </w:r>
      <w:r>
        <w:rPr>
          <w:rFonts w:ascii="Tahoma" w:hAnsi="Tahoma" w:cs="Tahoma"/>
        </w:rPr>
        <w:t>vsebino in vsemi pogoji opredeljenih v predmetni ra</w:t>
      </w:r>
      <w:r w:rsidR="009F6927">
        <w:rPr>
          <w:rFonts w:ascii="Tahoma" w:hAnsi="Tahoma" w:cs="Tahoma"/>
        </w:rPr>
        <w:t>zpisni dokumentaciji (LPT-</w:t>
      </w:r>
      <w:r w:rsidR="00D509A8">
        <w:rPr>
          <w:rFonts w:ascii="Tahoma" w:hAnsi="Tahoma" w:cs="Tahoma"/>
        </w:rPr>
        <w:t>76/25</w:t>
      </w:r>
      <w:r>
        <w:rPr>
          <w:rFonts w:ascii="Tahoma" w:hAnsi="Tahoma" w:cs="Tahoma"/>
        </w:rPr>
        <w:t xml:space="preserve">) ter z </w:t>
      </w:r>
      <w:r w:rsidRPr="00243484">
        <w:rPr>
          <w:rFonts w:ascii="Tahoma" w:hAnsi="Tahoma" w:cs="Tahoma"/>
        </w:rPr>
        <w:t xml:space="preserve">osnutkom </w:t>
      </w:r>
      <w:r w:rsidR="007F6437">
        <w:rPr>
          <w:rFonts w:ascii="Tahoma" w:hAnsi="Tahoma" w:cs="Tahoma"/>
        </w:rPr>
        <w:t>okvirnega sporazuma</w:t>
      </w:r>
      <w:r w:rsidRPr="00243484">
        <w:rPr>
          <w:rFonts w:ascii="Tahoma" w:hAnsi="Tahoma" w:cs="Tahoma"/>
        </w:rPr>
        <w:t xml:space="preserve"> s </w:t>
      </w:r>
      <w:r w:rsidR="00DB3907">
        <w:rPr>
          <w:rFonts w:ascii="Tahoma" w:hAnsi="Tahoma" w:cs="Tahoma"/>
        </w:rPr>
        <w:t>predložitvijo izpolnjenih in podpisanih</w:t>
      </w:r>
      <w:r w:rsidR="00E50AA3">
        <w:rPr>
          <w:rFonts w:ascii="Tahoma" w:hAnsi="Tahoma" w:cs="Tahoma"/>
        </w:rPr>
        <w:t xml:space="preserve"> p</w:t>
      </w:r>
      <w:r w:rsidR="00DB3907" w:rsidRPr="005A2A29">
        <w:rPr>
          <w:rFonts w:ascii="Tahoma" w:hAnsi="Tahoma" w:cs="Tahoma"/>
        </w:rPr>
        <w:t>rilog</w:t>
      </w:r>
      <w:r w:rsidR="00E50AA3">
        <w:rPr>
          <w:rFonts w:ascii="Tahoma" w:hAnsi="Tahoma" w:cs="Tahoma"/>
        </w:rPr>
        <w:t>:</w:t>
      </w:r>
      <w:r w:rsidR="00DB3907" w:rsidRPr="005A2A29">
        <w:rPr>
          <w:rFonts w:ascii="Tahoma" w:hAnsi="Tahoma" w:cs="Tahoma"/>
        </w:rPr>
        <w:t xml:space="preserve"> 7/2, 7/3 IZJAVA O SPREJEMANJU POGOJEV RAZPISNE DOKUMENTACIJE s strani vseh gospodarskih subjektov v ponud</w:t>
      </w:r>
      <w:r w:rsidR="00DB3907">
        <w:rPr>
          <w:rFonts w:ascii="Tahoma" w:hAnsi="Tahoma" w:cs="Tahoma"/>
        </w:rPr>
        <w:t>bi (priloženo ločeno, za vsak gospodarski subjekt</w:t>
      </w:r>
      <w:r w:rsidR="00DB3907" w:rsidRPr="005A2A29">
        <w:rPr>
          <w:rFonts w:ascii="Tahoma" w:hAnsi="Tahoma" w:cs="Tahoma"/>
        </w:rPr>
        <w:t>, ki nastopa v ponudbi).</w:t>
      </w:r>
    </w:p>
    <w:p w14:paraId="5EE38A4C" w14:textId="5A3D6059" w:rsidR="00AC258E" w:rsidRDefault="00AC258E" w:rsidP="005D0B1A">
      <w:pPr>
        <w:keepNext/>
        <w:keepLines/>
        <w:jc w:val="both"/>
        <w:rPr>
          <w:rFonts w:ascii="Tahoma" w:hAnsi="Tahoma" w:cs="Tahoma"/>
        </w:rPr>
      </w:pPr>
    </w:p>
    <w:p w14:paraId="38F8ED80" w14:textId="341DFCB5" w:rsidR="00530298" w:rsidRPr="00F809AF" w:rsidRDefault="00530298" w:rsidP="00F809AF">
      <w:pPr>
        <w:pStyle w:val="Odstavekseznama"/>
        <w:keepNext/>
        <w:keepLines/>
        <w:numPr>
          <w:ilvl w:val="1"/>
          <w:numId w:val="25"/>
        </w:numPr>
        <w:jc w:val="both"/>
        <w:rPr>
          <w:rFonts w:ascii="Tahoma" w:hAnsi="Tahoma" w:cs="Tahoma"/>
          <w:b/>
        </w:rPr>
      </w:pPr>
      <w:r w:rsidRPr="00F809AF">
        <w:rPr>
          <w:rFonts w:ascii="Tahoma" w:hAnsi="Tahoma" w:cs="Tahoma"/>
          <w:b/>
        </w:rPr>
        <w:t>Rok in kraj dobave</w:t>
      </w:r>
    </w:p>
    <w:p w14:paraId="40BC25E9" w14:textId="77777777" w:rsidR="00530298" w:rsidRDefault="00530298" w:rsidP="005D0B1A">
      <w:pPr>
        <w:keepNext/>
        <w:keepLines/>
        <w:jc w:val="both"/>
        <w:rPr>
          <w:rFonts w:ascii="Tahoma" w:hAnsi="Tahoma" w:cs="Tahoma"/>
        </w:rPr>
      </w:pPr>
    </w:p>
    <w:p w14:paraId="0D073064" w14:textId="1E883641" w:rsidR="00530298" w:rsidRDefault="00530298" w:rsidP="005D0B1A">
      <w:pPr>
        <w:keepNext/>
        <w:keepLines/>
        <w:jc w:val="both"/>
        <w:rPr>
          <w:rFonts w:ascii="Tahoma" w:hAnsi="Tahoma" w:cs="Tahoma"/>
        </w:rPr>
      </w:pPr>
      <w:r w:rsidRPr="009E24D8">
        <w:rPr>
          <w:rFonts w:ascii="Tahoma" w:hAnsi="Tahoma" w:cs="Tahoma"/>
        </w:rPr>
        <w:t xml:space="preserve">Rok dobave blaga ne sme biti daljši od </w:t>
      </w:r>
      <w:r w:rsidR="00F948A9">
        <w:rPr>
          <w:rFonts w:ascii="Tahoma" w:hAnsi="Tahoma" w:cs="Tahoma"/>
        </w:rPr>
        <w:t>30</w:t>
      </w:r>
      <w:r>
        <w:rPr>
          <w:rFonts w:ascii="Tahoma" w:hAnsi="Tahoma" w:cs="Tahoma"/>
        </w:rPr>
        <w:t xml:space="preserve"> dni</w:t>
      </w:r>
      <w:r w:rsidRPr="009E24D8">
        <w:rPr>
          <w:rFonts w:ascii="Tahoma" w:hAnsi="Tahoma" w:cs="Tahoma"/>
        </w:rPr>
        <w:t xml:space="preserve"> od prejema posameznega pisnega naročila.</w:t>
      </w:r>
    </w:p>
    <w:p w14:paraId="67D83083" w14:textId="77777777" w:rsidR="00530298" w:rsidRDefault="00530298" w:rsidP="005D0B1A">
      <w:pPr>
        <w:keepNext/>
        <w:keepLines/>
        <w:jc w:val="both"/>
        <w:rPr>
          <w:rFonts w:ascii="Tahoma" w:hAnsi="Tahoma" w:cs="Tahoma"/>
        </w:rPr>
      </w:pPr>
    </w:p>
    <w:p w14:paraId="3DA8C7CF" w14:textId="38140AAC" w:rsidR="00D25B56" w:rsidRDefault="00D25B56" w:rsidP="00D25B56">
      <w:pPr>
        <w:keepNext/>
        <w:keepLines/>
        <w:jc w:val="both"/>
        <w:rPr>
          <w:rFonts w:ascii="Tahoma" w:hAnsi="Tahoma" w:cs="Tahoma"/>
        </w:rPr>
      </w:pPr>
      <w:r>
        <w:rPr>
          <w:rFonts w:ascii="Tahoma" w:hAnsi="Tahoma" w:cs="Tahoma"/>
        </w:rPr>
        <w:t xml:space="preserve">Ponudnik mora dobaviti blago razloženo na </w:t>
      </w:r>
      <w:r w:rsidRPr="00D25B56">
        <w:rPr>
          <w:rFonts w:ascii="Tahoma" w:hAnsi="Tahoma" w:cs="Tahoma"/>
        </w:rPr>
        <w:t>lokacijo kupca (</w:t>
      </w:r>
      <w:proofErr w:type="spellStart"/>
      <w:r w:rsidRPr="00D25B56">
        <w:rPr>
          <w:rFonts w:ascii="Tahoma" w:hAnsi="Tahoma" w:cs="Tahoma"/>
        </w:rPr>
        <w:t>fco</w:t>
      </w:r>
      <w:proofErr w:type="spellEnd"/>
      <w:r w:rsidRPr="00D25B56">
        <w:rPr>
          <w:rFonts w:ascii="Tahoma" w:hAnsi="Tahoma" w:cs="Tahoma"/>
        </w:rPr>
        <w:t xml:space="preserve">. skladišče kupca, Cesta dveh cesarjev (brez </w:t>
      </w:r>
      <w:proofErr w:type="spellStart"/>
      <w:r w:rsidRPr="00D25B56">
        <w:rPr>
          <w:rFonts w:ascii="Tahoma" w:hAnsi="Tahoma" w:cs="Tahoma"/>
        </w:rPr>
        <w:t>h.št</w:t>
      </w:r>
      <w:proofErr w:type="spellEnd"/>
      <w:r w:rsidRPr="00D25B56">
        <w:rPr>
          <w:rFonts w:ascii="Tahoma" w:hAnsi="Tahoma" w:cs="Tahoma"/>
        </w:rPr>
        <w:t>.) – pri poligonu varne vožnje, Ljubljana).</w:t>
      </w:r>
    </w:p>
    <w:p w14:paraId="73EA3103" w14:textId="7A6739B2" w:rsidR="00AA3058" w:rsidRDefault="00AA3058" w:rsidP="00D25B56">
      <w:pPr>
        <w:keepNext/>
        <w:keepLines/>
        <w:jc w:val="both"/>
        <w:rPr>
          <w:rFonts w:ascii="Tahoma" w:hAnsi="Tahoma" w:cs="Tahoma"/>
        </w:rPr>
      </w:pPr>
    </w:p>
    <w:p w14:paraId="3220E054" w14:textId="76E88C77" w:rsidR="00AA3058" w:rsidRPr="00F809AF" w:rsidRDefault="00AA3058" w:rsidP="00AA3058">
      <w:pPr>
        <w:pStyle w:val="Odstavekseznama"/>
        <w:keepNext/>
        <w:keepLines/>
        <w:numPr>
          <w:ilvl w:val="1"/>
          <w:numId w:val="25"/>
        </w:numPr>
        <w:jc w:val="both"/>
        <w:rPr>
          <w:rFonts w:ascii="Tahoma" w:hAnsi="Tahoma" w:cs="Tahoma"/>
          <w:b/>
        </w:rPr>
      </w:pPr>
      <w:r>
        <w:rPr>
          <w:rFonts w:ascii="Tahoma" w:hAnsi="Tahoma" w:cs="Tahoma"/>
          <w:b/>
        </w:rPr>
        <w:t>Garancijska doba</w:t>
      </w:r>
    </w:p>
    <w:p w14:paraId="324ACCFC" w14:textId="77777777" w:rsidR="00AA3058" w:rsidRDefault="00AA3058" w:rsidP="00AA3058">
      <w:pPr>
        <w:keepNext/>
        <w:keepLines/>
        <w:jc w:val="both"/>
        <w:rPr>
          <w:rFonts w:ascii="Tahoma" w:hAnsi="Tahoma" w:cs="Tahoma"/>
        </w:rPr>
      </w:pPr>
    </w:p>
    <w:p w14:paraId="54C65C68" w14:textId="57969B56" w:rsidR="008376BE" w:rsidRDefault="00AA3058" w:rsidP="00D25B56">
      <w:pPr>
        <w:keepNext/>
        <w:keepLines/>
        <w:jc w:val="both"/>
        <w:rPr>
          <w:rFonts w:ascii="Tahoma" w:hAnsi="Tahoma" w:cs="Tahoma"/>
        </w:rPr>
      </w:pPr>
      <w:r w:rsidRPr="00AA3058">
        <w:rPr>
          <w:rFonts w:ascii="Tahoma" w:hAnsi="Tahoma" w:cs="Tahoma"/>
        </w:rPr>
        <w:t xml:space="preserve">Garancijski rok za </w:t>
      </w:r>
      <w:r>
        <w:rPr>
          <w:rFonts w:ascii="Tahoma" w:hAnsi="Tahoma" w:cs="Tahoma"/>
        </w:rPr>
        <w:t>betonske otoke</w:t>
      </w:r>
      <w:r w:rsidRPr="00AA3058">
        <w:rPr>
          <w:rFonts w:ascii="Tahoma" w:hAnsi="Tahoma" w:cs="Tahoma"/>
        </w:rPr>
        <w:t xml:space="preserve"> je </w:t>
      </w:r>
      <w:r>
        <w:rPr>
          <w:rFonts w:ascii="Tahoma" w:hAnsi="Tahoma" w:cs="Tahoma"/>
        </w:rPr>
        <w:t>najmanj</w:t>
      </w:r>
      <w:r w:rsidRPr="00AA3058">
        <w:rPr>
          <w:rFonts w:ascii="Tahoma" w:hAnsi="Tahoma" w:cs="Tahoma"/>
        </w:rPr>
        <w:t xml:space="preserve"> 24 (štiriindvajset) mesecev </w:t>
      </w:r>
      <w:r w:rsidR="008376BE" w:rsidRPr="004A5C59">
        <w:rPr>
          <w:rFonts w:ascii="Tahoma" w:hAnsi="Tahoma" w:cs="Tahoma"/>
        </w:rPr>
        <w:t>od uspešno opravljenega količinskega in kvalitetnega prevzema blaga, ki se izvede s podpisom dobavnice o prevzemu blaga s strani kupca oziroma njegovega predstavnika</w:t>
      </w:r>
      <w:r w:rsidR="008376BE">
        <w:rPr>
          <w:rFonts w:ascii="Tahoma" w:hAnsi="Tahoma" w:cs="Tahoma"/>
        </w:rPr>
        <w:t xml:space="preserve"> in skrbnika</w:t>
      </w:r>
      <w:r w:rsidR="008376BE" w:rsidRPr="004A5C59">
        <w:rPr>
          <w:rFonts w:ascii="Tahoma" w:hAnsi="Tahoma" w:cs="Tahoma"/>
        </w:rPr>
        <w:t>.</w:t>
      </w:r>
    </w:p>
    <w:p w14:paraId="536DC32A" w14:textId="77777777" w:rsidR="007C70A1" w:rsidRPr="009E1017" w:rsidRDefault="009F4E76" w:rsidP="00F809AF">
      <w:pPr>
        <w:keepNext/>
        <w:keepLines/>
        <w:numPr>
          <w:ilvl w:val="0"/>
          <w:numId w:val="25"/>
        </w:numPr>
        <w:jc w:val="both"/>
        <w:rPr>
          <w:rFonts w:ascii="Tahoma" w:hAnsi="Tahoma" w:cs="Tahoma"/>
          <w:b/>
          <w:sz w:val="24"/>
        </w:rPr>
      </w:pPr>
      <w:r w:rsidRPr="009E1017">
        <w:rPr>
          <w:rFonts w:ascii="Tahoma" w:hAnsi="Tahoma" w:cs="Tahoma"/>
          <w:b/>
          <w:sz w:val="24"/>
        </w:rPr>
        <w:lastRenderedPageBreak/>
        <w:t xml:space="preserve">UGOTAVLJANJE SPOSOBNOSTI </w:t>
      </w:r>
    </w:p>
    <w:p w14:paraId="34E4F701" w14:textId="77777777" w:rsidR="007F54F2" w:rsidRPr="003418E8" w:rsidRDefault="007F54F2" w:rsidP="005D0B1A">
      <w:pPr>
        <w:keepNext/>
        <w:keepLines/>
        <w:ind w:left="360"/>
        <w:jc w:val="both"/>
        <w:rPr>
          <w:rFonts w:ascii="Tahoma" w:hAnsi="Tahoma" w:cs="Tahoma"/>
          <w:b/>
          <w:sz w:val="24"/>
        </w:rPr>
      </w:pPr>
    </w:p>
    <w:p w14:paraId="4EE4A58C" w14:textId="77777777" w:rsidR="00C53A34" w:rsidRPr="00C53A34" w:rsidRDefault="00C53A34" w:rsidP="0022456E">
      <w:pPr>
        <w:keepNext/>
        <w:keepLines/>
        <w:numPr>
          <w:ilvl w:val="0"/>
          <w:numId w:val="11"/>
        </w:numPr>
        <w:jc w:val="both"/>
        <w:rPr>
          <w:rFonts w:ascii="Tahoma" w:hAnsi="Tahoma" w:cs="Tahoma"/>
          <w:b/>
        </w:rPr>
      </w:pPr>
      <w:r w:rsidRPr="00C53A34">
        <w:rPr>
          <w:rFonts w:ascii="Tahoma" w:hAnsi="Tahoma" w:cs="Tahoma"/>
          <w:b/>
        </w:rPr>
        <w:t xml:space="preserve">Splošno: </w:t>
      </w:r>
    </w:p>
    <w:p w14:paraId="34AFD0F0" w14:textId="77777777" w:rsidR="00C53A34" w:rsidRPr="00C53A34" w:rsidRDefault="00C53A34" w:rsidP="005D0B1A">
      <w:pPr>
        <w:keepNext/>
        <w:keepLines/>
        <w:jc w:val="both"/>
        <w:rPr>
          <w:rFonts w:ascii="Tahoma" w:hAnsi="Tahoma" w:cs="Tahoma"/>
          <w:bCs/>
        </w:rPr>
      </w:pPr>
    </w:p>
    <w:p w14:paraId="57EF624D" w14:textId="77777777" w:rsidR="00C53A34" w:rsidRDefault="00C53A34" w:rsidP="005D0B1A">
      <w:pPr>
        <w:keepNext/>
        <w:keepLines/>
        <w:jc w:val="both"/>
        <w:rPr>
          <w:rFonts w:ascii="Tahoma" w:hAnsi="Tahoma" w:cs="Tahoma"/>
          <w:bCs/>
        </w:rPr>
      </w:pPr>
      <w:r w:rsidRPr="00C53A34">
        <w:rPr>
          <w:rFonts w:ascii="Tahoma" w:hAnsi="Tahoma" w:cs="Tahoma"/>
          <w:bCs/>
        </w:rPr>
        <w:t xml:space="preserve">Za ugotavljanje sposobnosti mora ponudnik izpolnjevati pogoje in zahteve skladno z določbami ZJN-3, ter pogoje in zahteve, ki so določene v tej razpisni dokumentaciji. </w:t>
      </w:r>
    </w:p>
    <w:p w14:paraId="159AF905" w14:textId="77777777" w:rsidR="00D93F5A" w:rsidRPr="00C53A34" w:rsidRDefault="00D93F5A" w:rsidP="005D0B1A">
      <w:pPr>
        <w:keepNext/>
        <w:keepLines/>
        <w:jc w:val="both"/>
        <w:rPr>
          <w:rFonts w:ascii="Tahoma" w:hAnsi="Tahoma" w:cs="Tahoma"/>
        </w:rPr>
      </w:pPr>
    </w:p>
    <w:p w14:paraId="754FEE82" w14:textId="07D0F495" w:rsidR="00C53A34" w:rsidRPr="00C53A34" w:rsidRDefault="00C53A34" w:rsidP="005D0B1A">
      <w:pPr>
        <w:keepNext/>
        <w:keepLines/>
        <w:jc w:val="both"/>
        <w:rPr>
          <w:rFonts w:ascii="Tahoma" w:hAnsi="Tahoma" w:cs="Tahoma"/>
        </w:rPr>
      </w:pPr>
      <w:r w:rsidRPr="00C53A34">
        <w:rPr>
          <w:rFonts w:ascii="Tahoma" w:hAnsi="Tahoma" w:cs="Tahoma"/>
        </w:rPr>
        <w:t>Naročnik bo od ponudnika, ki je glede na merila za oddajo naročila najugodnejši in mu naročnik namerava oddati javno naročilo, zahteval, da predloži dokazila o izpolnjevanju pogojev in zahtev iz razpisne dokumentacije, v kolikor ponudnik vseh zahtevanih do</w:t>
      </w:r>
      <w:r w:rsidR="00C64D23">
        <w:rPr>
          <w:rFonts w:ascii="Tahoma" w:hAnsi="Tahoma" w:cs="Tahoma"/>
        </w:rPr>
        <w:t xml:space="preserve">kazil </w:t>
      </w:r>
      <w:r w:rsidRPr="00C53A34">
        <w:rPr>
          <w:rFonts w:ascii="Tahoma" w:hAnsi="Tahoma" w:cs="Tahoma"/>
        </w:rPr>
        <w:t>ne bo sam priložil</w:t>
      </w:r>
      <w:r w:rsidR="00C64D23">
        <w:rPr>
          <w:rFonts w:ascii="Tahoma" w:hAnsi="Tahoma" w:cs="Tahoma"/>
        </w:rPr>
        <w:t xml:space="preserve"> že</w:t>
      </w:r>
      <w:r w:rsidRPr="00C53A34">
        <w:rPr>
          <w:rFonts w:ascii="Tahoma" w:hAnsi="Tahoma" w:cs="Tahoma"/>
        </w:rPr>
        <w:t xml:space="preserve"> v ponudbi. </w:t>
      </w:r>
    </w:p>
    <w:p w14:paraId="167DEC30" w14:textId="77777777" w:rsidR="00C53A34" w:rsidRDefault="00C53A34" w:rsidP="005D0B1A">
      <w:pPr>
        <w:keepNext/>
        <w:keepLines/>
        <w:jc w:val="both"/>
        <w:rPr>
          <w:rFonts w:ascii="Tahoma" w:hAnsi="Tahoma" w:cs="Tahoma"/>
        </w:rPr>
      </w:pPr>
    </w:p>
    <w:p w14:paraId="77DAA3C2" w14:textId="2B8753E5" w:rsidR="00F25778" w:rsidRDefault="00F25778" w:rsidP="005D0B1A">
      <w:pPr>
        <w:keepNext/>
        <w:keepLines/>
        <w:jc w:val="both"/>
        <w:rPr>
          <w:rFonts w:ascii="Tahoma" w:hAnsi="Tahoma" w:cs="Tahoma"/>
          <w:bCs/>
          <w:i/>
        </w:rPr>
      </w:pPr>
      <w:r w:rsidRPr="00C53A34">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9C93DC5" w14:textId="77777777" w:rsidR="00F25778" w:rsidRDefault="00F25778" w:rsidP="005D0B1A">
      <w:pPr>
        <w:keepNext/>
        <w:keepLines/>
        <w:jc w:val="both"/>
        <w:rPr>
          <w:rFonts w:ascii="Tahoma" w:hAnsi="Tahoma" w:cs="Tahoma"/>
          <w:bCs/>
          <w:i/>
        </w:rPr>
      </w:pPr>
    </w:p>
    <w:p w14:paraId="58535E72" w14:textId="77777777" w:rsidR="000E3458" w:rsidRPr="002E4622" w:rsidRDefault="000E345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115B17E1" w14:textId="77777777" w:rsidR="00C53A34" w:rsidRPr="000E3458" w:rsidRDefault="00C53A34" w:rsidP="005D0B1A">
      <w:pPr>
        <w:keepNext/>
        <w:keepLines/>
        <w:ind w:left="360"/>
        <w:jc w:val="both"/>
        <w:rPr>
          <w:rFonts w:ascii="Tahoma" w:hAnsi="Tahoma" w:cs="Tahoma"/>
          <w:b/>
        </w:rPr>
      </w:pPr>
      <w:r w:rsidRPr="00C53A34">
        <w:rPr>
          <w:rFonts w:ascii="Tahoma" w:hAnsi="Tahoma" w:cs="Tahoma"/>
          <w:b/>
        </w:rPr>
        <w:t xml:space="preserve"> </w:t>
      </w:r>
    </w:p>
    <w:p w14:paraId="6EAFCBC2" w14:textId="77777777" w:rsidR="005A2A29" w:rsidRPr="0066799E" w:rsidRDefault="00C53A34" w:rsidP="0022456E">
      <w:pPr>
        <w:pStyle w:val="Odstavekseznama"/>
        <w:keepNext/>
        <w:keepLines/>
        <w:numPr>
          <w:ilvl w:val="0"/>
          <w:numId w:val="17"/>
        </w:numPr>
        <w:jc w:val="both"/>
        <w:rPr>
          <w:rFonts w:ascii="Tahoma" w:hAnsi="Tahoma" w:cs="Tahoma"/>
          <w:b/>
          <w:color w:val="000000" w:themeColor="text1"/>
          <w:szCs w:val="22"/>
        </w:rPr>
      </w:pPr>
      <w:r w:rsidRPr="00C53A34">
        <w:rPr>
          <w:rFonts w:ascii="Tahoma" w:hAnsi="Tahoma" w:cs="Tahoma"/>
        </w:rPr>
        <w:t xml:space="preserve">Za ugotavljanje sposobnosti </w:t>
      </w:r>
      <w:r w:rsidRPr="00C53A34">
        <w:rPr>
          <w:rFonts w:ascii="Tahoma" w:hAnsi="Tahoma" w:cs="Tahoma"/>
          <w:b/>
        </w:rPr>
        <w:t>mora</w:t>
      </w:r>
      <w:r w:rsidRPr="00C53A34">
        <w:rPr>
          <w:rFonts w:ascii="Tahoma" w:hAnsi="Tahoma" w:cs="Tahoma"/>
        </w:rPr>
        <w:t xml:space="preserve"> ponudnik </w:t>
      </w:r>
      <w:r w:rsidRPr="00C53A34">
        <w:rPr>
          <w:rFonts w:ascii="Tahoma" w:hAnsi="Tahoma" w:cs="Tahoma"/>
          <w:u w:val="single"/>
        </w:rPr>
        <w:t xml:space="preserve">izpolniti in priložiti </w:t>
      </w:r>
      <w:r w:rsidR="005A2A29" w:rsidRPr="00DA3ADB">
        <w:rPr>
          <w:rFonts w:ascii="Tahoma" w:hAnsi="Tahoma" w:cs="Tahoma"/>
          <w:color w:val="000000" w:themeColor="text1"/>
          <w:szCs w:val="22"/>
        </w:rPr>
        <w:t>I</w:t>
      </w:r>
      <w:r w:rsidR="005A2A29">
        <w:rPr>
          <w:rFonts w:ascii="Tahoma" w:hAnsi="Tahoma" w:cs="Tahoma"/>
          <w:color w:val="000000" w:themeColor="text1"/>
          <w:szCs w:val="22"/>
        </w:rPr>
        <w:t>zpolnjene in podpisane Priloge: 6, 7/1, 7/2, 7/3</w:t>
      </w:r>
      <w:r w:rsidR="005A2A29">
        <w:rPr>
          <w:rFonts w:ascii="Tahoma" w:hAnsi="Tahoma" w:cs="Tahoma"/>
          <w:b/>
          <w:color w:val="000000" w:themeColor="text1"/>
          <w:szCs w:val="22"/>
        </w:rPr>
        <w:t xml:space="preserve"> </w:t>
      </w:r>
      <w:r w:rsidR="005A2A29" w:rsidRPr="00E809A6">
        <w:rPr>
          <w:rFonts w:ascii="Tahoma" w:hAnsi="Tahoma" w:cs="Tahoma"/>
        </w:rPr>
        <w:t>IZJAVA O SPREJEMANJU POGOJEV RAZPISNE DOKUMENTACIJE</w:t>
      </w:r>
      <w:r w:rsidR="005A2A29">
        <w:rPr>
          <w:rFonts w:ascii="Tahoma" w:hAnsi="Tahoma" w:cs="Tahoma"/>
        </w:rPr>
        <w:t xml:space="preserve"> </w:t>
      </w:r>
      <w:r w:rsidR="005A2A29" w:rsidRPr="00DA3ADB">
        <w:rPr>
          <w:rFonts w:ascii="Tahoma" w:hAnsi="Tahoma" w:cs="Tahoma"/>
          <w:color w:val="000000" w:themeColor="text1"/>
          <w:szCs w:val="22"/>
        </w:rPr>
        <w:t>s strani vseh gospodarskih subjektov v ponudbi</w:t>
      </w:r>
      <w:r w:rsidR="00EB25AF">
        <w:rPr>
          <w:rFonts w:ascii="Tahoma" w:hAnsi="Tahoma" w:cs="Tahoma"/>
          <w:color w:val="000000" w:themeColor="text1"/>
          <w:szCs w:val="22"/>
        </w:rPr>
        <w:t xml:space="preserve"> (priloženo ločeno, za vsak gospodarski subjekt</w:t>
      </w:r>
      <w:r w:rsidR="005A2A29">
        <w:rPr>
          <w:rFonts w:ascii="Tahoma" w:hAnsi="Tahoma" w:cs="Tahoma"/>
          <w:color w:val="000000" w:themeColor="text1"/>
          <w:szCs w:val="22"/>
        </w:rPr>
        <w:t>, ki nastopa v ponudbi).</w:t>
      </w:r>
    </w:p>
    <w:p w14:paraId="6C15A663" w14:textId="77777777" w:rsidR="009E38F4" w:rsidRPr="00623F48" w:rsidRDefault="009E38F4" w:rsidP="005D0B1A">
      <w:pPr>
        <w:keepNext/>
        <w:keepLines/>
        <w:jc w:val="both"/>
        <w:rPr>
          <w:rFonts w:ascii="Tahoma" w:hAnsi="Tahoma" w:cs="Tahoma"/>
          <w:bCs/>
        </w:rPr>
      </w:pPr>
    </w:p>
    <w:p w14:paraId="61C8E0B6" w14:textId="77777777" w:rsidR="00734DC1" w:rsidRPr="003B6810" w:rsidRDefault="006B3202" w:rsidP="00F809AF">
      <w:pPr>
        <w:keepNext/>
        <w:keepLines/>
        <w:numPr>
          <w:ilvl w:val="1"/>
          <w:numId w:val="25"/>
        </w:numPr>
        <w:jc w:val="both"/>
        <w:rPr>
          <w:rFonts w:ascii="Tahoma" w:hAnsi="Tahoma" w:cs="Tahoma"/>
          <w:b/>
        </w:rPr>
      </w:pPr>
      <w:r>
        <w:rPr>
          <w:rFonts w:ascii="Tahoma" w:hAnsi="Tahoma" w:cs="Tahoma"/>
          <w:b/>
        </w:rPr>
        <w:t>Razlogi za izključitev</w:t>
      </w:r>
    </w:p>
    <w:p w14:paraId="726186D9" w14:textId="77777777" w:rsidR="00734DC1" w:rsidRPr="00CE1BAD" w:rsidRDefault="00734DC1" w:rsidP="005D0B1A">
      <w:pPr>
        <w:keepNext/>
        <w:keepLines/>
        <w:jc w:val="both"/>
        <w:rPr>
          <w:rFonts w:ascii="Tahoma" w:hAnsi="Tahoma" w:cs="Tahoma"/>
        </w:rPr>
      </w:pPr>
    </w:p>
    <w:p w14:paraId="227F1FC8" w14:textId="2EC41822" w:rsidR="007F4F81" w:rsidRDefault="003D2D57" w:rsidP="005D0B1A">
      <w:pPr>
        <w:pStyle w:val="Telobesedila2"/>
        <w:keepNext/>
        <w:keepLines/>
        <w:rPr>
          <w:rFonts w:ascii="Tahoma" w:hAnsi="Tahoma" w:cs="Tahoma"/>
          <w:b w:val="0"/>
          <w:i/>
        </w:rPr>
      </w:pPr>
      <w:r w:rsidRPr="003D2D57">
        <w:rPr>
          <w:rFonts w:ascii="Tahoma" w:hAnsi="Tahoma" w:cs="Tahoma"/>
          <w:b w:val="0"/>
          <w: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w:t>
      </w:r>
      <w:r>
        <w:rPr>
          <w:rFonts w:ascii="Tahoma" w:hAnsi="Tahoma" w:cs="Tahoma"/>
          <w:b w:val="0"/>
          <w:i/>
        </w:rPr>
        <w:t>ponudnik</w:t>
      </w:r>
      <w:r w:rsidRPr="003D2D57">
        <w:rPr>
          <w:rFonts w:ascii="Tahoma" w:hAnsi="Tahoma" w:cs="Tahoma"/>
          <w:b w:val="0"/>
          <w:i/>
        </w:rPr>
        <w:t xml:space="preserve">, mora zahtevane pogoje izpolnjevati tudi vsak izmed podizvajalcev, ki jih ponudnik v ponudbi navede, ter tudi vsak subjekt, katerih zmogljivosti uporablja </w:t>
      </w:r>
      <w:r>
        <w:rPr>
          <w:rFonts w:ascii="Tahoma" w:hAnsi="Tahoma" w:cs="Tahoma"/>
          <w:b w:val="0"/>
          <w:i/>
        </w:rPr>
        <w:t>ponudnik</w:t>
      </w:r>
      <w:r w:rsidRPr="003D2D57">
        <w:rPr>
          <w:rFonts w:ascii="Tahoma" w:hAnsi="Tahoma" w:cs="Tahoma"/>
          <w:b w:val="0"/>
          <w:i/>
        </w:rPr>
        <w:t>.</w:t>
      </w:r>
      <w:r w:rsidR="00821BE2">
        <w:rPr>
          <w:rFonts w:ascii="Tahoma" w:hAnsi="Tahoma" w:cs="Tahoma"/>
          <w:b w:val="0"/>
          <w:i/>
        </w:rPr>
        <w:t xml:space="preserve"> </w:t>
      </w:r>
      <w:r w:rsidR="003956D1">
        <w:rPr>
          <w:rFonts w:ascii="Tahoma" w:hAnsi="Tahoma" w:cs="Tahoma"/>
          <w:b w:val="0"/>
          <w:i/>
        </w:rPr>
        <w:t>Pogoji</w:t>
      </w:r>
      <w:r w:rsidR="00821BE2" w:rsidRPr="00821BE2">
        <w:rPr>
          <w:rFonts w:ascii="Tahoma" w:hAnsi="Tahoma" w:cs="Tahoma"/>
          <w:b w:val="0"/>
          <w:i/>
        </w:rPr>
        <w:t xml:space="preserve"> veljajo tudi za podizvajalce podizvajalcev glavnega izvajalca ali nadaljnje podizvajalce v podizvajalski verigi. </w:t>
      </w:r>
    </w:p>
    <w:p w14:paraId="01F2F355" w14:textId="77777777" w:rsidR="00D27B46" w:rsidRDefault="00D27B46" w:rsidP="005D0B1A">
      <w:pPr>
        <w:pStyle w:val="Telobesedila2"/>
        <w:keepNext/>
        <w:keepLines/>
        <w:rPr>
          <w:rFonts w:ascii="Tahoma" w:hAnsi="Tahoma" w:cs="Tahoma"/>
          <w:b w:val="0"/>
        </w:rPr>
      </w:pPr>
    </w:p>
    <w:p w14:paraId="606DB5C8" w14:textId="77777777" w:rsidR="00B630AD" w:rsidRDefault="00B630AD" w:rsidP="005D0B1A">
      <w:pPr>
        <w:pStyle w:val="Telobesedila2"/>
        <w:keepNext/>
        <w:keepLines/>
        <w:rPr>
          <w:rFonts w:ascii="Tahoma" w:hAnsi="Tahoma" w:cs="Tahoma"/>
        </w:rPr>
      </w:pPr>
      <w:r w:rsidRPr="00B630AD">
        <w:rPr>
          <w:rFonts w:ascii="Tahoma" w:hAnsi="Tahoma" w:cs="Tahoma"/>
        </w:rPr>
        <w:t xml:space="preserve">A: Razlogi, povezani s kazenskimi obsodbami </w:t>
      </w:r>
      <w:r w:rsidR="00BF72E3">
        <w:rPr>
          <w:rFonts w:ascii="Tahoma" w:hAnsi="Tahoma" w:cs="Tahoma"/>
        </w:rPr>
        <w:t>(prvi odstavek 75. člena ZJN-3)</w:t>
      </w:r>
    </w:p>
    <w:p w14:paraId="147619A0" w14:textId="1DE77872" w:rsidR="00B630AD" w:rsidRDefault="00010FE1" w:rsidP="005D0B1A">
      <w:pPr>
        <w:pStyle w:val="Telobesedila2"/>
        <w:keepNext/>
        <w:keepLines/>
        <w:rPr>
          <w:rFonts w:ascii="Tahoma" w:hAnsi="Tahoma" w:cs="Tahoma"/>
          <w:b w:val="0"/>
        </w:rPr>
      </w:pPr>
      <w:r w:rsidRPr="00A621A7">
        <w:rPr>
          <w:rFonts w:ascii="Tahoma" w:hAnsi="Tahoma" w:cs="Tahoma"/>
          <w:b w:val="0"/>
        </w:rPr>
        <w:t xml:space="preserve">Naročnik </w:t>
      </w:r>
      <w:r w:rsidR="00BF72E3">
        <w:rPr>
          <w:rFonts w:ascii="Tahoma" w:hAnsi="Tahoma" w:cs="Tahoma"/>
          <w:b w:val="0"/>
        </w:rPr>
        <w:t>mora</w:t>
      </w:r>
      <w:r w:rsidR="00BF72E3" w:rsidRPr="00A621A7">
        <w:rPr>
          <w:rFonts w:ascii="Tahoma" w:hAnsi="Tahoma" w:cs="Tahoma"/>
          <w:b w:val="0"/>
        </w:rPr>
        <w:t xml:space="preserve"> </w:t>
      </w:r>
      <w:r w:rsidRPr="00A621A7">
        <w:rPr>
          <w:rFonts w:ascii="Tahoma" w:hAnsi="Tahoma" w:cs="Tahoma"/>
          <w:b w:val="0"/>
        </w:rPr>
        <w:t>iz sodelovanja v postopku javnega naročanja izključi</w:t>
      </w:r>
      <w:r>
        <w:rPr>
          <w:rFonts w:ascii="Tahoma" w:hAnsi="Tahoma" w:cs="Tahoma"/>
          <w:b w:val="0"/>
        </w:rPr>
        <w:t>l</w:t>
      </w:r>
      <w:r w:rsidRPr="00A621A7">
        <w:rPr>
          <w:rFonts w:ascii="Tahoma" w:hAnsi="Tahoma" w:cs="Tahoma"/>
          <w:b w:val="0"/>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w:t>
      </w:r>
      <w:r w:rsidR="00BF72E3">
        <w:rPr>
          <w:rFonts w:ascii="Tahoma" w:hAnsi="Tahoma" w:cs="Tahoma"/>
          <w:b w:val="0"/>
        </w:rPr>
        <w:t xml:space="preserve"> </w:t>
      </w:r>
      <w:r w:rsidR="00BF72E3" w:rsidRPr="00A90D76">
        <w:rPr>
          <w:rFonts w:ascii="Tahoma" w:hAnsi="Tahoma" w:cs="Tahoma"/>
          <w:b w:val="0"/>
        </w:rPr>
        <w:t xml:space="preserve">iz </w:t>
      </w:r>
      <w:r w:rsidR="00D12BE2" w:rsidRPr="00D12BE2">
        <w:rPr>
          <w:rFonts w:ascii="Tahoma" w:hAnsi="Tahoma" w:cs="Tahoma"/>
          <w:b w:val="0"/>
        </w:rPr>
        <w:t xml:space="preserve">Kazenskega zakonika (Uradni list RS, št. 50/12 – uradno prečiščeno besedilo, 6/16 – </w:t>
      </w:r>
      <w:proofErr w:type="spellStart"/>
      <w:r w:rsidR="00D12BE2" w:rsidRPr="00D12BE2">
        <w:rPr>
          <w:rFonts w:ascii="Tahoma" w:hAnsi="Tahoma" w:cs="Tahoma"/>
          <w:b w:val="0"/>
        </w:rPr>
        <w:t>popr</w:t>
      </w:r>
      <w:proofErr w:type="spellEnd"/>
      <w:r w:rsidR="00D12BE2" w:rsidRPr="00D12BE2">
        <w:rPr>
          <w:rFonts w:ascii="Tahoma" w:hAnsi="Tahoma" w:cs="Tahoma"/>
          <w:b w:val="0"/>
        </w:rPr>
        <w:t>., 54/15, 38/16, 27/17, 23/20, 91/20, 95/21, 186/21, 105/22 – ZZNŠPP in 16/2</w:t>
      </w:r>
      <w:r w:rsidR="00D12BE2">
        <w:rPr>
          <w:rFonts w:ascii="Tahoma" w:hAnsi="Tahoma" w:cs="Tahoma"/>
          <w:b w:val="0"/>
        </w:rPr>
        <w:t>3; v nadaljnjem besedilu: KZ-1)</w:t>
      </w:r>
      <w:r w:rsidR="00BF72E3" w:rsidRPr="00A90D76">
        <w:rPr>
          <w:rFonts w:ascii="Tahoma" w:hAnsi="Tahoma" w:cs="Tahoma"/>
          <w:b w:val="0"/>
        </w:rPr>
        <w:t xml:space="preserve"> ali za primerljiva kazniva dejanja, ki so jih izrekla tuja sodišča</w:t>
      </w:r>
      <w:r w:rsidR="00BF72E3" w:rsidRPr="00C8579C">
        <w:rPr>
          <w:rFonts w:ascii="Tahoma" w:hAnsi="Tahoma" w:cs="Tahoma"/>
          <w:b w:val="0"/>
        </w:rPr>
        <w:t>, ki so opredeljena v prvem odstavku 75. člena ZJN-3.</w:t>
      </w:r>
    </w:p>
    <w:p w14:paraId="11C1CC7F" w14:textId="77777777" w:rsidR="00500F5E" w:rsidRDefault="00500F5E" w:rsidP="005D0B1A">
      <w:pPr>
        <w:pStyle w:val="Telobesedila2"/>
        <w:keepNext/>
        <w:keepLines/>
        <w:rPr>
          <w:rFonts w:ascii="Tahoma" w:hAnsi="Tahoma" w:cs="Tahoma"/>
          <w:smallCaps/>
        </w:rPr>
      </w:pPr>
    </w:p>
    <w:p w14:paraId="52CECE8C"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62D6A35B" w14:textId="77777777" w:rsidR="00561B0A" w:rsidRDefault="00561B0A"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5F45B35F" w14:textId="77777777" w:rsidR="00561B0A" w:rsidRDefault="00561B0A" w:rsidP="0022456E">
      <w:pPr>
        <w:pStyle w:val="Odstavekseznama"/>
        <w:keepNext/>
        <w:keepLines/>
        <w:numPr>
          <w:ilvl w:val="0"/>
          <w:numId w:val="10"/>
        </w:numPr>
        <w:jc w:val="both"/>
        <w:rPr>
          <w:rFonts w:ascii="Tahoma" w:hAnsi="Tahoma" w:cs="Tahoma"/>
          <w:szCs w:val="22"/>
        </w:rPr>
      </w:pPr>
      <w:r>
        <w:rPr>
          <w:rFonts w:ascii="Tahoma" w:hAnsi="Tahoma" w:cs="Tahoma"/>
          <w:szCs w:val="22"/>
        </w:rPr>
        <w:t>i</w:t>
      </w:r>
      <w:r w:rsidR="006C4367"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006C4367" w:rsidRPr="006C4367">
        <w:rPr>
          <w:rFonts w:ascii="Tahoma" w:hAnsi="Tahoma" w:cs="Tahoma"/>
          <w:szCs w:val="22"/>
        </w:rPr>
        <w:t>,</w:t>
      </w:r>
    </w:p>
    <w:p w14:paraId="0FFF3123" w14:textId="77777777" w:rsidR="00561B0A" w:rsidRDefault="00561B0A" w:rsidP="0022456E">
      <w:pPr>
        <w:pStyle w:val="Odstavekseznama"/>
        <w:keepNext/>
        <w:keepLines/>
        <w:numPr>
          <w:ilvl w:val="0"/>
          <w:numId w:val="10"/>
        </w:numPr>
        <w:jc w:val="both"/>
        <w:rPr>
          <w:rFonts w:ascii="Tahoma" w:hAnsi="Tahoma" w:cs="Tahoma"/>
          <w:iCs/>
        </w:rPr>
      </w:pPr>
      <w:r>
        <w:rPr>
          <w:rFonts w:ascii="Tahoma" w:hAnsi="Tahoma" w:cs="Tahoma"/>
          <w:szCs w:val="22"/>
        </w:rPr>
        <w:t>izpolnjena in podpisana Priloga</w:t>
      </w:r>
      <w:r w:rsidR="00807BCD">
        <w:rPr>
          <w:rFonts w:ascii="Tahoma" w:hAnsi="Tahoma" w:cs="Tahoma"/>
          <w:szCs w:val="22"/>
        </w:rPr>
        <w:t xml:space="preserve"> </w:t>
      </w:r>
      <w:r w:rsidR="006C4367"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Pr>
          <w:rFonts w:ascii="Tahoma" w:hAnsi="Tahoma" w:cs="Tahoma"/>
          <w:iCs/>
        </w:rPr>
        <w:t>,</w:t>
      </w:r>
    </w:p>
    <w:p w14:paraId="4C0CB53A" w14:textId="77777777" w:rsidR="00561B0A" w:rsidRPr="00561B0A" w:rsidRDefault="00561B0A" w:rsidP="0022456E">
      <w:pPr>
        <w:pStyle w:val="Odstavekseznama"/>
        <w:keepNext/>
        <w:keepLines/>
        <w:numPr>
          <w:ilvl w:val="0"/>
          <w:numId w:val="10"/>
        </w:numPr>
        <w:jc w:val="both"/>
        <w:rPr>
          <w:rFonts w:ascii="Tahoma" w:hAnsi="Tahoma" w:cs="Tahoma"/>
          <w:szCs w:val="22"/>
        </w:rPr>
      </w:pPr>
      <w:r w:rsidRPr="00112425">
        <w:rPr>
          <w:rFonts w:ascii="Tahoma" w:hAnsi="Tahoma" w:cs="Tahoma"/>
        </w:rPr>
        <w:t xml:space="preserve">Priloga </w:t>
      </w:r>
      <w:r>
        <w:rPr>
          <w:rFonts w:ascii="Tahoma" w:hAnsi="Tahoma" w:cs="Tahoma"/>
        </w:rPr>
        <w:t xml:space="preserve">7/4 </w:t>
      </w:r>
      <w:r w:rsidRPr="00112425">
        <w:rPr>
          <w:rFonts w:ascii="Tahoma" w:hAnsi="Tahoma" w:cs="Tahoma"/>
        </w:rPr>
        <w:t>IZJAVA FIZIČNE OSEBE</w:t>
      </w:r>
      <w:r>
        <w:rPr>
          <w:rFonts w:ascii="Tahoma" w:hAnsi="Tahoma" w:cs="Tahoma"/>
        </w:rPr>
        <w:t>.</w:t>
      </w:r>
    </w:p>
    <w:p w14:paraId="1E913DAD" w14:textId="77777777" w:rsidR="00561B0A" w:rsidRDefault="00561B0A" w:rsidP="005D0B1A">
      <w:pPr>
        <w:keepNext/>
        <w:keepLines/>
        <w:jc w:val="both"/>
        <w:rPr>
          <w:rFonts w:ascii="Tahoma" w:hAnsi="Tahoma" w:cs="Tahoma"/>
        </w:rPr>
      </w:pPr>
    </w:p>
    <w:p w14:paraId="44F7D3E3" w14:textId="77777777" w:rsidR="00AE5DCE" w:rsidRPr="00561B0A" w:rsidRDefault="00561B0A" w:rsidP="005D0B1A">
      <w:pPr>
        <w:keepNext/>
        <w:keepLines/>
        <w:jc w:val="both"/>
        <w:rPr>
          <w:rFonts w:ascii="Tahoma" w:hAnsi="Tahoma" w:cs="Tahoma"/>
          <w:szCs w:val="22"/>
        </w:rPr>
      </w:pPr>
      <w:r>
        <w:rPr>
          <w:rFonts w:ascii="Tahoma" w:hAnsi="Tahoma" w:cs="Tahoma"/>
        </w:rPr>
        <w:lastRenderedPageBreak/>
        <w:t xml:space="preserve">Izpolnjene in podpisane priloge (Priloga 7/2 oziroma Priloga 7/3) morajo biti priložene za vse gospodarske subjekte, ki nastopajo v ponudbi </w:t>
      </w:r>
      <w:r w:rsidR="00146524">
        <w:rPr>
          <w:rFonts w:ascii="Tahoma" w:hAnsi="Tahoma" w:cs="Tahoma"/>
          <w:szCs w:val="22"/>
        </w:rPr>
        <w:t>(priloženo ločeno, za vsak gospodarski subjekt</w:t>
      </w:r>
      <w:r w:rsidR="00146524" w:rsidRPr="00561B0A">
        <w:rPr>
          <w:rFonts w:ascii="Tahoma" w:hAnsi="Tahoma" w:cs="Tahoma"/>
          <w:szCs w:val="22"/>
        </w:rPr>
        <w:t>, ki nastopa v ponudbi)</w:t>
      </w:r>
      <w:r>
        <w:rPr>
          <w:rFonts w:ascii="Tahoma" w:hAnsi="Tahoma" w:cs="Tahoma"/>
        </w:rPr>
        <w:t xml:space="preserve">. Izpolnjena in podpisana Priloga 7/4 mora biti priložena za vse osebe posameznega gospodarskega subjekta, ki sodeluje v ponudbi, in </w:t>
      </w:r>
      <w:r w:rsidRPr="00561B0A">
        <w:rPr>
          <w:rFonts w:ascii="Tahoma" w:hAnsi="Tahoma" w:cs="Tahoma"/>
        </w:rPr>
        <w:t>je članica upravnega, vodstvenega ali nadzornega organa tega gospodarskega subjekta ali ki ima pooblastila za njegovo zastopanje ali odločanje ali nadzor v njem</w:t>
      </w:r>
      <w:r>
        <w:rPr>
          <w:rFonts w:ascii="Tahoma" w:hAnsi="Tahoma" w:cs="Tahoma"/>
        </w:rPr>
        <w:t xml:space="preserve"> </w:t>
      </w:r>
      <w:r w:rsidRPr="00561B0A">
        <w:rPr>
          <w:rFonts w:ascii="Tahoma" w:hAnsi="Tahoma" w:cs="Tahoma"/>
        </w:rPr>
        <w:t xml:space="preserve"> </w:t>
      </w:r>
    </w:p>
    <w:p w14:paraId="72889496" w14:textId="77777777" w:rsidR="006C4367" w:rsidRDefault="006C4367" w:rsidP="005D0B1A">
      <w:pPr>
        <w:pStyle w:val="Odstavekseznama"/>
        <w:keepNext/>
        <w:keepLines/>
        <w:ind w:left="0"/>
        <w:jc w:val="both"/>
        <w:rPr>
          <w:rFonts w:ascii="Tahoma" w:hAnsi="Tahoma" w:cs="Tahoma"/>
          <w:szCs w:val="22"/>
        </w:rPr>
      </w:pPr>
    </w:p>
    <w:p w14:paraId="7CB9389F" w14:textId="77777777" w:rsidR="00561B0A" w:rsidRDefault="00561B0A"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68BE2EF6" w14:textId="77777777" w:rsidR="00561B0A" w:rsidRDefault="00561B0A" w:rsidP="005D0B1A">
      <w:pPr>
        <w:keepNext/>
        <w:keepLines/>
        <w:jc w:val="both"/>
        <w:rPr>
          <w:rFonts w:ascii="Tahoma" w:hAnsi="Tahoma" w:cs="Tahoma"/>
          <w:bCs/>
        </w:rPr>
      </w:pPr>
    </w:p>
    <w:p w14:paraId="631C6F4D" w14:textId="77777777" w:rsidR="00561B0A" w:rsidRDefault="00561B0A"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11FCB307" w14:textId="510C1670" w:rsidR="0077214F" w:rsidRDefault="0077214F" w:rsidP="005D0B1A">
      <w:pPr>
        <w:pStyle w:val="Odstavekseznama"/>
        <w:keepNext/>
        <w:keepLines/>
        <w:ind w:left="0"/>
        <w:jc w:val="both"/>
        <w:rPr>
          <w:rFonts w:ascii="Tahoma" w:hAnsi="Tahoma" w:cs="Tahoma"/>
          <w:szCs w:val="22"/>
        </w:rPr>
      </w:pPr>
    </w:p>
    <w:p w14:paraId="56148B50" w14:textId="77777777" w:rsidR="00B630AD" w:rsidRDefault="00B630AD" w:rsidP="005D0B1A">
      <w:pPr>
        <w:pStyle w:val="Telobesedila2"/>
        <w:keepNext/>
        <w:keepLines/>
        <w:ind w:right="0"/>
        <w:rPr>
          <w:rFonts w:ascii="Tahoma" w:hAnsi="Tahoma" w:cs="Tahoma"/>
        </w:rPr>
      </w:pPr>
      <w:r w:rsidRPr="00B630AD">
        <w:rPr>
          <w:rFonts w:ascii="Tahoma" w:hAnsi="Tahoma" w:cs="Tahoma"/>
        </w:rPr>
        <w:t>B: Razlogi, povezani s plačilom davkov ali prispevkov za socialno varnost</w:t>
      </w:r>
      <w:r w:rsidR="00561B0A">
        <w:rPr>
          <w:rFonts w:ascii="Tahoma" w:hAnsi="Tahoma" w:cs="Tahoma"/>
        </w:rPr>
        <w:t xml:space="preserve"> (drugi odstavek 75. člena ZJN-3)</w:t>
      </w:r>
    </w:p>
    <w:p w14:paraId="6D31584C" w14:textId="77777777" w:rsidR="00EC5AD4" w:rsidRDefault="00010FE1" w:rsidP="005D0B1A">
      <w:pPr>
        <w:pStyle w:val="Telobesedila2"/>
        <w:keepNext/>
        <w:keepLines/>
        <w:ind w:right="0"/>
        <w:rPr>
          <w:rFonts w:ascii="Tahoma" w:hAnsi="Tahoma" w:cs="Tahoma"/>
        </w:rPr>
      </w:pPr>
      <w:r w:rsidRPr="00E3754F">
        <w:rPr>
          <w:rFonts w:ascii="Tahoma" w:hAnsi="Tahoma" w:cs="Tahoma"/>
          <w:b w:val="0"/>
        </w:rPr>
        <w:t xml:space="preserve">Naročnik </w:t>
      </w:r>
      <w:r w:rsidR="00561B0A">
        <w:rPr>
          <w:rFonts w:ascii="Tahoma" w:hAnsi="Tahoma" w:cs="Tahoma"/>
          <w:b w:val="0"/>
        </w:rPr>
        <w:t>mora</w:t>
      </w:r>
      <w:r w:rsidR="00561B0A" w:rsidRPr="00E3754F">
        <w:rPr>
          <w:rFonts w:ascii="Tahoma" w:hAnsi="Tahoma" w:cs="Tahoma"/>
          <w:b w:val="0"/>
        </w:rPr>
        <w:t xml:space="preserve"> </w:t>
      </w:r>
      <w:r w:rsidRPr="00E3754F">
        <w:rPr>
          <w:rFonts w:ascii="Tahoma" w:hAnsi="Tahoma" w:cs="Tahoma"/>
          <w:b w:val="0"/>
        </w:rPr>
        <w:t>iz sodelovanja v postopku javnega naročanja izključi</w:t>
      </w:r>
      <w:r>
        <w:rPr>
          <w:rFonts w:ascii="Tahoma" w:hAnsi="Tahoma" w:cs="Tahoma"/>
          <w:b w:val="0"/>
        </w:rPr>
        <w:t>l</w:t>
      </w:r>
      <w:r w:rsidRPr="00E3754F">
        <w:rPr>
          <w:rFonts w:ascii="Tahoma" w:hAnsi="Tahoma" w:cs="Tahoma"/>
          <w:b w:val="0"/>
        </w:rPr>
        <w:t xml:space="preserve"> gospodarski subjekt, če</w:t>
      </w:r>
      <w:r w:rsidR="00460AEF">
        <w:rPr>
          <w:rFonts w:ascii="Tahoma" w:hAnsi="Tahoma" w:cs="Tahoma"/>
          <w:b w:val="0"/>
        </w:rPr>
        <w:t xml:space="preserve"> </w:t>
      </w:r>
      <w:r w:rsidRPr="00E3754F">
        <w:rPr>
          <w:rFonts w:ascii="Tahoma" w:hAnsi="Tahoma" w:cs="Tahoma"/>
          <w:b w:val="0"/>
        </w:rPr>
        <w:t xml:space="preserve">pri preverjanju v skladu s 77., 79. in 80. členom </w:t>
      </w:r>
      <w:r>
        <w:rPr>
          <w:rFonts w:ascii="Tahoma" w:hAnsi="Tahoma" w:cs="Tahoma"/>
          <w:b w:val="0"/>
        </w:rPr>
        <w:t>ZJN-3</w:t>
      </w:r>
      <w:r w:rsidRPr="00E3754F">
        <w:rPr>
          <w:rFonts w:ascii="Tahoma" w:hAnsi="Tahoma" w:cs="Tahoma"/>
          <w:b w:val="0"/>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w:t>
      </w:r>
      <w:r w:rsidR="00561B0A">
        <w:rPr>
          <w:rFonts w:ascii="Tahoma" w:hAnsi="Tahoma" w:cs="Tahoma"/>
          <w:b w:val="0"/>
        </w:rPr>
        <w:t xml:space="preserve">. </w:t>
      </w:r>
      <w:r w:rsidR="00561B0A" w:rsidRPr="00561B0A">
        <w:rPr>
          <w:rFonts w:ascii="Tahoma" w:hAnsi="Tahoma" w:cs="Tahoma"/>
          <w:b w:val="0"/>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561B0A" w:rsidRPr="008372F3">
        <w:rPr>
          <w:rFonts w:ascii="Tahoma" w:hAnsi="Tahoma" w:cs="Tahoma"/>
        </w:rPr>
        <w:t>.</w:t>
      </w:r>
    </w:p>
    <w:p w14:paraId="19154C74" w14:textId="77777777" w:rsidR="00112570" w:rsidRDefault="00112570" w:rsidP="005D0B1A">
      <w:pPr>
        <w:pStyle w:val="Telobesedila2"/>
        <w:keepNext/>
        <w:keepLines/>
        <w:ind w:right="0"/>
        <w:rPr>
          <w:rFonts w:ascii="Tahoma" w:hAnsi="Tahoma" w:cs="Tahoma"/>
          <w:b w:val="0"/>
        </w:rPr>
      </w:pPr>
    </w:p>
    <w:p w14:paraId="6122C6E5"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0E352758"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283320E1" w14:textId="77777777" w:rsidR="000E1C5B" w:rsidRDefault="000E1C5B" w:rsidP="0022456E">
      <w:pPr>
        <w:pStyle w:val="Odstavekseznama"/>
        <w:keepNext/>
        <w:keepLines/>
        <w:numPr>
          <w:ilvl w:val="0"/>
          <w:numId w:val="10"/>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4C811D45" w14:textId="77777777" w:rsidR="000E1C5B" w:rsidRPr="000E1C5B" w:rsidRDefault="000E1C5B" w:rsidP="0022456E">
      <w:pPr>
        <w:pStyle w:val="Odstavekseznama"/>
        <w:keepNext/>
        <w:keepLines/>
        <w:numPr>
          <w:ilvl w:val="0"/>
          <w:numId w:val="10"/>
        </w:numPr>
        <w:jc w:val="both"/>
        <w:rPr>
          <w:rFonts w:ascii="Tahoma" w:hAnsi="Tahoma" w:cs="Tahoma"/>
          <w:iCs/>
        </w:rPr>
      </w:pPr>
      <w:r>
        <w:rPr>
          <w:rFonts w:ascii="Tahoma" w:hAnsi="Tahoma" w:cs="Tahoma"/>
          <w:szCs w:val="22"/>
        </w:rPr>
        <w:t>izpolnjena in podpisana Priloga</w:t>
      </w:r>
      <w:r w:rsidR="0095373B">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104CCF7D" w14:textId="77777777" w:rsidR="000E1C5B" w:rsidRDefault="000E1C5B" w:rsidP="005D0B1A">
      <w:pPr>
        <w:keepNext/>
        <w:keepLines/>
        <w:jc w:val="both"/>
        <w:rPr>
          <w:rFonts w:ascii="Tahoma" w:hAnsi="Tahoma" w:cs="Tahoma"/>
        </w:rPr>
      </w:pPr>
    </w:p>
    <w:p w14:paraId="6DC0A5B4"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4755BA">
        <w:rPr>
          <w:rFonts w:ascii="Tahoma" w:hAnsi="Tahoma" w:cs="Tahoma"/>
          <w:szCs w:val="22"/>
        </w:rPr>
        <w:t>(priloženo ločeno, za vsak gospodarski subjekt</w:t>
      </w:r>
      <w:r w:rsidRPr="00561B0A">
        <w:rPr>
          <w:rFonts w:ascii="Tahoma" w:hAnsi="Tahoma" w:cs="Tahoma"/>
          <w:szCs w:val="22"/>
        </w:rPr>
        <w:t>, ki nastopa v ponudbi)</w:t>
      </w:r>
      <w:r>
        <w:rPr>
          <w:rFonts w:ascii="Tahoma" w:hAnsi="Tahoma" w:cs="Tahoma"/>
        </w:rPr>
        <w:t>.</w:t>
      </w:r>
    </w:p>
    <w:p w14:paraId="12A1EC8B" w14:textId="77777777" w:rsidR="000E1C5B" w:rsidRDefault="000E1C5B" w:rsidP="005D0B1A">
      <w:pPr>
        <w:pStyle w:val="Odstavekseznama"/>
        <w:keepNext/>
        <w:keepLines/>
        <w:ind w:left="0"/>
        <w:jc w:val="both"/>
        <w:rPr>
          <w:rFonts w:ascii="Tahoma" w:hAnsi="Tahoma" w:cs="Tahoma"/>
          <w:szCs w:val="22"/>
        </w:rPr>
      </w:pPr>
    </w:p>
    <w:p w14:paraId="68FC579A" w14:textId="77777777" w:rsidR="000E1C5B" w:rsidRDefault="000E1C5B"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33B9973F" w14:textId="77777777" w:rsidR="000E1C5B" w:rsidRDefault="000E1C5B" w:rsidP="005D0B1A">
      <w:pPr>
        <w:keepNext/>
        <w:keepLines/>
        <w:jc w:val="both"/>
        <w:rPr>
          <w:rFonts w:ascii="Tahoma" w:hAnsi="Tahoma" w:cs="Tahoma"/>
          <w:bCs/>
        </w:rPr>
      </w:pPr>
    </w:p>
    <w:p w14:paraId="71EC1FBB" w14:textId="0B15AD5D" w:rsidR="000E1C5B" w:rsidRDefault="000E1C5B"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59A88793" w14:textId="3AF44068" w:rsidR="00F72BF5" w:rsidRDefault="00F72BF5" w:rsidP="005D0B1A">
      <w:pPr>
        <w:keepNext/>
        <w:keepLines/>
        <w:jc w:val="both"/>
        <w:rPr>
          <w:rFonts w:ascii="Tahoma" w:hAnsi="Tahoma" w:cs="Tahoma"/>
          <w:bCs/>
        </w:rPr>
      </w:pPr>
    </w:p>
    <w:p w14:paraId="66A3BC57" w14:textId="77777777" w:rsidR="00F72BF5" w:rsidRPr="00F72BF5" w:rsidRDefault="00F72BF5" w:rsidP="00F72BF5">
      <w:pPr>
        <w:keepNext/>
        <w:keepLines/>
        <w:jc w:val="both"/>
        <w:rPr>
          <w:rFonts w:ascii="Tahoma" w:hAnsi="Tahoma" w:cs="Tahoma"/>
          <w:b/>
          <w:bCs/>
        </w:rPr>
      </w:pPr>
      <w:r w:rsidRPr="00F72BF5">
        <w:rPr>
          <w:rFonts w:ascii="Tahoma" w:hAnsi="Tahoma" w:cs="Tahoma"/>
          <w:b/>
          <w:bCs/>
        </w:rPr>
        <w:t>C: Razlogi, povezani z insolventnostjo, nasprotjem interesov ali kršitvijo poklicnih pravil</w:t>
      </w:r>
    </w:p>
    <w:p w14:paraId="327D337E" w14:textId="77777777" w:rsidR="00F72BF5" w:rsidRPr="00F72BF5" w:rsidRDefault="00F72BF5" w:rsidP="00F72BF5">
      <w:pPr>
        <w:keepNext/>
        <w:keepLines/>
        <w:jc w:val="both"/>
        <w:rPr>
          <w:rFonts w:ascii="Tahoma" w:hAnsi="Tahoma" w:cs="Tahoma"/>
          <w:bCs/>
        </w:rPr>
      </w:pPr>
      <w:r w:rsidRPr="00F72BF5">
        <w:rPr>
          <w:rFonts w:ascii="Tahoma" w:hAnsi="Tahoma" w:cs="Tahoma"/>
          <w:bCs/>
        </w:rPr>
        <w:t>Naročnik bo iz sodelovanja v postopku javnega naročanja izključil gospodarski subjekt tudi v naslednjih primerih:</w:t>
      </w:r>
    </w:p>
    <w:p w14:paraId="082D331B"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t>če lahko naročnik na kakršen koli način izkaže kršitev obveznosti iz drugega odstavka 3. člena ZJN-3;</w:t>
      </w:r>
    </w:p>
    <w:p w14:paraId="490E4D7A"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4BF23C7"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t>če lahko naročnik z ustreznimi sredstvi izkaže, da je gospodarski subjekt zagrešil hujšo kršitev poklicnih pravil, zaradi česar je omajana njegova integriteta;</w:t>
      </w:r>
    </w:p>
    <w:p w14:paraId="73CC56B1"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lastRenderedPageBreak/>
        <w:t>če izkrivljanja konkurence zaradi predhodnega sodelovanja gospodarskih subjektov pri pripravi postopka javnega naročanja v skladu s 65. členom ZJN-3 ni mogoče učinkovito odpraviti z drugimi, blažjimi ukrepi;</w:t>
      </w:r>
    </w:p>
    <w:p w14:paraId="0126B67F" w14:textId="77777777" w:rsidR="00F72BF5" w:rsidRPr="00F72BF5" w:rsidRDefault="00F72BF5" w:rsidP="0022456E">
      <w:pPr>
        <w:keepNext/>
        <w:keepLines/>
        <w:numPr>
          <w:ilvl w:val="0"/>
          <w:numId w:val="9"/>
        </w:numPr>
        <w:jc w:val="both"/>
        <w:rPr>
          <w:rFonts w:ascii="Tahoma" w:hAnsi="Tahoma" w:cs="Tahoma"/>
          <w:bCs/>
        </w:rPr>
      </w:pPr>
      <w:r w:rsidRPr="00F72BF5">
        <w:rPr>
          <w:rFonts w:ascii="Tahoma" w:hAnsi="Tahoma" w:cs="Tahoma"/>
          <w:bCs/>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4757A0DC" w14:textId="77777777" w:rsidR="00F72BF5" w:rsidRDefault="00F72BF5" w:rsidP="005D0B1A">
      <w:pPr>
        <w:keepNext/>
        <w:keepLines/>
        <w:jc w:val="both"/>
        <w:rPr>
          <w:rFonts w:ascii="Tahoma" w:hAnsi="Tahoma" w:cs="Tahoma"/>
          <w:bCs/>
        </w:rPr>
      </w:pPr>
    </w:p>
    <w:p w14:paraId="0A8A2C98" w14:textId="77777777" w:rsidR="00623F48" w:rsidRDefault="00623F48" w:rsidP="005D0B1A">
      <w:pPr>
        <w:pStyle w:val="Odstavekseznama"/>
        <w:keepNext/>
        <w:keepLines/>
        <w:ind w:left="0"/>
        <w:jc w:val="both"/>
        <w:rPr>
          <w:rFonts w:ascii="Tahoma" w:hAnsi="Tahoma" w:cs="Tahoma"/>
          <w:szCs w:val="22"/>
        </w:rPr>
      </w:pPr>
    </w:p>
    <w:p w14:paraId="71DD66CF" w14:textId="77777777" w:rsidR="00B630AD" w:rsidRDefault="007E74DF" w:rsidP="005D0B1A">
      <w:pPr>
        <w:pStyle w:val="Telobesedila2"/>
        <w:keepNext/>
        <w:keepLines/>
        <w:rPr>
          <w:rFonts w:ascii="Tahoma" w:hAnsi="Tahoma" w:cs="Tahoma"/>
        </w:rPr>
      </w:pPr>
      <w:r w:rsidRPr="007E74DF">
        <w:rPr>
          <w:rFonts w:ascii="Tahoma" w:hAnsi="Tahoma" w:cs="Tahoma"/>
        </w:rPr>
        <w:t>D: Nacionalni razlogi za izključitev</w:t>
      </w:r>
      <w:r w:rsidR="000E1C5B">
        <w:rPr>
          <w:rFonts w:ascii="Tahoma" w:hAnsi="Tahoma" w:cs="Tahoma"/>
        </w:rPr>
        <w:t xml:space="preserve"> (četrti odstavek 75. člena ZJN-3)</w:t>
      </w:r>
    </w:p>
    <w:p w14:paraId="55BDF7C1" w14:textId="77777777" w:rsidR="00B630AD" w:rsidRDefault="00B630AD" w:rsidP="005D0B1A">
      <w:pPr>
        <w:pStyle w:val="Telobesedila2"/>
        <w:keepNext/>
        <w:keepLines/>
        <w:rPr>
          <w:rFonts w:ascii="Tahoma" w:hAnsi="Tahoma" w:cs="Tahoma"/>
          <w:b w:val="0"/>
        </w:rPr>
      </w:pPr>
      <w:r w:rsidRPr="007B792F">
        <w:rPr>
          <w:rFonts w:ascii="Tahoma" w:hAnsi="Tahoma" w:cs="Tahoma"/>
          <w:b w:val="0"/>
        </w:rPr>
        <w:t xml:space="preserve">Naročnik </w:t>
      </w:r>
      <w:r w:rsidR="000E1C5B">
        <w:rPr>
          <w:rFonts w:ascii="Tahoma" w:hAnsi="Tahoma" w:cs="Tahoma"/>
          <w:b w:val="0"/>
        </w:rPr>
        <w:t>mora</w:t>
      </w:r>
      <w:r w:rsidR="000E1C5B" w:rsidRPr="007B792F">
        <w:rPr>
          <w:rFonts w:ascii="Tahoma" w:hAnsi="Tahoma" w:cs="Tahoma"/>
          <w:b w:val="0"/>
        </w:rPr>
        <w:t xml:space="preserve"> </w:t>
      </w:r>
      <w:r w:rsidRPr="007B792F">
        <w:rPr>
          <w:rFonts w:ascii="Tahoma" w:hAnsi="Tahoma" w:cs="Tahoma"/>
          <w:b w:val="0"/>
        </w:rPr>
        <w:t>iz posameznega postopka javnega naročanja izključi</w:t>
      </w:r>
      <w:r>
        <w:rPr>
          <w:rFonts w:ascii="Tahoma" w:hAnsi="Tahoma" w:cs="Tahoma"/>
          <w:b w:val="0"/>
        </w:rPr>
        <w:t>l</w:t>
      </w:r>
      <w:r w:rsidRPr="007B792F">
        <w:rPr>
          <w:rFonts w:ascii="Tahoma" w:hAnsi="Tahoma" w:cs="Tahoma"/>
          <w:b w:val="0"/>
        </w:rPr>
        <w:t xml:space="preserve"> gospodarski subjekt:</w:t>
      </w:r>
    </w:p>
    <w:p w14:paraId="73D677F5" w14:textId="77777777" w:rsidR="007E74DF" w:rsidRDefault="00B630AD" w:rsidP="0022456E">
      <w:pPr>
        <w:pStyle w:val="Telobesedila2"/>
        <w:keepNext/>
        <w:keepLines/>
        <w:numPr>
          <w:ilvl w:val="0"/>
          <w:numId w:val="9"/>
        </w:numPr>
        <w:rPr>
          <w:rFonts w:ascii="Tahoma" w:hAnsi="Tahoma" w:cs="Tahoma"/>
          <w:b w:val="0"/>
        </w:rPr>
      </w:pPr>
      <w:r w:rsidRPr="007B792F">
        <w:rPr>
          <w:rFonts w:ascii="Tahoma" w:hAnsi="Tahoma" w:cs="Tahoma"/>
          <w:b w:val="0"/>
        </w:rPr>
        <w:t xml:space="preserve">če je ta na dan, ko poteče rok za oddajo ponudb, izločen iz postopkov oddaje javnih naročil zaradi uvrstitve v evidenco gospodarskih subjektov </w:t>
      </w:r>
      <w:r w:rsidR="000E1C5B" w:rsidRPr="00E93364">
        <w:rPr>
          <w:rFonts w:ascii="Tahoma" w:hAnsi="Tahoma" w:cs="Tahoma"/>
          <w:b w:val="0"/>
          <w:szCs w:val="18"/>
        </w:rPr>
        <w:t>z izrečenimi stranskimi sankcijami izločitve iz postopkov javnega naročanja</w:t>
      </w:r>
      <w:r w:rsidRPr="007B792F">
        <w:rPr>
          <w:rFonts w:ascii="Tahoma" w:hAnsi="Tahoma" w:cs="Tahoma"/>
          <w:b w:val="0"/>
        </w:rPr>
        <w:t>;</w:t>
      </w:r>
    </w:p>
    <w:p w14:paraId="05C4F1D6" w14:textId="77777777" w:rsidR="00C53A34" w:rsidRDefault="00C53A34" w:rsidP="0022456E">
      <w:pPr>
        <w:keepNext/>
        <w:keepLines/>
        <w:numPr>
          <w:ilvl w:val="0"/>
          <w:numId w:val="9"/>
        </w:numPr>
        <w:jc w:val="both"/>
        <w:rPr>
          <w:rFonts w:ascii="Tahoma" w:hAnsi="Tahoma" w:cs="Tahoma"/>
          <w:bCs/>
        </w:rPr>
      </w:pPr>
      <w:r w:rsidRPr="00E575B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F7E4DB8" w14:textId="77777777" w:rsidR="007A381E" w:rsidRDefault="007A381E" w:rsidP="005D0B1A">
      <w:pPr>
        <w:pStyle w:val="Telobesedila2"/>
        <w:keepNext/>
        <w:keepLines/>
        <w:rPr>
          <w:rFonts w:ascii="Tahoma" w:hAnsi="Tahoma" w:cs="Tahoma"/>
          <w:b w:val="0"/>
        </w:rPr>
      </w:pPr>
    </w:p>
    <w:p w14:paraId="5B7887C6" w14:textId="77777777" w:rsidR="00650E5C" w:rsidRPr="002E4622" w:rsidRDefault="00650E5C" w:rsidP="005D0B1A">
      <w:pPr>
        <w:pStyle w:val="Telobesedila2"/>
        <w:keepNext/>
        <w:keepLines/>
        <w:rPr>
          <w:rFonts w:ascii="Tahoma" w:hAnsi="Tahoma" w:cs="Tahoma"/>
          <w:smallCaps/>
        </w:rPr>
      </w:pPr>
      <w:r w:rsidRPr="002E4622">
        <w:rPr>
          <w:rFonts w:ascii="Tahoma" w:hAnsi="Tahoma" w:cs="Tahoma"/>
          <w:smallCaps/>
        </w:rPr>
        <w:t>Dokazil</w:t>
      </w:r>
      <w:r w:rsidR="00357AF8">
        <w:rPr>
          <w:rFonts w:ascii="Tahoma" w:hAnsi="Tahoma" w:cs="Tahoma"/>
          <w:smallCaps/>
        </w:rPr>
        <w:t>o</w:t>
      </w:r>
      <w:r w:rsidRPr="002E4622">
        <w:rPr>
          <w:rFonts w:ascii="Tahoma" w:hAnsi="Tahoma" w:cs="Tahoma"/>
          <w:smallCaps/>
        </w:rPr>
        <w:t>:</w:t>
      </w:r>
    </w:p>
    <w:p w14:paraId="39FDA18E"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522B8A45" w14:textId="77777777" w:rsidR="000E1C5B" w:rsidRDefault="000E1C5B" w:rsidP="0022456E">
      <w:pPr>
        <w:pStyle w:val="Odstavekseznama"/>
        <w:keepNext/>
        <w:keepLines/>
        <w:numPr>
          <w:ilvl w:val="0"/>
          <w:numId w:val="10"/>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6B64500E" w14:textId="77777777" w:rsidR="000E1C5B" w:rsidRPr="000E1C5B" w:rsidRDefault="000E1C5B" w:rsidP="0022456E">
      <w:pPr>
        <w:pStyle w:val="Odstavekseznama"/>
        <w:keepNext/>
        <w:keepLines/>
        <w:numPr>
          <w:ilvl w:val="0"/>
          <w:numId w:val="10"/>
        </w:numPr>
        <w:jc w:val="both"/>
        <w:rPr>
          <w:rFonts w:ascii="Tahoma" w:hAnsi="Tahoma" w:cs="Tahoma"/>
          <w:iCs/>
        </w:rPr>
      </w:pPr>
      <w:r>
        <w:rPr>
          <w:rFonts w:ascii="Tahoma" w:hAnsi="Tahoma" w:cs="Tahoma"/>
          <w:szCs w:val="22"/>
        </w:rPr>
        <w:t>izpolnjena in podpisana Priloga</w:t>
      </w:r>
      <w:r w:rsidR="009B5B39">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026024DF" w14:textId="77777777" w:rsidR="000E1C5B" w:rsidRDefault="000E1C5B" w:rsidP="005D0B1A">
      <w:pPr>
        <w:keepNext/>
        <w:keepLines/>
        <w:jc w:val="both"/>
        <w:rPr>
          <w:rFonts w:ascii="Tahoma" w:hAnsi="Tahoma" w:cs="Tahoma"/>
        </w:rPr>
      </w:pPr>
    </w:p>
    <w:p w14:paraId="3D73352F"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6524">
        <w:rPr>
          <w:rFonts w:ascii="Tahoma" w:hAnsi="Tahoma" w:cs="Tahoma"/>
          <w:szCs w:val="22"/>
        </w:rPr>
        <w:t>(priloženo ločeno, za vsak gospodarski subjekt</w:t>
      </w:r>
      <w:r w:rsidR="00146524" w:rsidRPr="00561B0A">
        <w:rPr>
          <w:rFonts w:ascii="Tahoma" w:hAnsi="Tahoma" w:cs="Tahoma"/>
          <w:szCs w:val="22"/>
        </w:rPr>
        <w:t>, ki nastopa v ponudbi)</w:t>
      </w:r>
      <w:r w:rsidR="00146524">
        <w:rPr>
          <w:rFonts w:ascii="Tahoma" w:hAnsi="Tahoma" w:cs="Tahoma"/>
        </w:rPr>
        <w:t>.</w:t>
      </w:r>
    </w:p>
    <w:p w14:paraId="07CC326F" w14:textId="77777777" w:rsidR="000E1C5B" w:rsidRDefault="000E1C5B" w:rsidP="005D0B1A">
      <w:pPr>
        <w:pStyle w:val="Odstavekseznama"/>
        <w:keepNext/>
        <w:keepLines/>
        <w:ind w:left="0"/>
        <w:jc w:val="both"/>
        <w:rPr>
          <w:rFonts w:ascii="Tahoma" w:hAnsi="Tahoma" w:cs="Tahoma"/>
          <w:szCs w:val="22"/>
        </w:rPr>
      </w:pPr>
    </w:p>
    <w:p w14:paraId="3FB77516" w14:textId="77777777" w:rsidR="000E1C5B" w:rsidRDefault="000E1C5B"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7C139FA2" w14:textId="77777777" w:rsidR="000E1C5B" w:rsidRDefault="000E1C5B" w:rsidP="005D0B1A">
      <w:pPr>
        <w:keepNext/>
        <w:keepLines/>
        <w:jc w:val="both"/>
        <w:rPr>
          <w:rFonts w:ascii="Tahoma" w:hAnsi="Tahoma" w:cs="Tahoma"/>
          <w:bCs/>
        </w:rPr>
      </w:pPr>
    </w:p>
    <w:p w14:paraId="17E01778" w14:textId="5CF3A041" w:rsidR="000E1C5B" w:rsidRDefault="000E1C5B"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0AF115C3" w14:textId="77777777" w:rsidR="0071200B" w:rsidRDefault="0071200B" w:rsidP="005D0B1A">
      <w:pPr>
        <w:pStyle w:val="Odstavekseznama"/>
        <w:keepNext/>
        <w:keepLines/>
        <w:ind w:left="0"/>
        <w:jc w:val="both"/>
        <w:rPr>
          <w:rFonts w:ascii="Tahoma" w:hAnsi="Tahoma" w:cs="Tahoma"/>
        </w:rPr>
      </w:pPr>
    </w:p>
    <w:p w14:paraId="5DDC9209" w14:textId="77777777" w:rsidR="0071200B" w:rsidRPr="003F256A" w:rsidRDefault="0071200B" w:rsidP="00E73439">
      <w:pPr>
        <w:pStyle w:val="Telobesedila2"/>
        <w:keepNext/>
        <w:keepLines/>
        <w:ind w:right="0"/>
        <w:rPr>
          <w:rFonts w:ascii="Tahoma" w:hAnsi="Tahoma" w:cs="Tahoma"/>
        </w:rPr>
      </w:pPr>
      <w:r w:rsidRPr="003F256A">
        <w:rPr>
          <w:rFonts w:ascii="Tahoma" w:hAnsi="Tahoma" w:cs="Tahoma"/>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1DB45F3" w14:textId="77777777" w:rsidR="0071200B" w:rsidRPr="00AB02EA" w:rsidRDefault="0071200B" w:rsidP="005D0B1A">
      <w:pPr>
        <w:keepNext/>
        <w:keepLines/>
        <w:jc w:val="both"/>
        <w:rPr>
          <w:rFonts w:ascii="Tahoma" w:hAnsi="Tahoma" w:cs="Tahoma"/>
          <w:b/>
          <w:bCs/>
        </w:rPr>
      </w:pPr>
    </w:p>
    <w:p w14:paraId="04175D96" w14:textId="77777777" w:rsidR="0071200B" w:rsidRPr="00AB02EA" w:rsidRDefault="0071200B" w:rsidP="005D0B1A">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F6E02F6" w14:textId="77777777" w:rsidR="0071200B" w:rsidRPr="00AB02EA" w:rsidRDefault="0071200B" w:rsidP="0022456E">
      <w:pPr>
        <w:keepNext/>
        <w:keepLines/>
        <w:numPr>
          <w:ilvl w:val="0"/>
          <w:numId w:val="9"/>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0A744514" w14:textId="77777777" w:rsidR="0071200B" w:rsidRPr="00AB02EA" w:rsidRDefault="0071200B" w:rsidP="0022456E">
      <w:pPr>
        <w:keepNext/>
        <w:keepLines/>
        <w:numPr>
          <w:ilvl w:val="0"/>
          <w:numId w:val="9"/>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298ABC1A" w14:textId="520CCC2E" w:rsidR="0071200B" w:rsidRDefault="0071200B" w:rsidP="0022456E">
      <w:pPr>
        <w:keepNext/>
        <w:keepLines/>
        <w:numPr>
          <w:ilvl w:val="0"/>
          <w:numId w:val="9"/>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001E5DD" w14:textId="73DC3CD4" w:rsidR="00795434" w:rsidRDefault="00795434" w:rsidP="00795434">
      <w:pPr>
        <w:keepNext/>
        <w:keepLines/>
        <w:jc w:val="both"/>
        <w:rPr>
          <w:rFonts w:ascii="Tahoma" w:hAnsi="Tahoma" w:cs="Tahoma"/>
          <w:bCs/>
        </w:rPr>
      </w:pPr>
    </w:p>
    <w:p w14:paraId="63168048" w14:textId="77777777" w:rsidR="00795434" w:rsidRDefault="00795434" w:rsidP="00795434">
      <w:pPr>
        <w:keepNext/>
        <w:keepLines/>
        <w:jc w:val="both"/>
        <w:rPr>
          <w:rFonts w:ascii="Tahoma" w:hAnsi="Tahoma" w:cs="Tahoma"/>
          <w:bCs/>
        </w:rPr>
      </w:pPr>
    </w:p>
    <w:p w14:paraId="4A5EEEE3" w14:textId="77777777" w:rsidR="0071200B" w:rsidRDefault="0071200B" w:rsidP="005D0B1A">
      <w:pPr>
        <w:keepNext/>
        <w:keepLines/>
        <w:jc w:val="both"/>
        <w:rPr>
          <w:rFonts w:ascii="Tahoma" w:hAnsi="Tahoma" w:cs="Tahoma"/>
        </w:rPr>
      </w:pPr>
    </w:p>
    <w:p w14:paraId="36FF5235" w14:textId="77777777" w:rsidR="0071200B" w:rsidRPr="00287C82" w:rsidRDefault="0071200B" w:rsidP="005D0B1A">
      <w:pPr>
        <w:keepNext/>
        <w:keepLines/>
        <w:jc w:val="both"/>
        <w:rPr>
          <w:rFonts w:ascii="Tahoma" w:hAnsi="Tahoma" w:cs="Tahoma"/>
          <w:b/>
          <w:smallCaps/>
          <w:color w:val="000000" w:themeColor="text1"/>
        </w:rPr>
      </w:pPr>
      <w:r w:rsidRPr="005E3F42">
        <w:rPr>
          <w:rFonts w:ascii="Tahoma" w:hAnsi="Tahoma" w:cs="Tahoma"/>
          <w:b/>
          <w:smallCaps/>
          <w:color w:val="000000" w:themeColor="text1"/>
        </w:rPr>
        <w:lastRenderedPageBreak/>
        <w:t>Dokazila:</w:t>
      </w:r>
    </w:p>
    <w:p w14:paraId="7C0189A0" w14:textId="77777777" w:rsidR="0071200B" w:rsidRDefault="0071200B" w:rsidP="005D0B1A">
      <w:pPr>
        <w:pStyle w:val="Odstavekseznama"/>
        <w:keepNext/>
        <w:keepLines/>
        <w:ind w:left="0"/>
        <w:jc w:val="both"/>
        <w:rPr>
          <w:rFonts w:ascii="Tahoma" w:hAnsi="Tahoma" w:cs="Tahoma"/>
        </w:rPr>
      </w:pPr>
    </w:p>
    <w:p w14:paraId="6209BF2D"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2AF80B86" w14:textId="77777777" w:rsidR="000E1C5B" w:rsidRDefault="000E1C5B" w:rsidP="0022456E">
      <w:pPr>
        <w:pStyle w:val="Odstavekseznama"/>
        <w:keepNext/>
        <w:keepLines/>
        <w:numPr>
          <w:ilvl w:val="0"/>
          <w:numId w:val="10"/>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08DED5EC" w14:textId="77777777" w:rsidR="000E1C5B" w:rsidRPr="000E1C5B" w:rsidRDefault="000E1C5B" w:rsidP="0022456E">
      <w:pPr>
        <w:pStyle w:val="Odstavekseznama"/>
        <w:keepNext/>
        <w:keepLines/>
        <w:numPr>
          <w:ilvl w:val="0"/>
          <w:numId w:val="10"/>
        </w:numPr>
        <w:jc w:val="both"/>
        <w:rPr>
          <w:rFonts w:ascii="Tahoma" w:hAnsi="Tahoma" w:cs="Tahoma"/>
          <w:iCs/>
        </w:rPr>
      </w:pPr>
      <w:r>
        <w:rPr>
          <w:rFonts w:ascii="Tahoma" w:hAnsi="Tahoma" w:cs="Tahoma"/>
          <w:szCs w:val="22"/>
        </w:rPr>
        <w:t>izpolnjena in podpisana Priloga</w:t>
      </w:r>
      <w:r w:rsidR="009859BD">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67C161B9" w14:textId="77777777" w:rsidR="000E1C5B" w:rsidRDefault="000E1C5B" w:rsidP="005D0B1A">
      <w:pPr>
        <w:keepNext/>
        <w:keepLines/>
        <w:jc w:val="both"/>
        <w:rPr>
          <w:rFonts w:ascii="Tahoma" w:hAnsi="Tahoma" w:cs="Tahoma"/>
        </w:rPr>
      </w:pPr>
    </w:p>
    <w:p w14:paraId="0AB4850D" w14:textId="5F27335E" w:rsidR="00517DCC" w:rsidRDefault="000E1C5B" w:rsidP="00AC258E">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7179">
        <w:rPr>
          <w:rFonts w:ascii="Tahoma" w:hAnsi="Tahoma" w:cs="Tahoma"/>
          <w:szCs w:val="22"/>
        </w:rPr>
        <w:t>(priloženo ločeno, za vsak gospodarski subjekt</w:t>
      </w:r>
      <w:r w:rsidR="00147179" w:rsidRPr="00561B0A">
        <w:rPr>
          <w:rFonts w:ascii="Tahoma" w:hAnsi="Tahoma" w:cs="Tahoma"/>
          <w:szCs w:val="22"/>
        </w:rPr>
        <w:t>, ki nastopa v ponudbi)</w:t>
      </w:r>
      <w:r w:rsidR="00147179">
        <w:rPr>
          <w:rFonts w:ascii="Tahoma" w:hAnsi="Tahoma" w:cs="Tahoma"/>
        </w:rPr>
        <w:t>.</w:t>
      </w:r>
    </w:p>
    <w:p w14:paraId="04853660" w14:textId="77777777" w:rsidR="00517DCC" w:rsidRDefault="00517DCC" w:rsidP="005D0B1A">
      <w:pPr>
        <w:pStyle w:val="Odstavekseznama"/>
        <w:keepNext/>
        <w:keepLines/>
        <w:ind w:left="0"/>
        <w:jc w:val="both"/>
        <w:rPr>
          <w:rFonts w:ascii="Tahoma" w:hAnsi="Tahoma" w:cs="Tahoma"/>
          <w:szCs w:val="22"/>
        </w:rPr>
      </w:pPr>
    </w:p>
    <w:p w14:paraId="531BBA0C" w14:textId="77777777" w:rsidR="000E1C5B" w:rsidRPr="000E1C5B" w:rsidRDefault="000E1C5B" w:rsidP="005D0B1A">
      <w:pPr>
        <w:keepNext/>
        <w:keepLines/>
        <w:rPr>
          <w:rFonts w:ascii="Tahoma" w:hAnsi="Tahoma" w:cs="Tahoma"/>
          <w:b/>
          <w:szCs w:val="22"/>
        </w:rPr>
      </w:pPr>
      <w:r w:rsidRPr="000E1C5B">
        <w:rPr>
          <w:rFonts w:ascii="Tahoma" w:hAnsi="Tahoma" w:cs="Tahoma"/>
          <w:b/>
          <w:szCs w:val="22"/>
        </w:rPr>
        <w:t>OPOMBA:</w:t>
      </w:r>
    </w:p>
    <w:p w14:paraId="69BD3D1B" w14:textId="77777777" w:rsidR="000E1C5B" w:rsidRPr="000E1C5B" w:rsidRDefault="000E1C5B" w:rsidP="005D0B1A">
      <w:pPr>
        <w:pStyle w:val="Odstavekseznama"/>
        <w:keepNext/>
        <w:keepLines/>
        <w:rPr>
          <w:rFonts w:ascii="Tahoma" w:hAnsi="Tahoma" w:cs="Tahoma"/>
          <w:b/>
          <w:szCs w:val="22"/>
        </w:rPr>
      </w:pPr>
    </w:p>
    <w:p w14:paraId="1BDE15C5" w14:textId="77777777" w:rsidR="000E1C5B" w:rsidRPr="000E1C5B" w:rsidRDefault="000E1C5B" w:rsidP="005D0B1A">
      <w:pPr>
        <w:keepNext/>
        <w:keepLines/>
        <w:jc w:val="both"/>
        <w:rPr>
          <w:rFonts w:ascii="Tahoma" w:hAnsi="Tahoma" w:cs="Tahoma"/>
          <w:bCs/>
          <w:i/>
          <w:szCs w:val="22"/>
        </w:rPr>
      </w:pPr>
      <w:r w:rsidRPr="000E1C5B">
        <w:rPr>
          <w:rFonts w:ascii="Tahoma" w:hAnsi="Tahoma" w:cs="Tahoma"/>
          <w:bCs/>
          <w:i/>
          <w:szCs w:val="22"/>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31F5DBB1" w14:textId="77777777" w:rsidR="000E1C5B" w:rsidRPr="000E1C5B" w:rsidRDefault="000E1C5B" w:rsidP="005D0B1A">
      <w:pPr>
        <w:pStyle w:val="Odstavekseznama"/>
        <w:keepNext/>
        <w:keepLines/>
        <w:rPr>
          <w:rFonts w:ascii="Tahoma" w:hAnsi="Tahoma" w:cs="Tahoma"/>
          <w:b/>
          <w:bCs/>
          <w:szCs w:val="22"/>
        </w:rPr>
      </w:pPr>
    </w:p>
    <w:p w14:paraId="3FF9E6D3" w14:textId="7B1ABF34" w:rsidR="000E1C5B" w:rsidRDefault="000E1C5B" w:rsidP="005D0B1A">
      <w:pPr>
        <w:keepNext/>
        <w:keepLines/>
        <w:jc w:val="both"/>
        <w:rPr>
          <w:rFonts w:ascii="Tahoma" w:hAnsi="Tahoma" w:cs="Tahoma"/>
          <w:i/>
          <w:szCs w:val="22"/>
        </w:rPr>
      </w:pPr>
      <w:r w:rsidRPr="000E1C5B">
        <w:rPr>
          <w:rFonts w:ascii="Tahoma" w:hAnsi="Tahoma" w:cs="Tahoma"/>
          <w:i/>
          <w:szCs w:val="22"/>
        </w:rPr>
        <w:t xml:space="preserve">V kolikor je tem primeru pri izpolnjevanju </w:t>
      </w:r>
      <w:r w:rsidR="009B5B39">
        <w:rPr>
          <w:rFonts w:ascii="Tahoma" w:hAnsi="Tahoma" w:cs="Tahoma"/>
          <w:i/>
          <w:szCs w:val="22"/>
        </w:rPr>
        <w:t>i</w:t>
      </w:r>
      <w:r w:rsidRPr="000E1C5B">
        <w:rPr>
          <w:rFonts w:ascii="Tahoma" w:hAnsi="Tahoma" w:cs="Tahoma"/>
          <w:i/>
          <w:szCs w:val="22"/>
        </w:rPr>
        <w:t xml:space="preserve">zjave o izpolnjevanju sposobnosti (Priloga </w:t>
      </w:r>
      <w:r w:rsidR="00904BC7">
        <w:rPr>
          <w:rFonts w:ascii="Tahoma" w:hAnsi="Tahoma" w:cs="Tahoma"/>
          <w:i/>
          <w:szCs w:val="22"/>
        </w:rPr>
        <w:t xml:space="preserve">7/2, </w:t>
      </w:r>
      <w:r w:rsidR="007C0CF7">
        <w:rPr>
          <w:rFonts w:ascii="Tahoma" w:hAnsi="Tahoma" w:cs="Tahoma"/>
          <w:i/>
          <w:szCs w:val="22"/>
        </w:rPr>
        <w:t>7/3</w:t>
      </w:r>
      <w:r w:rsidR="00904BC7">
        <w:rPr>
          <w:rFonts w:ascii="Tahoma" w:hAnsi="Tahoma" w:cs="Tahoma"/>
          <w:i/>
          <w:szCs w:val="22"/>
        </w:rPr>
        <w:t xml:space="preserve"> in</w:t>
      </w:r>
      <w:r w:rsidR="009B5B39">
        <w:rPr>
          <w:rFonts w:ascii="Tahoma" w:hAnsi="Tahoma" w:cs="Tahoma"/>
          <w:i/>
          <w:szCs w:val="22"/>
        </w:rPr>
        <w:t xml:space="preserve"> 7/4</w:t>
      </w:r>
      <w:r w:rsidRPr="000E1C5B">
        <w:rPr>
          <w:rFonts w:ascii="Tahoma" w:hAnsi="Tahoma" w:cs="Tahoma"/>
          <w:i/>
          <w:szCs w:val="22"/>
        </w:rPr>
        <w:t xml:space="preserve">) odgovor, da gospodarski subjekt posameznega zgoraj navedenega pogoja ne izpolnjuje in v skladu s prejšnjim odstavkom uveljavlja popravni mehanizem, besedilo v tem delu Izjave o izpolnjevanju sposobnosti prečrta in </w:t>
      </w:r>
      <w:r w:rsidR="009B5B39">
        <w:rPr>
          <w:rFonts w:ascii="Tahoma" w:hAnsi="Tahoma" w:cs="Tahoma"/>
          <w:i/>
          <w:szCs w:val="22"/>
        </w:rPr>
        <w:t xml:space="preserve">k Prilogi 7/4 </w:t>
      </w:r>
      <w:r w:rsidRPr="000E1C5B">
        <w:rPr>
          <w:rFonts w:ascii="Tahoma" w:hAnsi="Tahoma" w:cs="Tahoma"/>
          <w:i/>
          <w:szCs w:val="22"/>
        </w:rPr>
        <w:t xml:space="preserve">predloži opis kršitev in sprejetih ukrepov ter dokazila, s katerimi lahko dokaže svojo zanesljivost kljub </w:t>
      </w:r>
      <w:r w:rsidR="00416BEC">
        <w:rPr>
          <w:rFonts w:ascii="Tahoma" w:hAnsi="Tahoma" w:cs="Tahoma"/>
          <w:i/>
          <w:szCs w:val="22"/>
        </w:rPr>
        <w:t>obstoju razlogov za izključitev.</w:t>
      </w:r>
    </w:p>
    <w:p w14:paraId="7118F81A" w14:textId="36125EDC" w:rsidR="009E1D6B" w:rsidRDefault="009E1D6B" w:rsidP="005D0B1A">
      <w:pPr>
        <w:pStyle w:val="Odstavekseznama"/>
        <w:keepNext/>
        <w:keepLines/>
        <w:ind w:left="0"/>
        <w:jc w:val="both"/>
        <w:rPr>
          <w:rFonts w:ascii="Tahoma" w:hAnsi="Tahoma" w:cs="Tahoma"/>
        </w:rPr>
      </w:pPr>
    </w:p>
    <w:p w14:paraId="65F2FA46" w14:textId="77777777" w:rsidR="00440BF3" w:rsidRDefault="00440BF3" w:rsidP="00F809AF">
      <w:pPr>
        <w:keepNext/>
        <w:keepLines/>
        <w:numPr>
          <w:ilvl w:val="1"/>
          <w:numId w:val="25"/>
        </w:numPr>
        <w:jc w:val="both"/>
        <w:rPr>
          <w:rFonts w:ascii="Tahoma" w:hAnsi="Tahoma" w:cs="Tahoma"/>
          <w:b/>
        </w:rPr>
      </w:pPr>
      <w:r>
        <w:rPr>
          <w:rFonts w:ascii="Tahoma" w:hAnsi="Tahoma" w:cs="Tahoma"/>
          <w:b/>
        </w:rPr>
        <w:t>Pogoji za sodelovanje</w:t>
      </w:r>
      <w:r w:rsidR="006A26FA">
        <w:rPr>
          <w:rFonts w:ascii="Tahoma" w:hAnsi="Tahoma" w:cs="Tahoma"/>
          <w:b/>
        </w:rPr>
        <w:t xml:space="preserve"> </w:t>
      </w:r>
    </w:p>
    <w:p w14:paraId="357840F2" w14:textId="77777777" w:rsidR="00440BF3" w:rsidRDefault="00440BF3" w:rsidP="005D0B1A">
      <w:pPr>
        <w:keepNext/>
        <w:keepLines/>
        <w:ind w:left="720"/>
        <w:jc w:val="both"/>
        <w:rPr>
          <w:rFonts w:ascii="Tahoma" w:hAnsi="Tahoma" w:cs="Tahoma"/>
          <w:b/>
        </w:rPr>
      </w:pPr>
    </w:p>
    <w:p w14:paraId="616064DF" w14:textId="77777777" w:rsidR="00F04689" w:rsidRPr="00734DC1" w:rsidRDefault="00702B79" w:rsidP="00F809AF">
      <w:pPr>
        <w:keepNext/>
        <w:keepLines/>
        <w:numPr>
          <w:ilvl w:val="2"/>
          <w:numId w:val="25"/>
        </w:numPr>
        <w:jc w:val="both"/>
        <w:rPr>
          <w:rFonts w:ascii="Tahoma" w:hAnsi="Tahoma" w:cs="Tahoma"/>
          <w:b/>
        </w:rPr>
      </w:pPr>
      <w:r>
        <w:rPr>
          <w:rFonts w:ascii="Tahoma" w:hAnsi="Tahoma" w:cs="Tahoma"/>
          <w:b/>
        </w:rPr>
        <w:t>Ustreznost</w:t>
      </w:r>
      <w:r w:rsidRPr="003B6810">
        <w:rPr>
          <w:rFonts w:ascii="Tahoma" w:hAnsi="Tahoma" w:cs="Tahoma"/>
          <w:b/>
        </w:rPr>
        <w:t xml:space="preserve"> </w:t>
      </w:r>
      <w:r w:rsidR="00395842" w:rsidRPr="003B6810">
        <w:rPr>
          <w:rFonts w:ascii="Tahoma" w:hAnsi="Tahoma" w:cs="Tahoma"/>
          <w:b/>
        </w:rPr>
        <w:t>za opravljanje poklicne dejavnosti</w:t>
      </w:r>
    </w:p>
    <w:p w14:paraId="4A0A9A80" w14:textId="77777777" w:rsidR="00E11ADF" w:rsidRDefault="00E11ADF" w:rsidP="005D0B1A">
      <w:pPr>
        <w:keepNext/>
        <w:keepLines/>
        <w:jc w:val="both"/>
        <w:rPr>
          <w:rFonts w:ascii="Tahoma" w:hAnsi="Tahoma" w:cs="Tahoma"/>
        </w:rPr>
      </w:pPr>
    </w:p>
    <w:p w14:paraId="13D5F206" w14:textId="77777777" w:rsidR="00BF1947" w:rsidRDefault="00702B79" w:rsidP="005D0B1A">
      <w:pPr>
        <w:keepNext/>
        <w:keepLines/>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14:paraId="11B29BA3" w14:textId="77777777" w:rsidR="00F20C0B" w:rsidRPr="00702B79" w:rsidRDefault="00F20C0B" w:rsidP="005D0B1A">
      <w:pPr>
        <w:keepNext/>
        <w:keepLines/>
        <w:jc w:val="both"/>
        <w:rPr>
          <w:rFonts w:ascii="Tahoma" w:hAnsi="Tahoma" w:cs="Tahoma"/>
        </w:rPr>
      </w:pPr>
    </w:p>
    <w:p w14:paraId="0C096C53" w14:textId="77777777" w:rsidR="00702B79" w:rsidRDefault="00702B79" w:rsidP="005D0B1A">
      <w:pPr>
        <w:keepNext/>
        <w:keepLines/>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08D50CA" w14:textId="77777777" w:rsidR="00447FC9" w:rsidRPr="00702B79" w:rsidRDefault="00447FC9" w:rsidP="005D0B1A">
      <w:pPr>
        <w:keepNext/>
        <w:keepLines/>
        <w:jc w:val="both"/>
        <w:rPr>
          <w:rFonts w:ascii="Tahoma" w:hAnsi="Tahoma" w:cs="Tahoma"/>
        </w:rPr>
      </w:pPr>
    </w:p>
    <w:p w14:paraId="28614EC5" w14:textId="77777777" w:rsidR="00821BE2" w:rsidRDefault="00821BE2" w:rsidP="005D0B1A">
      <w:pPr>
        <w:keepNext/>
        <w:keepLines/>
        <w:jc w:val="both"/>
        <w:rPr>
          <w:rFonts w:ascii="Tahoma" w:eastAsia="Calibri" w:hAnsi="Tahoma" w:cs="Tahoma"/>
          <w:bCs/>
          <w:i/>
          <w:sz w:val="19"/>
          <w:szCs w:val="19"/>
        </w:rPr>
      </w:pPr>
      <w:r w:rsidRPr="00B2333E">
        <w:rPr>
          <w:rFonts w:ascii="Tahoma" w:eastAsia="Calibri" w:hAnsi="Tahoma" w:cs="Tahoma"/>
          <w:bCs/>
          <w:i/>
          <w:sz w:val="19"/>
          <w:szCs w:val="19"/>
        </w:rPr>
        <w:t>Zgoraj navedene pogoje lahko ponudnik izpolni samostojno, kot skupina ponudnikov ali s podizvajalci oz. subjektom, katerega zmogljivost bo ponudnik uporabil (glede na dejavnosti, ki so predmet javnega naročila in jih bo v okviru ponud</w:t>
      </w:r>
      <w:r>
        <w:rPr>
          <w:rFonts w:ascii="Tahoma" w:eastAsia="Calibri" w:hAnsi="Tahoma" w:cs="Tahoma"/>
          <w:bCs/>
          <w:i/>
          <w:sz w:val="19"/>
          <w:szCs w:val="19"/>
        </w:rPr>
        <w:t xml:space="preserve">be posamezni subjekt izvajal). </w:t>
      </w:r>
    </w:p>
    <w:p w14:paraId="11729515" w14:textId="79E20F7D" w:rsidR="006A4A03" w:rsidRDefault="006A4A03" w:rsidP="005D0B1A">
      <w:pPr>
        <w:keepNext/>
        <w:keepLines/>
        <w:jc w:val="both"/>
        <w:rPr>
          <w:rFonts w:ascii="Tahoma" w:eastAsia="Calibri" w:hAnsi="Tahoma" w:cs="Tahoma"/>
          <w:bCs/>
        </w:rPr>
      </w:pPr>
    </w:p>
    <w:p w14:paraId="73CDF9A7" w14:textId="77777777" w:rsidR="00650E5C" w:rsidRPr="002E4622" w:rsidRDefault="00650E5C" w:rsidP="005D0B1A">
      <w:pPr>
        <w:pStyle w:val="Telobesedila2"/>
        <w:keepNext/>
        <w:keepLines/>
        <w:rPr>
          <w:rFonts w:ascii="Tahoma" w:hAnsi="Tahoma" w:cs="Tahoma"/>
          <w:smallCaps/>
        </w:rPr>
      </w:pPr>
      <w:r w:rsidRPr="002E4622">
        <w:rPr>
          <w:rFonts w:ascii="Tahoma" w:hAnsi="Tahoma" w:cs="Tahoma"/>
          <w:smallCaps/>
        </w:rPr>
        <w:t>Dokazila:</w:t>
      </w:r>
    </w:p>
    <w:p w14:paraId="3FEF7042" w14:textId="69B896DC" w:rsidR="00363E6C" w:rsidRDefault="00363E6C"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sidR="006F0EAB">
        <w:rPr>
          <w:rFonts w:ascii="Tahoma" w:hAnsi="Tahoma" w:cs="Tahoma"/>
          <w:b w:val="0"/>
          <w:szCs w:val="22"/>
        </w:rPr>
        <w:t xml:space="preserve">e: Priloga </w:t>
      </w:r>
      <w:r w:rsidR="006F0EAB" w:rsidRPr="006F0EAB">
        <w:rPr>
          <w:rFonts w:ascii="Tahoma" w:hAnsi="Tahoma" w:cs="Tahoma"/>
          <w:b w:val="0"/>
          <w:szCs w:val="22"/>
        </w:rPr>
        <w:t>7</w:t>
      </w:r>
      <w:r w:rsidR="006F0EAB">
        <w:rPr>
          <w:rFonts w:ascii="Tahoma" w:hAnsi="Tahoma" w:cs="Tahoma"/>
          <w:b w:val="0"/>
          <w:szCs w:val="22"/>
        </w:rPr>
        <w:t>/</w:t>
      </w:r>
      <w:r w:rsidR="00892B6F">
        <w:rPr>
          <w:rFonts w:ascii="Tahoma" w:hAnsi="Tahoma" w:cs="Tahoma"/>
          <w:b w:val="0"/>
          <w:szCs w:val="22"/>
        </w:rPr>
        <w:t>2</w:t>
      </w:r>
      <w:r w:rsidR="006F0EAB">
        <w:rPr>
          <w:rFonts w:ascii="Tahoma" w:hAnsi="Tahoma" w:cs="Tahoma"/>
          <w:b w:val="0"/>
          <w:szCs w:val="22"/>
        </w:rPr>
        <w:t>,</w:t>
      </w:r>
      <w:r w:rsidR="00892B6F">
        <w:rPr>
          <w:rFonts w:ascii="Tahoma" w:hAnsi="Tahoma" w:cs="Tahoma"/>
          <w:b w:val="0"/>
          <w:szCs w:val="22"/>
        </w:rPr>
        <w:t xml:space="preserve"> Priloga 7/3</w:t>
      </w:r>
      <w:r w:rsidRPr="006F0EAB">
        <w:rPr>
          <w:rFonts w:ascii="Tahoma" w:hAnsi="Tahoma" w:cs="Tahoma"/>
          <w:b w:val="0"/>
          <w:szCs w:val="22"/>
        </w:rPr>
        <w:t xml:space="preserve"> (</w:t>
      </w:r>
      <w:r w:rsidR="006F0EAB" w:rsidRPr="006F0EAB">
        <w:rPr>
          <w:rFonts w:ascii="Tahoma" w:hAnsi="Tahoma" w:cs="Tahoma"/>
          <w:b w:val="0"/>
          <w:szCs w:val="22"/>
        </w:rPr>
        <w:t xml:space="preserve">Izjava o izpolnjevanju sposobnosti </w:t>
      </w:r>
      <w:r w:rsidRPr="006F0EAB">
        <w:rPr>
          <w:rFonts w:ascii="Tahoma" w:hAnsi="Tahoma" w:cs="Tahoma"/>
          <w:b w:val="0"/>
          <w:szCs w:val="22"/>
        </w:rPr>
        <w:t>s strani vseh gospodarskih subjektov v ponudbi</w:t>
      </w:r>
      <w:r w:rsidR="006F0EAB" w:rsidRPr="006F0EAB">
        <w:rPr>
          <w:rFonts w:ascii="Tahoma" w:hAnsi="Tahoma" w:cs="Tahoma"/>
          <w:b w:val="0"/>
          <w:szCs w:val="22"/>
        </w:rPr>
        <w:t>)</w:t>
      </w:r>
      <w:r w:rsidRPr="006F0EAB">
        <w:rPr>
          <w:rFonts w:ascii="Tahoma" w:hAnsi="Tahoma" w:cs="Tahoma"/>
          <w:b w:val="0"/>
          <w:szCs w:val="22"/>
        </w:rPr>
        <w:t>.</w:t>
      </w:r>
    </w:p>
    <w:p w14:paraId="5FB25FBA" w14:textId="77777777" w:rsidR="009F6436" w:rsidRDefault="009F6436" w:rsidP="00C53885">
      <w:pPr>
        <w:pStyle w:val="Telobesedila2"/>
        <w:keepNext/>
        <w:keepLines/>
        <w:rPr>
          <w:rFonts w:ascii="Tahoma" w:hAnsi="Tahoma" w:cs="Tahoma"/>
          <w:b w:val="0"/>
          <w:szCs w:val="22"/>
        </w:rPr>
      </w:pPr>
    </w:p>
    <w:p w14:paraId="590F54E9" w14:textId="77777777" w:rsidR="009F6436" w:rsidRPr="009F6436" w:rsidRDefault="009F6436" w:rsidP="00F809AF">
      <w:pPr>
        <w:pStyle w:val="Telobesedila2"/>
        <w:keepNext/>
        <w:keepLines/>
        <w:numPr>
          <w:ilvl w:val="2"/>
          <w:numId w:val="25"/>
        </w:numPr>
        <w:rPr>
          <w:rFonts w:ascii="Tahoma" w:hAnsi="Tahoma" w:cs="Tahoma"/>
          <w:szCs w:val="22"/>
        </w:rPr>
      </w:pPr>
      <w:r w:rsidRPr="009F6436">
        <w:rPr>
          <w:rFonts w:ascii="Tahoma" w:hAnsi="Tahoma" w:cs="Tahoma"/>
          <w:szCs w:val="22"/>
        </w:rPr>
        <w:t>Tehnična</w:t>
      </w:r>
      <w:r w:rsidR="006F3009">
        <w:rPr>
          <w:rFonts w:ascii="Tahoma" w:hAnsi="Tahoma" w:cs="Tahoma"/>
          <w:szCs w:val="22"/>
        </w:rPr>
        <w:t xml:space="preserve"> in strokovna</w:t>
      </w:r>
      <w:r w:rsidRPr="009F6436">
        <w:rPr>
          <w:rFonts w:ascii="Tahoma" w:hAnsi="Tahoma" w:cs="Tahoma"/>
          <w:szCs w:val="22"/>
        </w:rPr>
        <w:t xml:space="preserve"> sposobnost</w:t>
      </w:r>
    </w:p>
    <w:p w14:paraId="3C394F87" w14:textId="77777777" w:rsidR="009F6436" w:rsidRPr="009F6436" w:rsidRDefault="009F6436" w:rsidP="005D0B1A">
      <w:pPr>
        <w:pStyle w:val="Telobesedila2"/>
        <w:keepNext/>
        <w:keepLines/>
        <w:rPr>
          <w:rFonts w:ascii="Tahoma" w:hAnsi="Tahoma" w:cs="Tahoma"/>
          <w:szCs w:val="22"/>
        </w:rPr>
      </w:pPr>
    </w:p>
    <w:p w14:paraId="7DACC28F"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9F6436">
        <w:rPr>
          <w:rFonts w:ascii="Tahoma" w:hAnsi="Tahoma" w:cs="Tahoma"/>
          <w:b w:val="0"/>
          <w:bCs/>
          <w:i/>
          <w:szCs w:val="22"/>
          <w:u w:val="single"/>
        </w:rPr>
        <w:t>vendar bo moral ta subjekt (s katerim se izkazuje pogoje oz. sposobnost) predmetna dela javnega naročila tudi izvesti.</w:t>
      </w:r>
    </w:p>
    <w:p w14:paraId="67B0E3F4" w14:textId="77777777" w:rsidR="009F6436" w:rsidRPr="009F6436" w:rsidRDefault="009F6436" w:rsidP="005D0B1A">
      <w:pPr>
        <w:pStyle w:val="Telobesedila2"/>
        <w:keepNext/>
        <w:keepLines/>
        <w:rPr>
          <w:rFonts w:ascii="Tahoma" w:hAnsi="Tahoma" w:cs="Tahoma"/>
          <w:b w:val="0"/>
          <w:szCs w:val="22"/>
        </w:rPr>
      </w:pPr>
    </w:p>
    <w:p w14:paraId="0825F929" w14:textId="7A425F1D" w:rsidR="00BE7268"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Predmet ponudbe mora izpolnjevati vse standarde, pogoje in tehnične zahteve naročnika, navedene v razpisni dokumentaciji. Gospodarski subjekt mora razpolagati z vsemi tehničnimi sredstvi in opremo, ki je potrebna za uspešno izvedbo predmeta javnega naročila. </w:t>
      </w:r>
    </w:p>
    <w:p w14:paraId="5F47D4FE" w14:textId="77777777" w:rsidR="00D817FD" w:rsidRDefault="00D817FD" w:rsidP="005D0B1A">
      <w:pPr>
        <w:pStyle w:val="Telobesedila2"/>
        <w:keepNext/>
        <w:keepLines/>
        <w:rPr>
          <w:rFonts w:ascii="Tahoma" w:hAnsi="Tahoma" w:cs="Tahoma"/>
          <w:b w:val="0"/>
          <w:szCs w:val="22"/>
        </w:rPr>
      </w:pPr>
    </w:p>
    <w:p w14:paraId="33D4547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lastRenderedPageBreak/>
        <w:t>Gospodarski subjekt mora pri izvedbi predmeta javnega naročila upoštevati vso veljavno zakonodajo in relevantne predpise, na katere se predmet javnega naročila nanaša.</w:t>
      </w:r>
    </w:p>
    <w:p w14:paraId="73BA1AE5" w14:textId="77777777" w:rsidR="009F6436" w:rsidRPr="009F6436" w:rsidRDefault="009F6436" w:rsidP="005D0B1A">
      <w:pPr>
        <w:pStyle w:val="Telobesedila2"/>
        <w:keepNext/>
        <w:keepLines/>
        <w:rPr>
          <w:rFonts w:ascii="Tahoma" w:hAnsi="Tahoma" w:cs="Tahoma"/>
          <w:b w:val="0"/>
          <w:szCs w:val="22"/>
        </w:rPr>
      </w:pPr>
    </w:p>
    <w:p w14:paraId="45A6BB14"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2863B9B8" w14:textId="77777777" w:rsidR="00FF73E4" w:rsidRDefault="009F6436"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w:t>
      </w:r>
      <w:r w:rsidR="00BE7268">
        <w:rPr>
          <w:rFonts w:ascii="Tahoma" w:hAnsi="Tahoma" w:cs="Tahoma"/>
          <w:b w:val="0"/>
          <w:szCs w:val="22"/>
        </w:rPr>
        <w:t xml:space="preserve">Priloga 6, Priloga 7/1, </w:t>
      </w:r>
      <w:r>
        <w:rPr>
          <w:rFonts w:ascii="Tahoma" w:hAnsi="Tahoma" w:cs="Tahoma"/>
          <w:b w:val="0"/>
          <w:szCs w:val="22"/>
        </w:rPr>
        <w:t xml:space="preserve">Priloga </w:t>
      </w:r>
      <w:r w:rsidRPr="006F0EAB">
        <w:rPr>
          <w:rFonts w:ascii="Tahoma" w:hAnsi="Tahoma" w:cs="Tahoma"/>
          <w:b w:val="0"/>
          <w:szCs w:val="22"/>
        </w:rPr>
        <w:t>7</w:t>
      </w:r>
      <w:r>
        <w:rPr>
          <w:rFonts w:ascii="Tahoma" w:hAnsi="Tahoma" w:cs="Tahoma"/>
          <w:b w:val="0"/>
          <w:szCs w:val="22"/>
        </w:rPr>
        <w:t>/2, Priloga 7/3</w:t>
      </w:r>
      <w:r w:rsidRPr="006F0EAB">
        <w:rPr>
          <w:rFonts w:ascii="Tahoma" w:hAnsi="Tahoma" w:cs="Tahoma"/>
          <w:b w:val="0"/>
          <w:szCs w:val="22"/>
        </w:rPr>
        <w:t xml:space="preserve"> (Izjava o izpolnjevanju sposobnosti s strani vseh gospodarskih subjektov v ponudbi).</w:t>
      </w:r>
    </w:p>
    <w:p w14:paraId="133B7209" w14:textId="77777777" w:rsidR="00517DCC" w:rsidRPr="00FF73E4" w:rsidRDefault="00517DCC" w:rsidP="005D0B1A">
      <w:pPr>
        <w:keepNext/>
        <w:keepLines/>
        <w:rPr>
          <w:rFonts w:ascii="Tahoma" w:hAnsi="Tahoma" w:cs="Tahoma"/>
          <w:szCs w:val="22"/>
        </w:rPr>
      </w:pPr>
    </w:p>
    <w:p w14:paraId="553E2E11" w14:textId="77777777" w:rsidR="009F6436" w:rsidRPr="009F6436" w:rsidRDefault="009F6436" w:rsidP="00F809AF">
      <w:pPr>
        <w:pStyle w:val="Telobesedila2"/>
        <w:keepNext/>
        <w:keepLines/>
        <w:numPr>
          <w:ilvl w:val="3"/>
          <w:numId w:val="25"/>
        </w:numPr>
        <w:rPr>
          <w:rFonts w:ascii="Tahoma" w:hAnsi="Tahoma" w:cs="Tahoma"/>
          <w:szCs w:val="22"/>
        </w:rPr>
      </w:pPr>
      <w:r w:rsidRPr="009F6436">
        <w:rPr>
          <w:rFonts w:ascii="Tahoma" w:hAnsi="Tahoma" w:cs="Tahoma"/>
          <w:szCs w:val="22"/>
        </w:rPr>
        <w:t>Strokovna/kadrovska sposobnost</w:t>
      </w:r>
    </w:p>
    <w:p w14:paraId="4D7A1532" w14:textId="77777777" w:rsidR="009F6436" w:rsidRPr="009F6436" w:rsidRDefault="009F6436" w:rsidP="005D0B1A">
      <w:pPr>
        <w:pStyle w:val="Telobesedila2"/>
        <w:keepNext/>
        <w:keepLines/>
        <w:rPr>
          <w:rFonts w:ascii="Tahoma" w:hAnsi="Tahoma" w:cs="Tahoma"/>
          <w:szCs w:val="22"/>
        </w:rPr>
      </w:pPr>
    </w:p>
    <w:p w14:paraId="3ED850B2" w14:textId="6A9274A5" w:rsidR="00370738"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mora razpolagati z ustreznimi kadri, ki so izkušeni, strokovno usposobljeni in sposobni izvesti predmet javnega naročila.</w:t>
      </w:r>
    </w:p>
    <w:p w14:paraId="1957DBF7" w14:textId="77777777" w:rsidR="009F6436" w:rsidRPr="009F6436" w:rsidRDefault="009F6436" w:rsidP="005D0B1A">
      <w:pPr>
        <w:pStyle w:val="Telobesedila2"/>
        <w:keepNext/>
        <w:keepLines/>
        <w:rPr>
          <w:rFonts w:ascii="Tahoma" w:hAnsi="Tahoma" w:cs="Tahoma"/>
          <w:b w:val="0"/>
          <w:bCs/>
          <w:szCs w:val="22"/>
        </w:rPr>
      </w:pPr>
    </w:p>
    <w:p w14:paraId="5A9E653A"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099E3B63"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izkaže zgoraj navedenih pogojev na naslednji način:</w:t>
      </w:r>
    </w:p>
    <w:p w14:paraId="16590C39" w14:textId="77777777" w:rsidR="009F6436" w:rsidRDefault="009F6436"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Priloga </w:t>
      </w:r>
      <w:r w:rsidRPr="006F0EAB">
        <w:rPr>
          <w:rFonts w:ascii="Tahoma" w:hAnsi="Tahoma" w:cs="Tahoma"/>
          <w:b w:val="0"/>
          <w:szCs w:val="22"/>
        </w:rPr>
        <w:t>7</w:t>
      </w:r>
      <w:r>
        <w:rPr>
          <w:rFonts w:ascii="Tahoma" w:hAnsi="Tahoma" w:cs="Tahoma"/>
          <w:b w:val="0"/>
          <w:szCs w:val="22"/>
        </w:rPr>
        <w:t>/2, Priloga 7/3</w:t>
      </w:r>
      <w:r w:rsidRPr="006F0EAB">
        <w:rPr>
          <w:rFonts w:ascii="Tahoma" w:hAnsi="Tahoma" w:cs="Tahoma"/>
          <w:b w:val="0"/>
          <w:szCs w:val="22"/>
        </w:rPr>
        <w:t xml:space="preserve"> (Izjava o izpolnjevanju sposobnosti s strani vseh gospodarskih subjektov v ponudbi).</w:t>
      </w:r>
    </w:p>
    <w:p w14:paraId="7136B694" w14:textId="77777777" w:rsidR="009F6436" w:rsidRPr="009F6436" w:rsidRDefault="009F6436" w:rsidP="005D0B1A">
      <w:pPr>
        <w:pStyle w:val="Telobesedila2"/>
        <w:keepNext/>
        <w:keepLines/>
        <w:rPr>
          <w:rFonts w:ascii="Tahoma" w:hAnsi="Tahoma" w:cs="Tahoma"/>
          <w:b w:val="0"/>
          <w:szCs w:val="22"/>
        </w:rPr>
      </w:pPr>
    </w:p>
    <w:p w14:paraId="5B073DBB" w14:textId="685BA379" w:rsidR="009F6436" w:rsidRDefault="009F6436" w:rsidP="005D0B1A">
      <w:pPr>
        <w:pStyle w:val="Telobesedila2"/>
        <w:keepNext/>
        <w:keepLines/>
        <w:rPr>
          <w:rFonts w:ascii="Tahoma" w:hAnsi="Tahoma" w:cs="Tahoma"/>
          <w:b w:val="0"/>
          <w:i/>
          <w:szCs w:val="22"/>
        </w:rPr>
      </w:pPr>
      <w:r w:rsidRPr="009F6436">
        <w:rPr>
          <w:rFonts w:ascii="Tahoma" w:hAnsi="Tahoma" w:cs="Tahoma"/>
          <w:b w:val="0"/>
          <w:i/>
          <w:szCs w:val="22"/>
        </w:rPr>
        <w:t xml:space="preserve">Naročnik si pridržuje pravico, da ponudnik na podlagi poziva naročnika v zahtevanem roku predloži dodatna dokazila oz. pojasnila o izpolnjevanju </w:t>
      </w:r>
      <w:r w:rsidRPr="009F6436">
        <w:rPr>
          <w:rFonts w:ascii="Tahoma" w:hAnsi="Tahoma" w:cs="Tahoma"/>
          <w:b w:val="0"/>
          <w:bCs/>
          <w:i/>
          <w:szCs w:val="22"/>
        </w:rPr>
        <w:t>kadrovske sposobnosti</w:t>
      </w:r>
      <w:r w:rsidRPr="009F6436">
        <w:rPr>
          <w:rFonts w:ascii="Tahoma" w:hAnsi="Tahoma" w:cs="Tahoma"/>
          <w:b w:val="0"/>
          <w:i/>
          <w:szCs w:val="22"/>
        </w:rPr>
        <w:t>.</w:t>
      </w:r>
    </w:p>
    <w:p w14:paraId="3FD8136A" w14:textId="36C6A5CF" w:rsidR="009F6436" w:rsidRPr="009F6436" w:rsidRDefault="009F6436" w:rsidP="005D0B1A">
      <w:pPr>
        <w:pStyle w:val="Telobesedila2"/>
        <w:keepNext/>
        <w:keepLines/>
        <w:rPr>
          <w:rFonts w:ascii="Tahoma" w:hAnsi="Tahoma" w:cs="Tahoma"/>
          <w:szCs w:val="22"/>
        </w:rPr>
      </w:pPr>
    </w:p>
    <w:p w14:paraId="5F6D933C" w14:textId="77777777" w:rsidR="009F6436" w:rsidRPr="009F6436" w:rsidRDefault="009F6436" w:rsidP="00F809AF">
      <w:pPr>
        <w:pStyle w:val="Telobesedila2"/>
        <w:keepNext/>
        <w:keepLines/>
        <w:numPr>
          <w:ilvl w:val="3"/>
          <w:numId w:val="25"/>
        </w:numPr>
        <w:rPr>
          <w:rFonts w:ascii="Tahoma" w:hAnsi="Tahoma" w:cs="Tahoma"/>
          <w:bCs/>
          <w:szCs w:val="22"/>
        </w:rPr>
      </w:pPr>
      <w:r w:rsidRPr="009F6436">
        <w:rPr>
          <w:rFonts w:ascii="Tahoma" w:hAnsi="Tahoma" w:cs="Tahoma"/>
          <w:bCs/>
          <w:szCs w:val="22"/>
        </w:rPr>
        <w:t>Reference</w:t>
      </w:r>
    </w:p>
    <w:p w14:paraId="09B65AD0" w14:textId="77777777" w:rsidR="009F6436" w:rsidRPr="009F6436" w:rsidRDefault="009F6436" w:rsidP="005D0B1A">
      <w:pPr>
        <w:pStyle w:val="Telobesedila2"/>
        <w:keepNext/>
        <w:keepLines/>
        <w:rPr>
          <w:rFonts w:ascii="Tahoma" w:hAnsi="Tahoma" w:cs="Tahoma"/>
          <w:bCs/>
          <w:szCs w:val="22"/>
        </w:rPr>
      </w:pPr>
    </w:p>
    <w:p w14:paraId="33C69443" w14:textId="77777777" w:rsidR="009D62EC" w:rsidRPr="004B305D" w:rsidRDefault="009D62EC" w:rsidP="005D0B1A">
      <w:pPr>
        <w:keepNext/>
        <w:keepLines/>
        <w:jc w:val="both"/>
        <w:rPr>
          <w:rFonts w:ascii="Tahoma" w:hAnsi="Tahoma" w:cs="Tahoma"/>
        </w:rPr>
      </w:pPr>
      <w:r w:rsidRPr="004B305D">
        <w:rPr>
          <w:rFonts w:ascii="Tahoma" w:hAnsi="Tahoma" w:cs="Tahoma"/>
        </w:rPr>
        <w:t>Naročnik je upravičen pred sprejemom odločitve o izbiri opraviti poizvedbe o navedenih referencah. Če navedene reference ne izkazujejo resničnega stanja</w:t>
      </w:r>
      <w:r>
        <w:rPr>
          <w:rFonts w:ascii="Tahoma" w:hAnsi="Tahoma" w:cs="Tahoma"/>
        </w:rPr>
        <w:t>,</w:t>
      </w:r>
      <w:r w:rsidRPr="004B305D">
        <w:rPr>
          <w:rFonts w:ascii="Tahoma" w:hAnsi="Tahoma" w:cs="Tahoma"/>
        </w:rPr>
        <w:t xml:space="preserve"> jih naročnik ne bo upošteval.</w:t>
      </w:r>
    </w:p>
    <w:p w14:paraId="643298BE" w14:textId="77777777" w:rsidR="009D62EC" w:rsidRPr="004B305D" w:rsidRDefault="009D62EC" w:rsidP="005D0B1A">
      <w:pPr>
        <w:keepNext/>
        <w:keepLines/>
        <w:jc w:val="both"/>
        <w:rPr>
          <w:rFonts w:ascii="Tahoma" w:hAnsi="Tahoma" w:cs="Tahoma"/>
          <w:b/>
        </w:rPr>
      </w:pPr>
    </w:p>
    <w:p w14:paraId="041A9907" w14:textId="77777777" w:rsidR="009D62EC" w:rsidRPr="007B1268" w:rsidRDefault="009D62EC" w:rsidP="005D0B1A">
      <w:pPr>
        <w:keepNext/>
        <w:keepLines/>
        <w:autoSpaceDE w:val="0"/>
        <w:autoSpaceDN w:val="0"/>
        <w:adjustRightInd w:val="0"/>
        <w:jc w:val="both"/>
        <w:rPr>
          <w:rFonts w:ascii="Tahoma" w:hAnsi="Tahoma" w:cs="Tahoma"/>
          <w:color w:val="000000"/>
        </w:rPr>
      </w:pPr>
      <w:r>
        <w:rPr>
          <w:rFonts w:ascii="Tahoma" w:eastAsia="Calibri" w:hAnsi="Tahoma" w:cs="Tahoma"/>
          <w:bCs/>
          <w:i/>
        </w:rPr>
        <w:t xml:space="preserve">Spodaj </w:t>
      </w:r>
      <w:r w:rsidRPr="007B1268">
        <w:rPr>
          <w:rFonts w:ascii="Tahoma" w:eastAsia="Calibri" w:hAnsi="Tahoma" w:cs="Tahoma"/>
          <w:bCs/>
          <w:i/>
        </w:rPr>
        <w:t>naveden</w:t>
      </w:r>
      <w:r>
        <w:rPr>
          <w:rFonts w:ascii="Tahoma" w:eastAsia="Calibri" w:hAnsi="Tahoma" w:cs="Tahoma"/>
          <w:bCs/>
          <w:i/>
        </w:rPr>
        <w:t>i</w:t>
      </w:r>
      <w:r w:rsidRPr="007B1268">
        <w:rPr>
          <w:rFonts w:ascii="Tahoma" w:eastAsia="Calibri" w:hAnsi="Tahoma" w:cs="Tahoma"/>
          <w:bCs/>
          <w:i/>
        </w:rPr>
        <w:t xml:space="preserve"> referenčn</w:t>
      </w:r>
      <w:r>
        <w:rPr>
          <w:rFonts w:ascii="Tahoma" w:eastAsia="Calibri" w:hAnsi="Tahoma" w:cs="Tahoma"/>
          <w:bCs/>
          <w:i/>
        </w:rPr>
        <w:t>i</w:t>
      </w:r>
      <w:r w:rsidRPr="007B1268">
        <w:rPr>
          <w:rFonts w:ascii="Tahoma" w:eastAsia="Calibri" w:hAnsi="Tahoma" w:cs="Tahoma"/>
          <w:bCs/>
          <w:i/>
        </w:rPr>
        <w:t xml:space="preserve"> </w:t>
      </w:r>
      <w:r>
        <w:rPr>
          <w:rFonts w:ascii="Tahoma" w:eastAsia="Calibri" w:hAnsi="Tahoma" w:cs="Tahoma"/>
          <w:bCs/>
          <w:i/>
        </w:rPr>
        <w:t>zahtevek</w:t>
      </w:r>
      <w:r w:rsidRPr="007B1268">
        <w:rPr>
          <w:rFonts w:ascii="Tahoma" w:eastAsia="Calibri" w:hAnsi="Tahoma" w:cs="Tahoma"/>
          <w:bCs/>
          <w:i/>
        </w:rPr>
        <w:t xml:space="preserve"> lahko ponudnik izpolni samostojno, kot skupina ponudnikov </w:t>
      </w:r>
      <w:r w:rsidRPr="007B1268">
        <w:rPr>
          <w:rFonts w:ascii="Tahoma" w:eastAsia="Calibri" w:hAnsi="Tahoma" w:cs="Tahoma"/>
          <w:bCs/>
          <w:i/>
          <w:sz w:val="18"/>
        </w:rPr>
        <w:t xml:space="preserve">(partnerji) </w:t>
      </w:r>
      <w:r w:rsidRPr="007B1268">
        <w:rPr>
          <w:rFonts w:ascii="Tahoma" w:eastAsia="Calibri" w:hAnsi="Tahoma" w:cs="Tahoma"/>
          <w:bCs/>
          <w:i/>
        </w:rPr>
        <w:t>v primeru skupne ponudbe ali s</w:t>
      </w:r>
      <w:r>
        <w:rPr>
          <w:rFonts w:ascii="Tahoma" w:eastAsia="Calibri" w:hAnsi="Tahoma" w:cs="Tahoma"/>
          <w:bCs/>
          <w:i/>
        </w:rPr>
        <w:t>kupaj s</w:t>
      </w:r>
      <w:r w:rsidRPr="007B1268">
        <w:rPr>
          <w:rFonts w:ascii="Tahoma" w:eastAsia="Calibri" w:hAnsi="Tahoma" w:cs="Tahoma"/>
          <w:bCs/>
          <w:i/>
        </w:rPr>
        <w:t xml:space="preserve"> podizvajalci</w:t>
      </w:r>
      <w:r>
        <w:rPr>
          <w:rFonts w:ascii="Tahoma" w:eastAsia="Calibri" w:hAnsi="Tahoma" w:cs="Tahoma"/>
          <w:bCs/>
          <w:i/>
        </w:rPr>
        <w:t>,</w:t>
      </w:r>
      <w:r w:rsidRPr="007B1268">
        <w:rPr>
          <w:rFonts w:ascii="Tahoma" w:eastAsia="Calibri" w:hAnsi="Tahoma" w:cs="Tahoma"/>
          <w:bCs/>
          <w:i/>
        </w:rPr>
        <w:t xml:space="preserve"> </w:t>
      </w:r>
      <w:r w:rsidRPr="007B1268">
        <w:rPr>
          <w:rFonts w:ascii="Tahoma" w:eastAsia="Calibri" w:hAnsi="Tahoma" w:cs="Tahoma"/>
          <w:b/>
          <w:bCs/>
          <w:i/>
          <w:u w:val="single"/>
        </w:rPr>
        <w:t>vendar bo moral ta subjekt (s katerim se izkazuje reference) predmetn</w:t>
      </w:r>
      <w:r>
        <w:rPr>
          <w:rFonts w:ascii="Tahoma" w:eastAsia="Calibri" w:hAnsi="Tahoma" w:cs="Tahoma"/>
          <w:b/>
          <w:bCs/>
          <w:i/>
          <w:u w:val="single"/>
        </w:rPr>
        <w:t>e</w:t>
      </w:r>
      <w:r w:rsidRPr="007B1268">
        <w:rPr>
          <w:rFonts w:ascii="Tahoma" w:eastAsia="Calibri" w:hAnsi="Tahoma" w:cs="Tahoma"/>
          <w:b/>
          <w:bCs/>
          <w:i/>
          <w:u w:val="single"/>
        </w:rPr>
        <w:t xml:space="preserve"> </w:t>
      </w:r>
      <w:r>
        <w:rPr>
          <w:rFonts w:ascii="Tahoma" w:eastAsia="Calibri" w:hAnsi="Tahoma" w:cs="Tahoma"/>
          <w:b/>
          <w:bCs/>
          <w:i/>
          <w:u w:val="single"/>
        </w:rPr>
        <w:t>storitve/dobave</w:t>
      </w:r>
      <w:r w:rsidRPr="007B1268">
        <w:rPr>
          <w:rFonts w:ascii="Tahoma" w:eastAsia="Calibri" w:hAnsi="Tahoma" w:cs="Tahoma"/>
          <w:b/>
          <w:bCs/>
          <w:i/>
          <w:u w:val="single"/>
        </w:rPr>
        <w:t xml:space="preserve"> javnega naročila (za katera se bo priložila referenca v ponudbi) tudi izvesti. </w:t>
      </w:r>
      <w:r>
        <w:rPr>
          <w:rFonts w:ascii="Tahoma" w:eastAsia="Calibri" w:hAnsi="Tahoma" w:cs="Tahoma"/>
          <w:b/>
          <w:bCs/>
          <w:i/>
          <w:u w:val="single"/>
        </w:rPr>
        <w:t>Ponudnik ne more biti hkrati referenčni naročnik.</w:t>
      </w:r>
    </w:p>
    <w:p w14:paraId="0B6D5985" w14:textId="77777777" w:rsidR="009D62EC" w:rsidRDefault="009D62EC" w:rsidP="005D0B1A">
      <w:pPr>
        <w:keepNext/>
        <w:keepLines/>
        <w:jc w:val="both"/>
        <w:rPr>
          <w:rFonts w:ascii="Tahoma" w:hAnsi="Tahoma" w:cs="Tahoma"/>
        </w:rPr>
      </w:pPr>
    </w:p>
    <w:p w14:paraId="7D0FEABA" w14:textId="557900A1" w:rsidR="009D62EC" w:rsidRPr="00B82798" w:rsidRDefault="009D62EC" w:rsidP="005D0B1A">
      <w:pPr>
        <w:pStyle w:val="Telobesedila"/>
        <w:keepNext/>
        <w:keepLines/>
        <w:widowControl/>
        <w:rPr>
          <w:rFonts w:ascii="Tahoma" w:hAnsi="Tahoma" w:cs="Tahoma"/>
          <w:b w:val="0"/>
          <w:color w:val="000000"/>
        </w:rPr>
      </w:pPr>
      <w:r w:rsidRPr="00947422">
        <w:rPr>
          <w:rFonts w:ascii="Tahoma" w:hAnsi="Tahoma" w:cs="Tahoma"/>
          <w:b w:val="0"/>
          <w:color w:val="000000"/>
        </w:rPr>
        <w:t>Ponudnik mora v ponudbi izkazati, da je v obdobju zadnjih treh (3) let pred rokom za oddajo ponudbe</w:t>
      </w:r>
      <w:r>
        <w:rPr>
          <w:rFonts w:ascii="Tahoma" w:hAnsi="Tahoma" w:cs="Tahoma"/>
          <w:b w:val="0"/>
          <w:color w:val="000000"/>
        </w:rPr>
        <w:t xml:space="preserve"> </w:t>
      </w:r>
      <w:r w:rsidRPr="00947422">
        <w:rPr>
          <w:rFonts w:ascii="Tahoma" w:hAnsi="Tahoma" w:cs="Tahoma"/>
          <w:b w:val="0"/>
          <w:color w:val="000000"/>
        </w:rPr>
        <w:t xml:space="preserve">kvalitetno in v skladu s pogodbenimi določili </w:t>
      </w:r>
      <w:r>
        <w:rPr>
          <w:rFonts w:ascii="Tahoma" w:hAnsi="Tahoma" w:cs="Tahoma"/>
          <w:b w:val="0"/>
          <w:color w:val="000000"/>
        </w:rPr>
        <w:t xml:space="preserve">dobavljal </w:t>
      </w:r>
      <w:r w:rsidR="0078649D">
        <w:rPr>
          <w:rFonts w:ascii="Tahoma" w:hAnsi="Tahoma" w:cs="Tahoma"/>
          <w:b w:val="0"/>
          <w:color w:val="000000"/>
        </w:rPr>
        <w:t xml:space="preserve">enako ali primerljivo blago, </w:t>
      </w:r>
      <w:r w:rsidR="00F1070F" w:rsidRPr="00F1070F">
        <w:rPr>
          <w:rFonts w:ascii="Tahoma" w:hAnsi="Tahoma" w:cs="Tahoma"/>
          <w:color w:val="000000"/>
          <w:sz w:val="22"/>
          <w:szCs w:val="22"/>
        </w:rPr>
        <w:t>(</w:t>
      </w:r>
      <w:r w:rsidR="0078649D" w:rsidRPr="0078649D">
        <w:rPr>
          <w:rFonts w:ascii="Tahoma" w:hAnsi="Tahoma" w:cs="Tahoma"/>
          <w:color w:val="272727"/>
          <w:sz w:val="22"/>
          <w:szCs w:val="22"/>
          <w:shd w:val="clear" w:color="auto" w:fill="FFFFFF"/>
        </w:rPr>
        <w:t>betonski otok</w:t>
      </w:r>
      <w:r w:rsidR="0078649D">
        <w:rPr>
          <w:rFonts w:ascii="Tahoma" w:hAnsi="Tahoma" w:cs="Tahoma"/>
          <w:color w:val="272727"/>
          <w:sz w:val="22"/>
          <w:szCs w:val="22"/>
          <w:shd w:val="clear" w:color="auto" w:fill="FFFFFF"/>
        </w:rPr>
        <w:t>i</w:t>
      </w:r>
      <w:r w:rsidR="00F1070F" w:rsidRPr="00F1070F">
        <w:rPr>
          <w:rFonts w:ascii="Tahoma" w:hAnsi="Tahoma" w:cs="Tahoma"/>
          <w:color w:val="272727"/>
          <w:sz w:val="22"/>
          <w:szCs w:val="22"/>
          <w:shd w:val="clear" w:color="auto" w:fill="FFFFFF"/>
        </w:rPr>
        <w:t>)</w:t>
      </w:r>
      <w:r w:rsidRPr="00F1070F">
        <w:rPr>
          <w:rFonts w:ascii="Tahoma" w:hAnsi="Tahoma" w:cs="Tahoma"/>
          <w:b w:val="0"/>
          <w:color w:val="000000"/>
          <w:sz w:val="22"/>
          <w:szCs w:val="22"/>
        </w:rPr>
        <w:t>,</w:t>
      </w:r>
      <w:r>
        <w:rPr>
          <w:rFonts w:ascii="Tahoma" w:hAnsi="Tahoma" w:cs="Tahoma"/>
          <w:b w:val="0"/>
          <w:color w:val="000000"/>
        </w:rPr>
        <w:t xml:space="preserve"> ki je predmet javnega naročila</w:t>
      </w:r>
      <w:r w:rsidRPr="00947422">
        <w:rPr>
          <w:rFonts w:ascii="Tahoma" w:hAnsi="Tahoma" w:cs="Tahoma"/>
          <w:b w:val="0"/>
          <w:color w:val="000000"/>
        </w:rPr>
        <w:t xml:space="preserve">, v skupni vrednosti najmanj </w:t>
      </w:r>
      <w:r>
        <w:rPr>
          <w:rFonts w:ascii="Tahoma" w:hAnsi="Tahoma" w:cs="Tahoma"/>
          <w:b w:val="0"/>
          <w:color w:val="000000"/>
        </w:rPr>
        <w:t>5</w:t>
      </w:r>
      <w:r w:rsidRPr="00947422">
        <w:rPr>
          <w:rFonts w:ascii="Tahoma" w:hAnsi="Tahoma" w:cs="Tahoma"/>
          <w:b w:val="0"/>
          <w:color w:val="000000"/>
        </w:rPr>
        <w:t xml:space="preserve">0.000,00 EUR brez DDV. </w:t>
      </w:r>
      <w:r w:rsidRPr="00B82798">
        <w:rPr>
          <w:rFonts w:ascii="Tahoma" w:hAnsi="Tahoma" w:cs="Tahoma"/>
          <w:b w:val="0"/>
          <w:color w:val="000000"/>
        </w:rPr>
        <w:t xml:space="preserve">Ponudnik mora predložiti vsaj dve (2) referenci, potrjeni s strani različnih končnih </w:t>
      </w:r>
      <w:r>
        <w:rPr>
          <w:rFonts w:ascii="Tahoma" w:hAnsi="Tahoma" w:cs="Tahoma"/>
          <w:b w:val="0"/>
          <w:color w:val="000000"/>
        </w:rPr>
        <w:t xml:space="preserve">referenčnih </w:t>
      </w:r>
      <w:r w:rsidRPr="00B82798">
        <w:rPr>
          <w:rFonts w:ascii="Tahoma" w:hAnsi="Tahoma" w:cs="Tahoma"/>
          <w:b w:val="0"/>
          <w:color w:val="000000"/>
        </w:rPr>
        <w:t xml:space="preserve">naročnikov. </w:t>
      </w:r>
    </w:p>
    <w:p w14:paraId="66ACD03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 </w:t>
      </w:r>
    </w:p>
    <w:p w14:paraId="0EBD98F1" w14:textId="77777777" w:rsidR="009F6436" w:rsidRPr="00120DA4" w:rsidRDefault="009F6436" w:rsidP="005D0B1A">
      <w:pPr>
        <w:pStyle w:val="Telobesedila2"/>
        <w:keepNext/>
        <w:keepLines/>
        <w:rPr>
          <w:rFonts w:ascii="Tahoma" w:hAnsi="Tahoma" w:cs="Tahoma"/>
          <w:szCs w:val="22"/>
        </w:rPr>
      </w:pPr>
      <w:r w:rsidRPr="00120DA4">
        <w:rPr>
          <w:rFonts w:ascii="Tahoma" w:hAnsi="Tahoma" w:cs="Tahoma"/>
          <w:szCs w:val="22"/>
        </w:rPr>
        <w:t>Dokazila:</w:t>
      </w:r>
    </w:p>
    <w:p w14:paraId="1AA114CB" w14:textId="77777777" w:rsidR="009F6436" w:rsidRDefault="009F6436" w:rsidP="0022456E">
      <w:pPr>
        <w:pStyle w:val="Telobesedila2"/>
        <w:keepNext/>
        <w:keepLines/>
        <w:numPr>
          <w:ilvl w:val="0"/>
          <w:numId w:val="9"/>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Priloga </w:t>
      </w:r>
      <w:r w:rsidR="00817DA5">
        <w:rPr>
          <w:rFonts w:ascii="Tahoma" w:hAnsi="Tahoma" w:cs="Tahoma"/>
          <w:b w:val="0"/>
          <w:szCs w:val="22"/>
        </w:rPr>
        <w:t>6, Priloga 7/1.</w:t>
      </w:r>
    </w:p>
    <w:p w14:paraId="30A76EE9" w14:textId="77777777" w:rsidR="009F6436" w:rsidRPr="009F6436" w:rsidRDefault="009F6436" w:rsidP="005D0B1A">
      <w:pPr>
        <w:pStyle w:val="Telobesedila2"/>
        <w:keepNext/>
        <w:keepLines/>
        <w:rPr>
          <w:rFonts w:ascii="Tahoma" w:hAnsi="Tahoma" w:cs="Tahoma"/>
          <w:b w:val="0"/>
          <w:szCs w:val="22"/>
        </w:rPr>
      </w:pPr>
    </w:p>
    <w:p w14:paraId="2256BF35" w14:textId="77777777" w:rsidR="009F6436" w:rsidRPr="009F6436" w:rsidRDefault="009F6436" w:rsidP="005D0B1A">
      <w:pPr>
        <w:pStyle w:val="Telobesedila2"/>
        <w:keepNext/>
        <w:keepLines/>
        <w:rPr>
          <w:rFonts w:ascii="Tahoma" w:hAnsi="Tahoma" w:cs="Tahoma"/>
          <w:b w:val="0"/>
          <w:bCs/>
          <w:szCs w:val="22"/>
        </w:rPr>
      </w:pPr>
      <w:r w:rsidRPr="009F6436">
        <w:rPr>
          <w:rFonts w:ascii="Tahoma" w:hAnsi="Tahoma" w:cs="Tahoma"/>
          <w:b w:val="0"/>
          <w:bCs/>
          <w:szCs w:val="22"/>
        </w:rPr>
        <w:t>Naročnik bo pred oddajo javnega naročila od ponudnika, ki je glede na merila za oddajo naročila najugodnejši in mu naročnik namerava oddati javno naročilo, kot dokazilo za izpolnjevanje zgoraj navedenih referenčnih pogojev, zahteval predložitev:</w:t>
      </w:r>
    </w:p>
    <w:p w14:paraId="74F21091" w14:textId="77777777" w:rsidR="009F6436" w:rsidRPr="009F6436" w:rsidRDefault="009F6436" w:rsidP="0022456E">
      <w:pPr>
        <w:pStyle w:val="Telobesedila2"/>
        <w:keepNext/>
        <w:keepLines/>
        <w:numPr>
          <w:ilvl w:val="0"/>
          <w:numId w:val="16"/>
        </w:numPr>
        <w:rPr>
          <w:rFonts w:ascii="Tahoma" w:hAnsi="Tahoma" w:cs="Tahoma"/>
          <w:b w:val="0"/>
          <w:bCs/>
          <w:szCs w:val="22"/>
        </w:rPr>
      </w:pPr>
      <w:r w:rsidRPr="009F6436">
        <w:rPr>
          <w:rFonts w:ascii="Tahoma" w:hAnsi="Tahoma" w:cs="Tahoma"/>
          <w:b w:val="0"/>
          <w:bCs/>
          <w:szCs w:val="22"/>
        </w:rPr>
        <w:t>izpolnjeno prilogo »Seznam referenc« (Priloga 6),</w:t>
      </w:r>
    </w:p>
    <w:p w14:paraId="05729359" w14:textId="77777777" w:rsidR="009F6436" w:rsidRPr="009F6436" w:rsidRDefault="009F6436" w:rsidP="0022456E">
      <w:pPr>
        <w:pStyle w:val="Telobesedila2"/>
        <w:keepNext/>
        <w:keepLines/>
        <w:numPr>
          <w:ilvl w:val="0"/>
          <w:numId w:val="16"/>
        </w:numPr>
        <w:rPr>
          <w:rFonts w:ascii="Tahoma" w:hAnsi="Tahoma" w:cs="Tahoma"/>
          <w:b w:val="0"/>
          <w:szCs w:val="22"/>
        </w:rPr>
      </w:pPr>
      <w:r w:rsidRPr="009F6436">
        <w:rPr>
          <w:rFonts w:ascii="Tahoma" w:hAnsi="Tahoma" w:cs="Tahoma"/>
          <w:b w:val="0"/>
          <w:bCs/>
          <w:szCs w:val="22"/>
        </w:rPr>
        <w:t>izpolnjene in potrjene obrazce</w:t>
      </w:r>
      <w:r w:rsidRPr="009F6436">
        <w:rPr>
          <w:rFonts w:ascii="Tahoma" w:hAnsi="Tahoma" w:cs="Tahoma"/>
          <w:b w:val="0"/>
          <w:szCs w:val="22"/>
        </w:rPr>
        <w:t xml:space="preserve"> »Potrditev referenc s strani posameznih naročnikov« (Priloga 7/1), s katerim potrjuje, da je ponudnik dela opravil strokovno pravilno, kvalitetno in v skladu s pogodbenimi določili.  </w:t>
      </w:r>
    </w:p>
    <w:p w14:paraId="178B7CCD" w14:textId="77777777" w:rsidR="009F6436" w:rsidRPr="009F6436" w:rsidRDefault="009F6436" w:rsidP="005D0B1A">
      <w:pPr>
        <w:pStyle w:val="Telobesedila2"/>
        <w:keepNext/>
        <w:keepLines/>
        <w:rPr>
          <w:rFonts w:ascii="Tahoma" w:hAnsi="Tahoma" w:cs="Tahoma"/>
          <w:b w:val="0"/>
          <w:szCs w:val="22"/>
        </w:rPr>
      </w:pPr>
    </w:p>
    <w:p w14:paraId="5D3F722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Ponudnik </w:t>
      </w:r>
      <w:r w:rsidRPr="009F6436">
        <w:rPr>
          <w:rFonts w:ascii="Tahoma" w:hAnsi="Tahoma" w:cs="Tahoma"/>
          <w:b w:val="0"/>
          <w:szCs w:val="22"/>
          <w:u w:val="single"/>
        </w:rPr>
        <w:t>lahko že ob oddaji ponudbe</w:t>
      </w:r>
      <w:r w:rsidRPr="009F6436">
        <w:rPr>
          <w:rFonts w:ascii="Tahoma" w:hAnsi="Tahoma" w:cs="Tahoma"/>
          <w:b w:val="0"/>
          <w:szCs w:val="22"/>
        </w:rPr>
        <w:t xml:space="preserve"> kot dokazilo predloži prilogo »Seznam referenc« (Priloga 6) in prilogo »Potrditev referenc s strani posameznih naročnikov« (Priloga 7/1). Ponudnik lahko priloži potrditev referenc tudi na lastnem obrazcu, </w:t>
      </w:r>
      <w:r w:rsidR="000E1C5B" w:rsidRPr="000E1C5B">
        <w:rPr>
          <w:rFonts w:ascii="Tahoma" w:hAnsi="Tahoma" w:cs="Tahoma"/>
          <w:b w:val="0"/>
          <w:szCs w:val="22"/>
        </w:rPr>
        <w:t>v kolikor iz takšnega obrazca izhaja izpolnjevanje zahtevane vsebine</w:t>
      </w:r>
      <w:r w:rsidRPr="009F6436">
        <w:rPr>
          <w:rFonts w:ascii="Tahoma" w:hAnsi="Tahoma" w:cs="Tahoma"/>
          <w:b w:val="0"/>
          <w:szCs w:val="22"/>
        </w:rPr>
        <w:t>.</w:t>
      </w:r>
      <w:r w:rsidRPr="009F6436">
        <w:rPr>
          <w:rFonts w:ascii="Tahoma" w:hAnsi="Tahoma" w:cs="Tahoma"/>
          <w:b w:val="0"/>
          <w:bCs/>
          <w:szCs w:val="22"/>
        </w:rPr>
        <w:t xml:space="preserve"> </w:t>
      </w:r>
    </w:p>
    <w:p w14:paraId="660C20E8" w14:textId="77777777" w:rsidR="009F6436" w:rsidRPr="009F6436" w:rsidRDefault="009F6436" w:rsidP="005D0B1A">
      <w:pPr>
        <w:pStyle w:val="Telobesedila2"/>
        <w:keepNext/>
        <w:keepLines/>
        <w:rPr>
          <w:rFonts w:ascii="Tahoma" w:hAnsi="Tahoma" w:cs="Tahoma"/>
          <w:b w:val="0"/>
          <w:szCs w:val="22"/>
        </w:rPr>
      </w:pPr>
    </w:p>
    <w:p w14:paraId="7A574815" w14:textId="77777777" w:rsidR="009F6436" w:rsidRPr="009F6436" w:rsidRDefault="009F6436" w:rsidP="005D0B1A">
      <w:pPr>
        <w:pStyle w:val="Telobesedila2"/>
        <w:keepNext/>
        <w:keepLines/>
        <w:rPr>
          <w:rFonts w:ascii="Tahoma" w:hAnsi="Tahoma" w:cs="Tahoma"/>
          <w:b w:val="0"/>
          <w:szCs w:val="22"/>
          <w:u w:val="single"/>
        </w:rPr>
      </w:pPr>
      <w:r w:rsidRPr="009F6436">
        <w:rPr>
          <w:rFonts w:ascii="Tahoma" w:hAnsi="Tahoma" w:cs="Tahoma"/>
          <w:b w:val="0"/>
          <w:szCs w:val="22"/>
        </w:rPr>
        <w:t xml:space="preserve">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 jih naročnik ne bo upošteval. </w:t>
      </w:r>
      <w:r w:rsidRPr="009F6436">
        <w:rPr>
          <w:rFonts w:ascii="Tahoma" w:hAnsi="Tahoma" w:cs="Tahoma"/>
          <w:b w:val="0"/>
          <w:szCs w:val="22"/>
          <w:u w:val="single"/>
        </w:rPr>
        <w:t>Gospodarskim subjektom se bodo priznale reference le za tista dela (dobave/storitve), ki so jih neposredno (z lastnimi znanji in zmogljivostmi) izvedli sami.</w:t>
      </w:r>
    </w:p>
    <w:p w14:paraId="0BE739C0" w14:textId="77777777" w:rsidR="009F6436" w:rsidRPr="009F6436" w:rsidRDefault="009F6436" w:rsidP="005D0B1A">
      <w:pPr>
        <w:pStyle w:val="Telobesedila2"/>
        <w:keepNext/>
        <w:keepLines/>
        <w:rPr>
          <w:rFonts w:ascii="Tahoma" w:hAnsi="Tahoma" w:cs="Tahoma"/>
          <w:b w:val="0"/>
          <w:szCs w:val="22"/>
          <w:u w:val="single"/>
        </w:rPr>
      </w:pPr>
    </w:p>
    <w:p w14:paraId="409F350C" w14:textId="77777777" w:rsidR="00211298"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lastRenderedPageBreak/>
        <w:t xml:space="preserve">Reference mora potrditi dejanski naročnik/kupec/investitor (izdajatelji referenc). Ponudnik obrazec, ki ga izpolnijo in potrdijo (podpišejo in žigosajo) dejanski naročniki/kupci (izdajatelji referenc), razmnoži v potrebnem številu. </w:t>
      </w:r>
    </w:p>
    <w:p w14:paraId="36C2D87A" w14:textId="77777777" w:rsidR="000E1C5B" w:rsidRDefault="000E1C5B" w:rsidP="005D0B1A">
      <w:pPr>
        <w:pStyle w:val="Telobesedila2"/>
        <w:keepNext/>
        <w:keepLines/>
        <w:rPr>
          <w:rFonts w:ascii="Tahoma" w:hAnsi="Tahoma" w:cs="Tahoma"/>
          <w:b w:val="0"/>
          <w:bCs/>
          <w:i/>
          <w:szCs w:val="22"/>
        </w:rPr>
      </w:pPr>
    </w:p>
    <w:p w14:paraId="6BF78AA6"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i/>
          <w:szCs w:val="22"/>
        </w:rPr>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128EE357" w14:textId="77777777" w:rsidR="009F6436" w:rsidRPr="009F6436" w:rsidRDefault="009F6436" w:rsidP="005D0B1A">
      <w:pPr>
        <w:pStyle w:val="Telobesedila2"/>
        <w:keepNext/>
        <w:keepLines/>
        <w:rPr>
          <w:rFonts w:ascii="Tahoma" w:hAnsi="Tahoma" w:cs="Tahoma"/>
          <w:b w:val="0"/>
          <w:szCs w:val="22"/>
        </w:rPr>
      </w:pPr>
    </w:p>
    <w:p w14:paraId="0EB43CC7" w14:textId="1E1A153B" w:rsidR="009F6436" w:rsidRPr="009F6436" w:rsidRDefault="009F6436" w:rsidP="005D0B1A">
      <w:pPr>
        <w:pStyle w:val="Telobesedila2"/>
        <w:keepNext/>
        <w:keepLines/>
        <w:rPr>
          <w:rFonts w:ascii="Tahoma" w:hAnsi="Tahoma" w:cs="Tahoma"/>
          <w:b w:val="0"/>
          <w:bCs/>
          <w:i/>
          <w:szCs w:val="22"/>
          <w:u w:val="single"/>
        </w:rPr>
      </w:pPr>
      <w:r w:rsidRPr="009F6436">
        <w:rPr>
          <w:rFonts w:ascii="Tahoma" w:hAnsi="Tahoma" w:cs="Tahoma"/>
          <w:b w:val="0"/>
          <w:bCs/>
          <w:i/>
          <w:szCs w:val="22"/>
        </w:rPr>
        <w:t xml:space="preserve">Zgoraj naveden/e referenčni/e pogoj/e lahko ponudnik izpolni samostojno, kot skupina ponudnikov (partnerji) v primeru skupne ponudbe ali s podizvajalci, </w:t>
      </w:r>
      <w:r w:rsidRPr="009F6436">
        <w:rPr>
          <w:rFonts w:ascii="Tahoma" w:hAnsi="Tahoma" w:cs="Tahoma"/>
          <w:b w:val="0"/>
          <w:bCs/>
          <w:i/>
          <w:szCs w:val="22"/>
          <w:u w:val="single"/>
        </w:rPr>
        <w:t xml:space="preserve">vendar bo moral ta subjekt (s katerim se izkazuje reference) predmetna dela javnega naročila (za katera se bo priložila referenca v ponudbi) tudi izvesti. </w:t>
      </w:r>
    </w:p>
    <w:p w14:paraId="338C4C4D" w14:textId="77777777" w:rsidR="009F6436" w:rsidRPr="009F6436" w:rsidRDefault="009F6436" w:rsidP="005D0B1A">
      <w:pPr>
        <w:pStyle w:val="Telobesedila2"/>
        <w:keepNext/>
        <w:keepLines/>
        <w:rPr>
          <w:rFonts w:ascii="Tahoma" w:hAnsi="Tahoma" w:cs="Tahoma"/>
          <w:b w:val="0"/>
          <w:szCs w:val="22"/>
        </w:rPr>
      </w:pPr>
    </w:p>
    <w:p w14:paraId="1C361032" w14:textId="1D65F9E8" w:rsidR="007F7D08" w:rsidRDefault="009F6436" w:rsidP="0068298F">
      <w:pPr>
        <w:pStyle w:val="Telobesedila2"/>
        <w:keepNext/>
        <w:keepLines/>
        <w:rPr>
          <w:rFonts w:ascii="Tahoma" w:hAnsi="Tahoma" w:cs="Tahoma"/>
          <w:b w:val="0"/>
          <w:szCs w:val="22"/>
        </w:rPr>
      </w:pPr>
      <w:r w:rsidRPr="009F6436">
        <w:rPr>
          <w:rFonts w:ascii="Tahoma" w:hAnsi="Tahoma" w:cs="Tahoma"/>
          <w:b w:val="0"/>
          <w:szCs w:val="22"/>
        </w:rPr>
        <w:t xml:space="preserve">Za reference, katerih referenčni naročnik je </w:t>
      </w:r>
      <w:r w:rsidR="002A0A70" w:rsidRPr="002A0A70">
        <w:rPr>
          <w:rFonts w:ascii="Tahoma" w:hAnsi="Tahoma" w:cs="Tahoma"/>
          <w:b w:val="0"/>
          <w:szCs w:val="22"/>
        </w:rPr>
        <w:t xml:space="preserve">JAVNO PODJETJE LJUBLJANSKA PARKIRIŠČA IN TRŽNICE, d.o.o., </w:t>
      </w:r>
      <w:r w:rsidRPr="009F6436">
        <w:rPr>
          <w:rFonts w:ascii="Tahoma" w:hAnsi="Tahoma" w:cs="Tahoma"/>
          <w:b w:val="0"/>
          <w:szCs w:val="22"/>
        </w:rPr>
        <w:t>ni potrebno predložiti podpisane Priloge 7</w:t>
      </w:r>
      <w:r>
        <w:rPr>
          <w:rFonts w:ascii="Tahoma" w:hAnsi="Tahoma" w:cs="Tahoma"/>
          <w:b w:val="0"/>
          <w:szCs w:val="22"/>
        </w:rPr>
        <w:t>/1</w:t>
      </w:r>
      <w:r w:rsidRPr="009F6436">
        <w:rPr>
          <w:rFonts w:ascii="Tahoma" w:hAnsi="Tahoma" w:cs="Tahoma"/>
          <w:b w:val="0"/>
          <w:szCs w:val="22"/>
        </w:rPr>
        <w:t xml:space="preserve"> (mora pa biti priloga izpolnjena v delu, ki se nanaša na predstavitev/opis reference).</w:t>
      </w:r>
    </w:p>
    <w:p w14:paraId="6C30F48C" w14:textId="77777777" w:rsidR="00AC4FEE" w:rsidRPr="0068298F" w:rsidRDefault="00AC4FEE" w:rsidP="0068298F">
      <w:pPr>
        <w:pStyle w:val="Telobesedila2"/>
        <w:keepNext/>
        <w:keepLines/>
        <w:rPr>
          <w:rFonts w:ascii="Tahoma" w:hAnsi="Tahoma" w:cs="Tahoma"/>
          <w:b w:val="0"/>
          <w:szCs w:val="22"/>
        </w:rPr>
      </w:pPr>
    </w:p>
    <w:p w14:paraId="2868DDA6" w14:textId="77777777" w:rsidR="004F741F" w:rsidRPr="008A2986" w:rsidRDefault="004F741F" w:rsidP="00F809AF">
      <w:pPr>
        <w:keepNext/>
        <w:keepLines/>
        <w:numPr>
          <w:ilvl w:val="1"/>
          <w:numId w:val="25"/>
        </w:numPr>
        <w:jc w:val="both"/>
        <w:rPr>
          <w:rFonts w:ascii="Tahoma" w:hAnsi="Tahoma" w:cs="Tahoma"/>
          <w:b/>
        </w:rPr>
      </w:pPr>
      <w:r w:rsidRPr="00385E71">
        <w:rPr>
          <w:rFonts w:ascii="Tahoma" w:hAnsi="Tahoma" w:cs="Tahoma"/>
          <w:b/>
        </w:rPr>
        <w:t>Ostale zahteve in pogoji naročnika</w:t>
      </w:r>
    </w:p>
    <w:p w14:paraId="5A0BE998" w14:textId="77777777" w:rsidR="004F741F" w:rsidRPr="00A776F8" w:rsidRDefault="004F741F" w:rsidP="005D0B1A">
      <w:pPr>
        <w:keepNext/>
        <w:keepLines/>
        <w:jc w:val="both"/>
        <w:rPr>
          <w:rFonts w:ascii="Tahoma" w:hAnsi="Tahoma" w:cs="Tahoma"/>
          <w:highlight w:val="yellow"/>
        </w:rPr>
      </w:pPr>
    </w:p>
    <w:p w14:paraId="160D4037" w14:textId="05010623" w:rsidR="0041574F" w:rsidRDefault="00A433F6" w:rsidP="005D0B1A">
      <w:pPr>
        <w:keepNext/>
        <w:keepLines/>
        <w:tabs>
          <w:tab w:val="left" w:pos="0"/>
        </w:tabs>
        <w:jc w:val="both"/>
        <w:rPr>
          <w:rFonts w:ascii="Tahoma" w:hAnsi="Tahoma" w:cs="Tahoma"/>
        </w:rPr>
      </w:pPr>
      <w:r>
        <w:rPr>
          <w:rFonts w:ascii="Tahoma" w:hAnsi="Tahoma" w:cs="Tahoma"/>
        </w:rPr>
        <w:t xml:space="preserve">Ponudnik, </w:t>
      </w:r>
      <w:r w:rsidRPr="007B1268">
        <w:rPr>
          <w:rFonts w:ascii="Tahoma" w:hAnsi="Tahoma" w:cs="Tahoma"/>
        </w:rPr>
        <w:t xml:space="preserve">skupina ponudnikov v okviru skupne ponudbe, vsi v ponudbi navedeni podizvajalci ter </w:t>
      </w:r>
      <w:r w:rsidRPr="007B1268">
        <w:rPr>
          <w:rFonts w:ascii="Tahoma" w:hAnsi="Tahoma" w:cs="Tahoma"/>
          <w:bCs/>
        </w:rPr>
        <w:t>subjekti, katerega zmogljivost bo ponudnik uporabil,</w:t>
      </w:r>
      <w:r w:rsidRPr="007B1268">
        <w:rPr>
          <w:rFonts w:ascii="Tahoma" w:hAnsi="Tahoma" w:cs="Tahoma"/>
        </w:rPr>
        <w:t xml:space="preserve"> ne sme/jo </w:t>
      </w:r>
      <w:r w:rsidR="004F741F" w:rsidRPr="00483088">
        <w:rPr>
          <w:rFonts w:ascii="Tahoma" w:hAnsi="Tahoma" w:cs="Tahoma"/>
        </w:rPr>
        <w:t>biti uvrščen</w:t>
      </w:r>
      <w:r>
        <w:rPr>
          <w:rFonts w:ascii="Tahoma" w:hAnsi="Tahoma" w:cs="Tahoma"/>
        </w:rPr>
        <w:t>/i</w:t>
      </w:r>
      <w:r w:rsidR="004F741F" w:rsidRPr="00483088">
        <w:rPr>
          <w:rFonts w:ascii="Tahoma" w:hAnsi="Tahoma" w:cs="Tahoma"/>
        </w:rPr>
        <w:t xml:space="preserve"> na </w:t>
      </w:r>
      <w:r w:rsidR="004F741F" w:rsidRPr="002667E4">
        <w:rPr>
          <w:rFonts w:ascii="Tahoma" w:hAnsi="Tahoma" w:cs="Tahoma"/>
        </w:rPr>
        <w:t xml:space="preserve">seznam poslovnih subjektov, s katerimi na podlagi 35. člena </w:t>
      </w:r>
      <w:r w:rsidR="00A04CE4" w:rsidRPr="00A04CE4">
        <w:rPr>
          <w:rFonts w:ascii="Tahoma" w:hAnsi="Tahoma" w:cs="Tahoma"/>
        </w:rPr>
        <w:t xml:space="preserve">Zakona o integriteti in preprečevanju korupcije (Uradni list RS, št. 69/11 – uradno prečiščeno besedilo, 158/20, 3/22 – </w:t>
      </w:r>
      <w:proofErr w:type="spellStart"/>
      <w:r w:rsidR="00A04CE4" w:rsidRPr="00A04CE4">
        <w:rPr>
          <w:rFonts w:ascii="Tahoma" w:hAnsi="Tahoma" w:cs="Tahoma"/>
        </w:rPr>
        <w:t>ZDeb</w:t>
      </w:r>
      <w:proofErr w:type="spellEnd"/>
      <w:r w:rsidR="00A04CE4" w:rsidRPr="00A04CE4">
        <w:rPr>
          <w:rFonts w:ascii="Tahoma" w:hAnsi="Tahoma" w:cs="Tahoma"/>
        </w:rPr>
        <w:t xml:space="preserve"> in 16/23 – </w:t>
      </w:r>
      <w:proofErr w:type="spellStart"/>
      <w:r w:rsidR="00A04CE4" w:rsidRPr="00A04CE4">
        <w:rPr>
          <w:rFonts w:ascii="Tahoma" w:hAnsi="Tahoma" w:cs="Tahoma"/>
        </w:rPr>
        <w:t>ZZPri</w:t>
      </w:r>
      <w:proofErr w:type="spellEnd"/>
      <w:r w:rsidR="00A04CE4" w:rsidRPr="00A04CE4">
        <w:rPr>
          <w:rFonts w:ascii="Tahoma" w:hAnsi="Tahoma" w:cs="Tahoma"/>
        </w:rPr>
        <w:t xml:space="preserve">; v nadaljevanju </w:t>
      </w:r>
      <w:proofErr w:type="spellStart"/>
      <w:r w:rsidR="00A04CE4" w:rsidRPr="00A04CE4">
        <w:rPr>
          <w:rFonts w:ascii="Tahoma" w:hAnsi="Tahoma" w:cs="Tahoma"/>
        </w:rPr>
        <w:t>ZIntPK</w:t>
      </w:r>
      <w:proofErr w:type="spellEnd"/>
      <w:r w:rsidR="00A04CE4" w:rsidRPr="00A04CE4">
        <w:rPr>
          <w:rFonts w:ascii="Tahoma" w:hAnsi="Tahoma" w:cs="Tahoma"/>
        </w:rPr>
        <w:t xml:space="preserve">) </w:t>
      </w:r>
      <w:r w:rsidR="004F741F" w:rsidRPr="002667E4">
        <w:rPr>
          <w:rFonts w:ascii="Tahoma" w:hAnsi="Tahoma" w:cs="Tahoma"/>
        </w:rPr>
        <w:t>naročniki ne smejo sodelovati.</w:t>
      </w:r>
    </w:p>
    <w:p w14:paraId="15654936" w14:textId="77777777" w:rsidR="00AE5DCE" w:rsidRDefault="00AE5DCE" w:rsidP="005D0B1A">
      <w:pPr>
        <w:keepNext/>
        <w:keepLines/>
        <w:tabs>
          <w:tab w:val="left" w:pos="0"/>
        </w:tabs>
        <w:jc w:val="both"/>
        <w:rPr>
          <w:rFonts w:ascii="Tahoma" w:hAnsi="Tahoma" w:cs="Tahoma"/>
        </w:rPr>
      </w:pPr>
    </w:p>
    <w:p w14:paraId="69B65E2D"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758383A9" w14:textId="520C010D" w:rsidR="002D7F58" w:rsidRDefault="001C57EA" w:rsidP="008102F5">
      <w:pPr>
        <w:pStyle w:val="Odstavekseznama"/>
        <w:keepNext/>
        <w:keepLines/>
        <w:ind w:left="0"/>
        <w:jc w:val="both"/>
        <w:rPr>
          <w:rFonts w:ascii="Tahoma" w:hAnsi="Tahoma" w:cs="Tahoma"/>
          <w:szCs w:val="22"/>
        </w:rPr>
      </w:pPr>
      <w:r>
        <w:rPr>
          <w:rFonts w:ascii="Tahoma" w:hAnsi="Tahoma" w:cs="Tahoma"/>
          <w:szCs w:val="22"/>
        </w:rPr>
        <w:t>-</w:t>
      </w:r>
      <w:r w:rsidRPr="001C57EA">
        <w:rPr>
          <w:rFonts w:ascii="Tahoma" w:hAnsi="Tahoma" w:cs="Tahoma"/>
          <w:szCs w:val="22"/>
        </w:rPr>
        <w:t>Izpolnjena in podpisana Priloga 7/2, 7/3 IZJAVA O SPREJEMANJU POGOJEV RAZPISNE DOKUMENTACIJE s strani vseh gospodarskih subjektov v ponud</w:t>
      </w:r>
      <w:r w:rsidR="00A2358B">
        <w:rPr>
          <w:rFonts w:ascii="Tahoma" w:hAnsi="Tahoma" w:cs="Tahoma"/>
          <w:szCs w:val="22"/>
        </w:rPr>
        <w:t>bi (priloženo ločeno, za vsak gospodarski subjekt</w:t>
      </w:r>
      <w:r w:rsidRPr="001C57EA">
        <w:rPr>
          <w:rFonts w:ascii="Tahoma" w:hAnsi="Tahoma" w:cs="Tahoma"/>
          <w:szCs w:val="22"/>
        </w:rPr>
        <w:t>, ki nastopa v ponudbi).</w:t>
      </w:r>
    </w:p>
    <w:p w14:paraId="798F53C5" w14:textId="77777777" w:rsidR="00AC258E" w:rsidRDefault="00AC258E" w:rsidP="005D0B1A">
      <w:pPr>
        <w:pStyle w:val="Odstavekseznama"/>
        <w:keepNext/>
        <w:keepLines/>
        <w:ind w:left="0"/>
        <w:jc w:val="both"/>
        <w:rPr>
          <w:rFonts w:ascii="Tahoma" w:hAnsi="Tahoma" w:cs="Tahoma"/>
          <w:szCs w:val="22"/>
        </w:rPr>
      </w:pPr>
    </w:p>
    <w:p w14:paraId="4C24E4A9" w14:textId="77777777" w:rsidR="007C70A1" w:rsidRPr="008102F5" w:rsidRDefault="008873D9" w:rsidP="00F809AF">
      <w:pPr>
        <w:keepNext/>
        <w:keepLines/>
        <w:numPr>
          <w:ilvl w:val="0"/>
          <w:numId w:val="25"/>
        </w:numPr>
        <w:jc w:val="both"/>
        <w:rPr>
          <w:rFonts w:ascii="Tahoma" w:hAnsi="Tahoma" w:cs="Tahoma"/>
          <w:b/>
          <w:sz w:val="24"/>
        </w:rPr>
      </w:pPr>
      <w:r w:rsidRPr="008102F5">
        <w:rPr>
          <w:rFonts w:ascii="Tahoma" w:hAnsi="Tahoma" w:cs="Tahoma"/>
          <w:b/>
          <w:sz w:val="24"/>
        </w:rPr>
        <w:t>FINANČNA ZAVAROVANJA</w:t>
      </w:r>
    </w:p>
    <w:p w14:paraId="3E64F94B" w14:textId="77777777" w:rsidR="00D36B07" w:rsidRDefault="00D36B07" w:rsidP="005D0B1A">
      <w:pPr>
        <w:keepNext/>
        <w:keepLines/>
      </w:pPr>
    </w:p>
    <w:p w14:paraId="53A7F892" w14:textId="74D6F997" w:rsidR="00081478" w:rsidRDefault="00FA6383" w:rsidP="005D0B1A">
      <w:pPr>
        <w:keepNext/>
        <w:keepLines/>
        <w:jc w:val="both"/>
        <w:rPr>
          <w:rFonts w:ascii="Tahoma" w:hAnsi="Tahoma" w:cs="Tahoma"/>
          <w:b/>
        </w:rPr>
      </w:pPr>
      <w:r w:rsidRPr="001349F6">
        <w:rPr>
          <w:rFonts w:ascii="Tahoma" w:hAnsi="Tahoma" w:cs="Tahoma"/>
        </w:rPr>
        <w:t xml:space="preserve">Ponudnik mora za zavarovanje izpolnitve svoje obveznosti do naročnika, naročniku predložiti </w:t>
      </w:r>
      <w:r>
        <w:rPr>
          <w:rFonts w:ascii="Tahoma" w:hAnsi="Tahoma" w:cs="Tahoma"/>
        </w:rPr>
        <w:t>podpisano in žigosano bianko menico</w:t>
      </w:r>
      <w:r w:rsidR="005402B8">
        <w:rPr>
          <w:rFonts w:ascii="Tahoma" w:hAnsi="Tahoma" w:cs="Tahoma"/>
        </w:rPr>
        <w:t xml:space="preserve"> (bianko menico)</w:t>
      </w:r>
      <w:r>
        <w:rPr>
          <w:rFonts w:ascii="Tahoma" w:hAnsi="Tahoma" w:cs="Tahoma"/>
        </w:rPr>
        <w:t xml:space="preserve"> z izpolnjeno, podpisano in žigosano menično izjavo, v skladu z zahtevami glede finančnih zavarovanj v posameznih podtočkah tega poglavja</w:t>
      </w:r>
      <w:r w:rsidRPr="001349F6">
        <w:rPr>
          <w:rFonts w:ascii="Tahoma" w:hAnsi="Tahoma" w:cs="Tahoma"/>
        </w:rPr>
        <w:t xml:space="preserve">. </w:t>
      </w:r>
      <w:bookmarkStart w:id="13" w:name="_Hlk508788160"/>
    </w:p>
    <w:p w14:paraId="763214C8" w14:textId="77777777" w:rsidR="00AC258E" w:rsidRPr="00081478" w:rsidRDefault="00AC258E" w:rsidP="005D0B1A">
      <w:pPr>
        <w:keepNext/>
        <w:keepLines/>
        <w:jc w:val="both"/>
        <w:rPr>
          <w:rFonts w:ascii="Tahoma" w:hAnsi="Tahoma" w:cs="Tahoma"/>
          <w:b/>
        </w:rPr>
      </w:pPr>
    </w:p>
    <w:p w14:paraId="6DF7EC47" w14:textId="77777777" w:rsidR="00B26466" w:rsidRPr="00557A9A" w:rsidRDefault="00081478" w:rsidP="005D0B1A">
      <w:pPr>
        <w:keepNext/>
        <w:keepLines/>
        <w:jc w:val="both"/>
        <w:rPr>
          <w:rFonts w:ascii="Tahoma" w:hAnsi="Tahoma" w:cs="Tahoma"/>
          <w:b/>
          <w:i/>
          <w:kern w:val="16"/>
        </w:rPr>
      </w:pPr>
      <w:r w:rsidRPr="00081478">
        <w:rPr>
          <w:rFonts w:ascii="Tahoma" w:hAnsi="Tahoma" w:cs="Tahoma"/>
          <w:b/>
        </w:rPr>
        <w:t>Uporabljena valuta je EUR. Finančna zavarovanja, ki jih ponudnik ne predloži v skladu s predloženimi vzorci iz razpisne dokumentacije, po vsebini ne smejo bistveno odstopati od vzorca finančnih zavarovanj iz razpisne dokumentacije in ne smejo vsebovati dodatnih pogojev za izplačilo, krajših rokov, kot jih je določil naročnik, nižjega zneska, kot ga je določil naročnik ali spremembe krajevne pristojnosti za reševanje sporov med upravičencem in banko/zavarovalnico.</w:t>
      </w:r>
    </w:p>
    <w:bookmarkEnd w:id="13"/>
    <w:p w14:paraId="5B304791" w14:textId="77777777" w:rsidR="00B26466" w:rsidRPr="001349F6" w:rsidRDefault="00B26466" w:rsidP="005D0B1A">
      <w:pPr>
        <w:keepNext/>
        <w:keepLines/>
        <w:jc w:val="both"/>
        <w:rPr>
          <w:rFonts w:ascii="Tahoma" w:hAnsi="Tahoma" w:cs="Tahoma"/>
        </w:rPr>
      </w:pPr>
    </w:p>
    <w:p w14:paraId="6636758B" w14:textId="77777777" w:rsidR="00FA6383" w:rsidRPr="0019719F" w:rsidRDefault="00FA6383" w:rsidP="005D0B1A">
      <w:pPr>
        <w:keepNext/>
        <w:keepLines/>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w:t>
      </w:r>
      <w:r w:rsidR="0019719F">
        <w:rPr>
          <w:rFonts w:ascii="Tahoma" w:hAnsi="Tahoma" w:cs="Tahoma"/>
        </w:rPr>
        <w:t>orov med upravičencem in banko.</w:t>
      </w:r>
    </w:p>
    <w:p w14:paraId="5248369A" w14:textId="77777777" w:rsidR="007A381E" w:rsidRPr="003C2331" w:rsidRDefault="007A381E" w:rsidP="005D0B1A">
      <w:pPr>
        <w:pStyle w:val="Odstavekseznama"/>
        <w:keepNext/>
        <w:keepLines/>
        <w:ind w:left="360"/>
        <w:jc w:val="both"/>
        <w:rPr>
          <w:rFonts w:ascii="Tahoma" w:hAnsi="Tahoma" w:cs="Tahoma"/>
        </w:rPr>
      </w:pPr>
    </w:p>
    <w:p w14:paraId="5215AB93" w14:textId="77777777" w:rsidR="00AC4FEE" w:rsidRPr="008A35C1" w:rsidRDefault="00AC4FEE" w:rsidP="00AC4FEE">
      <w:pPr>
        <w:pStyle w:val="Odstavekseznama"/>
        <w:keepNext/>
        <w:keepLines/>
        <w:numPr>
          <w:ilvl w:val="1"/>
          <w:numId w:val="39"/>
        </w:numPr>
        <w:jc w:val="both"/>
        <w:rPr>
          <w:rFonts w:ascii="Tahoma" w:hAnsi="Tahoma" w:cs="Tahoma"/>
          <w:b/>
        </w:rPr>
      </w:pPr>
      <w:r w:rsidRPr="008A35C1">
        <w:rPr>
          <w:rFonts w:ascii="Tahoma" w:hAnsi="Tahoma" w:cs="Tahoma"/>
          <w:b/>
        </w:rPr>
        <w:t>Zavarovanje dobre izvedbe obveznosti iz okvirnega sporazuma</w:t>
      </w:r>
    </w:p>
    <w:p w14:paraId="499D324A" w14:textId="77777777" w:rsidR="00977B3D" w:rsidRPr="00803A24" w:rsidRDefault="00977B3D" w:rsidP="00977B3D">
      <w:pPr>
        <w:keepNext/>
        <w:keepLines/>
        <w:jc w:val="both"/>
        <w:rPr>
          <w:rFonts w:ascii="Tahoma" w:hAnsi="Tahoma" w:cs="Tahoma"/>
          <w:color w:val="FF0000"/>
        </w:rPr>
      </w:pPr>
    </w:p>
    <w:p w14:paraId="61F98317" w14:textId="29CFADA6" w:rsidR="00AC4FEE" w:rsidRPr="00AC4FEE" w:rsidRDefault="00AC4FEE" w:rsidP="00AC4FEE">
      <w:pPr>
        <w:keepNext/>
        <w:keepLines/>
        <w:jc w:val="both"/>
        <w:rPr>
          <w:rFonts w:ascii="Tahoma" w:hAnsi="Tahoma" w:cs="Tahoma"/>
        </w:rPr>
      </w:pPr>
      <w:r w:rsidRPr="00AC4FEE">
        <w:rPr>
          <w:rFonts w:ascii="Tahoma" w:hAnsi="Tahoma" w:cs="Tahoma"/>
        </w:rPr>
        <w:t xml:space="preserve">Izbrani ponudnik mora ob sklenitvi okvirnega sporazuma oziroma najkasneje v roku petih (5) dni od sklenitve okvirnega sporazuma, predložiti naročniku izvirnik zavarovanja dobre izvedbe obveznosti v obliki ene (1) podpisane in žigosane menice (bianko menice) z izpolnjeno, podpisano in žigosano menično izjavo v višini deset odstotkov (10 %) od skupne </w:t>
      </w:r>
      <w:r w:rsidR="00936C69">
        <w:rPr>
          <w:rFonts w:ascii="Tahoma" w:hAnsi="Tahoma" w:cs="Tahoma"/>
        </w:rPr>
        <w:t xml:space="preserve">končne </w:t>
      </w:r>
      <w:r w:rsidRPr="00AC4FEE">
        <w:rPr>
          <w:rFonts w:ascii="Tahoma" w:hAnsi="Tahoma" w:cs="Tahoma"/>
        </w:rPr>
        <w:t xml:space="preserve">ponudbene vrednosti v EUR brez DDV  in z dobo veljavnosti še najmanj trideset (30) dni po preteku veljavnosti okvirnega sporazuma. </w:t>
      </w:r>
    </w:p>
    <w:p w14:paraId="3F87118E" w14:textId="3ED93726" w:rsidR="00AC4FEE" w:rsidRPr="00AC4FEE" w:rsidRDefault="00AC4FEE" w:rsidP="00AC4FEE">
      <w:pPr>
        <w:keepNext/>
        <w:keepLines/>
        <w:jc w:val="both"/>
        <w:rPr>
          <w:rFonts w:ascii="Tahoma" w:hAnsi="Tahoma" w:cs="Tahoma"/>
        </w:rPr>
      </w:pPr>
      <w:r w:rsidRPr="00AC4FEE">
        <w:rPr>
          <w:rFonts w:ascii="Tahoma" w:hAnsi="Tahoma" w:cs="Tahoma"/>
        </w:rPr>
        <w:lastRenderedPageBreak/>
        <w:t xml:space="preserve">V kolikor izbrani ponudnik ne bo izpolnjeval svojih </w:t>
      </w:r>
      <w:r w:rsidR="001962E0" w:rsidRPr="00B513CC">
        <w:rPr>
          <w:rFonts w:ascii="Tahoma" w:hAnsi="Tahoma" w:cs="Tahoma"/>
        </w:rPr>
        <w:t>pogodbenih obveznosti</w:t>
      </w:r>
      <w:r w:rsidRPr="00AC4FEE">
        <w:rPr>
          <w:rFonts w:ascii="Tahoma" w:hAnsi="Tahoma" w:cs="Tahoma"/>
        </w:rPr>
        <w:t xml:space="preserve">, bo lahko naročnik unovčil zavarovanje dobre izvedbe obveznosti iz okvirnega sporazuma in odstopil od okvirnega sporazuma, brez kakršnekoli obveznosti do izvajalca. Naročnik bo pred unovčenjem zavarovanja dobre izvedbe obveznosti izbranega ponudnika pisno pozval k izpolnjevanju </w:t>
      </w:r>
      <w:r w:rsidR="001962E0" w:rsidRPr="00B513CC">
        <w:rPr>
          <w:rFonts w:ascii="Tahoma" w:hAnsi="Tahoma" w:cs="Tahoma"/>
        </w:rPr>
        <w:t xml:space="preserve">pogodbenih obveznosti </w:t>
      </w:r>
      <w:r w:rsidRPr="00AC4FEE">
        <w:rPr>
          <w:rFonts w:ascii="Tahoma" w:hAnsi="Tahoma" w:cs="Tahoma"/>
        </w:rPr>
        <w:t>in mu določil rok za izpolnitev.</w:t>
      </w:r>
    </w:p>
    <w:p w14:paraId="3BB94416" w14:textId="77777777" w:rsidR="00AC4FEE" w:rsidRPr="00AC4FEE" w:rsidRDefault="00AC4FEE" w:rsidP="00AC4FEE">
      <w:pPr>
        <w:keepNext/>
        <w:keepLines/>
        <w:jc w:val="both"/>
        <w:rPr>
          <w:rFonts w:ascii="Tahoma" w:hAnsi="Tahoma" w:cs="Tahoma"/>
        </w:rPr>
      </w:pPr>
    </w:p>
    <w:p w14:paraId="4D75CF1E" w14:textId="77777777" w:rsidR="00AC4FEE" w:rsidRPr="00AC4FEE" w:rsidRDefault="00AC4FEE" w:rsidP="00AC4FEE">
      <w:pPr>
        <w:keepNext/>
        <w:keepLines/>
        <w:jc w:val="both"/>
        <w:rPr>
          <w:rFonts w:ascii="Tahoma" w:hAnsi="Tahoma" w:cs="Tahoma"/>
        </w:rPr>
      </w:pPr>
      <w:r w:rsidRPr="00AC4FEE">
        <w:rPr>
          <w:rFonts w:ascii="Tahoma" w:hAnsi="Tahoma" w:cs="Tahoma"/>
        </w:rPr>
        <w:t xml:space="preserve">V kolikor izvajalec ob sklenitvi okvirnega sporazuma oziroma v roku petih (5) dni od sklenitve okvirnega sporazuma ne bo predložil finančnega zavarovanja v višini in z veljavnostjo iz prvega odstavka tega člena, se šteje, da odstopa od sklenitve okvirnega sporazuma in velja, da okvirni sporazum ni bil nikoli sklenjen. </w:t>
      </w:r>
    </w:p>
    <w:p w14:paraId="3B97848C" w14:textId="77777777" w:rsidR="00AC4FEE" w:rsidRPr="00AC4FEE" w:rsidRDefault="00AC4FEE" w:rsidP="00AC4FEE">
      <w:pPr>
        <w:keepNext/>
        <w:keepLines/>
        <w:jc w:val="both"/>
        <w:rPr>
          <w:rFonts w:ascii="Tahoma" w:hAnsi="Tahoma" w:cs="Tahoma"/>
        </w:rPr>
      </w:pPr>
    </w:p>
    <w:p w14:paraId="38B8A809" w14:textId="5F517ADD" w:rsidR="001831D1" w:rsidRDefault="00AC4FEE" w:rsidP="00AC4FEE">
      <w:pPr>
        <w:keepNext/>
        <w:keepLines/>
        <w:jc w:val="both"/>
        <w:rPr>
          <w:rFonts w:ascii="Tahoma" w:hAnsi="Tahoma" w:cs="Tahoma"/>
        </w:rPr>
      </w:pPr>
      <w:r w:rsidRPr="00AC4FEE">
        <w:rPr>
          <w:rFonts w:ascii="Tahoma" w:hAnsi="Tahoma" w:cs="Tahoma"/>
        </w:rPr>
        <w:t xml:space="preserve">Vzorec finančnega zavarovanja dobre izvedbe </w:t>
      </w:r>
      <w:bookmarkStart w:id="14" w:name="_Hlk199235374"/>
      <w:r w:rsidR="00B513CC">
        <w:rPr>
          <w:rFonts w:ascii="Tahoma" w:hAnsi="Tahoma" w:cs="Tahoma"/>
        </w:rPr>
        <w:t xml:space="preserve">pogodbenih </w:t>
      </w:r>
      <w:r w:rsidRPr="00AC4FEE">
        <w:rPr>
          <w:rFonts w:ascii="Tahoma" w:hAnsi="Tahoma" w:cs="Tahoma"/>
        </w:rPr>
        <w:t>obveznosti</w:t>
      </w:r>
      <w:r w:rsidR="007F6437">
        <w:rPr>
          <w:rFonts w:ascii="Tahoma" w:hAnsi="Tahoma" w:cs="Tahoma"/>
        </w:rPr>
        <w:t xml:space="preserve"> </w:t>
      </w:r>
      <w:bookmarkEnd w:id="14"/>
      <w:r w:rsidRPr="00AC4FEE">
        <w:rPr>
          <w:rFonts w:ascii="Tahoma" w:hAnsi="Tahoma" w:cs="Tahoma"/>
        </w:rPr>
        <w:t xml:space="preserve">je priloga razpisne dokumentacije </w:t>
      </w:r>
      <w:r w:rsidR="00977B3D" w:rsidRPr="0019719F">
        <w:rPr>
          <w:rFonts w:ascii="Tahoma" w:hAnsi="Tahoma" w:cs="Tahoma"/>
        </w:rPr>
        <w:t xml:space="preserve"> (Priloga </w:t>
      </w:r>
      <w:r w:rsidR="00720D94">
        <w:rPr>
          <w:rFonts w:ascii="Tahoma" w:hAnsi="Tahoma" w:cs="Tahoma"/>
        </w:rPr>
        <w:t>9</w:t>
      </w:r>
      <w:r w:rsidR="00977B3D">
        <w:rPr>
          <w:rFonts w:ascii="Tahoma" w:hAnsi="Tahoma" w:cs="Tahoma"/>
        </w:rPr>
        <w:t>).</w:t>
      </w:r>
    </w:p>
    <w:p w14:paraId="22A6CD73" w14:textId="53462819" w:rsidR="008A67DB" w:rsidRDefault="008A67DB" w:rsidP="001C5698">
      <w:pPr>
        <w:keepNext/>
        <w:keepLines/>
        <w:jc w:val="both"/>
        <w:rPr>
          <w:rFonts w:ascii="Tahoma" w:hAnsi="Tahoma" w:cs="Tahoma"/>
        </w:rPr>
      </w:pPr>
    </w:p>
    <w:p w14:paraId="7F3E872C" w14:textId="77777777" w:rsidR="00112D9C" w:rsidRPr="003B6810" w:rsidRDefault="00112D9C" w:rsidP="00F809AF">
      <w:pPr>
        <w:keepNext/>
        <w:keepLines/>
        <w:numPr>
          <w:ilvl w:val="0"/>
          <w:numId w:val="25"/>
        </w:numPr>
        <w:jc w:val="both"/>
        <w:rPr>
          <w:rFonts w:ascii="Tahoma" w:hAnsi="Tahoma" w:cs="Tahoma"/>
          <w:b/>
          <w:sz w:val="24"/>
        </w:rPr>
      </w:pPr>
      <w:r>
        <w:rPr>
          <w:rFonts w:ascii="Tahoma" w:hAnsi="Tahoma" w:cs="Tahoma"/>
          <w:b/>
          <w:sz w:val="24"/>
        </w:rPr>
        <w:t xml:space="preserve">MERILA ZA </w:t>
      </w:r>
      <w:r w:rsidRPr="003B6810">
        <w:rPr>
          <w:rFonts w:ascii="Tahoma" w:hAnsi="Tahoma" w:cs="Tahoma"/>
          <w:b/>
          <w:sz w:val="24"/>
        </w:rPr>
        <w:t>IZBIR</w:t>
      </w:r>
      <w:r>
        <w:rPr>
          <w:rFonts w:ascii="Tahoma" w:hAnsi="Tahoma" w:cs="Tahoma"/>
          <w:b/>
          <w:sz w:val="24"/>
        </w:rPr>
        <w:t>O PONUDNIKOV</w:t>
      </w:r>
    </w:p>
    <w:p w14:paraId="1CD4A969" w14:textId="77777777" w:rsidR="00D6359F" w:rsidRPr="00BC3087" w:rsidRDefault="00D6359F" w:rsidP="005D0B1A">
      <w:pPr>
        <w:keepNext/>
        <w:keepLines/>
        <w:jc w:val="both"/>
        <w:rPr>
          <w:rFonts w:ascii="Tahoma" w:hAnsi="Tahoma" w:cs="Tahoma"/>
          <w:b/>
        </w:rPr>
      </w:pPr>
      <w:r w:rsidRPr="00BC3087">
        <w:rPr>
          <w:rFonts w:ascii="Tahoma" w:hAnsi="Tahoma" w:cs="Tahoma"/>
          <w:b/>
        </w:rPr>
        <w:tab/>
        <w:t xml:space="preserve">            </w:t>
      </w:r>
      <w:r w:rsidRPr="00BC3087">
        <w:rPr>
          <w:rFonts w:ascii="Tahoma" w:hAnsi="Tahoma" w:cs="Tahoma"/>
          <w:b/>
        </w:rPr>
        <w:tab/>
        <w:t xml:space="preserve">                                       </w:t>
      </w:r>
    </w:p>
    <w:p w14:paraId="2573CF87" w14:textId="08633F06" w:rsidR="00D6359F" w:rsidRDefault="00D6359F" w:rsidP="005D0B1A">
      <w:pPr>
        <w:keepNext/>
        <w:keepLines/>
        <w:jc w:val="both"/>
        <w:rPr>
          <w:rFonts w:ascii="Tahoma" w:hAnsi="Tahoma" w:cs="Tahoma"/>
        </w:rPr>
      </w:pPr>
      <w:r w:rsidRPr="00350289">
        <w:rPr>
          <w:rFonts w:ascii="Tahoma" w:hAnsi="Tahoma" w:cs="Tahoma"/>
        </w:rPr>
        <w:t>Merilo za izbiro e</w:t>
      </w:r>
      <w:r w:rsidR="004537A7">
        <w:rPr>
          <w:rFonts w:ascii="Tahoma" w:hAnsi="Tahoma" w:cs="Tahoma"/>
        </w:rPr>
        <w:t>konomsko najugodnejše ponudbe za predmetno javno naročilo</w:t>
      </w:r>
      <w:r w:rsidRPr="00350289">
        <w:rPr>
          <w:rFonts w:ascii="Tahoma" w:hAnsi="Tahoma" w:cs="Tahoma"/>
        </w:rPr>
        <w:t xml:space="preserve"> je </w:t>
      </w:r>
      <w:r w:rsidRPr="00350289">
        <w:rPr>
          <w:rFonts w:ascii="Tahoma" w:hAnsi="Tahoma" w:cs="Tahoma"/>
          <w:b/>
        </w:rPr>
        <w:t xml:space="preserve">najnižja </w:t>
      </w:r>
      <w:r w:rsidR="00814BD3">
        <w:rPr>
          <w:rFonts w:ascii="Tahoma" w:hAnsi="Tahoma" w:cs="Tahoma"/>
          <w:b/>
        </w:rPr>
        <w:t xml:space="preserve">skupna </w:t>
      </w:r>
      <w:r w:rsidRPr="00350289">
        <w:rPr>
          <w:rFonts w:ascii="Tahoma" w:hAnsi="Tahoma" w:cs="Tahoma"/>
          <w:b/>
        </w:rPr>
        <w:t>ponudbena cena brez DDV</w:t>
      </w:r>
      <w:r w:rsidR="005B0BC8">
        <w:rPr>
          <w:rFonts w:ascii="Tahoma" w:hAnsi="Tahoma" w:cs="Tahoma"/>
          <w:b/>
        </w:rPr>
        <w:t xml:space="preserve"> za </w:t>
      </w:r>
      <w:r w:rsidR="00A93408">
        <w:rPr>
          <w:rFonts w:ascii="Tahoma" w:hAnsi="Tahoma" w:cs="Tahoma"/>
          <w:b/>
        </w:rPr>
        <w:t>celotno predmetno javno naročilo</w:t>
      </w:r>
      <w:r w:rsidR="00E83F40">
        <w:rPr>
          <w:rFonts w:ascii="Tahoma" w:hAnsi="Tahoma" w:cs="Tahoma"/>
        </w:rPr>
        <w:t>, navedena v Prilogah</w:t>
      </w:r>
      <w:r w:rsidR="0019719F">
        <w:rPr>
          <w:rFonts w:ascii="Tahoma" w:hAnsi="Tahoma" w:cs="Tahoma"/>
        </w:rPr>
        <w:t xml:space="preserve"> 2</w:t>
      </w:r>
      <w:r w:rsidR="00E83F40">
        <w:rPr>
          <w:rFonts w:ascii="Tahoma" w:hAnsi="Tahoma" w:cs="Tahoma"/>
        </w:rPr>
        <w:t>/1 (Ponudbeni predračun) in 2/2 (Ponudba)</w:t>
      </w:r>
      <w:r w:rsidRPr="00B93BAD">
        <w:rPr>
          <w:rFonts w:ascii="Tahoma" w:hAnsi="Tahoma" w:cs="Tahoma"/>
        </w:rPr>
        <w:t>.</w:t>
      </w:r>
    </w:p>
    <w:p w14:paraId="66ED323A" w14:textId="77777777" w:rsidR="00D6359F" w:rsidRDefault="00D6359F" w:rsidP="005D0B1A">
      <w:pPr>
        <w:keepNext/>
        <w:keepLines/>
        <w:jc w:val="both"/>
        <w:rPr>
          <w:rFonts w:ascii="Tahoma" w:hAnsi="Tahoma" w:cs="Tahoma"/>
          <w:highlight w:val="yellow"/>
        </w:rPr>
      </w:pPr>
    </w:p>
    <w:p w14:paraId="34ACC026" w14:textId="77777777" w:rsidR="00800F13" w:rsidRDefault="00AC3791" w:rsidP="005D0B1A">
      <w:pPr>
        <w:keepNext/>
        <w:keepLines/>
        <w:jc w:val="both"/>
        <w:rPr>
          <w:rFonts w:ascii="Tahoma" w:hAnsi="Tahoma" w:cs="Tahoma"/>
          <w:bCs/>
          <w:i/>
        </w:rPr>
      </w:pPr>
      <w:r>
        <w:rPr>
          <w:rFonts w:ascii="Tahoma" w:hAnsi="Tahoma" w:cs="Tahoma"/>
          <w:bCs/>
          <w:i/>
        </w:rPr>
        <w:t>V</w:t>
      </w:r>
      <w:r w:rsidRPr="00AC3791">
        <w:rPr>
          <w:rFonts w:ascii="Tahoma" w:hAnsi="Tahoma" w:cs="Tahoma"/>
          <w:bCs/>
          <w:i/>
        </w:rPr>
        <w:t xml:space="preserve"> primeru dveh ali več ponudb z enako skupno ponudbeno ceno brez DDV bo izbran ponudnik, ki je prej (časovno – po datumu in uri) oddal ponudbo v informacijski sistem e-JN.</w:t>
      </w:r>
    </w:p>
    <w:p w14:paraId="41A4CA91" w14:textId="083ADFCA" w:rsidR="00B26466" w:rsidRDefault="00B26466" w:rsidP="00977B3D">
      <w:pPr>
        <w:keepNext/>
        <w:keepLines/>
        <w:rPr>
          <w:rFonts w:ascii="Tahoma" w:hAnsi="Tahoma" w:cs="Tahoma"/>
          <w:bCs/>
          <w:i/>
        </w:rPr>
      </w:pPr>
    </w:p>
    <w:p w14:paraId="55A7F9AF" w14:textId="77777777" w:rsidR="00977B3D" w:rsidRPr="00977B3D" w:rsidRDefault="00977B3D" w:rsidP="00977B3D">
      <w:pPr>
        <w:keepNext/>
        <w:keepLines/>
        <w:rPr>
          <w:rFonts w:ascii="Tahoma" w:hAnsi="Tahoma" w:cs="Tahoma"/>
          <w:bCs/>
          <w:i/>
        </w:rPr>
      </w:pPr>
    </w:p>
    <w:p w14:paraId="69FBF145" w14:textId="77777777" w:rsidR="00363E6C" w:rsidRPr="003B471B" w:rsidRDefault="00363E6C" w:rsidP="00F809AF">
      <w:pPr>
        <w:keepNext/>
        <w:keepLines/>
        <w:numPr>
          <w:ilvl w:val="0"/>
          <w:numId w:val="25"/>
        </w:numPr>
        <w:jc w:val="both"/>
        <w:rPr>
          <w:rFonts w:ascii="Tahoma" w:hAnsi="Tahoma" w:cs="Tahoma"/>
          <w:b/>
          <w:sz w:val="24"/>
        </w:rPr>
      </w:pPr>
      <w:r>
        <w:rPr>
          <w:rFonts w:ascii="Tahoma" w:hAnsi="Tahoma" w:cs="Tahoma"/>
          <w:b/>
          <w:sz w:val="24"/>
        </w:rPr>
        <w:t>ROK ZA PREDLOŽITEV PONUDB IN ODPIRANJE PONUDB, NAVODILA PONUDNIKOM ZA IZDELAVO PONUDBE, NAČIN ZA PREDLOŽITEV PONUDB in VSEBINA PONUDB</w:t>
      </w:r>
    </w:p>
    <w:p w14:paraId="0163C0AF" w14:textId="77777777" w:rsidR="007C70A1" w:rsidRPr="007E692C" w:rsidRDefault="007C70A1" w:rsidP="005D0B1A">
      <w:pPr>
        <w:keepNext/>
        <w:keepLines/>
        <w:ind w:left="360"/>
        <w:jc w:val="both"/>
        <w:rPr>
          <w:rFonts w:ascii="Tahoma" w:hAnsi="Tahoma" w:cs="Tahoma"/>
          <w:b/>
          <w:sz w:val="24"/>
        </w:rPr>
      </w:pPr>
    </w:p>
    <w:p w14:paraId="6AE39A2A" w14:textId="77777777" w:rsidR="00363E6C" w:rsidRPr="00F27AE1" w:rsidRDefault="00363E6C" w:rsidP="00F809AF">
      <w:pPr>
        <w:keepNext/>
        <w:keepLines/>
        <w:numPr>
          <w:ilvl w:val="1"/>
          <w:numId w:val="25"/>
        </w:numPr>
        <w:jc w:val="both"/>
        <w:rPr>
          <w:rFonts w:ascii="Tahoma" w:hAnsi="Tahoma" w:cs="Tahoma"/>
          <w:b/>
        </w:rPr>
      </w:pPr>
      <w:r>
        <w:rPr>
          <w:rFonts w:ascii="Tahoma" w:hAnsi="Tahoma" w:cs="Tahoma"/>
          <w:b/>
        </w:rPr>
        <w:t xml:space="preserve">Rok za </w:t>
      </w:r>
      <w:r w:rsidRPr="00F27AE1">
        <w:rPr>
          <w:rFonts w:ascii="Tahoma" w:hAnsi="Tahoma" w:cs="Tahoma"/>
          <w:b/>
        </w:rPr>
        <w:t>predložitev ponudb in javno odpiranje ponudb</w:t>
      </w:r>
    </w:p>
    <w:p w14:paraId="389E3DFD" w14:textId="77777777" w:rsidR="00363E6C" w:rsidRPr="00F27AE1" w:rsidRDefault="00363E6C" w:rsidP="005D0B1A">
      <w:pPr>
        <w:keepNext/>
        <w:keepLines/>
        <w:jc w:val="both"/>
        <w:rPr>
          <w:rFonts w:ascii="Tahoma" w:hAnsi="Tahoma" w:cs="Tahoma"/>
        </w:rPr>
      </w:pPr>
    </w:p>
    <w:p w14:paraId="29BCD42D" w14:textId="095CC3C6" w:rsidR="00363E6C" w:rsidRPr="000038E7" w:rsidRDefault="00363E6C" w:rsidP="005D0B1A">
      <w:pPr>
        <w:pStyle w:val="Telobesedila3"/>
        <w:keepNext/>
        <w:keepLines/>
        <w:rPr>
          <w:rFonts w:ascii="Tahoma" w:hAnsi="Tahoma" w:cs="Tahoma"/>
        </w:rPr>
      </w:pPr>
      <w:r w:rsidRPr="00F27AE1">
        <w:rPr>
          <w:rFonts w:ascii="Tahoma" w:hAnsi="Tahoma" w:cs="Tahoma"/>
        </w:rPr>
        <w:t xml:space="preserve">Ponudba se šteje za pravočasno oddano, če jo naročnik prejme preko sistema e-JN </w:t>
      </w:r>
      <w:hyperlink r:id="rId12" w:history="1">
        <w:r w:rsidRPr="000038E7">
          <w:rPr>
            <w:rStyle w:val="Hiperpovezava"/>
            <w:rFonts w:ascii="Tahoma" w:hAnsi="Tahoma" w:cs="Tahoma"/>
          </w:rPr>
          <w:t>https://ejn.gov.si/eJN2</w:t>
        </w:r>
      </w:hyperlink>
      <w:r w:rsidRPr="000038E7">
        <w:rPr>
          <w:rFonts w:ascii="Tahoma" w:hAnsi="Tahoma" w:cs="Tahoma"/>
        </w:rPr>
        <w:t xml:space="preserve"> </w:t>
      </w:r>
      <w:r w:rsidRPr="000038E7">
        <w:rPr>
          <w:rFonts w:ascii="Tahoma" w:hAnsi="Tahoma" w:cs="Tahoma"/>
          <w:b/>
        </w:rPr>
        <w:t>najkasneje do</w:t>
      </w:r>
      <w:r w:rsidRPr="000038E7">
        <w:rPr>
          <w:rFonts w:ascii="Tahoma" w:hAnsi="Tahoma" w:cs="Tahoma"/>
        </w:rPr>
        <w:t xml:space="preserve"> </w:t>
      </w:r>
      <w:r w:rsidR="00223594">
        <w:rPr>
          <w:rFonts w:ascii="Tahoma" w:hAnsi="Tahoma"/>
          <w:b/>
        </w:rPr>
        <w:t>1</w:t>
      </w:r>
      <w:r w:rsidR="003734A3">
        <w:rPr>
          <w:rFonts w:ascii="Tahoma" w:hAnsi="Tahoma"/>
          <w:b/>
        </w:rPr>
        <w:t>.</w:t>
      </w:r>
      <w:r w:rsidR="00223594">
        <w:rPr>
          <w:rFonts w:ascii="Tahoma" w:hAnsi="Tahoma"/>
          <w:b/>
        </w:rPr>
        <w:t>7</w:t>
      </w:r>
      <w:r w:rsidR="003734A3" w:rsidRPr="000038E7">
        <w:rPr>
          <w:rFonts w:ascii="Tahoma" w:hAnsi="Tahoma"/>
          <w:b/>
        </w:rPr>
        <w:t>. 202</w:t>
      </w:r>
      <w:r w:rsidR="003734A3">
        <w:rPr>
          <w:rFonts w:ascii="Tahoma" w:hAnsi="Tahoma"/>
          <w:b/>
        </w:rPr>
        <w:t>5</w:t>
      </w:r>
      <w:r w:rsidR="003734A3" w:rsidRPr="000038E7">
        <w:rPr>
          <w:rFonts w:ascii="Tahoma" w:hAnsi="Tahoma"/>
          <w:b/>
        </w:rPr>
        <w:t xml:space="preserve"> </w:t>
      </w:r>
      <w:r w:rsidRPr="000038E7">
        <w:rPr>
          <w:rFonts w:ascii="Tahoma" w:hAnsi="Tahoma" w:cs="Tahoma"/>
          <w:b/>
        </w:rPr>
        <w:t xml:space="preserve">do </w:t>
      </w:r>
      <w:r w:rsidR="00223594">
        <w:rPr>
          <w:rFonts w:ascii="Tahoma" w:hAnsi="Tahoma" w:cs="Tahoma"/>
          <w:b/>
        </w:rPr>
        <w:t>9</w:t>
      </w:r>
      <w:r w:rsidRPr="000038E7">
        <w:rPr>
          <w:rFonts w:ascii="Tahoma" w:hAnsi="Tahoma" w:cs="Tahoma"/>
          <w:b/>
        </w:rPr>
        <w:t>.00</w:t>
      </w:r>
      <w:r w:rsidRPr="000038E7">
        <w:rPr>
          <w:rFonts w:ascii="Tahoma" w:hAnsi="Tahoma" w:cs="Tahoma"/>
        </w:rPr>
        <w:t xml:space="preserve"> </w:t>
      </w:r>
      <w:r w:rsidRPr="000038E7">
        <w:rPr>
          <w:rFonts w:ascii="Tahoma" w:hAnsi="Tahoma" w:cs="Tahoma"/>
          <w:b/>
        </w:rPr>
        <w:t>ure</w:t>
      </w:r>
      <w:r w:rsidRPr="000038E7">
        <w:rPr>
          <w:rFonts w:ascii="Tahoma" w:hAnsi="Tahoma" w:cs="Tahoma"/>
        </w:rPr>
        <w:t>. Za oddano ponudbo se šteje ponudba, ki je v informacijskem sistemu e-JN označena s statusom »ODDANO«. Ponudnik nosi vse stroške priprave in predložitve ponudbe.</w:t>
      </w:r>
    </w:p>
    <w:p w14:paraId="4C247DD7" w14:textId="77777777" w:rsidR="00363E6C" w:rsidRPr="000038E7" w:rsidRDefault="00363E6C" w:rsidP="005D0B1A">
      <w:pPr>
        <w:keepNext/>
        <w:keepLines/>
        <w:jc w:val="both"/>
        <w:rPr>
          <w:rFonts w:ascii="Tahoma" w:hAnsi="Tahoma" w:cs="Tahoma"/>
          <w:b/>
        </w:rPr>
      </w:pPr>
    </w:p>
    <w:p w14:paraId="2EFC837D" w14:textId="77777777" w:rsidR="00363E6C" w:rsidRPr="000038E7" w:rsidRDefault="00363E6C" w:rsidP="005D0B1A">
      <w:pPr>
        <w:pStyle w:val="Telobesedila3"/>
        <w:keepNext/>
        <w:keepLines/>
        <w:rPr>
          <w:rFonts w:ascii="Tahoma" w:hAnsi="Tahoma" w:cs="Tahoma"/>
        </w:rPr>
      </w:pPr>
      <w:r w:rsidRPr="000038E7">
        <w:rPr>
          <w:rFonts w:ascii="Tahoma" w:hAnsi="Tahoma" w:cs="Tahoma"/>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w:t>
      </w:r>
      <w:r w:rsidR="00EC5AD4" w:rsidRPr="000038E7">
        <w:rPr>
          <w:rFonts w:ascii="Tahoma" w:hAnsi="Tahoma" w:cs="Tahoma"/>
        </w:rPr>
        <w:t>u odprta zadnja oddana ponudba.</w:t>
      </w:r>
      <w:r w:rsidR="00EC1527" w:rsidRPr="000038E7">
        <w:rPr>
          <w:rFonts w:ascii="Tahoma" w:hAnsi="Tahoma" w:cs="Tahoma"/>
        </w:rPr>
        <w:t xml:space="preserve"> </w:t>
      </w:r>
      <w:r w:rsidRPr="000038E7">
        <w:rPr>
          <w:rFonts w:ascii="Tahoma" w:hAnsi="Tahoma" w:cs="Tahoma"/>
        </w:rPr>
        <w:t>Po preteku roka za predložitev ponudb</w:t>
      </w:r>
      <w:r w:rsidR="00EC5AD4" w:rsidRPr="000038E7">
        <w:rPr>
          <w:rFonts w:ascii="Tahoma" w:hAnsi="Tahoma" w:cs="Tahoma"/>
        </w:rPr>
        <w:t>,</w:t>
      </w:r>
      <w:r w:rsidRPr="000038E7">
        <w:rPr>
          <w:rFonts w:ascii="Tahoma" w:hAnsi="Tahoma" w:cs="Tahoma"/>
        </w:rPr>
        <w:t xml:space="preserve"> ponudbe ne bo več mogoče oddati.</w:t>
      </w:r>
    </w:p>
    <w:p w14:paraId="284D18D8" w14:textId="77777777" w:rsidR="005B0BC8" w:rsidRPr="000038E7" w:rsidRDefault="005B0BC8" w:rsidP="005D0B1A">
      <w:pPr>
        <w:pStyle w:val="Telobesedila3"/>
        <w:keepNext/>
        <w:keepLines/>
        <w:rPr>
          <w:rFonts w:ascii="Tahoma" w:hAnsi="Tahoma" w:cs="Tahoma"/>
        </w:rPr>
      </w:pPr>
    </w:p>
    <w:p w14:paraId="30BEE66B" w14:textId="77777777" w:rsidR="00363E6C" w:rsidRPr="000038E7" w:rsidRDefault="00363E6C" w:rsidP="005D0B1A">
      <w:pPr>
        <w:pStyle w:val="Telobesedila3"/>
        <w:keepNext/>
        <w:keepLines/>
        <w:rPr>
          <w:rFonts w:ascii="Tahoma" w:hAnsi="Tahoma" w:cs="Tahoma"/>
          <w:i/>
        </w:rPr>
      </w:pPr>
      <w:r w:rsidRPr="000038E7">
        <w:rPr>
          <w:rFonts w:ascii="Tahoma" w:hAnsi="Tahoma" w:cs="Tahoma"/>
        </w:rPr>
        <w:t xml:space="preserve">Dostop do povezave za oddajo elektronske ponudbe v tem postopku javnega naročila je ponudnikom na voljo </w:t>
      </w:r>
      <w:r w:rsidRPr="000038E7">
        <w:rPr>
          <w:rFonts w:ascii="Tahoma" w:hAnsi="Tahoma" w:cs="Tahoma"/>
          <w:u w:val="single"/>
        </w:rPr>
        <w:t xml:space="preserve">v predmetnem Obvestilu o javnem naročilu Portala JN </w:t>
      </w:r>
      <w:r w:rsidRPr="000038E7">
        <w:rPr>
          <w:rFonts w:ascii="Tahoma" w:hAnsi="Tahoma" w:cs="Tahoma"/>
          <w:b/>
          <w:u w:val="single"/>
        </w:rPr>
        <w:t>v razdelku »1.3 Sporočanje«</w:t>
      </w:r>
      <w:r w:rsidRPr="000038E7">
        <w:rPr>
          <w:rFonts w:ascii="Tahoma" w:hAnsi="Tahoma" w:cs="Tahoma"/>
        </w:rPr>
        <w:t xml:space="preserve">. </w:t>
      </w:r>
    </w:p>
    <w:p w14:paraId="269A6972" w14:textId="77777777" w:rsidR="009E1D6B" w:rsidRPr="000038E7" w:rsidRDefault="009E1D6B" w:rsidP="005D0B1A">
      <w:pPr>
        <w:keepNext/>
        <w:keepLines/>
        <w:jc w:val="both"/>
        <w:rPr>
          <w:rFonts w:ascii="Tahoma" w:hAnsi="Tahoma" w:cs="Tahoma"/>
        </w:rPr>
      </w:pPr>
    </w:p>
    <w:p w14:paraId="0CCBF456" w14:textId="64308C76" w:rsidR="00363E6C" w:rsidRDefault="00363E6C" w:rsidP="005D0B1A">
      <w:pPr>
        <w:keepNext/>
        <w:keepLines/>
        <w:jc w:val="both"/>
        <w:rPr>
          <w:rFonts w:ascii="Tahoma" w:hAnsi="Tahoma" w:cs="Tahoma"/>
        </w:rPr>
      </w:pPr>
      <w:r w:rsidRPr="000038E7">
        <w:rPr>
          <w:rFonts w:ascii="Tahoma" w:hAnsi="Tahoma" w:cs="Tahoma"/>
        </w:rPr>
        <w:t>Odpiranje ponudb bo potekalo avtomatično v informacijskem sistemu e-JN dne</w:t>
      </w:r>
      <w:r w:rsidR="00D6359F" w:rsidRPr="000038E7">
        <w:rPr>
          <w:rFonts w:ascii="Tahoma" w:hAnsi="Tahoma" w:cs="Tahoma"/>
        </w:rPr>
        <w:t xml:space="preserve"> </w:t>
      </w:r>
      <w:r w:rsidR="00223594">
        <w:rPr>
          <w:rFonts w:ascii="Tahoma" w:hAnsi="Tahoma"/>
          <w:b/>
        </w:rPr>
        <w:t>1</w:t>
      </w:r>
      <w:r w:rsidR="003734A3">
        <w:rPr>
          <w:rFonts w:ascii="Tahoma" w:hAnsi="Tahoma"/>
          <w:b/>
        </w:rPr>
        <w:t>.</w:t>
      </w:r>
      <w:r w:rsidR="00223594">
        <w:rPr>
          <w:rFonts w:ascii="Tahoma" w:hAnsi="Tahoma"/>
          <w:b/>
        </w:rPr>
        <w:t>7</w:t>
      </w:r>
      <w:r w:rsidR="003734A3" w:rsidRPr="000038E7">
        <w:rPr>
          <w:rFonts w:ascii="Tahoma" w:hAnsi="Tahoma"/>
          <w:b/>
        </w:rPr>
        <w:t>. 202</w:t>
      </w:r>
      <w:r w:rsidR="003734A3">
        <w:rPr>
          <w:rFonts w:ascii="Tahoma" w:hAnsi="Tahoma"/>
          <w:b/>
        </w:rPr>
        <w:t>5</w:t>
      </w:r>
      <w:r w:rsidR="003734A3" w:rsidRPr="000038E7">
        <w:rPr>
          <w:rFonts w:ascii="Tahoma" w:hAnsi="Tahoma"/>
          <w:b/>
        </w:rPr>
        <w:t xml:space="preserve"> </w:t>
      </w:r>
      <w:r w:rsidRPr="000038E7">
        <w:rPr>
          <w:rFonts w:ascii="Tahoma" w:hAnsi="Tahoma" w:cs="Tahoma"/>
        </w:rPr>
        <w:t xml:space="preserve">in se bo začelo </w:t>
      </w:r>
      <w:r w:rsidR="00196BAB" w:rsidRPr="000038E7">
        <w:rPr>
          <w:rFonts w:ascii="Tahoma" w:hAnsi="Tahoma" w:cs="Tahoma"/>
          <w:b/>
        </w:rPr>
        <w:t>ob 1</w:t>
      </w:r>
      <w:r w:rsidR="000038E7" w:rsidRPr="000038E7">
        <w:rPr>
          <w:rFonts w:ascii="Tahoma" w:hAnsi="Tahoma" w:cs="Tahoma"/>
          <w:b/>
        </w:rPr>
        <w:t>1</w:t>
      </w:r>
      <w:r w:rsidR="0008469A" w:rsidRPr="000038E7">
        <w:rPr>
          <w:rFonts w:ascii="Tahoma" w:hAnsi="Tahoma" w:cs="Tahoma"/>
          <w:b/>
        </w:rPr>
        <w:t>.00</w:t>
      </w:r>
      <w:r w:rsidRPr="000038E7">
        <w:rPr>
          <w:rFonts w:ascii="Tahoma" w:hAnsi="Tahoma" w:cs="Tahoma"/>
          <w:b/>
        </w:rPr>
        <w:t xml:space="preserve"> uri</w:t>
      </w:r>
      <w:r w:rsidRPr="000038E7">
        <w:rPr>
          <w:rFonts w:ascii="Tahoma" w:hAnsi="Tahoma" w:cs="Tahoma"/>
        </w:rPr>
        <w:t xml:space="preserve"> na spletnem naslovu </w:t>
      </w:r>
      <w:hyperlink r:id="rId13" w:history="1">
        <w:r w:rsidRPr="000038E7">
          <w:rPr>
            <w:rStyle w:val="Hiperpovezava"/>
            <w:rFonts w:ascii="Tahoma" w:hAnsi="Tahoma" w:cs="Tahoma"/>
          </w:rPr>
          <w:t>https://ejn.gov.si/eJN2</w:t>
        </w:r>
      </w:hyperlink>
      <w:r w:rsidRPr="000038E7">
        <w:rPr>
          <w:rFonts w:ascii="Tahoma" w:hAnsi="Tahoma" w:cs="Tahoma"/>
        </w:rPr>
        <w:t>.</w:t>
      </w:r>
      <w:r w:rsidRPr="00170F5A">
        <w:rPr>
          <w:rFonts w:ascii="Tahoma" w:hAnsi="Tahoma" w:cs="Tahoma"/>
        </w:rPr>
        <w:t xml:space="preserve"> </w:t>
      </w:r>
    </w:p>
    <w:p w14:paraId="07694A62" w14:textId="77777777" w:rsidR="00D6359F" w:rsidRDefault="00D6359F" w:rsidP="005D0B1A">
      <w:pPr>
        <w:keepNext/>
        <w:keepLines/>
        <w:jc w:val="both"/>
        <w:rPr>
          <w:rFonts w:ascii="Tahoma" w:hAnsi="Tahoma" w:cs="Tahoma"/>
        </w:rPr>
      </w:pPr>
    </w:p>
    <w:p w14:paraId="6D573B7C" w14:textId="575ABC63" w:rsidR="00373D13" w:rsidRDefault="005B0BC8" w:rsidP="005D0B1A">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14:paraId="22BE691B" w14:textId="77777777" w:rsidR="00326823" w:rsidRDefault="00326823" w:rsidP="005D0B1A">
      <w:pPr>
        <w:keepNext/>
        <w:keepLines/>
        <w:jc w:val="both"/>
        <w:rPr>
          <w:rFonts w:ascii="Tahoma" w:hAnsi="Tahoma" w:cs="Tahoma"/>
        </w:rPr>
      </w:pPr>
    </w:p>
    <w:p w14:paraId="68109BB8" w14:textId="77777777" w:rsidR="00363E6C" w:rsidRPr="00BA3F91" w:rsidRDefault="00363E6C" w:rsidP="00F809AF">
      <w:pPr>
        <w:keepNext/>
        <w:keepLines/>
        <w:numPr>
          <w:ilvl w:val="1"/>
          <w:numId w:val="25"/>
        </w:numPr>
        <w:jc w:val="both"/>
        <w:rPr>
          <w:rFonts w:ascii="Tahoma" w:hAnsi="Tahoma" w:cs="Tahoma"/>
          <w:b/>
        </w:rPr>
      </w:pPr>
      <w:r w:rsidRPr="00BA3F91">
        <w:rPr>
          <w:rFonts w:ascii="Tahoma" w:hAnsi="Tahoma" w:cs="Tahoma"/>
          <w:b/>
        </w:rPr>
        <w:t>Način in navodila za predložitev ponudb</w:t>
      </w:r>
    </w:p>
    <w:p w14:paraId="6032DAC7" w14:textId="77777777" w:rsidR="00363E6C" w:rsidRPr="00BA3F91" w:rsidRDefault="00363E6C" w:rsidP="005D0B1A">
      <w:pPr>
        <w:keepNext/>
        <w:keepLines/>
        <w:jc w:val="both"/>
        <w:rPr>
          <w:rFonts w:ascii="Tahoma" w:hAnsi="Tahoma" w:cs="Tahoma"/>
          <w:b/>
        </w:rPr>
      </w:pPr>
    </w:p>
    <w:p w14:paraId="19FFE494" w14:textId="77777777" w:rsidR="00A5282D" w:rsidRDefault="00363E6C" w:rsidP="005D0B1A">
      <w:pPr>
        <w:pStyle w:val="Telobesedila3"/>
        <w:keepNext/>
        <w:keepLines/>
        <w:rPr>
          <w:rFonts w:ascii="Tahoma" w:hAnsi="Tahoma" w:cs="Tahoma"/>
        </w:rPr>
      </w:pPr>
      <w:r w:rsidRPr="00ED7856">
        <w:rPr>
          <w:rFonts w:ascii="Tahoma" w:hAnsi="Tahoma" w:cs="Tahoma"/>
        </w:rPr>
        <w:t xml:space="preserve">Ponudniki morajo ponudbe predložiti v informacijski </w:t>
      </w:r>
      <w:r w:rsidR="00C8361C">
        <w:rPr>
          <w:rFonts w:ascii="Tahoma" w:hAnsi="Tahoma" w:cs="Tahoma"/>
        </w:rPr>
        <w:t xml:space="preserve">sistem e-JN na spletnem naslovu </w:t>
      </w:r>
      <w:hyperlink r:id="rId14" w:history="1">
        <w:r w:rsidRPr="00ED7856">
          <w:rPr>
            <w:rStyle w:val="Hiperpovezava"/>
            <w:rFonts w:ascii="Tahoma" w:hAnsi="Tahoma" w:cs="Tahoma"/>
          </w:rPr>
          <w:t>https://ejn.gov.si/eJN2</w:t>
        </w:r>
      </w:hyperlink>
      <w:r w:rsidRPr="00ED7856">
        <w:rPr>
          <w:rFonts w:ascii="Tahoma" w:hAnsi="Tahoma" w:cs="Tahoma"/>
        </w:rPr>
        <w:t xml:space="preserve">, v skladu s točko 3 dokumenta Navodila za uporabo informacijskega sistema za uporabo funkcionalnosti elektronske oddaje ponudb e-JN: </w:t>
      </w:r>
    </w:p>
    <w:p w14:paraId="08F0C4E8" w14:textId="77777777" w:rsidR="00363E6C" w:rsidRDefault="00363E6C" w:rsidP="005D0B1A">
      <w:pPr>
        <w:pStyle w:val="Telobesedila3"/>
        <w:keepNext/>
        <w:keepLines/>
        <w:rPr>
          <w:rStyle w:val="Hiperpovezava"/>
        </w:rPr>
      </w:pPr>
      <w:r w:rsidRPr="00ED7856">
        <w:rPr>
          <w:rFonts w:ascii="Tahoma" w:hAnsi="Tahoma" w:cs="Tahoma"/>
        </w:rPr>
        <w:lastRenderedPageBreak/>
        <w:t>PONUDNIKI (v nadaljevanju: Navodila za uporabo e-JN),</w:t>
      </w:r>
      <w:r w:rsidR="00C2106F">
        <w:rPr>
          <w:rFonts w:ascii="Tahoma" w:hAnsi="Tahoma" w:cs="Tahoma"/>
        </w:rPr>
        <w:t xml:space="preserve"> </w:t>
      </w:r>
      <w:r w:rsidRPr="00ED7856">
        <w:rPr>
          <w:rFonts w:ascii="Tahoma" w:hAnsi="Tahoma" w:cs="Tahoma"/>
        </w:rPr>
        <w:t>ki j</w:t>
      </w:r>
      <w:r w:rsidR="00C8361C">
        <w:rPr>
          <w:rFonts w:ascii="Tahoma" w:hAnsi="Tahoma" w:cs="Tahoma"/>
        </w:rPr>
        <w:t xml:space="preserve">e objavljen na spletnem naslovu </w:t>
      </w:r>
      <w:hyperlink r:id="rId15" w:history="1">
        <w:r w:rsidRPr="00C40D3B">
          <w:rPr>
            <w:rStyle w:val="Hiperpovezava"/>
            <w:rFonts w:ascii="Tahoma" w:hAnsi="Tahoma" w:cs="Tahoma"/>
          </w:rPr>
          <w:t>https://ejn.gov.si/ponudba/pages/aktualno/vec_informacij_ponudniki.xhtml</w:t>
        </w:r>
      </w:hyperlink>
      <w:r w:rsidRPr="00C40D3B">
        <w:rPr>
          <w:rStyle w:val="Hiperpovezava"/>
        </w:rPr>
        <w:t>.</w:t>
      </w:r>
    </w:p>
    <w:p w14:paraId="17BEA22B" w14:textId="77777777" w:rsidR="008034E2" w:rsidRDefault="008034E2" w:rsidP="005D0B1A">
      <w:pPr>
        <w:pStyle w:val="Telobesedila3"/>
        <w:keepNext/>
        <w:keepLines/>
        <w:rPr>
          <w:rStyle w:val="Hiperpovezava"/>
        </w:rPr>
      </w:pPr>
    </w:p>
    <w:p w14:paraId="076013B5" w14:textId="77777777" w:rsidR="00363E6C" w:rsidRDefault="00363E6C" w:rsidP="005D0B1A">
      <w:pPr>
        <w:pStyle w:val="Telobesedila3"/>
        <w:keepNext/>
        <w:keepLines/>
        <w:rPr>
          <w:rFonts w:ascii="Tahoma" w:hAnsi="Tahoma" w:cs="Tahoma"/>
        </w:rPr>
      </w:pPr>
      <w:r w:rsidRPr="00B91E57">
        <w:rPr>
          <w:rFonts w:ascii="Tahoma" w:hAnsi="Tahoma" w:cs="Tahoma"/>
        </w:rPr>
        <w:t xml:space="preserve">Ponudnik se mora pred oddajo ponudbe registrirati na spletnem naslovu </w:t>
      </w:r>
      <w:hyperlink r:id="rId16" w:history="1">
        <w:r w:rsidRPr="00B91E57">
          <w:rPr>
            <w:rStyle w:val="Hiperpovezava"/>
            <w:rFonts w:ascii="Tahoma" w:hAnsi="Tahoma" w:cs="Tahoma"/>
          </w:rPr>
          <w:t>https://ejn.gov.si/eJN2</w:t>
        </w:r>
      </w:hyperlink>
      <w:r w:rsidRPr="00B91E57">
        <w:rPr>
          <w:rFonts w:ascii="Tahoma" w:hAnsi="Tahoma" w:cs="Tahoma"/>
        </w:rPr>
        <w:t>, v skladu z Navodili za uporabo e-JN. Če je ponudnik že registriran v informacijski sistem e-JN, se v aplikacijo prijavi na istem naslovu.</w:t>
      </w:r>
    </w:p>
    <w:p w14:paraId="0BE0B031" w14:textId="77777777" w:rsidR="007A381E" w:rsidRPr="00B91E57" w:rsidRDefault="007A381E" w:rsidP="005D0B1A">
      <w:pPr>
        <w:pStyle w:val="Telobesedila3"/>
        <w:keepNext/>
        <w:keepLines/>
        <w:rPr>
          <w:rFonts w:ascii="Tahoma" w:hAnsi="Tahoma" w:cs="Tahoma"/>
        </w:rPr>
      </w:pPr>
    </w:p>
    <w:p w14:paraId="45D40C6F" w14:textId="77777777" w:rsidR="00952741" w:rsidRDefault="00032CA0" w:rsidP="005D0B1A">
      <w:pPr>
        <w:keepNext/>
        <w:keepLines/>
        <w:jc w:val="both"/>
        <w:rPr>
          <w:rFonts w:ascii="Tahoma" w:hAnsi="Tahoma" w:cs="Tahoma"/>
        </w:rPr>
      </w:pPr>
      <w:r w:rsidRPr="00D323DE">
        <w:rPr>
          <w:rFonts w:ascii="Tahoma" w:hAnsi="Tahoma" w:cs="Tahoma"/>
        </w:rPr>
        <w:t xml:space="preserve">Uporabnik </w:t>
      </w:r>
      <w:r>
        <w:rPr>
          <w:rFonts w:ascii="Tahoma" w:hAnsi="Tahoma" w:cs="Tahoma"/>
        </w:rPr>
        <w:t>ponudnika</w:t>
      </w:r>
      <w:r w:rsidRPr="00D323DE">
        <w:rPr>
          <w:rFonts w:ascii="Tahoma" w:hAnsi="Tahoma" w:cs="Tahoma"/>
        </w:rPr>
        <w:t xml:space="preserve">, ki je v informacijskem sistemu e-JN pooblaščen za oddajanje ponudb, </w:t>
      </w:r>
      <w:r>
        <w:rPr>
          <w:rFonts w:ascii="Tahoma" w:hAnsi="Tahoma" w:cs="Tahoma"/>
        </w:rPr>
        <w:t>ponudbo</w:t>
      </w:r>
      <w:r w:rsidRPr="00D323DE">
        <w:rPr>
          <w:rFonts w:ascii="Tahoma" w:hAnsi="Tahoma" w:cs="Tahoma"/>
        </w:rPr>
        <w:t xml:space="preserve"> odda s klikom na gumb »Oddaj«. Informacijski sistem e-JN ob oddaji </w:t>
      </w:r>
      <w:r>
        <w:rPr>
          <w:rFonts w:ascii="Tahoma" w:hAnsi="Tahoma" w:cs="Tahoma"/>
        </w:rPr>
        <w:t>ponudbe</w:t>
      </w:r>
      <w:r w:rsidRPr="00D323DE">
        <w:rPr>
          <w:rFonts w:ascii="Tahoma" w:hAnsi="Tahoma" w:cs="Tahoma"/>
        </w:rPr>
        <w:t xml:space="preserve"> zabeleži identiteto uporabnika in čas oddaje </w:t>
      </w:r>
      <w:r>
        <w:rPr>
          <w:rFonts w:ascii="Tahoma" w:hAnsi="Tahoma" w:cs="Tahoma"/>
        </w:rPr>
        <w:t>ponudbe</w:t>
      </w:r>
      <w:r w:rsidRPr="00D323DE">
        <w:rPr>
          <w:rFonts w:ascii="Tahoma" w:hAnsi="Tahoma" w:cs="Tahoma"/>
        </w:rPr>
        <w:t>.</w:t>
      </w:r>
      <w:r w:rsidR="005B0BC8">
        <w:rPr>
          <w:rFonts w:ascii="Tahoma" w:hAnsi="Tahoma" w:cs="Tahoma"/>
        </w:rPr>
        <w:t xml:space="preserve"> </w:t>
      </w:r>
      <w:r w:rsidRPr="00D323DE">
        <w:rPr>
          <w:rFonts w:ascii="Tahoma" w:hAnsi="Tahoma" w:cs="Tahoma"/>
        </w:rPr>
        <w:t xml:space="preserve">Uporabnik z dejanjem oddaje </w:t>
      </w:r>
      <w:r>
        <w:rPr>
          <w:rFonts w:ascii="Tahoma" w:hAnsi="Tahoma" w:cs="Tahoma"/>
        </w:rPr>
        <w:t>ponudbe</w:t>
      </w:r>
      <w:r w:rsidRPr="00D323DE">
        <w:rPr>
          <w:rFonts w:ascii="Tahoma" w:hAnsi="Tahoma" w:cs="Tahoma"/>
        </w:rPr>
        <w:t xml:space="preserve"> izkaže in izjavi voljo v imenu </w:t>
      </w:r>
      <w:r>
        <w:rPr>
          <w:rFonts w:ascii="Tahoma" w:hAnsi="Tahoma" w:cs="Tahoma"/>
        </w:rPr>
        <w:t>ponudnika</w:t>
      </w:r>
      <w:r w:rsidRPr="00D323DE">
        <w:rPr>
          <w:rFonts w:ascii="Tahoma" w:hAnsi="Tahoma" w:cs="Tahoma"/>
        </w:rPr>
        <w:t xml:space="preserve"> oddati zavezujočo ponudbo (18. člen Obligacijskega zakonika). Z oddajo </w:t>
      </w:r>
      <w:r>
        <w:rPr>
          <w:rFonts w:ascii="Tahoma" w:hAnsi="Tahoma" w:cs="Tahoma"/>
        </w:rPr>
        <w:t>ponudbe</w:t>
      </w:r>
      <w:r w:rsidRPr="00D323DE">
        <w:rPr>
          <w:rFonts w:ascii="Tahoma" w:hAnsi="Tahoma" w:cs="Tahoma"/>
        </w:rPr>
        <w:t xml:space="preserve"> je</w:t>
      </w:r>
      <w:r w:rsidR="00C16E49">
        <w:rPr>
          <w:rFonts w:ascii="Tahoma" w:hAnsi="Tahoma" w:cs="Tahoma"/>
        </w:rPr>
        <w:t xml:space="preserve"> </w:t>
      </w:r>
      <w:r w:rsidRPr="00D323DE">
        <w:rPr>
          <w:rFonts w:ascii="Tahoma" w:hAnsi="Tahoma" w:cs="Tahoma"/>
        </w:rPr>
        <w:t xml:space="preserve">le-ta zavezujoča za čas, naveden v ponudbi, razen če jo uporabnik </w:t>
      </w:r>
      <w:r>
        <w:rPr>
          <w:rFonts w:ascii="Tahoma" w:hAnsi="Tahoma" w:cs="Tahoma"/>
        </w:rPr>
        <w:t>ponudnika</w:t>
      </w:r>
      <w:r w:rsidRPr="00D323DE">
        <w:rPr>
          <w:rFonts w:ascii="Tahoma" w:hAnsi="Tahoma" w:cs="Tahoma"/>
        </w:rPr>
        <w:t xml:space="preserve"> umakne ali spremeni pred potekom roka za oddajo ponudb.</w:t>
      </w:r>
    </w:p>
    <w:p w14:paraId="79BBC5F4" w14:textId="0FF776E5" w:rsidR="009C2563" w:rsidRDefault="009C2563" w:rsidP="005D0B1A">
      <w:pPr>
        <w:keepNext/>
        <w:keepLines/>
        <w:jc w:val="both"/>
        <w:rPr>
          <w:rFonts w:ascii="Tahoma" w:hAnsi="Tahoma" w:cs="Tahoma"/>
        </w:rPr>
      </w:pPr>
    </w:p>
    <w:p w14:paraId="33A6115C" w14:textId="77777777" w:rsidR="00363E6C" w:rsidRPr="00C97A1F" w:rsidRDefault="00363E6C" w:rsidP="00F809AF">
      <w:pPr>
        <w:keepNext/>
        <w:keepLines/>
        <w:numPr>
          <w:ilvl w:val="1"/>
          <w:numId w:val="25"/>
        </w:numPr>
        <w:jc w:val="both"/>
        <w:rPr>
          <w:rFonts w:ascii="Tahoma" w:hAnsi="Tahoma" w:cs="Tahoma"/>
          <w:b/>
        </w:rPr>
      </w:pPr>
      <w:r w:rsidRPr="00C97A1F">
        <w:rPr>
          <w:rFonts w:ascii="Tahoma" w:hAnsi="Tahoma" w:cs="Tahoma"/>
          <w:b/>
        </w:rPr>
        <w:t>Izdelava ponudbe</w:t>
      </w:r>
    </w:p>
    <w:p w14:paraId="04F4C9AC" w14:textId="77777777" w:rsidR="00363E6C" w:rsidRPr="00BA3F91" w:rsidRDefault="00363E6C" w:rsidP="005D0B1A">
      <w:pPr>
        <w:keepNext/>
        <w:keepLines/>
        <w:jc w:val="both"/>
        <w:rPr>
          <w:rFonts w:ascii="Tahoma" w:hAnsi="Tahoma" w:cs="Tahoma"/>
        </w:rPr>
      </w:pPr>
    </w:p>
    <w:p w14:paraId="3DE97765" w14:textId="77777777" w:rsidR="00363E6C" w:rsidRPr="00BA3F91" w:rsidRDefault="00363E6C" w:rsidP="005D0B1A">
      <w:pPr>
        <w:keepNext/>
        <w:keepLines/>
        <w:jc w:val="both"/>
        <w:rPr>
          <w:rFonts w:ascii="Tahoma" w:hAnsi="Tahoma" w:cs="Tahoma"/>
        </w:rPr>
      </w:pPr>
      <w:r w:rsidRPr="00BA3F91">
        <w:rPr>
          <w:rFonts w:ascii="Tahoma" w:hAnsi="Tahoma" w:cs="Tahoma"/>
        </w:rPr>
        <w:t xml:space="preserve">Ponudba naj bo </w:t>
      </w:r>
      <w:r w:rsidRPr="001547AA">
        <w:rPr>
          <w:rFonts w:ascii="Tahoma" w:hAnsi="Tahoma" w:cs="Tahoma"/>
        </w:rPr>
        <w:t>izdelana tako, da</w:t>
      </w:r>
      <w:r>
        <w:rPr>
          <w:rFonts w:ascii="Tahoma" w:hAnsi="Tahoma" w:cs="Tahoma"/>
        </w:rPr>
        <w:t xml:space="preserve"> </w:t>
      </w:r>
      <w:r w:rsidRPr="001547AA">
        <w:rPr>
          <w:rFonts w:ascii="Tahoma" w:hAnsi="Tahoma" w:cs="Tahoma"/>
        </w:rPr>
        <w:t xml:space="preserve">vsebuje vse zahtevane dokumente in obrazce, navedene v tč. </w:t>
      </w:r>
      <w:r>
        <w:rPr>
          <w:rFonts w:ascii="Tahoma" w:hAnsi="Tahoma" w:cs="Tahoma"/>
        </w:rPr>
        <w:t>6</w:t>
      </w:r>
      <w:r w:rsidRPr="001547AA">
        <w:rPr>
          <w:rFonts w:ascii="Tahoma" w:hAnsi="Tahoma" w:cs="Tahoma"/>
        </w:rPr>
        <w:t>.</w:t>
      </w:r>
      <w:r>
        <w:rPr>
          <w:rFonts w:ascii="Tahoma" w:hAnsi="Tahoma" w:cs="Tahoma"/>
        </w:rPr>
        <w:t>4.</w:t>
      </w:r>
      <w:r w:rsidRPr="001547AA">
        <w:rPr>
          <w:rFonts w:ascii="Tahoma" w:hAnsi="Tahoma" w:cs="Tahoma"/>
        </w:rPr>
        <w:t xml:space="preserve"> razpisne dokumentacije</w:t>
      </w:r>
      <w:r>
        <w:rPr>
          <w:rFonts w:ascii="Tahoma" w:hAnsi="Tahoma" w:cs="Tahoma"/>
        </w:rPr>
        <w:t>.</w:t>
      </w:r>
    </w:p>
    <w:p w14:paraId="4096221A" w14:textId="77777777" w:rsidR="00557A9A" w:rsidRDefault="00557A9A" w:rsidP="005D0B1A">
      <w:pPr>
        <w:keepNext/>
        <w:keepLines/>
        <w:jc w:val="both"/>
        <w:rPr>
          <w:rFonts w:ascii="Tahoma" w:hAnsi="Tahoma" w:cs="Tahoma"/>
        </w:rPr>
      </w:pPr>
    </w:p>
    <w:p w14:paraId="5AA71310" w14:textId="77777777" w:rsidR="00557A9A" w:rsidRDefault="00557A9A" w:rsidP="005D0B1A">
      <w:pPr>
        <w:keepNext/>
        <w:keepLines/>
        <w:jc w:val="both"/>
        <w:rPr>
          <w:rFonts w:ascii="Tahoma" w:hAnsi="Tahoma" w:cs="Tahoma"/>
        </w:rPr>
      </w:pPr>
      <w:r w:rsidRPr="007129A9">
        <w:rPr>
          <w:rFonts w:ascii="Tahoma" w:hAnsi="Tahoma" w:cs="Tahoma"/>
        </w:rPr>
        <w:t xml:space="preserve">Odgovori na zahtevana vprašanja oziroma priloge razpisne dokumentacije, ki jih morajo izpolniti ponudniki, so osnova za ugotavljanje </w:t>
      </w:r>
      <w:r>
        <w:rPr>
          <w:rFonts w:ascii="Tahoma" w:hAnsi="Tahoma" w:cs="Tahoma"/>
        </w:rPr>
        <w:t>dopustno</w:t>
      </w:r>
      <w:r w:rsidRPr="007129A9">
        <w:rPr>
          <w:rFonts w:ascii="Tahoma" w:hAnsi="Tahoma" w:cs="Tahoma"/>
        </w:rPr>
        <w:t>sti ponudbe in osnova za ugotavljanje sposobnosti ponudnikov, glede na zahteve in pogoje iz te razpisne dokumentacije. Ponudniki so obvezani priložiti vse priloge, razen če v posamezni prilogi ni drugače navedeno.</w:t>
      </w:r>
    </w:p>
    <w:p w14:paraId="569341ED" w14:textId="77777777" w:rsidR="00557A9A" w:rsidRDefault="00557A9A" w:rsidP="005D0B1A">
      <w:pPr>
        <w:keepNext/>
        <w:keepLines/>
        <w:jc w:val="both"/>
        <w:rPr>
          <w:rFonts w:ascii="Tahoma" w:hAnsi="Tahoma" w:cs="Tahoma"/>
        </w:rPr>
      </w:pPr>
    </w:p>
    <w:p w14:paraId="6A54F743" w14:textId="77777777" w:rsidR="00557A9A" w:rsidRDefault="00557A9A" w:rsidP="005D0B1A">
      <w:pPr>
        <w:keepNext/>
        <w:keepLines/>
        <w:jc w:val="both"/>
        <w:rPr>
          <w:rFonts w:ascii="Tahoma" w:hAnsi="Tahoma" w:cs="Tahoma"/>
        </w:rPr>
      </w:pPr>
      <w:r w:rsidRPr="00BA3F91">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89EC132" w14:textId="77777777" w:rsidR="008034E2" w:rsidRPr="00BA3F91" w:rsidRDefault="008034E2" w:rsidP="005D0B1A">
      <w:pPr>
        <w:keepNext/>
        <w:keepLines/>
        <w:jc w:val="both"/>
        <w:rPr>
          <w:rFonts w:ascii="Tahoma" w:hAnsi="Tahoma" w:cs="Tahoma"/>
        </w:rPr>
      </w:pPr>
    </w:p>
    <w:p w14:paraId="5D667EAB" w14:textId="77777777" w:rsidR="00363E6C" w:rsidRPr="00BA3F91" w:rsidRDefault="00363E6C" w:rsidP="00F809AF">
      <w:pPr>
        <w:keepNext/>
        <w:keepLines/>
        <w:numPr>
          <w:ilvl w:val="1"/>
          <w:numId w:val="25"/>
        </w:numPr>
        <w:jc w:val="both"/>
        <w:rPr>
          <w:rFonts w:ascii="Tahoma" w:hAnsi="Tahoma" w:cs="Tahoma"/>
          <w:b/>
        </w:rPr>
      </w:pPr>
      <w:r w:rsidRPr="00BA3F91">
        <w:rPr>
          <w:rFonts w:ascii="Tahoma" w:hAnsi="Tahoma" w:cs="Tahoma"/>
          <w:b/>
        </w:rPr>
        <w:t>Vsebina ponudbene dokumentacije</w:t>
      </w:r>
    </w:p>
    <w:p w14:paraId="4016485A" w14:textId="77777777" w:rsidR="00363E6C" w:rsidRPr="00BA3F91" w:rsidRDefault="00363E6C" w:rsidP="005D0B1A">
      <w:pPr>
        <w:keepNext/>
        <w:keepLines/>
        <w:jc w:val="both"/>
        <w:rPr>
          <w:rFonts w:ascii="Tahoma" w:hAnsi="Tahoma" w:cs="Tahoma"/>
        </w:rPr>
      </w:pPr>
    </w:p>
    <w:p w14:paraId="31E2838E" w14:textId="77777777" w:rsidR="00363E6C" w:rsidRPr="00BA3F91" w:rsidRDefault="00363E6C" w:rsidP="005D0B1A">
      <w:pPr>
        <w:keepNext/>
        <w:keepLines/>
        <w:jc w:val="both"/>
        <w:rPr>
          <w:rFonts w:ascii="Tahoma" w:hAnsi="Tahoma" w:cs="Tahoma"/>
          <w:b/>
        </w:rPr>
      </w:pPr>
      <w:r w:rsidRPr="00BA3F91">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9DDB6C6" w14:textId="77777777" w:rsidR="00363E6C" w:rsidRPr="00BA3F91" w:rsidRDefault="00363E6C" w:rsidP="005D0B1A">
      <w:pPr>
        <w:keepNext/>
        <w:keepLines/>
        <w:jc w:val="both"/>
        <w:rPr>
          <w:rFonts w:ascii="Tahoma" w:hAnsi="Tahoma" w:cs="Tahoma"/>
        </w:rPr>
      </w:pPr>
    </w:p>
    <w:p w14:paraId="29B9C21E" w14:textId="0D46F54C" w:rsidR="00140F68" w:rsidRDefault="00363E6C" w:rsidP="005D0B1A">
      <w:pPr>
        <w:keepNext/>
        <w:keepLines/>
        <w:jc w:val="both"/>
        <w:rPr>
          <w:rFonts w:ascii="Tahoma" w:hAnsi="Tahoma" w:cs="Tahoma"/>
          <w:b/>
        </w:rPr>
      </w:pPr>
      <w:r w:rsidRPr="00BA3F91">
        <w:rPr>
          <w:rFonts w:ascii="Tahoma" w:hAnsi="Tahoma" w:cs="Tahoma"/>
          <w:b/>
        </w:rPr>
        <w:t>Ponudbena dokumentacija, ki jo naročnik zahteva z javnim razpisom</w:t>
      </w:r>
      <w:r>
        <w:rPr>
          <w:rFonts w:ascii="Tahoma" w:hAnsi="Tahoma" w:cs="Tahoma"/>
          <w:b/>
        </w:rPr>
        <w:t xml:space="preserve"> in jih mora ponudnik naložiti v informacijski sistem e-JN</w:t>
      </w:r>
      <w:r w:rsidRPr="00BA3F91">
        <w:rPr>
          <w:rFonts w:ascii="Tahoma" w:hAnsi="Tahoma" w:cs="Tahoma"/>
          <w:b/>
        </w:rPr>
        <w:t xml:space="preserve"> je navedena v nadaljevanju:</w:t>
      </w:r>
    </w:p>
    <w:p w14:paraId="5658B9DC" w14:textId="40B53627" w:rsidR="005D0B1A" w:rsidRDefault="005D0B1A" w:rsidP="005D0B1A">
      <w:pPr>
        <w:keepNext/>
        <w:keepLines/>
        <w:jc w:val="both"/>
        <w:rPr>
          <w:rFonts w:ascii="Tahoma" w:hAnsi="Tahoma" w:cs="Tahoma"/>
          <w:b/>
          <w:color w:val="FF0000"/>
        </w:rPr>
      </w:pPr>
    </w:p>
    <w:p w14:paraId="24DF1945"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Skupna ponudbena vrednost</w:t>
      </w:r>
      <w:r w:rsidRPr="006D289A">
        <w:rPr>
          <w:rFonts w:ascii="Tahoma" w:hAnsi="Tahoma" w:cs="Tahoma"/>
          <w:b/>
          <w:color w:val="C00000"/>
        </w:rPr>
        <w:t>«</w:t>
      </w:r>
    </w:p>
    <w:p w14:paraId="1DD93892" w14:textId="77777777" w:rsidR="005B0BC8" w:rsidRPr="00112425" w:rsidRDefault="005B0BC8" w:rsidP="005D0B1A">
      <w:pPr>
        <w:keepNext/>
        <w:keepLines/>
        <w:jc w:val="both"/>
        <w:rPr>
          <w:rFonts w:ascii="Tahoma" w:hAnsi="Tahoma" w:cs="Tahoma"/>
          <w:sz w:val="16"/>
          <w:szCs w:val="16"/>
        </w:rPr>
      </w:pPr>
    </w:p>
    <w:p w14:paraId="315BFDF9" w14:textId="0B1248AD" w:rsidR="005B0BC8" w:rsidRDefault="005B0BC8" w:rsidP="005D0B1A">
      <w:pPr>
        <w:keepNext/>
        <w:keepLines/>
        <w:jc w:val="both"/>
        <w:rPr>
          <w:rFonts w:ascii="Tahoma" w:hAnsi="Tahoma" w:cs="Tahoma"/>
          <w:b/>
        </w:rPr>
      </w:pPr>
      <w:r w:rsidRPr="00C00787">
        <w:rPr>
          <w:rFonts w:ascii="Tahoma" w:hAnsi="Tahoma" w:cs="Tahoma"/>
          <w:b/>
        </w:rPr>
        <w:t xml:space="preserve">Ponudnik v sistem e-JN v razdelek »Skupna ponudbena vrednost« v zato namenjen prostor vpiše skupni ponudbeni znesek brez davka v EUR </w:t>
      </w:r>
      <w:r w:rsidR="004C194E">
        <w:rPr>
          <w:rFonts w:ascii="Tahoma" w:hAnsi="Tahoma" w:cs="Tahoma"/>
          <w:b/>
        </w:rPr>
        <w:t>za celotno predmetno javno naročilo</w:t>
      </w:r>
      <w:r w:rsidRPr="00C00787">
        <w:rPr>
          <w:rFonts w:ascii="Tahoma" w:hAnsi="Tahoma" w:cs="Tahoma"/>
          <w:b/>
        </w:rPr>
        <w:t>.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312B177E" w14:textId="28D80C48" w:rsidR="005B0BC8"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7E71EC" w:rsidRPr="00814B42" w14:paraId="236D8771" w14:textId="77777777" w:rsidTr="003B6EC0">
        <w:trPr>
          <w:trHeight w:val="211"/>
        </w:trPr>
        <w:tc>
          <w:tcPr>
            <w:tcW w:w="7933" w:type="dxa"/>
          </w:tcPr>
          <w:p w14:paraId="5D31150A" w14:textId="77777777" w:rsidR="007E71EC" w:rsidRPr="00814B42" w:rsidRDefault="007E71EC" w:rsidP="005D0B1A">
            <w:pPr>
              <w:keepNext/>
              <w:keepLines/>
              <w:jc w:val="both"/>
              <w:rPr>
                <w:rFonts w:ascii="Tahoma" w:hAnsi="Tahoma" w:cs="Tahoma"/>
              </w:rPr>
            </w:pPr>
            <w:r w:rsidRPr="00670A29">
              <w:rPr>
                <w:rFonts w:ascii="Tahoma" w:hAnsi="Tahoma" w:cs="Tahoma"/>
              </w:rPr>
              <w:t>PONUDBA</w:t>
            </w:r>
            <w:r>
              <w:rPr>
                <w:rFonts w:ascii="Tahoma" w:hAnsi="Tahoma" w:cs="Tahoma"/>
              </w:rPr>
              <w:t xml:space="preserve"> </w:t>
            </w:r>
          </w:p>
        </w:tc>
        <w:tc>
          <w:tcPr>
            <w:tcW w:w="1560" w:type="dxa"/>
          </w:tcPr>
          <w:p w14:paraId="3F00F96C" w14:textId="77777777" w:rsidR="007E71EC" w:rsidRPr="00814B42" w:rsidRDefault="007E71EC" w:rsidP="005D0B1A">
            <w:pPr>
              <w:keepNext/>
              <w:keepLines/>
              <w:jc w:val="both"/>
              <w:rPr>
                <w:rFonts w:ascii="Tahoma" w:hAnsi="Tahoma" w:cs="Tahoma"/>
                <w:b/>
                <w:i/>
              </w:rPr>
            </w:pPr>
            <w:r>
              <w:rPr>
                <w:rFonts w:ascii="Tahoma" w:hAnsi="Tahoma" w:cs="Tahoma"/>
                <w:b/>
                <w:i/>
              </w:rPr>
              <w:t>Priloga 2/2</w:t>
            </w:r>
          </w:p>
        </w:tc>
      </w:tr>
    </w:tbl>
    <w:p w14:paraId="3BF1C069" w14:textId="77777777" w:rsidR="007E71EC" w:rsidRPr="00FE5AF7" w:rsidRDefault="007E71EC"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446F4520" w14:textId="77777777" w:rsidR="005B0BC8" w:rsidRDefault="005B0BC8" w:rsidP="005D0B1A">
      <w:pPr>
        <w:keepNext/>
        <w:keepLines/>
        <w:jc w:val="both"/>
        <w:rPr>
          <w:rFonts w:ascii="Tahoma" w:hAnsi="Tahoma" w:cs="Tahoma"/>
          <w:b/>
          <w:sz w:val="16"/>
          <w:szCs w:val="16"/>
        </w:rPr>
      </w:pPr>
    </w:p>
    <w:p w14:paraId="7BBBB350" w14:textId="2B43B61B" w:rsidR="005B0BC8" w:rsidRDefault="005B0BC8" w:rsidP="005D0B1A">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001E3935">
        <w:rPr>
          <w:rFonts w:ascii="Tahoma" w:hAnsi="Tahoma" w:cs="Tahoma"/>
          <w:b/>
        </w:rPr>
        <w:t xml:space="preserve"> 2/2</w:t>
      </w:r>
      <w:r w:rsidRPr="00C00787">
        <w:rPr>
          <w:rFonts w:ascii="Tahoma" w:hAnsi="Tahoma" w:cs="Tahoma"/>
          <w:b/>
        </w:rPr>
        <w:t xml:space="preserve"> »</w:t>
      </w:r>
      <w:r w:rsidR="001E3935">
        <w:rPr>
          <w:rFonts w:ascii="Tahoma" w:hAnsi="Tahoma" w:cs="Tahoma"/>
          <w:b/>
        </w:rPr>
        <w:t>PONUDBA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2/1 »</w:t>
      </w:r>
      <w:r w:rsidRPr="002F4A49">
        <w:rPr>
          <w:rFonts w:ascii="Tahoma" w:hAnsi="Tahoma" w:cs="Tahoma"/>
          <w:b/>
        </w:rPr>
        <w:t>PONUDBENI PREDRAČUN</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70284BE6"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lastRenderedPageBreak/>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14:paraId="54F49B7B" w14:textId="77777777" w:rsidR="005B0BC8" w:rsidRPr="00112425" w:rsidRDefault="005B0BC8" w:rsidP="005D0B1A">
      <w:pPr>
        <w:keepNext/>
        <w:keepLines/>
        <w:jc w:val="both"/>
        <w:rPr>
          <w:rFonts w:ascii="Tahoma" w:hAnsi="Tahoma" w:cs="Tahoma"/>
          <w:sz w:val="16"/>
          <w:szCs w:val="16"/>
        </w:rPr>
      </w:pPr>
    </w:p>
    <w:p w14:paraId="2566BD7A" w14:textId="462A7316" w:rsidR="005B0BC8" w:rsidRDefault="005B0BC8" w:rsidP="00F97860">
      <w:pPr>
        <w:keepNext/>
        <w:keepLines/>
        <w:jc w:val="both"/>
        <w:rPr>
          <w:rFonts w:ascii="Tahoma" w:hAnsi="Tahoma" w:cs="Tahoma"/>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7/2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 xml:space="preserve">.pdf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Pr="00EF0751">
        <w:rPr>
          <w:rFonts w:ascii="Tahoma" w:hAnsi="Tahoma" w:cs="Tahoma"/>
          <w:b/>
        </w:rPr>
        <w:t>»DOKUMENTI«, del »IZJAVA – ponudnik«</w:t>
      </w:r>
      <w:r w:rsidRPr="00643190">
        <w:rPr>
          <w:rFonts w:ascii="Tahoma" w:hAnsi="Tahoma" w:cs="Tahoma"/>
        </w:rPr>
        <w:t>.</w:t>
      </w:r>
    </w:p>
    <w:p w14:paraId="717FA6F7" w14:textId="77777777" w:rsidR="005B0BC8" w:rsidRPr="00CE2724" w:rsidRDefault="005B0BC8" w:rsidP="005D0B1A">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0A36C957" w14:textId="77777777" w:rsidTr="00A85068">
        <w:tc>
          <w:tcPr>
            <w:tcW w:w="7933" w:type="dxa"/>
          </w:tcPr>
          <w:p w14:paraId="49355408"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1DE58BF4" w14:textId="77777777" w:rsidR="005B0BC8" w:rsidRPr="00112425" w:rsidRDefault="005B0BC8"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7/2</w:t>
            </w:r>
          </w:p>
        </w:tc>
      </w:tr>
    </w:tbl>
    <w:p w14:paraId="72D6BCD5" w14:textId="77777777" w:rsidR="005B0BC8" w:rsidRPr="00112425" w:rsidRDefault="005B0BC8" w:rsidP="005D0B1A">
      <w:pPr>
        <w:keepNext/>
        <w:keepLines/>
        <w:jc w:val="both"/>
        <w:rPr>
          <w:rFonts w:ascii="Tahoma" w:hAnsi="Tahoma" w:cs="Tahoma"/>
        </w:rPr>
      </w:pPr>
    </w:p>
    <w:p w14:paraId="33173A5B"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14:paraId="1D267C05" w14:textId="77777777" w:rsidR="005B0BC8" w:rsidRPr="00112425" w:rsidRDefault="005B0BC8" w:rsidP="005D0B1A">
      <w:pPr>
        <w:keepNext/>
        <w:keepLines/>
        <w:jc w:val="both"/>
        <w:rPr>
          <w:rFonts w:ascii="Tahoma" w:hAnsi="Tahoma" w:cs="Tahoma"/>
          <w:sz w:val="16"/>
          <w:szCs w:val="16"/>
        </w:rPr>
      </w:pPr>
    </w:p>
    <w:p w14:paraId="68707FD1" w14:textId="77777777" w:rsidR="005B0BC8" w:rsidRPr="00DB2056" w:rsidRDefault="005B0BC8" w:rsidP="005D0B1A">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w:t>
      </w:r>
      <w:r>
        <w:rPr>
          <w:rFonts w:ascii="Tahoma" w:hAnsi="Tahoma" w:cs="Tahoma"/>
        </w:rPr>
        <w:t>7/2</w:t>
      </w:r>
      <w:r w:rsidRPr="00DB2056">
        <w:rPr>
          <w:rFonts w:ascii="Tahoma" w:hAnsi="Tahoma" w:cs="Tahoma"/>
        </w:rPr>
        <w:t xml:space="preserve">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3EE45103" w14:textId="77777777" w:rsidR="005B0BC8" w:rsidRPr="00112425"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6CA94B82" w14:textId="77777777" w:rsidTr="003B6EC0">
        <w:tc>
          <w:tcPr>
            <w:tcW w:w="7933" w:type="dxa"/>
          </w:tcPr>
          <w:p w14:paraId="5804C2FE"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49B9817C" w14:textId="77777777" w:rsidR="005B0BC8" w:rsidRPr="00112425" w:rsidRDefault="005B0BC8" w:rsidP="005D0B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7/3</w:t>
            </w:r>
          </w:p>
        </w:tc>
      </w:tr>
    </w:tbl>
    <w:p w14:paraId="35C2B5C9" w14:textId="77777777" w:rsidR="005B0BC8" w:rsidRPr="00112425" w:rsidRDefault="005B0BC8" w:rsidP="005D0B1A">
      <w:pPr>
        <w:keepNext/>
        <w:keepLines/>
        <w:jc w:val="both"/>
        <w:rPr>
          <w:rFonts w:ascii="Tahoma" w:hAnsi="Tahoma" w:cs="Tahoma"/>
        </w:rPr>
      </w:pPr>
    </w:p>
    <w:p w14:paraId="09C4A7BB" w14:textId="77777777" w:rsidR="005B0BC8" w:rsidRDefault="005B0BC8" w:rsidP="005D0B1A">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w:t>
      </w:r>
      <w:r>
        <w:rPr>
          <w:rFonts w:ascii="Tahoma" w:hAnsi="Tahoma" w:cs="Tahoma"/>
        </w:rPr>
        <w:t>7/3</w:t>
      </w:r>
      <w:r w:rsidRPr="00DB2056">
        <w:rPr>
          <w:rFonts w:ascii="Tahoma" w:hAnsi="Tahoma" w:cs="Tahoma"/>
        </w:rPr>
        <w:t xml:space="preserve">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58635DE4" w14:textId="77777777" w:rsidR="005B0BC8" w:rsidRPr="00112425"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462BF829" w14:textId="77777777" w:rsidTr="003B6EC0">
        <w:tc>
          <w:tcPr>
            <w:tcW w:w="7933" w:type="dxa"/>
          </w:tcPr>
          <w:p w14:paraId="7715CD11"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PODIZVAJALCA/DRUGEGA SUBJEKTA</w:t>
            </w:r>
          </w:p>
        </w:tc>
        <w:tc>
          <w:tcPr>
            <w:tcW w:w="1560" w:type="dxa"/>
          </w:tcPr>
          <w:p w14:paraId="1A68EBD5" w14:textId="77777777" w:rsidR="005B0BC8" w:rsidRPr="00112425" w:rsidRDefault="005B0BC8" w:rsidP="005D0B1A">
            <w:pPr>
              <w:keepNext/>
              <w:keepLines/>
              <w:jc w:val="both"/>
              <w:rPr>
                <w:rFonts w:ascii="Tahoma" w:hAnsi="Tahoma" w:cs="Tahoma"/>
                <w:b/>
                <w:i/>
              </w:rPr>
            </w:pPr>
            <w:r w:rsidRPr="0037444B">
              <w:rPr>
                <w:rFonts w:ascii="Tahoma" w:hAnsi="Tahoma" w:cs="Tahoma"/>
                <w:b/>
                <w:i/>
              </w:rPr>
              <w:t>Priloga</w:t>
            </w:r>
            <w:r w:rsidR="005F0600" w:rsidRPr="0037444B">
              <w:rPr>
                <w:rFonts w:ascii="Tahoma" w:hAnsi="Tahoma" w:cs="Tahoma"/>
                <w:b/>
                <w:i/>
              </w:rPr>
              <w:t xml:space="preserve"> 7/3</w:t>
            </w:r>
          </w:p>
        </w:tc>
      </w:tr>
    </w:tbl>
    <w:p w14:paraId="1FDC1610" w14:textId="77777777" w:rsidR="005B0BC8" w:rsidRPr="00112425" w:rsidRDefault="005B0BC8" w:rsidP="005D0B1A">
      <w:pPr>
        <w:keepNext/>
        <w:keepLines/>
        <w:jc w:val="both"/>
        <w:rPr>
          <w:rFonts w:ascii="Tahoma" w:hAnsi="Tahoma" w:cs="Tahoma"/>
          <w:sz w:val="16"/>
          <w:szCs w:val="16"/>
        </w:rPr>
      </w:pPr>
    </w:p>
    <w:p w14:paraId="59471D22" w14:textId="757ED94C" w:rsidR="00576CB1" w:rsidRDefault="005B0BC8" w:rsidP="005D0B1A">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8357978" w14:textId="77777777" w:rsidR="005D0B1A" w:rsidRDefault="005D0B1A" w:rsidP="005D0B1A">
      <w:pPr>
        <w:keepNext/>
        <w:keepLines/>
        <w:jc w:val="both"/>
        <w:rPr>
          <w:rFonts w:ascii="Tahoma" w:hAnsi="Tahoma" w:cs="Tahoma"/>
        </w:rPr>
      </w:pPr>
    </w:p>
    <w:p w14:paraId="5681BB72" w14:textId="77777777" w:rsidR="005B0BC8" w:rsidRPr="0096587C" w:rsidRDefault="005B0BC8" w:rsidP="0022456E">
      <w:pPr>
        <w:pStyle w:val="Odstavekseznama"/>
        <w:keepNext/>
        <w:keepLines/>
        <w:numPr>
          <w:ilvl w:val="0"/>
          <w:numId w:val="19"/>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14:paraId="4A00EFDC" w14:textId="77777777" w:rsidR="005B0BC8" w:rsidRPr="00112425" w:rsidRDefault="005B0BC8" w:rsidP="005D0B1A">
      <w:pPr>
        <w:keepNext/>
        <w:keepLines/>
        <w:jc w:val="both"/>
        <w:rPr>
          <w:rFonts w:ascii="Tahoma" w:hAnsi="Tahoma" w:cs="Tahoma"/>
        </w:rPr>
      </w:pPr>
    </w:p>
    <w:p w14:paraId="20FEB6E5" w14:textId="77777777" w:rsidR="005B0BC8" w:rsidRPr="00112425" w:rsidRDefault="005B0BC8" w:rsidP="005D0B1A">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66BB3F36" w14:textId="77777777" w:rsidR="005B0BC8" w:rsidRPr="00112425" w:rsidRDefault="005B0BC8" w:rsidP="005D0B1A">
      <w:pPr>
        <w:keepNext/>
        <w:keepLines/>
        <w:jc w:val="both"/>
        <w:rPr>
          <w:rFonts w:ascii="Tahoma" w:hAnsi="Tahoma" w:cs="Tahoma"/>
        </w:rPr>
      </w:pPr>
    </w:p>
    <w:p w14:paraId="3874FA85" w14:textId="14F1494D" w:rsidR="005B0BC8" w:rsidRDefault="005B0BC8" w:rsidP="005D0B1A">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6378A4A7" w14:textId="77777777" w:rsidR="00C53885" w:rsidRPr="00112425" w:rsidRDefault="00C53885" w:rsidP="005D0B1A">
      <w:pPr>
        <w:keepNext/>
        <w:keepLines/>
        <w:jc w:val="both"/>
        <w:rPr>
          <w:rFonts w:ascii="Tahoma" w:hAnsi="Tahoma" w:cs="Tahoma"/>
          <w:b/>
        </w:rPr>
      </w:pPr>
    </w:p>
    <w:p w14:paraId="0A6EDE33" w14:textId="77777777" w:rsidR="005B0BC8" w:rsidRPr="00C8579C" w:rsidRDefault="005B0BC8" w:rsidP="005D0B1A">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A4EF0F7" w14:textId="77777777" w:rsidR="00A41E90" w:rsidRPr="001D5681" w:rsidRDefault="00A41E90"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1412"/>
        <w:gridCol w:w="505"/>
      </w:tblGrid>
      <w:tr w:rsidR="00E533B8" w:rsidRPr="00172798" w14:paraId="7A51B24E" w14:textId="77777777" w:rsidTr="00FA404A">
        <w:tc>
          <w:tcPr>
            <w:tcW w:w="7225" w:type="dxa"/>
          </w:tcPr>
          <w:p w14:paraId="217F148A" w14:textId="77777777" w:rsidR="00E533B8" w:rsidRPr="00CE1BAD" w:rsidRDefault="00E533B8" w:rsidP="005D0B1A">
            <w:pPr>
              <w:keepNext/>
              <w:keepLines/>
              <w:jc w:val="both"/>
              <w:rPr>
                <w:rFonts w:ascii="Tahoma" w:hAnsi="Tahoma" w:cs="Tahoma"/>
              </w:rPr>
            </w:pPr>
            <w:r w:rsidRPr="00CE1BAD">
              <w:rPr>
                <w:rFonts w:ascii="Tahoma" w:hAnsi="Tahoma" w:cs="Tahoma"/>
              </w:rPr>
              <w:t xml:space="preserve">PODATKI O PONUDNIKU </w:t>
            </w:r>
          </w:p>
        </w:tc>
        <w:tc>
          <w:tcPr>
            <w:tcW w:w="1412" w:type="dxa"/>
            <w:tcBorders>
              <w:right w:val="nil"/>
            </w:tcBorders>
          </w:tcPr>
          <w:p w14:paraId="2343BFB0" w14:textId="1DA6F940" w:rsidR="00E533B8" w:rsidRPr="00172798" w:rsidRDefault="00E533B8" w:rsidP="00FA404A">
            <w:pPr>
              <w:keepNext/>
              <w:keepLines/>
              <w:jc w:val="center"/>
              <w:rPr>
                <w:rFonts w:ascii="Tahoma" w:hAnsi="Tahoma" w:cs="Tahoma"/>
                <w:b/>
              </w:rPr>
            </w:pPr>
            <w:r w:rsidRPr="00172798">
              <w:rPr>
                <w:rFonts w:ascii="Tahoma" w:hAnsi="Tahoma" w:cs="Tahoma"/>
                <w:b/>
              </w:rPr>
              <w:t>Priloga</w:t>
            </w:r>
            <w:r w:rsidR="00FA404A">
              <w:rPr>
                <w:rFonts w:ascii="Tahoma" w:hAnsi="Tahoma" w:cs="Tahoma"/>
                <w:b/>
              </w:rPr>
              <w:t xml:space="preserve"> 1</w:t>
            </w:r>
          </w:p>
        </w:tc>
        <w:tc>
          <w:tcPr>
            <w:tcW w:w="505" w:type="dxa"/>
            <w:tcBorders>
              <w:left w:val="nil"/>
            </w:tcBorders>
          </w:tcPr>
          <w:p w14:paraId="791D7656" w14:textId="367BFC49" w:rsidR="00E533B8" w:rsidRPr="00172798" w:rsidRDefault="00E533B8" w:rsidP="005D0B1A">
            <w:pPr>
              <w:keepNext/>
              <w:keepLines/>
              <w:jc w:val="both"/>
              <w:rPr>
                <w:rFonts w:ascii="Tahoma" w:hAnsi="Tahoma" w:cs="Tahoma"/>
                <w:b/>
              </w:rPr>
            </w:pPr>
          </w:p>
        </w:tc>
      </w:tr>
    </w:tbl>
    <w:p w14:paraId="2B325E49" w14:textId="77777777" w:rsidR="006D2369" w:rsidRDefault="007C70A1" w:rsidP="005D0B1A">
      <w:pPr>
        <w:keepNext/>
        <w:keepLines/>
        <w:jc w:val="both"/>
        <w:rPr>
          <w:rFonts w:ascii="Tahoma" w:hAnsi="Tahoma" w:cs="Tahoma"/>
        </w:rPr>
      </w:pPr>
      <w:r w:rsidRPr="00FD067D">
        <w:rPr>
          <w:rFonts w:ascii="Tahoma" w:hAnsi="Tahoma" w:cs="Tahoma"/>
        </w:rPr>
        <w:t xml:space="preserve">Prilogo je potrebno izpolniti, podpisati in žigosati. </w:t>
      </w:r>
      <w:r w:rsidR="00623F48">
        <w:rPr>
          <w:rFonts w:ascii="Tahoma" w:hAnsi="Tahoma" w:cs="Tahoma"/>
        </w:rPr>
        <w:t xml:space="preserve">V primeru </w:t>
      </w:r>
      <w:r w:rsidR="00C765A2">
        <w:rPr>
          <w:rFonts w:ascii="Tahoma" w:hAnsi="Tahoma" w:cs="Tahoma"/>
        </w:rPr>
        <w:t>skupn</w:t>
      </w:r>
      <w:r w:rsidR="00623F48">
        <w:rPr>
          <w:rFonts w:ascii="Tahoma" w:hAnsi="Tahoma" w:cs="Tahoma"/>
        </w:rPr>
        <w:t>e</w:t>
      </w:r>
      <w:r w:rsidR="00C765A2">
        <w:rPr>
          <w:rFonts w:ascii="Tahoma" w:hAnsi="Tahoma" w:cs="Tahoma"/>
        </w:rPr>
        <w:t xml:space="preserve"> ponudb</w:t>
      </w:r>
      <w:r w:rsidR="00623F48">
        <w:rPr>
          <w:rFonts w:ascii="Tahoma" w:hAnsi="Tahoma" w:cs="Tahoma"/>
        </w:rPr>
        <w:t>e</w:t>
      </w:r>
      <w:r w:rsidR="00C765A2">
        <w:rPr>
          <w:rFonts w:ascii="Tahoma" w:hAnsi="Tahoma" w:cs="Tahoma"/>
        </w:rPr>
        <w:t xml:space="preserve"> morajo razmnožen obrazec </w:t>
      </w:r>
      <w:r w:rsidR="00A55A05">
        <w:rPr>
          <w:rFonts w:ascii="Tahoma" w:hAnsi="Tahoma" w:cs="Tahoma"/>
        </w:rPr>
        <w:t>P</w:t>
      </w:r>
      <w:r w:rsidR="00C765A2">
        <w:rPr>
          <w:rFonts w:ascii="Tahoma" w:hAnsi="Tahoma" w:cs="Tahoma"/>
        </w:rPr>
        <w:t xml:space="preserve">riloge 1 </w:t>
      </w:r>
      <w:r w:rsidR="009D3D5B">
        <w:rPr>
          <w:rFonts w:ascii="Tahoma" w:hAnsi="Tahoma" w:cs="Tahoma"/>
        </w:rPr>
        <w:t xml:space="preserve">izpolniti </w:t>
      </w:r>
      <w:r w:rsidR="00C765A2">
        <w:rPr>
          <w:rFonts w:ascii="Tahoma" w:hAnsi="Tahoma" w:cs="Tahoma"/>
        </w:rPr>
        <w:t>vsi ponudniki</w:t>
      </w:r>
      <w:r w:rsidR="00623F48">
        <w:rPr>
          <w:rFonts w:ascii="Tahoma" w:hAnsi="Tahoma" w:cs="Tahoma"/>
        </w:rPr>
        <w:t xml:space="preserve"> – partnerji</w:t>
      </w:r>
      <w:r w:rsidR="00C765A2">
        <w:rPr>
          <w:rFonts w:ascii="Tahoma" w:hAnsi="Tahoma" w:cs="Tahoma"/>
        </w:rPr>
        <w:t xml:space="preserve">. </w:t>
      </w:r>
      <w:r w:rsidR="00EA629F">
        <w:rPr>
          <w:rFonts w:ascii="Tahoma" w:hAnsi="Tahoma" w:cs="Tahoma"/>
        </w:rPr>
        <w:t>K tej prilogi se priloži tudi pravni akt o skupni izvedbi naročila.</w:t>
      </w:r>
    </w:p>
    <w:p w14:paraId="4657EB6A" w14:textId="77777777" w:rsidR="00C55FED" w:rsidRDefault="00C55FED"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C55FED" w:rsidRPr="00CE1BAD" w14:paraId="7BD42003" w14:textId="77777777" w:rsidTr="00C55FED">
        <w:tc>
          <w:tcPr>
            <w:tcW w:w="7289" w:type="dxa"/>
          </w:tcPr>
          <w:p w14:paraId="35EF13A1" w14:textId="77777777" w:rsidR="00C55FED" w:rsidRPr="00CE1BAD" w:rsidRDefault="00C55FED" w:rsidP="005D0B1A">
            <w:pPr>
              <w:keepNext/>
              <w:keepLines/>
              <w:jc w:val="both"/>
              <w:rPr>
                <w:rFonts w:ascii="Tahoma" w:hAnsi="Tahoma" w:cs="Tahoma"/>
              </w:rPr>
            </w:pPr>
            <w:r>
              <w:rPr>
                <w:rFonts w:ascii="Tahoma" w:hAnsi="Tahoma" w:cs="Tahoma"/>
              </w:rPr>
              <w:t>PONUDBENI PREDRAČUN</w:t>
            </w:r>
          </w:p>
        </w:tc>
        <w:tc>
          <w:tcPr>
            <w:tcW w:w="1848" w:type="dxa"/>
          </w:tcPr>
          <w:p w14:paraId="2FD0E453" w14:textId="77777777" w:rsidR="00C55FED" w:rsidRPr="00CE1BAD" w:rsidRDefault="00D4605E" w:rsidP="00FA404A">
            <w:pPr>
              <w:keepNext/>
              <w:keepLines/>
              <w:jc w:val="center"/>
              <w:rPr>
                <w:rFonts w:ascii="Tahoma" w:hAnsi="Tahoma" w:cs="Tahoma"/>
                <w:b/>
                <w:i/>
              </w:rPr>
            </w:pPr>
            <w:r>
              <w:rPr>
                <w:rFonts w:ascii="Tahoma" w:hAnsi="Tahoma" w:cs="Tahoma"/>
                <w:b/>
                <w:i/>
              </w:rPr>
              <w:t>Priloga 2</w:t>
            </w:r>
            <w:r w:rsidR="00874548">
              <w:rPr>
                <w:rFonts w:ascii="Tahoma" w:hAnsi="Tahoma" w:cs="Tahoma"/>
                <w:b/>
                <w:i/>
              </w:rPr>
              <w:t>/1</w:t>
            </w:r>
          </w:p>
        </w:tc>
      </w:tr>
    </w:tbl>
    <w:p w14:paraId="13DD0775" w14:textId="323C0D66" w:rsidR="0073482D" w:rsidRDefault="0073482D" w:rsidP="005D0B1A">
      <w:pPr>
        <w:keepNext/>
        <w:keepLines/>
        <w:jc w:val="both"/>
        <w:rPr>
          <w:rFonts w:ascii="Tahoma" w:hAnsi="Tahoma" w:cs="Tahoma"/>
        </w:rPr>
      </w:pPr>
      <w:r w:rsidRPr="000A381B">
        <w:rPr>
          <w:rFonts w:ascii="Tahoma" w:hAnsi="Tahoma" w:cs="Tahoma"/>
        </w:rPr>
        <w:t xml:space="preserve">Ponudnik mora priložiti </w:t>
      </w:r>
      <w:r w:rsidRPr="000A381B">
        <w:rPr>
          <w:rFonts w:ascii="Tahoma" w:hAnsi="Tahoma" w:cs="Tahoma"/>
          <w:b/>
        </w:rPr>
        <w:t>izpolnjen</w:t>
      </w:r>
      <w:r w:rsidR="00663C9F">
        <w:rPr>
          <w:rFonts w:ascii="Tahoma" w:hAnsi="Tahoma" w:cs="Tahoma"/>
          <w:b/>
        </w:rPr>
        <w:t>, žigosan</w:t>
      </w:r>
      <w:r w:rsidRPr="000A381B">
        <w:rPr>
          <w:rFonts w:ascii="Tahoma" w:hAnsi="Tahoma" w:cs="Tahoma"/>
          <w:b/>
        </w:rPr>
        <w:t xml:space="preserve"> in podpisan ponudbeni predračun</w:t>
      </w:r>
      <w:r w:rsidR="00663C9F">
        <w:rPr>
          <w:rFonts w:ascii="Tahoma" w:hAnsi="Tahoma" w:cs="Tahoma"/>
          <w:b/>
        </w:rPr>
        <w:t>,</w:t>
      </w:r>
      <w:r w:rsidRPr="000A381B">
        <w:rPr>
          <w:rFonts w:ascii="Tahoma" w:hAnsi="Tahoma" w:cs="Tahoma"/>
        </w:rPr>
        <w:t xml:space="preserve"> </w:t>
      </w:r>
      <w:r w:rsidR="00663C9F">
        <w:rPr>
          <w:rFonts w:ascii="Tahoma" w:hAnsi="Tahoma" w:cs="Tahoma"/>
        </w:rPr>
        <w:t xml:space="preserve">ter ga </w:t>
      </w:r>
      <w:r w:rsidRPr="000A381B">
        <w:rPr>
          <w:rFonts w:ascii="Tahoma" w:hAnsi="Tahoma" w:cs="Tahoma"/>
          <w:b/>
        </w:rPr>
        <w:t xml:space="preserve">v pdf. formatu </w:t>
      </w:r>
      <w:r w:rsidR="00663C9F">
        <w:rPr>
          <w:rFonts w:ascii="Tahoma" w:hAnsi="Tahoma" w:cs="Tahoma"/>
          <w:b/>
        </w:rPr>
        <w:t xml:space="preserve">na informacijski sistem e-JN </w:t>
      </w:r>
      <w:r w:rsidRPr="000A381B">
        <w:rPr>
          <w:rFonts w:ascii="Tahoma" w:hAnsi="Tahoma" w:cs="Tahoma"/>
          <w:b/>
        </w:rPr>
        <w:t>v razdelek »Dokumenti«, del »Ostale priloge«</w:t>
      </w:r>
      <w:r w:rsidRPr="000A381B">
        <w:rPr>
          <w:rFonts w:ascii="Tahoma" w:hAnsi="Tahoma" w:cs="Tahoma"/>
        </w:rPr>
        <w:t>. Ponudnik skupno ponudbeno vrednost iz ponudbenega predračuna prepiše v Prilogo 2</w:t>
      </w:r>
      <w:r w:rsidR="00B56DD1">
        <w:rPr>
          <w:rFonts w:ascii="Tahoma" w:hAnsi="Tahoma" w:cs="Tahoma"/>
        </w:rPr>
        <w:t xml:space="preserve">/2 </w:t>
      </w:r>
      <w:r w:rsidRPr="000A381B">
        <w:rPr>
          <w:rFonts w:ascii="Tahoma" w:hAnsi="Tahoma" w:cs="Tahoma"/>
        </w:rPr>
        <w:t xml:space="preserve"> v Prilogo »</w:t>
      </w:r>
      <w:r w:rsidR="00B56DD1">
        <w:rPr>
          <w:rFonts w:ascii="Tahoma" w:hAnsi="Tahoma" w:cs="Tahoma"/>
        </w:rPr>
        <w:t xml:space="preserve"> PONUDBA«</w:t>
      </w:r>
      <w:r w:rsidR="00A61B4F">
        <w:rPr>
          <w:rFonts w:ascii="Tahoma" w:hAnsi="Tahoma" w:cs="Tahoma"/>
        </w:rPr>
        <w:t>.</w:t>
      </w:r>
    </w:p>
    <w:p w14:paraId="2173CA6E" w14:textId="77777777" w:rsidR="00C55FED" w:rsidRDefault="00C55FED" w:rsidP="005D0B1A">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1842"/>
      </w:tblGrid>
      <w:tr w:rsidR="00B52A8A" w:rsidRPr="00814B42" w14:paraId="4D7B9FE7" w14:textId="77777777" w:rsidTr="003A1BCF">
        <w:trPr>
          <w:trHeight w:val="211"/>
        </w:trPr>
        <w:tc>
          <w:tcPr>
            <w:tcW w:w="7225" w:type="dxa"/>
          </w:tcPr>
          <w:p w14:paraId="722996E7" w14:textId="77777777" w:rsidR="00B52A8A" w:rsidRPr="00814B42" w:rsidRDefault="00B52A8A" w:rsidP="005D0B1A">
            <w:pPr>
              <w:keepNext/>
              <w:keepLines/>
              <w:jc w:val="both"/>
              <w:rPr>
                <w:rFonts w:ascii="Tahoma" w:hAnsi="Tahoma" w:cs="Tahoma"/>
              </w:rPr>
            </w:pPr>
            <w:r w:rsidRPr="00670A29">
              <w:rPr>
                <w:rFonts w:ascii="Tahoma" w:hAnsi="Tahoma" w:cs="Tahoma"/>
              </w:rPr>
              <w:t>PONUDBA</w:t>
            </w:r>
            <w:r w:rsidR="00B56DD1">
              <w:rPr>
                <w:rFonts w:ascii="Tahoma" w:hAnsi="Tahoma" w:cs="Tahoma"/>
              </w:rPr>
              <w:t xml:space="preserve"> </w:t>
            </w:r>
          </w:p>
        </w:tc>
        <w:tc>
          <w:tcPr>
            <w:tcW w:w="1842" w:type="dxa"/>
          </w:tcPr>
          <w:p w14:paraId="408F1DEB" w14:textId="77777777" w:rsidR="00B52A8A" w:rsidRPr="00814B42" w:rsidRDefault="00874548" w:rsidP="00FA404A">
            <w:pPr>
              <w:keepNext/>
              <w:keepLines/>
              <w:jc w:val="center"/>
              <w:rPr>
                <w:rFonts w:ascii="Tahoma" w:hAnsi="Tahoma" w:cs="Tahoma"/>
                <w:b/>
                <w:i/>
              </w:rPr>
            </w:pPr>
            <w:r>
              <w:rPr>
                <w:rFonts w:ascii="Tahoma" w:hAnsi="Tahoma" w:cs="Tahoma"/>
                <w:b/>
                <w:i/>
              </w:rPr>
              <w:t>Priloga 2/2</w:t>
            </w:r>
          </w:p>
        </w:tc>
      </w:tr>
    </w:tbl>
    <w:p w14:paraId="1AB25176" w14:textId="77777777" w:rsidR="00B52A8A" w:rsidRPr="00FE5AF7" w:rsidRDefault="00B52A8A"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sidR="00A61B4F">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45EBEEF6" w14:textId="77777777" w:rsidR="00B52A8A" w:rsidRDefault="00B52A8A"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87"/>
        <w:gridCol w:w="1350"/>
      </w:tblGrid>
      <w:tr w:rsidR="00110CA3" w:rsidRPr="00CE1BAD" w14:paraId="63193DE2" w14:textId="77777777" w:rsidTr="00D01FB8">
        <w:trPr>
          <w:trHeight w:val="146"/>
        </w:trPr>
        <w:tc>
          <w:tcPr>
            <w:tcW w:w="7787" w:type="dxa"/>
          </w:tcPr>
          <w:p w14:paraId="073B3E12" w14:textId="77777777" w:rsidR="00110CA3" w:rsidRPr="00CE1BAD" w:rsidRDefault="00110CA3" w:rsidP="005D0B1A">
            <w:pPr>
              <w:keepNext/>
              <w:keepLines/>
              <w:jc w:val="both"/>
              <w:rPr>
                <w:rFonts w:ascii="Tahoma" w:hAnsi="Tahoma" w:cs="Tahoma"/>
              </w:rPr>
            </w:pPr>
            <w:r>
              <w:rPr>
                <w:rFonts w:ascii="Tahoma" w:hAnsi="Tahoma" w:cs="Tahoma"/>
              </w:rPr>
              <w:lastRenderedPageBreak/>
              <w:t>IZJAVA PRAVNIH IN FIZIČNIH OSEB</w:t>
            </w:r>
          </w:p>
        </w:tc>
        <w:tc>
          <w:tcPr>
            <w:tcW w:w="1350" w:type="dxa"/>
          </w:tcPr>
          <w:p w14:paraId="06C8DED5" w14:textId="77777777" w:rsidR="00110CA3" w:rsidRPr="00CE1BAD" w:rsidRDefault="00110CA3" w:rsidP="005D0B1A">
            <w:pPr>
              <w:keepNext/>
              <w:keepLines/>
              <w:jc w:val="both"/>
              <w:rPr>
                <w:rFonts w:ascii="Tahoma" w:hAnsi="Tahoma" w:cs="Tahoma"/>
                <w:b/>
                <w:i/>
              </w:rPr>
            </w:pPr>
            <w:r>
              <w:rPr>
                <w:rFonts w:ascii="Tahoma" w:hAnsi="Tahoma" w:cs="Tahoma"/>
                <w:b/>
                <w:i/>
              </w:rPr>
              <w:t>Priloga</w:t>
            </w:r>
            <w:r w:rsidR="0037444B">
              <w:rPr>
                <w:rFonts w:ascii="Tahoma" w:hAnsi="Tahoma" w:cs="Tahoma"/>
                <w:b/>
                <w:i/>
              </w:rPr>
              <w:t xml:space="preserve"> </w:t>
            </w:r>
            <w:r>
              <w:rPr>
                <w:rFonts w:ascii="Tahoma" w:hAnsi="Tahoma" w:cs="Tahoma"/>
                <w:b/>
                <w:i/>
              </w:rPr>
              <w:t>3</w:t>
            </w:r>
          </w:p>
        </w:tc>
      </w:tr>
    </w:tbl>
    <w:p w14:paraId="5A680342" w14:textId="7DD2FA03" w:rsidR="00110CA3" w:rsidRDefault="005B0BC8" w:rsidP="005D0B1A">
      <w:pPr>
        <w:keepNext/>
        <w:keepLines/>
        <w:jc w:val="both"/>
        <w:rPr>
          <w:rFonts w:ascii="Tahoma" w:hAnsi="Tahoma" w:cs="Tahoma"/>
        </w:rPr>
      </w:pPr>
      <w:r>
        <w:rPr>
          <w:rFonts w:ascii="Tahoma" w:hAnsi="Tahoma" w:cs="Tahoma"/>
        </w:rPr>
        <w:t>I</w:t>
      </w:r>
      <w:r w:rsidR="00110CA3" w:rsidRPr="00F05541">
        <w:rPr>
          <w:rFonts w:ascii="Tahoma" w:hAnsi="Tahoma" w:cs="Tahoma"/>
        </w:rPr>
        <w:t xml:space="preserve">zjavo izpolnijo in podpišejo </w:t>
      </w:r>
      <w:r w:rsidR="00110CA3" w:rsidRPr="005B4A18">
        <w:rPr>
          <w:rFonts w:ascii="Tahoma" w:hAnsi="Tahoma" w:cs="Tahoma"/>
        </w:rPr>
        <w:t>vs</w:t>
      </w:r>
      <w:r w:rsidR="00110CA3">
        <w:rPr>
          <w:rFonts w:ascii="Tahoma" w:hAnsi="Tahoma" w:cs="Tahoma"/>
        </w:rPr>
        <w:t>i</w:t>
      </w:r>
      <w:r w:rsidR="00110CA3" w:rsidRPr="005B4A18">
        <w:rPr>
          <w:rFonts w:ascii="Tahoma" w:hAnsi="Tahoma" w:cs="Tahoma"/>
        </w:rPr>
        <w:t xml:space="preserve"> gospodarsk</w:t>
      </w:r>
      <w:r w:rsidR="00110CA3">
        <w:rPr>
          <w:rFonts w:ascii="Tahoma" w:hAnsi="Tahoma" w:cs="Tahoma"/>
        </w:rPr>
        <w:t>i</w:t>
      </w:r>
      <w:r w:rsidR="00110CA3" w:rsidRPr="005B4A18">
        <w:rPr>
          <w:rFonts w:ascii="Tahoma" w:hAnsi="Tahoma" w:cs="Tahoma"/>
        </w:rPr>
        <w:t xml:space="preserve"> subjekt</w:t>
      </w:r>
      <w:r w:rsidR="00110CA3">
        <w:rPr>
          <w:rFonts w:ascii="Tahoma" w:hAnsi="Tahoma" w:cs="Tahoma"/>
        </w:rPr>
        <w:t>i</w:t>
      </w:r>
      <w:r w:rsidR="00110CA3" w:rsidRPr="005B4A18">
        <w:rPr>
          <w:rFonts w:ascii="Tahoma" w:hAnsi="Tahoma" w:cs="Tahoma"/>
        </w:rPr>
        <w:t xml:space="preserve"> in </w:t>
      </w:r>
      <w:r w:rsidR="00110CA3">
        <w:rPr>
          <w:rFonts w:ascii="Tahoma" w:hAnsi="Tahoma" w:cs="Tahoma"/>
        </w:rPr>
        <w:t>vse</w:t>
      </w:r>
      <w:r w:rsidR="00110CA3" w:rsidRPr="00F05541">
        <w:rPr>
          <w:rFonts w:ascii="Tahoma" w:hAnsi="Tahoma" w:cs="Tahoma"/>
        </w:rPr>
        <w:t xml:space="preserve"> osebe, ki so</w:t>
      </w:r>
      <w:r w:rsidR="00110CA3">
        <w:rPr>
          <w:rFonts w:ascii="Tahoma" w:hAnsi="Tahoma" w:cs="Tahoma"/>
        </w:rPr>
        <w:t xml:space="preserve"> </w:t>
      </w:r>
      <w:r w:rsidR="00110CA3" w:rsidRPr="00F05541">
        <w:rPr>
          <w:rFonts w:ascii="Tahoma" w:hAnsi="Tahoma" w:cs="Tahoma"/>
        </w:rPr>
        <w:t xml:space="preserve">člani upravnega, vodstvenega ali nadzornega organa ponudnika (v primeru skupne </w:t>
      </w:r>
      <w:r w:rsidR="00110CA3">
        <w:rPr>
          <w:rFonts w:ascii="Tahoma" w:hAnsi="Tahoma" w:cs="Tahoma"/>
        </w:rPr>
        <w:t>prijave</w:t>
      </w:r>
      <w:r w:rsidR="00110CA3" w:rsidRPr="00F05541">
        <w:rPr>
          <w:rFonts w:ascii="Tahoma" w:hAnsi="Tahoma" w:cs="Tahoma"/>
        </w:rPr>
        <w:t xml:space="preserve"> velja za vse člane skupine </w:t>
      </w:r>
      <w:r w:rsidR="00110CA3">
        <w:rPr>
          <w:rFonts w:ascii="Tahoma" w:hAnsi="Tahoma" w:cs="Tahoma"/>
        </w:rPr>
        <w:t>kandidatov</w:t>
      </w:r>
      <w:r w:rsidR="00110CA3" w:rsidRPr="00F05541">
        <w:rPr>
          <w:rFonts w:ascii="Tahoma" w:hAnsi="Tahoma" w:cs="Tahoma"/>
        </w:rPr>
        <w:t xml:space="preserve"> – partnerje), podizvajalca oz. subjekt, katerega zmogljivost uporablja </w:t>
      </w:r>
      <w:r w:rsidR="00110CA3">
        <w:rPr>
          <w:rFonts w:ascii="Tahoma" w:hAnsi="Tahoma" w:cs="Tahoma"/>
        </w:rPr>
        <w:t>kandidat</w:t>
      </w:r>
      <w:r w:rsidR="00110CA3" w:rsidRPr="00F05541">
        <w:rPr>
          <w:rFonts w:ascii="Tahoma" w:hAnsi="Tahoma" w:cs="Tahoma"/>
        </w:rPr>
        <w:t xml:space="preserve"> ali</w:t>
      </w:r>
      <w:r w:rsidR="00110CA3">
        <w:rPr>
          <w:rFonts w:ascii="Tahoma" w:hAnsi="Tahoma" w:cs="Tahoma"/>
        </w:rPr>
        <w:t xml:space="preserve"> </w:t>
      </w:r>
      <w:r w:rsidR="00110CA3" w:rsidRPr="00F05541">
        <w:rPr>
          <w:rFonts w:ascii="Tahoma" w:hAnsi="Tahoma" w:cs="Tahoma"/>
        </w:rPr>
        <w:t>ki imajo pooblastila za njegovo zastopanje ali odločanje ali nadzor v njem.</w:t>
      </w:r>
    </w:p>
    <w:p w14:paraId="3D9409DC" w14:textId="77777777" w:rsidR="00D01FB8" w:rsidRDefault="00D01FB8"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5B1B652C" w14:textId="77777777" w:rsidTr="006C1AC9">
        <w:tc>
          <w:tcPr>
            <w:tcW w:w="7725" w:type="dxa"/>
          </w:tcPr>
          <w:p w14:paraId="6351D3FD" w14:textId="77D02C3D" w:rsidR="00E533B8" w:rsidRPr="00CE1BAD" w:rsidRDefault="00E533B8" w:rsidP="005D0B1A">
            <w:pPr>
              <w:keepNext/>
              <w:keepLines/>
              <w:jc w:val="both"/>
              <w:rPr>
                <w:rFonts w:ascii="Tahoma" w:hAnsi="Tahoma" w:cs="Tahoma"/>
              </w:rPr>
            </w:pPr>
            <w:r w:rsidRPr="00380ED8">
              <w:rPr>
                <w:rFonts w:ascii="Tahoma" w:hAnsi="Tahoma" w:cs="Tahoma"/>
              </w:rPr>
              <w:t>UDELEŽBA PODIZVAJALC</w:t>
            </w:r>
            <w:r>
              <w:rPr>
                <w:rFonts w:ascii="Tahoma" w:hAnsi="Tahoma" w:cs="Tahoma"/>
              </w:rPr>
              <w:t>A</w:t>
            </w:r>
            <w:r w:rsidR="0001164A">
              <w:rPr>
                <w:rFonts w:ascii="Tahoma" w:hAnsi="Tahoma" w:cs="Tahoma"/>
              </w:rPr>
              <w:t xml:space="preserve"> IN POOBLASTILO ZA NEPOSREDNA PLAČILA</w:t>
            </w:r>
          </w:p>
        </w:tc>
        <w:tc>
          <w:tcPr>
            <w:tcW w:w="1417" w:type="dxa"/>
          </w:tcPr>
          <w:p w14:paraId="553E8905" w14:textId="77777777"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4/1</w:t>
            </w:r>
          </w:p>
        </w:tc>
      </w:tr>
    </w:tbl>
    <w:p w14:paraId="45053974" w14:textId="738C5533" w:rsidR="0084389E" w:rsidRDefault="00D92424"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vse zahtevane podatke, v kolikor</w:t>
      </w:r>
      <w:r>
        <w:rPr>
          <w:rFonts w:ascii="Tahoma" w:hAnsi="Tahoma" w:cs="Tahoma"/>
        </w:rPr>
        <w:t xml:space="preserve"> ponudnik</w:t>
      </w:r>
      <w:r w:rsidRPr="00F53A99">
        <w:rPr>
          <w:rFonts w:ascii="Tahoma" w:hAnsi="Tahoma" w:cs="Tahoma"/>
        </w:rPr>
        <w:t xml:space="preserve"> del javnega naročila odda v podizvajanje</w:t>
      </w:r>
      <w:r>
        <w:rPr>
          <w:rFonts w:ascii="Tahoma" w:hAnsi="Tahoma" w:cs="Tahoma"/>
        </w:rPr>
        <w:t>. Če</w:t>
      </w:r>
      <w:r w:rsidRPr="00F53A99">
        <w:rPr>
          <w:rFonts w:ascii="Tahoma" w:hAnsi="Tahoma" w:cs="Tahoma"/>
        </w:rPr>
        <w:t xml:space="preserve"> ponudnik ne nastopa z nobenim podizvajalcem</w:t>
      </w:r>
      <w:r>
        <w:rPr>
          <w:rFonts w:ascii="Tahoma" w:hAnsi="Tahoma" w:cs="Tahoma"/>
        </w:rPr>
        <w:t xml:space="preserve">, </w:t>
      </w:r>
      <w:r w:rsidRPr="00F53A99">
        <w:rPr>
          <w:rFonts w:ascii="Tahoma" w:hAnsi="Tahoma" w:cs="Tahoma"/>
        </w:rPr>
        <w:t xml:space="preserve">priloge </w:t>
      </w:r>
      <w:r>
        <w:rPr>
          <w:rFonts w:ascii="Tahoma" w:hAnsi="Tahoma" w:cs="Tahoma"/>
        </w:rPr>
        <w:t>ni treba prilagati</w:t>
      </w:r>
      <w:r w:rsidRPr="00F53A99">
        <w:rPr>
          <w:rFonts w:ascii="Tahoma" w:hAnsi="Tahoma" w:cs="Tahoma"/>
        </w:rPr>
        <w:t>.</w:t>
      </w:r>
    </w:p>
    <w:p w14:paraId="7479E344" w14:textId="53C03DFE" w:rsidR="007519D7" w:rsidRDefault="007519D7"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68299344" w14:textId="77777777" w:rsidTr="006C1AC9">
        <w:tc>
          <w:tcPr>
            <w:tcW w:w="7725" w:type="dxa"/>
          </w:tcPr>
          <w:p w14:paraId="03109687" w14:textId="77777777" w:rsidR="00E533B8" w:rsidRPr="00CE1BAD" w:rsidRDefault="007F3CFF" w:rsidP="005D0B1A">
            <w:pPr>
              <w:keepNext/>
              <w:keepLines/>
              <w:jc w:val="both"/>
              <w:rPr>
                <w:rFonts w:ascii="Tahoma" w:hAnsi="Tahoma" w:cs="Tahoma"/>
              </w:rPr>
            </w:pPr>
            <w:r>
              <w:rPr>
                <w:rFonts w:ascii="Tahoma" w:hAnsi="Tahoma" w:cs="Tahoma"/>
              </w:rPr>
              <w:t>SOGLASJE PODIZVAJALCA</w:t>
            </w:r>
            <w:r w:rsidR="00E533B8">
              <w:rPr>
                <w:rFonts w:ascii="Tahoma" w:hAnsi="Tahoma" w:cs="Tahoma"/>
              </w:rPr>
              <w:t xml:space="preserve"> ZA NEPOSREDNA PLAČILA</w:t>
            </w:r>
          </w:p>
        </w:tc>
        <w:tc>
          <w:tcPr>
            <w:tcW w:w="1417" w:type="dxa"/>
          </w:tcPr>
          <w:p w14:paraId="2E6B5F08" w14:textId="23984DC0"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sidR="00CD493E">
              <w:rPr>
                <w:rFonts w:ascii="Tahoma" w:hAnsi="Tahoma" w:cs="Tahoma"/>
                <w:b/>
                <w:i/>
              </w:rPr>
              <w:t xml:space="preserve"> 4/2</w:t>
            </w:r>
          </w:p>
        </w:tc>
      </w:tr>
    </w:tbl>
    <w:p w14:paraId="1E0394FC" w14:textId="77777777" w:rsidR="00147D46" w:rsidRDefault="00767842"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w:t>
      </w:r>
      <w:r>
        <w:rPr>
          <w:rFonts w:ascii="Tahoma" w:hAnsi="Tahoma" w:cs="Tahoma"/>
        </w:rPr>
        <w:t>prilogo, v kolikor zahteva neposredna plačila</w:t>
      </w:r>
      <w:r w:rsidRPr="00F53A99">
        <w:rPr>
          <w:rFonts w:ascii="Tahoma" w:hAnsi="Tahoma" w:cs="Tahoma"/>
        </w:rPr>
        <w:t>.</w:t>
      </w:r>
      <w:r>
        <w:rPr>
          <w:rFonts w:ascii="Tahoma" w:hAnsi="Tahoma" w:cs="Tahoma"/>
        </w:rPr>
        <w:t xml:space="preserve"> </w:t>
      </w:r>
      <w:r w:rsidRPr="00F53A99">
        <w:rPr>
          <w:rFonts w:ascii="Tahoma" w:hAnsi="Tahoma" w:cs="Tahoma"/>
        </w:rPr>
        <w:t xml:space="preserve">V kolikor ponudnik </w:t>
      </w:r>
      <w:r>
        <w:rPr>
          <w:rFonts w:ascii="Tahoma" w:hAnsi="Tahoma" w:cs="Tahoma"/>
        </w:rPr>
        <w:t>v predmetnem naročilu</w:t>
      </w:r>
      <w:r w:rsidRPr="00F53A99">
        <w:rPr>
          <w:rFonts w:ascii="Tahoma" w:hAnsi="Tahoma" w:cs="Tahoma"/>
        </w:rPr>
        <w:t xml:space="preserve"> ne nastopa z nobenim podizvajalcem, priloge </w:t>
      </w:r>
      <w:r>
        <w:rPr>
          <w:rFonts w:ascii="Tahoma" w:hAnsi="Tahoma" w:cs="Tahoma"/>
        </w:rPr>
        <w:t>ni treba prilagati</w:t>
      </w:r>
      <w:r w:rsidRPr="00F53A99">
        <w:rPr>
          <w:rFonts w:ascii="Tahoma" w:hAnsi="Tahoma" w:cs="Tahoma"/>
        </w:rPr>
        <w:t>.</w:t>
      </w:r>
    </w:p>
    <w:p w14:paraId="0A775600" w14:textId="77777777" w:rsidR="00147D46" w:rsidRDefault="00147D46" w:rsidP="005D0B1A">
      <w:pPr>
        <w:keepNext/>
        <w:keepLines/>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E1BAD" w14:paraId="6A59C56F" w14:textId="77777777" w:rsidTr="006C1AC9">
        <w:tc>
          <w:tcPr>
            <w:tcW w:w="7725" w:type="dxa"/>
          </w:tcPr>
          <w:p w14:paraId="1F2AF84C" w14:textId="77777777" w:rsidR="00130F27" w:rsidRPr="00CE1BAD" w:rsidRDefault="00130F27" w:rsidP="005D0B1A">
            <w:pPr>
              <w:keepNext/>
              <w:keepLines/>
              <w:jc w:val="both"/>
              <w:rPr>
                <w:rFonts w:ascii="Tahoma" w:hAnsi="Tahoma" w:cs="Tahoma"/>
              </w:rPr>
            </w:pPr>
            <w:r w:rsidRPr="00380ED8">
              <w:rPr>
                <w:rFonts w:ascii="Tahoma" w:hAnsi="Tahoma" w:cs="Tahoma"/>
              </w:rPr>
              <w:t>UDELEŽBA SUBJEKTA, KATEREGA ZMOGLJIVOST SE UPORABLJA</w:t>
            </w:r>
          </w:p>
        </w:tc>
        <w:tc>
          <w:tcPr>
            <w:tcW w:w="912" w:type="dxa"/>
            <w:tcBorders>
              <w:right w:val="nil"/>
            </w:tcBorders>
          </w:tcPr>
          <w:p w14:paraId="4E843B39" w14:textId="463A3E82" w:rsidR="00130F27" w:rsidRPr="00CE1BAD" w:rsidRDefault="00130F27" w:rsidP="003148AB">
            <w:pPr>
              <w:keepNext/>
              <w:keepLines/>
              <w:jc w:val="both"/>
              <w:rPr>
                <w:rFonts w:ascii="Tahoma" w:hAnsi="Tahoma" w:cs="Tahoma"/>
                <w:b/>
              </w:rPr>
            </w:pPr>
            <w:r>
              <w:rPr>
                <w:rFonts w:ascii="Tahoma" w:hAnsi="Tahoma" w:cs="Tahoma"/>
                <w:b/>
                <w:i/>
              </w:rPr>
              <w:t>P</w:t>
            </w:r>
            <w:r w:rsidRPr="00CE1BAD">
              <w:rPr>
                <w:rFonts w:ascii="Tahoma" w:hAnsi="Tahoma" w:cs="Tahoma"/>
                <w:b/>
                <w:i/>
              </w:rPr>
              <w:t>riloga</w:t>
            </w:r>
          </w:p>
        </w:tc>
        <w:tc>
          <w:tcPr>
            <w:tcW w:w="551" w:type="dxa"/>
            <w:tcBorders>
              <w:left w:val="nil"/>
            </w:tcBorders>
          </w:tcPr>
          <w:p w14:paraId="41E0DBB7" w14:textId="12F72CF2" w:rsidR="00130F27" w:rsidRPr="00CE1BAD" w:rsidRDefault="00CD493E" w:rsidP="005D0B1A">
            <w:pPr>
              <w:keepNext/>
              <w:keepLines/>
              <w:jc w:val="both"/>
              <w:rPr>
                <w:rFonts w:ascii="Tahoma" w:hAnsi="Tahoma" w:cs="Tahoma"/>
                <w:b/>
                <w:i/>
              </w:rPr>
            </w:pPr>
            <w:r>
              <w:rPr>
                <w:rFonts w:ascii="Tahoma" w:hAnsi="Tahoma" w:cs="Tahoma"/>
                <w:b/>
                <w:i/>
              </w:rPr>
              <w:t>4/3</w:t>
            </w:r>
          </w:p>
        </w:tc>
      </w:tr>
    </w:tbl>
    <w:p w14:paraId="10F817E2" w14:textId="71513F7C" w:rsidR="00D92424" w:rsidRDefault="00D92424" w:rsidP="005D0B1A">
      <w:pPr>
        <w:keepNext/>
        <w:keepLines/>
        <w:jc w:val="both"/>
        <w:rPr>
          <w:rFonts w:ascii="Tahoma" w:hAnsi="Tahoma" w:cs="Tahoma"/>
        </w:rPr>
      </w:pPr>
      <w:r w:rsidRPr="00190A60">
        <w:rPr>
          <w:rFonts w:ascii="Tahoma" w:hAnsi="Tahoma" w:cs="Tahoma"/>
        </w:rPr>
        <w:t xml:space="preserve">Ponudnik mora prilogo izpolniti, v kolikor uporabi zmogljivost drugih subjektov za izvedbo javnega naročila, </w:t>
      </w:r>
      <w:r w:rsidRPr="00190A60">
        <w:rPr>
          <w:rFonts w:ascii="Tahoma" w:hAnsi="Tahoma" w:cs="Tahoma"/>
          <w:u w:val="single"/>
        </w:rPr>
        <w:t>ki niso partner/ji v primeru skupne ponudbe ali podizvajalec/ci</w:t>
      </w:r>
      <w:r w:rsidRPr="00190A60">
        <w:rPr>
          <w:rFonts w:ascii="Tahoma" w:hAnsi="Tahoma" w:cs="Tahoma"/>
        </w:rPr>
        <w:t>.</w:t>
      </w:r>
      <w:r>
        <w:rPr>
          <w:rFonts w:ascii="Tahoma" w:hAnsi="Tahoma" w:cs="Tahoma"/>
        </w:rPr>
        <w:t xml:space="preserve"> </w:t>
      </w:r>
      <w:r w:rsidRPr="00190A60">
        <w:rPr>
          <w:rFonts w:ascii="Tahoma" w:hAnsi="Tahoma" w:cs="Tahoma"/>
        </w:rPr>
        <w:t>Ponudnik razmnoži potrebno</w:t>
      </w:r>
      <w:r w:rsidR="00330EED">
        <w:rPr>
          <w:rFonts w:ascii="Tahoma" w:hAnsi="Tahoma" w:cs="Tahoma"/>
        </w:rPr>
        <w:t xml:space="preserve"> </w:t>
      </w:r>
      <w:r w:rsidRPr="00190A60">
        <w:rPr>
          <w:rFonts w:ascii="Tahoma" w:hAnsi="Tahoma" w:cs="Tahoma"/>
        </w:rPr>
        <w:t xml:space="preserve">število izvodov vseh obrazcev. </w:t>
      </w:r>
      <w:r w:rsidRPr="00281CF8">
        <w:rPr>
          <w:rFonts w:ascii="Tahoma" w:hAnsi="Tahoma" w:cs="Tahoma"/>
        </w:rPr>
        <w:t>V kolikor ponudnik ne bo uporabil zmogljivosti drugih subjektov za izvedbo javnega naročila, priloge ni potrebno izpolni.</w:t>
      </w:r>
    </w:p>
    <w:p w14:paraId="18B8E370" w14:textId="60D3E93B" w:rsidR="009B124D"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263B41C1" w14:textId="77777777" w:rsidTr="002F14F1">
        <w:tc>
          <w:tcPr>
            <w:tcW w:w="7792" w:type="dxa"/>
          </w:tcPr>
          <w:p w14:paraId="07FA0B38" w14:textId="7AA4D4AE" w:rsidR="009B124D" w:rsidRPr="00C8579C" w:rsidRDefault="00091065" w:rsidP="005D0B1A">
            <w:pPr>
              <w:keepNext/>
              <w:keepLines/>
              <w:jc w:val="both"/>
              <w:rPr>
                <w:rFonts w:ascii="Tahoma" w:hAnsi="Tahoma" w:cs="Tahoma"/>
              </w:rPr>
            </w:pPr>
            <w:r w:rsidRPr="00091065">
              <w:rPr>
                <w:rFonts w:ascii="Tahoma" w:hAnsi="Tahoma" w:cs="Tahoma"/>
              </w:rPr>
              <w:t>PRAVNI AKT O SKUPNI IZVEDBI NAROČILA</w:t>
            </w:r>
          </w:p>
        </w:tc>
        <w:tc>
          <w:tcPr>
            <w:tcW w:w="1417" w:type="dxa"/>
          </w:tcPr>
          <w:p w14:paraId="1E8D1A6B" w14:textId="77777777" w:rsidR="009B124D" w:rsidRPr="00C8579C" w:rsidRDefault="009B124D" w:rsidP="003148AB">
            <w:pPr>
              <w:keepNext/>
              <w:keepLines/>
              <w:jc w:val="center"/>
              <w:rPr>
                <w:rFonts w:ascii="Tahoma" w:hAnsi="Tahoma" w:cs="Tahoma"/>
                <w:b/>
                <w:i/>
              </w:rPr>
            </w:pPr>
            <w:r w:rsidRPr="00C8579C">
              <w:rPr>
                <w:rFonts w:ascii="Tahoma" w:hAnsi="Tahoma" w:cs="Tahoma"/>
                <w:b/>
                <w:i/>
              </w:rPr>
              <w:t>Priloga 5</w:t>
            </w:r>
          </w:p>
        </w:tc>
      </w:tr>
    </w:tbl>
    <w:p w14:paraId="4A565C82" w14:textId="26DE1688" w:rsidR="009B124D" w:rsidRDefault="00091065" w:rsidP="005D0B1A">
      <w:pPr>
        <w:keepNext/>
        <w:keepLines/>
        <w:jc w:val="both"/>
        <w:rPr>
          <w:rFonts w:ascii="Tahoma" w:hAnsi="Tahoma" w:cs="Tahoma"/>
        </w:rPr>
      </w:pPr>
      <w:r w:rsidRPr="00091065">
        <w:rPr>
          <w:rFonts w:ascii="Tahoma" w:hAnsi="Tahoma" w:cs="Tahoma"/>
          <w:szCs w:val="22"/>
        </w:rPr>
        <w:t>Pod Prilogo 5 se priloži pravni akt o skupni izvedbi naročila, podpisan in žigosan s strani vseh ponudnikov, ki sodelujejo pri izvedbi naročila.</w:t>
      </w:r>
      <w:r>
        <w:rPr>
          <w:rFonts w:ascii="Tahoma" w:hAnsi="Tahoma" w:cs="Tahoma"/>
          <w:szCs w:val="22"/>
        </w:rPr>
        <w:t xml:space="preserve"> </w:t>
      </w:r>
      <w:r w:rsidR="009B124D">
        <w:rPr>
          <w:rFonts w:ascii="Tahoma" w:hAnsi="Tahoma" w:cs="Tahoma"/>
        </w:rPr>
        <w:t xml:space="preserve">Priloga se v pdf. formatu naloži v </w:t>
      </w:r>
      <w:r w:rsidR="009B124D" w:rsidRPr="00B6068E">
        <w:rPr>
          <w:rFonts w:ascii="Tahoma" w:hAnsi="Tahoma" w:cs="Tahoma"/>
          <w:b/>
          <w:u w:val="single"/>
        </w:rPr>
        <w:t xml:space="preserve">razdelek </w:t>
      </w:r>
      <w:r w:rsidR="009B124D" w:rsidRPr="00EF0751">
        <w:rPr>
          <w:rFonts w:ascii="Tahoma" w:hAnsi="Tahoma" w:cs="Tahoma"/>
          <w:b/>
          <w:u w:val="single"/>
        </w:rPr>
        <w:t>»DOKUMENTI«, del »Ostale priloge«</w:t>
      </w:r>
      <w:r w:rsidR="009B124D" w:rsidRPr="00EF0751">
        <w:rPr>
          <w:rFonts w:ascii="Tahoma" w:hAnsi="Tahoma" w:cs="Tahoma"/>
        </w:rPr>
        <w:t>.</w:t>
      </w:r>
    </w:p>
    <w:p w14:paraId="4B62ADED" w14:textId="77777777" w:rsidR="00AC258E" w:rsidRDefault="00AC258E" w:rsidP="005D0B1A">
      <w:pPr>
        <w:keepNext/>
        <w:keepLines/>
        <w:jc w:val="both"/>
        <w:rPr>
          <w:rFonts w:ascii="Tahoma" w:hAnsi="Tahoma" w:cs="Tahoma"/>
        </w:rPr>
      </w:pPr>
    </w:p>
    <w:p w14:paraId="6E27C76F" w14:textId="77777777" w:rsidR="009B124D"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1125CA0B" w14:textId="77777777" w:rsidTr="002F14F1">
        <w:tc>
          <w:tcPr>
            <w:tcW w:w="7792" w:type="dxa"/>
            <w:tcBorders>
              <w:top w:val="single" w:sz="4" w:space="0" w:color="auto"/>
              <w:bottom w:val="single" w:sz="4" w:space="0" w:color="auto"/>
            </w:tcBorders>
          </w:tcPr>
          <w:p w14:paraId="071ACFDC"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SEZNAM REFERENC </w:t>
            </w:r>
          </w:p>
        </w:tc>
        <w:tc>
          <w:tcPr>
            <w:tcW w:w="1417" w:type="dxa"/>
            <w:tcBorders>
              <w:top w:val="single" w:sz="4" w:space="0" w:color="auto"/>
              <w:bottom w:val="single" w:sz="4" w:space="0" w:color="auto"/>
            </w:tcBorders>
          </w:tcPr>
          <w:p w14:paraId="2AA4D901" w14:textId="77777777" w:rsidR="009B124D" w:rsidRPr="00C8579C" w:rsidRDefault="009B124D" w:rsidP="003148AB">
            <w:pPr>
              <w:keepNext/>
              <w:keepLines/>
              <w:jc w:val="center"/>
              <w:rPr>
                <w:rFonts w:ascii="Tahoma" w:hAnsi="Tahoma" w:cs="Tahoma"/>
                <w:b/>
                <w:i/>
              </w:rPr>
            </w:pPr>
            <w:r w:rsidRPr="00C8579C">
              <w:rPr>
                <w:rFonts w:ascii="Tahoma" w:hAnsi="Tahoma" w:cs="Tahoma"/>
                <w:b/>
                <w:i/>
              </w:rPr>
              <w:t xml:space="preserve">Priloga </w:t>
            </w:r>
            <w:r>
              <w:rPr>
                <w:rFonts w:ascii="Tahoma" w:hAnsi="Tahoma" w:cs="Tahoma"/>
                <w:b/>
                <w:i/>
              </w:rPr>
              <w:t>6</w:t>
            </w:r>
          </w:p>
        </w:tc>
      </w:tr>
    </w:tbl>
    <w:p w14:paraId="71C4B0D4" w14:textId="77777777" w:rsidR="009B124D" w:rsidRDefault="009B124D" w:rsidP="005D0B1A">
      <w:pPr>
        <w:keepNext/>
        <w:keepLines/>
        <w:jc w:val="both"/>
        <w:rPr>
          <w:rFonts w:ascii="Tahoma" w:hAnsi="Tahoma" w:cs="Tahoma"/>
        </w:rPr>
      </w:pPr>
      <w:r w:rsidRPr="00C8579C">
        <w:rPr>
          <w:rFonts w:ascii="Tahoma" w:hAnsi="Tahoma" w:cs="Tahoma"/>
        </w:rPr>
        <w:t xml:space="preserve">Ponudnik </w:t>
      </w:r>
      <w:r>
        <w:rPr>
          <w:rFonts w:ascii="Tahoma" w:hAnsi="Tahoma" w:cs="Tahoma"/>
        </w:rPr>
        <w:t xml:space="preserve">v Prilogo vpiše seznam referenc </w:t>
      </w:r>
      <w:r w:rsidRPr="00F229CA">
        <w:rPr>
          <w:rFonts w:ascii="Tahoma" w:hAnsi="Tahoma" w:cs="Tahoma"/>
        </w:rPr>
        <w:t xml:space="preserve">ter jo v pdf. formatu </w:t>
      </w:r>
      <w:r w:rsidRPr="00F229CA">
        <w:rPr>
          <w:rFonts w:ascii="Tahoma" w:hAnsi="Tahoma" w:cs="Tahoma"/>
          <w:u w:val="single"/>
        </w:rPr>
        <w:t>naložiti</w:t>
      </w:r>
      <w:r>
        <w:rPr>
          <w:rFonts w:ascii="Tahoma" w:hAnsi="Tahoma" w:cs="Tahoma"/>
          <w:u w:val="single"/>
        </w:rPr>
        <w:t xml:space="preserve"> </w:t>
      </w:r>
      <w:r>
        <w:rPr>
          <w:rFonts w:ascii="Tahoma" w:hAnsi="Tahoma" w:cs="Tahoma"/>
        </w:rPr>
        <w:t xml:space="preserve">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21C0B4FF" w14:textId="77777777" w:rsidR="009B124D" w:rsidRPr="00C8579C" w:rsidRDefault="009B124D" w:rsidP="005D0B1A">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B124D" w:rsidRPr="00C8579C" w14:paraId="7FC7953B" w14:textId="77777777" w:rsidTr="002F14F1">
        <w:tc>
          <w:tcPr>
            <w:tcW w:w="7792" w:type="dxa"/>
            <w:tcBorders>
              <w:top w:val="single" w:sz="4" w:space="0" w:color="auto"/>
              <w:bottom w:val="single" w:sz="4" w:space="0" w:color="auto"/>
            </w:tcBorders>
          </w:tcPr>
          <w:p w14:paraId="78EC5767"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7" w:type="dxa"/>
            <w:tcBorders>
              <w:top w:val="single" w:sz="4" w:space="0" w:color="auto"/>
              <w:bottom w:val="single" w:sz="4" w:space="0" w:color="auto"/>
            </w:tcBorders>
          </w:tcPr>
          <w:p w14:paraId="1DE1F02C" w14:textId="77777777" w:rsidR="009B124D" w:rsidRPr="00C8579C" w:rsidRDefault="009B124D"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7/1</w:t>
            </w:r>
          </w:p>
        </w:tc>
      </w:tr>
    </w:tbl>
    <w:p w14:paraId="3D04A304" w14:textId="2C7EA2DE" w:rsidR="007C2216" w:rsidRDefault="009B124D" w:rsidP="005D0B1A">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razdelek </w:t>
      </w:r>
      <w:r w:rsidRPr="00EF0751">
        <w:rPr>
          <w:rFonts w:ascii="Tahoma" w:hAnsi="Tahoma" w:cs="Tahoma"/>
          <w:b/>
          <w:u w:val="single"/>
        </w:rPr>
        <w:t>»DOKUMENTI«, del »Ostale priloge«</w:t>
      </w:r>
      <w:r w:rsidRPr="00C8579C">
        <w:rPr>
          <w:rFonts w:ascii="Tahoma" w:hAnsi="Tahoma" w:cs="Tahoma"/>
        </w:rPr>
        <w:t>.</w:t>
      </w:r>
    </w:p>
    <w:p w14:paraId="665A5A65" w14:textId="10CD14D7" w:rsidR="009B124D" w:rsidRPr="00366054" w:rsidRDefault="009B124D" w:rsidP="005D0B1A">
      <w:pPr>
        <w:keepNext/>
        <w:keepLines/>
        <w:tabs>
          <w:tab w:val="left" w:pos="142"/>
          <w:tab w:val="left" w:pos="567"/>
          <w:tab w:val="num" w:pos="851"/>
          <w:tab w:val="left" w:pos="993"/>
        </w:tabs>
        <w:jc w:val="both"/>
        <w:rPr>
          <w:rFonts w:ascii="Tahoma" w:hAnsi="Tahoma" w:cs="Tahoma"/>
          <w:sz w:val="16"/>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9B124D" w:rsidRPr="00366054" w14:paraId="580FDAA4" w14:textId="77777777" w:rsidTr="002F14F1">
        <w:tc>
          <w:tcPr>
            <w:tcW w:w="7792" w:type="dxa"/>
            <w:tcBorders>
              <w:top w:val="single" w:sz="4" w:space="0" w:color="auto"/>
              <w:left w:val="single" w:sz="4" w:space="0" w:color="auto"/>
              <w:bottom w:val="single" w:sz="4" w:space="0" w:color="auto"/>
              <w:right w:val="single" w:sz="4" w:space="0" w:color="808080"/>
            </w:tcBorders>
          </w:tcPr>
          <w:p w14:paraId="334ACEC0" w14:textId="77777777" w:rsidR="009B124D" w:rsidRPr="00366054" w:rsidRDefault="009B124D" w:rsidP="005D0B1A">
            <w:pPr>
              <w:keepNext/>
              <w:keepLines/>
              <w:jc w:val="both"/>
              <w:rPr>
                <w:rFonts w:ascii="Tahoma" w:hAnsi="Tahoma" w:cs="Tahoma"/>
              </w:rPr>
            </w:pPr>
            <w:r w:rsidRPr="006F7F33">
              <w:rPr>
                <w:rFonts w:ascii="Tahoma" w:hAnsi="Tahoma" w:cs="Tahoma"/>
              </w:rPr>
              <w:t>IZJAVA O IZPOLNJEVANJU SPOSOBNOSTI</w:t>
            </w:r>
            <w:r w:rsidRPr="00366054">
              <w:rPr>
                <w:rFonts w:ascii="Tahoma" w:hAnsi="Tahoma" w:cs="Tahoma"/>
              </w:rPr>
              <w:t xml:space="preserve"> PONUDNIKA/PARTNERJA IN OSTALIH ZAHTEV/POGOJEV NAROČNIKA</w:t>
            </w:r>
          </w:p>
        </w:tc>
        <w:tc>
          <w:tcPr>
            <w:tcW w:w="1417" w:type="dxa"/>
            <w:tcBorders>
              <w:top w:val="single" w:sz="4" w:space="0" w:color="auto"/>
              <w:left w:val="single" w:sz="4" w:space="0" w:color="808080"/>
              <w:bottom w:val="single" w:sz="4" w:space="0" w:color="auto"/>
            </w:tcBorders>
            <w:hideMark/>
          </w:tcPr>
          <w:p w14:paraId="57EA7178" w14:textId="77777777" w:rsidR="009B124D" w:rsidRPr="00366054" w:rsidRDefault="009B124D" w:rsidP="005D0B1A">
            <w:pPr>
              <w:keepNext/>
              <w:keepLines/>
              <w:jc w:val="both"/>
              <w:rPr>
                <w:rFonts w:ascii="Tahoma" w:hAnsi="Tahoma" w:cs="Tahoma"/>
                <w:b/>
                <w:i/>
              </w:rPr>
            </w:pPr>
            <w:r>
              <w:rPr>
                <w:rFonts w:ascii="Tahoma" w:hAnsi="Tahoma" w:cs="Tahoma"/>
                <w:b/>
                <w:i/>
              </w:rPr>
              <w:t>P</w:t>
            </w:r>
            <w:r w:rsidRPr="00366054">
              <w:rPr>
                <w:rFonts w:ascii="Tahoma" w:hAnsi="Tahoma" w:cs="Tahoma"/>
                <w:b/>
                <w:i/>
              </w:rPr>
              <w:t>riloga</w:t>
            </w:r>
            <w:r>
              <w:rPr>
                <w:rFonts w:ascii="Tahoma" w:hAnsi="Tahoma" w:cs="Tahoma"/>
                <w:b/>
                <w:i/>
              </w:rPr>
              <w:t xml:space="preserve"> 7/2</w:t>
            </w:r>
          </w:p>
        </w:tc>
      </w:tr>
    </w:tbl>
    <w:p w14:paraId="19FED987" w14:textId="77777777" w:rsidR="00D86E2E" w:rsidRDefault="009B124D" w:rsidP="005D0B1A">
      <w:pPr>
        <w:keepNext/>
        <w:keepLines/>
        <w:jc w:val="both"/>
        <w:rPr>
          <w:rFonts w:ascii="Tahoma" w:hAnsi="Tahoma" w:cs="Tahoma"/>
          <w:sz w:val="22"/>
        </w:rPr>
      </w:pPr>
      <w:r w:rsidRPr="00366054">
        <w:rPr>
          <w:rFonts w:ascii="Tahoma" w:hAnsi="Tahoma" w:cs="Tahoma"/>
        </w:rPr>
        <w:t xml:space="preserve">Ponudnik mora obrazec izjave izpolniti in podpisati, </w:t>
      </w:r>
      <w:r w:rsidRPr="00366054">
        <w:rPr>
          <w:rFonts w:ascii="Tahoma" w:hAnsi="Tahoma" w:cs="Tahoma"/>
          <w:u w:val="single"/>
        </w:rPr>
        <w:t>ter ga naložiti v</w:t>
      </w:r>
      <w:r w:rsidRPr="00366054">
        <w:rPr>
          <w:rFonts w:ascii="Tahoma" w:hAnsi="Tahoma" w:cs="Tahoma"/>
          <w:b/>
          <w:u w:val="single"/>
        </w:rPr>
        <w:t xml:space="preserve"> </w:t>
      </w:r>
      <w:r w:rsidRPr="00366054">
        <w:rPr>
          <w:rFonts w:ascii="Tahoma" w:hAnsi="Tahoma" w:cs="Tahoma"/>
          <w:b/>
          <w:sz w:val="18"/>
          <w:u w:val="single"/>
        </w:rPr>
        <w:t xml:space="preserve">razdelek </w:t>
      </w:r>
      <w:r w:rsidRPr="00EF0751">
        <w:rPr>
          <w:rFonts w:ascii="Tahoma" w:hAnsi="Tahoma" w:cs="Tahoma"/>
          <w:b/>
          <w:u w:val="single"/>
        </w:rPr>
        <w:t>»DOKUMENTI«, del »Ostale priloge«</w:t>
      </w:r>
      <w:r w:rsidRPr="00366054">
        <w:rPr>
          <w:rFonts w:ascii="Tahoma" w:hAnsi="Tahoma" w:cs="Tahoma"/>
        </w:rPr>
        <w:t>.</w:t>
      </w:r>
      <w:r w:rsidR="000D49D6">
        <w:rPr>
          <w:rFonts w:ascii="Tahoma" w:hAnsi="Tahoma" w:cs="Tahoma"/>
          <w:sz w:val="22"/>
        </w:rPr>
        <w:t xml:space="preserve"> </w:t>
      </w:r>
      <w:r w:rsidRPr="00366054">
        <w:rPr>
          <w:rFonts w:ascii="Tahoma" w:hAnsi="Tahoma" w:cs="Tahoma"/>
        </w:rPr>
        <w:t xml:space="preserve">Posamezni član/i skupine ponudnikov v okviru skupne ponudbe (partner/ji) mora/jo obrazec izjave izpolniti in podpisati, </w:t>
      </w:r>
      <w:r w:rsidRPr="00366054">
        <w:rPr>
          <w:rFonts w:ascii="Tahoma" w:hAnsi="Tahoma" w:cs="Tahoma"/>
          <w:u w:val="single"/>
        </w:rPr>
        <w:t>ter ga naložiti v</w:t>
      </w:r>
      <w:r w:rsidRPr="00366054">
        <w:rPr>
          <w:rFonts w:ascii="Tahoma" w:hAnsi="Tahoma" w:cs="Tahoma"/>
          <w:b/>
          <w:u w:val="single"/>
        </w:rPr>
        <w:t xml:space="preserve"> </w:t>
      </w:r>
      <w:r w:rsidRPr="00366054">
        <w:rPr>
          <w:rFonts w:ascii="Tahoma" w:hAnsi="Tahoma" w:cs="Tahoma"/>
          <w:b/>
          <w:sz w:val="18"/>
          <w:u w:val="single"/>
        </w:rPr>
        <w:t xml:space="preserve">razdelek </w:t>
      </w:r>
      <w:r w:rsidRPr="00EF0751">
        <w:rPr>
          <w:rFonts w:ascii="Tahoma" w:hAnsi="Tahoma" w:cs="Tahoma"/>
          <w:b/>
          <w:u w:val="single"/>
        </w:rPr>
        <w:t>»DOKUMENTI«, del »Ostale priloge«</w:t>
      </w:r>
      <w:r w:rsidRPr="00366054">
        <w:rPr>
          <w:rFonts w:ascii="Tahoma" w:hAnsi="Tahoma" w:cs="Tahoma"/>
        </w:rPr>
        <w:t>.</w:t>
      </w:r>
      <w:r w:rsidRPr="00366054">
        <w:rPr>
          <w:rFonts w:ascii="Tahoma" w:hAnsi="Tahoma" w:cs="Tahoma"/>
          <w:sz w:val="22"/>
        </w:rPr>
        <w:t xml:space="preserve"> </w:t>
      </w:r>
    </w:p>
    <w:p w14:paraId="2D25E598" w14:textId="77777777" w:rsidR="00517DCC" w:rsidRPr="00366054" w:rsidRDefault="00517DCC" w:rsidP="005D0B1A">
      <w:pPr>
        <w:keepNext/>
        <w:keepLines/>
        <w:jc w:val="both"/>
        <w:rPr>
          <w:rFonts w:ascii="Tahoma" w:hAnsi="Tahoma" w:cs="Tahoma"/>
          <w:sz w:val="16"/>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417"/>
      </w:tblGrid>
      <w:tr w:rsidR="009B124D" w:rsidRPr="00670A29" w14:paraId="4355BC2A" w14:textId="77777777" w:rsidTr="002F14F1">
        <w:tc>
          <w:tcPr>
            <w:tcW w:w="7792" w:type="dxa"/>
            <w:tcBorders>
              <w:top w:val="single" w:sz="4" w:space="0" w:color="auto"/>
              <w:left w:val="single" w:sz="4" w:space="0" w:color="auto"/>
              <w:bottom w:val="single" w:sz="4" w:space="0" w:color="auto"/>
              <w:right w:val="single" w:sz="4" w:space="0" w:color="808080"/>
            </w:tcBorders>
          </w:tcPr>
          <w:p w14:paraId="47E39539" w14:textId="77777777" w:rsidR="009B124D" w:rsidRPr="00670A29" w:rsidRDefault="009B124D" w:rsidP="005D0B1A">
            <w:pPr>
              <w:keepNext/>
              <w:keepLines/>
              <w:jc w:val="both"/>
              <w:rPr>
                <w:rFonts w:ascii="Tahoma" w:hAnsi="Tahoma" w:cs="Tahoma"/>
              </w:rPr>
            </w:pPr>
            <w:r w:rsidRPr="00670A29">
              <w:rPr>
                <w:rFonts w:ascii="Tahoma" w:hAnsi="Tahoma" w:cs="Tahoma"/>
              </w:rPr>
              <w:t>IZJAVA O IZPOLNJEVANJU SPOSOBNOSTI PODIZVAJALCA/SUBJEKTA</w:t>
            </w:r>
            <w:r w:rsidRPr="00670A29">
              <w:rPr>
                <w:rFonts w:ascii="Tahoma" w:hAnsi="Tahoma" w:cs="Tahoma"/>
                <w:iCs/>
                <w:sz w:val="18"/>
                <w:szCs w:val="22"/>
              </w:rPr>
              <w:t xml:space="preserve"> </w:t>
            </w:r>
            <w:r w:rsidRPr="00670A29">
              <w:rPr>
                <w:rFonts w:ascii="Tahoma" w:hAnsi="Tahoma" w:cs="Tahoma"/>
                <w:iCs/>
              </w:rPr>
              <w:t>KATERIH ZMOGLJIVOST UPORABLJA PONUDNIK</w:t>
            </w:r>
            <w:r w:rsidRPr="00670A29">
              <w:rPr>
                <w:rFonts w:ascii="Tahoma" w:hAnsi="Tahoma" w:cs="Tahoma"/>
              </w:rPr>
              <w:t xml:space="preserve"> IN OSTALIH ZAHTEV/POGOJEV NAROČNIKA</w:t>
            </w:r>
          </w:p>
        </w:tc>
        <w:tc>
          <w:tcPr>
            <w:tcW w:w="1417" w:type="dxa"/>
            <w:tcBorders>
              <w:top w:val="single" w:sz="4" w:space="0" w:color="auto"/>
              <w:left w:val="single" w:sz="4" w:space="0" w:color="808080"/>
              <w:bottom w:val="single" w:sz="4" w:space="0" w:color="auto"/>
              <w:right w:val="single" w:sz="4" w:space="0" w:color="auto"/>
            </w:tcBorders>
            <w:hideMark/>
          </w:tcPr>
          <w:p w14:paraId="00E098E2" w14:textId="77777777" w:rsidR="009B124D" w:rsidRPr="00670A29" w:rsidRDefault="009B124D" w:rsidP="005D0B1A">
            <w:pPr>
              <w:keepNext/>
              <w:keepLines/>
              <w:jc w:val="both"/>
              <w:rPr>
                <w:rFonts w:ascii="Tahoma" w:hAnsi="Tahoma" w:cs="Tahoma"/>
                <w:b/>
                <w:i/>
              </w:rPr>
            </w:pPr>
            <w:r w:rsidRPr="00670A29">
              <w:rPr>
                <w:rFonts w:ascii="Tahoma" w:hAnsi="Tahoma" w:cs="Tahoma"/>
                <w:b/>
                <w:i/>
              </w:rPr>
              <w:t>Priloga 7/3</w:t>
            </w:r>
          </w:p>
        </w:tc>
      </w:tr>
    </w:tbl>
    <w:p w14:paraId="3832171D" w14:textId="043A32CE" w:rsidR="009B124D" w:rsidRDefault="009B124D" w:rsidP="005D0B1A">
      <w:pPr>
        <w:keepNext/>
        <w:keepLines/>
        <w:jc w:val="both"/>
        <w:rPr>
          <w:rFonts w:ascii="Tahoma" w:hAnsi="Tahoma" w:cs="Tahoma"/>
        </w:rPr>
      </w:pPr>
      <w:r w:rsidRPr="00670A29">
        <w:rPr>
          <w:rFonts w:ascii="Tahoma" w:hAnsi="Tahoma" w:cs="Tahoma"/>
        </w:rPr>
        <w:t>Vsi v ponudbi navedeni podizvajalci</w:t>
      </w:r>
      <w:r w:rsidRPr="00670A29">
        <w:rPr>
          <w:rFonts w:ascii="Tahoma" w:hAnsi="Tahoma" w:cs="Tahoma"/>
          <w:iCs/>
          <w:sz w:val="18"/>
          <w:szCs w:val="22"/>
        </w:rPr>
        <w:t xml:space="preserve"> (</w:t>
      </w:r>
      <w:r w:rsidRPr="00670A29">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670A29">
        <w:rPr>
          <w:rFonts w:ascii="Tahoma" w:hAnsi="Tahoma" w:cs="Tahoma"/>
        </w:rPr>
        <w:t xml:space="preserve"> morajo obrazec izjave izpolniti in podpisati, </w:t>
      </w:r>
      <w:r w:rsidRPr="00670A29">
        <w:rPr>
          <w:rFonts w:ascii="Tahoma" w:hAnsi="Tahoma" w:cs="Tahoma"/>
          <w:u w:val="single"/>
        </w:rPr>
        <w:t>ter ga naložiti v</w:t>
      </w:r>
      <w:r w:rsidRPr="00670A29">
        <w:rPr>
          <w:rFonts w:ascii="Tahoma" w:hAnsi="Tahoma" w:cs="Tahoma"/>
          <w:b/>
          <w:u w:val="single"/>
        </w:rPr>
        <w:t xml:space="preserve"> </w:t>
      </w:r>
      <w:r w:rsidRPr="00670A29">
        <w:rPr>
          <w:rFonts w:ascii="Tahoma" w:hAnsi="Tahoma" w:cs="Tahoma"/>
          <w:b/>
          <w:sz w:val="18"/>
          <w:u w:val="single"/>
        </w:rPr>
        <w:t xml:space="preserve">razdelek </w:t>
      </w:r>
      <w:r w:rsidRPr="00670A29">
        <w:rPr>
          <w:rFonts w:ascii="Tahoma" w:hAnsi="Tahoma" w:cs="Tahoma"/>
          <w:b/>
          <w:u w:val="single"/>
        </w:rPr>
        <w:t>»DOKUMENTI«, del »Ostale priloge«</w:t>
      </w:r>
      <w:r w:rsidRPr="00670A29">
        <w:rPr>
          <w:rFonts w:ascii="Tahoma" w:hAnsi="Tahoma" w:cs="Tahoma"/>
          <w:sz w:val="18"/>
        </w:rPr>
        <w:t>.</w:t>
      </w:r>
      <w:r w:rsidRPr="00670A29">
        <w:rPr>
          <w:rFonts w:ascii="Tahoma" w:hAnsi="Tahoma" w:cs="Tahoma"/>
        </w:rPr>
        <w:t xml:space="preserve"> </w:t>
      </w:r>
    </w:p>
    <w:p w14:paraId="74AD8368" w14:textId="20E6A8DF" w:rsidR="00D96609" w:rsidRDefault="00D96609" w:rsidP="005D0B1A">
      <w:pPr>
        <w:keepNext/>
        <w:keepLines/>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417"/>
      </w:tblGrid>
      <w:tr w:rsidR="00D96609" w:rsidRPr="00112425" w14:paraId="03813362" w14:textId="77777777" w:rsidTr="002F14F1">
        <w:tc>
          <w:tcPr>
            <w:tcW w:w="7797" w:type="dxa"/>
          </w:tcPr>
          <w:p w14:paraId="3F971EBF" w14:textId="77777777" w:rsidR="00D96609" w:rsidRPr="00112425" w:rsidRDefault="00D96609" w:rsidP="005D0B1A">
            <w:pPr>
              <w:keepNext/>
              <w:keepLines/>
              <w:jc w:val="both"/>
              <w:rPr>
                <w:rFonts w:ascii="Tahoma" w:hAnsi="Tahoma" w:cs="Tahoma"/>
              </w:rPr>
            </w:pP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7" w:type="dxa"/>
          </w:tcPr>
          <w:p w14:paraId="238369DE" w14:textId="77777777" w:rsidR="00D96609" w:rsidRPr="00112425" w:rsidRDefault="00D96609"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7/4</w:t>
            </w:r>
          </w:p>
        </w:tc>
      </w:tr>
    </w:tbl>
    <w:p w14:paraId="0E9CDFE4" w14:textId="71444051" w:rsidR="00B169FA" w:rsidRDefault="0004632D" w:rsidP="005D0B1A">
      <w:pPr>
        <w:keepNext/>
        <w:keepLines/>
        <w:jc w:val="both"/>
        <w:rPr>
          <w:rFonts w:ascii="Tahoma" w:hAnsi="Tahoma" w:cs="Tahoma"/>
          <w:sz w:val="22"/>
        </w:rPr>
      </w:pPr>
      <w:r>
        <w:rPr>
          <w:rFonts w:ascii="Tahoma" w:hAnsi="Tahoma" w:cs="Tahoma"/>
        </w:rPr>
        <w:t xml:space="preserve">Ponudnik mora </w:t>
      </w:r>
      <w:r w:rsidR="005B6E44">
        <w:rPr>
          <w:rFonts w:ascii="Tahoma" w:hAnsi="Tahoma" w:cs="Tahoma"/>
        </w:rPr>
        <w:t xml:space="preserve">predložiti izpolnjen in podpisan </w:t>
      </w:r>
      <w:r>
        <w:rPr>
          <w:rFonts w:ascii="Tahoma" w:hAnsi="Tahoma" w:cs="Tahoma"/>
        </w:rPr>
        <w:t>obrazec izjava</w:t>
      </w:r>
      <w:r w:rsidR="00B169FA">
        <w:rPr>
          <w:rFonts w:ascii="Tahoma" w:hAnsi="Tahoma" w:cs="Tahoma"/>
        </w:rPr>
        <w:t xml:space="preserve"> o nekaznovanosti </w:t>
      </w:r>
      <w:r w:rsidR="00B169FA" w:rsidRPr="00366054">
        <w:rPr>
          <w:rFonts w:ascii="Tahoma" w:hAnsi="Tahoma" w:cs="Tahoma"/>
        </w:rPr>
        <w:t xml:space="preserve"> </w:t>
      </w:r>
      <w:r w:rsidR="005B6E44">
        <w:rPr>
          <w:rFonts w:ascii="Tahoma" w:hAnsi="Tahoma" w:cs="Tahoma"/>
        </w:rPr>
        <w:t>s strani vseh</w:t>
      </w:r>
      <w:r w:rsidR="00B169FA">
        <w:rPr>
          <w:rFonts w:ascii="Tahoma" w:hAnsi="Tahoma" w:cs="Tahoma"/>
        </w:rPr>
        <w:t xml:space="preserve"> upravni</w:t>
      </w:r>
      <w:r w:rsidR="005B6E44">
        <w:rPr>
          <w:rFonts w:ascii="Tahoma" w:hAnsi="Tahoma" w:cs="Tahoma"/>
        </w:rPr>
        <w:t>h</w:t>
      </w:r>
      <w:r w:rsidR="00B169FA">
        <w:rPr>
          <w:rFonts w:ascii="Tahoma" w:hAnsi="Tahoma" w:cs="Tahoma"/>
        </w:rPr>
        <w:t>, vodstveni</w:t>
      </w:r>
      <w:r w:rsidR="005B6E44">
        <w:rPr>
          <w:rFonts w:ascii="Tahoma" w:hAnsi="Tahoma" w:cs="Tahoma"/>
        </w:rPr>
        <w:t>h</w:t>
      </w:r>
      <w:r w:rsidR="00B169FA">
        <w:rPr>
          <w:rFonts w:ascii="Tahoma" w:hAnsi="Tahoma" w:cs="Tahoma"/>
        </w:rPr>
        <w:t xml:space="preserve"> ali nadzorni</w:t>
      </w:r>
      <w:r w:rsidR="005B6E44">
        <w:rPr>
          <w:rFonts w:ascii="Tahoma" w:hAnsi="Tahoma" w:cs="Tahoma"/>
        </w:rPr>
        <w:t>h</w:t>
      </w:r>
      <w:r w:rsidR="00B169FA">
        <w:rPr>
          <w:rFonts w:ascii="Tahoma" w:hAnsi="Tahoma" w:cs="Tahoma"/>
        </w:rPr>
        <w:t xml:space="preserve"> organ</w:t>
      </w:r>
      <w:r w:rsidR="005B6E44">
        <w:rPr>
          <w:rFonts w:ascii="Tahoma" w:hAnsi="Tahoma" w:cs="Tahoma"/>
        </w:rPr>
        <w:t>ov</w:t>
      </w:r>
      <w:r w:rsidR="00B169FA">
        <w:rPr>
          <w:rFonts w:ascii="Tahoma" w:hAnsi="Tahoma" w:cs="Tahoma"/>
        </w:rPr>
        <w:t xml:space="preserve"> ponudnika</w:t>
      </w:r>
      <w:r w:rsidR="00B169FA" w:rsidRPr="00366054">
        <w:rPr>
          <w:rFonts w:ascii="Tahoma" w:hAnsi="Tahoma" w:cs="Tahoma"/>
        </w:rPr>
        <w:t xml:space="preserve">, </w:t>
      </w:r>
      <w:r w:rsidR="00B169FA" w:rsidRPr="00366054">
        <w:rPr>
          <w:rFonts w:ascii="Tahoma" w:hAnsi="Tahoma" w:cs="Tahoma"/>
          <w:u w:val="single"/>
        </w:rPr>
        <w:t>ter ga naložiti v</w:t>
      </w:r>
      <w:r w:rsidR="00B169FA" w:rsidRPr="00366054">
        <w:rPr>
          <w:rFonts w:ascii="Tahoma" w:hAnsi="Tahoma" w:cs="Tahoma"/>
          <w:b/>
          <w:u w:val="single"/>
        </w:rPr>
        <w:t xml:space="preserve"> </w:t>
      </w:r>
      <w:r w:rsidR="00B169FA" w:rsidRPr="00366054">
        <w:rPr>
          <w:rFonts w:ascii="Tahoma" w:hAnsi="Tahoma" w:cs="Tahoma"/>
          <w:b/>
          <w:sz w:val="18"/>
          <w:u w:val="single"/>
        </w:rPr>
        <w:t xml:space="preserve">razdelek </w:t>
      </w:r>
      <w:r w:rsidR="00B169FA" w:rsidRPr="00EF0751">
        <w:rPr>
          <w:rFonts w:ascii="Tahoma" w:hAnsi="Tahoma" w:cs="Tahoma"/>
          <w:b/>
          <w:u w:val="single"/>
        </w:rPr>
        <w:t>»DOKUMENTI«, del »Ostale priloge«</w:t>
      </w:r>
      <w:r w:rsidR="00B169FA" w:rsidRPr="00366054">
        <w:rPr>
          <w:rFonts w:ascii="Tahoma" w:hAnsi="Tahoma" w:cs="Tahoma"/>
        </w:rPr>
        <w:t>.</w:t>
      </w:r>
      <w:r w:rsidR="00B169FA" w:rsidRPr="00366054">
        <w:rPr>
          <w:rFonts w:ascii="Tahoma" w:hAnsi="Tahoma" w:cs="Tahoma"/>
          <w:sz w:val="22"/>
        </w:rPr>
        <w:t xml:space="preserve"> </w:t>
      </w:r>
    </w:p>
    <w:p w14:paraId="62644E6C" w14:textId="3D216DC3" w:rsidR="00795434" w:rsidRDefault="00795434" w:rsidP="005D0B1A">
      <w:pPr>
        <w:keepNext/>
        <w:keepLines/>
        <w:jc w:val="both"/>
        <w:rPr>
          <w:rFonts w:ascii="Tahoma" w:hAnsi="Tahoma" w:cs="Tahoma"/>
          <w:sz w:val="22"/>
        </w:rPr>
      </w:pPr>
    </w:p>
    <w:p w14:paraId="467C943A" w14:textId="344F4C5D" w:rsidR="00795434" w:rsidRDefault="00795434" w:rsidP="005D0B1A">
      <w:pPr>
        <w:keepNext/>
        <w:keepLines/>
        <w:jc w:val="both"/>
        <w:rPr>
          <w:rFonts w:ascii="Tahoma" w:hAnsi="Tahoma" w:cs="Tahoma"/>
          <w:sz w:val="22"/>
        </w:rPr>
      </w:pPr>
    </w:p>
    <w:p w14:paraId="613156B6" w14:textId="77777777" w:rsidR="00795434" w:rsidRDefault="00795434" w:rsidP="005D0B1A">
      <w:pPr>
        <w:keepNext/>
        <w:keepLines/>
        <w:jc w:val="both"/>
        <w:rPr>
          <w:rFonts w:ascii="Tahoma" w:hAnsi="Tahoma" w:cs="Tahoma"/>
          <w:sz w:val="22"/>
        </w:rPr>
      </w:pPr>
    </w:p>
    <w:p w14:paraId="3345E487" w14:textId="3A6EE591" w:rsidR="00330EED" w:rsidRPr="00670A29" w:rsidRDefault="00330EE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572"/>
      </w:tblGrid>
      <w:tr w:rsidR="00C23AD1" w:rsidRPr="00670A29" w14:paraId="57CBCE3E" w14:textId="77777777" w:rsidTr="003A1BCF">
        <w:tc>
          <w:tcPr>
            <w:tcW w:w="7867" w:type="dxa"/>
          </w:tcPr>
          <w:p w14:paraId="1B5CD973" w14:textId="6917C3A0" w:rsidR="00C23AD1" w:rsidRPr="00670A29" w:rsidRDefault="00FB7066" w:rsidP="003347B4">
            <w:pPr>
              <w:keepNext/>
              <w:keepLines/>
              <w:jc w:val="both"/>
              <w:rPr>
                <w:rFonts w:ascii="Tahoma" w:hAnsi="Tahoma" w:cs="Tahoma"/>
              </w:rPr>
            </w:pPr>
            <w:r>
              <w:rPr>
                <w:rFonts w:ascii="Tahoma" w:hAnsi="Tahoma" w:cs="Tahoma"/>
                <w:color w:val="FF0000"/>
              </w:rPr>
              <w:lastRenderedPageBreak/>
              <w:t>VZOREC-</w:t>
            </w:r>
            <w:r w:rsidR="007F6437">
              <w:rPr>
                <w:rFonts w:ascii="Tahoma" w:hAnsi="Tahoma" w:cs="Tahoma"/>
              </w:rPr>
              <w:t>OKVIRNEGA SPORAZUMA</w:t>
            </w:r>
          </w:p>
        </w:tc>
        <w:tc>
          <w:tcPr>
            <w:tcW w:w="912" w:type="dxa"/>
            <w:tcBorders>
              <w:right w:val="nil"/>
            </w:tcBorders>
          </w:tcPr>
          <w:p w14:paraId="540ED26A" w14:textId="77777777" w:rsidR="00C23AD1" w:rsidRPr="00670A29" w:rsidRDefault="00C23AD1" w:rsidP="005D0B1A">
            <w:pPr>
              <w:keepNext/>
              <w:keepLines/>
              <w:ind w:left="-455" w:firstLine="455"/>
              <w:jc w:val="both"/>
              <w:rPr>
                <w:rFonts w:ascii="Tahoma" w:hAnsi="Tahoma" w:cs="Tahoma"/>
                <w:b/>
              </w:rPr>
            </w:pPr>
            <w:r w:rsidRPr="00670A29">
              <w:rPr>
                <w:rFonts w:ascii="Tahoma" w:hAnsi="Tahoma" w:cs="Tahoma"/>
                <w:b/>
                <w:i/>
              </w:rPr>
              <w:t xml:space="preserve">Priloga </w:t>
            </w:r>
          </w:p>
        </w:tc>
        <w:tc>
          <w:tcPr>
            <w:tcW w:w="572" w:type="dxa"/>
            <w:tcBorders>
              <w:left w:val="nil"/>
            </w:tcBorders>
          </w:tcPr>
          <w:p w14:paraId="57AB0AD7" w14:textId="77777777" w:rsidR="00C23AD1" w:rsidRPr="00670A29" w:rsidRDefault="006762BE" w:rsidP="005D0B1A">
            <w:pPr>
              <w:keepNext/>
              <w:keepLines/>
              <w:jc w:val="both"/>
              <w:rPr>
                <w:rFonts w:ascii="Tahoma" w:hAnsi="Tahoma" w:cs="Tahoma"/>
                <w:b/>
                <w:i/>
              </w:rPr>
            </w:pPr>
            <w:r w:rsidRPr="00670A29">
              <w:rPr>
                <w:rFonts w:ascii="Tahoma" w:hAnsi="Tahoma" w:cs="Tahoma"/>
                <w:b/>
                <w:i/>
              </w:rPr>
              <w:t>8</w:t>
            </w:r>
          </w:p>
        </w:tc>
      </w:tr>
    </w:tbl>
    <w:p w14:paraId="40B40F31" w14:textId="660A2ABC" w:rsidR="00C23AD1" w:rsidRDefault="00C23AD1" w:rsidP="005D0B1A">
      <w:pPr>
        <w:keepNext/>
        <w:keepLines/>
        <w:jc w:val="both"/>
        <w:rPr>
          <w:rFonts w:ascii="Tahoma" w:hAnsi="Tahoma" w:cs="Tahoma"/>
        </w:rPr>
      </w:pPr>
      <w:r w:rsidRPr="00670A29">
        <w:rPr>
          <w:rFonts w:ascii="Tahoma" w:hAnsi="Tahoma" w:cs="Tahoma"/>
        </w:rPr>
        <w:t xml:space="preserve">Ponudnik s </w:t>
      </w:r>
      <w:r w:rsidR="007F6437">
        <w:rPr>
          <w:rFonts w:ascii="Tahoma" w:hAnsi="Tahoma" w:cs="Tahoma"/>
        </w:rPr>
        <w:t>predložitvijo podpisane in izpolnjene Priloge 7/2</w:t>
      </w:r>
      <w:r w:rsidR="004A515E">
        <w:rPr>
          <w:rFonts w:ascii="Tahoma" w:hAnsi="Tahoma" w:cs="Tahoma"/>
        </w:rPr>
        <w:t xml:space="preserve"> v .pdf formatu</w:t>
      </w:r>
      <w:r w:rsidR="003347B4">
        <w:rPr>
          <w:rFonts w:ascii="Tahoma" w:hAnsi="Tahoma" w:cs="Tahoma"/>
        </w:rPr>
        <w:t xml:space="preserve"> potrdi, da se strinja z </w:t>
      </w:r>
      <w:r w:rsidRPr="00670A29">
        <w:rPr>
          <w:rFonts w:ascii="Tahoma" w:hAnsi="Tahoma" w:cs="Tahoma"/>
        </w:rPr>
        <w:t>vsebino</w:t>
      </w:r>
      <w:r w:rsidR="007F6437">
        <w:rPr>
          <w:rFonts w:ascii="Tahoma" w:hAnsi="Tahoma" w:cs="Tahoma"/>
        </w:rPr>
        <w:t xml:space="preserve"> osnutka okvirnega sporazuma</w:t>
      </w:r>
      <w:r w:rsidRPr="00670A29">
        <w:rPr>
          <w:rFonts w:ascii="Tahoma" w:hAnsi="Tahoma" w:cs="Tahoma"/>
        </w:rPr>
        <w:t>.</w:t>
      </w:r>
      <w:r w:rsidRPr="00CE1BAD">
        <w:rPr>
          <w:rFonts w:ascii="Tahoma" w:hAnsi="Tahoma" w:cs="Tahoma"/>
        </w:rPr>
        <w:t xml:space="preserve"> </w:t>
      </w:r>
      <w:r w:rsidR="004A515E">
        <w:rPr>
          <w:rFonts w:ascii="Tahoma" w:hAnsi="Tahoma" w:cs="Tahoma"/>
        </w:rPr>
        <w:t xml:space="preserve">Vzorca </w:t>
      </w:r>
      <w:r w:rsidR="007F6437">
        <w:rPr>
          <w:rFonts w:ascii="Tahoma" w:hAnsi="Tahoma" w:cs="Tahoma"/>
        </w:rPr>
        <w:t>okvirnega sporazuma</w:t>
      </w:r>
      <w:r w:rsidR="004A515E">
        <w:rPr>
          <w:rFonts w:ascii="Tahoma" w:hAnsi="Tahoma" w:cs="Tahoma"/>
        </w:rPr>
        <w:t xml:space="preserve"> ni treba prilagati ponudbi.</w:t>
      </w:r>
    </w:p>
    <w:p w14:paraId="0FABC1BC" w14:textId="180518D5" w:rsidR="00C4030A" w:rsidRDefault="00C4030A"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DF1BB8" w:rsidRPr="0055524E" w14:paraId="12CDFC4B" w14:textId="77777777" w:rsidTr="00C7608A">
        <w:tc>
          <w:tcPr>
            <w:tcW w:w="7933" w:type="dxa"/>
            <w:tcBorders>
              <w:top w:val="single" w:sz="4" w:space="0" w:color="auto"/>
              <w:bottom w:val="single" w:sz="4" w:space="0" w:color="auto"/>
            </w:tcBorders>
          </w:tcPr>
          <w:p w14:paraId="51A62310" w14:textId="4CF6DD94" w:rsidR="00DF1BB8" w:rsidRPr="0055524E" w:rsidRDefault="00DF1BB8" w:rsidP="00DF1BB8">
            <w:pPr>
              <w:keepNext/>
              <w:keepLines/>
              <w:rPr>
                <w:rFonts w:ascii="Tahoma" w:hAnsi="Tahoma" w:cs="Tahoma"/>
              </w:rPr>
            </w:pPr>
            <w:r>
              <w:rPr>
                <w:rFonts w:ascii="Tahoma" w:hAnsi="Tahoma" w:cs="Tahoma"/>
                <w:color w:val="FF0000"/>
              </w:rPr>
              <w:t>VZOREC-</w:t>
            </w:r>
            <w:r>
              <w:rPr>
                <w:rFonts w:ascii="Tahoma" w:hAnsi="Tahoma" w:cs="Tahoma"/>
              </w:rPr>
              <w:t xml:space="preserve">ZAVAROVANJE </w:t>
            </w:r>
            <w:r w:rsidR="00A15844">
              <w:rPr>
                <w:rFonts w:ascii="Tahoma" w:hAnsi="Tahoma" w:cs="Tahoma"/>
              </w:rPr>
              <w:t xml:space="preserve">DOBRE IZVEDBE </w:t>
            </w:r>
            <w:r w:rsidR="00B513CC">
              <w:rPr>
                <w:rFonts w:ascii="Tahoma" w:hAnsi="Tahoma" w:cs="Tahoma"/>
              </w:rPr>
              <w:t xml:space="preserve">POGODBENIH </w:t>
            </w:r>
            <w:r w:rsidR="00A15844">
              <w:rPr>
                <w:rFonts w:ascii="Tahoma" w:hAnsi="Tahoma" w:cs="Tahoma"/>
              </w:rPr>
              <w:t>OBVEZNOSTI</w:t>
            </w:r>
            <w:r w:rsidR="00B513CC">
              <w:rPr>
                <w:rFonts w:ascii="Tahoma" w:hAnsi="Tahoma" w:cs="Tahoma"/>
              </w:rPr>
              <w:t xml:space="preserve"> </w:t>
            </w:r>
            <w:r w:rsidRPr="006006C4">
              <w:rPr>
                <w:rFonts w:ascii="Tahoma" w:hAnsi="Tahoma" w:cs="Tahoma"/>
                <w:color w:val="FF0000"/>
              </w:rPr>
              <w:t>– menična izjava</w:t>
            </w:r>
          </w:p>
        </w:tc>
        <w:tc>
          <w:tcPr>
            <w:tcW w:w="1418" w:type="dxa"/>
            <w:tcBorders>
              <w:top w:val="single" w:sz="4" w:space="0" w:color="auto"/>
              <w:bottom w:val="single" w:sz="4" w:space="0" w:color="auto"/>
            </w:tcBorders>
          </w:tcPr>
          <w:p w14:paraId="6D9BF334" w14:textId="12779490" w:rsidR="00DF1BB8" w:rsidRPr="0055524E" w:rsidRDefault="00DF1BB8" w:rsidP="00C7608A">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 xml:space="preserve">  </w:t>
            </w:r>
            <w:r w:rsidR="001A59F3">
              <w:rPr>
                <w:rFonts w:ascii="Tahoma" w:hAnsi="Tahoma" w:cs="Tahoma"/>
                <w:b/>
                <w:i/>
              </w:rPr>
              <w:t>9</w:t>
            </w:r>
          </w:p>
        </w:tc>
      </w:tr>
    </w:tbl>
    <w:p w14:paraId="6B08C54C" w14:textId="582B15B7" w:rsidR="00C4030A" w:rsidRDefault="00DF1BB8" w:rsidP="005D0B1A">
      <w:pPr>
        <w:keepNext/>
        <w:keepLines/>
        <w:jc w:val="both"/>
        <w:rPr>
          <w:rFonts w:ascii="Tahoma" w:hAnsi="Tahoma" w:cs="Tahoma"/>
        </w:rPr>
      </w:pPr>
      <w:r>
        <w:rPr>
          <w:rFonts w:ascii="Tahoma" w:hAnsi="Tahoma" w:cs="Tahoma"/>
        </w:rPr>
        <w:t xml:space="preserve">Razpisni dokumentaciji je priložen vzorec </w:t>
      </w:r>
      <w:r w:rsidR="007F6437">
        <w:rPr>
          <w:rFonts w:ascii="Tahoma" w:hAnsi="Tahoma" w:cs="Tahoma"/>
        </w:rPr>
        <w:t xml:space="preserve">finančnega zavarovanja dobre </w:t>
      </w:r>
      <w:r w:rsidR="00B513CC">
        <w:rPr>
          <w:rFonts w:ascii="Tahoma" w:hAnsi="Tahoma" w:cs="Tahoma"/>
        </w:rPr>
        <w:t>pogodbenih</w:t>
      </w:r>
      <w:r w:rsidR="007F6437">
        <w:rPr>
          <w:rFonts w:ascii="Tahoma" w:hAnsi="Tahoma" w:cs="Tahoma"/>
        </w:rPr>
        <w:t xml:space="preserve"> obveznosti</w:t>
      </w:r>
      <w:r>
        <w:rPr>
          <w:rFonts w:ascii="Tahoma" w:hAnsi="Tahoma" w:cs="Tahoma"/>
        </w:rPr>
        <w:t>. Vzo</w:t>
      </w:r>
      <w:r w:rsidR="00404DA8">
        <w:rPr>
          <w:rFonts w:ascii="Tahoma" w:hAnsi="Tahoma" w:cs="Tahoma"/>
        </w:rPr>
        <w:t>rca ni treba prilagati ponudbi.</w:t>
      </w:r>
      <w:r w:rsidR="00175040">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E1BAD" w14:paraId="724668E7" w14:textId="77777777" w:rsidTr="00A20447">
        <w:tc>
          <w:tcPr>
            <w:tcW w:w="7938" w:type="dxa"/>
          </w:tcPr>
          <w:p w14:paraId="4A85EA8C" w14:textId="77777777" w:rsidR="00173006" w:rsidRPr="00CE1BAD" w:rsidRDefault="00173006" w:rsidP="005D0B1A">
            <w:pPr>
              <w:keepNext/>
              <w:keepLines/>
              <w:jc w:val="both"/>
              <w:rPr>
                <w:rFonts w:ascii="Tahoma" w:hAnsi="Tahoma" w:cs="Tahoma"/>
              </w:rPr>
            </w:pPr>
            <w:r w:rsidRPr="00CE1BAD">
              <w:rPr>
                <w:rFonts w:ascii="Tahoma" w:hAnsi="Tahoma" w:cs="Tahoma"/>
              </w:rPr>
              <w:lastRenderedPageBreak/>
              <w:t xml:space="preserve">PODATKI O PONUDNIKU </w:t>
            </w:r>
          </w:p>
        </w:tc>
        <w:tc>
          <w:tcPr>
            <w:tcW w:w="1152" w:type="dxa"/>
          </w:tcPr>
          <w:p w14:paraId="0E83D31B" w14:textId="77777777" w:rsidR="00173006" w:rsidRPr="00CE1BAD" w:rsidRDefault="00173006"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w:t>
            </w:r>
            <w:r w:rsidRPr="00CE1BAD">
              <w:rPr>
                <w:rFonts w:ascii="Tahoma" w:hAnsi="Tahoma" w:cs="Tahoma"/>
                <w:b/>
                <w:i/>
              </w:rPr>
              <w:t>1</w:t>
            </w:r>
          </w:p>
        </w:tc>
      </w:tr>
    </w:tbl>
    <w:p w14:paraId="2112E6B6" w14:textId="77777777" w:rsidR="004A3753" w:rsidRDefault="00004F3C" w:rsidP="005D0B1A">
      <w:pPr>
        <w:keepNext/>
        <w:keepLines/>
        <w:jc w:val="both"/>
        <w:rPr>
          <w:rFonts w:ascii="Tahoma" w:hAnsi="Tahoma" w:cs="Tahoma"/>
          <w:b/>
        </w:rPr>
      </w:pPr>
      <w:r>
        <w:rPr>
          <w:rFonts w:ascii="Tahoma" w:hAnsi="Tahoma" w:cs="Tahoma"/>
          <w:b/>
        </w:rPr>
        <w:t xml:space="preserve"> </w:t>
      </w:r>
    </w:p>
    <w:p w14:paraId="6E15CE00" w14:textId="12E52B13" w:rsidR="004A3753" w:rsidRDefault="00D30507" w:rsidP="005D0B1A">
      <w:pPr>
        <w:keepNext/>
        <w:keepLines/>
        <w:jc w:val="both"/>
        <w:rPr>
          <w:rFonts w:ascii="Tahoma" w:hAnsi="Tahoma" w:cs="Tahoma"/>
          <w:b/>
        </w:rPr>
      </w:pPr>
      <w:bookmarkStart w:id="15" w:name="_Hlk198295983"/>
      <w:r w:rsidRPr="00D30507">
        <w:rPr>
          <w:rFonts w:ascii="Tahoma" w:hAnsi="Tahoma" w:cs="Tahoma"/>
          <w:b/>
        </w:rPr>
        <w:t>LPT-76/25 - Dobava betonskih otokov za parkirne sisteme za obdobje 48 mesecev</w:t>
      </w:r>
    </w:p>
    <w:bookmarkEnd w:id="15"/>
    <w:p w14:paraId="7CB23591" w14:textId="77777777" w:rsidR="00D30507" w:rsidRPr="00691C0E" w:rsidRDefault="00D30507" w:rsidP="005D0B1A">
      <w:pPr>
        <w:keepNext/>
        <w:keepLine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7C70A1" w:rsidRPr="00CE1BAD" w14:paraId="5AD90B1A" w14:textId="77777777" w:rsidTr="00745A83">
        <w:tc>
          <w:tcPr>
            <w:tcW w:w="2552" w:type="dxa"/>
            <w:tcBorders>
              <w:top w:val="nil"/>
              <w:left w:val="nil"/>
              <w:bottom w:val="nil"/>
              <w:right w:val="nil"/>
            </w:tcBorders>
            <w:vAlign w:val="bottom"/>
          </w:tcPr>
          <w:p w14:paraId="59B63B70" w14:textId="77777777" w:rsidR="007C70A1" w:rsidRPr="00CE1BAD" w:rsidRDefault="007C70A1" w:rsidP="005D0B1A">
            <w:pPr>
              <w:pStyle w:val="BESEDILO"/>
              <w:keepNext/>
              <w:widowControl/>
              <w:tabs>
                <w:tab w:val="clear" w:pos="2155"/>
                <w:tab w:val="left" w:pos="567"/>
                <w:tab w:val="num" w:pos="851"/>
                <w:tab w:val="left" w:pos="993"/>
              </w:tabs>
              <w:rPr>
                <w:rFonts w:ascii="Tahoma" w:hAnsi="Tahoma" w:cs="Tahoma"/>
                <w:kern w:val="0"/>
                <w:sz w:val="24"/>
              </w:rPr>
            </w:pPr>
            <w:r w:rsidRPr="00CE1BAD">
              <w:rPr>
                <w:rFonts w:ascii="Tahoma" w:hAnsi="Tahoma" w:cs="Tahoma"/>
                <w:kern w:val="0"/>
              </w:rPr>
              <w:t>Naziv ponudnika</w:t>
            </w:r>
          </w:p>
        </w:tc>
        <w:tc>
          <w:tcPr>
            <w:tcW w:w="6520" w:type="dxa"/>
            <w:tcBorders>
              <w:top w:val="nil"/>
              <w:left w:val="nil"/>
              <w:right w:val="nil"/>
            </w:tcBorders>
          </w:tcPr>
          <w:p w14:paraId="3F1319FE"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5451FF9C" w14:textId="77777777" w:rsidTr="00745A83">
        <w:tc>
          <w:tcPr>
            <w:tcW w:w="2552" w:type="dxa"/>
            <w:tcBorders>
              <w:top w:val="nil"/>
              <w:left w:val="nil"/>
              <w:bottom w:val="nil"/>
              <w:right w:val="nil"/>
            </w:tcBorders>
          </w:tcPr>
          <w:p w14:paraId="538BB88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32327227"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1C3217B" w14:textId="77777777" w:rsidTr="00745A83">
        <w:tc>
          <w:tcPr>
            <w:tcW w:w="2552" w:type="dxa"/>
            <w:tcBorders>
              <w:top w:val="nil"/>
              <w:left w:val="nil"/>
              <w:bottom w:val="nil"/>
              <w:right w:val="nil"/>
            </w:tcBorders>
            <w:vAlign w:val="bottom"/>
          </w:tcPr>
          <w:p w14:paraId="68C7DB69" w14:textId="77777777" w:rsidR="004244EE" w:rsidRDefault="004244EE" w:rsidP="005D0B1A">
            <w:pPr>
              <w:keepNext/>
              <w:keepLines/>
              <w:tabs>
                <w:tab w:val="left" w:pos="567"/>
                <w:tab w:val="num" w:pos="851"/>
                <w:tab w:val="left" w:pos="993"/>
              </w:tabs>
              <w:jc w:val="both"/>
              <w:rPr>
                <w:rFonts w:ascii="Tahoma" w:hAnsi="Tahoma" w:cs="Tahoma"/>
              </w:rPr>
            </w:pPr>
          </w:p>
          <w:p w14:paraId="56393FE2"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Naslov ponudnika</w:t>
            </w:r>
          </w:p>
        </w:tc>
        <w:tc>
          <w:tcPr>
            <w:tcW w:w="6520" w:type="dxa"/>
            <w:tcBorders>
              <w:top w:val="nil"/>
              <w:left w:val="nil"/>
              <w:right w:val="nil"/>
            </w:tcBorders>
          </w:tcPr>
          <w:p w14:paraId="6D549AC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4E1C15B7" w14:textId="77777777" w:rsidTr="00745A83">
        <w:tc>
          <w:tcPr>
            <w:tcW w:w="2552" w:type="dxa"/>
            <w:tcBorders>
              <w:top w:val="nil"/>
              <w:left w:val="nil"/>
              <w:bottom w:val="nil"/>
              <w:right w:val="nil"/>
            </w:tcBorders>
          </w:tcPr>
          <w:p w14:paraId="15E84D5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0BEAE9E8"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F0AC264" w14:textId="77777777" w:rsidTr="00745A83">
        <w:tc>
          <w:tcPr>
            <w:tcW w:w="2552" w:type="dxa"/>
            <w:tcBorders>
              <w:top w:val="nil"/>
              <w:left w:val="nil"/>
              <w:bottom w:val="nil"/>
              <w:right w:val="nil"/>
            </w:tcBorders>
            <w:vAlign w:val="bottom"/>
          </w:tcPr>
          <w:p w14:paraId="2679DC4F" w14:textId="77777777" w:rsidR="004244EE" w:rsidRDefault="004244EE" w:rsidP="005D0B1A">
            <w:pPr>
              <w:keepNext/>
              <w:keepLines/>
              <w:tabs>
                <w:tab w:val="left" w:pos="567"/>
                <w:tab w:val="num" w:pos="851"/>
                <w:tab w:val="left" w:pos="993"/>
              </w:tabs>
              <w:rPr>
                <w:rFonts w:ascii="Tahoma" w:hAnsi="Tahoma" w:cs="Tahoma"/>
              </w:rPr>
            </w:pPr>
          </w:p>
          <w:p w14:paraId="2C057979" w14:textId="12EE6A63" w:rsidR="007C70A1" w:rsidRPr="00706F0F" w:rsidRDefault="00952238" w:rsidP="005D0B1A">
            <w:pPr>
              <w:keepNext/>
              <w:keepLines/>
              <w:tabs>
                <w:tab w:val="left" w:pos="567"/>
                <w:tab w:val="num" w:pos="851"/>
                <w:tab w:val="left" w:pos="993"/>
              </w:tabs>
              <w:rPr>
                <w:rFonts w:ascii="Tahoma" w:hAnsi="Tahoma" w:cs="Tahoma"/>
              </w:rPr>
            </w:pPr>
            <w:r>
              <w:rPr>
                <w:rFonts w:ascii="Tahoma" w:hAnsi="Tahoma" w:cs="Tahoma"/>
              </w:rPr>
              <w:t>Zakoniti zastopnik</w:t>
            </w:r>
            <w:r w:rsidR="00706F0F">
              <w:rPr>
                <w:rFonts w:ascii="Tahoma" w:hAnsi="Tahoma" w:cs="Tahoma"/>
              </w:rPr>
              <w:t xml:space="preserve"> </w:t>
            </w:r>
            <w:r w:rsidR="003B620D">
              <w:rPr>
                <w:rFonts w:ascii="Tahoma" w:hAnsi="Tahoma" w:cs="Tahoma"/>
              </w:rPr>
              <w:t>(pod</w:t>
            </w:r>
            <w:r w:rsidR="00F117C5">
              <w:rPr>
                <w:rFonts w:ascii="Tahoma" w:hAnsi="Tahoma" w:cs="Tahoma"/>
              </w:rPr>
              <w:t xml:space="preserve">pisnik </w:t>
            </w:r>
            <w:r w:rsidR="00C75C31">
              <w:rPr>
                <w:rFonts w:ascii="Tahoma" w:hAnsi="Tahoma" w:cs="Tahoma"/>
              </w:rPr>
              <w:t>okvirnega sporazuma</w:t>
            </w:r>
            <w:r w:rsidR="007C70A1" w:rsidRPr="00CE1BAD">
              <w:rPr>
                <w:rFonts w:ascii="Tahoma" w:hAnsi="Tahoma" w:cs="Tahoma"/>
              </w:rPr>
              <w:t>)</w:t>
            </w:r>
          </w:p>
        </w:tc>
        <w:tc>
          <w:tcPr>
            <w:tcW w:w="6520" w:type="dxa"/>
            <w:tcBorders>
              <w:top w:val="nil"/>
              <w:left w:val="nil"/>
              <w:right w:val="nil"/>
            </w:tcBorders>
          </w:tcPr>
          <w:p w14:paraId="6911E854" w14:textId="77777777" w:rsidR="007C70A1" w:rsidRPr="00CE1BAD" w:rsidRDefault="007C70A1" w:rsidP="005D0B1A">
            <w:pPr>
              <w:keepNext/>
              <w:keepLines/>
              <w:tabs>
                <w:tab w:val="left" w:pos="567"/>
                <w:tab w:val="num" w:pos="851"/>
                <w:tab w:val="left" w:pos="993"/>
              </w:tabs>
              <w:jc w:val="both"/>
              <w:rPr>
                <w:rFonts w:ascii="Tahoma" w:hAnsi="Tahoma" w:cs="Tahoma"/>
                <w:sz w:val="24"/>
              </w:rPr>
            </w:pPr>
          </w:p>
        </w:tc>
      </w:tr>
      <w:tr w:rsidR="007C70A1" w:rsidRPr="00CE1BAD" w14:paraId="525CE88C" w14:textId="77777777" w:rsidTr="00745A83">
        <w:tc>
          <w:tcPr>
            <w:tcW w:w="2552" w:type="dxa"/>
            <w:tcBorders>
              <w:top w:val="nil"/>
              <w:left w:val="nil"/>
              <w:bottom w:val="nil"/>
              <w:right w:val="nil"/>
            </w:tcBorders>
            <w:vAlign w:val="bottom"/>
          </w:tcPr>
          <w:p w14:paraId="0AD07B68"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20" w:type="dxa"/>
            <w:tcBorders>
              <w:left w:val="nil"/>
              <w:right w:val="nil"/>
            </w:tcBorders>
          </w:tcPr>
          <w:p w14:paraId="7B1AE8AB"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4E59619C" w14:textId="77777777" w:rsidTr="00745A83">
        <w:tc>
          <w:tcPr>
            <w:tcW w:w="2552" w:type="dxa"/>
            <w:tcBorders>
              <w:top w:val="nil"/>
              <w:left w:val="nil"/>
              <w:bottom w:val="nil"/>
              <w:right w:val="nil"/>
            </w:tcBorders>
            <w:vAlign w:val="bottom"/>
          </w:tcPr>
          <w:p w14:paraId="51522996"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20" w:type="dxa"/>
            <w:tcBorders>
              <w:left w:val="nil"/>
              <w:right w:val="nil"/>
            </w:tcBorders>
          </w:tcPr>
          <w:p w14:paraId="58123A7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CD2EEA1" w14:textId="77777777" w:rsidTr="00745A83">
        <w:tc>
          <w:tcPr>
            <w:tcW w:w="2552" w:type="dxa"/>
            <w:tcBorders>
              <w:top w:val="nil"/>
              <w:left w:val="nil"/>
              <w:bottom w:val="nil"/>
              <w:right w:val="nil"/>
            </w:tcBorders>
            <w:vAlign w:val="bottom"/>
          </w:tcPr>
          <w:p w14:paraId="560285F9"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20" w:type="dxa"/>
            <w:tcBorders>
              <w:left w:val="nil"/>
              <w:right w:val="nil"/>
            </w:tcBorders>
          </w:tcPr>
          <w:p w14:paraId="39DA754D"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1319604C" w14:textId="77777777" w:rsidR="007C70A1" w:rsidRDefault="007C70A1" w:rsidP="005D0B1A">
      <w:pPr>
        <w:keepNext/>
        <w:keepLines/>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7C70A1" w:rsidRPr="00CE1BAD" w14:paraId="58DF01D9" w14:textId="77777777" w:rsidTr="00745A83">
        <w:trPr>
          <w:trHeight w:val="355"/>
        </w:trPr>
        <w:tc>
          <w:tcPr>
            <w:tcW w:w="2509" w:type="dxa"/>
            <w:tcBorders>
              <w:top w:val="nil"/>
              <w:left w:val="nil"/>
              <w:bottom w:val="nil"/>
              <w:right w:val="nil"/>
            </w:tcBorders>
            <w:vAlign w:val="bottom"/>
          </w:tcPr>
          <w:p w14:paraId="4F8FF3DD"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Kontaktna oseba</w:t>
            </w:r>
          </w:p>
        </w:tc>
        <w:tc>
          <w:tcPr>
            <w:tcW w:w="6563" w:type="dxa"/>
            <w:tcBorders>
              <w:top w:val="nil"/>
              <w:left w:val="nil"/>
              <w:right w:val="nil"/>
            </w:tcBorders>
          </w:tcPr>
          <w:p w14:paraId="608B3E39"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CDE9F66" w14:textId="77777777" w:rsidTr="00745A83">
        <w:trPr>
          <w:trHeight w:val="355"/>
        </w:trPr>
        <w:tc>
          <w:tcPr>
            <w:tcW w:w="2509" w:type="dxa"/>
            <w:tcBorders>
              <w:top w:val="nil"/>
              <w:left w:val="nil"/>
              <w:bottom w:val="nil"/>
              <w:right w:val="nil"/>
            </w:tcBorders>
            <w:vAlign w:val="bottom"/>
          </w:tcPr>
          <w:p w14:paraId="7E56C64F"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63" w:type="dxa"/>
            <w:tcBorders>
              <w:left w:val="nil"/>
              <w:right w:val="nil"/>
            </w:tcBorders>
          </w:tcPr>
          <w:p w14:paraId="6202B4C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91B1FF4" w14:textId="77777777" w:rsidTr="00745A83">
        <w:trPr>
          <w:trHeight w:val="343"/>
        </w:trPr>
        <w:tc>
          <w:tcPr>
            <w:tcW w:w="2509" w:type="dxa"/>
            <w:tcBorders>
              <w:top w:val="nil"/>
              <w:left w:val="nil"/>
              <w:bottom w:val="nil"/>
              <w:right w:val="nil"/>
            </w:tcBorders>
            <w:vAlign w:val="bottom"/>
          </w:tcPr>
          <w:p w14:paraId="2395C2C1"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63" w:type="dxa"/>
            <w:tcBorders>
              <w:left w:val="nil"/>
              <w:right w:val="nil"/>
            </w:tcBorders>
          </w:tcPr>
          <w:p w14:paraId="435D308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74362E4" w14:textId="77777777" w:rsidTr="00745A83">
        <w:trPr>
          <w:trHeight w:val="366"/>
        </w:trPr>
        <w:tc>
          <w:tcPr>
            <w:tcW w:w="2509" w:type="dxa"/>
            <w:tcBorders>
              <w:top w:val="nil"/>
              <w:left w:val="nil"/>
              <w:bottom w:val="nil"/>
              <w:right w:val="nil"/>
            </w:tcBorders>
            <w:vAlign w:val="bottom"/>
          </w:tcPr>
          <w:p w14:paraId="50A5B1FA"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63" w:type="dxa"/>
            <w:tcBorders>
              <w:left w:val="nil"/>
              <w:right w:val="nil"/>
            </w:tcBorders>
          </w:tcPr>
          <w:p w14:paraId="7FA99198"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3CFBFC27" w14:textId="1916CE13" w:rsidR="001B6931" w:rsidRPr="00CE1BAD" w:rsidRDefault="001B6931" w:rsidP="005D0B1A">
      <w:pPr>
        <w:keepNext/>
        <w:keepLines/>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7C70A1" w:rsidRPr="00CE1BAD" w14:paraId="238BC58F" w14:textId="77777777" w:rsidTr="00745A83">
        <w:trPr>
          <w:trHeight w:val="346"/>
        </w:trPr>
        <w:tc>
          <w:tcPr>
            <w:tcW w:w="2503" w:type="dxa"/>
            <w:tcBorders>
              <w:top w:val="nil"/>
              <w:left w:val="nil"/>
              <w:bottom w:val="nil"/>
              <w:right w:val="nil"/>
            </w:tcBorders>
            <w:vAlign w:val="bottom"/>
          </w:tcPr>
          <w:p w14:paraId="2A0542BB"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Transakcijski račun</w:t>
            </w:r>
          </w:p>
        </w:tc>
        <w:tc>
          <w:tcPr>
            <w:tcW w:w="6569" w:type="dxa"/>
            <w:tcBorders>
              <w:top w:val="nil"/>
              <w:left w:val="nil"/>
              <w:right w:val="nil"/>
            </w:tcBorders>
          </w:tcPr>
          <w:p w14:paraId="26DDBC4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6464BF7" w14:textId="77777777" w:rsidTr="00745A83">
        <w:trPr>
          <w:trHeight w:val="346"/>
        </w:trPr>
        <w:tc>
          <w:tcPr>
            <w:tcW w:w="2503" w:type="dxa"/>
            <w:tcBorders>
              <w:top w:val="nil"/>
              <w:left w:val="nil"/>
              <w:bottom w:val="nil"/>
              <w:right w:val="nil"/>
            </w:tcBorders>
            <w:vAlign w:val="bottom"/>
          </w:tcPr>
          <w:p w14:paraId="4426BE6A"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banka</w:t>
            </w:r>
          </w:p>
        </w:tc>
        <w:tc>
          <w:tcPr>
            <w:tcW w:w="6569" w:type="dxa"/>
            <w:tcBorders>
              <w:left w:val="nil"/>
              <w:right w:val="nil"/>
            </w:tcBorders>
          </w:tcPr>
          <w:p w14:paraId="1D63BC9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33700F3" w14:textId="77777777" w:rsidTr="00745A83">
        <w:trPr>
          <w:trHeight w:val="346"/>
        </w:trPr>
        <w:tc>
          <w:tcPr>
            <w:tcW w:w="2503" w:type="dxa"/>
            <w:tcBorders>
              <w:top w:val="nil"/>
              <w:left w:val="nil"/>
              <w:bottom w:val="nil"/>
              <w:right w:val="nil"/>
            </w:tcBorders>
            <w:vAlign w:val="bottom"/>
          </w:tcPr>
          <w:p w14:paraId="21DD002D" w14:textId="77777777" w:rsidR="007C70A1" w:rsidRPr="00CE1BAD" w:rsidRDefault="007C70A1" w:rsidP="005D0B1A">
            <w:pPr>
              <w:pStyle w:val="BESEDILO"/>
              <w:keepNext/>
              <w:widowControl/>
              <w:tabs>
                <w:tab w:val="clear" w:pos="2155"/>
                <w:tab w:val="left" w:pos="567"/>
                <w:tab w:val="left" w:pos="993"/>
              </w:tabs>
              <w:rPr>
                <w:rFonts w:ascii="Tahoma" w:hAnsi="Tahoma" w:cs="Tahoma"/>
                <w:kern w:val="0"/>
              </w:rPr>
            </w:pPr>
            <w:r w:rsidRPr="00CE1BAD">
              <w:rPr>
                <w:rFonts w:ascii="Tahoma" w:hAnsi="Tahoma" w:cs="Tahoma"/>
                <w:kern w:val="0"/>
              </w:rPr>
              <w:t>ID številka za DDV</w:t>
            </w:r>
          </w:p>
        </w:tc>
        <w:tc>
          <w:tcPr>
            <w:tcW w:w="6569" w:type="dxa"/>
            <w:tcBorders>
              <w:left w:val="nil"/>
              <w:right w:val="nil"/>
            </w:tcBorders>
          </w:tcPr>
          <w:p w14:paraId="365C6FB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5E192A0" w14:textId="77777777" w:rsidTr="00745A83">
        <w:trPr>
          <w:trHeight w:val="346"/>
        </w:trPr>
        <w:tc>
          <w:tcPr>
            <w:tcW w:w="2503" w:type="dxa"/>
            <w:tcBorders>
              <w:top w:val="nil"/>
              <w:left w:val="nil"/>
              <w:bottom w:val="nil"/>
              <w:right w:val="nil"/>
            </w:tcBorders>
            <w:vAlign w:val="bottom"/>
          </w:tcPr>
          <w:p w14:paraId="402C1D9B"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številka</w:t>
            </w:r>
          </w:p>
        </w:tc>
        <w:tc>
          <w:tcPr>
            <w:tcW w:w="6569" w:type="dxa"/>
            <w:tcBorders>
              <w:left w:val="nil"/>
              <w:right w:val="nil"/>
            </w:tcBorders>
          </w:tcPr>
          <w:p w14:paraId="7778870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19C2F80B" w14:textId="77777777" w:rsidR="004244EE" w:rsidRDefault="004244EE" w:rsidP="005D0B1A">
      <w:pPr>
        <w:keepNext/>
        <w:keepLines/>
        <w:jc w:val="both"/>
        <w:rPr>
          <w:rFonts w:ascii="Tahoma" w:hAnsi="Tahoma" w:cs="Tahoma"/>
        </w:rPr>
      </w:pPr>
    </w:p>
    <w:p w14:paraId="121F6606" w14:textId="77777777" w:rsidR="004A3753" w:rsidRDefault="004A3753" w:rsidP="005D36D1">
      <w:pPr>
        <w:keepNext/>
        <w:keepLines/>
        <w:rPr>
          <w:rFonts w:ascii="Tahoma" w:hAnsi="Tahoma" w:cs="Tahoma"/>
        </w:rPr>
      </w:pPr>
    </w:p>
    <w:p w14:paraId="67B27165" w14:textId="1CA366B3" w:rsidR="004244EE" w:rsidRDefault="004244EE" w:rsidP="005D36D1">
      <w:pPr>
        <w:keepNext/>
        <w:keepLines/>
        <w:rPr>
          <w:rFonts w:ascii="Tahoma" w:hAnsi="Tahoma" w:cs="Tahoma"/>
        </w:rPr>
      </w:pPr>
      <w:r>
        <w:rPr>
          <w:rFonts w:ascii="Tahoma" w:hAnsi="Tahoma" w:cs="Tahoma"/>
        </w:rPr>
        <w:t>P</w:t>
      </w:r>
      <w:r w:rsidRPr="005B4A18">
        <w:rPr>
          <w:rFonts w:ascii="Tahoma" w:hAnsi="Tahoma" w:cs="Tahoma"/>
        </w:rPr>
        <w:t xml:space="preserve">redstavnik </w:t>
      </w:r>
      <w:r>
        <w:rPr>
          <w:rFonts w:ascii="Tahoma" w:hAnsi="Tahoma" w:cs="Tahoma"/>
        </w:rPr>
        <w:t>na</w:t>
      </w:r>
      <w:r w:rsidRPr="005B4A18">
        <w:rPr>
          <w:rFonts w:ascii="Tahoma" w:hAnsi="Tahoma" w:cs="Tahoma"/>
        </w:rPr>
        <w:t xml:space="preserve"> strani izvajalca</w:t>
      </w:r>
      <w:r>
        <w:rPr>
          <w:rFonts w:ascii="Tahoma" w:hAnsi="Tahoma" w:cs="Tahoma"/>
        </w:rPr>
        <w:t xml:space="preserve"> (skrbnik </w:t>
      </w:r>
      <w:r w:rsidR="00C75C31">
        <w:rPr>
          <w:rFonts w:ascii="Tahoma" w:hAnsi="Tahoma" w:cs="Tahoma"/>
        </w:rPr>
        <w:t>okvirnega sporazuma</w:t>
      </w:r>
      <w:r>
        <w:rPr>
          <w:rFonts w:ascii="Tahoma" w:hAnsi="Tahoma" w:cs="Tahoma"/>
        </w:rPr>
        <w:t>)</w:t>
      </w:r>
      <w:r w:rsidRPr="005B4A18">
        <w:rPr>
          <w:rFonts w:ascii="Tahoma" w:hAnsi="Tahoma" w:cs="Tahoma"/>
        </w:rPr>
        <w:t xml:space="preserve">, ki bo urejal vsa vprašanja, ki bodo nastala v zvezi z izvajanjem </w:t>
      </w:r>
      <w:r w:rsidR="00C75C31">
        <w:rPr>
          <w:rFonts w:ascii="Tahoma" w:hAnsi="Tahoma" w:cs="Tahoma"/>
        </w:rPr>
        <w:t>okvirnega sporazuma</w:t>
      </w:r>
      <w:r w:rsidRPr="005B4A18">
        <w:rPr>
          <w:rFonts w:ascii="Tahoma" w:hAnsi="Tahoma" w:cs="Tahoma"/>
        </w:rPr>
        <w:t>, je _________________________, tel</w:t>
      </w:r>
      <w:r>
        <w:rPr>
          <w:rFonts w:ascii="Tahoma" w:hAnsi="Tahoma" w:cs="Tahoma"/>
        </w:rPr>
        <w:t>efon</w:t>
      </w:r>
      <w:r w:rsidR="0099681E">
        <w:rPr>
          <w:rFonts w:ascii="Tahoma" w:hAnsi="Tahoma" w:cs="Tahoma"/>
        </w:rPr>
        <w:t xml:space="preserve">: </w:t>
      </w:r>
      <w:r w:rsidR="0099681E" w:rsidRPr="005B4A18">
        <w:rPr>
          <w:rFonts w:ascii="Tahoma" w:hAnsi="Tahoma" w:cs="Tahoma"/>
        </w:rPr>
        <w:t xml:space="preserve"> </w:t>
      </w:r>
      <w:r w:rsidRPr="005B4A18">
        <w:rPr>
          <w:rFonts w:ascii="Tahoma" w:hAnsi="Tahoma" w:cs="Tahoma"/>
        </w:rPr>
        <w:t>___________________, e-</w:t>
      </w:r>
      <w:r>
        <w:rPr>
          <w:rFonts w:ascii="Tahoma" w:hAnsi="Tahoma" w:cs="Tahoma"/>
        </w:rPr>
        <w:t>pošta: ___________________</w:t>
      </w:r>
      <w:r w:rsidRPr="005B4A18">
        <w:rPr>
          <w:rFonts w:ascii="Tahoma" w:hAnsi="Tahoma" w:cs="Tahoma"/>
        </w:rPr>
        <w:t>.</w:t>
      </w:r>
    </w:p>
    <w:p w14:paraId="3219CD32" w14:textId="501B51B1" w:rsidR="004A3753" w:rsidRPr="005B4A18" w:rsidRDefault="004A3753" w:rsidP="005D36D1">
      <w:pPr>
        <w:keepNext/>
        <w:keepLines/>
        <w:rPr>
          <w:rFonts w:ascii="Tahoma" w:hAnsi="Tahoma" w:cs="Tahoma"/>
        </w:rPr>
      </w:pPr>
    </w:p>
    <w:p w14:paraId="43B520C2" w14:textId="77777777" w:rsidR="00745DAC" w:rsidRDefault="00745DAC" w:rsidP="005D0B1A">
      <w:pPr>
        <w:keepNext/>
        <w:keepLines/>
        <w:tabs>
          <w:tab w:val="left" w:pos="2835"/>
        </w:tabs>
        <w:ind w:left="284"/>
        <w:jc w:val="both"/>
        <w:rPr>
          <w:rFonts w:ascii="Tahoma" w:hAnsi="Tahoma" w:cs="Tahoma"/>
          <w:sz w:val="18"/>
          <w:szCs w:val="18"/>
        </w:rPr>
      </w:pPr>
    </w:p>
    <w:p w14:paraId="16B68FFD" w14:textId="77777777" w:rsidR="004244EE" w:rsidRDefault="004244EE" w:rsidP="005D0B1A">
      <w:pPr>
        <w:keepNext/>
        <w:keepLines/>
        <w:ind w:left="1080" w:hanging="1080"/>
        <w:jc w:val="both"/>
        <w:rPr>
          <w:rFonts w:ascii="Tahoma" w:hAnsi="Tahoma" w:cs="Tahoma"/>
          <w:b/>
        </w:rPr>
      </w:pPr>
      <w:r w:rsidRPr="00500578">
        <w:rPr>
          <w:rFonts w:ascii="Tahoma" w:hAnsi="Tahoma" w:cs="Tahoma"/>
        </w:rPr>
        <w:t>Ponudbo oddajamo (označi):</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82"/>
        <w:gridCol w:w="1718"/>
        <w:gridCol w:w="763"/>
        <w:gridCol w:w="2163"/>
        <w:gridCol w:w="9"/>
        <w:gridCol w:w="2583"/>
        <w:gridCol w:w="328"/>
      </w:tblGrid>
      <w:tr w:rsidR="004244EE" w:rsidRPr="00C071E0" w14:paraId="1B94FA58" w14:textId="77777777" w:rsidTr="009229D0">
        <w:trPr>
          <w:gridAfter w:val="1"/>
          <w:wAfter w:w="307" w:type="dxa"/>
        </w:trPr>
        <w:tc>
          <w:tcPr>
            <w:tcW w:w="1688" w:type="dxa"/>
          </w:tcPr>
          <w:p w14:paraId="74BEAAC2" w14:textId="77777777" w:rsidR="004244EE" w:rsidRPr="008473A4" w:rsidRDefault="004244EE" w:rsidP="0022456E">
            <w:pPr>
              <w:keepNext/>
              <w:keepLines/>
              <w:numPr>
                <w:ilvl w:val="0"/>
                <w:numId w:val="7"/>
              </w:numPr>
              <w:ind w:left="318" w:hanging="426"/>
              <w:jc w:val="both"/>
              <w:rPr>
                <w:rFonts w:ascii="Tahoma" w:hAnsi="Tahoma" w:cs="Tahoma"/>
                <w:b/>
                <w:sz w:val="18"/>
                <w:szCs w:val="18"/>
              </w:rPr>
            </w:pPr>
            <w:r w:rsidRPr="008473A4">
              <w:rPr>
                <w:rFonts w:ascii="Tahoma" w:hAnsi="Tahoma" w:cs="Tahoma"/>
                <w:sz w:val="18"/>
                <w:szCs w:val="18"/>
              </w:rPr>
              <w:t>samostojno</w:t>
            </w:r>
          </w:p>
        </w:tc>
        <w:tc>
          <w:tcPr>
            <w:tcW w:w="2507" w:type="dxa"/>
            <w:gridSpan w:val="2"/>
          </w:tcPr>
          <w:p w14:paraId="51A9CA1D" w14:textId="77777777" w:rsidR="004244EE" w:rsidRPr="008473A4" w:rsidRDefault="004244EE" w:rsidP="0022456E">
            <w:pPr>
              <w:keepNext/>
              <w:keepLines/>
              <w:numPr>
                <w:ilvl w:val="0"/>
                <w:numId w:val="7"/>
              </w:numPr>
              <w:ind w:left="601" w:hanging="425"/>
              <w:jc w:val="both"/>
              <w:rPr>
                <w:rFonts w:ascii="Tahoma" w:hAnsi="Tahoma" w:cs="Tahoma"/>
                <w:b/>
                <w:sz w:val="18"/>
                <w:szCs w:val="18"/>
              </w:rPr>
            </w:pPr>
            <w:r w:rsidRPr="008473A4">
              <w:rPr>
                <w:rFonts w:ascii="Tahoma" w:hAnsi="Tahoma" w:cs="Tahoma"/>
                <w:sz w:val="18"/>
                <w:szCs w:val="18"/>
              </w:rPr>
              <w:t>skupna ponudba</w:t>
            </w:r>
          </w:p>
        </w:tc>
        <w:tc>
          <w:tcPr>
            <w:tcW w:w="2184" w:type="dxa"/>
            <w:gridSpan w:val="2"/>
          </w:tcPr>
          <w:p w14:paraId="79BB9B44" w14:textId="77777777" w:rsidR="004244EE" w:rsidRPr="008473A4" w:rsidRDefault="004244EE" w:rsidP="0022456E">
            <w:pPr>
              <w:keepNext/>
              <w:keepLines/>
              <w:numPr>
                <w:ilvl w:val="0"/>
                <w:numId w:val="7"/>
              </w:numPr>
              <w:ind w:left="601" w:hanging="426"/>
              <w:jc w:val="both"/>
              <w:rPr>
                <w:rFonts w:ascii="Tahoma" w:hAnsi="Tahoma" w:cs="Tahoma"/>
                <w:b/>
                <w:sz w:val="18"/>
                <w:szCs w:val="18"/>
              </w:rPr>
            </w:pPr>
            <w:r w:rsidRPr="008473A4">
              <w:rPr>
                <w:rFonts w:ascii="Tahoma" w:hAnsi="Tahoma" w:cs="Tahoma"/>
                <w:sz w:val="18"/>
                <w:szCs w:val="18"/>
              </w:rPr>
              <w:t>s podizvajalci</w:t>
            </w:r>
          </w:p>
        </w:tc>
        <w:tc>
          <w:tcPr>
            <w:tcW w:w="2605" w:type="dxa"/>
          </w:tcPr>
          <w:p w14:paraId="33C815E0" w14:textId="77777777" w:rsidR="004244EE" w:rsidRDefault="004244EE" w:rsidP="0022456E">
            <w:pPr>
              <w:keepNext/>
              <w:keepLines/>
              <w:numPr>
                <w:ilvl w:val="0"/>
                <w:numId w:val="7"/>
              </w:numPr>
              <w:ind w:left="601" w:hanging="426"/>
              <w:jc w:val="both"/>
              <w:rPr>
                <w:rFonts w:ascii="Tahoma" w:hAnsi="Tahoma" w:cs="Tahoma"/>
                <w:sz w:val="18"/>
                <w:szCs w:val="18"/>
              </w:rPr>
            </w:pPr>
            <w:r w:rsidRPr="008473A4">
              <w:rPr>
                <w:rFonts w:ascii="Tahoma" w:hAnsi="Tahoma" w:cs="Tahoma"/>
                <w:sz w:val="18"/>
                <w:szCs w:val="18"/>
              </w:rPr>
              <w:t>Uporaba zmogljivosti drugih subjektov</w:t>
            </w:r>
          </w:p>
          <w:p w14:paraId="2D406CA6" w14:textId="460732D2" w:rsidR="004A3753" w:rsidRPr="008473A4" w:rsidRDefault="004A3753" w:rsidP="004A3753">
            <w:pPr>
              <w:keepNext/>
              <w:keepLines/>
              <w:jc w:val="both"/>
              <w:rPr>
                <w:rFonts w:ascii="Tahoma" w:hAnsi="Tahoma" w:cs="Tahoma"/>
                <w:sz w:val="18"/>
                <w:szCs w:val="18"/>
              </w:rPr>
            </w:pPr>
          </w:p>
        </w:tc>
      </w:tr>
      <w:tr w:rsidR="004244EE" w:rsidRPr="001C7EBF" w14:paraId="538BA405" w14:textId="77777777" w:rsidTr="009229D0">
        <w:tc>
          <w:tcPr>
            <w:tcW w:w="3420" w:type="dxa"/>
            <w:gridSpan w:val="2"/>
            <w:shd w:val="clear" w:color="auto" w:fill="auto"/>
          </w:tcPr>
          <w:p w14:paraId="3D54B3DF" w14:textId="0FA42039" w:rsidR="004244EE" w:rsidRDefault="004244EE" w:rsidP="005D0B1A">
            <w:pPr>
              <w:keepNext/>
              <w:keepLines/>
              <w:tabs>
                <w:tab w:val="left" w:pos="2835"/>
              </w:tabs>
              <w:jc w:val="both"/>
              <w:rPr>
                <w:rFonts w:ascii="Tahoma" w:hAnsi="Tahoma" w:cs="Tahoma"/>
                <w:sz w:val="19"/>
                <w:szCs w:val="19"/>
              </w:rPr>
            </w:pPr>
          </w:p>
          <w:p w14:paraId="7E226BD4" w14:textId="60194362" w:rsidR="004A3753" w:rsidRDefault="004A3753" w:rsidP="004A3753">
            <w:pPr>
              <w:keepNext/>
              <w:keepLines/>
              <w:tabs>
                <w:tab w:val="left" w:pos="2835"/>
              </w:tabs>
              <w:jc w:val="both"/>
              <w:rPr>
                <w:rFonts w:ascii="Tahoma" w:hAnsi="Tahoma" w:cs="Tahoma"/>
                <w:sz w:val="19"/>
                <w:szCs w:val="19"/>
              </w:rPr>
            </w:pPr>
          </w:p>
          <w:p w14:paraId="75854ACC" w14:textId="772268FB" w:rsidR="004244EE" w:rsidRPr="001C7EBF" w:rsidRDefault="004244EE" w:rsidP="005D0B1A">
            <w:pPr>
              <w:keepNext/>
              <w:keepLines/>
              <w:tabs>
                <w:tab w:val="left" w:pos="2835"/>
              </w:tabs>
              <w:ind w:left="-108"/>
              <w:jc w:val="both"/>
              <w:rPr>
                <w:rFonts w:ascii="Tahoma" w:hAnsi="Tahoma" w:cs="Tahoma"/>
                <w:sz w:val="19"/>
                <w:szCs w:val="19"/>
              </w:rPr>
            </w:pPr>
            <w:r w:rsidRPr="001C7EBF">
              <w:rPr>
                <w:rFonts w:ascii="Tahoma" w:hAnsi="Tahoma" w:cs="Tahoma"/>
                <w:sz w:val="19"/>
                <w:szCs w:val="19"/>
              </w:rPr>
              <w:t>Ponudnik je MSP* (označi):</w:t>
            </w:r>
          </w:p>
        </w:tc>
        <w:tc>
          <w:tcPr>
            <w:tcW w:w="2950" w:type="dxa"/>
            <w:gridSpan w:val="2"/>
            <w:shd w:val="clear" w:color="auto" w:fill="auto"/>
          </w:tcPr>
          <w:p w14:paraId="15937DAE" w14:textId="77777777" w:rsidR="004244EE" w:rsidRPr="001C7EBF" w:rsidRDefault="004244EE" w:rsidP="0022456E">
            <w:pPr>
              <w:keepNext/>
              <w:keepLines/>
              <w:numPr>
                <w:ilvl w:val="0"/>
                <w:numId w:val="8"/>
              </w:numPr>
              <w:tabs>
                <w:tab w:val="left" w:pos="1008"/>
                <w:tab w:val="left" w:pos="3843"/>
              </w:tabs>
              <w:ind w:left="1717" w:hanging="1357"/>
              <w:jc w:val="both"/>
              <w:rPr>
                <w:rFonts w:ascii="Tahoma" w:hAnsi="Tahoma" w:cs="Tahoma"/>
                <w:sz w:val="19"/>
                <w:szCs w:val="19"/>
              </w:rPr>
            </w:pPr>
            <w:r w:rsidRPr="001C7EBF">
              <w:rPr>
                <w:rFonts w:ascii="Tahoma" w:hAnsi="Tahoma" w:cs="Tahoma"/>
                <w:sz w:val="19"/>
                <w:szCs w:val="19"/>
              </w:rPr>
              <w:t>Da</w:t>
            </w:r>
          </w:p>
        </w:tc>
        <w:tc>
          <w:tcPr>
            <w:tcW w:w="2950" w:type="dxa"/>
            <w:gridSpan w:val="3"/>
            <w:shd w:val="clear" w:color="auto" w:fill="auto"/>
          </w:tcPr>
          <w:p w14:paraId="56494291" w14:textId="77777777" w:rsidR="004244EE" w:rsidRPr="001C7EBF" w:rsidRDefault="004244EE" w:rsidP="0022456E">
            <w:pPr>
              <w:keepNext/>
              <w:keepLines/>
              <w:numPr>
                <w:ilvl w:val="0"/>
                <w:numId w:val="8"/>
              </w:numPr>
              <w:tabs>
                <w:tab w:val="left" w:pos="893"/>
              </w:tabs>
              <w:jc w:val="both"/>
              <w:rPr>
                <w:rFonts w:ascii="Tahoma" w:hAnsi="Tahoma" w:cs="Tahoma"/>
                <w:sz w:val="19"/>
                <w:szCs w:val="19"/>
              </w:rPr>
            </w:pPr>
            <w:r w:rsidRPr="001C7EBF">
              <w:rPr>
                <w:rFonts w:ascii="Tahoma" w:hAnsi="Tahoma" w:cs="Tahoma"/>
                <w:sz w:val="19"/>
                <w:szCs w:val="19"/>
              </w:rPr>
              <w:t xml:space="preserve">Ne </w:t>
            </w:r>
          </w:p>
        </w:tc>
      </w:tr>
    </w:tbl>
    <w:p w14:paraId="2F202A83" w14:textId="77777777" w:rsidR="004244EE" w:rsidRDefault="004244EE" w:rsidP="005D0B1A">
      <w:pPr>
        <w:keepNext/>
        <w:keepLines/>
        <w:tabs>
          <w:tab w:val="left" w:pos="2835"/>
        </w:tabs>
        <w:ind w:left="284"/>
        <w:jc w:val="both"/>
        <w:rPr>
          <w:rFonts w:ascii="Tahoma" w:hAnsi="Tahoma" w:cs="Tahoma"/>
          <w:sz w:val="19"/>
          <w:szCs w:val="19"/>
        </w:rPr>
      </w:pPr>
      <w:r w:rsidRPr="001C7EBF">
        <w:rPr>
          <w:rFonts w:ascii="Tahoma" w:hAnsi="Tahoma" w:cs="Tahoma"/>
          <w:sz w:val="19"/>
          <w:szCs w:val="19"/>
        </w:rPr>
        <w:t>*MSP: mikro, mala in srednje velika podjetja kot so opredeljena v Priporočilu Komisije 2003/361/ES.</w:t>
      </w:r>
    </w:p>
    <w:p w14:paraId="000B9D24" w14:textId="77777777" w:rsidR="004244EE" w:rsidRPr="001C7EBF" w:rsidRDefault="004244EE" w:rsidP="005D0B1A">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545BD7" w:rsidRPr="005D5727" w14:paraId="7121C7ED" w14:textId="77777777" w:rsidTr="00745A83">
        <w:trPr>
          <w:trHeight w:val="260"/>
        </w:trPr>
        <w:tc>
          <w:tcPr>
            <w:tcW w:w="3349" w:type="dxa"/>
            <w:tcBorders>
              <w:bottom w:val="single" w:sz="4" w:space="0" w:color="auto"/>
            </w:tcBorders>
          </w:tcPr>
          <w:p w14:paraId="58980E5F" w14:textId="77777777" w:rsidR="00545BD7" w:rsidRPr="00CE1BAD" w:rsidRDefault="00545BD7" w:rsidP="005D0B1A">
            <w:pPr>
              <w:keepNext/>
              <w:keepLines/>
              <w:jc w:val="both"/>
              <w:rPr>
                <w:rFonts w:ascii="Tahoma" w:hAnsi="Tahoma" w:cs="Tahoma"/>
                <w:snapToGrid w:val="0"/>
                <w:color w:val="000000"/>
              </w:rPr>
            </w:pPr>
          </w:p>
        </w:tc>
        <w:tc>
          <w:tcPr>
            <w:tcW w:w="2513" w:type="dxa"/>
          </w:tcPr>
          <w:p w14:paraId="5C6C375D" w14:textId="77777777" w:rsidR="00545BD7" w:rsidRPr="00CE1BAD" w:rsidRDefault="00545BD7" w:rsidP="005D0B1A">
            <w:pPr>
              <w:keepNext/>
              <w:keepLines/>
              <w:jc w:val="center"/>
              <w:rPr>
                <w:rFonts w:ascii="Tahoma" w:hAnsi="Tahoma" w:cs="Tahoma"/>
                <w:snapToGrid w:val="0"/>
                <w:color w:val="000000"/>
              </w:rPr>
            </w:pPr>
          </w:p>
        </w:tc>
        <w:tc>
          <w:tcPr>
            <w:tcW w:w="3290" w:type="dxa"/>
            <w:tcBorders>
              <w:bottom w:val="single" w:sz="4" w:space="0" w:color="auto"/>
            </w:tcBorders>
          </w:tcPr>
          <w:p w14:paraId="3E94E4FE" w14:textId="77777777" w:rsidR="00545BD7" w:rsidRPr="005D5727" w:rsidRDefault="00545BD7" w:rsidP="005D0B1A">
            <w:pPr>
              <w:keepNext/>
              <w:keepLines/>
              <w:tabs>
                <w:tab w:val="left" w:pos="567"/>
                <w:tab w:val="num" w:pos="851"/>
                <w:tab w:val="left" w:pos="993"/>
              </w:tabs>
              <w:jc w:val="both"/>
              <w:rPr>
                <w:rFonts w:ascii="Tahoma" w:hAnsi="Tahoma" w:cs="Tahoma"/>
                <w:snapToGrid w:val="0"/>
                <w:color w:val="000000"/>
              </w:rPr>
            </w:pPr>
          </w:p>
        </w:tc>
      </w:tr>
      <w:tr w:rsidR="00545BD7" w:rsidRPr="00CE1BAD" w14:paraId="6D12CE9A" w14:textId="77777777" w:rsidTr="00745A83">
        <w:trPr>
          <w:trHeight w:val="260"/>
        </w:trPr>
        <w:tc>
          <w:tcPr>
            <w:tcW w:w="3349" w:type="dxa"/>
            <w:tcBorders>
              <w:top w:val="single" w:sz="4" w:space="0" w:color="auto"/>
            </w:tcBorders>
          </w:tcPr>
          <w:p w14:paraId="37FFBF44"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69596A65"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5FFF860D" w14:textId="77777777" w:rsidR="00545BD7" w:rsidRDefault="00545BD7" w:rsidP="005D0B1A">
            <w:pPr>
              <w:keepNext/>
              <w:keepLines/>
              <w:jc w:val="both"/>
              <w:rPr>
                <w:rFonts w:ascii="Tahoma" w:hAnsi="Tahoma" w:cs="Tahoma"/>
                <w:snapToGrid w:val="0"/>
                <w:color w:val="000000"/>
              </w:rPr>
            </w:pPr>
            <w:r>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w:t>
            </w:r>
            <w:r w:rsidR="00C55FED">
              <w:rPr>
                <w:rFonts w:ascii="Tahoma" w:hAnsi="Tahoma" w:cs="Tahoma"/>
                <w:snapToGrid w:val="0"/>
                <w:color w:val="000000"/>
              </w:rPr>
              <w:t xml:space="preserve"> </w:t>
            </w:r>
            <w:r w:rsidR="00EF4952">
              <w:rPr>
                <w:rFonts w:ascii="Tahoma" w:hAnsi="Tahoma" w:cs="Tahoma"/>
                <w:snapToGrid w:val="0"/>
                <w:color w:val="000000"/>
              </w:rPr>
              <w:t>predstavnika</w:t>
            </w:r>
            <w:r w:rsidR="003F7FCC" w:rsidRPr="003D15DD">
              <w:rPr>
                <w:rFonts w:ascii="Tahoma" w:hAnsi="Tahoma" w:cs="Tahoma"/>
                <w:snapToGrid w:val="0"/>
                <w:color w:val="000000"/>
              </w:rPr>
              <w:t xml:space="preserve"> </w:t>
            </w:r>
            <w:r w:rsidR="003F7FCC">
              <w:rPr>
                <w:rFonts w:ascii="Tahoma" w:hAnsi="Tahoma" w:cs="Tahoma"/>
                <w:snapToGrid w:val="0"/>
                <w:color w:val="000000"/>
              </w:rPr>
              <w:t>gospodarskega subjekta</w:t>
            </w:r>
            <w:r w:rsidRPr="00CE1BAD">
              <w:rPr>
                <w:rFonts w:ascii="Tahoma" w:hAnsi="Tahoma" w:cs="Tahoma"/>
                <w:snapToGrid w:val="0"/>
                <w:color w:val="000000"/>
              </w:rPr>
              <w:t>)</w:t>
            </w:r>
          </w:p>
          <w:p w14:paraId="2653849A" w14:textId="7C86F204" w:rsidR="00404DA8" w:rsidRPr="00CE1BAD" w:rsidRDefault="00404DA8" w:rsidP="005D0B1A">
            <w:pPr>
              <w:keepNext/>
              <w:keepLines/>
              <w:jc w:val="both"/>
              <w:rPr>
                <w:rFonts w:ascii="Tahoma" w:hAnsi="Tahoma" w:cs="Tahoma"/>
                <w:snapToGrid w:val="0"/>
                <w:color w:val="000000"/>
              </w:rPr>
            </w:pPr>
          </w:p>
        </w:tc>
      </w:tr>
    </w:tbl>
    <w:p w14:paraId="7051385B" w14:textId="096D214B" w:rsidR="003A4B49" w:rsidRDefault="00CB0547" w:rsidP="004A3753">
      <w:pPr>
        <w:keepNext/>
        <w:keepLines/>
        <w:tabs>
          <w:tab w:val="left" w:pos="567"/>
          <w:tab w:val="num" w:pos="851"/>
          <w:tab w:val="left" w:pos="993"/>
        </w:tabs>
        <w:jc w:val="both"/>
        <w:rPr>
          <w:rFonts w:ascii="Tahoma" w:hAnsi="Tahoma" w:cs="Tahoma"/>
          <w:i/>
          <w:sz w:val="16"/>
          <w:szCs w:val="18"/>
        </w:rPr>
      </w:pPr>
      <w:r w:rsidRPr="001679B4">
        <w:rPr>
          <w:rFonts w:ascii="Tahoma" w:hAnsi="Tahoma" w:cs="Tahoma"/>
          <w:b/>
          <w:i/>
          <w:sz w:val="18"/>
          <w:szCs w:val="18"/>
        </w:rPr>
        <w:t xml:space="preserve">Navodilo: </w:t>
      </w:r>
      <w:r w:rsidRPr="001679B4">
        <w:rPr>
          <w:rFonts w:ascii="Tahoma" w:hAnsi="Tahoma" w:cs="Tahoma"/>
          <w:i/>
          <w:sz w:val="16"/>
          <w:szCs w:val="18"/>
        </w:rPr>
        <w:t xml:space="preserve">V primeru, da odda več ponudnikov skupno ponudbo, morajo razmnožen obrazec </w:t>
      </w:r>
      <w:r w:rsidR="00172798">
        <w:rPr>
          <w:rFonts w:ascii="Tahoma" w:hAnsi="Tahoma" w:cs="Tahoma"/>
          <w:i/>
          <w:sz w:val="16"/>
          <w:szCs w:val="18"/>
        </w:rPr>
        <w:t>P</w:t>
      </w:r>
      <w:r w:rsidRPr="001679B4">
        <w:rPr>
          <w:rFonts w:ascii="Tahoma" w:hAnsi="Tahoma" w:cs="Tahoma"/>
          <w:i/>
          <w:sz w:val="16"/>
          <w:szCs w:val="18"/>
        </w:rPr>
        <w:t>riloge 1 izpolniti vsi ponudniki – partnerji. V primeru skupne ponudbe ponudniki za to stranjo priložijo pravni akt o skupni izvedbi naročila, podpisan in žigosan s strani vseh ponudnikov, ki sodelujejo pri izvedbi naročila.</w:t>
      </w:r>
    </w:p>
    <w:p w14:paraId="3AA2E1E2" w14:textId="77777777" w:rsidR="00FA76B3" w:rsidRDefault="00FA76B3" w:rsidP="004A3753">
      <w:pPr>
        <w:keepNext/>
        <w:keepLines/>
        <w:tabs>
          <w:tab w:val="left" w:pos="567"/>
          <w:tab w:val="num" w:pos="851"/>
          <w:tab w:val="left" w:pos="993"/>
        </w:tabs>
        <w:jc w:val="both"/>
        <w:rPr>
          <w:rFonts w:ascii="Tahoma" w:hAnsi="Tahoma" w:cs="Tahoma"/>
          <w:i/>
          <w:sz w:val="16"/>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E5857" w:rsidRPr="00814B42" w14:paraId="34E793BC" w14:textId="77777777" w:rsidTr="0082104E">
        <w:trPr>
          <w:trHeight w:val="211"/>
        </w:trPr>
        <w:tc>
          <w:tcPr>
            <w:tcW w:w="7933" w:type="dxa"/>
          </w:tcPr>
          <w:p w14:paraId="68D33B30" w14:textId="77777777" w:rsidR="008E5857" w:rsidRPr="00814B42" w:rsidRDefault="008E5857" w:rsidP="005D0B1A">
            <w:pPr>
              <w:keepNext/>
              <w:keepLines/>
              <w:jc w:val="both"/>
              <w:rPr>
                <w:rFonts w:ascii="Tahoma" w:hAnsi="Tahoma" w:cs="Tahoma"/>
              </w:rPr>
            </w:pPr>
            <w:r>
              <w:rPr>
                <w:rFonts w:ascii="Tahoma" w:hAnsi="Tahoma" w:cs="Tahoma"/>
              </w:rPr>
              <w:t>PONUDBENI PREDRAČUN</w:t>
            </w:r>
          </w:p>
        </w:tc>
        <w:tc>
          <w:tcPr>
            <w:tcW w:w="1418" w:type="dxa"/>
          </w:tcPr>
          <w:p w14:paraId="0A929840" w14:textId="77777777" w:rsidR="008E5857" w:rsidRPr="00814B42" w:rsidRDefault="008E5857" w:rsidP="005D0B1A">
            <w:pPr>
              <w:keepNext/>
              <w:keepLines/>
              <w:jc w:val="both"/>
              <w:rPr>
                <w:rFonts w:ascii="Tahoma" w:hAnsi="Tahoma" w:cs="Tahoma"/>
                <w:b/>
                <w:i/>
              </w:rPr>
            </w:pPr>
            <w:r>
              <w:rPr>
                <w:rFonts w:ascii="Tahoma" w:hAnsi="Tahoma" w:cs="Tahoma"/>
                <w:b/>
                <w:i/>
              </w:rPr>
              <w:t>Priloga 2/1</w:t>
            </w:r>
          </w:p>
        </w:tc>
      </w:tr>
    </w:tbl>
    <w:p w14:paraId="331B6DE3" w14:textId="77777777" w:rsidR="008E5857" w:rsidRDefault="008E5857" w:rsidP="005D0B1A">
      <w:pPr>
        <w:keepNext/>
        <w:keepLines/>
        <w:jc w:val="both"/>
        <w:rPr>
          <w:rFonts w:ascii="Tahoma" w:hAnsi="Tahoma" w:cs="Tahoma"/>
        </w:rPr>
      </w:pPr>
    </w:p>
    <w:p w14:paraId="3E536818" w14:textId="3B84F120" w:rsidR="00C47975" w:rsidRPr="00644481" w:rsidRDefault="00C47975" w:rsidP="00C47975">
      <w:pPr>
        <w:keepNext/>
        <w:keepLines/>
        <w:jc w:val="both"/>
        <w:rPr>
          <w:rFonts w:ascii="Tahoma" w:hAnsi="Tahoma" w:cs="Tahoma"/>
          <w:b/>
        </w:rPr>
      </w:pPr>
      <w:r>
        <w:rPr>
          <w:rFonts w:ascii="Tahoma" w:hAnsi="Tahoma" w:cs="Tahoma"/>
        </w:rPr>
        <w:t xml:space="preserve">Ponudbeni predračun (Priloga 2/1) je k razpisni dokumentaciji priložen v excel formatu. </w:t>
      </w:r>
      <w:r w:rsidRPr="00470C46">
        <w:rPr>
          <w:rFonts w:ascii="Tahoma" w:hAnsi="Tahoma" w:cs="Tahoma"/>
        </w:rPr>
        <w:t>Ponudnik mora v ponudbenem predračunu izpolniti vse navedene postavke, ponudbene cene (na enoto mere</w:t>
      </w:r>
      <w:r>
        <w:rPr>
          <w:rFonts w:ascii="Tahoma" w:hAnsi="Tahoma" w:cs="Tahoma"/>
        </w:rPr>
        <w:t>) pa morajo biti navedene v dveh (2)</w:t>
      </w:r>
      <w:r w:rsidRPr="00470C46">
        <w:rPr>
          <w:rFonts w:ascii="Tahoma" w:hAnsi="Tahoma" w:cs="Tahoma"/>
        </w:rPr>
        <w:t xml:space="preserve"> decimalkah, oz. centih.</w:t>
      </w:r>
      <w:r>
        <w:rPr>
          <w:rFonts w:ascii="Tahoma" w:hAnsi="Tahoma" w:cs="Tahoma"/>
        </w:rPr>
        <w:t xml:space="preserve"> </w:t>
      </w:r>
      <w:r w:rsidRPr="00392642">
        <w:rPr>
          <w:rFonts w:ascii="Tahoma" w:hAnsi="Tahoma" w:cs="Tahoma"/>
        </w:rPr>
        <w:t xml:space="preserve">Ponudnik mora v </w:t>
      </w:r>
      <w:r>
        <w:rPr>
          <w:rFonts w:ascii="Tahoma" w:hAnsi="Tahoma" w:cs="Tahoma"/>
        </w:rPr>
        <w:t>ponudbenem predračunu</w:t>
      </w:r>
      <w:r w:rsidRPr="00392642">
        <w:rPr>
          <w:rFonts w:ascii="Tahoma" w:hAnsi="Tahoma" w:cs="Tahoma"/>
        </w:rPr>
        <w:t xml:space="preserve"> vpisati </w:t>
      </w:r>
      <w:r w:rsidRPr="007C6BE2">
        <w:rPr>
          <w:rFonts w:ascii="Tahoma" w:hAnsi="Tahoma" w:cs="Tahoma"/>
          <w:b/>
        </w:rPr>
        <w:t>ceno na enoto mere v EUR brez DDV</w:t>
      </w:r>
      <w:r w:rsidRPr="00392642">
        <w:rPr>
          <w:rFonts w:ascii="Tahoma" w:hAnsi="Tahoma" w:cs="Tahoma"/>
        </w:rPr>
        <w:t xml:space="preserve"> za posamezno postavko in ponudbeno ceno za okvirno količino posamezne postavke. </w:t>
      </w:r>
      <w:r w:rsidRPr="00470C46">
        <w:rPr>
          <w:rFonts w:ascii="Tahoma" w:hAnsi="Tahoma" w:cs="Tahoma"/>
        </w:rPr>
        <w:t>V primeru, da ponudnik v ponudbeni predračun za posamezno postavko ne vnese vrednosti postavke</w:t>
      </w:r>
      <w:r>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Pr>
          <w:rFonts w:ascii="Tahoma" w:hAnsi="Tahoma" w:cs="Tahoma"/>
        </w:rPr>
        <w:t xml:space="preserve"> v EUR</w:t>
      </w:r>
      <w:r w:rsidRPr="006C513E">
        <w:rPr>
          <w:rFonts w:ascii="Tahoma" w:hAnsi="Tahoma" w:cs="Tahoma"/>
        </w:rPr>
        <w:t xml:space="preserve"> brez DDV</w:t>
      </w:r>
      <w:r>
        <w:rPr>
          <w:rFonts w:ascii="Tahoma" w:hAnsi="Tahoma" w:cs="Tahoma"/>
        </w:rPr>
        <w:t xml:space="preserve"> oziroma da navedeno postavko ponuja brezplačno</w:t>
      </w:r>
      <w:r w:rsidRPr="00470C46">
        <w:rPr>
          <w:rFonts w:ascii="Tahoma" w:hAnsi="Tahoma" w:cs="Tahoma"/>
        </w:rPr>
        <w:t>.</w:t>
      </w:r>
      <w:r>
        <w:rPr>
          <w:rFonts w:ascii="Tahoma" w:hAnsi="Tahoma" w:cs="Tahoma"/>
        </w:rPr>
        <w:t xml:space="preserve"> </w:t>
      </w:r>
      <w:r w:rsidRPr="00BD3FEB">
        <w:rPr>
          <w:rFonts w:ascii="Tahoma" w:hAnsi="Tahoma" w:cs="Tahoma"/>
        </w:rPr>
        <w:t xml:space="preserve">V primeru, da ponudnik ne bo ponudil </w:t>
      </w:r>
      <w:r>
        <w:rPr>
          <w:rFonts w:ascii="Tahoma" w:hAnsi="Tahoma" w:cs="Tahoma"/>
        </w:rPr>
        <w:t>ponudbe za celotno predmetno javno naročilo</w:t>
      </w:r>
      <w:r w:rsidRPr="00BD3FEB">
        <w:rPr>
          <w:rFonts w:ascii="Tahoma" w:hAnsi="Tahoma" w:cs="Tahoma"/>
        </w:rPr>
        <w:t xml:space="preserve"> (vseh zahtevanih </w:t>
      </w:r>
      <w:r>
        <w:rPr>
          <w:rFonts w:ascii="Tahoma" w:hAnsi="Tahoma" w:cs="Tahoma"/>
        </w:rPr>
        <w:t>postavk kot sledi iz Priloge 2/1</w:t>
      </w:r>
      <w:r w:rsidRPr="00BD3FEB">
        <w:rPr>
          <w:rFonts w:ascii="Tahoma" w:hAnsi="Tahoma" w:cs="Tahoma"/>
        </w:rPr>
        <w:t>) bo i</w:t>
      </w:r>
      <w:r>
        <w:rPr>
          <w:rFonts w:ascii="Tahoma" w:hAnsi="Tahoma" w:cs="Tahoma"/>
        </w:rPr>
        <w:t xml:space="preserve">zločen iz nadaljnje obravnave. </w:t>
      </w:r>
    </w:p>
    <w:p w14:paraId="20CD3743" w14:textId="77777777" w:rsidR="00C47975" w:rsidRPr="00C8579C" w:rsidRDefault="00C47975" w:rsidP="00C47975">
      <w:pPr>
        <w:keepNext/>
        <w:keepLines/>
        <w:jc w:val="both"/>
        <w:rPr>
          <w:rFonts w:ascii="Tahoma" w:hAnsi="Tahoma" w:cs="Tahoma"/>
        </w:rPr>
      </w:pPr>
    </w:p>
    <w:p w14:paraId="7BCDD74F" w14:textId="2871C7EA" w:rsidR="00C47975" w:rsidRDefault="00C47975" w:rsidP="00C47975">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sidR="00C75C31">
        <w:rPr>
          <w:rFonts w:ascii="Tahoma" w:hAnsi="Tahoma" w:cs="Tahoma"/>
        </w:rPr>
        <w:t>ponudbenem predračunu</w:t>
      </w:r>
      <w:r w:rsidR="009D0123">
        <w:rPr>
          <w:rFonts w:ascii="Tahoma" w:hAnsi="Tahoma" w:cs="Tahoma"/>
        </w:rPr>
        <w:t xml:space="preserve"> </w:t>
      </w:r>
      <w:r w:rsidRPr="006E11F4">
        <w:rPr>
          <w:rFonts w:ascii="Tahoma" w:hAnsi="Tahoma" w:cs="Tahoma"/>
        </w:rPr>
        <w:t>opredeljena kot obveznosti izvajalca.</w:t>
      </w:r>
    </w:p>
    <w:p w14:paraId="22C9E6F7" w14:textId="77777777" w:rsidR="00C47975" w:rsidRDefault="00C47975" w:rsidP="00C47975">
      <w:pPr>
        <w:keepNext/>
        <w:keepLines/>
        <w:jc w:val="both"/>
        <w:rPr>
          <w:rFonts w:ascii="Tahoma" w:hAnsi="Tahoma" w:cs="Tahoma"/>
        </w:rPr>
      </w:pPr>
    </w:p>
    <w:p w14:paraId="4B173B0D" w14:textId="6849C663" w:rsidR="003B6730" w:rsidRDefault="00C47975" w:rsidP="000C335D">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 </w:t>
      </w:r>
      <w:bookmarkStart w:id="16" w:name="_Hlk198635152"/>
      <w:r w:rsidR="00C75C31">
        <w:rPr>
          <w:rFonts w:ascii="Tahoma" w:hAnsi="Tahoma" w:cs="Tahoma"/>
        </w:rPr>
        <w:t>okvirnega sporazuma</w:t>
      </w:r>
      <w:r w:rsidR="009D0123" w:rsidRPr="00C8579C">
        <w:rPr>
          <w:rFonts w:ascii="Tahoma" w:hAnsi="Tahoma" w:cs="Tahoma"/>
        </w:rPr>
        <w:t xml:space="preserve"> </w:t>
      </w:r>
      <w:bookmarkEnd w:id="16"/>
      <w:r w:rsidRPr="00C8579C">
        <w:rPr>
          <w:rFonts w:ascii="Tahoma" w:hAnsi="Tahoma" w:cs="Tahoma"/>
        </w:rPr>
        <w:t>fiksn</w:t>
      </w:r>
      <w:r>
        <w:rPr>
          <w:rFonts w:ascii="Tahoma" w:hAnsi="Tahoma" w:cs="Tahoma"/>
        </w:rPr>
        <w:t xml:space="preserve">e, razen v primeru znižanja </w:t>
      </w:r>
      <w:r w:rsidR="00D716CA">
        <w:rPr>
          <w:rFonts w:ascii="Tahoma" w:hAnsi="Tahoma" w:cs="Tahoma"/>
        </w:rPr>
        <w:t>cen.</w:t>
      </w:r>
    </w:p>
    <w:p w14:paraId="6F23D798" w14:textId="77777777" w:rsidR="00200633" w:rsidRDefault="00200633" w:rsidP="005D0B1A">
      <w:pPr>
        <w:keepNext/>
        <w:keepLines/>
        <w:jc w:val="both"/>
        <w:rPr>
          <w:rFonts w:ascii="Tahoma" w:hAnsi="Tahoma" w:cs="Tahoma"/>
          <w:b/>
          <w:color w:val="FF0000"/>
        </w:rPr>
      </w:pPr>
    </w:p>
    <w:p w14:paraId="554147B3" w14:textId="714CC464" w:rsidR="003B6730" w:rsidRPr="00256589" w:rsidRDefault="003B6730" w:rsidP="005D0B1A">
      <w:pPr>
        <w:keepNext/>
        <w:keepLines/>
        <w:jc w:val="both"/>
        <w:rPr>
          <w:rFonts w:ascii="Tahoma" w:hAnsi="Tahoma" w:cs="Tahoma"/>
          <w:b/>
        </w:rPr>
      </w:pPr>
      <w:r w:rsidRPr="00E75510">
        <w:rPr>
          <w:rFonts w:ascii="Tahoma" w:hAnsi="Tahoma" w:cs="Tahoma"/>
          <w:b/>
        </w:rPr>
        <w:t>V primeru razhajanj med podatki navedenimi v razdelku »Skupna ponudbena vrednost«, podatki v Prilogi</w:t>
      </w:r>
      <w:r w:rsidR="00084199">
        <w:rPr>
          <w:rFonts w:ascii="Tahoma" w:hAnsi="Tahoma" w:cs="Tahoma"/>
          <w:b/>
        </w:rPr>
        <w:t xml:space="preserve"> 2/2</w:t>
      </w:r>
      <w:r w:rsidRPr="00E75510">
        <w:rPr>
          <w:rFonts w:ascii="Tahoma" w:hAnsi="Tahoma" w:cs="Tahoma"/>
          <w:b/>
        </w:rPr>
        <w:t xml:space="preserve"> »</w:t>
      </w:r>
      <w:r w:rsidR="0086543B" w:rsidRPr="0086543B">
        <w:rPr>
          <w:rFonts w:ascii="Tahoma" w:hAnsi="Tahoma" w:cs="Tahoma"/>
          <w:b/>
        </w:rPr>
        <w:t>PONUDBA – POVZETEK PONUDBENEGA PREDRAČUNA</w:t>
      </w:r>
      <w:r w:rsidRPr="00E75510">
        <w:rPr>
          <w:rFonts w:ascii="Tahoma" w:hAnsi="Tahoma" w:cs="Tahoma"/>
          <w:b/>
        </w:rPr>
        <w:t xml:space="preserve">« - naloženim v razdelek </w:t>
      </w:r>
      <w:bookmarkStart w:id="17" w:name="_Hlk199226034"/>
      <w:r w:rsidRPr="00E75510">
        <w:rPr>
          <w:rFonts w:ascii="Tahoma" w:hAnsi="Tahoma" w:cs="Tahoma"/>
          <w:b/>
        </w:rPr>
        <w:t xml:space="preserve">»Skupna ponudbena vrednost«, del »Predračun«, </w:t>
      </w:r>
      <w:bookmarkEnd w:id="17"/>
      <w:r w:rsidRPr="00E75510">
        <w:rPr>
          <w:rFonts w:ascii="Tahoma" w:hAnsi="Tahoma" w:cs="Tahoma"/>
          <w:b/>
        </w:rPr>
        <w:t>in Prilogo 2</w:t>
      </w:r>
      <w:r>
        <w:rPr>
          <w:rFonts w:ascii="Tahoma" w:hAnsi="Tahoma" w:cs="Tahoma"/>
          <w:b/>
        </w:rPr>
        <w:t>/1</w:t>
      </w:r>
      <w:r w:rsidRPr="00E75510">
        <w:rPr>
          <w:rFonts w:ascii="Tahoma" w:hAnsi="Tahoma" w:cs="Tahoma"/>
          <w:b/>
        </w:rPr>
        <w:t xml:space="preserve"> »PONUDB</w:t>
      </w:r>
      <w:r>
        <w:rPr>
          <w:rFonts w:ascii="Tahoma" w:hAnsi="Tahoma" w:cs="Tahoma"/>
          <w:b/>
        </w:rPr>
        <w:t>ENI PREDRAČUN</w:t>
      </w:r>
      <w:r w:rsidRPr="00E75510">
        <w:rPr>
          <w:rFonts w:ascii="Tahoma" w:hAnsi="Tahoma" w:cs="Tahoma"/>
          <w:b/>
        </w:rPr>
        <w:t>« - naloženim v razdelek »Dokumenti«, del »Ostale priloge«,</w:t>
      </w:r>
      <w:r w:rsidR="00084199">
        <w:rPr>
          <w:rFonts w:ascii="Tahoma" w:hAnsi="Tahoma" w:cs="Tahoma"/>
          <w:b/>
        </w:rPr>
        <w:t xml:space="preserve"> kot veljavni štejejo podatki iz Ponudbenega predračuna</w:t>
      </w:r>
      <w:r w:rsidR="00C7039E">
        <w:rPr>
          <w:rFonts w:ascii="Tahoma" w:hAnsi="Tahoma" w:cs="Tahoma"/>
          <w:b/>
        </w:rPr>
        <w:t xml:space="preserve"> (v .pdf formatu) -</w:t>
      </w:r>
      <w:r w:rsidR="00084199">
        <w:rPr>
          <w:rFonts w:ascii="Tahoma" w:hAnsi="Tahoma" w:cs="Tahoma"/>
          <w:b/>
        </w:rPr>
        <w:t xml:space="preserve"> Priloga 2/1.</w:t>
      </w:r>
    </w:p>
    <w:p w14:paraId="44688009" w14:textId="77777777" w:rsidR="003B6730" w:rsidRPr="00FE5AF7" w:rsidRDefault="003B6730" w:rsidP="005D0B1A">
      <w:pPr>
        <w:keepNext/>
        <w:keepLines/>
        <w:jc w:val="both"/>
        <w:rPr>
          <w:rFonts w:ascii="Tahoma" w:hAnsi="Tahoma" w:cs="Tahoma"/>
          <w:b/>
          <w:u w:val="single"/>
        </w:rPr>
      </w:pPr>
    </w:p>
    <w:p w14:paraId="7804A338" w14:textId="77777777" w:rsidR="0073482D" w:rsidRDefault="0073482D" w:rsidP="005D0B1A">
      <w:pPr>
        <w:keepNext/>
        <w:keepLines/>
        <w:rPr>
          <w:rFonts w:ascii="Tahoma" w:hAnsi="Tahoma" w:cs="Tahoma"/>
          <w:i/>
          <w:sz w:val="16"/>
          <w:szCs w:val="18"/>
        </w:rPr>
      </w:pPr>
    </w:p>
    <w:p w14:paraId="64F6A642" w14:textId="77777777" w:rsidR="0073482D" w:rsidRDefault="0073482D" w:rsidP="005D0B1A">
      <w:pPr>
        <w:keepNext/>
        <w:keepLines/>
        <w:pageBreakBefore/>
        <w:tabs>
          <w:tab w:val="left" w:pos="2665"/>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D7F92" w:rsidRPr="00C8579C" w14:paraId="7115461C" w14:textId="77777777" w:rsidTr="0082104E">
        <w:tc>
          <w:tcPr>
            <w:tcW w:w="7725" w:type="dxa"/>
          </w:tcPr>
          <w:p w14:paraId="6555292F" w14:textId="49E139C2" w:rsidR="003D7F92" w:rsidRPr="00C8579C" w:rsidRDefault="003D7F92" w:rsidP="005D0B1A">
            <w:pPr>
              <w:keepNext/>
              <w:keepLines/>
              <w:jc w:val="both"/>
              <w:rPr>
                <w:rFonts w:ascii="Tahoma" w:hAnsi="Tahoma" w:cs="Tahoma"/>
              </w:rPr>
            </w:pPr>
            <w:r>
              <w:rPr>
                <w:rFonts w:ascii="Tahoma" w:hAnsi="Tahoma" w:cs="Tahoma"/>
              </w:rPr>
              <w:t xml:space="preserve">PONUDBA </w:t>
            </w:r>
            <w:r w:rsidR="00D716CA">
              <w:rPr>
                <w:rFonts w:ascii="Tahoma" w:hAnsi="Tahoma" w:cs="Tahoma"/>
              </w:rPr>
              <w:t>– POVZETEK PONUDBENEGA PREDRAČUNA</w:t>
            </w:r>
          </w:p>
        </w:tc>
        <w:tc>
          <w:tcPr>
            <w:tcW w:w="1626" w:type="dxa"/>
          </w:tcPr>
          <w:p w14:paraId="0F19EFE8" w14:textId="77777777" w:rsidR="003D7F92" w:rsidRPr="00C8579C" w:rsidRDefault="003D7F92" w:rsidP="005D0B1A">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582F8E2A" w14:textId="77777777" w:rsidR="0073482D" w:rsidRDefault="0073482D" w:rsidP="005D0B1A">
      <w:pPr>
        <w:keepNext/>
        <w:keepLines/>
        <w:jc w:val="both"/>
        <w:rPr>
          <w:rFonts w:ascii="Tahoma" w:hAnsi="Tahoma" w:cs="Tahoma"/>
        </w:rPr>
      </w:pPr>
    </w:p>
    <w:p w14:paraId="336DD3F9" w14:textId="77777777" w:rsidR="0073482D" w:rsidRDefault="0073482D" w:rsidP="005D0B1A">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1769D4D2" w14:textId="77777777" w:rsidR="0073482D" w:rsidRDefault="0073482D" w:rsidP="005D0B1A">
      <w:pPr>
        <w:keepNext/>
        <w:keepLines/>
        <w:jc w:val="both"/>
        <w:rPr>
          <w:rFonts w:ascii="Tahoma" w:hAnsi="Tahoma" w:cs="Tahoma"/>
        </w:rPr>
      </w:pPr>
    </w:p>
    <w:p w14:paraId="74A90F95" w14:textId="15792378" w:rsidR="009F6927" w:rsidRPr="00691C0E" w:rsidRDefault="0073482D" w:rsidP="009F6927">
      <w:pPr>
        <w:keepNext/>
        <w:keepLines/>
        <w:jc w:val="both"/>
        <w:rPr>
          <w:rFonts w:ascii="Tahoma" w:hAnsi="Tahoma" w:cs="Tahoma"/>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D30507" w:rsidRPr="00D30507">
        <w:rPr>
          <w:rFonts w:ascii="Tahoma" w:hAnsi="Tahoma" w:cs="Tahoma"/>
          <w:b/>
        </w:rPr>
        <w:t>LPT-76/25 - Dobava betonskih otokov za parkirne sisteme za obdobje 48 mesecev</w:t>
      </w:r>
    </w:p>
    <w:p w14:paraId="3A106E68" w14:textId="77777777" w:rsidR="0073482D" w:rsidRDefault="0073482D" w:rsidP="005D0B1A">
      <w:pPr>
        <w:keepNext/>
        <w:keepLines/>
        <w:jc w:val="both"/>
        <w:rPr>
          <w:rFonts w:ascii="Tahoma" w:hAnsi="Tahoma" w:cs="Tahoma"/>
          <w:b/>
        </w:rPr>
      </w:pPr>
    </w:p>
    <w:p w14:paraId="23686B9E" w14:textId="77777777" w:rsidR="00637A3E" w:rsidRDefault="00637A3E" w:rsidP="005D0B1A">
      <w:pPr>
        <w:keepNext/>
        <w:keepLines/>
        <w:jc w:val="both"/>
        <w:rPr>
          <w:rFonts w:ascii="Tahoma" w:hAnsi="Tahoma" w:cs="Tahoma"/>
          <w:b/>
        </w:rPr>
      </w:pPr>
    </w:p>
    <w:p w14:paraId="77F54C16" w14:textId="77777777" w:rsidR="003D7F92" w:rsidRPr="003D7F92" w:rsidRDefault="003D7F92" w:rsidP="005D0B1A">
      <w:pPr>
        <w:keepNext/>
        <w:keepLines/>
        <w:jc w:val="both"/>
        <w:rPr>
          <w:rFonts w:ascii="Tahoma" w:hAnsi="Tahoma" w:cs="Tahoma"/>
          <w:b/>
        </w:rPr>
      </w:pPr>
    </w:p>
    <w:p w14:paraId="1874D0F8" w14:textId="77777777" w:rsidR="003D7F92" w:rsidRPr="00366054" w:rsidRDefault="003D7F92" w:rsidP="005D0B1A">
      <w:pPr>
        <w:keepNext/>
        <w:keepLines/>
        <w:ind w:left="1080" w:hanging="1080"/>
        <w:jc w:val="both"/>
        <w:rPr>
          <w:rFonts w:ascii="Tahoma" w:hAnsi="Tahoma" w:cs="Tahoma"/>
          <w:b/>
        </w:rPr>
      </w:pPr>
      <w:r w:rsidRPr="00366054">
        <w:rPr>
          <w:rFonts w:ascii="Tahoma" w:hAnsi="Tahoma" w:cs="Tahoma"/>
        </w:rPr>
        <w:t>Ponudbo oddajamo (označi):</w:t>
      </w:r>
      <w:r w:rsidRPr="0036605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3D7F92" w:rsidRPr="000C335D" w14:paraId="3AE375AB" w14:textId="77777777" w:rsidTr="0082104E">
        <w:tc>
          <w:tcPr>
            <w:tcW w:w="1688" w:type="dxa"/>
          </w:tcPr>
          <w:p w14:paraId="54818000" w14:textId="77777777" w:rsidR="003D7F92" w:rsidRPr="000C335D" w:rsidRDefault="003D7F92" w:rsidP="0022456E">
            <w:pPr>
              <w:keepNext/>
              <w:keepLines/>
              <w:numPr>
                <w:ilvl w:val="0"/>
                <w:numId w:val="7"/>
              </w:numPr>
              <w:ind w:left="318" w:hanging="426"/>
              <w:jc w:val="both"/>
              <w:rPr>
                <w:rFonts w:ascii="Tahoma" w:hAnsi="Tahoma" w:cs="Tahoma"/>
                <w:b/>
                <w:szCs w:val="22"/>
              </w:rPr>
            </w:pPr>
            <w:r w:rsidRPr="000C335D">
              <w:rPr>
                <w:rFonts w:ascii="Tahoma" w:hAnsi="Tahoma" w:cs="Tahoma"/>
                <w:szCs w:val="22"/>
              </w:rPr>
              <w:t>samostojno</w:t>
            </w:r>
          </w:p>
        </w:tc>
        <w:tc>
          <w:tcPr>
            <w:tcW w:w="2507" w:type="dxa"/>
          </w:tcPr>
          <w:p w14:paraId="07186BE7" w14:textId="77777777" w:rsidR="003D7F92" w:rsidRPr="000C335D" w:rsidRDefault="003D7F92" w:rsidP="0022456E">
            <w:pPr>
              <w:keepNext/>
              <w:keepLines/>
              <w:numPr>
                <w:ilvl w:val="0"/>
                <w:numId w:val="7"/>
              </w:numPr>
              <w:ind w:left="601" w:hanging="425"/>
              <w:jc w:val="both"/>
              <w:rPr>
                <w:rFonts w:ascii="Tahoma" w:hAnsi="Tahoma" w:cs="Tahoma"/>
                <w:b/>
                <w:szCs w:val="22"/>
              </w:rPr>
            </w:pPr>
            <w:r w:rsidRPr="000C335D">
              <w:rPr>
                <w:rFonts w:ascii="Tahoma" w:hAnsi="Tahoma" w:cs="Tahoma"/>
                <w:szCs w:val="22"/>
              </w:rPr>
              <w:t>skupna ponudba</w:t>
            </w:r>
          </w:p>
        </w:tc>
        <w:tc>
          <w:tcPr>
            <w:tcW w:w="2184" w:type="dxa"/>
          </w:tcPr>
          <w:p w14:paraId="4EF01F9C" w14:textId="77777777" w:rsidR="003D7F92" w:rsidRPr="000C335D" w:rsidRDefault="003D7F92" w:rsidP="0022456E">
            <w:pPr>
              <w:keepNext/>
              <w:keepLines/>
              <w:numPr>
                <w:ilvl w:val="0"/>
                <w:numId w:val="7"/>
              </w:numPr>
              <w:ind w:left="601" w:hanging="426"/>
              <w:jc w:val="both"/>
              <w:rPr>
                <w:rFonts w:ascii="Tahoma" w:hAnsi="Tahoma" w:cs="Tahoma"/>
                <w:b/>
                <w:szCs w:val="22"/>
              </w:rPr>
            </w:pPr>
            <w:r w:rsidRPr="000C335D">
              <w:rPr>
                <w:rFonts w:ascii="Tahoma" w:hAnsi="Tahoma" w:cs="Tahoma"/>
                <w:szCs w:val="22"/>
              </w:rPr>
              <w:t>s podizvajalci</w:t>
            </w:r>
          </w:p>
        </w:tc>
        <w:tc>
          <w:tcPr>
            <w:tcW w:w="2605" w:type="dxa"/>
          </w:tcPr>
          <w:p w14:paraId="6CF98154" w14:textId="77777777" w:rsidR="003D7F92" w:rsidRPr="000C335D" w:rsidRDefault="003D7F92" w:rsidP="0022456E">
            <w:pPr>
              <w:keepNext/>
              <w:keepLines/>
              <w:numPr>
                <w:ilvl w:val="0"/>
                <w:numId w:val="7"/>
              </w:numPr>
              <w:ind w:left="601" w:hanging="426"/>
              <w:jc w:val="both"/>
              <w:rPr>
                <w:rFonts w:ascii="Tahoma" w:hAnsi="Tahoma" w:cs="Tahoma"/>
                <w:szCs w:val="22"/>
              </w:rPr>
            </w:pPr>
            <w:r w:rsidRPr="000C335D">
              <w:rPr>
                <w:rFonts w:ascii="Tahoma" w:hAnsi="Tahoma" w:cs="Tahoma"/>
                <w:szCs w:val="22"/>
              </w:rPr>
              <w:t>Uporaba zmogljivosti drugih subjektov</w:t>
            </w:r>
          </w:p>
        </w:tc>
      </w:tr>
    </w:tbl>
    <w:p w14:paraId="4325E83A" w14:textId="77777777" w:rsidR="003D7F92" w:rsidRPr="00366054" w:rsidRDefault="003D7F92" w:rsidP="005D0B1A">
      <w:pPr>
        <w:pStyle w:val="Blokbesedila"/>
        <w:keepNext/>
        <w:keepLines/>
        <w:ind w:left="0" w:right="567"/>
        <w:jc w:val="both"/>
        <w:rPr>
          <w:rFonts w:ascii="Tahoma" w:hAnsi="Tahoma" w:cs="Tahoma"/>
          <w:b/>
          <w:sz w:val="20"/>
        </w:rPr>
      </w:pPr>
    </w:p>
    <w:p w14:paraId="204AE15F" w14:textId="77777777" w:rsidR="003D7F92" w:rsidRPr="00366054" w:rsidRDefault="003D7F92" w:rsidP="005D0B1A">
      <w:pPr>
        <w:pStyle w:val="Blokbesedila"/>
        <w:keepNext/>
        <w:keepLines/>
        <w:ind w:left="0" w:right="567"/>
        <w:jc w:val="both"/>
        <w:rPr>
          <w:rFonts w:ascii="Tahoma" w:hAnsi="Tahoma" w:cs="Tahoma"/>
          <w:b/>
          <w:sz w:val="20"/>
        </w:rPr>
      </w:pPr>
    </w:p>
    <w:p w14:paraId="73B4CD5B" w14:textId="77777777" w:rsidR="003D7F92" w:rsidRPr="00366054" w:rsidRDefault="003D7F92" w:rsidP="0022456E">
      <w:pPr>
        <w:pStyle w:val="Blokbesedila"/>
        <w:keepNext/>
        <w:keepLines/>
        <w:numPr>
          <w:ilvl w:val="0"/>
          <w:numId w:val="15"/>
        </w:numPr>
        <w:ind w:right="567"/>
        <w:jc w:val="both"/>
        <w:rPr>
          <w:rFonts w:ascii="Tahoma" w:hAnsi="Tahoma" w:cs="Tahoma"/>
          <w:b/>
          <w:sz w:val="20"/>
        </w:rPr>
      </w:pPr>
      <w:r w:rsidRPr="00366054">
        <w:rPr>
          <w:rFonts w:ascii="Tahoma" w:hAnsi="Tahoma" w:cs="Tahoma"/>
          <w:b/>
          <w:sz w:val="20"/>
        </w:rPr>
        <w:t>PONUDBENA CENA</w:t>
      </w:r>
    </w:p>
    <w:p w14:paraId="7A36FFB6" w14:textId="77777777" w:rsidR="003D7F92" w:rsidRPr="00366054" w:rsidRDefault="003D7F92" w:rsidP="005D0B1A">
      <w:pPr>
        <w:pStyle w:val="Blokbesedila"/>
        <w:keepNext/>
        <w:keepLines/>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6111"/>
        <w:gridCol w:w="3543"/>
      </w:tblGrid>
      <w:tr w:rsidR="003D7F92" w:rsidRPr="00366054" w14:paraId="412E5BF4" w14:textId="77777777" w:rsidTr="0082104E">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2AFCD970" w14:textId="77777777" w:rsidR="003D7F92" w:rsidRPr="00366054" w:rsidRDefault="003D7F92" w:rsidP="005D0B1A">
            <w:pPr>
              <w:keepNext/>
              <w:keepLines/>
              <w:jc w:val="center"/>
              <w:rPr>
                <w:rFonts w:ascii="Tahoma" w:hAnsi="Tahoma" w:cs="Tahoma"/>
                <w:b/>
                <w:bCs/>
                <w:color w:val="000000"/>
              </w:rPr>
            </w:pPr>
            <w:r w:rsidRPr="00366054">
              <w:rPr>
                <w:rFonts w:ascii="Tahoma" w:hAnsi="Tahoma" w:cs="Tahoma"/>
                <w:b/>
                <w:bCs/>
                <w:color w:val="000000"/>
                <w:sz w:val="18"/>
              </w:rPr>
              <w:t>POVZETEK PREDRAČUNA</w:t>
            </w:r>
          </w:p>
        </w:tc>
      </w:tr>
      <w:tr w:rsidR="003D7F92" w:rsidRPr="00366054" w14:paraId="0408BE9F" w14:textId="77777777" w:rsidTr="006F1082">
        <w:trPr>
          <w:trHeight w:val="747"/>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660421FF" w14:textId="77777777" w:rsidR="00D30507" w:rsidRDefault="00D30507" w:rsidP="00D30507">
            <w:pPr>
              <w:keepNext/>
              <w:keepLines/>
              <w:jc w:val="both"/>
              <w:rPr>
                <w:rFonts w:ascii="Tahoma" w:hAnsi="Tahoma" w:cs="Tahoma"/>
                <w:b/>
              </w:rPr>
            </w:pPr>
            <w:r w:rsidRPr="00D30507">
              <w:rPr>
                <w:rFonts w:ascii="Tahoma" w:hAnsi="Tahoma" w:cs="Tahoma"/>
                <w:b/>
              </w:rPr>
              <w:t xml:space="preserve">Dobava betonskih otokov za parkirne sisteme </w:t>
            </w:r>
          </w:p>
          <w:p w14:paraId="63526E16" w14:textId="2D16FD67" w:rsidR="00D30507" w:rsidRDefault="00D30507" w:rsidP="00D30507">
            <w:pPr>
              <w:keepNext/>
              <w:keepLines/>
              <w:jc w:val="both"/>
              <w:rPr>
                <w:rFonts w:ascii="Tahoma" w:hAnsi="Tahoma" w:cs="Tahoma"/>
                <w:b/>
              </w:rPr>
            </w:pPr>
            <w:r w:rsidRPr="00D30507">
              <w:rPr>
                <w:rFonts w:ascii="Tahoma" w:hAnsi="Tahoma" w:cs="Tahoma"/>
                <w:b/>
              </w:rPr>
              <w:t>za obdobje 48 mesecev</w:t>
            </w:r>
          </w:p>
          <w:p w14:paraId="2A8A774F" w14:textId="77777777" w:rsidR="003D7F92" w:rsidRPr="00366054" w:rsidRDefault="003D7F92" w:rsidP="005D0B1A">
            <w:pPr>
              <w:keepNext/>
              <w:keepLines/>
              <w:jc w:val="center"/>
              <w:rPr>
                <w:rFonts w:ascii="Tahoma" w:hAnsi="Tahoma" w:cs="Tahoma"/>
                <w:bCs/>
                <w:color w:val="000000"/>
                <w:sz w:val="12"/>
              </w:rPr>
            </w:pP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1D0FD91C" w14:textId="291716E8" w:rsidR="003D7F92" w:rsidRPr="00366054" w:rsidRDefault="008A094B" w:rsidP="008A094B">
            <w:pPr>
              <w:keepNext/>
              <w:keepLines/>
              <w:jc w:val="center"/>
              <w:rPr>
                <w:rFonts w:ascii="Tahoma" w:hAnsi="Tahoma" w:cs="Tahoma"/>
                <w:bCs/>
                <w:color w:val="000000"/>
                <w:sz w:val="12"/>
              </w:rPr>
            </w:pPr>
            <w:r>
              <w:rPr>
                <w:rFonts w:ascii="Tahoma" w:hAnsi="Tahoma" w:cs="Tahoma"/>
                <w:b/>
              </w:rPr>
              <w:t>X</w:t>
            </w:r>
            <w:r w:rsidR="003E5BD2">
              <w:rPr>
                <w:rFonts w:ascii="Tahoma" w:hAnsi="Tahoma" w:cs="Tahoma"/>
                <w:b/>
              </w:rPr>
              <w:t>20</w:t>
            </w:r>
            <w:r>
              <w:rPr>
                <w:rFonts w:ascii="Tahoma" w:hAnsi="Tahoma" w:cs="Tahoma"/>
                <w:b/>
              </w:rPr>
              <w:t xml:space="preserve"> kos</w:t>
            </w:r>
          </w:p>
        </w:tc>
      </w:tr>
      <w:tr w:rsidR="003D7F92" w:rsidRPr="00366054" w14:paraId="09C92B98" w14:textId="77777777" w:rsidTr="008C6567">
        <w:trPr>
          <w:trHeight w:val="537"/>
        </w:trPr>
        <w:tc>
          <w:tcPr>
            <w:tcW w:w="6111" w:type="dxa"/>
            <w:tcBorders>
              <w:top w:val="single" w:sz="4" w:space="0" w:color="auto"/>
              <w:left w:val="single" w:sz="8" w:space="0" w:color="auto"/>
              <w:bottom w:val="single" w:sz="4" w:space="0" w:color="auto"/>
              <w:right w:val="single" w:sz="8" w:space="0" w:color="auto"/>
            </w:tcBorders>
            <w:shd w:val="clear" w:color="auto" w:fill="auto"/>
            <w:vAlign w:val="center"/>
          </w:tcPr>
          <w:p w14:paraId="5E859D1F" w14:textId="77777777" w:rsidR="003D7F92" w:rsidRPr="00366054" w:rsidRDefault="003D7F92" w:rsidP="005D0B1A">
            <w:pPr>
              <w:keepNext/>
              <w:keepLines/>
              <w:jc w:val="center"/>
              <w:rPr>
                <w:rFonts w:ascii="Tahoma" w:hAnsi="Tahoma" w:cs="Tahoma"/>
                <w:bCs/>
                <w:color w:val="000000"/>
                <w:sz w:val="18"/>
              </w:rPr>
            </w:pPr>
            <w:r w:rsidRPr="000C335D">
              <w:rPr>
                <w:rFonts w:ascii="Tahoma" w:hAnsi="Tahoma" w:cs="Tahoma"/>
                <w:bCs/>
                <w:color w:val="000000"/>
                <w:u w:val="single"/>
              </w:rPr>
              <w:t>SKUPNA</w:t>
            </w:r>
            <w:r w:rsidRPr="00366054">
              <w:rPr>
                <w:rFonts w:ascii="Tahoma" w:hAnsi="Tahoma" w:cs="Tahoma"/>
                <w:bCs/>
                <w:color w:val="000000"/>
              </w:rPr>
              <w:t xml:space="preserve"> PONUDBENA CENA V EUR BREZ DDV </w:t>
            </w:r>
          </w:p>
        </w:tc>
        <w:tc>
          <w:tcPr>
            <w:tcW w:w="3543" w:type="dxa"/>
            <w:tcBorders>
              <w:top w:val="single" w:sz="4" w:space="0" w:color="auto"/>
              <w:left w:val="single" w:sz="8" w:space="0" w:color="auto"/>
              <w:bottom w:val="single" w:sz="4" w:space="0" w:color="auto"/>
              <w:right w:val="single" w:sz="8" w:space="0" w:color="auto"/>
            </w:tcBorders>
            <w:shd w:val="clear" w:color="auto" w:fill="auto"/>
            <w:vAlign w:val="center"/>
          </w:tcPr>
          <w:p w14:paraId="46E9936A" w14:textId="77777777" w:rsidR="003D7F92" w:rsidRPr="00366054" w:rsidRDefault="003D7F92" w:rsidP="005D0B1A">
            <w:pPr>
              <w:keepNext/>
              <w:keepLines/>
              <w:jc w:val="right"/>
              <w:rPr>
                <w:rFonts w:ascii="Tahoma" w:hAnsi="Tahoma" w:cs="Tahoma"/>
                <w:bCs/>
                <w:color w:val="000000"/>
              </w:rPr>
            </w:pPr>
            <w:r w:rsidRPr="00366054">
              <w:rPr>
                <w:rFonts w:ascii="Tahoma" w:hAnsi="Tahoma" w:cs="Tahoma"/>
                <w:bCs/>
                <w:color w:val="000000"/>
              </w:rPr>
              <w:t xml:space="preserve">  EUR</w:t>
            </w:r>
          </w:p>
        </w:tc>
      </w:tr>
    </w:tbl>
    <w:p w14:paraId="059A10C8" w14:textId="77777777" w:rsidR="0073482D" w:rsidRDefault="0073482D" w:rsidP="005D0B1A">
      <w:pPr>
        <w:keepNext/>
        <w:keepLines/>
        <w:rPr>
          <w:rFonts w:ascii="Tahoma" w:hAnsi="Tahoma" w:cs="Tahoma"/>
          <w:b/>
        </w:rPr>
      </w:pPr>
    </w:p>
    <w:p w14:paraId="028282BB" w14:textId="77777777" w:rsidR="0073482D" w:rsidRPr="003D7F92" w:rsidRDefault="0073482D" w:rsidP="0022456E">
      <w:pPr>
        <w:pStyle w:val="Odstavekseznama"/>
        <w:keepNext/>
        <w:keepLines/>
        <w:numPr>
          <w:ilvl w:val="0"/>
          <w:numId w:val="15"/>
        </w:numPr>
        <w:rPr>
          <w:rFonts w:ascii="Tahoma" w:hAnsi="Tahoma" w:cs="Tahoma"/>
          <w:b/>
        </w:rPr>
      </w:pPr>
      <w:r w:rsidRPr="003D7F92">
        <w:rPr>
          <w:rFonts w:ascii="Tahoma" w:hAnsi="Tahoma" w:cs="Tahoma"/>
          <w:b/>
        </w:rPr>
        <w:t>VELJAVNOST PONUDBE</w:t>
      </w:r>
    </w:p>
    <w:p w14:paraId="63DDEAA4" w14:textId="77777777" w:rsidR="0073482D" w:rsidRPr="003237CB" w:rsidRDefault="0073482D" w:rsidP="005D0B1A">
      <w:pPr>
        <w:keepNext/>
        <w:keepLines/>
        <w:jc w:val="both"/>
        <w:rPr>
          <w:rFonts w:ascii="Tahoma" w:hAnsi="Tahoma" w:cs="Tahoma"/>
          <w:highlight w:val="yellow"/>
        </w:rPr>
      </w:pPr>
    </w:p>
    <w:p w14:paraId="537F83F3" w14:textId="77777777" w:rsidR="0073482D" w:rsidRPr="003237CB" w:rsidRDefault="0073482D" w:rsidP="005D0B1A">
      <w:pPr>
        <w:keepNext/>
        <w:keepLines/>
        <w:jc w:val="both"/>
        <w:rPr>
          <w:rFonts w:ascii="Tahoma" w:hAnsi="Tahoma" w:cs="Tahoma"/>
          <w:highlight w:val="yellow"/>
        </w:rPr>
      </w:pPr>
    </w:p>
    <w:p w14:paraId="5DF5E11C" w14:textId="77777777" w:rsidR="0073482D" w:rsidRDefault="0073482D" w:rsidP="005D0B1A">
      <w:pPr>
        <w:keepNext/>
        <w:keepLines/>
        <w:jc w:val="both"/>
        <w:rPr>
          <w:rFonts w:ascii="Tahoma" w:hAnsi="Tahoma" w:cs="Tahoma"/>
        </w:rPr>
      </w:pPr>
      <w:r w:rsidRPr="00804591">
        <w:rPr>
          <w:rFonts w:ascii="Tahoma" w:hAnsi="Tahoma" w:cs="Tahoma"/>
        </w:rPr>
        <w:t xml:space="preserve"> Ponudba je zavezujoča in velja  _______ mesece (</w:t>
      </w:r>
      <w:r w:rsidRPr="00804591">
        <w:rPr>
          <w:rFonts w:ascii="Tahoma" w:hAnsi="Tahoma" w:cs="Tahoma"/>
          <w:i/>
        </w:rPr>
        <w:t>minimalno 4 mesece</w:t>
      </w:r>
      <w:r w:rsidRPr="00804591">
        <w:rPr>
          <w:rFonts w:ascii="Tahoma" w:hAnsi="Tahoma" w:cs="Tahoma"/>
        </w:rPr>
        <w:t xml:space="preserve">) od datuma določenega </w:t>
      </w:r>
    </w:p>
    <w:p w14:paraId="3CC9D53A" w14:textId="77777777" w:rsidR="0073482D" w:rsidRPr="00804591" w:rsidRDefault="0073482D" w:rsidP="005D0B1A">
      <w:pPr>
        <w:keepNext/>
        <w:keepLines/>
        <w:jc w:val="both"/>
        <w:rPr>
          <w:rFonts w:ascii="Tahoma" w:hAnsi="Tahoma" w:cs="Tahoma"/>
        </w:rPr>
      </w:pPr>
      <w:r>
        <w:rPr>
          <w:rFonts w:ascii="Tahoma" w:hAnsi="Tahoma" w:cs="Tahoma"/>
        </w:rPr>
        <w:t xml:space="preserve"> </w:t>
      </w:r>
      <w:r w:rsidRPr="00804591">
        <w:rPr>
          <w:rFonts w:ascii="Tahoma" w:hAnsi="Tahoma" w:cs="Tahoma"/>
        </w:rPr>
        <w:t xml:space="preserve">za oddajo ponudb. </w:t>
      </w:r>
    </w:p>
    <w:p w14:paraId="2605D4AF" w14:textId="77777777" w:rsidR="0073482D" w:rsidRPr="003237CB" w:rsidRDefault="0073482D" w:rsidP="005D0B1A">
      <w:pPr>
        <w:keepNext/>
        <w:keepLines/>
        <w:jc w:val="both"/>
        <w:rPr>
          <w:rFonts w:ascii="Tahoma" w:hAnsi="Tahoma" w:cs="Tahoma"/>
        </w:rPr>
      </w:pPr>
    </w:p>
    <w:p w14:paraId="48BD0368" w14:textId="77777777" w:rsidR="0073482D" w:rsidRPr="00800D0B" w:rsidRDefault="0073482D" w:rsidP="005D0B1A">
      <w:pPr>
        <w:keepNext/>
        <w:keepLines/>
        <w:tabs>
          <w:tab w:val="left" w:pos="1159"/>
        </w:tabs>
        <w:jc w:val="both"/>
        <w:rPr>
          <w:rFonts w:ascii="Tahoma" w:hAnsi="Tahoma" w:cs="Tahoma"/>
        </w:rPr>
      </w:pPr>
      <w:r>
        <w:rPr>
          <w:rFonts w:ascii="Tahoma" w:hAnsi="Tahoma" w:cs="Tahoma"/>
        </w:rPr>
        <w:tab/>
      </w:r>
    </w:p>
    <w:p w14:paraId="49AE4211" w14:textId="77777777" w:rsidR="000D65DF" w:rsidRDefault="000D65DF" w:rsidP="005D0B1A">
      <w:pPr>
        <w:keepNext/>
        <w:keepLines/>
        <w:jc w:val="both"/>
        <w:rPr>
          <w:rFonts w:ascii="Tahoma" w:hAnsi="Tahoma" w:cs="Tahoma"/>
        </w:rPr>
      </w:pPr>
    </w:p>
    <w:p w14:paraId="3D297080" w14:textId="77777777" w:rsidR="000D65DF" w:rsidRDefault="000D65DF" w:rsidP="005D0B1A">
      <w:pPr>
        <w:keepNext/>
        <w:keepLines/>
        <w:jc w:val="both"/>
        <w:rPr>
          <w:rFonts w:ascii="Tahoma" w:hAnsi="Tahoma" w:cs="Tahoma"/>
        </w:rPr>
      </w:pPr>
    </w:p>
    <w:p w14:paraId="79CDAEAC" w14:textId="77777777" w:rsidR="000D65DF" w:rsidRDefault="000D65DF" w:rsidP="005D0B1A">
      <w:pPr>
        <w:keepNext/>
        <w:keepLines/>
        <w:jc w:val="both"/>
        <w:rPr>
          <w:rFonts w:ascii="Tahoma" w:hAnsi="Tahoma" w:cs="Tahoma"/>
        </w:rPr>
      </w:pPr>
    </w:p>
    <w:p w14:paraId="62B2E3F5" w14:textId="77777777" w:rsidR="000D65DF" w:rsidRPr="003237CB" w:rsidRDefault="000D65DF" w:rsidP="005D0B1A">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41CDE" w:rsidRPr="005D5727" w14:paraId="1E161AD2" w14:textId="77777777" w:rsidTr="00F8486B">
        <w:trPr>
          <w:trHeight w:val="260"/>
        </w:trPr>
        <w:tc>
          <w:tcPr>
            <w:tcW w:w="3349" w:type="dxa"/>
            <w:tcBorders>
              <w:bottom w:val="single" w:sz="4" w:space="0" w:color="auto"/>
            </w:tcBorders>
          </w:tcPr>
          <w:p w14:paraId="03E0285E" w14:textId="77777777" w:rsidR="00941CDE" w:rsidRPr="00CE1BAD" w:rsidRDefault="00941CDE" w:rsidP="005D0B1A">
            <w:pPr>
              <w:keepNext/>
              <w:keepLines/>
              <w:jc w:val="both"/>
              <w:rPr>
                <w:rFonts w:ascii="Tahoma" w:hAnsi="Tahoma" w:cs="Tahoma"/>
                <w:snapToGrid w:val="0"/>
                <w:color w:val="000000"/>
              </w:rPr>
            </w:pPr>
          </w:p>
        </w:tc>
        <w:tc>
          <w:tcPr>
            <w:tcW w:w="2513" w:type="dxa"/>
          </w:tcPr>
          <w:p w14:paraId="49794303" w14:textId="77777777" w:rsidR="00941CDE" w:rsidRPr="00CE1BAD" w:rsidRDefault="00941CDE" w:rsidP="005D0B1A">
            <w:pPr>
              <w:keepNext/>
              <w:keepLines/>
              <w:jc w:val="center"/>
              <w:rPr>
                <w:rFonts w:ascii="Tahoma" w:hAnsi="Tahoma" w:cs="Tahoma"/>
                <w:snapToGrid w:val="0"/>
                <w:color w:val="000000"/>
              </w:rPr>
            </w:pPr>
          </w:p>
        </w:tc>
        <w:tc>
          <w:tcPr>
            <w:tcW w:w="3290" w:type="dxa"/>
            <w:tcBorders>
              <w:bottom w:val="single" w:sz="4" w:space="0" w:color="auto"/>
            </w:tcBorders>
          </w:tcPr>
          <w:p w14:paraId="4C0CB204" w14:textId="77777777" w:rsidR="00941CDE" w:rsidRPr="005D5727" w:rsidRDefault="00941CDE" w:rsidP="005D0B1A">
            <w:pPr>
              <w:keepNext/>
              <w:keepLines/>
              <w:tabs>
                <w:tab w:val="left" w:pos="567"/>
                <w:tab w:val="num" w:pos="851"/>
                <w:tab w:val="left" w:pos="993"/>
              </w:tabs>
              <w:jc w:val="both"/>
              <w:rPr>
                <w:rFonts w:ascii="Tahoma" w:hAnsi="Tahoma" w:cs="Tahoma"/>
                <w:snapToGrid w:val="0"/>
                <w:color w:val="000000"/>
              </w:rPr>
            </w:pPr>
          </w:p>
        </w:tc>
      </w:tr>
      <w:tr w:rsidR="00941CDE" w:rsidRPr="00CE1BAD" w14:paraId="124FA2C1" w14:textId="77777777" w:rsidTr="00F8486B">
        <w:trPr>
          <w:trHeight w:val="260"/>
        </w:trPr>
        <w:tc>
          <w:tcPr>
            <w:tcW w:w="3349" w:type="dxa"/>
            <w:tcBorders>
              <w:top w:val="single" w:sz="4" w:space="0" w:color="auto"/>
            </w:tcBorders>
          </w:tcPr>
          <w:p w14:paraId="510FBC2F"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63B3455E"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6F790F5F" w14:textId="77777777" w:rsidR="00941CDE" w:rsidRPr="00CE1BAD" w:rsidRDefault="00941CDE" w:rsidP="005D0B1A">
            <w:pPr>
              <w:keepNext/>
              <w:keepLines/>
              <w:jc w:val="both"/>
              <w:rPr>
                <w:rFonts w:ascii="Tahoma" w:hAnsi="Tahoma" w:cs="Tahoma"/>
                <w:snapToGrid w:val="0"/>
                <w:color w:val="000000"/>
              </w:rPr>
            </w:pP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Pr>
                <w:rFonts w:ascii="Tahoma" w:hAnsi="Tahoma" w:cs="Tahoma"/>
                <w:snapToGrid w:val="0"/>
                <w:color w:val="000000"/>
              </w:rPr>
              <w:t xml:space="preserve"> predstavnika</w:t>
            </w:r>
            <w:r w:rsidRPr="003D15DD">
              <w:rPr>
                <w:rFonts w:ascii="Tahoma" w:hAnsi="Tahoma" w:cs="Tahoma"/>
                <w:snapToGrid w:val="0"/>
                <w:color w:val="000000"/>
              </w:rPr>
              <w:t xml:space="preserve"> </w:t>
            </w:r>
            <w:r>
              <w:rPr>
                <w:rFonts w:ascii="Tahoma" w:hAnsi="Tahoma" w:cs="Tahoma"/>
                <w:snapToGrid w:val="0"/>
                <w:color w:val="000000"/>
              </w:rPr>
              <w:t>gospodarskega subjekta</w:t>
            </w:r>
            <w:r w:rsidRPr="00CE1BAD">
              <w:rPr>
                <w:rFonts w:ascii="Tahoma" w:hAnsi="Tahoma" w:cs="Tahoma"/>
                <w:snapToGrid w:val="0"/>
                <w:color w:val="000000"/>
              </w:rPr>
              <w:t>)</w:t>
            </w:r>
          </w:p>
        </w:tc>
      </w:tr>
    </w:tbl>
    <w:p w14:paraId="142387AE" w14:textId="77777777" w:rsidR="00941CDE" w:rsidRPr="00366054" w:rsidRDefault="00941CDE" w:rsidP="005D0B1A">
      <w:pPr>
        <w:keepNext/>
        <w:keepLines/>
        <w:jc w:val="both"/>
        <w:rPr>
          <w:rFonts w:ascii="Tahoma" w:hAnsi="Tahoma" w:cs="Tahoma"/>
          <w:b/>
          <w:i/>
          <w:sz w:val="18"/>
        </w:rPr>
      </w:pPr>
      <w:r w:rsidRPr="00366054">
        <w:rPr>
          <w:rFonts w:ascii="Tahoma" w:hAnsi="Tahoma" w:cs="Tahoma"/>
          <w:b/>
          <w:i/>
          <w:sz w:val="18"/>
        </w:rPr>
        <w:t xml:space="preserve">Navodilo: </w:t>
      </w:r>
    </w:p>
    <w:p w14:paraId="3218CF37" w14:textId="3E7BB587" w:rsidR="00941CDE" w:rsidRDefault="00941CDE" w:rsidP="005D0B1A">
      <w:pPr>
        <w:keepNext/>
        <w:keepLines/>
        <w:jc w:val="both"/>
        <w:rPr>
          <w:rFonts w:ascii="Tahoma" w:hAnsi="Tahoma" w:cs="Tahoma"/>
          <w:b/>
          <w:i/>
          <w:sz w:val="18"/>
          <w:u w:val="single"/>
        </w:rPr>
      </w:pPr>
      <w:r w:rsidRPr="00366054">
        <w:rPr>
          <w:rFonts w:ascii="Tahoma" w:hAnsi="Tahoma" w:cs="Tahoma"/>
          <w:i/>
          <w:sz w:val="18"/>
        </w:rPr>
        <w:t xml:space="preserve">Ponudnik </w:t>
      </w:r>
      <w:r w:rsidRPr="00366054">
        <w:rPr>
          <w:rFonts w:ascii="Tahoma" w:hAnsi="Tahoma" w:cs="Tahoma"/>
          <w:b/>
          <w:i/>
          <w:sz w:val="18"/>
          <w:u w:val="single"/>
        </w:rPr>
        <w:t>mora</w:t>
      </w:r>
      <w:r w:rsidRPr="00366054">
        <w:rPr>
          <w:rFonts w:ascii="Tahoma" w:hAnsi="Tahoma" w:cs="Tahoma"/>
          <w:i/>
          <w:sz w:val="18"/>
          <w:u w:val="single"/>
        </w:rPr>
        <w:t xml:space="preserve"> prilogo 2</w:t>
      </w:r>
      <w:r>
        <w:rPr>
          <w:rFonts w:ascii="Tahoma" w:hAnsi="Tahoma" w:cs="Tahoma"/>
          <w:i/>
          <w:sz w:val="18"/>
          <w:u w:val="single"/>
        </w:rPr>
        <w:t xml:space="preserve">/2 </w:t>
      </w:r>
      <w:r w:rsidRPr="00366054">
        <w:rPr>
          <w:rFonts w:ascii="Tahoma" w:hAnsi="Tahoma" w:cs="Tahoma"/>
          <w:i/>
          <w:sz w:val="18"/>
        </w:rPr>
        <w:t>v okviru sistema e-JN</w:t>
      </w:r>
      <w:r w:rsidRPr="00366054">
        <w:rPr>
          <w:rFonts w:ascii="Tahoma" w:hAnsi="Tahoma" w:cs="Tahoma"/>
          <w:b/>
          <w:i/>
          <w:sz w:val="18"/>
        </w:rPr>
        <w:t xml:space="preserve"> </w:t>
      </w:r>
      <w:r w:rsidRPr="00366054">
        <w:rPr>
          <w:rFonts w:ascii="Tahoma" w:hAnsi="Tahoma" w:cs="Tahoma"/>
          <w:b/>
          <w:i/>
          <w:sz w:val="18"/>
          <w:u w:val="single"/>
        </w:rPr>
        <w:t xml:space="preserve">naložiti ločeno v razdelek </w:t>
      </w:r>
      <w:r w:rsidR="0086543B" w:rsidRPr="0086543B">
        <w:rPr>
          <w:rFonts w:ascii="Tahoma" w:hAnsi="Tahoma" w:cs="Tahoma"/>
          <w:b/>
          <w:i/>
          <w:sz w:val="18"/>
          <w:u w:val="single"/>
        </w:rPr>
        <w:t>»Skupna ponudbena vrednost«, del »Predračun«,</w:t>
      </w:r>
    </w:p>
    <w:p w14:paraId="7CD242E0" w14:textId="77777777" w:rsidR="00AA1EDA" w:rsidRDefault="00AA1EDA" w:rsidP="005D0B1A">
      <w:pPr>
        <w:keepNext/>
        <w:keepLines/>
        <w:jc w:val="both"/>
        <w:rPr>
          <w:rFonts w:ascii="Tahoma" w:hAnsi="Tahoma" w:cs="Tahoma"/>
          <w:b/>
          <w:i/>
          <w:sz w:val="18"/>
          <w:u w:val="single"/>
        </w:rPr>
      </w:pPr>
    </w:p>
    <w:p w14:paraId="36398C36" w14:textId="2686459A" w:rsidR="00C55FED" w:rsidRPr="00322699" w:rsidRDefault="00AA1EDA" w:rsidP="00322699">
      <w:pPr>
        <w:keepNext/>
        <w:keepLines/>
        <w:rPr>
          <w:rFonts w:ascii="Tahoma" w:hAnsi="Tahoma" w:cs="Tahoma"/>
          <w:b/>
          <w:i/>
          <w:sz w:val="18"/>
          <w:u w:val="single"/>
        </w:rPr>
      </w:pPr>
      <w:r>
        <w:rPr>
          <w:rFonts w:ascii="Tahoma" w:hAnsi="Tahoma" w:cs="Tahoma"/>
          <w:b/>
          <w:i/>
          <w:sz w:val="18"/>
          <w:u w:val="single"/>
        </w:rPr>
        <w:br w:type="page"/>
      </w:r>
    </w:p>
    <w:p w14:paraId="58C4B507" w14:textId="77777777" w:rsidR="00C55FED" w:rsidRDefault="00C55FED" w:rsidP="005D0B1A">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172798" w14:paraId="72C984C8" w14:textId="77777777" w:rsidTr="009229D0">
        <w:tc>
          <w:tcPr>
            <w:tcW w:w="7725" w:type="dxa"/>
          </w:tcPr>
          <w:p w14:paraId="0D61BD57" w14:textId="77777777" w:rsidR="00B976DC" w:rsidRPr="0019269D" w:rsidRDefault="00B976DC" w:rsidP="005D0B1A">
            <w:pPr>
              <w:keepNext/>
              <w:keepLines/>
              <w:tabs>
                <w:tab w:val="left" w:pos="2694"/>
                <w:tab w:val="left" w:pos="2977"/>
              </w:tabs>
              <w:spacing w:line="276" w:lineRule="auto"/>
              <w:ind w:right="1"/>
              <w:jc w:val="both"/>
              <w:rPr>
                <w:rFonts w:ascii="Tahoma" w:hAnsi="Tahoma" w:cs="Tahoma"/>
                <w:b/>
              </w:rPr>
            </w:pPr>
            <w:r>
              <w:rPr>
                <w:rFonts w:ascii="Tahoma" w:hAnsi="Tahoma" w:cs="Tahoma"/>
              </w:rPr>
              <w:t>IZJAV</w:t>
            </w:r>
            <w:r w:rsidRPr="002D5CBA">
              <w:rPr>
                <w:rFonts w:ascii="Tahoma" w:hAnsi="Tahoma" w:cs="Tahoma"/>
              </w:rPr>
              <w:t>A O UDELEŽBI FIZIČNIH IN PRAVNIH OSEB V LASTNIŠTVU GOSPODARSKEGA SUBJEKTA</w:t>
            </w:r>
            <w:r w:rsidRPr="002D5CBA">
              <w:rPr>
                <w:rStyle w:val="Sprotnaopomba-sklic"/>
                <w:rFonts w:ascii="Tahoma" w:hAnsi="Tahoma" w:cs="Tahoma"/>
              </w:rPr>
              <w:footnoteReference w:id="1"/>
            </w:r>
          </w:p>
        </w:tc>
        <w:tc>
          <w:tcPr>
            <w:tcW w:w="1417" w:type="dxa"/>
          </w:tcPr>
          <w:p w14:paraId="79A96661" w14:textId="77777777" w:rsidR="00B976DC" w:rsidRPr="0087254A" w:rsidRDefault="00B976DC" w:rsidP="005D0B1A">
            <w:pPr>
              <w:keepNext/>
              <w:keepLines/>
              <w:jc w:val="both"/>
              <w:rPr>
                <w:rFonts w:ascii="Tahoma" w:hAnsi="Tahoma" w:cs="Tahoma"/>
                <w:b/>
                <w:i/>
              </w:rPr>
            </w:pPr>
            <w:r w:rsidRPr="0087254A">
              <w:rPr>
                <w:rFonts w:ascii="Tahoma" w:hAnsi="Tahoma" w:cs="Tahoma"/>
                <w:b/>
                <w:i/>
              </w:rPr>
              <w:t>Priloga 3</w:t>
            </w:r>
          </w:p>
        </w:tc>
      </w:tr>
    </w:tbl>
    <w:p w14:paraId="37F7DC13" w14:textId="77777777" w:rsidR="00A539F0" w:rsidRDefault="00A539F0" w:rsidP="005D0B1A">
      <w:pPr>
        <w:keepNext/>
        <w:keepLines/>
        <w:jc w:val="both"/>
        <w:rPr>
          <w:rFonts w:ascii="Tahoma" w:hAnsi="Tahoma" w:cs="Tahoma"/>
          <w:bCs/>
          <w:i/>
          <w:noProof/>
          <w:sz w:val="18"/>
          <w:szCs w:val="18"/>
        </w:rPr>
      </w:pPr>
    </w:p>
    <w:p w14:paraId="3AC2A2A3" w14:textId="77777777" w:rsidR="00A539F0" w:rsidRDefault="00A539F0" w:rsidP="005D0B1A">
      <w:pPr>
        <w:keepNext/>
        <w:keepLines/>
        <w:tabs>
          <w:tab w:val="left" w:pos="284"/>
        </w:tabs>
        <w:jc w:val="both"/>
        <w:rPr>
          <w:rFonts w:ascii="Tahoma" w:hAnsi="Tahoma" w:cs="Tahoma"/>
        </w:rPr>
      </w:pPr>
    </w:p>
    <w:p w14:paraId="57E629F8" w14:textId="77777777" w:rsidR="00A539F0" w:rsidRPr="00982243" w:rsidRDefault="00A539F0" w:rsidP="005D0B1A">
      <w:pPr>
        <w:keepNext/>
        <w:keepLines/>
        <w:ind w:right="1"/>
        <w:jc w:val="both"/>
        <w:rPr>
          <w:rFonts w:ascii="Tahoma" w:hAnsi="Tahoma" w:cs="Tahoma"/>
          <w:i/>
        </w:rPr>
      </w:pPr>
      <w:r w:rsidRPr="00982243">
        <w:rPr>
          <w:rFonts w:ascii="Tahoma" w:hAnsi="Tahoma" w:cs="Tahoma"/>
          <w:i/>
        </w:rPr>
        <w:t>Podatki o pravni osebi (</w:t>
      </w:r>
      <w:r w:rsidR="00D6227E">
        <w:rPr>
          <w:rFonts w:ascii="Tahoma" w:hAnsi="Tahoma" w:cs="Tahoma"/>
          <w:i/>
        </w:rPr>
        <w:t>gospodarskem subjektu</w:t>
      </w:r>
      <w:r w:rsidRPr="00982243">
        <w:rPr>
          <w:rFonts w:ascii="Tahoma" w:hAnsi="Tahoma" w:cs="Tahoma"/>
          <w:i/>
        </w:rPr>
        <w:t>):</w:t>
      </w:r>
    </w:p>
    <w:p w14:paraId="33E4F85E"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w:t>
      </w:r>
      <w:r w:rsidR="00D6227E">
        <w:rPr>
          <w:rFonts w:ascii="Tahoma" w:hAnsi="Tahoma" w:cs="Tahoma"/>
        </w:rPr>
        <w:t>______</w:t>
      </w:r>
    </w:p>
    <w:p w14:paraId="72190FDA"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w:t>
      </w:r>
      <w:r w:rsidR="00D6227E">
        <w:rPr>
          <w:rFonts w:ascii="Tahoma" w:hAnsi="Tahoma" w:cs="Tahoma"/>
        </w:rPr>
        <w:t>______</w:t>
      </w:r>
    </w:p>
    <w:p w14:paraId="46821901"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:_______________________________________________________</w:t>
      </w:r>
      <w:r>
        <w:rPr>
          <w:rFonts w:ascii="Tahoma" w:hAnsi="Tahoma" w:cs="Tahoma"/>
        </w:rPr>
        <w:t>_______</w:t>
      </w:r>
    </w:p>
    <w:p w14:paraId="08060A1E"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w:t>
      </w:r>
      <w:r w:rsidR="00D6227E">
        <w:rPr>
          <w:rFonts w:ascii="Tahoma" w:hAnsi="Tahoma" w:cs="Tahoma"/>
        </w:rPr>
        <w:t>_____</w:t>
      </w:r>
    </w:p>
    <w:p w14:paraId="6ABED0B3"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w:t>
      </w:r>
      <w:r w:rsidR="00D6227E">
        <w:rPr>
          <w:rFonts w:ascii="Tahoma" w:hAnsi="Tahoma" w:cs="Tahoma"/>
        </w:rPr>
        <w:t>__</w:t>
      </w:r>
    </w:p>
    <w:p w14:paraId="35595EE3" w14:textId="66263C47" w:rsidR="00A539F0" w:rsidRDefault="00A539F0" w:rsidP="005D0B1A">
      <w:pPr>
        <w:keepNext/>
        <w:keepLines/>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xml:space="preserve"> _________________________________________________________</w:t>
      </w:r>
      <w:r w:rsidR="00D6227E">
        <w:rPr>
          <w:rFonts w:ascii="Tahoma" w:hAnsi="Tahoma" w:cs="Tahoma"/>
        </w:rPr>
        <w:t>______________</w:t>
      </w:r>
    </w:p>
    <w:p w14:paraId="4099E79B" w14:textId="77777777" w:rsidR="00A539F0" w:rsidRPr="00982243" w:rsidRDefault="00A539F0" w:rsidP="005D0B1A">
      <w:pPr>
        <w:keepNext/>
        <w:keepLines/>
        <w:ind w:right="1"/>
        <w:jc w:val="both"/>
        <w:rPr>
          <w:rFonts w:ascii="Tahoma" w:hAnsi="Tahoma" w:cs="Tahoma"/>
        </w:rPr>
      </w:pPr>
    </w:p>
    <w:p w14:paraId="6B57078A" w14:textId="15DE313D" w:rsidR="00A539F0" w:rsidRPr="00D30507" w:rsidRDefault="00A539F0" w:rsidP="005D0B1A">
      <w:pPr>
        <w:keepNext/>
        <w:keepLines/>
        <w:jc w:val="both"/>
        <w:rPr>
          <w:rFonts w:ascii="Tahoma" w:hAnsi="Tahoma" w:cs="Tahoma"/>
          <w:b/>
        </w:rPr>
      </w:pPr>
      <w:r w:rsidRPr="00F64F75">
        <w:rPr>
          <w:rFonts w:ascii="Tahoma" w:hAnsi="Tahoma" w:cs="Tahoma"/>
        </w:rPr>
        <w:t xml:space="preserve">V zvezi z javnim naročilom </w:t>
      </w:r>
      <w:r w:rsidR="00D30507" w:rsidRPr="00D30507">
        <w:rPr>
          <w:rFonts w:ascii="Tahoma" w:hAnsi="Tahoma" w:cs="Tahoma"/>
          <w:b/>
        </w:rPr>
        <w:t>LPT-76/25 - Dobava betonskih otokov za parkirne sisteme za obdobje 48 mesecev</w:t>
      </w:r>
      <w:r w:rsidR="00D30507">
        <w:rPr>
          <w:rFonts w:ascii="Tahoma" w:hAnsi="Tahoma" w:cs="Tahoma"/>
          <w:b/>
        </w:rPr>
        <w:t xml:space="preserve"> </w:t>
      </w:r>
      <w:r>
        <w:rPr>
          <w:rFonts w:ascii="Tahoma" w:hAnsi="Tahoma" w:cs="Tahoma"/>
        </w:rPr>
        <w:t>posredujemo na osnovi</w:t>
      </w:r>
      <w:r w:rsidRPr="00F64F75">
        <w:rPr>
          <w:rFonts w:ascii="Tahoma" w:hAnsi="Tahoma" w:cs="Tahoma"/>
        </w:rPr>
        <w:t xml:space="preserve"> šestega odstavka 14. člena ZIntPK podatke o udeležbi fizičnih in pravnih oseb v lastništvu </w:t>
      </w:r>
      <w:r w:rsidR="00D6227E">
        <w:rPr>
          <w:rFonts w:ascii="Tahoma" w:hAnsi="Tahoma" w:cs="Tahoma"/>
        </w:rPr>
        <w:t>gospodarskega subjekta</w:t>
      </w:r>
      <w:r w:rsidRPr="00F64F75">
        <w:rPr>
          <w:rFonts w:ascii="Tahoma" w:hAnsi="Tahoma" w:cs="Tahoma"/>
        </w:rPr>
        <w:t>, vključno z udeležbo tihih družbenikov, ter gospodarskih subjektih, za katere se glede na določbe zakona, ki ureja gospodarske družbe šteje, da so povezane družbe s ponudnikom.</w:t>
      </w:r>
    </w:p>
    <w:p w14:paraId="04C917FF" w14:textId="77777777" w:rsidR="00A539F0" w:rsidRDefault="00A539F0" w:rsidP="005D0B1A">
      <w:pPr>
        <w:keepNext/>
        <w:keepLines/>
        <w:jc w:val="both"/>
      </w:pPr>
    </w:p>
    <w:p w14:paraId="31AA439D" w14:textId="77777777" w:rsidR="001D0694" w:rsidRDefault="001D0694" w:rsidP="005D0B1A">
      <w:pPr>
        <w:keepNext/>
        <w:keepLines/>
        <w:jc w:val="both"/>
      </w:pPr>
    </w:p>
    <w:p w14:paraId="6BF0BDCB"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pravne osebe</w:t>
      </w:r>
      <w:r w:rsidRPr="00D07315">
        <w:rPr>
          <w:rFonts w:ascii="Tahoma" w:hAnsi="Tahoma" w:cs="Tahoma"/>
        </w:rPr>
        <w:t>, vključno z udeležbo tihih družbenikov:</w:t>
      </w:r>
    </w:p>
    <w:p w14:paraId="0DADF3D5" w14:textId="77777777" w:rsidR="00A539F0" w:rsidRPr="00D07315" w:rsidRDefault="00A539F0" w:rsidP="005D0B1A">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D07315" w14:paraId="552320D7" w14:textId="77777777" w:rsidTr="00A16DD0">
        <w:tc>
          <w:tcPr>
            <w:tcW w:w="533" w:type="dxa"/>
            <w:shd w:val="clear" w:color="auto" w:fill="auto"/>
          </w:tcPr>
          <w:p w14:paraId="656FF92F"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3" w:type="dxa"/>
            <w:shd w:val="clear" w:color="auto" w:fill="auto"/>
          </w:tcPr>
          <w:p w14:paraId="13B772DE" w14:textId="77777777" w:rsidR="00A539F0" w:rsidRPr="00D07315" w:rsidRDefault="00A539F0" w:rsidP="005D0B1A">
            <w:pPr>
              <w:keepNext/>
              <w:keepLines/>
              <w:jc w:val="both"/>
              <w:rPr>
                <w:rFonts w:ascii="Tahoma" w:hAnsi="Tahoma" w:cs="Tahoma"/>
                <w:b/>
              </w:rPr>
            </w:pPr>
            <w:r w:rsidRPr="00D07315">
              <w:rPr>
                <w:rFonts w:ascii="Tahoma" w:hAnsi="Tahoma" w:cs="Tahoma"/>
                <w:b/>
              </w:rPr>
              <w:t>Naziv</w:t>
            </w:r>
          </w:p>
        </w:tc>
        <w:tc>
          <w:tcPr>
            <w:tcW w:w="3402" w:type="dxa"/>
          </w:tcPr>
          <w:p w14:paraId="7FBE6C9C" w14:textId="77777777" w:rsidR="00A539F0" w:rsidRPr="00D07315" w:rsidRDefault="00A539F0" w:rsidP="005D0B1A">
            <w:pPr>
              <w:keepNext/>
              <w:keepLines/>
              <w:jc w:val="both"/>
              <w:rPr>
                <w:rFonts w:ascii="Tahoma" w:hAnsi="Tahoma" w:cs="Tahoma"/>
                <w:b/>
              </w:rPr>
            </w:pPr>
            <w:r w:rsidRPr="002E4D5C">
              <w:rPr>
                <w:rFonts w:ascii="Tahoma" w:hAnsi="Tahoma" w:cs="Tahoma"/>
                <w:b/>
              </w:rPr>
              <w:t>Sedež</w:t>
            </w:r>
          </w:p>
        </w:tc>
        <w:tc>
          <w:tcPr>
            <w:tcW w:w="1843" w:type="dxa"/>
            <w:shd w:val="clear" w:color="auto" w:fill="auto"/>
          </w:tcPr>
          <w:p w14:paraId="4759A531" w14:textId="77777777" w:rsidR="00A539F0" w:rsidRPr="00D07315" w:rsidRDefault="00A539F0" w:rsidP="005D0B1A">
            <w:pPr>
              <w:keepNext/>
              <w:keepLines/>
              <w:jc w:val="both"/>
              <w:rPr>
                <w:rFonts w:ascii="Tahoma" w:hAnsi="Tahoma" w:cs="Tahoma"/>
                <w:b/>
              </w:rPr>
            </w:pPr>
            <w:r w:rsidRPr="002E4D5C">
              <w:rPr>
                <w:rFonts w:ascii="Tahoma" w:hAnsi="Tahoma" w:cs="Tahoma"/>
                <w:b/>
              </w:rPr>
              <w:t>Delež lastništva v %</w:t>
            </w:r>
          </w:p>
        </w:tc>
      </w:tr>
      <w:tr w:rsidR="00A539F0" w:rsidRPr="00D07315" w14:paraId="62353114" w14:textId="77777777" w:rsidTr="00A16DD0">
        <w:tc>
          <w:tcPr>
            <w:tcW w:w="533" w:type="dxa"/>
            <w:shd w:val="clear" w:color="auto" w:fill="auto"/>
          </w:tcPr>
          <w:p w14:paraId="3FAFC25B"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3" w:type="dxa"/>
            <w:shd w:val="clear" w:color="auto" w:fill="auto"/>
          </w:tcPr>
          <w:p w14:paraId="54BFE643" w14:textId="77777777" w:rsidR="00A539F0" w:rsidRPr="00D07315" w:rsidRDefault="00A539F0" w:rsidP="005D0B1A">
            <w:pPr>
              <w:keepNext/>
              <w:keepLines/>
              <w:jc w:val="both"/>
              <w:rPr>
                <w:rFonts w:ascii="Tahoma" w:hAnsi="Tahoma" w:cs="Tahoma"/>
                <w:b/>
              </w:rPr>
            </w:pPr>
          </w:p>
        </w:tc>
        <w:tc>
          <w:tcPr>
            <w:tcW w:w="3402" w:type="dxa"/>
          </w:tcPr>
          <w:p w14:paraId="60F183EF"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2C5F61BC" w14:textId="77777777" w:rsidR="00A539F0" w:rsidRPr="00D07315" w:rsidRDefault="00A539F0" w:rsidP="005D0B1A">
            <w:pPr>
              <w:keepNext/>
              <w:keepLines/>
              <w:jc w:val="both"/>
              <w:rPr>
                <w:rFonts w:ascii="Tahoma" w:hAnsi="Tahoma" w:cs="Tahoma"/>
                <w:b/>
              </w:rPr>
            </w:pPr>
          </w:p>
        </w:tc>
      </w:tr>
      <w:tr w:rsidR="00A539F0" w:rsidRPr="00D07315" w14:paraId="427DD3F4" w14:textId="77777777" w:rsidTr="00A16DD0">
        <w:tc>
          <w:tcPr>
            <w:tcW w:w="533" w:type="dxa"/>
            <w:shd w:val="clear" w:color="auto" w:fill="auto"/>
          </w:tcPr>
          <w:p w14:paraId="2DA8A68E"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3" w:type="dxa"/>
            <w:shd w:val="clear" w:color="auto" w:fill="auto"/>
          </w:tcPr>
          <w:p w14:paraId="3A0A6AB5" w14:textId="77777777" w:rsidR="00A539F0" w:rsidRPr="00D07315" w:rsidRDefault="00A539F0" w:rsidP="005D0B1A">
            <w:pPr>
              <w:keepNext/>
              <w:keepLines/>
              <w:jc w:val="both"/>
              <w:rPr>
                <w:rFonts w:ascii="Tahoma" w:hAnsi="Tahoma" w:cs="Tahoma"/>
                <w:b/>
              </w:rPr>
            </w:pPr>
          </w:p>
        </w:tc>
        <w:tc>
          <w:tcPr>
            <w:tcW w:w="3402" w:type="dxa"/>
          </w:tcPr>
          <w:p w14:paraId="3CAC626B"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3C487358" w14:textId="77777777" w:rsidR="00A539F0" w:rsidRPr="00D07315" w:rsidRDefault="00A539F0" w:rsidP="005D0B1A">
            <w:pPr>
              <w:keepNext/>
              <w:keepLines/>
              <w:jc w:val="both"/>
              <w:rPr>
                <w:rFonts w:ascii="Tahoma" w:hAnsi="Tahoma" w:cs="Tahoma"/>
                <w:b/>
              </w:rPr>
            </w:pPr>
          </w:p>
        </w:tc>
      </w:tr>
      <w:tr w:rsidR="00A539F0" w:rsidRPr="00D07315" w14:paraId="1BEDAC9B" w14:textId="77777777" w:rsidTr="00A16DD0">
        <w:tc>
          <w:tcPr>
            <w:tcW w:w="533" w:type="dxa"/>
            <w:shd w:val="clear" w:color="auto" w:fill="auto"/>
          </w:tcPr>
          <w:p w14:paraId="70392170"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3" w:type="dxa"/>
            <w:shd w:val="clear" w:color="auto" w:fill="auto"/>
          </w:tcPr>
          <w:p w14:paraId="5AC4B1CF" w14:textId="77777777" w:rsidR="00A539F0" w:rsidRPr="00D07315" w:rsidRDefault="00A539F0" w:rsidP="005D0B1A">
            <w:pPr>
              <w:keepNext/>
              <w:keepLines/>
              <w:jc w:val="both"/>
              <w:rPr>
                <w:rFonts w:ascii="Tahoma" w:hAnsi="Tahoma" w:cs="Tahoma"/>
                <w:b/>
              </w:rPr>
            </w:pPr>
          </w:p>
        </w:tc>
        <w:tc>
          <w:tcPr>
            <w:tcW w:w="3402" w:type="dxa"/>
          </w:tcPr>
          <w:p w14:paraId="46E6303C"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07D54611" w14:textId="77777777" w:rsidR="00A539F0" w:rsidRPr="00D07315" w:rsidRDefault="00A539F0" w:rsidP="005D0B1A">
            <w:pPr>
              <w:keepNext/>
              <w:keepLines/>
              <w:jc w:val="both"/>
              <w:rPr>
                <w:rFonts w:ascii="Tahoma" w:hAnsi="Tahoma" w:cs="Tahoma"/>
                <w:b/>
              </w:rPr>
            </w:pPr>
          </w:p>
        </w:tc>
      </w:tr>
      <w:tr w:rsidR="00A539F0" w:rsidRPr="00D07315" w14:paraId="3CD6B3EC" w14:textId="77777777" w:rsidTr="00A16DD0">
        <w:tc>
          <w:tcPr>
            <w:tcW w:w="533" w:type="dxa"/>
            <w:shd w:val="clear" w:color="auto" w:fill="auto"/>
          </w:tcPr>
          <w:p w14:paraId="08037327"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3" w:type="dxa"/>
            <w:shd w:val="clear" w:color="auto" w:fill="auto"/>
          </w:tcPr>
          <w:p w14:paraId="07656588" w14:textId="77777777" w:rsidR="00A539F0" w:rsidRPr="00D07315" w:rsidRDefault="00A539F0" w:rsidP="005D0B1A">
            <w:pPr>
              <w:keepNext/>
              <w:keepLines/>
              <w:jc w:val="both"/>
              <w:rPr>
                <w:rFonts w:ascii="Tahoma" w:hAnsi="Tahoma" w:cs="Tahoma"/>
                <w:b/>
              </w:rPr>
            </w:pPr>
          </w:p>
        </w:tc>
        <w:tc>
          <w:tcPr>
            <w:tcW w:w="3402" w:type="dxa"/>
          </w:tcPr>
          <w:p w14:paraId="57F4B506"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61D17DDF" w14:textId="77777777" w:rsidR="00A539F0" w:rsidRPr="00D07315" w:rsidRDefault="00A539F0" w:rsidP="005D0B1A">
            <w:pPr>
              <w:keepNext/>
              <w:keepLines/>
              <w:jc w:val="both"/>
              <w:rPr>
                <w:rFonts w:ascii="Tahoma" w:hAnsi="Tahoma" w:cs="Tahoma"/>
                <w:b/>
              </w:rPr>
            </w:pPr>
          </w:p>
        </w:tc>
      </w:tr>
    </w:tbl>
    <w:p w14:paraId="13C12B65" w14:textId="77777777" w:rsidR="00A539F0" w:rsidRPr="00D07315" w:rsidRDefault="00A539F0" w:rsidP="005D0B1A">
      <w:pPr>
        <w:keepNext/>
        <w:keepLines/>
        <w:jc w:val="both"/>
        <w:rPr>
          <w:rFonts w:ascii="Tahoma" w:hAnsi="Tahoma" w:cs="Tahoma"/>
          <w:b/>
        </w:rPr>
      </w:pPr>
    </w:p>
    <w:p w14:paraId="74AA802E" w14:textId="77777777" w:rsidR="00890C57" w:rsidRDefault="00890C57" w:rsidP="005D0B1A">
      <w:pPr>
        <w:keepNext/>
        <w:keepLines/>
        <w:jc w:val="both"/>
        <w:rPr>
          <w:rFonts w:ascii="Tahoma" w:hAnsi="Tahoma" w:cs="Tahoma"/>
          <w:b/>
        </w:rPr>
      </w:pPr>
    </w:p>
    <w:p w14:paraId="4C045148"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fizične osebe</w:t>
      </w:r>
      <w:r w:rsidRPr="00D07315">
        <w:rPr>
          <w:rFonts w:ascii="Tahoma" w:hAnsi="Tahoma" w:cs="Tahoma"/>
        </w:rPr>
        <w:t>, vključno z udeležbo tihih družbenikov:</w:t>
      </w:r>
    </w:p>
    <w:p w14:paraId="5CAF18A3"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D07315" w14:paraId="61005D47" w14:textId="77777777" w:rsidTr="003C0E5D">
        <w:tc>
          <w:tcPr>
            <w:tcW w:w="534" w:type="dxa"/>
            <w:shd w:val="clear" w:color="auto" w:fill="auto"/>
          </w:tcPr>
          <w:p w14:paraId="44510B1E"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2" w:type="dxa"/>
            <w:shd w:val="clear" w:color="auto" w:fill="auto"/>
          </w:tcPr>
          <w:p w14:paraId="742458EF" w14:textId="77777777" w:rsidR="00A539F0" w:rsidRPr="00D07315" w:rsidRDefault="00A539F0" w:rsidP="005D0B1A">
            <w:pPr>
              <w:keepNext/>
              <w:keepLines/>
              <w:jc w:val="both"/>
              <w:rPr>
                <w:rFonts w:ascii="Tahoma" w:hAnsi="Tahoma" w:cs="Tahoma"/>
                <w:b/>
              </w:rPr>
            </w:pPr>
            <w:r w:rsidRPr="00D07315">
              <w:rPr>
                <w:rFonts w:ascii="Tahoma" w:hAnsi="Tahoma" w:cs="Tahoma"/>
                <w:b/>
              </w:rPr>
              <w:t>Ime in priimek</w:t>
            </w:r>
          </w:p>
        </w:tc>
        <w:tc>
          <w:tcPr>
            <w:tcW w:w="3685" w:type="dxa"/>
            <w:shd w:val="clear" w:color="auto" w:fill="auto"/>
          </w:tcPr>
          <w:p w14:paraId="3174BD44" w14:textId="77777777" w:rsidR="00A539F0" w:rsidRPr="00D07315" w:rsidRDefault="00A539F0" w:rsidP="005D0B1A">
            <w:pPr>
              <w:keepNext/>
              <w:keepLines/>
              <w:jc w:val="both"/>
              <w:rPr>
                <w:rFonts w:ascii="Tahoma" w:hAnsi="Tahoma" w:cs="Tahoma"/>
                <w:b/>
              </w:rPr>
            </w:pPr>
            <w:r w:rsidRPr="00D07315">
              <w:rPr>
                <w:rFonts w:ascii="Tahoma" w:hAnsi="Tahoma" w:cs="Tahoma"/>
                <w:b/>
              </w:rPr>
              <w:t>Naslov stalnega bivališča</w:t>
            </w:r>
          </w:p>
        </w:tc>
        <w:tc>
          <w:tcPr>
            <w:tcW w:w="1810" w:type="dxa"/>
            <w:shd w:val="clear" w:color="auto" w:fill="auto"/>
          </w:tcPr>
          <w:p w14:paraId="668D97AB" w14:textId="77777777" w:rsidR="00A539F0" w:rsidRPr="00D07315" w:rsidRDefault="00A539F0" w:rsidP="005D0B1A">
            <w:pPr>
              <w:keepNext/>
              <w:keepLines/>
              <w:jc w:val="both"/>
              <w:rPr>
                <w:rFonts w:ascii="Tahoma" w:hAnsi="Tahoma" w:cs="Tahoma"/>
                <w:b/>
              </w:rPr>
            </w:pPr>
            <w:r w:rsidRPr="00D07315">
              <w:rPr>
                <w:rFonts w:ascii="Tahoma" w:hAnsi="Tahoma" w:cs="Tahoma"/>
                <w:b/>
              </w:rPr>
              <w:t>Delež lastništva v %</w:t>
            </w:r>
          </w:p>
        </w:tc>
      </w:tr>
      <w:tr w:rsidR="00A539F0" w:rsidRPr="00D07315" w14:paraId="029A4784" w14:textId="77777777" w:rsidTr="003C0E5D">
        <w:tc>
          <w:tcPr>
            <w:tcW w:w="534" w:type="dxa"/>
            <w:shd w:val="clear" w:color="auto" w:fill="auto"/>
          </w:tcPr>
          <w:p w14:paraId="660744AF"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2" w:type="dxa"/>
            <w:shd w:val="clear" w:color="auto" w:fill="auto"/>
          </w:tcPr>
          <w:p w14:paraId="3FE2C9E3"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7A67DAE9"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7D46077D" w14:textId="77777777" w:rsidR="00A539F0" w:rsidRPr="00D07315" w:rsidRDefault="00A539F0" w:rsidP="005D0B1A">
            <w:pPr>
              <w:keepNext/>
              <w:keepLines/>
              <w:jc w:val="both"/>
              <w:rPr>
                <w:rFonts w:ascii="Tahoma" w:hAnsi="Tahoma" w:cs="Tahoma"/>
                <w:b/>
              </w:rPr>
            </w:pPr>
          </w:p>
        </w:tc>
      </w:tr>
      <w:tr w:rsidR="00A539F0" w:rsidRPr="00D07315" w14:paraId="05E400ED" w14:textId="77777777" w:rsidTr="003C0E5D">
        <w:tc>
          <w:tcPr>
            <w:tcW w:w="534" w:type="dxa"/>
            <w:shd w:val="clear" w:color="auto" w:fill="auto"/>
          </w:tcPr>
          <w:p w14:paraId="73B6453A"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2" w:type="dxa"/>
            <w:shd w:val="clear" w:color="auto" w:fill="auto"/>
          </w:tcPr>
          <w:p w14:paraId="328ABDB5"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0F9C8812"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031CE0AD" w14:textId="77777777" w:rsidR="00A539F0" w:rsidRPr="00D07315" w:rsidRDefault="00A539F0" w:rsidP="005D0B1A">
            <w:pPr>
              <w:keepNext/>
              <w:keepLines/>
              <w:jc w:val="both"/>
              <w:rPr>
                <w:rFonts w:ascii="Tahoma" w:hAnsi="Tahoma" w:cs="Tahoma"/>
                <w:b/>
              </w:rPr>
            </w:pPr>
          </w:p>
        </w:tc>
      </w:tr>
      <w:tr w:rsidR="00A539F0" w:rsidRPr="00D07315" w14:paraId="022CBE99" w14:textId="77777777" w:rsidTr="003C0E5D">
        <w:tc>
          <w:tcPr>
            <w:tcW w:w="534" w:type="dxa"/>
            <w:shd w:val="clear" w:color="auto" w:fill="auto"/>
          </w:tcPr>
          <w:p w14:paraId="170440CB"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2" w:type="dxa"/>
            <w:shd w:val="clear" w:color="auto" w:fill="auto"/>
          </w:tcPr>
          <w:p w14:paraId="19367B2A"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5A1FB32A"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0D293D99" w14:textId="77777777" w:rsidR="00A539F0" w:rsidRPr="00D07315" w:rsidRDefault="00A539F0" w:rsidP="005D0B1A">
            <w:pPr>
              <w:keepNext/>
              <w:keepLines/>
              <w:jc w:val="both"/>
              <w:rPr>
                <w:rFonts w:ascii="Tahoma" w:hAnsi="Tahoma" w:cs="Tahoma"/>
                <w:b/>
              </w:rPr>
            </w:pPr>
          </w:p>
        </w:tc>
      </w:tr>
      <w:tr w:rsidR="00A539F0" w:rsidRPr="00D07315" w14:paraId="55F12773" w14:textId="77777777" w:rsidTr="003C0E5D">
        <w:tc>
          <w:tcPr>
            <w:tcW w:w="534" w:type="dxa"/>
            <w:shd w:val="clear" w:color="auto" w:fill="auto"/>
          </w:tcPr>
          <w:p w14:paraId="0998A6E9"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2" w:type="dxa"/>
            <w:shd w:val="clear" w:color="auto" w:fill="auto"/>
          </w:tcPr>
          <w:p w14:paraId="4047FC62"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24AA0DDE"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2AE2B2C6" w14:textId="77777777" w:rsidR="00A539F0" w:rsidRPr="00D07315" w:rsidRDefault="00A539F0" w:rsidP="005D0B1A">
            <w:pPr>
              <w:keepNext/>
              <w:keepLines/>
              <w:jc w:val="both"/>
              <w:rPr>
                <w:rFonts w:ascii="Tahoma" w:hAnsi="Tahoma" w:cs="Tahoma"/>
                <w:b/>
              </w:rPr>
            </w:pPr>
          </w:p>
        </w:tc>
      </w:tr>
    </w:tbl>
    <w:p w14:paraId="1F835899" w14:textId="77777777" w:rsidR="00D6227E" w:rsidRDefault="00D6227E" w:rsidP="005D0B1A">
      <w:pPr>
        <w:keepNext/>
        <w:keepLines/>
        <w:jc w:val="both"/>
        <w:rPr>
          <w:rFonts w:ascii="Tahoma" w:hAnsi="Tahoma" w:cs="Tahoma"/>
          <w:b/>
        </w:rPr>
      </w:pPr>
    </w:p>
    <w:p w14:paraId="0CEA95B0" w14:textId="77777777" w:rsidR="00D6227E" w:rsidRDefault="00D6227E" w:rsidP="005D0B1A">
      <w:pPr>
        <w:keepNext/>
        <w:keepLines/>
        <w:jc w:val="both"/>
        <w:rPr>
          <w:rFonts w:ascii="Tahoma" w:hAnsi="Tahoma" w:cs="Tahoma"/>
          <w:b/>
        </w:rPr>
      </w:pPr>
    </w:p>
    <w:p w14:paraId="1E7D4BF1"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skladno z določbami zakona, ki ureja gospodarske družbe, </w:t>
      </w:r>
      <w:r w:rsidRPr="002E4D5C">
        <w:rPr>
          <w:rFonts w:ascii="Tahoma" w:hAnsi="Tahoma" w:cs="Tahoma"/>
          <w:u w:val="single"/>
        </w:rPr>
        <w:t>povezane družbe</w:t>
      </w:r>
      <w:r w:rsidRPr="00D07315">
        <w:rPr>
          <w:rFonts w:ascii="Tahoma" w:hAnsi="Tahoma" w:cs="Tahoma"/>
        </w:rPr>
        <w:t xml:space="preserve"> z zgoraj navedenim </w:t>
      </w:r>
      <w:r w:rsidR="00D6227E">
        <w:rPr>
          <w:rFonts w:ascii="Tahoma" w:hAnsi="Tahoma" w:cs="Tahoma"/>
        </w:rPr>
        <w:t>gospodarskim subjektom</w:t>
      </w:r>
      <w:r w:rsidRPr="00D07315">
        <w:rPr>
          <w:rFonts w:ascii="Tahoma" w:hAnsi="Tahoma" w:cs="Tahoma"/>
        </w:rPr>
        <w:t>, naslednji gospodarski subjekti:</w:t>
      </w:r>
    </w:p>
    <w:p w14:paraId="47D72F92"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D07315" w14:paraId="0B2BD6F9" w14:textId="77777777" w:rsidTr="003C0E5D">
        <w:tc>
          <w:tcPr>
            <w:tcW w:w="533" w:type="dxa"/>
            <w:shd w:val="clear" w:color="auto" w:fill="auto"/>
          </w:tcPr>
          <w:p w14:paraId="2548D7C5" w14:textId="77777777" w:rsidR="00A539F0" w:rsidRPr="00D07315" w:rsidRDefault="00A539F0" w:rsidP="005D0B1A">
            <w:pPr>
              <w:keepNext/>
              <w:keepLines/>
              <w:jc w:val="both"/>
              <w:rPr>
                <w:rFonts w:ascii="Tahoma" w:hAnsi="Tahoma" w:cs="Tahoma"/>
                <w:b/>
              </w:rPr>
            </w:pPr>
            <w:r w:rsidRPr="00D07315">
              <w:rPr>
                <w:rFonts w:ascii="Tahoma" w:hAnsi="Tahoma" w:cs="Tahoma"/>
                <w:b/>
              </w:rPr>
              <w:lastRenderedPageBreak/>
              <w:t>Št.</w:t>
            </w:r>
          </w:p>
        </w:tc>
        <w:tc>
          <w:tcPr>
            <w:tcW w:w="3376" w:type="dxa"/>
            <w:shd w:val="clear" w:color="auto" w:fill="auto"/>
          </w:tcPr>
          <w:p w14:paraId="768A7156"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Naziv </w:t>
            </w:r>
          </w:p>
        </w:tc>
        <w:tc>
          <w:tcPr>
            <w:tcW w:w="3657" w:type="dxa"/>
            <w:shd w:val="clear" w:color="auto" w:fill="auto"/>
          </w:tcPr>
          <w:p w14:paraId="382AE91A"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Sedež </w:t>
            </w:r>
          </w:p>
        </w:tc>
        <w:tc>
          <w:tcPr>
            <w:tcW w:w="1865" w:type="dxa"/>
            <w:shd w:val="clear" w:color="auto" w:fill="auto"/>
          </w:tcPr>
          <w:p w14:paraId="613D63D5" w14:textId="77777777" w:rsidR="00A539F0" w:rsidRPr="00D07315" w:rsidRDefault="00A539F0" w:rsidP="005D0B1A">
            <w:pPr>
              <w:keepNext/>
              <w:keepLines/>
              <w:jc w:val="both"/>
              <w:rPr>
                <w:rFonts w:ascii="Tahoma" w:hAnsi="Tahoma" w:cs="Tahoma"/>
                <w:b/>
              </w:rPr>
            </w:pPr>
            <w:r w:rsidRPr="00D07315">
              <w:rPr>
                <w:rFonts w:ascii="Tahoma" w:hAnsi="Tahoma" w:cs="Tahoma"/>
                <w:b/>
              </w:rPr>
              <w:t>Matična številka</w:t>
            </w:r>
          </w:p>
        </w:tc>
      </w:tr>
      <w:tr w:rsidR="00A539F0" w:rsidRPr="00D07315" w14:paraId="6FBDA272" w14:textId="77777777" w:rsidTr="003C0E5D">
        <w:tc>
          <w:tcPr>
            <w:tcW w:w="533" w:type="dxa"/>
            <w:shd w:val="clear" w:color="auto" w:fill="auto"/>
          </w:tcPr>
          <w:p w14:paraId="2BE2B3D9"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376" w:type="dxa"/>
            <w:shd w:val="clear" w:color="auto" w:fill="auto"/>
          </w:tcPr>
          <w:p w14:paraId="331A57CF"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14A78116"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790FD725" w14:textId="77777777" w:rsidR="00A539F0" w:rsidRPr="00D07315" w:rsidRDefault="00A539F0" w:rsidP="005D0B1A">
            <w:pPr>
              <w:keepNext/>
              <w:keepLines/>
              <w:jc w:val="both"/>
              <w:rPr>
                <w:rFonts w:ascii="Tahoma" w:hAnsi="Tahoma" w:cs="Tahoma"/>
                <w:b/>
              </w:rPr>
            </w:pPr>
          </w:p>
        </w:tc>
      </w:tr>
      <w:tr w:rsidR="00A539F0" w:rsidRPr="00D07315" w14:paraId="7304ECA4" w14:textId="77777777" w:rsidTr="003C0E5D">
        <w:tc>
          <w:tcPr>
            <w:tcW w:w="533" w:type="dxa"/>
            <w:shd w:val="clear" w:color="auto" w:fill="auto"/>
          </w:tcPr>
          <w:p w14:paraId="590DE0EE"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376" w:type="dxa"/>
            <w:shd w:val="clear" w:color="auto" w:fill="auto"/>
          </w:tcPr>
          <w:p w14:paraId="047AEB7F"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7AA9233A"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45B95BD6" w14:textId="77777777" w:rsidR="00A539F0" w:rsidRPr="00D07315" w:rsidRDefault="00A539F0" w:rsidP="005D0B1A">
            <w:pPr>
              <w:keepNext/>
              <w:keepLines/>
              <w:jc w:val="both"/>
              <w:rPr>
                <w:rFonts w:ascii="Tahoma" w:hAnsi="Tahoma" w:cs="Tahoma"/>
                <w:b/>
              </w:rPr>
            </w:pPr>
          </w:p>
        </w:tc>
      </w:tr>
      <w:tr w:rsidR="00A539F0" w:rsidRPr="00D07315" w14:paraId="0CF6C05A" w14:textId="77777777" w:rsidTr="003C0E5D">
        <w:tc>
          <w:tcPr>
            <w:tcW w:w="533" w:type="dxa"/>
            <w:shd w:val="clear" w:color="auto" w:fill="auto"/>
          </w:tcPr>
          <w:p w14:paraId="1EF74FDC"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376" w:type="dxa"/>
            <w:shd w:val="clear" w:color="auto" w:fill="auto"/>
          </w:tcPr>
          <w:p w14:paraId="10BF5D34"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186742CC"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4C7A5AB5" w14:textId="77777777" w:rsidR="00A539F0" w:rsidRPr="00D07315" w:rsidRDefault="00A539F0" w:rsidP="005D0B1A">
            <w:pPr>
              <w:keepNext/>
              <w:keepLines/>
              <w:jc w:val="both"/>
              <w:rPr>
                <w:rFonts w:ascii="Tahoma" w:hAnsi="Tahoma" w:cs="Tahoma"/>
                <w:b/>
              </w:rPr>
            </w:pPr>
          </w:p>
        </w:tc>
      </w:tr>
      <w:tr w:rsidR="00A539F0" w:rsidRPr="00D07315" w14:paraId="70428988" w14:textId="77777777" w:rsidTr="003C0E5D">
        <w:tc>
          <w:tcPr>
            <w:tcW w:w="533" w:type="dxa"/>
            <w:shd w:val="clear" w:color="auto" w:fill="auto"/>
          </w:tcPr>
          <w:p w14:paraId="713DF411"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376" w:type="dxa"/>
            <w:shd w:val="clear" w:color="auto" w:fill="auto"/>
          </w:tcPr>
          <w:p w14:paraId="70C912EE"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6CE81DE2"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1FCF56D2" w14:textId="77777777" w:rsidR="00A539F0" w:rsidRPr="00D07315" w:rsidRDefault="00A539F0" w:rsidP="005D0B1A">
            <w:pPr>
              <w:keepNext/>
              <w:keepLines/>
              <w:jc w:val="both"/>
              <w:rPr>
                <w:rFonts w:ascii="Tahoma" w:hAnsi="Tahoma" w:cs="Tahoma"/>
                <w:b/>
              </w:rPr>
            </w:pPr>
          </w:p>
        </w:tc>
      </w:tr>
    </w:tbl>
    <w:p w14:paraId="43A31F0A" w14:textId="77777777" w:rsidR="00890C57" w:rsidRDefault="00890C57" w:rsidP="005D0B1A">
      <w:pPr>
        <w:keepNext/>
        <w:keepLines/>
        <w:jc w:val="both"/>
        <w:rPr>
          <w:rFonts w:ascii="Tahoma" w:hAnsi="Tahoma" w:cs="Tahoma"/>
        </w:rPr>
      </w:pPr>
    </w:p>
    <w:p w14:paraId="63EAAD8E" w14:textId="77777777" w:rsidR="00A539F0" w:rsidRPr="00D07315" w:rsidRDefault="00A539F0" w:rsidP="005D0B1A">
      <w:pPr>
        <w:keepNext/>
        <w:keepLines/>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D110225" w14:textId="77777777" w:rsidR="00A539F0" w:rsidRDefault="00A539F0" w:rsidP="005D0B1A">
      <w:pPr>
        <w:keepNext/>
        <w:keepLines/>
        <w:jc w:val="both"/>
        <w:rPr>
          <w:rFonts w:ascii="Tahoma" w:hAnsi="Tahoma" w:cs="Tahoma"/>
        </w:rPr>
      </w:pPr>
    </w:p>
    <w:p w14:paraId="508C0BF3" w14:textId="284ED359" w:rsidR="00A539F0" w:rsidRPr="00D07315" w:rsidRDefault="00A539F0" w:rsidP="005D0B1A">
      <w:pPr>
        <w:keepNext/>
        <w:keepLines/>
        <w:jc w:val="both"/>
        <w:rPr>
          <w:rFonts w:ascii="Tahoma" w:hAnsi="Tahoma" w:cs="Tahoma"/>
        </w:rPr>
      </w:pPr>
      <w:r w:rsidRPr="00D07315">
        <w:rPr>
          <w:rFonts w:ascii="Tahoma" w:hAnsi="Tahoma" w:cs="Tahoma"/>
        </w:rPr>
        <w:t xml:space="preserve">S podpisom te izjave jamčim za točnost in resničnost podatkov ter se zavedam, da je </w:t>
      </w:r>
      <w:r w:rsidR="00C75C31">
        <w:rPr>
          <w:rFonts w:ascii="Tahoma" w:hAnsi="Tahoma" w:cs="Tahoma"/>
        </w:rPr>
        <w:t>okvirni sporazum</w:t>
      </w:r>
      <w:r w:rsidRPr="00D07315">
        <w:rPr>
          <w:rFonts w:ascii="Tahoma" w:hAnsi="Tahoma" w:cs="Tahoma"/>
        </w:rPr>
        <w:t xml:space="preserve"> v primeru lažne izjave ali neresničnih podatkov o dejstvih v izjavi nič</w:t>
      </w:r>
      <w:r>
        <w:rPr>
          <w:rFonts w:ascii="Tahoma" w:hAnsi="Tahoma" w:cs="Tahoma"/>
        </w:rPr>
        <w:t>en</w:t>
      </w:r>
      <w:r w:rsidRPr="00D07315">
        <w:rPr>
          <w:rFonts w:ascii="Tahoma" w:hAnsi="Tahoma" w:cs="Tahoma"/>
        </w:rPr>
        <w:t>. Zavezujem se, da bom naročnika obvestil o vsaki spremembi posredovanih podatkov.</w:t>
      </w:r>
    </w:p>
    <w:p w14:paraId="27B34032" w14:textId="77777777" w:rsidR="00A539F0" w:rsidRDefault="00A539F0" w:rsidP="005D0B1A">
      <w:pPr>
        <w:keepNext/>
        <w:keepLines/>
        <w:jc w:val="both"/>
        <w:rPr>
          <w:rFonts w:ascii="Tahoma" w:hAnsi="Tahoma" w:cs="Tahoma"/>
          <w:b/>
        </w:rPr>
      </w:pPr>
    </w:p>
    <w:p w14:paraId="22B28C9E" w14:textId="77777777" w:rsidR="00A539F0" w:rsidRDefault="00A539F0" w:rsidP="005D0B1A">
      <w:pPr>
        <w:keepNext/>
        <w:keepLines/>
        <w:jc w:val="both"/>
        <w:rPr>
          <w:rFonts w:ascii="Tahoma" w:hAnsi="Tahoma" w:cs="Tahoma"/>
          <w:i/>
          <w:u w:val="single"/>
        </w:rPr>
      </w:pPr>
    </w:p>
    <w:p w14:paraId="36C943B2" w14:textId="77777777" w:rsidR="00A539F0" w:rsidRPr="0094287D" w:rsidRDefault="00A539F0" w:rsidP="005D0B1A">
      <w:pPr>
        <w:keepNext/>
        <w:keepLines/>
        <w:jc w:val="both"/>
        <w:rPr>
          <w:rFonts w:ascii="Tahoma" w:hAnsi="Tahoma" w:cs="Tahoma"/>
          <w:i/>
          <w:u w:val="single"/>
        </w:rPr>
      </w:pPr>
      <w:r w:rsidRPr="0094287D">
        <w:rPr>
          <w:rFonts w:ascii="Tahoma" w:hAnsi="Tahoma" w:cs="Tahoma"/>
          <w:i/>
          <w:u w:val="single"/>
        </w:rPr>
        <w:t>Vse izjave podajamo pod kazensko in materialno odgovornostjo.</w:t>
      </w:r>
    </w:p>
    <w:p w14:paraId="6236C347" w14:textId="77777777" w:rsidR="00A539F0" w:rsidRDefault="00A539F0" w:rsidP="005D0B1A">
      <w:pPr>
        <w:keepNext/>
        <w:keepLines/>
        <w:jc w:val="both"/>
        <w:rPr>
          <w:rFonts w:ascii="Tahoma" w:hAnsi="Tahoma" w:cs="Tahoma"/>
          <w:b/>
        </w:rPr>
      </w:pPr>
    </w:p>
    <w:p w14:paraId="69EE5CCC" w14:textId="77777777" w:rsidR="00A539F0" w:rsidRPr="00D07315" w:rsidRDefault="00A539F0" w:rsidP="005D0B1A">
      <w:pPr>
        <w:keepNext/>
        <w:keepLines/>
        <w:jc w:val="both"/>
        <w:rPr>
          <w:rFonts w:ascii="Tahoma" w:hAnsi="Tahoma" w:cs="Tahoma"/>
          <w:b/>
        </w:rPr>
      </w:pPr>
    </w:p>
    <w:p w14:paraId="786AEE6C" w14:textId="77777777" w:rsidR="00A539F0" w:rsidRPr="00D07315" w:rsidRDefault="00A539F0" w:rsidP="005D0B1A">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8227E0" w14:paraId="4D5A9790" w14:textId="77777777" w:rsidTr="00A16DD0">
        <w:trPr>
          <w:trHeight w:val="235"/>
        </w:trPr>
        <w:tc>
          <w:tcPr>
            <w:tcW w:w="3402" w:type="dxa"/>
            <w:tcBorders>
              <w:bottom w:val="single" w:sz="4" w:space="0" w:color="auto"/>
            </w:tcBorders>
          </w:tcPr>
          <w:p w14:paraId="3949B027" w14:textId="77777777" w:rsidR="00A539F0" w:rsidRPr="008227E0" w:rsidRDefault="00A539F0" w:rsidP="005D0B1A">
            <w:pPr>
              <w:keepNext/>
              <w:keepLines/>
              <w:jc w:val="both"/>
              <w:rPr>
                <w:rFonts w:ascii="Tahoma" w:hAnsi="Tahoma" w:cs="Tahoma"/>
                <w:snapToGrid w:val="0"/>
                <w:color w:val="000000"/>
              </w:rPr>
            </w:pPr>
          </w:p>
        </w:tc>
        <w:tc>
          <w:tcPr>
            <w:tcW w:w="2552" w:type="dxa"/>
          </w:tcPr>
          <w:p w14:paraId="5AF79904" w14:textId="77777777" w:rsidR="00A539F0" w:rsidRPr="008227E0" w:rsidRDefault="00A539F0" w:rsidP="005D0B1A">
            <w:pPr>
              <w:keepNext/>
              <w:keepLines/>
              <w:jc w:val="center"/>
              <w:rPr>
                <w:rFonts w:ascii="Tahoma" w:hAnsi="Tahoma" w:cs="Tahoma"/>
                <w:snapToGrid w:val="0"/>
                <w:color w:val="000000"/>
              </w:rPr>
            </w:pPr>
          </w:p>
        </w:tc>
        <w:tc>
          <w:tcPr>
            <w:tcW w:w="3119" w:type="dxa"/>
            <w:tcBorders>
              <w:bottom w:val="single" w:sz="4" w:space="0" w:color="auto"/>
            </w:tcBorders>
          </w:tcPr>
          <w:p w14:paraId="67B607EA" w14:textId="77777777" w:rsidR="00A539F0" w:rsidRPr="008227E0" w:rsidRDefault="00A539F0" w:rsidP="005D0B1A">
            <w:pPr>
              <w:keepNext/>
              <w:keepLines/>
              <w:tabs>
                <w:tab w:val="left" w:pos="567"/>
                <w:tab w:val="num" w:pos="851"/>
                <w:tab w:val="left" w:pos="993"/>
              </w:tabs>
              <w:ind w:left="-30"/>
              <w:jc w:val="both"/>
              <w:rPr>
                <w:rFonts w:ascii="Tahoma" w:hAnsi="Tahoma" w:cs="Tahoma"/>
                <w:snapToGrid w:val="0"/>
                <w:color w:val="000000"/>
                <w:sz w:val="28"/>
              </w:rPr>
            </w:pPr>
          </w:p>
        </w:tc>
      </w:tr>
      <w:tr w:rsidR="00A539F0" w:rsidRPr="008227E0" w14:paraId="52F367E8" w14:textId="77777777" w:rsidTr="00A16DD0">
        <w:trPr>
          <w:trHeight w:val="235"/>
        </w:trPr>
        <w:tc>
          <w:tcPr>
            <w:tcW w:w="3402" w:type="dxa"/>
            <w:tcBorders>
              <w:top w:val="single" w:sz="4" w:space="0" w:color="auto"/>
            </w:tcBorders>
          </w:tcPr>
          <w:p w14:paraId="27755D4F"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5C896C0D"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9" w:type="dxa"/>
            <w:tcBorders>
              <w:top w:val="single" w:sz="4" w:space="0" w:color="auto"/>
            </w:tcBorders>
          </w:tcPr>
          <w:p w14:paraId="1F030C16" w14:textId="77777777" w:rsidR="00A539F0" w:rsidRPr="008227E0" w:rsidRDefault="00A539F0" w:rsidP="005D0B1A">
            <w:pPr>
              <w:keepNext/>
              <w:keepLines/>
              <w:ind w:left="-30"/>
              <w:jc w:val="both"/>
              <w:rPr>
                <w:rFonts w:ascii="Tahoma" w:hAnsi="Tahoma" w:cs="Tahoma"/>
                <w:snapToGrid w:val="0"/>
                <w:color w:val="000000"/>
              </w:rPr>
            </w:pPr>
            <w:r w:rsidRPr="008227E0">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 </w:t>
            </w:r>
            <w:r w:rsidR="00C55FED">
              <w:rPr>
                <w:rFonts w:ascii="Tahoma" w:hAnsi="Tahoma" w:cs="Tahoma"/>
                <w:snapToGrid w:val="0"/>
                <w:color w:val="000000"/>
              </w:rPr>
              <w:t>zakonitega zastopnika</w:t>
            </w:r>
            <w:r w:rsidR="00C55FED" w:rsidRPr="003D15DD">
              <w:rPr>
                <w:rFonts w:ascii="Tahoma" w:hAnsi="Tahoma" w:cs="Tahoma"/>
                <w:snapToGrid w:val="0"/>
                <w:color w:val="000000"/>
              </w:rPr>
              <w:t xml:space="preserve"> </w:t>
            </w:r>
            <w:r w:rsidR="009C60FD">
              <w:rPr>
                <w:rFonts w:ascii="Tahoma" w:hAnsi="Tahoma" w:cs="Tahoma"/>
                <w:snapToGrid w:val="0"/>
                <w:color w:val="000000"/>
              </w:rPr>
              <w:t>ponudnika, partnerja, podizvajalca</w:t>
            </w:r>
            <w:r w:rsidRPr="008227E0">
              <w:rPr>
                <w:rFonts w:ascii="Tahoma" w:hAnsi="Tahoma" w:cs="Tahoma"/>
                <w:snapToGrid w:val="0"/>
                <w:color w:val="000000"/>
              </w:rPr>
              <w:t>)</w:t>
            </w:r>
          </w:p>
        </w:tc>
      </w:tr>
    </w:tbl>
    <w:p w14:paraId="5EE606CC" w14:textId="77777777" w:rsidR="00A539F0" w:rsidRDefault="00A539F0" w:rsidP="005D0B1A">
      <w:pPr>
        <w:keepNext/>
        <w:keepLines/>
        <w:tabs>
          <w:tab w:val="left" w:pos="284"/>
        </w:tabs>
        <w:jc w:val="both"/>
        <w:rPr>
          <w:rFonts w:ascii="Tahoma" w:hAnsi="Tahoma" w:cs="Tahoma"/>
        </w:rPr>
      </w:pPr>
    </w:p>
    <w:p w14:paraId="399F9FF2" w14:textId="77777777" w:rsidR="00A539F0" w:rsidRDefault="00A539F0" w:rsidP="005D0B1A">
      <w:pPr>
        <w:keepNext/>
        <w:keepLines/>
        <w:tabs>
          <w:tab w:val="left" w:pos="284"/>
        </w:tabs>
        <w:jc w:val="both"/>
        <w:rPr>
          <w:rFonts w:ascii="Tahoma" w:hAnsi="Tahoma" w:cs="Tahoma"/>
        </w:rPr>
      </w:pPr>
    </w:p>
    <w:p w14:paraId="3BC7C69B" w14:textId="77777777" w:rsidR="00A539F0" w:rsidRPr="00CE1BAD" w:rsidRDefault="00A539F0" w:rsidP="005D0B1A">
      <w:pPr>
        <w:keepNext/>
        <w:keepLines/>
        <w:tabs>
          <w:tab w:val="left" w:pos="284"/>
        </w:tabs>
        <w:jc w:val="both"/>
        <w:rPr>
          <w:rFonts w:ascii="Tahoma" w:hAnsi="Tahoma" w:cs="Tahoma"/>
        </w:rPr>
      </w:pPr>
    </w:p>
    <w:p w14:paraId="7A1AEAEB" w14:textId="77777777" w:rsidR="00A539F0" w:rsidRPr="00CE1BAD" w:rsidRDefault="00A539F0" w:rsidP="005D0B1A">
      <w:pPr>
        <w:keepNext/>
        <w:keepLines/>
        <w:tabs>
          <w:tab w:val="left" w:pos="284"/>
        </w:tabs>
        <w:jc w:val="both"/>
        <w:rPr>
          <w:rFonts w:ascii="Tahoma" w:hAnsi="Tahoma" w:cs="Tahoma"/>
        </w:rPr>
      </w:pPr>
    </w:p>
    <w:p w14:paraId="75B32591" w14:textId="597A7D51" w:rsidR="00A539F0" w:rsidRDefault="00A539F0" w:rsidP="005D0B1A">
      <w:pPr>
        <w:keepNext/>
        <w:keepLines/>
        <w:tabs>
          <w:tab w:val="left" w:pos="284"/>
        </w:tabs>
        <w:jc w:val="both"/>
        <w:rPr>
          <w:rFonts w:ascii="Tahoma" w:hAnsi="Tahoma" w:cs="Tahoma"/>
        </w:rPr>
      </w:pPr>
    </w:p>
    <w:p w14:paraId="4B2669A3" w14:textId="05677DBD" w:rsidR="00476511" w:rsidRDefault="00476511" w:rsidP="005D0B1A">
      <w:pPr>
        <w:keepNext/>
        <w:keepLines/>
        <w:tabs>
          <w:tab w:val="left" w:pos="284"/>
        </w:tabs>
        <w:jc w:val="both"/>
        <w:rPr>
          <w:rFonts w:ascii="Tahoma" w:hAnsi="Tahoma" w:cs="Tahoma"/>
        </w:rPr>
      </w:pPr>
    </w:p>
    <w:p w14:paraId="6E4F7E92" w14:textId="7510D00C" w:rsidR="00476511" w:rsidRDefault="00476511" w:rsidP="005D0B1A">
      <w:pPr>
        <w:keepNext/>
        <w:keepLines/>
        <w:tabs>
          <w:tab w:val="left" w:pos="284"/>
        </w:tabs>
        <w:jc w:val="both"/>
        <w:rPr>
          <w:rFonts w:ascii="Tahoma" w:hAnsi="Tahoma" w:cs="Tahoma"/>
        </w:rPr>
      </w:pPr>
    </w:p>
    <w:p w14:paraId="210A4603" w14:textId="4F1563D3" w:rsidR="00476511" w:rsidRDefault="00476511" w:rsidP="005D0B1A">
      <w:pPr>
        <w:keepNext/>
        <w:keepLines/>
        <w:tabs>
          <w:tab w:val="left" w:pos="284"/>
        </w:tabs>
        <w:jc w:val="both"/>
        <w:rPr>
          <w:rFonts w:ascii="Tahoma" w:hAnsi="Tahoma" w:cs="Tahoma"/>
        </w:rPr>
      </w:pPr>
    </w:p>
    <w:p w14:paraId="02A3636F" w14:textId="3B2D9209" w:rsidR="00476511" w:rsidRDefault="00476511" w:rsidP="005D0B1A">
      <w:pPr>
        <w:keepNext/>
        <w:keepLines/>
        <w:tabs>
          <w:tab w:val="left" w:pos="284"/>
        </w:tabs>
        <w:jc w:val="both"/>
        <w:rPr>
          <w:rFonts w:ascii="Tahoma" w:hAnsi="Tahoma" w:cs="Tahoma"/>
        </w:rPr>
      </w:pPr>
    </w:p>
    <w:p w14:paraId="5E4842BA" w14:textId="68535DCE" w:rsidR="00476511" w:rsidRDefault="00476511" w:rsidP="005D0B1A">
      <w:pPr>
        <w:keepNext/>
        <w:keepLines/>
        <w:tabs>
          <w:tab w:val="left" w:pos="284"/>
        </w:tabs>
        <w:jc w:val="both"/>
        <w:rPr>
          <w:rFonts w:ascii="Tahoma" w:hAnsi="Tahoma" w:cs="Tahoma"/>
        </w:rPr>
      </w:pPr>
    </w:p>
    <w:p w14:paraId="61428FC3" w14:textId="0571F0F6" w:rsidR="00476511" w:rsidRDefault="00476511" w:rsidP="005D0B1A">
      <w:pPr>
        <w:keepNext/>
        <w:keepLines/>
        <w:tabs>
          <w:tab w:val="left" w:pos="284"/>
        </w:tabs>
        <w:jc w:val="both"/>
        <w:rPr>
          <w:rFonts w:ascii="Tahoma" w:hAnsi="Tahoma" w:cs="Tahoma"/>
        </w:rPr>
      </w:pPr>
    </w:p>
    <w:p w14:paraId="7F35BFDE" w14:textId="5C7BE1C5" w:rsidR="00476511" w:rsidRDefault="00476511" w:rsidP="005D0B1A">
      <w:pPr>
        <w:keepNext/>
        <w:keepLines/>
        <w:tabs>
          <w:tab w:val="left" w:pos="284"/>
        </w:tabs>
        <w:jc w:val="both"/>
        <w:rPr>
          <w:rFonts w:ascii="Tahoma" w:hAnsi="Tahoma" w:cs="Tahoma"/>
        </w:rPr>
      </w:pPr>
    </w:p>
    <w:p w14:paraId="179134D6" w14:textId="0291CEDF" w:rsidR="00476511" w:rsidRDefault="00476511" w:rsidP="005D0B1A">
      <w:pPr>
        <w:keepNext/>
        <w:keepLines/>
        <w:tabs>
          <w:tab w:val="left" w:pos="284"/>
        </w:tabs>
        <w:jc w:val="both"/>
        <w:rPr>
          <w:rFonts w:ascii="Tahoma" w:hAnsi="Tahoma" w:cs="Tahoma"/>
        </w:rPr>
      </w:pPr>
    </w:p>
    <w:p w14:paraId="662E7A05" w14:textId="5FE316C7" w:rsidR="00476511" w:rsidRPr="00CE1BAD" w:rsidRDefault="00476511" w:rsidP="005D0B1A">
      <w:pPr>
        <w:keepNext/>
        <w:keepLines/>
        <w:tabs>
          <w:tab w:val="left" w:pos="284"/>
        </w:tabs>
        <w:jc w:val="both"/>
        <w:rPr>
          <w:rFonts w:ascii="Tahoma" w:hAnsi="Tahoma" w:cs="Tahoma"/>
        </w:rPr>
      </w:pPr>
    </w:p>
    <w:p w14:paraId="74B5109A" w14:textId="77777777" w:rsidR="00A539F0" w:rsidRDefault="00A539F0" w:rsidP="005D0B1A">
      <w:pPr>
        <w:keepNext/>
        <w:keepLines/>
        <w:tabs>
          <w:tab w:val="left" w:pos="284"/>
        </w:tabs>
        <w:jc w:val="both"/>
        <w:rPr>
          <w:rFonts w:ascii="Tahoma" w:hAnsi="Tahoma" w:cs="Tahoma"/>
        </w:rPr>
      </w:pPr>
    </w:p>
    <w:p w14:paraId="614AD78F" w14:textId="77777777" w:rsidR="00EC261E" w:rsidRPr="008A3D17" w:rsidRDefault="00EC261E" w:rsidP="005D0B1A">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Navodilo: </w:t>
      </w:r>
    </w:p>
    <w:p w14:paraId="0F3C6D48" w14:textId="77777777" w:rsidR="00EC261E" w:rsidRPr="008A3D17" w:rsidRDefault="00EC261E" w:rsidP="005D0B1A">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14:paraId="1C391EF4" w14:textId="77777777" w:rsidR="00EC261E" w:rsidRPr="008A3D17" w:rsidRDefault="00EC261E" w:rsidP="005D0B1A">
      <w:pPr>
        <w:keepNext/>
        <w:keepLines/>
        <w:tabs>
          <w:tab w:val="left" w:pos="284"/>
        </w:tabs>
        <w:jc w:val="both"/>
        <w:rPr>
          <w:rFonts w:ascii="Tahoma" w:hAnsi="Tahoma" w:cs="Tahoma"/>
        </w:rPr>
      </w:pPr>
    </w:p>
    <w:p w14:paraId="5665282B" w14:textId="77777777" w:rsidR="00EC261E" w:rsidRPr="008A3D17" w:rsidRDefault="00EC261E" w:rsidP="005D0B1A">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01C2D5F0" w14:textId="77777777" w:rsidR="00EC261E" w:rsidRPr="008A3D17" w:rsidRDefault="00EC261E" w:rsidP="005D0B1A">
      <w:pPr>
        <w:keepNext/>
        <w:keepLines/>
        <w:jc w:val="both"/>
        <w:rPr>
          <w:rFonts w:ascii="Tahoma" w:hAnsi="Tahoma" w:cs="Tahoma"/>
          <w:b/>
          <w:i/>
          <w:sz w:val="18"/>
          <w:szCs w:val="18"/>
          <w:u w:val="single"/>
        </w:rPr>
      </w:pPr>
    </w:p>
    <w:p w14:paraId="2A960346" w14:textId="77777777" w:rsidR="00EC261E" w:rsidRPr="008A3D17" w:rsidRDefault="00EC261E" w:rsidP="005D0B1A">
      <w:pPr>
        <w:keepNext/>
        <w:keepLines/>
        <w:jc w:val="both"/>
        <w:rPr>
          <w:rFonts w:ascii="Tahoma" w:hAnsi="Tahoma" w:cs="Tahoma"/>
          <w:b/>
          <w:i/>
          <w:sz w:val="16"/>
          <w:szCs w:val="18"/>
          <w:u w:val="single"/>
        </w:rPr>
      </w:pPr>
      <w:r w:rsidRPr="008A3D17">
        <w:rPr>
          <w:rFonts w:ascii="Tahoma" w:hAnsi="Tahoma" w:cs="Tahoma"/>
          <w:b/>
          <w:i/>
          <w:sz w:val="16"/>
          <w:szCs w:val="18"/>
          <w:u w:val="single"/>
        </w:rPr>
        <w:t xml:space="preserve">Opomba: </w:t>
      </w:r>
    </w:p>
    <w:p w14:paraId="580858EA" w14:textId="4F744CE4" w:rsidR="00EC261E" w:rsidRPr="008A3D17" w:rsidRDefault="00EC261E" w:rsidP="005D0B1A">
      <w:pPr>
        <w:keepNext/>
        <w:keepLines/>
        <w:jc w:val="both"/>
        <w:rPr>
          <w:rFonts w:ascii="Tahoma" w:hAnsi="Tahoma" w:cs="Tahoma"/>
          <w:i/>
          <w:iCs/>
          <w:sz w:val="16"/>
          <w:szCs w:val="22"/>
        </w:rPr>
      </w:pPr>
      <w:r w:rsidRPr="008A3D17">
        <w:rPr>
          <w:rFonts w:ascii="Tahoma" w:hAnsi="Tahoma" w:cs="Tahoma"/>
          <w:i/>
          <w:iCs/>
          <w:sz w:val="16"/>
          <w:szCs w:val="22"/>
        </w:rPr>
        <w:t xml:space="preserve">V skladu </w:t>
      </w:r>
      <w:r w:rsidR="00864E98" w:rsidRPr="00864E98">
        <w:rPr>
          <w:rFonts w:ascii="Tahoma" w:hAnsi="Tahoma" w:cs="Tahoma"/>
          <w:i/>
          <w:iCs/>
          <w:sz w:val="16"/>
          <w:szCs w:val="22"/>
        </w:rPr>
        <w:t>Sistemskim pojasnilom o dolžnosti razkritja lastništva ponudnika, ki sklepa posel z organi ali organizacijami javnega sektorja št. 06272-2/2012-3 z dne 20. 7. 2022</w:t>
      </w:r>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347FA99" w14:textId="77777777" w:rsidR="00EC261E" w:rsidRPr="00C8579C" w:rsidRDefault="00EC261E" w:rsidP="005D0B1A">
      <w:pPr>
        <w:keepNext/>
        <w:keepLines/>
        <w:tabs>
          <w:tab w:val="left" w:pos="284"/>
        </w:tabs>
        <w:jc w:val="both"/>
        <w:rPr>
          <w:rFonts w:ascii="Tahoma" w:hAnsi="Tahoma" w:cs="Tahoma"/>
        </w:rPr>
      </w:pPr>
    </w:p>
    <w:p w14:paraId="0B65A783" w14:textId="77777777" w:rsidR="00EC261E" w:rsidRPr="00163683" w:rsidRDefault="00EC261E" w:rsidP="005D0B1A">
      <w:pPr>
        <w:keepNext/>
        <w:keepLines/>
        <w:tabs>
          <w:tab w:val="left" w:pos="284"/>
        </w:tabs>
        <w:jc w:val="both"/>
        <w:rPr>
          <w:rFonts w:ascii="Tahoma" w:hAnsi="Tahoma" w:cs="Tahoma"/>
          <w:i/>
          <w:sz w:val="16"/>
          <w:szCs w:val="16"/>
        </w:rPr>
      </w:pPr>
      <w:r w:rsidRPr="00163683">
        <w:rPr>
          <w:rFonts w:ascii="Tahoma" w:hAnsi="Tahoma" w:cs="Tahoma"/>
          <w:i/>
          <w:sz w:val="16"/>
          <w:szCs w:val="16"/>
        </w:rPr>
        <w:t>Izjava je lahko podana tudi na lastnem obrazcu.</w:t>
      </w:r>
    </w:p>
    <w:p w14:paraId="55D7FD98" w14:textId="77777777" w:rsidR="00890C57" w:rsidRDefault="00890C57" w:rsidP="005D0B1A">
      <w:pPr>
        <w:keepNext/>
        <w:keepLines/>
        <w:rPr>
          <w:rFonts w:ascii="Tahoma" w:hAnsi="Tahoma" w:cs="Tahoma"/>
          <w:bCs/>
          <w:i/>
          <w:noProof/>
          <w:sz w:val="18"/>
          <w:szCs w:val="18"/>
        </w:rPr>
      </w:pPr>
      <w:r>
        <w:rPr>
          <w:rFonts w:ascii="Tahoma" w:hAnsi="Tahoma" w:cs="Tahoma"/>
          <w:bCs/>
          <w:i/>
          <w:noProof/>
          <w:sz w:val="18"/>
          <w:szCs w:val="18"/>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D742F" w:rsidRPr="00411930" w14:paraId="03332AEC" w14:textId="77777777" w:rsidTr="00E96DB3">
        <w:tc>
          <w:tcPr>
            <w:tcW w:w="7740" w:type="dxa"/>
            <w:tcBorders>
              <w:top w:val="single" w:sz="4" w:space="0" w:color="000000"/>
              <w:left w:val="single" w:sz="4" w:space="0" w:color="000000"/>
              <w:bottom w:val="single" w:sz="4" w:space="0" w:color="000000"/>
            </w:tcBorders>
          </w:tcPr>
          <w:p w14:paraId="3B9638E8" w14:textId="77777777" w:rsidR="006D742F" w:rsidRPr="00411930" w:rsidRDefault="006D742F" w:rsidP="00E96DB3">
            <w:pPr>
              <w:keepNext/>
              <w:keepLines/>
              <w:jc w:val="both"/>
              <w:outlineLvl w:val="1"/>
              <w:rPr>
                <w:rFonts w:ascii="Tahoma" w:hAnsi="Tahoma" w:cs="Tahoma"/>
                <w:szCs w:val="22"/>
              </w:rPr>
            </w:pPr>
            <w:r w:rsidRPr="00411930">
              <w:rPr>
                <w:rFonts w:ascii="Tahoma" w:hAnsi="Tahoma" w:cs="Tahoma"/>
                <w:b/>
                <w:szCs w:val="22"/>
              </w:rPr>
              <w:lastRenderedPageBreak/>
              <w:br w:type="page"/>
            </w:r>
            <w:r w:rsidRPr="00411930">
              <w:rPr>
                <w:rFonts w:ascii="Tahoma" w:hAnsi="Tahoma" w:cs="Tahoma"/>
                <w:b/>
                <w:szCs w:val="22"/>
              </w:rPr>
              <w:br w:type="page"/>
            </w:r>
            <w:bookmarkStart w:id="18" w:name="_Toc495914071"/>
            <w:r w:rsidRPr="00411930">
              <w:rPr>
                <w:rFonts w:ascii="Tahoma" w:hAnsi="Tahoma" w:cs="Tahoma"/>
                <w:szCs w:val="22"/>
              </w:rPr>
              <w:t>UDELEŽBA PODIZVAJALCEV</w:t>
            </w:r>
            <w:bookmarkEnd w:id="18"/>
          </w:p>
        </w:tc>
        <w:tc>
          <w:tcPr>
            <w:tcW w:w="1684" w:type="dxa"/>
            <w:tcBorders>
              <w:top w:val="single" w:sz="4" w:space="0" w:color="000000"/>
              <w:left w:val="single" w:sz="4" w:space="0" w:color="808080"/>
              <w:bottom w:val="single" w:sz="4" w:space="0" w:color="000000"/>
              <w:right w:val="single" w:sz="4" w:space="0" w:color="000000"/>
            </w:tcBorders>
          </w:tcPr>
          <w:p w14:paraId="0D11E963" w14:textId="77777777" w:rsidR="006D742F" w:rsidRPr="00411930" w:rsidRDefault="006D742F" w:rsidP="00E96DB3">
            <w:pPr>
              <w:keepNext/>
              <w:keepLines/>
              <w:jc w:val="both"/>
              <w:outlineLvl w:val="1"/>
              <w:rPr>
                <w:rFonts w:ascii="Tahoma" w:hAnsi="Tahoma" w:cs="Tahoma"/>
                <w:b/>
                <w:i/>
                <w:szCs w:val="22"/>
              </w:rPr>
            </w:pPr>
            <w:r w:rsidRPr="00411930">
              <w:rPr>
                <w:rFonts w:ascii="Tahoma" w:hAnsi="Tahoma" w:cs="Tahoma"/>
                <w:b/>
                <w:i/>
                <w:szCs w:val="22"/>
              </w:rPr>
              <w:t>Priloga 4/1</w:t>
            </w:r>
          </w:p>
        </w:tc>
      </w:tr>
    </w:tbl>
    <w:p w14:paraId="5D025CCD" w14:textId="77777777" w:rsidR="006D742F" w:rsidRPr="00411930" w:rsidRDefault="006D742F" w:rsidP="006D742F">
      <w:pPr>
        <w:keepNext/>
        <w:keepLines/>
        <w:jc w:val="both"/>
        <w:rPr>
          <w:rFonts w:ascii="Tahoma" w:hAnsi="Tahoma" w:cs="Tahoma"/>
          <w:szCs w:val="22"/>
        </w:rPr>
      </w:pPr>
    </w:p>
    <w:p w14:paraId="3EAEFFBD" w14:textId="77777777" w:rsidR="006D742F" w:rsidRPr="00C573C1" w:rsidRDefault="006D742F" w:rsidP="006D742F">
      <w:pPr>
        <w:keepNext/>
        <w:keepLines/>
        <w:jc w:val="both"/>
        <w:rPr>
          <w:rFonts w:ascii="Tahoma" w:hAnsi="Tahoma" w:cs="Tahoma"/>
        </w:rPr>
      </w:pPr>
      <w:r w:rsidRPr="00C573C1">
        <w:rPr>
          <w:rFonts w:ascii="Tahoma" w:hAnsi="Tahoma" w:cs="Tahoma"/>
        </w:rPr>
        <w:t>Ponudnik: _____________________________________________________________________</w:t>
      </w:r>
    </w:p>
    <w:p w14:paraId="5A95C947" w14:textId="77777777" w:rsidR="006D742F" w:rsidRPr="00C573C1" w:rsidRDefault="006D742F" w:rsidP="006D742F">
      <w:pPr>
        <w:keepNext/>
        <w:keepLines/>
        <w:jc w:val="both"/>
        <w:rPr>
          <w:rFonts w:ascii="Tahoma" w:hAnsi="Tahoma" w:cs="Tahoma"/>
        </w:rPr>
      </w:pPr>
    </w:p>
    <w:p w14:paraId="3F579DE8" w14:textId="569A88F9" w:rsidR="006D742F" w:rsidRPr="00C573C1" w:rsidRDefault="006D742F" w:rsidP="006D742F">
      <w:pPr>
        <w:keepNext/>
        <w:keepLines/>
        <w:jc w:val="both"/>
        <w:rPr>
          <w:rFonts w:ascii="Tahoma" w:hAnsi="Tahoma" w:cs="Tahoma"/>
          <w:b/>
          <w:noProof/>
        </w:rPr>
      </w:pPr>
      <w:r w:rsidRPr="00C573C1">
        <w:rPr>
          <w:rFonts w:ascii="Tahoma" w:hAnsi="Tahoma" w:cs="Tahoma"/>
          <w:b/>
          <w:lang w:eastAsia="en-US"/>
        </w:rPr>
        <w:t>Izjavljamo</w:t>
      </w:r>
      <w:r w:rsidRPr="00C573C1">
        <w:rPr>
          <w:rFonts w:ascii="Tahoma" w:hAnsi="Tahoma" w:cs="Tahoma"/>
          <w:lang w:eastAsia="en-US"/>
        </w:rPr>
        <w:t>, da bomo pri izvedbi</w:t>
      </w:r>
      <w:r w:rsidRPr="00C573C1">
        <w:rPr>
          <w:rFonts w:ascii="Tahoma" w:hAnsi="Tahoma" w:cs="Tahoma"/>
        </w:rPr>
        <w:t xml:space="preserve"> javnega naročila št. </w:t>
      </w:r>
      <w:r w:rsidR="00D30507" w:rsidRPr="00C573C1">
        <w:rPr>
          <w:rFonts w:ascii="Tahoma" w:hAnsi="Tahoma" w:cs="Tahoma"/>
          <w:b/>
          <w:noProof/>
        </w:rPr>
        <w:t xml:space="preserve">LPT-76/25 - Dobava betonskih otokov za parkirne sisteme za obdobje 48 mesecev </w:t>
      </w:r>
      <w:r w:rsidRPr="00C573C1">
        <w:rPr>
          <w:rFonts w:ascii="Tahoma" w:hAnsi="Tahoma" w:cs="Tahoma"/>
        </w:rPr>
        <w:t>sodelovali z naslednjimi podizvajalci:</w:t>
      </w:r>
    </w:p>
    <w:p w14:paraId="1F51A373" w14:textId="77777777" w:rsidR="006D742F" w:rsidRPr="00C573C1" w:rsidRDefault="006D742F" w:rsidP="006D742F">
      <w:pPr>
        <w:keepNext/>
        <w:keepLines/>
        <w:jc w:val="both"/>
        <w:rPr>
          <w:rFonts w:ascii="Tahoma" w:hAnsi="Tahoma" w:cs="Tahoma"/>
          <w:b/>
        </w:rPr>
      </w:pPr>
      <w:r w:rsidRPr="00C573C1">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D742F" w:rsidRPr="00864E98" w14:paraId="4E475D45" w14:textId="77777777" w:rsidTr="00E96DB3">
        <w:trPr>
          <w:trHeight w:val="460"/>
        </w:trPr>
        <w:tc>
          <w:tcPr>
            <w:tcW w:w="6062" w:type="dxa"/>
            <w:shd w:val="clear" w:color="auto" w:fill="auto"/>
            <w:vAlign w:val="center"/>
          </w:tcPr>
          <w:p w14:paraId="19F84846" w14:textId="77777777" w:rsidR="006D742F" w:rsidRPr="00C573C1" w:rsidRDefault="006D742F" w:rsidP="00E96DB3">
            <w:pPr>
              <w:keepNext/>
              <w:keepLines/>
              <w:jc w:val="center"/>
              <w:rPr>
                <w:rFonts w:ascii="Tahoma" w:eastAsia="Calibri" w:hAnsi="Tahoma" w:cs="Tahoma"/>
                <w:lang w:eastAsia="en-US"/>
              </w:rPr>
            </w:pPr>
            <w:r w:rsidRPr="00C573C1">
              <w:rPr>
                <w:rFonts w:ascii="Tahoma" w:eastAsia="Calibri" w:hAnsi="Tahoma" w:cs="Tahoma"/>
                <w:b/>
                <w:bCs/>
                <w:lang w:eastAsia="en-US"/>
              </w:rPr>
              <w:t>NAZIV IN NASLOV PODIZVAJALCA</w:t>
            </w:r>
          </w:p>
        </w:tc>
        <w:tc>
          <w:tcPr>
            <w:tcW w:w="3402" w:type="dxa"/>
            <w:shd w:val="clear" w:color="auto" w:fill="auto"/>
          </w:tcPr>
          <w:p w14:paraId="64F96292" w14:textId="77777777" w:rsidR="006D742F" w:rsidRPr="00C573C1" w:rsidRDefault="006D742F" w:rsidP="00E96DB3">
            <w:pPr>
              <w:keepNext/>
              <w:keepLines/>
              <w:jc w:val="center"/>
              <w:rPr>
                <w:rFonts w:ascii="Tahoma" w:eastAsia="Calibri" w:hAnsi="Tahoma" w:cs="Tahoma"/>
                <w:lang w:eastAsia="en-US"/>
              </w:rPr>
            </w:pPr>
            <w:r w:rsidRPr="00C573C1">
              <w:rPr>
                <w:rFonts w:ascii="Tahoma" w:eastAsia="Calibri" w:hAnsi="Tahoma" w:cs="Tahoma"/>
                <w:lang w:eastAsia="en-US"/>
              </w:rPr>
              <w:t xml:space="preserve">Zahteva za neposredno plačilo od podizvajalca </w:t>
            </w:r>
            <w:r w:rsidRPr="00C573C1">
              <w:rPr>
                <w:rFonts w:ascii="Tahoma" w:eastAsia="Calibri" w:hAnsi="Tahoma" w:cs="Tahoma"/>
                <w:b/>
                <w:lang w:eastAsia="en-US"/>
              </w:rPr>
              <w:t xml:space="preserve">DA </w:t>
            </w:r>
            <w:r w:rsidRPr="00C573C1">
              <w:rPr>
                <w:rFonts w:ascii="Tahoma" w:eastAsia="Calibri" w:hAnsi="Tahoma" w:cs="Tahoma"/>
                <w:lang w:eastAsia="en-US"/>
              </w:rPr>
              <w:t xml:space="preserve">ali </w:t>
            </w:r>
            <w:r w:rsidRPr="00C573C1">
              <w:rPr>
                <w:rFonts w:ascii="Tahoma" w:eastAsia="Calibri" w:hAnsi="Tahoma" w:cs="Tahoma"/>
                <w:b/>
                <w:lang w:eastAsia="en-US"/>
              </w:rPr>
              <w:t>NE</w:t>
            </w:r>
          </w:p>
        </w:tc>
      </w:tr>
      <w:tr w:rsidR="006D742F" w:rsidRPr="00864E98" w14:paraId="0AB7C2B5" w14:textId="77777777" w:rsidTr="00E96DB3">
        <w:trPr>
          <w:trHeight w:val="460"/>
        </w:trPr>
        <w:tc>
          <w:tcPr>
            <w:tcW w:w="6062" w:type="dxa"/>
            <w:shd w:val="clear" w:color="auto" w:fill="auto"/>
          </w:tcPr>
          <w:p w14:paraId="22D1FEED" w14:textId="77777777" w:rsidR="006D742F" w:rsidRPr="00C573C1" w:rsidRDefault="006D742F" w:rsidP="00E96DB3">
            <w:pPr>
              <w:keepNext/>
              <w:keepLines/>
              <w:jc w:val="both"/>
              <w:rPr>
                <w:rFonts w:ascii="Tahoma" w:eastAsia="Calibri" w:hAnsi="Tahoma" w:cs="Tahoma"/>
                <w:lang w:eastAsia="en-US"/>
              </w:rPr>
            </w:pPr>
          </w:p>
        </w:tc>
        <w:tc>
          <w:tcPr>
            <w:tcW w:w="3402" w:type="dxa"/>
            <w:shd w:val="clear" w:color="auto" w:fill="auto"/>
          </w:tcPr>
          <w:p w14:paraId="6D2DA249" w14:textId="77777777" w:rsidR="006D742F" w:rsidRPr="00C573C1" w:rsidRDefault="006D742F" w:rsidP="00E96DB3">
            <w:pPr>
              <w:keepNext/>
              <w:keepLines/>
              <w:jc w:val="both"/>
              <w:rPr>
                <w:rFonts w:ascii="Tahoma" w:eastAsia="Calibri" w:hAnsi="Tahoma" w:cs="Tahoma"/>
                <w:lang w:eastAsia="en-US"/>
              </w:rPr>
            </w:pPr>
          </w:p>
        </w:tc>
      </w:tr>
    </w:tbl>
    <w:p w14:paraId="46B55AB7" w14:textId="77777777" w:rsidR="006D742F" w:rsidRPr="00C573C1" w:rsidRDefault="006D742F" w:rsidP="006D742F">
      <w:pPr>
        <w:keepNext/>
        <w:keepLines/>
        <w:jc w:val="both"/>
        <w:rPr>
          <w:rFonts w:ascii="Tahoma" w:eastAsia="Calibri" w:hAnsi="Tahoma" w:cs="Tahoma"/>
          <w:b/>
          <w:bCs/>
          <w:lang w:eastAsia="en-US"/>
        </w:rPr>
      </w:pPr>
    </w:p>
    <w:p w14:paraId="36660AD4" w14:textId="77777777" w:rsidR="006D742F" w:rsidRPr="00C573C1" w:rsidRDefault="006D742F" w:rsidP="006D742F">
      <w:pPr>
        <w:keepNext/>
        <w:keepLines/>
        <w:jc w:val="center"/>
        <w:rPr>
          <w:rFonts w:ascii="Tahoma" w:eastAsia="Calibri" w:hAnsi="Tahoma" w:cs="Tahoma"/>
          <w:b/>
          <w:bCs/>
          <w:lang w:eastAsia="en-US"/>
        </w:rPr>
      </w:pPr>
      <w:r w:rsidRPr="00C573C1">
        <w:rPr>
          <w:rFonts w:ascii="Tahoma" w:eastAsia="Calibri" w:hAnsi="Tahoma" w:cs="Tahoma"/>
          <w:b/>
          <w:bCs/>
          <w:lang w:eastAsia="en-US"/>
        </w:rPr>
        <w:t>Pooblastilo A: v primeru, da je pri podizvajalcu označeno z "DA" - dajemo</w:t>
      </w:r>
    </w:p>
    <w:p w14:paraId="03BA3385" w14:textId="77777777" w:rsidR="006D742F" w:rsidRPr="00C573C1" w:rsidRDefault="006D742F" w:rsidP="006D742F">
      <w:pPr>
        <w:keepNext/>
        <w:keepLines/>
        <w:jc w:val="center"/>
        <w:rPr>
          <w:rFonts w:ascii="Tahoma" w:eastAsia="Calibri" w:hAnsi="Tahoma" w:cs="Tahoma"/>
          <w:b/>
          <w:bCs/>
          <w:lang w:eastAsia="en-US"/>
        </w:rPr>
      </w:pPr>
      <w:r w:rsidRPr="00C573C1">
        <w:rPr>
          <w:rFonts w:ascii="Tahoma" w:eastAsia="Calibri" w:hAnsi="Tahoma" w:cs="Tahoma"/>
          <w:b/>
          <w:bCs/>
          <w:lang w:eastAsia="en-US"/>
        </w:rPr>
        <w:t>POOBLASTILO ZA NEPOSREDNO PLAČEVANJE PODIZVAJALCU</w:t>
      </w:r>
    </w:p>
    <w:p w14:paraId="19573A41" w14:textId="77777777" w:rsidR="006D742F" w:rsidRPr="00C573C1" w:rsidRDefault="006D742F" w:rsidP="006D742F">
      <w:pPr>
        <w:keepNext/>
        <w:keepLines/>
        <w:jc w:val="both"/>
        <w:rPr>
          <w:rFonts w:ascii="Tahoma" w:eastAsia="Calibri" w:hAnsi="Tahoma" w:cs="Tahoma"/>
          <w:lang w:eastAsia="en-US"/>
        </w:rPr>
      </w:pPr>
    </w:p>
    <w:p w14:paraId="42628749" w14:textId="77777777" w:rsidR="006D742F" w:rsidRPr="00C573C1" w:rsidRDefault="006D742F" w:rsidP="006D742F">
      <w:pPr>
        <w:keepNext/>
        <w:keepLines/>
        <w:jc w:val="both"/>
        <w:rPr>
          <w:rFonts w:ascii="Tahoma" w:hAnsi="Tahoma" w:cs="Tahoma"/>
        </w:rPr>
      </w:pPr>
      <w:r w:rsidRPr="00C573C1">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58ECD3C9" w14:textId="77777777" w:rsidR="006D742F" w:rsidRPr="00C573C1" w:rsidRDefault="006D742F" w:rsidP="006D742F">
      <w:pPr>
        <w:keepNext/>
        <w:keepLines/>
        <w:jc w:val="both"/>
        <w:rPr>
          <w:rFonts w:ascii="Tahoma" w:hAnsi="Tahoma" w:cs="Tahoma"/>
        </w:rPr>
      </w:pPr>
      <w:r w:rsidRPr="00C573C1">
        <w:rPr>
          <w:rFonts w:ascii="Tahoma" w:hAnsi="Tahoma" w:cs="Tahoma"/>
        </w:rPr>
        <w:t>S plačilom posameznega zneska podizvajalcu obveznost naročnika za plačilo ponudniku ugasne do višine tako plačanega zneska podizvajalcu.</w:t>
      </w:r>
    </w:p>
    <w:p w14:paraId="10859ED0" w14:textId="77777777" w:rsidR="006D742F" w:rsidRPr="00864E98" w:rsidRDefault="006D742F" w:rsidP="006D742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D742F" w:rsidRPr="00864E98" w14:paraId="0D746E17" w14:textId="77777777" w:rsidTr="00E96DB3">
        <w:trPr>
          <w:trHeight w:val="235"/>
        </w:trPr>
        <w:tc>
          <w:tcPr>
            <w:tcW w:w="3402" w:type="dxa"/>
            <w:tcBorders>
              <w:bottom w:val="single" w:sz="4" w:space="0" w:color="auto"/>
            </w:tcBorders>
          </w:tcPr>
          <w:p w14:paraId="712A4E67" w14:textId="77777777" w:rsidR="006D742F" w:rsidRPr="00C573C1" w:rsidRDefault="006D742F" w:rsidP="00E96DB3">
            <w:pPr>
              <w:keepNext/>
              <w:keepLines/>
              <w:jc w:val="both"/>
              <w:rPr>
                <w:rFonts w:ascii="Tahoma" w:hAnsi="Tahoma" w:cs="Tahoma"/>
                <w:snapToGrid w:val="0"/>
                <w:color w:val="000000"/>
              </w:rPr>
            </w:pPr>
          </w:p>
        </w:tc>
        <w:tc>
          <w:tcPr>
            <w:tcW w:w="2268" w:type="dxa"/>
          </w:tcPr>
          <w:p w14:paraId="7F0EB223" w14:textId="77777777" w:rsidR="006D742F" w:rsidRPr="00C573C1" w:rsidRDefault="006D742F" w:rsidP="00E96DB3">
            <w:pPr>
              <w:keepNext/>
              <w:keepLines/>
              <w:jc w:val="both"/>
              <w:rPr>
                <w:rFonts w:ascii="Tahoma" w:hAnsi="Tahoma" w:cs="Tahoma"/>
                <w:snapToGrid w:val="0"/>
                <w:color w:val="000000"/>
              </w:rPr>
            </w:pPr>
          </w:p>
        </w:tc>
        <w:tc>
          <w:tcPr>
            <w:tcW w:w="3686" w:type="dxa"/>
            <w:tcBorders>
              <w:bottom w:val="single" w:sz="4" w:space="0" w:color="auto"/>
            </w:tcBorders>
          </w:tcPr>
          <w:p w14:paraId="71D4D821" w14:textId="77777777" w:rsidR="006D742F" w:rsidRPr="00C573C1" w:rsidRDefault="006D742F" w:rsidP="00E96DB3">
            <w:pPr>
              <w:keepNext/>
              <w:keepLines/>
              <w:tabs>
                <w:tab w:val="left" w:pos="567"/>
                <w:tab w:val="num" w:pos="851"/>
                <w:tab w:val="left" w:pos="993"/>
              </w:tabs>
              <w:jc w:val="both"/>
              <w:rPr>
                <w:rFonts w:ascii="Tahoma" w:hAnsi="Tahoma" w:cs="Tahoma"/>
                <w:snapToGrid w:val="0"/>
                <w:color w:val="000000"/>
              </w:rPr>
            </w:pPr>
          </w:p>
        </w:tc>
      </w:tr>
      <w:tr w:rsidR="006D742F" w:rsidRPr="00864E98" w14:paraId="45B0C72B" w14:textId="77777777" w:rsidTr="00E96DB3">
        <w:trPr>
          <w:trHeight w:val="235"/>
        </w:trPr>
        <w:tc>
          <w:tcPr>
            <w:tcW w:w="3402" w:type="dxa"/>
            <w:tcBorders>
              <w:top w:val="single" w:sz="4" w:space="0" w:color="auto"/>
            </w:tcBorders>
          </w:tcPr>
          <w:p w14:paraId="46B024D3" w14:textId="77777777" w:rsidR="006D742F" w:rsidRPr="00C573C1" w:rsidRDefault="006D742F" w:rsidP="00E96DB3">
            <w:pPr>
              <w:keepNext/>
              <w:keepLines/>
              <w:jc w:val="both"/>
              <w:rPr>
                <w:rFonts w:ascii="Tahoma" w:hAnsi="Tahoma" w:cs="Tahoma"/>
                <w:snapToGrid w:val="0"/>
                <w:color w:val="000000"/>
              </w:rPr>
            </w:pPr>
            <w:r w:rsidRPr="00C573C1">
              <w:rPr>
                <w:rFonts w:ascii="Tahoma" w:hAnsi="Tahoma" w:cs="Tahoma"/>
                <w:snapToGrid w:val="0"/>
                <w:color w:val="000000"/>
              </w:rPr>
              <w:t>(kraj, datum)</w:t>
            </w:r>
          </w:p>
        </w:tc>
        <w:tc>
          <w:tcPr>
            <w:tcW w:w="2268" w:type="dxa"/>
          </w:tcPr>
          <w:p w14:paraId="6E817C87" w14:textId="77777777" w:rsidR="006D742F" w:rsidRPr="00C573C1" w:rsidRDefault="006D742F" w:rsidP="00E96DB3">
            <w:pPr>
              <w:keepNext/>
              <w:keepLines/>
              <w:jc w:val="center"/>
              <w:rPr>
                <w:rFonts w:ascii="Tahoma" w:hAnsi="Tahoma" w:cs="Tahoma"/>
                <w:snapToGrid w:val="0"/>
                <w:color w:val="000000"/>
              </w:rPr>
            </w:pPr>
            <w:r w:rsidRPr="00C573C1">
              <w:rPr>
                <w:rFonts w:ascii="Tahoma" w:hAnsi="Tahoma" w:cs="Tahoma"/>
                <w:snapToGrid w:val="0"/>
                <w:color w:val="000000"/>
              </w:rPr>
              <w:t>žig</w:t>
            </w:r>
          </w:p>
        </w:tc>
        <w:tc>
          <w:tcPr>
            <w:tcW w:w="3686" w:type="dxa"/>
            <w:tcBorders>
              <w:top w:val="single" w:sz="4" w:space="0" w:color="auto"/>
            </w:tcBorders>
          </w:tcPr>
          <w:p w14:paraId="78934AFD" w14:textId="77777777" w:rsidR="006D742F" w:rsidRPr="00864E98" w:rsidRDefault="006D742F" w:rsidP="00E96DB3">
            <w:pPr>
              <w:keepNext/>
              <w:keepLines/>
              <w:jc w:val="both"/>
              <w:rPr>
                <w:rFonts w:ascii="Tahoma" w:hAnsi="Tahoma" w:cs="Tahoma"/>
                <w:snapToGrid w:val="0"/>
                <w:color w:val="000000"/>
              </w:rPr>
            </w:pPr>
            <w:r w:rsidRPr="00C573C1">
              <w:rPr>
                <w:rFonts w:ascii="Tahoma" w:hAnsi="Tahoma" w:cs="Tahoma"/>
                <w:snapToGrid w:val="0"/>
                <w:color w:val="000000"/>
              </w:rPr>
              <w:t>(</w:t>
            </w:r>
            <w:r w:rsidRPr="00C573C1">
              <w:rPr>
                <w:rFonts w:ascii="Tahoma" w:hAnsi="Tahoma" w:cs="Tahoma"/>
                <w:snapToGrid w:val="0"/>
              </w:rPr>
              <w:t>i</w:t>
            </w:r>
            <w:r w:rsidRPr="00C573C1">
              <w:rPr>
                <w:rFonts w:ascii="Tahoma" w:eastAsia="Calibri" w:hAnsi="Tahoma" w:cs="Tahoma"/>
                <w:snapToGrid w:val="0"/>
                <w:lang w:eastAsia="en-US"/>
              </w:rPr>
              <w:t xml:space="preserve">me in priimek ter podpis </w:t>
            </w:r>
            <w:r w:rsidRPr="00C573C1">
              <w:rPr>
                <w:rFonts w:ascii="Tahoma" w:hAnsi="Tahoma" w:cs="Tahoma"/>
                <w:snapToGrid w:val="0"/>
              </w:rPr>
              <w:t>odgovorne osebe</w:t>
            </w:r>
            <w:r w:rsidRPr="00C573C1">
              <w:rPr>
                <w:rFonts w:ascii="Tahoma" w:eastAsia="Calibri" w:hAnsi="Tahoma" w:cs="Tahoma"/>
                <w:snapToGrid w:val="0"/>
                <w:lang w:eastAsia="en-US"/>
              </w:rPr>
              <w:t xml:space="preserve"> ponudnika</w:t>
            </w:r>
            <w:r w:rsidRPr="00864E98">
              <w:rPr>
                <w:rFonts w:ascii="Tahoma" w:hAnsi="Tahoma" w:cs="Tahoma"/>
                <w:snapToGrid w:val="0"/>
                <w:color w:val="000000"/>
              </w:rPr>
              <w:t>)</w:t>
            </w:r>
          </w:p>
        </w:tc>
      </w:tr>
    </w:tbl>
    <w:p w14:paraId="29D58ED2" w14:textId="77777777" w:rsidR="006D742F" w:rsidRPr="00C573C1" w:rsidRDefault="006D742F" w:rsidP="006D742F">
      <w:pPr>
        <w:keepNext/>
        <w:keepLines/>
        <w:jc w:val="both"/>
        <w:rPr>
          <w:rFonts w:ascii="Tahoma" w:eastAsia="Calibri" w:hAnsi="Tahoma" w:cs="Tahoma"/>
          <w:b/>
          <w:lang w:eastAsia="en-US"/>
        </w:rPr>
      </w:pPr>
    </w:p>
    <w:p w14:paraId="00D4CBBC" w14:textId="77777777" w:rsidR="006D742F" w:rsidRPr="00C573C1" w:rsidRDefault="006D742F" w:rsidP="006D742F">
      <w:pPr>
        <w:keepNext/>
        <w:keepLines/>
        <w:jc w:val="center"/>
        <w:rPr>
          <w:rFonts w:ascii="Tahoma" w:eastAsia="Calibri" w:hAnsi="Tahoma" w:cs="Tahoma"/>
          <w:b/>
          <w:bCs/>
          <w:lang w:eastAsia="en-US"/>
        </w:rPr>
      </w:pPr>
      <w:r w:rsidRPr="00C573C1">
        <w:rPr>
          <w:rFonts w:ascii="Tahoma" w:eastAsia="Calibri" w:hAnsi="Tahoma" w:cs="Tahoma"/>
          <w:b/>
          <w:bCs/>
          <w:lang w:eastAsia="en-US"/>
        </w:rPr>
        <w:t>Pooblastilo B: v primeru, da je pri podizvajalcu označeno z "NE" – ne dajemo</w:t>
      </w:r>
    </w:p>
    <w:p w14:paraId="7E989CAC" w14:textId="77777777" w:rsidR="006D742F" w:rsidRPr="00C573C1" w:rsidRDefault="006D742F" w:rsidP="006D742F">
      <w:pPr>
        <w:keepNext/>
        <w:keepLines/>
        <w:jc w:val="center"/>
        <w:rPr>
          <w:rFonts w:ascii="Tahoma" w:eastAsia="Calibri" w:hAnsi="Tahoma" w:cs="Tahoma"/>
          <w:b/>
          <w:bCs/>
          <w:lang w:eastAsia="en-US"/>
        </w:rPr>
      </w:pPr>
      <w:r w:rsidRPr="00C573C1">
        <w:rPr>
          <w:rFonts w:ascii="Tahoma" w:eastAsia="Calibri" w:hAnsi="Tahoma" w:cs="Tahoma"/>
          <w:b/>
          <w:bCs/>
          <w:lang w:eastAsia="en-US"/>
        </w:rPr>
        <w:t>POOBLASTILA ZA NEPOSREDNO PLAČEVANJE PODIZVAJALCU</w:t>
      </w:r>
    </w:p>
    <w:p w14:paraId="3FBF6739" w14:textId="77777777" w:rsidR="006D742F" w:rsidRPr="00C573C1" w:rsidRDefault="006D742F" w:rsidP="006D742F">
      <w:pPr>
        <w:keepNext/>
        <w:keepLines/>
        <w:jc w:val="both"/>
        <w:rPr>
          <w:rFonts w:ascii="Tahoma" w:eastAsia="Calibri" w:hAnsi="Tahoma" w:cs="Tahoma"/>
          <w:b/>
          <w:lang w:eastAsia="en-US"/>
        </w:rPr>
      </w:pPr>
    </w:p>
    <w:p w14:paraId="2CE7DAF0" w14:textId="77777777" w:rsidR="006D742F" w:rsidRPr="00C573C1" w:rsidRDefault="006D742F" w:rsidP="006D742F">
      <w:pPr>
        <w:keepNext/>
        <w:keepLines/>
        <w:jc w:val="both"/>
        <w:rPr>
          <w:rFonts w:ascii="Tahoma" w:hAnsi="Tahoma" w:cs="Tahoma"/>
        </w:rPr>
      </w:pPr>
      <w:r w:rsidRPr="00C573C1">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55C6EBDF" w14:textId="0397C3FE" w:rsidR="006D742F" w:rsidRPr="00C573C1" w:rsidRDefault="006D742F" w:rsidP="006D742F">
      <w:pPr>
        <w:keepNext/>
        <w:keepLines/>
        <w:jc w:val="both"/>
        <w:rPr>
          <w:rFonts w:ascii="Tahoma" w:hAnsi="Tahoma" w:cs="Tahoma"/>
        </w:rPr>
      </w:pPr>
      <w:r w:rsidRPr="00C573C1">
        <w:rPr>
          <w:rFonts w:ascii="Tahoma" w:hAnsi="Tahoma" w:cs="Tahoma"/>
        </w:rPr>
        <w:t xml:space="preserve">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w:t>
      </w:r>
      <w:r w:rsidR="00773E6E" w:rsidRPr="00C573C1">
        <w:rPr>
          <w:rFonts w:ascii="Tahoma" w:hAnsi="Tahoma" w:cs="Tahoma"/>
        </w:rPr>
        <w:t>okvirnega sporazuma</w:t>
      </w:r>
      <w:r w:rsidRPr="00C573C1">
        <w:rPr>
          <w:rFonts w:ascii="Tahoma" w:hAnsi="Tahoma" w:cs="Tahoma"/>
        </w:rPr>
        <w:t>. Če ponudnik naročniku na njegov poziv ne posreduje teh izjav, naročnik Državni revizijski komisiji poda predlog za uvedbo postopka o prekršku iz 2. točke prvega odstavka 112. člena ZJN-3.</w:t>
      </w:r>
    </w:p>
    <w:p w14:paraId="4B53BD2D" w14:textId="77777777" w:rsidR="006D742F" w:rsidRPr="00864E98" w:rsidRDefault="006D742F" w:rsidP="006D742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D742F" w:rsidRPr="00864E98" w14:paraId="5F262465" w14:textId="77777777" w:rsidTr="00E96DB3">
        <w:trPr>
          <w:trHeight w:val="235"/>
        </w:trPr>
        <w:tc>
          <w:tcPr>
            <w:tcW w:w="3402" w:type="dxa"/>
            <w:tcBorders>
              <w:bottom w:val="single" w:sz="4" w:space="0" w:color="auto"/>
            </w:tcBorders>
          </w:tcPr>
          <w:p w14:paraId="668D4827" w14:textId="77777777" w:rsidR="006D742F" w:rsidRPr="00C573C1" w:rsidRDefault="006D742F" w:rsidP="00E96DB3">
            <w:pPr>
              <w:keepNext/>
              <w:keepLines/>
              <w:jc w:val="both"/>
              <w:rPr>
                <w:rFonts w:ascii="Tahoma" w:hAnsi="Tahoma" w:cs="Tahoma"/>
                <w:snapToGrid w:val="0"/>
                <w:color w:val="000000"/>
              </w:rPr>
            </w:pPr>
          </w:p>
        </w:tc>
        <w:tc>
          <w:tcPr>
            <w:tcW w:w="2268" w:type="dxa"/>
          </w:tcPr>
          <w:p w14:paraId="5515F415" w14:textId="77777777" w:rsidR="006D742F" w:rsidRPr="00C573C1" w:rsidRDefault="006D742F" w:rsidP="00E96DB3">
            <w:pPr>
              <w:keepNext/>
              <w:keepLines/>
              <w:jc w:val="both"/>
              <w:rPr>
                <w:rFonts w:ascii="Tahoma" w:hAnsi="Tahoma" w:cs="Tahoma"/>
                <w:snapToGrid w:val="0"/>
                <w:color w:val="000000"/>
              </w:rPr>
            </w:pPr>
          </w:p>
        </w:tc>
        <w:tc>
          <w:tcPr>
            <w:tcW w:w="3686" w:type="dxa"/>
            <w:tcBorders>
              <w:bottom w:val="single" w:sz="4" w:space="0" w:color="auto"/>
            </w:tcBorders>
          </w:tcPr>
          <w:p w14:paraId="4641A365" w14:textId="77777777" w:rsidR="006D742F" w:rsidRPr="00C573C1" w:rsidRDefault="006D742F" w:rsidP="00E96DB3">
            <w:pPr>
              <w:keepNext/>
              <w:keepLines/>
              <w:tabs>
                <w:tab w:val="left" w:pos="567"/>
                <w:tab w:val="num" w:pos="851"/>
                <w:tab w:val="left" w:pos="993"/>
              </w:tabs>
              <w:jc w:val="both"/>
              <w:rPr>
                <w:rFonts w:ascii="Tahoma" w:hAnsi="Tahoma" w:cs="Tahoma"/>
                <w:snapToGrid w:val="0"/>
                <w:color w:val="000000"/>
              </w:rPr>
            </w:pPr>
          </w:p>
        </w:tc>
      </w:tr>
      <w:tr w:rsidR="006D742F" w:rsidRPr="00864E98" w14:paraId="67562831" w14:textId="77777777" w:rsidTr="00E96DB3">
        <w:trPr>
          <w:trHeight w:val="235"/>
        </w:trPr>
        <w:tc>
          <w:tcPr>
            <w:tcW w:w="3402" w:type="dxa"/>
            <w:tcBorders>
              <w:top w:val="single" w:sz="4" w:space="0" w:color="auto"/>
            </w:tcBorders>
          </w:tcPr>
          <w:p w14:paraId="554F1433" w14:textId="77777777" w:rsidR="006D742F" w:rsidRPr="00C573C1" w:rsidRDefault="006D742F" w:rsidP="00E96DB3">
            <w:pPr>
              <w:keepNext/>
              <w:keepLines/>
              <w:jc w:val="both"/>
              <w:rPr>
                <w:rFonts w:ascii="Tahoma" w:hAnsi="Tahoma" w:cs="Tahoma"/>
                <w:snapToGrid w:val="0"/>
                <w:color w:val="000000"/>
              </w:rPr>
            </w:pPr>
            <w:r w:rsidRPr="00C573C1">
              <w:rPr>
                <w:rFonts w:ascii="Tahoma" w:hAnsi="Tahoma" w:cs="Tahoma"/>
                <w:snapToGrid w:val="0"/>
                <w:color w:val="000000"/>
              </w:rPr>
              <w:t>(kraj, datum)</w:t>
            </w:r>
          </w:p>
        </w:tc>
        <w:tc>
          <w:tcPr>
            <w:tcW w:w="2268" w:type="dxa"/>
          </w:tcPr>
          <w:p w14:paraId="55C6DCBD" w14:textId="77777777" w:rsidR="006D742F" w:rsidRPr="00C573C1" w:rsidRDefault="006D742F" w:rsidP="00E96DB3">
            <w:pPr>
              <w:keepNext/>
              <w:keepLines/>
              <w:jc w:val="center"/>
              <w:rPr>
                <w:rFonts w:ascii="Tahoma" w:hAnsi="Tahoma" w:cs="Tahoma"/>
                <w:snapToGrid w:val="0"/>
                <w:color w:val="000000"/>
              </w:rPr>
            </w:pPr>
            <w:r w:rsidRPr="00C573C1">
              <w:rPr>
                <w:rFonts w:ascii="Tahoma" w:hAnsi="Tahoma" w:cs="Tahoma"/>
                <w:snapToGrid w:val="0"/>
                <w:color w:val="000000"/>
              </w:rPr>
              <w:t>žig</w:t>
            </w:r>
          </w:p>
        </w:tc>
        <w:tc>
          <w:tcPr>
            <w:tcW w:w="3686" w:type="dxa"/>
            <w:tcBorders>
              <w:top w:val="single" w:sz="4" w:space="0" w:color="auto"/>
            </w:tcBorders>
          </w:tcPr>
          <w:p w14:paraId="490F344C" w14:textId="77777777" w:rsidR="006D742F" w:rsidRPr="00864E98" w:rsidRDefault="006D742F" w:rsidP="00E96DB3">
            <w:pPr>
              <w:keepNext/>
              <w:keepLines/>
              <w:jc w:val="both"/>
              <w:rPr>
                <w:rFonts w:ascii="Tahoma" w:hAnsi="Tahoma" w:cs="Tahoma"/>
                <w:snapToGrid w:val="0"/>
                <w:color w:val="000000"/>
              </w:rPr>
            </w:pPr>
            <w:r w:rsidRPr="00C573C1">
              <w:rPr>
                <w:rFonts w:ascii="Tahoma" w:hAnsi="Tahoma" w:cs="Tahoma"/>
                <w:snapToGrid w:val="0"/>
                <w:color w:val="000000"/>
              </w:rPr>
              <w:t>(</w:t>
            </w:r>
            <w:r w:rsidRPr="00C573C1">
              <w:rPr>
                <w:rFonts w:ascii="Tahoma" w:hAnsi="Tahoma" w:cs="Tahoma"/>
                <w:snapToGrid w:val="0"/>
              </w:rPr>
              <w:t>i</w:t>
            </w:r>
            <w:r w:rsidRPr="00C573C1">
              <w:rPr>
                <w:rFonts w:ascii="Tahoma" w:eastAsia="Calibri" w:hAnsi="Tahoma" w:cs="Tahoma"/>
                <w:snapToGrid w:val="0"/>
                <w:lang w:eastAsia="en-US"/>
              </w:rPr>
              <w:t>me in priimek ter podpis</w:t>
            </w:r>
            <w:r w:rsidRPr="00C573C1">
              <w:rPr>
                <w:rFonts w:ascii="Tahoma" w:hAnsi="Tahoma" w:cs="Tahoma"/>
                <w:snapToGrid w:val="0"/>
              </w:rPr>
              <w:t xml:space="preserve"> odgovorne osebe</w:t>
            </w:r>
            <w:r w:rsidRPr="00C573C1">
              <w:rPr>
                <w:rFonts w:ascii="Tahoma" w:eastAsia="Calibri" w:hAnsi="Tahoma" w:cs="Tahoma"/>
                <w:snapToGrid w:val="0"/>
                <w:lang w:eastAsia="en-US"/>
              </w:rPr>
              <w:t xml:space="preserve"> ponudnika</w:t>
            </w:r>
            <w:r w:rsidRPr="00864E98">
              <w:rPr>
                <w:rFonts w:ascii="Tahoma" w:hAnsi="Tahoma" w:cs="Tahoma"/>
                <w:snapToGrid w:val="0"/>
                <w:color w:val="000000"/>
              </w:rPr>
              <w:t>)</w:t>
            </w:r>
          </w:p>
        </w:tc>
      </w:tr>
    </w:tbl>
    <w:p w14:paraId="6F50BECF"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07B4F155"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439AED2C"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298979AB" w14:textId="77777777" w:rsidR="006D742F" w:rsidRPr="00411930" w:rsidRDefault="006D742F" w:rsidP="006D742F">
      <w:pPr>
        <w:keepNext/>
        <w:keepLines/>
        <w:tabs>
          <w:tab w:val="left" w:pos="284"/>
        </w:tabs>
        <w:jc w:val="both"/>
        <w:rPr>
          <w:rFonts w:ascii="Tahoma" w:eastAsia="Calibri" w:hAnsi="Tahoma" w:cs="Tahoma"/>
          <w:b/>
          <w:i/>
          <w:sz w:val="16"/>
          <w:szCs w:val="16"/>
          <w:lang w:eastAsia="en-US"/>
        </w:rPr>
      </w:pPr>
    </w:p>
    <w:p w14:paraId="1A0D4FF1" w14:textId="77777777" w:rsidR="006D742F" w:rsidRPr="00411930" w:rsidRDefault="006D742F" w:rsidP="006D742F">
      <w:pPr>
        <w:keepNext/>
        <w:keepLines/>
        <w:tabs>
          <w:tab w:val="left" w:pos="284"/>
        </w:tabs>
        <w:jc w:val="both"/>
        <w:rPr>
          <w:rFonts w:ascii="Tahoma" w:eastAsia="Calibri" w:hAnsi="Tahoma" w:cs="Tahoma"/>
          <w:i/>
          <w:sz w:val="16"/>
          <w:szCs w:val="16"/>
          <w:lang w:eastAsia="en-US"/>
        </w:rPr>
      </w:pPr>
      <w:r w:rsidRPr="00411930">
        <w:rPr>
          <w:rFonts w:ascii="Tahoma" w:eastAsia="Calibri" w:hAnsi="Tahoma" w:cs="Tahoma"/>
          <w:b/>
          <w:i/>
          <w:sz w:val="16"/>
          <w:szCs w:val="16"/>
          <w:lang w:eastAsia="en-US"/>
        </w:rPr>
        <w:t>Opomba:</w:t>
      </w:r>
      <w:r w:rsidRPr="00411930">
        <w:rPr>
          <w:rFonts w:ascii="Tahoma" w:eastAsia="Calibri" w:hAnsi="Tahoma" w:cs="Tahoma"/>
          <w:i/>
          <w:sz w:val="16"/>
          <w:szCs w:val="16"/>
          <w:lang w:eastAsia="en-US"/>
        </w:rPr>
        <w:t xml:space="preserve"> </w:t>
      </w:r>
    </w:p>
    <w:p w14:paraId="0BC09A95" w14:textId="77777777" w:rsidR="006D742F"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76F70B49" w14:textId="77777777" w:rsidR="006D742F" w:rsidRPr="00411930"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Obrazec se izpolni za vsakega podizvajalca posebej.</w:t>
      </w:r>
    </w:p>
    <w:p w14:paraId="7E78E275" w14:textId="77777777" w:rsidR="006D742F" w:rsidRPr="00411930" w:rsidRDefault="006D742F" w:rsidP="006D742F">
      <w:pPr>
        <w:keepNext/>
        <w:keepLines/>
        <w:numPr>
          <w:ilvl w:val="0"/>
          <w:numId w:val="3"/>
        </w:numPr>
        <w:tabs>
          <w:tab w:val="clear" w:pos="360"/>
        </w:tabs>
        <w:ind w:left="283" w:hanging="215"/>
        <w:jc w:val="both"/>
        <w:rPr>
          <w:rFonts w:ascii="Tahoma" w:eastAsia="Calibri" w:hAnsi="Tahoma" w:cs="Tahoma"/>
          <w:i/>
          <w:iCs/>
          <w:sz w:val="16"/>
          <w:szCs w:val="16"/>
          <w:lang w:eastAsia="en-US"/>
        </w:rPr>
      </w:pPr>
      <w:r w:rsidRPr="0041193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7E9494EA" w14:textId="2C0B6D2A" w:rsidR="006D742F" w:rsidRDefault="006D742F" w:rsidP="006D742F">
      <w:pPr>
        <w:keepNext/>
        <w:keepLines/>
        <w:tabs>
          <w:tab w:val="left" w:pos="567"/>
          <w:tab w:val="num" w:pos="851"/>
          <w:tab w:val="left" w:pos="993"/>
        </w:tabs>
        <w:jc w:val="both"/>
        <w:rPr>
          <w:rFonts w:ascii="Tahoma" w:eastAsia="Calibri" w:hAnsi="Tahoma" w:cs="Tahoma"/>
          <w:b/>
          <w:i/>
          <w:sz w:val="12"/>
          <w:szCs w:val="12"/>
          <w:lang w:eastAsia="en-US"/>
        </w:rPr>
      </w:pPr>
    </w:p>
    <w:p w14:paraId="4D67A3B9" w14:textId="77777777" w:rsidR="009B0CF4" w:rsidRPr="00411930" w:rsidRDefault="009B0CF4" w:rsidP="006D742F">
      <w:pPr>
        <w:keepNext/>
        <w:keepLines/>
        <w:tabs>
          <w:tab w:val="left" w:pos="567"/>
          <w:tab w:val="num" w:pos="851"/>
          <w:tab w:val="left" w:pos="993"/>
        </w:tabs>
        <w:jc w:val="both"/>
        <w:rPr>
          <w:rFonts w:ascii="Tahoma" w:eastAsia="Calibri" w:hAnsi="Tahoma" w:cs="Tahoma"/>
          <w:b/>
          <w:i/>
          <w:sz w:val="12"/>
          <w:szCs w:val="12"/>
          <w:lang w:eastAsia="en-US"/>
        </w:rPr>
      </w:pPr>
    </w:p>
    <w:p w14:paraId="2521E34C" w14:textId="77777777" w:rsidR="006D742F" w:rsidRDefault="006D742F" w:rsidP="006D742F">
      <w:pPr>
        <w:keepNext/>
        <w:keepLines/>
        <w:tabs>
          <w:tab w:val="left" w:pos="567"/>
          <w:tab w:val="num" w:pos="851"/>
          <w:tab w:val="left" w:pos="993"/>
        </w:tabs>
        <w:jc w:val="both"/>
        <w:rPr>
          <w:rFonts w:ascii="Tahoma" w:eastAsia="Calibri" w:hAnsi="Tahoma" w:cs="Tahoma"/>
          <w:i/>
          <w:sz w:val="16"/>
          <w:szCs w:val="16"/>
          <w:lang w:eastAsia="en-US"/>
        </w:rPr>
      </w:pPr>
      <w:r w:rsidRPr="00411930">
        <w:rPr>
          <w:rFonts w:ascii="Tahoma" w:eastAsia="Calibri" w:hAnsi="Tahoma" w:cs="Tahoma"/>
          <w:b/>
          <w:i/>
          <w:sz w:val="16"/>
          <w:szCs w:val="16"/>
          <w:lang w:eastAsia="en-US"/>
        </w:rPr>
        <w:t xml:space="preserve">Navodilo: </w:t>
      </w:r>
      <w:r w:rsidRPr="00411930">
        <w:rPr>
          <w:rFonts w:ascii="Tahoma" w:eastAsia="Calibri" w:hAnsi="Tahoma" w:cs="Tahoma"/>
          <w:i/>
          <w:sz w:val="16"/>
          <w:szCs w:val="16"/>
          <w:lang w:eastAsia="en-US"/>
        </w:rPr>
        <w:t>Obrazec se po potrebi kopira!</w:t>
      </w:r>
    </w:p>
    <w:p w14:paraId="14D07597" w14:textId="39E47C28" w:rsidR="006D742F" w:rsidRDefault="006D742F" w:rsidP="006D742F">
      <w:pPr>
        <w:keepNext/>
        <w:keepLines/>
        <w:tabs>
          <w:tab w:val="left" w:pos="567"/>
          <w:tab w:val="num" w:pos="851"/>
          <w:tab w:val="left" w:pos="993"/>
        </w:tabs>
        <w:jc w:val="both"/>
        <w:rPr>
          <w:rFonts w:ascii="Tahoma" w:eastAsia="Calibri" w:hAnsi="Tahoma" w:cs="Tahoma"/>
          <w:i/>
          <w:sz w:val="16"/>
          <w:szCs w:val="16"/>
          <w:lang w:eastAsia="en-US"/>
        </w:rPr>
      </w:pPr>
    </w:p>
    <w:p w14:paraId="0D7BE69F" w14:textId="654B1E4D"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0DD66730" w14:textId="75414F89"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65953653" w14:textId="2851FC39"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6C45EA06" w14:textId="512FE7C8"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35DBCA62" w14:textId="4BEFEC90"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4E533DC8" w14:textId="6A7609F4"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4D68CFD9" w14:textId="77777777" w:rsidR="00864E98" w:rsidRDefault="00864E98" w:rsidP="006D742F">
      <w:pPr>
        <w:keepNext/>
        <w:keepLines/>
        <w:tabs>
          <w:tab w:val="left" w:pos="567"/>
          <w:tab w:val="num" w:pos="851"/>
          <w:tab w:val="left" w:pos="993"/>
        </w:tabs>
        <w:jc w:val="both"/>
        <w:rPr>
          <w:rFonts w:ascii="Tahoma" w:eastAsia="Calibri" w:hAnsi="Tahoma" w:cs="Tahoma"/>
          <w:i/>
          <w:sz w:val="16"/>
          <w:szCs w:val="16"/>
          <w:lang w:eastAsia="en-US"/>
        </w:rPr>
      </w:pPr>
    </w:p>
    <w:p w14:paraId="1C3BE5AB" w14:textId="77777777" w:rsidR="006D742F" w:rsidRPr="00411930" w:rsidRDefault="006D742F" w:rsidP="006D742F">
      <w:pPr>
        <w:keepNext/>
        <w:keepLines/>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D742F" w:rsidRPr="000003AE" w14:paraId="420E1A77" w14:textId="77777777" w:rsidTr="00E96DB3">
        <w:tc>
          <w:tcPr>
            <w:tcW w:w="8008" w:type="dxa"/>
            <w:tcBorders>
              <w:top w:val="single" w:sz="4" w:space="0" w:color="auto"/>
              <w:bottom w:val="single" w:sz="4" w:space="0" w:color="auto"/>
            </w:tcBorders>
          </w:tcPr>
          <w:p w14:paraId="40E6935C" w14:textId="77777777" w:rsidR="006D742F" w:rsidRPr="00F57508" w:rsidRDefault="006D742F" w:rsidP="00E96DB3">
            <w:pPr>
              <w:keepNext/>
              <w:keepLines/>
              <w:jc w:val="both"/>
              <w:rPr>
                <w:rFonts w:ascii="Tahoma" w:hAnsi="Tahoma" w:cs="Tahoma"/>
                <w:bCs/>
                <w:noProof/>
                <w:szCs w:val="18"/>
              </w:rPr>
            </w:pPr>
            <w:bookmarkStart w:id="19" w:name="_Toc495914072"/>
            <w:r w:rsidRPr="00F57508">
              <w:rPr>
                <w:rFonts w:ascii="Tahoma" w:hAnsi="Tahoma" w:cs="Tahoma"/>
                <w:bCs/>
                <w:noProof/>
                <w:szCs w:val="18"/>
              </w:rPr>
              <w:lastRenderedPageBreak/>
              <w:t>SOGLASJE PODIZVAJALCA ZA NEPOSREDNA PLAČILA</w:t>
            </w:r>
            <w:bookmarkEnd w:id="19"/>
          </w:p>
        </w:tc>
        <w:tc>
          <w:tcPr>
            <w:tcW w:w="1418" w:type="dxa"/>
            <w:tcBorders>
              <w:top w:val="single" w:sz="4" w:space="0" w:color="auto"/>
              <w:bottom w:val="single" w:sz="4" w:space="0" w:color="auto"/>
            </w:tcBorders>
          </w:tcPr>
          <w:p w14:paraId="68AFF9C6" w14:textId="77777777" w:rsidR="006D742F" w:rsidRPr="00F57508" w:rsidRDefault="006D742F" w:rsidP="00E96DB3">
            <w:pPr>
              <w:keepNext/>
              <w:keepLines/>
              <w:jc w:val="both"/>
              <w:rPr>
                <w:rFonts w:ascii="Tahoma" w:hAnsi="Tahoma" w:cs="Tahoma"/>
                <w:b/>
                <w:bCs/>
                <w:i/>
                <w:noProof/>
                <w:szCs w:val="18"/>
              </w:rPr>
            </w:pPr>
            <w:r w:rsidRPr="00F57508">
              <w:rPr>
                <w:rFonts w:ascii="Tahoma" w:hAnsi="Tahoma" w:cs="Tahoma"/>
                <w:b/>
                <w:bCs/>
                <w:i/>
                <w:noProof/>
                <w:szCs w:val="18"/>
              </w:rPr>
              <w:t>Priloga 4/2</w:t>
            </w:r>
          </w:p>
        </w:tc>
      </w:tr>
    </w:tbl>
    <w:p w14:paraId="321A1289" w14:textId="77777777" w:rsidR="006D742F" w:rsidRPr="000003AE" w:rsidRDefault="006D742F" w:rsidP="006D742F">
      <w:pPr>
        <w:keepNext/>
        <w:keepLines/>
        <w:jc w:val="both"/>
        <w:rPr>
          <w:rFonts w:ascii="Tahoma" w:hAnsi="Tahoma" w:cs="Tahoma"/>
          <w:bCs/>
          <w:noProof/>
          <w:sz w:val="18"/>
          <w:szCs w:val="18"/>
        </w:rPr>
      </w:pPr>
    </w:p>
    <w:p w14:paraId="45BF2622" w14:textId="48F61342" w:rsidR="00F57508" w:rsidRDefault="00D30507" w:rsidP="006D742F">
      <w:pPr>
        <w:keepNext/>
        <w:keepLines/>
        <w:jc w:val="both"/>
        <w:rPr>
          <w:rFonts w:ascii="Tahoma" w:hAnsi="Tahoma" w:cs="Tahoma"/>
          <w:b/>
          <w:bCs/>
          <w:noProof/>
          <w:szCs w:val="18"/>
        </w:rPr>
      </w:pPr>
      <w:r w:rsidRPr="00D30507">
        <w:rPr>
          <w:rFonts w:ascii="Tahoma" w:hAnsi="Tahoma" w:cs="Tahoma"/>
          <w:b/>
          <w:bCs/>
          <w:noProof/>
          <w:szCs w:val="18"/>
        </w:rPr>
        <w:t>LPT-76/25 - Dobava betonskih otokov za parkirne sisteme za obdobje 48 mesecev</w:t>
      </w:r>
    </w:p>
    <w:p w14:paraId="234DB214" w14:textId="77777777" w:rsidR="00D30507" w:rsidRPr="000003AE" w:rsidRDefault="00D30507" w:rsidP="006D742F">
      <w:pPr>
        <w:keepNext/>
        <w:keepLines/>
        <w:jc w:val="both"/>
        <w:rPr>
          <w:rFonts w:ascii="Tahoma" w:hAnsi="Tahoma" w:cs="Tahoma"/>
          <w:bCs/>
          <w:noProof/>
          <w:sz w:val="18"/>
          <w:szCs w:val="18"/>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D742F" w:rsidRPr="000003AE" w14:paraId="686C18D1" w14:textId="77777777" w:rsidTr="00E96DB3">
        <w:trPr>
          <w:trHeight w:val="385"/>
          <w:jc w:val="center"/>
        </w:trPr>
        <w:tc>
          <w:tcPr>
            <w:tcW w:w="2762" w:type="dxa"/>
          </w:tcPr>
          <w:p w14:paraId="5487299D"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NAZIV PODIZVAJALCA</w:t>
            </w:r>
          </w:p>
          <w:p w14:paraId="605456F5"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1E98D690"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8AEFE55" w14:textId="77777777" w:rsidTr="00E96DB3">
        <w:trPr>
          <w:jc w:val="center"/>
        </w:trPr>
        <w:tc>
          <w:tcPr>
            <w:tcW w:w="2762" w:type="dxa"/>
          </w:tcPr>
          <w:p w14:paraId="16010735"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POLNI NASLOV</w:t>
            </w:r>
          </w:p>
          <w:p w14:paraId="407E4AB4"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4804BC0C"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6445B8FB" w14:textId="77777777" w:rsidTr="00E96DB3">
        <w:trPr>
          <w:jc w:val="center"/>
        </w:trPr>
        <w:tc>
          <w:tcPr>
            <w:tcW w:w="2762" w:type="dxa"/>
          </w:tcPr>
          <w:p w14:paraId="6C600B3F"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TELEFON</w:t>
            </w:r>
          </w:p>
          <w:p w14:paraId="3B9C6034"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79238F84"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64A0E148" w14:textId="77777777" w:rsidTr="00E96DB3">
        <w:trPr>
          <w:jc w:val="center"/>
        </w:trPr>
        <w:tc>
          <w:tcPr>
            <w:tcW w:w="2762" w:type="dxa"/>
            <w:tcBorders>
              <w:top w:val="single" w:sz="4" w:space="0" w:color="auto"/>
              <w:left w:val="single" w:sz="4" w:space="0" w:color="auto"/>
              <w:bottom w:val="single" w:sz="4" w:space="0" w:color="auto"/>
              <w:right w:val="single" w:sz="4" w:space="0" w:color="auto"/>
            </w:tcBorders>
          </w:tcPr>
          <w:p w14:paraId="61D6631A"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KONTAKTNA OSEBA</w:t>
            </w:r>
          </w:p>
        </w:tc>
        <w:tc>
          <w:tcPr>
            <w:tcW w:w="6446" w:type="dxa"/>
            <w:tcBorders>
              <w:top w:val="single" w:sz="4" w:space="0" w:color="auto"/>
              <w:left w:val="single" w:sz="4" w:space="0" w:color="auto"/>
              <w:bottom w:val="single" w:sz="4" w:space="0" w:color="auto"/>
              <w:right w:val="single" w:sz="4" w:space="0" w:color="auto"/>
            </w:tcBorders>
          </w:tcPr>
          <w:p w14:paraId="78A4C830"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16F161A9" w14:textId="77777777" w:rsidTr="00E96DB3">
        <w:trPr>
          <w:jc w:val="center"/>
        </w:trPr>
        <w:tc>
          <w:tcPr>
            <w:tcW w:w="2762" w:type="dxa"/>
            <w:tcBorders>
              <w:top w:val="single" w:sz="4" w:space="0" w:color="auto"/>
              <w:left w:val="single" w:sz="4" w:space="0" w:color="auto"/>
              <w:bottom w:val="single" w:sz="4" w:space="0" w:color="auto"/>
              <w:right w:val="single" w:sz="4" w:space="0" w:color="auto"/>
            </w:tcBorders>
          </w:tcPr>
          <w:p w14:paraId="1DAA9ED3" w14:textId="77777777" w:rsidR="00C000B7" w:rsidRDefault="00C000B7" w:rsidP="00E96DB3">
            <w:pPr>
              <w:keepNext/>
              <w:keepLines/>
              <w:jc w:val="both"/>
              <w:rPr>
                <w:rFonts w:ascii="Tahoma" w:hAnsi="Tahoma" w:cs="Tahoma"/>
                <w:bCs/>
                <w:noProof/>
                <w:sz w:val="18"/>
                <w:szCs w:val="18"/>
              </w:rPr>
            </w:pPr>
          </w:p>
          <w:p w14:paraId="1E3A935C" w14:textId="2C38B06B" w:rsidR="006D742F" w:rsidRPr="000003AE" w:rsidRDefault="00814BD3" w:rsidP="000C335D">
            <w:pPr>
              <w:keepNext/>
              <w:keepLines/>
              <w:rPr>
                <w:rFonts w:ascii="Tahoma" w:hAnsi="Tahoma" w:cs="Tahoma"/>
                <w:bCs/>
                <w:noProof/>
                <w:sz w:val="18"/>
                <w:szCs w:val="18"/>
              </w:rPr>
            </w:pPr>
            <w:r>
              <w:rPr>
                <w:rFonts w:ascii="Tahoma" w:hAnsi="Tahoma" w:cs="Tahoma"/>
                <w:bCs/>
                <w:noProof/>
                <w:sz w:val="18"/>
                <w:szCs w:val="18"/>
              </w:rPr>
              <w:t xml:space="preserve">Navedba </w:t>
            </w:r>
            <w:r w:rsidRPr="00814BD3">
              <w:rPr>
                <w:rFonts w:ascii="Tahoma" w:hAnsi="Tahoma" w:cs="Tahoma"/>
                <w:bCs/>
                <w:noProof/>
                <w:sz w:val="18"/>
                <w:szCs w:val="18"/>
              </w:rPr>
              <w:t>VSE</w:t>
            </w:r>
            <w:r>
              <w:rPr>
                <w:rFonts w:ascii="Tahoma" w:hAnsi="Tahoma" w:cs="Tahoma"/>
                <w:bCs/>
                <w:noProof/>
                <w:sz w:val="18"/>
                <w:szCs w:val="18"/>
              </w:rPr>
              <w:t>H</w:t>
            </w:r>
            <w:r w:rsidRPr="00814BD3">
              <w:rPr>
                <w:rFonts w:ascii="Tahoma" w:hAnsi="Tahoma" w:cs="Tahoma"/>
                <w:bCs/>
                <w:noProof/>
                <w:sz w:val="18"/>
                <w:szCs w:val="18"/>
              </w:rPr>
              <w:t xml:space="preserve"> oseb, ki so člani upravnega, vodstvenega ali nadzornega organa gospodarskega subjekta ali ki imajo pooblastila za njegovo zastopanje ali odločanje ali nadzor v njem</w:t>
            </w:r>
          </w:p>
          <w:p w14:paraId="4833FA60" w14:textId="77777777" w:rsidR="006D742F" w:rsidRPr="000003AE" w:rsidRDefault="006D742F" w:rsidP="00E96DB3">
            <w:pPr>
              <w:keepNext/>
              <w:keepLines/>
              <w:jc w:val="both"/>
              <w:rPr>
                <w:rFonts w:ascii="Tahoma" w:hAnsi="Tahoma" w:cs="Tahoma"/>
                <w:bCs/>
                <w:noProof/>
                <w:sz w:val="18"/>
                <w:szCs w:val="18"/>
              </w:rPr>
            </w:pPr>
          </w:p>
        </w:tc>
        <w:tc>
          <w:tcPr>
            <w:tcW w:w="6446" w:type="dxa"/>
            <w:tcBorders>
              <w:top w:val="single" w:sz="4" w:space="0" w:color="auto"/>
              <w:left w:val="single" w:sz="4" w:space="0" w:color="auto"/>
              <w:bottom w:val="single" w:sz="4" w:space="0" w:color="auto"/>
              <w:right w:val="single" w:sz="4" w:space="0" w:color="auto"/>
            </w:tcBorders>
          </w:tcPr>
          <w:p w14:paraId="0D19196F"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4ED40DD" w14:textId="77777777" w:rsidTr="00E96DB3">
        <w:trPr>
          <w:trHeight w:val="163"/>
          <w:jc w:val="center"/>
        </w:trPr>
        <w:tc>
          <w:tcPr>
            <w:tcW w:w="2762" w:type="dxa"/>
          </w:tcPr>
          <w:p w14:paraId="453C5BEC"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MATIČNA ŠTEVILKA</w:t>
            </w:r>
          </w:p>
        </w:tc>
        <w:tc>
          <w:tcPr>
            <w:tcW w:w="6446" w:type="dxa"/>
          </w:tcPr>
          <w:p w14:paraId="379F4A2C"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40CD534B" w14:textId="77777777" w:rsidTr="00E96DB3">
        <w:trPr>
          <w:jc w:val="center"/>
        </w:trPr>
        <w:tc>
          <w:tcPr>
            <w:tcW w:w="2762" w:type="dxa"/>
          </w:tcPr>
          <w:p w14:paraId="4CDE580B"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DAVČNA ŠTEVILKA</w:t>
            </w:r>
          </w:p>
        </w:tc>
        <w:tc>
          <w:tcPr>
            <w:tcW w:w="6446" w:type="dxa"/>
          </w:tcPr>
          <w:p w14:paraId="08E47E48"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ED99824" w14:textId="77777777" w:rsidTr="00E96DB3">
        <w:trPr>
          <w:jc w:val="center"/>
        </w:trPr>
        <w:tc>
          <w:tcPr>
            <w:tcW w:w="2762" w:type="dxa"/>
          </w:tcPr>
          <w:p w14:paraId="2001347F"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TRANSAKCIJSKI RAČUN in navedba banke</w:t>
            </w:r>
          </w:p>
        </w:tc>
        <w:tc>
          <w:tcPr>
            <w:tcW w:w="6446" w:type="dxa"/>
          </w:tcPr>
          <w:p w14:paraId="6947B437"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2FBA8A15" w14:textId="77777777" w:rsidTr="00E96DB3">
        <w:trPr>
          <w:trHeight w:val="1276"/>
          <w:jc w:val="center"/>
        </w:trPr>
        <w:tc>
          <w:tcPr>
            <w:tcW w:w="2762" w:type="dxa"/>
          </w:tcPr>
          <w:p w14:paraId="583291F2" w14:textId="77777777" w:rsidR="00C000B7" w:rsidRDefault="00C000B7" w:rsidP="00E04C38">
            <w:pPr>
              <w:keepNext/>
              <w:keepLines/>
              <w:rPr>
                <w:rFonts w:ascii="Tahoma" w:hAnsi="Tahoma" w:cs="Tahoma"/>
                <w:bCs/>
                <w:noProof/>
                <w:sz w:val="18"/>
                <w:szCs w:val="18"/>
              </w:rPr>
            </w:pPr>
          </w:p>
          <w:p w14:paraId="7CAE8813" w14:textId="2879800F" w:rsidR="006D742F" w:rsidRPr="000003AE" w:rsidRDefault="006D742F" w:rsidP="00E04C38">
            <w:pPr>
              <w:keepNext/>
              <w:keepLines/>
              <w:rPr>
                <w:rFonts w:ascii="Tahoma" w:hAnsi="Tahoma" w:cs="Tahoma"/>
                <w:bCs/>
                <w:noProof/>
                <w:sz w:val="18"/>
                <w:szCs w:val="18"/>
              </w:rPr>
            </w:pPr>
            <w:r w:rsidRPr="000003AE">
              <w:rPr>
                <w:rFonts w:ascii="Tahoma" w:hAnsi="Tahoma" w:cs="Tahoma"/>
                <w:bCs/>
                <w:noProof/>
                <w:sz w:val="18"/>
                <w:szCs w:val="18"/>
              </w:rPr>
              <w:t>Vsak del javnega naročila (storitev/gradnja/blago), ki se oddaja v podizvajanje (vrsta/opis del)</w:t>
            </w:r>
          </w:p>
        </w:tc>
        <w:tc>
          <w:tcPr>
            <w:tcW w:w="6446" w:type="dxa"/>
          </w:tcPr>
          <w:p w14:paraId="4EA7296D" w14:textId="77777777" w:rsidR="006D742F" w:rsidRPr="000003AE" w:rsidRDefault="006D742F" w:rsidP="00E96DB3">
            <w:pPr>
              <w:keepNext/>
              <w:keepLines/>
              <w:jc w:val="both"/>
              <w:rPr>
                <w:rFonts w:ascii="Tahoma" w:hAnsi="Tahoma" w:cs="Tahoma"/>
                <w:bCs/>
                <w:noProof/>
                <w:sz w:val="18"/>
                <w:szCs w:val="18"/>
              </w:rPr>
            </w:pPr>
          </w:p>
          <w:p w14:paraId="7DED236B" w14:textId="77777777" w:rsidR="006D742F" w:rsidRPr="000003AE" w:rsidRDefault="006D742F" w:rsidP="00E96DB3">
            <w:pPr>
              <w:keepNext/>
              <w:keepLines/>
              <w:jc w:val="both"/>
              <w:rPr>
                <w:rFonts w:ascii="Tahoma" w:hAnsi="Tahoma" w:cs="Tahoma"/>
                <w:bCs/>
                <w:noProof/>
                <w:sz w:val="18"/>
                <w:szCs w:val="18"/>
              </w:rPr>
            </w:pPr>
          </w:p>
          <w:p w14:paraId="0D74C47F" w14:textId="77777777" w:rsidR="006D742F" w:rsidRPr="000003AE" w:rsidRDefault="006D742F" w:rsidP="00E96DB3">
            <w:pPr>
              <w:keepNext/>
              <w:keepLines/>
              <w:jc w:val="both"/>
              <w:rPr>
                <w:rFonts w:ascii="Tahoma" w:hAnsi="Tahoma" w:cs="Tahoma"/>
                <w:bCs/>
                <w:noProof/>
                <w:sz w:val="18"/>
                <w:szCs w:val="18"/>
              </w:rPr>
            </w:pPr>
          </w:p>
          <w:p w14:paraId="53A30318"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2C3CD4D0" w14:textId="77777777" w:rsidTr="00E96DB3">
        <w:trPr>
          <w:trHeight w:val="208"/>
          <w:jc w:val="center"/>
        </w:trPr>
        <w:tc>
          <w:tcPr>
            <w:tcW w:w="2762" w:type="dxa"/>
          </w:tcPr>
          <w:p w14:paraId="225023B8" w14:textId="77777777" w:rsidR="006D742F" w:rsidRPr="000003AE" w:rsidRDefault="006D742F" w:rsidP="00E04C38">
            <w:pPr>
              <w:keepNext/>
              <w:keepLines/>
              <w:rPr>
                <w:rFonts w:ascii="Tahoma" w:hAnsi="Tahoma" w:cs="Tahoma"/>
                <w:bCs/>
                <w:noProof/>
                <w:sz w:val="18"/>
                <w:szCs w:val="18"/>
              </w:rPr>
            </w:pPr>
            <w:r w:rsidRPr="000003AE">
              <w:rPr>
                <w:rFonts w:ascii="Tahoma" w:hAnsi="Tahoma" w:cs="Tahoma"/>
                <w:bCs/>
                <w:noProof/>
                <w:sz w:val="18"/>
                <w:szCs w:val="18"/>
              </w:rPr>
              <w:t>Količina/Delež (%) javnega naročila, ki se oddaja v podizvajanje</w:t>
            </w:r>
          </w:p>
        </w:tc>
        <w:tc>
          <w:tcPr>
            <w:tcW w:w="6446" w:type="dxa"/>
          </w:tcPr>
          <w:p w14:paraId="77770662"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13EAA1CE" w14:textId="77777777" w:rsidTr="00E96DB3">
        <w:trPr>
          <w:jc w:val="center"/>
        </w:trPr>
        <w:tc>
          <w:tcPr>
            <w:tcW w:w="2762" w:type="dxa"/>
          </w:tcPr>
          <w:p w14:paraId="34BD091A" w14:textId="26C2FB4A"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VREDNOST DEL</w:t>
            </w:r>
            <w:r w:rsidR="00814BD3">
              <w:rPr>
                <w:rFonts w:ascii="Tahoma" w:hAnsi="Tahoma" w:cs="Tahoma"/>
                <w:bCs/>
                <w:noProof/>
                <w:sz w:val="18"/>
                <w:szCs w:val="18"/>
              </w:rPr>
              <w:t xml:space="preserve"> v EUR brez DDV</w:t>
            </w:r>
          </w:p>
          <w:p w14:paraId="5313069B" w14:textId="77777777" w:rsidR="006D742F" w:rsidRPr="000003AE" w:rsidRDefault="006D742F" w:rsidP="00E96DB3">
            <w:pPr>
              <w:keepNext/>
              <w:keepLines/>
              <w:jc w:val="both"/>
              <w:rPr>
                <w:rFonts w:ascii="Tahoma" w:hAnsi="Tahoma" w:cs="Tahoma"/>
                <w:bCs/>
                <w:noProof/>
                <w:sz w:val="18"/>
                <w:szCs w:val="18"/>
              </w:rPr>
            </w:pPr>
          </w:p>
        </w:tc>
        <w:tc>
          <w:tcPr>
            <w:tcW w:w="6446" w:type="dxa"/>
          </w:tcPr>
          <w:p w14:paraId="1BF1522F" w14:textId="77777777" w:rsidR="006D742F" w:rsidRPr="000003AE" w:rsidRDefault="006D742F" w:rsidP="00E96DB3">
            <w:pPr>
              <w:keepNext/>
              <w:keepLines/>
              <w:jc w:val="both"/>
              <w:rPr>
                <w:rFonts w:ascii="Tahoma" w:hAnsi="Tahoma" w:cs="Tahoma"/>
                <w:bCs/>
                <w:noProof/>
                <w:sz w:val="18"/>
                <w:szCs w:val="18"/>
              </w:rPr>
            </w:pPr>
          </w:p>
        </w:tc>
      </w:tr>
    </w:tbl>
    <w:p w14:paraId="2B4E0F50" w14:textId="77777777" w:rsidR="006D742F" w:rsidRPr="000003AE" w:rsidRDefault="006D742F" w:rsidP="006D742F">
      <w:pPr>
        <w:keepNext/>
        <w:keepLines/>
        <w:jc w:val="both"/>
        <w:rPr>
          <w:rFonts w:ascii="Tahoma" w:hAnsi="Tahoma" w:cs="Tahoma"/>
          <w:bCs/>
          <w:noProof/>
          <w:sz w:val="18"/>
          <w:szCs w:val="18"/>
        </w:rPr>
      </w:pPr>
    </w:p>
    <w:p w14:paraId="6CAE41BB" w14:textId="77777777" w:rsidR="006D742F" w:rsidRPr="000003AE" w:rsidRDefault="006D742F" w:rsidP="006D742F">
      <w:pPr>
        <w:keepNext/>
        <w:keepLines/>
        <w:jc w:val="both"/>
        <w:rPr>
          <w:rFonts w:ascii="Tahoma" w:hAnsi="Tahoma" w:cs="Tahoma"/>
          <w:b/>
          <w:bCs/>
          <w:noProof/>
          <w:sz w:val="18"/>
          <w:szCs w:val="18"/>
        </w:rPr>
      </w:pPr>
      <w:r w:rsidRPr="000003AE">
        <w:rPr>
          <w:rFonts w:ascii="Tahoma" w:hAnsi="Tahoma" w:cs="Tahoma"/>
          <w:b/>
          <w:bCs/>
          <w:noProof/>
          <w:sz w:val="18"/>
          <w:szCs w:val="18"/>
        </w:rPr>
        <w:t>SOGLASJE ZA NEPOSREDNO PLAČEVANJE PODIZVAJALCEM</w:t>
      </w:r>
    </w:p>
    <w:p w14:paraId="741CA2AF" w14:textId="77777777" w:rsidR="006D742F" w:rsidRPr="000003AE" w:rsidRDefault="006D742F" w:rsidP="006D742F">
      <w:pPr>
        <w:keepNext/>
        <w:keepLines/>
        <w:jc w:val="both"/>
        <w:rPr>
          <w:rFonts w:ascii="Tahoma" w:hAnsi="Tahoma" w:cs="Tahoma"/>
          <w:b/>
          <w:bCs/>
          <w:noProof/>
          <w:sz w:val="18"/>
          <w:szCs w:val="18"/>
        </w:rPr>
      </w:pPr>
    </w:p>
    <w:p w14:paraId="099A083E" w14:textId="77777777" w:rsidR="006D742F" w:rsidRPr="000003AE" w:rsidRDefault="006D742F" w:rsidP="006D742F">
      <w:pPr>
        <w:keepNext/>
        <w:keepLines/>
        <w:jc w:val="both"/>
        <w:rPr>
          <w:rFonts w:ascii="Tahoma" w:hAnsi="Tahoma" w:cs="Tahoma"/>
          <w:bCs/>
          <w:noProof/>
          <w:sz w:val="18"/>
          <w:szCs w:val="18"/>
        </w:rPr>
      </w:pPr>
      <w:r w:rsidRPr="000003AE">
        <w:rPr>
          <w:rFonts w:ascii="Tahoma" w:hAnsi="Tahoma" w:cs="Tahoma"/>
          <w:bCs/>
          <w:noProof/>
          <w:sz w:val="18"/>
          <w:szCs w:val="18"/>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D742F" w:rsidRPr="000003AE" w14:paraId="79064126" w14:textId="77777777" w:rsidTr="00E96DB3">
        <w:tc>
          <w:tcPr>
            <w:tcW w:w="4820" w:type="dxa"/>
          </w:tcPr>
          <w:p w14:paraId="753ADEF4" w14:textId="77777777" w:rsidR="006D742F" w:rsidRPr="000003AE" w:rsidRDefault="006D742F" w:rsidP="006D742F">
            <w:pPr>
              <w:keepNext/>
              <w:keepLines/>
              <w:numPr>
                <w:ilvl w:val="0"/>
                <w:numId w:val="7"/>
              </w:numPr>
              <w:jc w:val="both"/>
              <w:rPr>
                <w:rFonts w:ascii="Tahoma" w:hAnsi="Tahoma" w:cs="Tahoma"/>
                <w:b/>
                <w:bCs/>
                <w:noProof/>
                <w:sz w:val="18"/>
                <w:szCs w:val="18"/>
              </w:rPr>
            </w:pPr>
            <w:r w:rsidRPr="000003AE">
              <w:rPr>
                <w:rFonts w:ascii="Tahoma" w:hAnsi="Tahoma" w:cs="Tahoma"/>
                <w:bCs/>
                <w:noProof/>
                <w:sz w:val="18"/>
                <w:szCs w:val="18"/>
              </w:rPr>
              <w:t>zahtevam in soglašam,</w:t>
            </w:r>
          </w:p>
        </w:tc>
        <w:tc>
          <w:tcPr>
            <w:tcW w:w="4394" w:type="dxa"/>
          </w:tcPr>
          <w:p w14:paraId="6E882BD3" w14:textId="77777777" w:rsidR="006D742F" w:rsidRPr="000003AE" w:rsidRDefault="006D742F" w:rsidP="006D742F">
            <w:pPr>
              <w:keepNext/>
              <w:keepLines/>
              <w:numPr>
                <w:ilvl w:val="0"/>
                <w:numId w:val="7"/>
              </w:numPr>
              <w:jc w:val="both"/>
              <w:rPr>
                <w:rFonts w:ascii="Tahoma" w:hAnsi="Tahoma" w:cs="Tahoma"/>
                <w:b/>
                <w:bCs/>
                <w:noProof/>
                <w:sz w:val="18"/>
                <w:szCs w:val="18"/>
              </w:rPr>
            </w:pPr>
            <w:r w:rsidRPr="000003AE">
              <w:rPr>
                <w:rFonts w:ascii="Tahoma" w:hAnsi="Tahoma" w:cs="Tahoma"/>
                <w:bCs/>
                <w:noProof/>
                <w:sz w:val="18"/>
                <w:szCs w:val="18"/>
              </w:rPr>
              <w:t>ne soglašam,</w:t>
            </w:r>
          </w:p>
        </w:tc>
      </w:tr>
    </w:tbl>
    <w:p w14:paraId="5F49CBB6" w14:textId="77777777" w:rsidR="006D742F" w:rsidRDefault="006D742F" w:rsidP="006D742F">
      <w:pPr>
        <w:keepNext/>
        <w:keepLines/>
        <w:jc w:val="both"/>
        <w:rPr>
          <w:rFonts w:ascii="Tahoma" w:hAnsi="Tahoma" w:cs="Tahoma"/>
          <w:bCs/>
          <w:noProof/>
          <w:sz w:val="18"/>
          <w:szCs w:val="18"/>
        </w:rPr>
      </w:pPr>
    </w:p>
    <w:p w14:paraId="7FFE469D" w14:textId="0C0963E4" w:rsidR="006D742F" w:rsidRPr="000003AE" w:rsidRDefault="006D742F" w:rsidP="006D742F">
      <w:pPr>
        <w:keepNext/>
        <w:keepLines/>
        <w:jc w:val="both"/>
        <w:rPr>
          <w:rFonts w:ascii="Tahoma" w:hAnsi="Tahoma" w:cs="Tahoma"/>
          <w:bCs/>
          <w:noProof/>
          <w:sz w:val="18"/>
          <w:szCs w:val="18"/>
        </w:rPr>
      </w:pPr>
      <w:r w:rsidRPr="000003AE">
        <w:rPr>
          <w:rFonts w:ascii="Tahoma" w:hAnsi="Tahoma" w:cs="Tahoma"/>
          <w:bCs/>
          <w:noProof/>
          <w:sz w:val="18"/>
          <w:szCs w:val="18"/>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8E7DFF5" w14:textId="77777777" w:rsidR="006D742F" w:rsidRPr="000003AE" w:rsidRDefault="006D742F" w:rsidP="006D742F">
      <w:pPr>
        <w:keepNext/>
        <w:keepLines/>
        <w:jc w:val="both"/>
        <w:rPr>
          <w:rFonts w:ascii="Tahoma" w:hAnsi="Tahoma" w:cs="Tahoma"/>
          <w:bCs/>
          <w:noProof/>
          <w:sz w:val="18"/>
          <w:szCs w:val="18"/>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D742F" w:rsidRPr="000003AE" w14:paraId="305C73E8" w14:textId="77777777" w:rsidTr="00E96DB3">
        <w:trPr>
          <w:trHeight w:val="235"/>
        </w:trPr>
        <w:tc>
          <w:tcPr>
            <w:tcW w:w="3374" w:type="dxa"/>
            <w:tcBorders>
              <w:bottom w:val="single" w:sz="4" w:space="0" w:color="auto"/>
            </w:tcBorders>
          </w:tcPr>
          <w:p w14:paraId="52879BA2" w14:textId="77777777" w:rsidR="006D742F" w:rsidRPr="000003AE" w:rsidRDefault="006D742F" w:rsidP="00E96DB3">
            <w:pPr>
              <w:keepNext/>
              <w:keepLines/>
              <w:jc w:val="both"/>
              <w:rPr>
                <w:rFonts w:ascii="Tahoma" w:hAnsi="Tahoma" w:cs="Tahoma"/>
                <w:bCs/>
                <w:noProof/>
                <w:sz w:val="18"/>
                <w:szCs w:val="18"/>
              </w:rPr>
            </w:pPr>
          </w:p>
        </w:tc>
        <w:tc>
          <w:tcPr>
            <w:tcW w:w="2977" w:type="dxa"/>
          </w:tcPr>
          <w:p w14:paraId="376A89B1" w14:textId="77777777" w:rsidR="006D742F" w:rsidRPr="000003AE" w:rsidRDefault="006D742F" w:rsidP="00E96DB3">
            <w:pPr>
              <w:keepNext/>
              <w:keepLines/>
              <w:jc w:val="both"/>
              <w:rPr>
                <w:rFonts w:ascii="Tahoma" w:hAnsi="Tahoma" w:cs="Tahoma"/>
                <w:bCs/>
                <w:noProof/>
                <w:sz w:val="18"/>
                <w:szCs w:val="18"/>
              </w:rPr>
            </w:pPr>
          </w:p>
        </w:tc>
        <w:tc>
          <w:tcPr>
            <w:tcW w:w="3119" w:type="dxa"/>
            <w:tcBorders>
              <w:bottom w:val="single" w:sz="4" w:space="0" w:color="auto"/>
            </w:tcBorders>
          </w:tcPr>
          <w:p w14:paraId="0D311E1A" w14:textId="77777777" w:rsidR="006D742F" w:rsidRPr="000003AE" w:rsidRDefault="006D742F" w:rsidP="00E96DB3">
            <w:pPr>
              <w:keepNext/>
              <w:keepLines/>
              <w:jc w:val="both"/>
              <w:rPr>
                <w:rFonts w:ascii="Tahoma" w:hAnsi="Tahoma" w:cs="Tahoma"/>
                <w:bCs/>
                <w:noProof/>
                <w:sz w:val="18"/>
                <w:szCs w:val="18"/>
              </w:rPr>
            </w:pPr>
          </w:p>
        </w:tc>
      </w:tr>
      <w:tr w:rsidR="006D742F" w:rsidRPr="000003AE" w14:paraId="780D3620" w14:textId="77777777" w:rsidTr="00E96DB3">
        <w:trPr>
          <w:trHeight w:val="235"/>
        </w:trPr>
        <w:tc>
          <w:tcPr>
            <w:tcW w:w="3374" w:type="dxa"/>
            <w:tcBorders>
              <w:top w:val="single" w:sz="4" w:space="0" w:color="auto"/>
            </w:tcBorders>
          </w:tcPr>
          <w:p w14:paraId="65D7686A" w14:textId="1552F0D0"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kraj, datum</w:t>
            </w:r>
            <w:r>
              <w:rPr>
                <w:rFonts w:ascii="Tahoma" w:hAnsi="Tahoma" w:cs="Tahoma"/>
                <w:bCs/>
                <w:noProof/>
                <w:sz w:val="18"/>
                <w:szCs w:val="18"/>
              </w:rPr>
              <w:t xml:space="preserve">                                                                </w:t>
            </w:r>
          </w:p>
        </w:tc>
        <w:tc>
          <w:tcPr>
            <w:tcW w:w="2977" w:type="dxa"/>
          </w:tcPr>
          <w:p w14:paraId="13CDA23F" w14:textId="4687354C" w:rsidR="006D742F" w:rsidRPr="000003AE" w:rsidRDefault="006D742F" w:rsidP="00E96DB3">
            <w:pPr>
              <w:keepNext/>
              <w:keepLines/>
              <w:jc w:val="both"/>
              <w:rPr>
                <w:rFonts w:ascii="Tahoma" w:hAnsi="Tahoma" w:cs="Tahoma"/>
                <w:bCs/>
                <w:noProof/>
                <w:sz w:val="18"/>
                <w:szCs w:val="18"/>
              </w:rPr>
            </w:pPr>
            <w:r>
              <w:rPr>
                <w:rFonts w:ascii="Tahoma" w:hAnsi="Tahoma" w:cs="Tahoma"/>
                <w:bCs/>
                <w:noProof/>
                <w:sz w:val="18"/>
                <w:szCs w:val="18"/>
              </w:rPr>
              <w:t xml:space="preserve">                  </w:t>
            </w:r>
            <w:r w:rsidRPr="000003AE">
              <w:rPr>
                <w:rFonts w:ascii="Tahoma" w:hAnsi="Tahoma" w:cs="Tahoma"/>
                <w:bCs/>
                <w:noProof/>
                <w:sz w:val="18"/>
                <w:szCs w:val="18"/>
              </w:rPr>
              <w:t>žig</w:t>
            </w:r>
          </w:p>
        </w:tc>
        <w:tc>
          <w:tcPr>
            <w:tcW w:w="3119" w:type="dxa"/>
            <w:tcBorders>
              <w:top w:val="single" w:sz="4" w:space="0" w:color="auto"/>
            </w:tcBorders>
          </w:tcPr>
          <w:p w14:paraId="52D60867" w14:textId="77777777" w:rsidR="006D742F" w:rsidRPr="000003AE" w:rsidRDefault="006D742F" w:rsidP="00E96DB3">
            <w:pPr>
              <w:keepNext/>
              <w:keepLines/>
              <w:jc w:val="both"/>
              <w:rPr>
                <w:rFonts w:ascii="Tahoma" w:hAnsi="Tahoma" w:cs="Tahoma"/>
                <w:bCs/>
                <w:noProof/>
                <w:sz w:val="18"/>
                <w:szCs w:val="18"/>
              </w:rPr>
            </w:pPr>
            <w:r w:rsidRPr="000003AE">
              <w:rPr>
                <w:rFonts w:ascii="Tahoma" w:hAnsi="Tahoma" w:cs="Tahoma"/>
                <w:bCs/>
                <w:noProof/>
                <w:sz w:val="18"/>
                <w:szCs w:val="18"/>
              </w:rPr>
              <w:t>ime in priimek ter podpis odgovorne osebe podizvajalca</w:t>
            </w:r>
          </w:p>
        </w:tc>
      </w:tr>
    </w:tbl>
    <w:p w14:paraId="2DE25A3E" w14:textId="77777777" w:rsidR="006D742F" w:rsidRPr="000003AE" w:rsidRDefault="006D742F" w:rsidP="006D742F">
      <w:pPr>
        <w:keepNext/>
        <w:keepLines/>
        <w:jc w:val="both"/>
        <w:rPr>
          <w:rFonts w:ascii="Tahoma" w:hAnsi="Tahoma" w:cs="Tahoma"/>
          <w:bCs/>
          <w:noProof/>
          <w:sz w:val="18"/>
          <w:szCs w:val="18"/>
        </w:rPr>
      </w:pPr>
    </w:p>
    <w:p w14:paraId="5FACD6A9" w14:textId="77777777" w:rsidR="006D742F" w:rsidRPr="000003AE" w:rsidRDefault="006D742F" w:rsidP="006D742F">
      <w:pPr>
        <w:keepNext/>
        <w:keepLines/>
        <w:jc w:val="both"/>
        <w:rPr>
          <w:rFonts w:ascii="Tahoma" w:hAnsi="Tahoma" w:cs="Tahoma"/>
          <w:bCs/>
          <w:noProof/>
          <w:sz w:val="18"/>
          <w:szCs w:val="18"/>
        </w:rPr>
      </w:pPr>
      <w:r w:rsidRPr="000003AE">
        <w:rPr>
          <w:rFonts w:ascii="Tahoma" w:hAnsi="Tahoma" w:cs="Tahoma"/>
          <w:b/>
          <w:bCs/>
          <w:noProof/>
          <w:sz w:val="18"/>
          <w:szCs w:val="18"/>
        </w:rPr>
        <w:t>Opomba:</w:t>
      </w:r>
      <w:r w:rsidRPr="000003AE">
        <w:rPr>
          <w:rFonts w:ascii="Tahoma" w:hAnsi="Tahoma" w:cs="Tahoma"/>
          <w:bCs/>
          <w:noProof/>
          <w:sz w:val="18"/>
          <w:szCs w:val="18"/>
        </w:rPr>
        <w:t xml:space="preserve"> </w:t>
      </w:r>
    </w:p>
    <w:p w14:paraId="04B3FEF2" w14:textId="77777777" w:rsidR="006D742F" w:rsidRPr="000003AE" w:rsidRDefault="006D742F" w:rsidP="006D742F">
      <w:pPr>
        <w:keepNext/>
        <w:keepLines/>
        <w:numPr>
          <w:ilvl w:val="0"/>
          <w:numId w:val="3"/>
        </w:numPr>
        <w:jc w:val="both"/>
        <w:rPr>
          <w:rFonts w:ascii="Tahoma" w:hAnsi="Tahoma" w:cs="Tahoma"/>
          <w:bCs/>
          <w:iCs/>
          <w:noProof/>
          <w:sz w:val="18"/>
          <w:szCs w:val="18"/>
        </w:rPr>
      </w:pPr>
      <w:r w:rsidRPr="000003AE">
        <w:rPr>
          <w:rFonts w:ascii="Tahoma" w:hAnsi="Tahoma" w:cs="Tahoma"/>
          <w:bCs/>
          <w:iCs/>
          <w:noProof/>
          <w:sz w:val="18"/>
          <w:szCs w:val="18"/>
        </w:rPr>
        <w:t>Obrazec se izpolni za vsakega podizvajalca posebej.</w:t>
      </w:r>
    </w:p>
    <w:p w14:paraId="08482C76" w14:textId="77777777" w:rsidR="006D742F" w:rsidRPr="000003AE" w:rsidRDefault="006D742F" w:rsidP="006D742F">
      <w:pPr>
        <w:keepNext/>
        <w:keepLines/>
        <w:jc w:val="both"/>
        <w:rPr>
          <w:rFonts w:ascii="Tahoma" w:hAnsi="Tahoma" w:cs="Tahoma"/>
          <w:b/>
          <w:bCs/>
          <w:noProof/>
          <w:sz w:val="18"/>
          <w:szCs w:val="18"/>
        </w:rPr>
      </w:pPr>
    </w:p>
    <w:p w14:paraId="68354705" w14:textId="77777777" w:rsidR="00FB39AF" w:rsidRDefault="00FB39AF" w:rsidP="006D742F">
      <w:pPr>
        <w:keepNext/>
        <w:keepLines/>
        <w:jc w:val="both"/>
        <w:rPr>
          <w:rFonts w:ascii="Tahoma" w:hAnsi="Tahoma" w:cs="Tahoma"/>
          <w:b/>
          <w:bCs/>
          <w:noProof/>
          <w:sz w:val="18"/>
          <w:szCs w:val="18"/>
        </w:rPr>
      </w:pPr>
    </w:p>
    <w:p w14:paraId="6BD3248D" w14:textId="77777777" w:rsidR="00094688" w:rsidRPr="00727F36" w:rsidRDefault="00094688" w:rsidP="005D0B1A">
      <w:pPr>
        <w:keepNext/>
        <w:keepLines/>
        <w:jc w:val="both"/>
        <w:rPr>
          <w:rFonts w:ascii="Tahoma" w:eastAsia="Calibri" w:hAnsi="Tahoma" w:cs="Tahoma"/>
          <w:sz w:val="22"/>
          <w:szCs w:val="22"/>
          <w:lang w:eastAsia="en-US"/>
        </w:rPr>
      </w:pPr>
    </w:p>
    <w:p w14:paraId="1E2E161B" w14:textId="77777777" w:rsidR="00094688" w:rsidRPr="00727F36" w:rsidRDefault="00094688" w:rsidP="005D0B1A">
      <w:pPr>
        <w:keepNext/>
        <w:keepLines/>
        <w:tabs>
          <w:tab w:val="left" w:pos="567"/>
          <w:tab w:val="left" w:pos="851"/>
          <w:tab w:val="left" w:pos="993"/>
        </w:tab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14:paraId="6912DE67" w14:textId="77777777" w:rsidR="00094688" w:rsidRDefault="00094688" w:rsidP="005D0B1A">
      <w:pPr>
        <w:keepNext/>
        <w:keepLines/>
        <w:tabs>
          <w:tab w:val="left" w:pos="567"/>
          <w:tab w:val="left" w:pos="851"/>
          <w:tab w:val="left" w:pos="993"/>
        </w:tabs>
        <w:jc w:val="both"/>
        <w:rPr>
          <w:rFonts w:ascii="Tahoma" w:hAnsi="Tahoma" w:cs="Tahoma"/>
          <w:i/>
          <w:sz w:val="16"/>
          <w:szCs w:val="18"/>
          <w:lang w:eastAsia="ar-SA"/>
        </w:rPr>
      </w:pPr>
    </w:p>
    <w:p w14:paraId="13EAF208" w14:textId="77777777" w:rsidR="00094688" w:rsidRPr="00727F36" w:rsidRDefault="00094688" w:rsidP="005D0B1A">
      <w:pPr>
        <w:keepNext/>
        <w:keepLines/>
        <w:tabs>
          <w:tab w:val="left" w:pos="567"/>
          <w:tab w:val="left" w:pos="851"/>
          <w:tab w:val="left" w:pos="993"/>
        </w:tabs>
        <w:jc w:val="both"/>
        <w:rPr>
          <w:rFonts w:ascii="Tahoma" w:hAnsi="Tahoma" w:cs="Tahoma"/>
          <w:i/>
          <w:sz w:val="16"/>
          <w:szCs w:val="18"/>
          <w:lang w:eastAsia="ar-SA"/>
        </w:rPr>
      </w:pPr>
    </w:p>
    <w:p w14:paraId="286250D0" w14:textId="1C00C447" w:rsidR="004E07D5" w:rsidRDefault="00094688" w:rsidP="004C2250">
      <w:pPr>
        <w:keepNext/>
        <w:keepLines/>
        <w:tabs>
          <w:tab w:val="left" w:pos="567"/>
          <w:tab w:val="left" w:pos="851"/>
          <w:tab w:val="left" w:pos="993"/>
        </w:tabs>
        <w:jc w:val="both"/>
        <w:rPr>
          <w:rFonts w:ascii="Tahoma" w:hAnsi="Tahoma" w:cs="Tahoma"/>
          <w:i/>
          <w:sz w:val="16"/>
          <w:szCs w:val="18"/>
          <w:u w:val="single"/>
          <w:lang w:eastAsia="ar-SA"/>
        </w:rPr>
      </w:pPr>
      <w:r w:rsidRPr="00727F36">
        <w:rPr>
          <w:rFonts w:ascii="Tahoma" w:hAnsi="Tahoma" w:cs="Tahoma"/>
          <w:b/>
          <w:i/>
          <w:sz w:val="16"/>
          <w:szCs w:val="18"/>
          <w:lang w:eastAsia="ar-SA"/>
        </w:rPr>
        <w:t>Opomba</w:t>
      </w:r>
      <w:r w:rsidRPr="00727F36">
        <w:rPr>
          <w:rFonts w:ascii="Tahoma" w:hAnsi="Tahoma" w:cs="Tahoma"/>
          <w:i/>
          <w:sz w:val="16"/>
          <w:szCs w:val="18"/>
          <w:lang w:eastAsia="ar-SA"/>
        </w:rPr>
        <w:t xml:space="preserve">: </w:t>
      </w:r>
      <w:r w:rsidRPr="00AA184C">
        <w:rPr>
          <w:rFonts w:ascii="Tahoma" w:hAnsi="Tahoma" w:cs="Tahoma"/>
          <w:i/>
          <w:sz w:val="16"/>
          <w:szCs w:val="18"/>
          <w:lang w:eastAsia="ar-SA"/>
        </w:rPr>
        <w:t>Neposredna plačila podizvajalcu so obvezna v primeru, ko podizvajalec zahteva neposredno plačilo in</w:t>
      </w:r>
      <w:r>
        <w:rPr>
          <w:rFonts w:ascii="Tahoma" w:hAnsi="Tahoma" w:cs="Tahoma"/>
          <w:i/>
          <w:sz w:val="16"/>
          <w:szCs w:val="18"/>
          <w:lang w:eastAsia="ar-SA"/>
        </w:rPr>
        <w:t xml:space="preserve"> </w:t>
      </w:r>
      <w:r w:rsidRPr="00AA184C">
        <w:rPr>
          <w:rFonts w:ascii="Tahoma" w:hAnsi="Tahoma" w:cs="Tahoma"/>
          <w:i/>
          <w:sz w:val="16"/>
          <w:szCs w:val="18"/>
          <w:lang w:eastAsia="ar-SA"/>
        </w:rPr>
        <w:t>je v ponudbi priložena zahteva podizvajalca za neposredno plačilo.</w:t>
      </w:r>
      <w:r>
        <w:rPr>
          <w:rFonts w:ascii="Tahoma" w:hAnsi="Tahoma" w:cs="Tahoma"/>
          <w:i/>
          <w:sz w:val="16"/>
          <w:szCs w:val="18"/>
          <w:lang w:eastAsia="ar-SA"/>
        </w:rPr>
        <w:t xml:space="preserve"> </w:t>
      </w:r>
      <w:r w:rsidRPr="00FD7979">
        <w:rPr>
          <w:rFonts w:ascii="Tahoma" w:hAnsi="Tahoma" w:cs="Tahoma"/>
          <w:i/>
          <w:sz w:val="16"/>
          <w:szCs w:val="18"/>
          <w:u w:val="single"/>
          <w:lang w:eastAsia="ar-SA"/>
        </w:rPr>
        <w:t>V kolikor podizvajalec neposrednih plačil ne zahteva, te priloge</w:t>
      </w:r>
      <w:r w:rsidR="00FD7979">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6476A9FD" w14:textId="376432B7" w:rsidR="009B0CF4" w:rsidRDefault="009B0CF4" w:rsidP="004C2250">
      <w:pPr>
        <w:keepNext/>
        <w:keepLines/>
        <w:tabs>
          <w:tab w:val="left" w:pos="567"/>
          <w:tab w:val="left" w:pos="851"/>
          <w:tab w:val="left" w:pos="993"/>
        </w:tabs>
        <w:jc w:val="both"/>
        <w:rPr>
          <w:rFonts w:ascii="Tahoma" w:hAnsi="Tahoma" w:cs="Tahoma"/>
          <w:i/>
          <w:sz w:val="16"/>
          <w:szCs w:val="18"/>
          <w:u w:val="single"/>
          <w:lang w:eastAsia="ar-SA"/>
        </w:rPr>
      </w:pPr>
    </w:p>
    <w:tbl>
      <w:tblPr>
        <w:tblW w:w="9335"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912"/>
        <w:gridCol w:w="551"/>
      </w:tblGrid>
      <w:tr w:rsidR="00B976DC" w:rsidRPr="00CE1BAD" w14:paraId="1A2D8355" w14:textId="77777777" w:rsidTr="00A333DF">
        <w:tc>
          <w:tcPr>
            <w:tcW w:w="7872" w:type="dxa"/>
          </w:tcPr>
          <w:p w14:paraId="5EC3142A" w14:textId="77777777" w:rsidR="00B976DC" w:rsidRPr="00CE1BAD" w:rsidRDefault="00B976DC" w:rsidP="005D0B1A">
            <w:pPr>
              <w:keepNext/>
              <w:keepLines/>
              <w:jc w:val="both"/>
              <w:rPr>
                <w:rFonts w:ascii="Tahoma" w:hAnsi="Tahoma" w:cs="Tahoma"/>
              </w:rPr>
            </w:pPr>
            <w:r w:rsidRPr="00380ED8">
              <w:rPr>
                <w:rFonts w:ascii="Tahoma" w:hAnsi="Tahoma" w:cs="Tahoma"/>
              </w:rPr>
              <w:lastRenderedPageBreak/>
              <w:t>UDELEŽBA SUBJEKTA, KATEREGA ZMOGLJIVOST SE UPORABLJA</w:t>
            </w:r>
          </w:p>
        </w:tc>
        <w:tc>
          <w:tcPr>
            <w:tcW w:w="912" w:type="dxa"/>
            <w:tcBorders>
              <w:right w:val="nil"/>
            </w:tcBorders>
          </w:tcPr>
          <w:p w14:paraId="7CE97438" w14:textId="77777777" w:rsidR="00B976DC" w:rsidRPr="00CE1BAD" w:rsidRDefault="00B976DC"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231C9283" w14:textId="131CA040" w:rsidR="00B976DC" w:rsidRPr="00CE1BAD" w:rsidRDefault="006D742F" w:rsidP="005D0B1A">
            <w:pPr>
              <w:keepNext/>
              <w:keepLines/>
              <w:jc w:val="both"/>
              <w:rPr>
                <w:rFonts w:ascii="Tahoma" w:hAnsi="Tahoma" w:cs="Tahoma"/>
                <w:b/>
                <w:i/>
              </w:rPr>
            </w:pPr>
            <w:r>
              <w:rPr>
                <w:rFonts w:ascii="Tahoma" w:hAnsi="Tahoma" w:cs="Tahoma"/>
                <w:b/>
                <w:i/>
              </w:rPr>
              <w:t>4/3</w:t>
            </w:r>
          </w:p>
        </w:tc>
      </w:tr>
    </w:tbl>
    <w:p w14:paraId="5F142241" w14:textId="77777777" w:rsidR="00D92424" w:rsidRDefault="00D92424" w:rsidP="005D0B1A">
      <w:pPr>
        <w:keepNext/>
        <w:keepLines/>
      </w:pPr>
    </w:p>
    <w:p w14:paraId="76B580B4" w14:textId="77777777" w:rsidR="00D30507" w:rsidRDefault="00D30507" w:rsidP="00D30507">
      <w:pPr>
        <w:keepNext/>
        <w:keepLines/>
        <w:jc w:val="both"/>
        <w:rPr>
          <w:rFonts w:ascii="Tahoma" w:hAnsi="Tahoma" w:cs="Tahoma"/>
          <w:b/>
        </w:rPr>
      </w:pPr>
      <w:r w:rsidRPr="00D30507">
        <w:rPr>
          <w:rFonts w:ascii="Tahoma" w:hAnsi="Tahoma" w:cs="Tahoma"/>
          <w:b/>
        </w:rPr>
        <w:t>LPT-76/25 - Dobava betonskih otokov za parkirne sisteme za obdobje 48 mesecev</w:t>
      </w:r>
    </w:p>
    <w:p w14:paraId="129D7295" w14:textId="77777777" w:rsidR="00360731" w:rsidRDefault="00360731" w:rsidP="005D0B1A">
      <w:pPr>
        <w:keepNext/>
        <w:keepLines/>
        <w:tabs>
          <w:tab w:val="left" w:pos="567"/>
          <w:tab w:val="left" w:pos="851"/>
          <w:tab w:val="left" w:pos="993"/>
        </w:tabs>
        <w:jc w:val="both"/>
        <w:rPr>
          <w:rFonts w:ascii="Tahoma" w:hAnsi="Tahoma" w:cs="Tahoma"/>
          <w:lang w:eastAsia="ar-S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64"/>
      </w:tblGrid>
      <w:tr w:rsidR="00B976DC" w:rsidRPr="00B2333E" w14:paraId="2B222795" w14:textId="77777777" w:rsidTr="0066799E">
        <w:trPr>
          <w:trHeight w:val="385"/>
          <w:jc w:val="center"/>
        </w:trPr>
        <w:tc>
          <w:tcPr>
            <w:tcW w:w="3114" w:type="dxa"/>
            <w:shd w:val="clear" w:color="auto" w:fill="auto"/>
            <w:vAlign w:val="center"/>
          </w:tcPr>
          <w:p w14:paraId="4B55F12C"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Naziv subjekta</w:t>
            </w:r>
          </w:p>
        </w:tc>
        <w:tc>
          <w:tcPr>
            <w:tcW w:w="6064" w:type="dxa"/>
            <w:shd w:val="clear" w:color="auto" w:fill="auto"/>
            <w:vAlign w:val="center"/>
          </w:tcPr>
          <w:p w14:paraId="3B11F276" w14:textId="77777777" w:rsidR="00B976DC" w:rsidRPr="00B2333E" w:rsidRDefault="00B976DC" w:rsidP="005D0B1A">
            <w:pPr>
              <w:keepNext/>
              <w:keepLines/>
              <w:rPr>
                <w:rFonts w:ascii="Tahoma" w:hAnsi="Tahoma" w:cs="Tahoma"/>
                <w:sz w:val="18"/>
                <w:szCs w:val="18"/>
              </w:rPr>
            </w:pPr>
          </w:p>
          <w:p w14:paraId="3A8F6BAA" w14:textId="77777777" w:rsidR="00B976DC" w:rsidRPr="00B2333E" w:rsidRDefault="00B976DC" w:rsidP="005D0B1A">
            <w:pPr>
              <w:keepNext/>
              <w:keepLines/>
              <w:rPr>
                <w:rFonts w:ascii="Tahoma" w:hAnsi="Tahoma" w:cs="Tahoma"/>
                <w:sz w:val="18"/>
                <w:szCs w:val="18"/>
              </w:rPr>
            </w:pPr>
          </w:p>
        </w:tc>
      </w:tr>
      <w:tr w:rsidR="00B976DC" w:rsidRPr="00B2333E" w14:paraId="42DF815E" w14:textId="77777777" w:rsidTr="0066799E">
        <w:trPr>
          <w:jc w:val="center"/>
        </w:trPr>
        <w:tc>
          <w:tcPr>
            <w:tcW w:w="3114" w:type="dxa"/>
            <w:shd w:val="clear" w:color="auto" w:fill="auto"/>
            <w:vAlign w:val="center"/>
          </w:tcPr>
          <w:p w14:paraId="58555C43"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Polni naslov</w:t>
            </w:r>
            <w:r w:rsidR="004E07D5" w:rsidRPr="001D1AEB">
              <w:rPr>
                <w:rFonts w:ascii="Tahoma" w:hAnsi="Tahoma" w:cs="Tahoma"/>
                <w:sz w:val="18"/>
                <w:szCs w:val="18"/>
              </w:rPr>
              <w:t xml:space="preserve"> (sedež)</w:t>
            </w:r>
          </w:p>
        </w:tc>
        <w:tc>
          <w:tcPr>
            <w:tcW w:w="6064" w:type="dxa"/>
            <w:shd w:val="clear" w:color="auto" w:fill="auto"/>
            <w:vAlign w:val="center"/>
          </w:tcPr>
          <w:p w14:paraId="5DC16E13" w14:textId="77777777" w:rsidR="00B976DC" w:rsidRPr="001D1AEB" w:rsidRDefault="00B976DC" w:rsidP="005D0B1A">
            <w:pPr>
              <w:keepNext/>
              <w:keepLines/>
              <w:rPr>
                <w:rFonts w:ascii="Tahoma" w:hAnsi="Tahoma" w:cs="Tahoma"/>
                <w:sz w:val="18"/>
                <w:szCs w:val="18"/>
              </w:rPr>
            </w:pPr>
          </w:p>
          <w:p w14:paraId="60A8B2C8" w14:textId="77777777" w:rsidR="00B976DC" w:rsidRPr="001D1AEB" w:rsidRDefault="00B976DC" w:rsidP="005D0B1A">
            <w:pPr>
              <w:keepNext/>
              <w:keepLines/>
              <w:rPr>
                <w:rFonts w:ascii="Tahoma" w:hAnsi="Tahoma" w:cs="Tahoma"/>
                <w:sz w:val="18"/>
                <w:szCs w:val="18"/>
              </w:rPr>
            </w:pPr>
          </w:p>
        </w:tc>
      </w:tr>
      <w:tr w:rsidR="00360A8E" w:rsidRPr="00B2333E" w14:paraId="24DB3F43" w14:textId="77777777" w:rsidTr="0066799E">
        <w:trPr>
          <w:jc w:val="center"/>
        </w:trPr>
        <w:tc>
          <w:tcPr>
            <w:tcW w:w="3114" w:type="dxa"/>
            <w:shd w:val="clear" w:color="auto" w:fill="auto"/>
            <w:vAlign w:val="center"/>
          </w:tcPr>
          <w:p w14:paraId="1372BD68" w14:textId="77777777" w:rsidR="00360A8E" w:rsidRPr="001D1AEB" w:rsidRDefault="00360A8E" w:rsidP="00912393">
            <w:pPr>
              <w:keepNext/>
              <w:keepLines/>
              <w:rPr>
                <w:rFonts w:ascii="Tahoma" w:hAnsi="Tahoma" w:cs="Tahoma"/>
                <w:sz w:val="18"/>
                <w:szCs w:val="18"/>
              </w:rPr>
            </w:pPr>
            <w:r w:rsidRPr="001D1AEB">
              <w:rPr>
                <w:rFonts w:ascii="Tahoma" w:hAnsi="Tahoma" w:cs="Tahoma"/>
                <w:sz w:val="18"/>
                <w:szCs w:val="18"/>
              </w:rPr>
              <w:t>Navedba vseh oseb, ki so članice upravnega, vodstvenega ali nadzornega organa tega gospodarskega subjekta ali ki ima pooblastila za njegovo zastopanje ali odločanje ali nadzor v njem</w:t>
            </w:r>
          </w:p>
        </w:tc>
        <w:tc>
          <w:tcPr>
            <w:tcW w:w="6064" w:type="dxa"/>
            <w:shd w:val="clear" w:color="auto" w:fill="auto"/>
            <w:vAlign w:val="center"/>
          </w:tcPr>
          <w:p w14:paraId="33D8F27C" w14:textId="77777777" w:rsidR="00360A8E" w:rsidRPr="001D1AEB" w:rsidRDefault="00360A8E" w:rsidP="005D0B1A">
            <w:pPr>
              <w:keepNext/>
              <w:keepLines/>
              <w:rPr>
                <w:rFonts w:ascii="Tahoma" w:hAnsi="Tahoma" w:cs="Tahoma"/>
                <w:sz w:val="18"/>
                <w:szCs w:val="18"/>
              </w:rPr>
            </w:pPr>
          </w:p>
        </w:tc>
      </w:tr>
      <w:tr w:rsidR="00B976DC" w:rsidRPr="00B2333E" w14:paraId="2C306B45" w14:textId="77777777" w:rsidTr="0066799E">
        <w:trPr>
          <w:jc w:val="center"/>
        </w:trPr>
        <w:tc>
          <w:tcPr>
            <w:tcW w:w="3114" w:type="dxa"/>
            <w:shd w:val="clear" w:color="auto" w:fill="auto"/>
            <w:vAlign w:val="center"/>
          </w:tcPr>
          <w:p w14:paraId="0A16BA5F" w14:textId="77777777" w:rsidR="00B976DC" w:rsidRPr="001D1AEB" w:rsidRDefault="00B976DC" w:rsidP="005D0B1A">
            <w:pPr>
              <w:keepNext/>
              <w:keepLines/>
              <w:jc w:val="center"/>
              <w:rPr>
                <w:rFonts w:ascii="Tahoma" w:hAnsi="Tahoma" w:cs="Tahoma"/>
                <w:sz w:val="18"/>
                <w:szCs w:val="18"/>
              </w:rPr>
            </w:pPr>
          </w:p>
          <w:p w14:paraId="24F87780" w14:textId="77777777" w:rsidR="00B976DC" w:rsidRPr="001D1AEB" w:rsidRDefault="00B976DC" w:rsidP="005D0B1A">
            <w:pPr>
              <w:keepNext/>
              <w:keepLines/>
              <w:jc w:val="center"/>
              <w:rPr>
                <w:rFonts w:ascii="Tahoma" w:hAnsi="Tahoma" w:cs="Tahoma"/>
                <w:sz w:val="18"/>
                <w:szCs w:val="18"/>
              </w:rPr>
            </w:pPr>
          </w:p>
          <w:p w14:paraId="6B0D2AAF" w14:textId="77777777" w:rsidR="00B976DC" w:rsidRPr="001D1AEB" w:rsidRDefault="00B976DC" w:rsidP="005D0B1A">
            <w:pPr>
              <w:keepNext/>
              <w:keepLines/>
              <w:rPr>
                <w:rFonts w:ascii="Tahoma" w:hAnsi="Tahoma" w:cs="Tahoma"/>
                <w:sz w:val="18"/>
                <w:szCs w:val="18"/>
              </w:rPr>
            </w:pPr>
          </w:p>
          <w:p w14:paraId="732B7CD3"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Vsak del javnega naročila, za katere namerava ponudnik uporabiti zmogljivost subjekta</w:t>
            </w:r>
          </w:p>
          <w:p w14:paraId="6660913A" w14:textId="77777777" w:rsidR="00B976DC" w:rsidRPr="001D1AEB" w:rsidRDefault="00B976DC" w:rsidP="005D0B1A">
            <w:pPr>
              <w:keepNext/>
              <w:keepLines/>
              <w:jc w:val="center"/>
              <w:rPr>
                <w:rFonts w:ascii="Tahoma" w:hAnsi="Tahoma" w:cs="Tahoma"/>
                <w:sz w:val="18"/>
                <w:szCs w:val="18"/>
              </w:rPr>
            </w:pPr>
          </w:p>
          <w:p w14:paraId="21B05189" w14:textId="77777777" w:rsidR="00B976DC" w:rsidRPr="001D1AEB" w:rsidRDefault="00B976DC" w:rsidP="005D0B1A">
            <w:pPr>
              <w:keepNext/>
              <w:keepLines/>
              <w:rPr>
                <w:rFonts w:ascii="Tahoma" w:hAnsi="Tahoma" w:cs="Tahoma"/>
                <w:sz w:val="18"/>
                <w:szCs w:val="18"/>
              </w:rPr>
            </w:pPr>
          </w:p>
          <w:p w14:paraId="0434CB17" w14:textId="77777777" w:rsidR="00B976DC" w:rsidRPr="001D1AEB" w:rsidRDefault="00B976DC" w:rsidP="005D0B1A">
            <w:pPr>
              <w:keepNext/>
              <w:keepLines/>
              <w:rPr>
                <w:rFonts w:ascii="Tahoma" w:hAnsi="Tahoma" w:cs="Tahoma"/>
                <w:sz w:val="18"/>
                <w:szCs w:val="18"/>
              </w:rPr>
            </w:pPr>
          </w:p>
        </w:tc>
        <w:tc>
          <w:tcPr>
            <w:tcW w:w="6064" w:type="dxa"/>
            <w:shd w:val="clear" w:color="auto" w:fill="auto"/>
            <w:vAlign w:val="center"/>
          </w:tcPr>
          <w:p w14:paraId="785FEE6B" w14:textId="77777777" w:rsidR="00B976DC" w:rsidRPr="001D1AEB" w:rsidRDefault="00B976DC" w:rsidP="005D0B1A">
            <w:pPr>
              <w:keepNext/>
              <w:keepLines/>
              <w:rPr>
                <w:sz w:val="18"/>
                <w:szCs w:val="18"/>
              </w:rPr>
            </w:pPr>
          </w:p>
          <w:p w14:paraId="134A8080" w14:textId="77777777" w:rsidR="00B976DC" w:rsidRPr="001D1AEB" w:rsidRDefault="00B976DC" w:rsidP="005D0B1A">
            <w:pPr>
              <w:keepNext/>
              <w:keepLines/>
              <w:rPr>
                <w:sz w:val="18"/>
                <w:szCs w:val="18"/>
              </w:rPr>
            </w:pPr>
          </w:p>
        </w:tc>
      </w:tr>
      <w:tr w:rsidR="00B976DC" w:rsidRPr="00B2333E" w14:paraId="0D68338F" w14:textId="77777777" w:rsidTr="00360A8E">
        <w:trPr>
          <w:trHeight w:val="525"/>
          <w:jc w:val="center"/>
        </w:trPr>
        <w:tc>
          <w:tcPr>
            <w:tcW w:w="3114" w:type="dxa"/>
            <w:vAlign w:val="center"/>
          </w:tcPr>
          <w:p w14:paraId="588FF574"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Količina/Delež (%) javnega naročila</w:t>
            </w:r>
          </w:p>
        </w:tc>
        <w:tc>
          <w:tcPr>
            <w:tcW w:w="6064" w:type="dxa"/>
            <w:vAlign w:val="center"/>
          </w:tcPr>
          <w:p w14:paraId="25C8569B" w14:textId="77777777" w:rsidR="00B976DC" w:rsidRPr="00B2333E" w:rsidRDefault="00B976DC" w:rsidP="005D0B1A">
            <w:pPr>
              <w:keepNext/>
              <w:keepLines/>
              <w:rPr>
                <w:sz w:val="18"/>
                <w:szCs w:val="18"/>
              </w:rPr>
            </w:pPr>
          </w:p>
          <w:p w14:paraId="11AF4EA1" w14:textId="77777777" w:rsidR="00B976DC" w:rsidRPr="00B2333E" w:rsidRDefault="00B976DC" w:rsidP="005D0B1A">
            <w:pPr>
              <w:keepNext/>
              <w:keepLines/>
              <w:rPr>
                <w:sz w:val="18"/>
                <w:szCs w:val="18"/>
              </w:rPr>
            </w:pPr>
          </w:p>
        </w:tc>
      </w:tr>
    </w:tbl>
    <w:p w14:paraId="718EA9D9" w14:textId="77777777" w:rsidR="00B976DC" w:rsidRPr="00B2333E" w:rsidRDefault="00B976DC" w:rsidP="005D0B1A">
      <w:pPr>
        <w:keepNext/>
        <w:keepLines/>
        <w:tabs>
          <w:tab w:val="left" w:pos="567"/>
          <w:tab w:val="left" w:pos="851"/>
          <w:tab w:val="left" w:pos="993"/>
        </w:tabs>
        <w:jc w:val="both"/>
        <w:rPr>
          <w:rFonts w:ascii="Tahoma" w:hAnsi="Tahoma" w:cs="Tahoma"/>
          <w:lang w:eastAsia="ar-SA"/>
        </w:rPr>
      </w:pPr>
    </w:p>
    <w:p w14:paraId="0916CCD1" w14:textId="77777777" w:rsidR="00D92424" w:rsidRPr="00B2333E" w:rsidRDefault="00D92424" w:rsidP="005D0B1A">
      <w:pPr>
        <w:keepNext/>
        <w:keepLines/>
        <w:tabs>
          <w:tab w:val="left" w:pos="5400"/>
        </w:tabs>
        <w:rPr>
          <w:rFonts w:ascii="Tahoma" w:hAnsi="Tahoma" w:cs="Tahoma"/>
        </w:rPr>
      </w:pPr>
      <w:r w:rsidRPr="00B2333E">
        <w:rPr>
          <w:rFonts w:ascii="Tahoma" w:hAnsi="Tahoma" w:cs="Tahoma"/>
        </w:rPr>
        <w:t>Datum:.........................</w:t>
      </w:r>
      <w:r w:rsidRPr="00B2333E">
        <w:rPr>
          <w:rFonts w:ascii="Tahoma" w:hAnsi="Tahoma" w:cs="Tahoma"/>
        </w:rPr>
        <w:tab/>
        <w:t>Datum:.........................</w:t>
      </w:r>
    </w:p>
    <w:p w14:paraId="4ABC1F74" w14:textId="77777777" w:rsidR="00D92424" w:rsidRPr="00B2333E" w:rsidRDefault="00D92424" w:rsidP="005D0B1A">
      <w:pPr>
        <w:keepNext/>
        <w:keepLines/>
        <w:tabs>
          <w:tab w:val="left" w:pos="5400"/>
        </w:tabs>
        <w:jc w:val="both"/>
        <w:rPr>
          <w:rFonts w:ascii="Tahoma" w:hAnsi="Tahoma" w:cs="Tahoma"/>
        </w:rPr>
      </w:pPr>
    </w:p>
    <w:p w14:paraId="2E0F8174" w14:textId="77777777" w:rsidR="00D92424" w:rsidRPr="00B2333E" w:rsidRDefault="00D92424" w:rsidP="005D0B1A">
      <w:pPr>
        <w:keepNext/>
        <w:keepLines/>
        <w:tabs>
          <w:tab w:val="left" w:pos="5400"/>
        </w:tabs>
        <w:jc w:val="both"/>
        <w:rPr>
          <w:rFonts w:ascii="Tahoma" w:hAnsi="Tahoma" w:cs="Tahoma"/>
        </w:rPr>
      </w:pPr>
    </w:p>
    <w:p w14:paraId="23E61097" w14:textId="77777777" w:rsidR="00D92424" w:rsidRDefault="00D92424" w:rsidP="005D0B1A">
      <w:pPr>
        <w:keepNext/>
        <w:keepLines/>
        <w:tabs>
          <w:tab w:val="left" w:pos="5400"/>
        </w:tabs>
        <w:ind w:left="5387" w:hanging="5387"/>
        <w:jc w:val="both"/>
        <w:rPr>
          <w:rFonts w:ascii="Tahoma" w:hAnsi="Tahoma" w:cs="Tahoma"/>
        </w:rPr>
      </w:pPr>
      <w:r>
        <w:rPr>
          <w:rFonts w:ascii="Tahoma" w:hAnsi="Tahoma" w:cs="Tahoma"/>
        </w:rPr>
        <w:t xml:space="preserve">Naziv in </w:t>
      </w:r>
      <w:r w:rsidRPr="00B2333E">
        <w:rPr>
          <w:rFonts w:ascii="Tahoma" w:hAnsi="Tahoma" w:cs="Tahoma"/>
        </w:rPr>
        <w:t>podpis</w:t>
      </w:r>
      <w:r>
        <w:rPr>
          <w:rFonts w:ascii="Tahoma" w:hAnsi="Tahoma" w:cs="Tahoma"/>
        </w:rPr>
        <w:t xml:space="preserve"> ponudnika</w:t>
      </w:r>
      <w:r w:rsidRPr="00B2333E">
        <w:rPr>
          <w:rFonts w:ascii="Tahoma" w:hAnsi="Tahoma" w:cs="Tahoma"/>
        </w:rPr>
        <w:tab/>
      </w:r>
      <w:r>
        <w:rPr>
          <w:rFonts w:ascii="Tahoma" w:hAnsi="Tahoma" w:cs="Tahoma"/>
        </w:rPr>
        <w:t xml:space="preserve">Naziv in podpis </w:t>
      </w:r>
      <w:r w:rsidR="00C55FED" w:rsidRPr="003D15DD">
        <w:rPr>
          <w:rFonts w:ascii="Tahoma" w:hAnsi="Tahoma" w:cs="Tahoma"/>
          <w:snapToGrid w:val="0"/>
          <w:color w:val="000000"/>
        </w:rPr>
        <w:t xml:space="preserve"> </w:t>
      </w:r>
      <w:r>
        <w:rPr>
          <w:rFonts w:ascii="Tahoma" w:hAnsi="Tahoma" w:cs="Tahoma"/>
        </w:rPr>
        <w:t>subjekta</w:t>
      </w:r>
    </w:p>
    <w:p w14:paraId="4C173557" w14:textId="77777777" w:rsidR="00D92424" w:rsidRPr="00B2333E" w:rsidRDefault="00D92424" w:rsidP="005D0B1A">
      <w:pPr>
        <w:keepNext/>
        <w:keepLines/>
        <w:tabs>
          <w:tab w:val="left" w:pos="5400"/>
        </w:tabs>
        <w:rPr>
          <w:rFonts w:ascii="Tahoma" w:hAnsi="Tahoma" w:cs="Tahoma"/>
        </w:rPr>
      </w:pPr>
    </w:p>
    <w:p w14:paraId="31662532" w14:textId="77777777" w:rsidR="00D92424" w:rsidRPr="00B2333E" w:rsidRDefault="00D92424" w:rsidP="005D0B1A">
      <w:pPr>
        <w:keepNext/>
        <w:keepLines/>
        <w:rPr>
          <w:rFonts w:ascii="Tahoma" w:hAnsi="Tahoma" w:cs="Tahoma"/>
        </w:rPr>
      </w:pPr>
      <w:r w:rsidRPr="00B2333E">
        <w:rPr>
          <w:rFonts w:ascii="Tahoma" w:hAnsi="Tahoma" w:cs="Tahoma"/>
        </w:rPr>
        <w:t>...................</w:t>
      </w: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sidRPr="00B2333E">
        <w:rPr>
          <w:rFonts w:ascii="Tahoma" w:hAnsi="Tahoma" w:cs="Tahoma"/>
        </w:rPr>
        <w:t>………………………………………………</w:t>
      </w:r>
    </w:p>
    <w:p w14:paraId="36ADB9CB" w14:textId="77777777" w:rsidR="00D92424" w:rsidRPr="00B2333E" w:rsidRDefault="00D92424" w:rsidP="005D0B1A">
      <w:pPr>
        <w:keepNext/>
        <w:keepLines/>
        <w:tabs>
          <w:tab w:val="left" w:pos="284"/>
        </w:tabs>
        <w:jc w:val="both"/>
        <w:rPr>
          <w:rFonts w:ascii="Tahoma" w:hAnsi="Tahoma" w:cs="Tahoma"/>
          <w:b/>
        </w:rPr>
      </w:pPr>
      <w:r w:rsidRPr="00B2333E">
        <w:rPr>
          <w:rFonts w:ascii="Tahoma" w:hAnsi="Tahoma" w:cs="Tahoma"/>
          <w:b/>
        </w:rPr>
        <w:tab/>
      </w:r>
      <w:r w:rsidRPr="00B2333E">
        <w:rPr>
          <w:rFonts w:ascii="Tahoma" w:hAnsi="Tahoma" w:cs="Tahoma"/>
          <w:b/>
        </w:rPr>
        <w:tab/>
        <w:t xml:space="preserve">   </w:t>
      </w:r>
      <w:r w:rsidRPr="00B2333E">
        <w:rPr>
          <w:rFonts w:ascii="Tahoma" w:hAnsi="Tahoma" w:cs="Tahoma"/>
        </w:rPr>
        <w:t xml:space="preserve">Žig: </w:t>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t xml:space="preserve">        Žig:</w:t>
      </w:r>
    </w:p>
    <w:p w14:paraId="41BD774A"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1C9623DB"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46EA5775" w14:textId="23EFE5B1" w:rsidR="00D92424" w:rsidRDefault="00D92424" w:rsidP="005D0B1A">
      <w:pPr>
        <w:keepNext/>
        <w:keepLines/>
        <w:tabs>
          <w:tab w:val="left" w:pos="567"/>
          <w:tab w:val="left" w:pos="851"/>
          <w:tab w:val="left" w:pos="993"/>
        </w:tabs>
        <w:jc w:val="both"/>
        <w:rPr>
          <w:rFonts w:ascii="Tahoma" w:hAnsi="Tahoma" w:cs="Tahoma"/>
          <w:b/>
          <w:i/>
          <w:sz w:val="18"/>
          <w:szCs w:val="18"/>
          <w:lang w:eastAsia="ar-SA"/>
        </w:rPr>
      </w:pPr>
    </w:p>
    <w:p w14:paraId="454B79D6" w14:textId="0E23CD04"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0E7CC6D5" w14:textId="2502B6C0"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7429A875" w14:textId="714782C6"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5F70E874" w14:textId="1546FD20"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5F6968D9" w14:textId="5A527EC5"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29D626C1" w14:textId="07BF1FF6"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4A39E1EE" w14:textId="6C914AA9"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1CEA1D9F" w14:textId="74AD62DD"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3AB6BF15" w14:textId="19D41433"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7817ADE8" w14:textId="028CFC05" w:rsidR="00461B86" w:rsidRDefault="00461B86" w:rsidP="005D0B1A">
      <w:pPr>
        <w:keepNext/>
        <w:keepLines/>
        <w:tabs>
          <w:tab w:val="left" w:pos="567"/>
          <w:tab w:val="left" w:pos="851"/>
          <w:tab w:val="left" w:pos="993"/>
        </w:tabs>
        <w:jc w:val="both"/>
        <w:rPr>
          <w:rFonts w:ascii="Tahoma" w:hAnsi="Tahoma" w:cs="Tahoma"/>
          <w:b/>
          <w:i/>
          <w:sz w:val="18"/>
          <w:szCs w:val="18"/>
          <w:lang w:eastAsia="ar-SA"/>
        </w:rPr>
      </w:pPr>
    </w:p>
    <w:p w14:paraId="1272B8ED"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Opomba: </w:t>
      </w:r>
    </w:p>
    <w:p w14:paraId="562D19FD" w14:textId="77777777" w:rsidR="00D92424" w:rsidRPr="00B2333E" w:rsidRDefault="00D92424" w:rsidP="005D0B1A">
      <w:pPr>
        <w:keepNext/>
        <w:keepLines/>
        <w:jc w:val="both"/>
        <w:rPr>
          <w:rFonts w:ascii="Tahoma" w:hAnsi="Tahoma" w:cs="Tahoma"/>
          <w:i/>
          <w:sz w:val="18"/>
        </w:rPr>
      </w:pPr>
      <w:r w:rsidRPr="00B2333E">
        <w:rPr>
          <w:rFonts w:ascii="Tahoma" w:hAnsi="Tahoma" w:cs="Tahoma"/>
          <w:i/>
          <w:sz w:val="18"/>
        </w:rPr>
        <w:t>Prilogo je potrebno izpolniti, v kolikor ponudnik uporabi zmogljivost drugih subjektov za izvedbo javnega naročila.</w:t>
      </w:r>
    </w:p>
    <w:p w14:paraId="1B4ADA1A" w14:textId="77777777" w:rsidR="0023138C" w:rsidRPr="00AA184C" w:rsidRDefault="0023138C" w:rsidP="005D0B1A">
      <w:pPr>
        <w:keepNext/>
        <w:keepLines/>
        <w:tabs>
          <w:tab w:val="left" w:pos="567"/>
          <w:tab w:val="left" w:pos="851"/>
          <w:tab w:val="left" w:pos="993"/>
        </w:tabs>
        <w:jc w:val="both"/>
        <w:rPr>
          <w:rFonts w:ascii="Tahoma" w:hAnsi="Tahoma" w:cs="Tahoma"/>
          <w:i/>
          <w:sz w:val="16"/>
          <w:szCs w:val="18"/>
          <w:lang w:eastAsia="ar-SA"/>
        </w:rPr>
      </w:pPr>
      <w:r w:rsidRPr="00FD7979">
        <w:rPr>
          <w:rFonts w:ascii="Tahoma" w:hAnsi="Tahoma" w:cs="Tahoma"/>
          <w:i/>
          <w:sz w:val="16"/>
          <w:szCs w:val="18"/>
          <w:u w:val="single"/>
          <w:lang w:eastAsia="ar-SA"/>
        </w:rPr>
        <w:t>V koli</w:t>
      </w:r>
      <w:r>
        <w:rPr>
          <w:rFonts w:ascii="Tahoma" w:hAnsi="Tahoma" w:cs="Tahoma"/>
          <w:i/>
          <w:sz w:val="16"/>
          <w:szCs w:val="18"/>
          <w:u w:val="single"/>
          <w:lang w:eastAsia="ar-SA"/>
        </w:rPr>
        <w:t>kor ponudnik ne bo uporabil zmogljivost drugih subjektov</w:t>
      </w:r>
      <w:r w:rsidRPr="00FD7979">
        <w:rPr>
          <w:rFonts w:ascii="Tahoma" w:hAnsi="Tahoma" w:cs="Tahoma"/>
          <w:i/>
          <w:sz w:val="16"/>
          <w:szCs w:val="18"/>
          <w:u w:val="single"/>
          <w:lang w:eastAsia="ar-SA"/>
        </w:rPr>
        <w:t>, te priloge</w:t>
      </w:r>
      <w:r>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39971B00"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Navodilo: </w:t>
      </w:r>
    </w:p>
    <w:p w14:paraId="6973B5C6" w14:textId="2326EE2D" w:rsidR="005C52FF" w:rsidRDefault="00D92424" w:rsidP="005D0B1A">
      <w:pPr>
        <w:keepNext/>
        <w:keepLines/>
        <w:jc w:val="both"/>
        <w:rPr>
          <w:rFonts w:ascii="Tahoma" w:hAnsi="Tahoma" w:cs="Tahoma"/>
          <w:i/>
          <w:sz w:val="18"/>
        </w:rPr>
      </w:pPr>
      <w:r w:rsidRPr="00B2333E">
        <w:rPr>
          <w:rFonts w:ascii="Tahoma" w:hAnsi="Tahoma" w:cs="Tahoma"/>
          <w:i/>
          <w:sz w:val="18"/>
        </w:rPr>
        <w:t>Obrazec se po potrebi kopira!</w:t>
      </w:r>
    </w:p>
    <w:p w14:paraId="278BF038" w14:textId="3E8B4CD7" w:rsidR="00814BD3" w:rsidRDefault="00814BD3" w:rsidP="005D0B1A">
      <w:pPr>
        <w:keepNext/>
        <w:keepLines/>
        <w:jc w:val="both"/>
        <w:rPr>
          <w:rFonts w:ascii="Tahoma" w:hAnsi="Tahoma" w:cs="Tahoma"/>
          <w:i/>
          <w:sz w:val="18"/>
        </w:rPr>
      </w:pPr>
    </w:p>
    <w:p w14:paraId="010FAC4D" w14:textId="5151B16E" w:rsidR="00814BD3" w:rsidRDefault="00814BD3" w:rsidP="005D0B1A">
      <w:pPr>
        <w:keepNext/>
        <w:keepLines/>
        <w:jc w:val="both"/>
        <w:rPr>
          <w:rFonts w:ascii="Tahoma" w:hAnsi="Tahoma" w:cs="Tahoma"/>
          <w:i/>
          <w:sz w:val="18"/>
        </w:rPr>
      </w:pPr>
    </w:p>
    <w:p w14:paraId="4610B04A" w14:textId="1656B853" w:rsidR="00814BD3" w:rsidRDefault="00814BD3" w:rsidP="005D0B1A">
      <w:pPr>
        <w:keepNext/>
        <w:keepLines/>
        <w:jc w:val="both"/>
        <w:rPr>
          <w:rFonts w:ascii="Tahoma" w:hAnsi="Tahoma" w:cs="Tahoma"/>
          <w:i/>
          <w:sz w:val="18"/>
        </w:rPr>
      </w:pPr>
    </w:p>
    <w:p w14:paraId="17E9FE7A" w14:textId="06D45C40" w:rsidR="00FB39AF" w:rsidRDefault="00FB39AF" w:rsidP="005D0B1A">
      <w:pPr>
        <w:keepNext/>
        <w:keepLines/>
        <w:jc w:val="both"/>
        <w:rPr>
          <w:rFonts w:ascii="Tahoma" w:hAnsi="Tahoma" w:cs="Tahoma"/>
          <w:i/>
          <w:sz w:val="18"/>
        </w:rPr>
      </w:pPr>
    </w:p>
    <w:p w14:paraId="1BE3B322" w14:textId="095BD574" w:rsidR="00FB39AF" w:rsidRDefault="00FB39AF" w:rsidP="005D0B1A">
      <w:pPr>
        <w:keepNext/>
        <w:keepLines/>
        <w:jc w:val="both"/>
        <w:rPr>
          <w:rFonts w:ascii="Tahoma" w:hAnsi="Tahoma" w:cs="Tahoma"/>
          <w:i/>
          <w:sz w:val="18"/>
        </w:rPr>
      </w:pPr>
    </w:p>
    <w:p w14:paraId="23187C2A" w14:textId="7D60137F" w:rsidR="00FB39AF" w:rsidRDefault="00FB39AF" w:rsidP="005D0B1A">
      <w:pPr>
        <w:keepNext/>
        <w:keepLines/>
        <w:jc w:val="both"/>
        <w:rPr>
          <w:rFonts w:ascii="Tahoma" w:hAnsi="Tahoma" w:cs="Tahoma"/>
          <w:i/>
          <w:sz w:val="18"/>
        </w:rPr>
      </w:pPr>
    </w:p>
    <w:p w14:paraId="69D8F0D6" w14:textId="77777777" w:rsidR="00FB39AF" w:rsidRDefault="00FB39AF" w:rsidP="005D0B1A">
      <w:pPr>
        <w:keepNext/>
        <w:keepLines/>
        <w:jc w:val="both"/>
        <w:rPr>
          <w:rFonts w:ascii="Tahoma" w:hAnsi="Tahoma" w:cs="Tahoma"/>
          <w:i/>
          <w:sz w:val="18"/>
        </w:rPr>
      </w:pPr>
    </w:p>
    <w:p w14:paraId="2442F95E" w14:textId="77777777" w:rsidR="00814BD3" w:rsidRDefault="00814BD3"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5C52FF" w:rsidRPr="00C8579C" w14:paraId="18108AFC" w14:textId="77777777" w:rsidTr="00874548">
        <w:tc>
          <w:tcPr>
            <w:tcW w:w="7792" w:type="dxa"/>
          </w:tcPr>
          <w:p w14:paraId="17115DC6" w14:textId="11533E3D" w:rsidR="005C52FF" w:rsidRPr="00C8579C" w:rsidRDefault="00091065" w:rsidP="005D0B1A">
            <w:pPr>
              <w:keepNext/>
              <w:keepLines/>
              <w:jc w:val="both"/>
              <w:rPr>
                <w:rFonts w:ascii="Tahoma" w:hAnsi="Tahoma" w:cs="Tahoma"/>
              </w:rPr>
            </w:pPr>
            <w:r w:rsidRPr="00091065">
              <w:rPr>
                <w:rFonts w:ascii="Tahoma" w:hAnsi="Tahoma" w:cs="Tahoma"/>
              </w:rPr>
              <w:lastRenderedPageBreak/>
              <w:t>PRAVNI AKT O SKUPNI IZVEDBI NAROČILA</w:t>
            </w:r>
          </w:p>
        </w:tc>
        <w:tc>
          <w:tcPr>
            <w:tcW w:w="1701" w:type="dxa"/>
          </w:tcPr>
          <w:p w14:paraId="10473D8A" w14:textId="77777777" w:rsidR="005C52FF" w:rsidRPr="00C8579C" w:rsidRDefault="005C52FF" w:rsidP="005D0B1A">
            <w:pPr>
              <w:keepNext/>
              <w:keepLines/>
              <w:jc w:val="both"/>
              <w:rPr>
                <w:rFonts w:ascii="Tahoma" w:hAnsi="Tahoma" w:cs="Tahoma"/>
                <w:b/>
                <w:i/>
              </w:rPr>
            </w:pPr>
            <w:r w:rsidRPr="00C8579C">
              <w:rPr>
                <w:rFonts w:ascii="Tahoma" w:hAnsi="Tahoma" w:cs="Tahoma"/>
                <w:b/>
                <w:i/>
              </w:rPr>
              <w:t>Priloga 5</w:t>
            </w:r>
          </w:p>
        </w:tc>
      </w:tr>
    </w:tbl>
    <w:p w14:paraId="4DB0B3B2" w14:textId="7206737D" w:rsidR="005C52FF" w:rsidRPr="00D55686" w:rsidRDefault="005C52FF" w:rsidP="005D0B1A">
      <w:pPr>
        <w:keepNext/>
        <w:keepLines/>
        <w:jc w:val="both"/>
        <w:rPr>
          <w:rFonts w:ascii="Tahoma" w:hAnsi="Tahoma" w:cs="Tahoma"/>
          <w:bCs/>
          <w:i/>
          <w:noProof/>
          <w:sz w:val="18"/>
          <w:szCs w:val="18"/>
        </w:rPr>
      </w:pPr>
      <w:r w:rsidRPr="00D55686">
        <w:rPr>
          <w:rFonts w:ascii="Tahoma" w:hAnsi="Tahoma" w:cs="Tahoma"/>
          <w:bCs/>
          <w:i/>
          <w:noProof/>
          <w:sz w:val="18"/>
          <w:szCs w:val="18"/>
        </w:rPr>
        <w:t xml:space="preserve"> </w:t>
      </w:r>
    </w:p>
    <w:p w14:paraId="29D59E90" w14:textId="1E36497C" w:rsidR="00091065" w:rsidRPr="00112425" w:rsidRDefault="00091065" w:rsidP="00091065">
      <w:pPr>
        <w:pStyle w:val="Naslov"/>
        <w:keepNext/>
        <w:keepLines/>
        <w:jc w:val="both"/>
        <w:rPr>
          <w:rFonts w:ascii="Tahoma" w:hAnsi="Tahoma" w:cs="Tahoma"/>
          <w:b w:val="0"/>
          <w:sz w:val="20"/>
        </w:rPr>
      </w:pPr>
      <w:bookmarkStart w:id="20" w:name="_Hlk199226796"/>
      <w:r>
        <w:rPr>
          <w:rFonts w:ascii="Tahoma" w:hAnsi="Tahoma" w:cs="Tahoma"/>
          <w:b w:val="0"/>
          <w:sz w:val="20"/>
        </w:rPr>
        <w:t>Pod Prilogo 5</w:t>
      </w:r>
      <w:r w:rsidRPr="00112425">
        <w:rPr>
          <w:rFonts w:ascii="Tahoma" w:hAnsi="Tahoma" w:cs="Tahoma"/>
          <w:b w:val="0"/>
          <w:sz w:val="20"/>
        </w:rPr>
        <w:t xml:space="preserve"> se priloži pravni akt o skupni izvedbi naročila, podpisan in žigosan s strani vseh ponudnikov, ki sodelujejo pri izvedbi naročila.</w:t>
      </w:r>
    </w:p>
    <w:bookmarkEnd w:id="20"/>
    <w:p w14:paraId="0330B8CF" w14:textId="77777777" w:rsidR="00091065" w:rsidRDefault="00091065" w:rsidP="00091065">
      <w:pPr>
        <w:keepNext/>
        <w:keepLines/>
        <w:tabs>
          <w:tab w:val="left" w:pos="567"/>
          <w:tab w:val="num" w:pos="851"/>
          <w:tab w:val="left" w:pos="993"/>
        </w:tabs>
        <w:jc w:val="both"/>
        <w:rPr>
          <w:rFonts w:ascii="Tahoma" w:hAnsi="Tahoma" w:cs="Tahoma"/>
          <w:i/>
          <w:sz w:val="16"/>
          <w:szCs w:val="18"/>
        </w:rPr>
      </w:pPr>
    </w:p>
    <w:p w14:paraId="59DB61A9" w14:textId="77777777" w:rsidR="005C52FF" w:rsidRDefault="005C52FF" w:rsidP="005D0B1A">
      <w:pPr>
        <w:keepNext/>
        <w:keepLines/>
        <w:jc w:val="both"/>
        <w:rPr>
          <w:rFonts w:ascii="Tahoma" w:hAnsi="Tahoma" w:cs="Tahoma"/>
          <w:bCs/>
          <w:i/>
          <w:noProof/>
          <w:sz w:val="18"/>
          <w:szCs w:val="18"/>
        </w:rPr>
      </w:pPr>
    </w:p>
    <w:p w14:paraId="503E70E7" w14:textId="77777777" w:rsidR="005C52FF" w:rsidRDefault="005C52FF" w:rsidP="005D0B1A">
      <w:pPr>
        <w:keepNext/>
        <w:keepLines/>
        <w:jc w:val="both"/>
        <w:rPr>
          <w:rFonts w:ascii="Tahoma" w:hAnsi="Tahoma" w:cs="Tahoma"/>
          <w:bCs/>
          <w:i/>
          <w:noProof/>
          <w:sz w:val="18"/>
          <w:szCs w:val="18"/>
        </w:rPr>
      </w:pPr>
    </w:p>
    <w:p w14:paraId="067E25F6" w14:textId="77777777" w:rsidR="005C52FF" w:rsidRDefault="005C52FF" w:rsidP="005D0B1A">
      <w:pPr>
        <w:keepNext/>
        <w:keepLines/>
        <w:jc w:val="both"/>
        <w:rPr>
          <w:rFonts w:ascii="Tahoma" w:hAnsi="Tahoma" w:cs="Tahoma"/>
          <w:bCs/>
          <w:i/>
          <w:noProof/>
          <w:sz w:val="18"/>
          <w:szCs w:val="18"/>
        </w:rPr>
      </w:pPr>
    </w:p>
    <w:p w14:paraId="30831241" w14:textId="77777777" w:rsidR="005C52FF" w:rsidRDefault="005C52FF" w:rsidP="005D0B1A">
      <w:pPr>
        <w:keepNext/>
        <w:keepLines/>
        <w:jc w:val="both"/>
        <w:rPr>
          <w:rFonts w:ascii="Tahoma" w:hAnsi="Tahoma" w:cs="Tahoma"/>
          <w:bCs/>
          <w:i/>
          <w:noProof/>
          <w:sz w:val="18"/>
          <w:szCs w:val="18"/>
        </w:rPr>
      </w:pPr>
    </w:p>
    <w:p w14:paraId="2F6010D2" w14:textId="77777777" w:rsidR="005C52FF" w:rsidRDefault="005C52FF" w:rsidP="005D0B1A">
      <w:pPr>
        <w:keepNext/>
        <w:keepLines/>
        <w:jc w:val="both"/>
        <w:rPr>
          <w:rFonts w:ascii="Tahoma" w:hAnsi="Tahoma" w:cs="Tahoma"/>
          <w:bCs/>
          <w:i/>
          <w:noProof/>
          <w:sz w:val="18"/>
          <w:szCs w:val="18"/>
        </w:rPr>
      </w:pPr>
    </w:p>
    <w:p w14:paraId="13720D87" w14:textId="77777777" w:rsidR="005C52FF" w:rsidRDefault="005C52FF" w:rsidP="005D0B1A">
      <w:pPr>
        <w:keepNext/>
        <w:keepLines/>
        <w:jc w:val="both"/>
        <w:rPr>
          <w:rFonts w:ascii="Tahoma" w:hAnsi="Tahoma" w:cs="Tahoma"/>
          <w:bCs/>
          <w:i/>
          <w:noProof/>
          <w:sz w:val="18"/>
          <w:szCs w:val="18"/>
        </w:rPr>
      </w:pPr>
    </w:p>
    <w:p w14:paraId="197DA13A" w14:textId="77777777" w:rsidR="005C52FF" w:rsidRDefault="005C52FF" w:rsidP="005D0B1A">
      <w:pPr>
        <w:keepNext/>
        <w:keepLines/>
        <w:jc w:val="both"/>
        <w:rPr>
          <w:rFonts w:ascii="Tahoma" w:hAnsi="Tahoma" w:cs="Tahoma"/>
          <w:bCs/>
          <w:i/>
          <w:noProof/>
          <w:sz w:val="18"/>
          <w:szCs w:val="18"/>
        </w:rPr>
      </w:pPr>
    </w:p>
    <w:p w14:paraId="039EF5DB" w14:textId="77777777" w:rsidR="005C52FF" w:rsidRDefault="005C52FF" w:rsidP="005D0B1A">
      <w:pPr>
        <w:keepNext/>
        <w:keepLines/>
        <w:jc w:val="both"/>
        <w:rPr>
          <w:rFonts w:ascii="Tahoma" w:hAnsi="Tahoma" w:cs="Tahoma"/>
          <w:bCs/>
          <w:i/>
          <w:noProof/>
          <w:sz w:val="18"/>
          <w:szCs w:val="18"/>
        </w:rPr>
      </w:pPr>
    </w:p>
    <w:p w14:paraId="044A867D" w14:textId="77777777" w:rsidR="005C52FF" w:rsidRDefault="005C52FF" w:rsidP="005D0B1A">
      <w:pPr>
        <w:keepNext/>
        <w:keepLines/>
        <w:jc w:val="both"/>
        <w:rPr>
          <w:rFonts w:ascii="Tahoma" w:hAnsi="Tahoma" w:cs="Tahoma"/>
          <w:bCs/>
          <w:i/>
          <w:noProof/>
          <w:sz w:val="18"/>
          <w:szCs w:val="18"/>
        </w:rPr>
      </w:pPr>
    </w:p>
    <w:p w14:paraId="3A16182B" w14:textId="77777777" w:rsidR="005C52FF" w:rsidRDefault="005C52FF" w:rsidP="005D0B1A">
      <w:pPr>
        <w:keepNext/>
        <w:keepLines/>
        <w:jc w:val="both"/>
        <w:rPr>
          <w:rFonts w:ascii="Tahoma" w:hAnsi="Tahoma" w:cs="Tahoma"/>
          <w:bCs/>
          <w:i/>
          <w:noProof/>
          <w:sz w:val="18"/>
          <w:szCs w:val="18"/>
        </w:rPr>
      </w:pPr>
    </w:p>
    <w:p w14:paraId="7CA9EA48" w14:textId="77777777" w:rsidR="005C52FF" w:rsidRDefault="005C52FF" w:rsidP="005D0B1A">
      <w:pPr>
        <w:keepNext/>
        <w:keepLines/>
        <w:jc w:val="both"/>
        <w:rPr>
          <w:rFonts w:ascii="Tahoma" w:hAnsi="Tahoma" w:cs="Tahoma"/>
          <w:bCs/>
          <w:i/>
          <w:noProof/>
          <w:sz w:val="18"/>
          <w:szCs w:val="18"/>
        </w:rPr>
      </w:pPr>
    </w:p>
    <w:p w14:paraId="1D8DC2FF" w14:textId="77777777" w:rsidR="005C52FF" w:rsidRDefault="005C52FF" w:rsidP="005D0B1A">
      <w:pPr>
        <w:keepNext/>
        <w:keepLines/>
        <w:jc w:val="both"/>
        <w:rPr>
          <w:rFonts w:ascii="Tahoma" w:hAnsi="Tahoma" w:cs="Tahoma"/>
          <w:bCs/>
          <w:i/>
          <w:noProof/>
          <w:sz w:val="18"/>
          <w:szCs w:val="18"/>
        </w:rPr>
      </w:pPr>
    </w:p>
    <w:p w14:paraId="627E6768" w14:textId="77777777" w:rsidR="005C52FF" w:rsidRDefault="005C52FF" w:rsidP="005D0B1A">
      <w:pPr>
        <w:keepNext/>
        <w:keepLines/>
        <w:jc w:val="both"/>
        <w:rPr>
          <w:rFonts w:ascii="Tahoma" w:hAnsi="Tahoma" w:cs="Tahoma"/>
          <w:bCs/>
          <w:i/>
          <w:noProof/>
          <w:sz w:val="18"/>
          <w:szCs w:val="18"/>
        </w:rPr>
      </w:pPr>
    </w:p>
    <w:p w14:paraId="2651F885" w14:textId="77777777" w:rsidR="005C52FF" w:rsidRDefault="005C52FF" w:rsidP="005D0B1A">
      <w:pPr>
        <w:keepNext/>
        <w:keepLines/>
        <w:jc w:val="both"/>
        <w:rPr>
          <w:rFonts w:ascii="Tahoma" w:hAnsi="Tahoma" w:cs="Tahoma"/>
          <w:bCs/>
          <w:i/>
          <w:noProof/>
          <w:sz w:val="18"/>
          <w:szCs w:val="18"/>
        </w:rPr>
      </w:pPr>
    </w:p>
    <w:p w14:paraId="31B7C3D5" w14:textId="77777777" w:rsidR="005C52FF" w:rsidRDefault="005C52FF" w:rsidP="005D0B1A">
      <w:pPr>
        <w:keepNext/>
        <w:keepLines/>
        <w:jc w:val="both"/>
        <w:rPr>
          <w:rFonts w:ascii="Tahoma" w:hAnsi="Tahoma" w:cs="Tahoma"/>
          <w:bCs/>
          <w:i/>
          <w:noProof/>
          <w:sz w:val="18"/>
          <w:szCs w:val="18"/>
        </w:rPr>
      </w:pPr>
    </w:p>
    <w:p w14:paraId="71E0A116" w14:textId="77777777" w:rsidR="005C52FF" w:rsidRDefault="005C52FF" w:rsidP="005D0B1A">
      <w:pPr>
        <w:keepNext/>
        <w:keepLines/>
        <w:jc w:val="both"/>
        <w:rPr>
          <w:rFonts w:ascii="Tahoma" w:hAnsi="Tahoma" w:cs="Tahoma"/>
          <w:bCs/>
          <w:i/>
          <w:noProof/>
          <w:sz w:val="18"/>
          <w:szCs w:val="18"/>
        </w:rPr>
      </w:pPr>
    </w:p>
    <w:p w14:paraId="5190B99C" w14:textId="77777777" w:rsidR="005C52FF" w:rsidRDefault="005C52FF" w:rsidP="005D0B1A">
      <w:pPr>
        <w:keepNext/>
        <w:keepLines/>
        <w:jc w:val="both"/>
        <w:rPr>
          <w:rFonts w:ascii="Tahoma" w:hAnsi="Tahoma" w:cs="Tahoma"/>
          <w:bCs/>
          <w:i/>
          <w:noProof/>
          <w:sz w:val="18"/>
          <w:szCs w:val="18"/>
        </w:rPr>
      </w:pPr>
    </w:p>
    <w:p w14:paraId="382D6FD0" w14:textId="77777777" w:rsidR="005C52FF" w:rsidRDefault="005C52FF" w:rsidP="005D0B1A">
      <w:pPr>
        <w:keepNext/>
        <w:keepLines/>
        <w:jc w:val="both"/>
        <w:rPr>
          <w:rFonts w:ascii="Tahoma" w:hAnsi="Tahoma" w:cs="Tahoma"/>
          <w:bCs/>
          <w:i/>
          <w:noProof/>
          <w:sz w:val="18"/>
          <w:szCs w:val="18"/>
        </w:rPr>
      </w:pPr>
    </w:p>
    <w:p w14:paraId="422745BF" w14:textId="77777777" w:rsidR="005C52FF" w:rsidRDefault="005C52FF" w:rsidP="005D0B1A">
      <w:pPr>
        <w:keepNext/>
        <w:keepLines/>
        <w:jc w:val="both"/>
        <w:rPr>
          <w:rFonts w:ascii="Tahoma" w:hAnsi="Tahoma" w:cs="Tahoma"/>
          <w:bCs/>
          <w:i/>
          <w:noProof/>
          <w:sz w:val="18"/>
          <w:szCs w:val="18"/>
        </w:rPr>
      </w:pPr>
    </w:p>
    <w:p w14:paraId="77AB794A" w14:textId="77777777" w:rsidR="005C52FF" w:rsidRDefault="005C52FF" w:rsidP="005D0B1A">
      <w:pPr>
        <w:keepNext/>
        <w:keepLines/>
        <w:jc w:val="both"/>
        <w:rPr>
          <w:rFonts w:ascii="Tahoma" w:hAnsi="Tahoma" w:cs="Tahoma"/>
          <w:bCs/>
          <w:i/>
          <w:noProof/>
          <w:sz w:val="18"/>
          <w:szCs w:val="18"/>
        </w:rPr>
      </w:pPr>
    </w:p>
    <w:p w14:paraId="085901F9" w14:textId="77777777" w:rsidR="005C52FF" w:rsidRDefault="005C52FF" w:rsidP="005D0B1A">
      <w:pPr>
        <w:keepNext/>
        <w:keepLines/>
        <w:jc w:val="both"/>
        <w:rPr>
          <w:rFonts w:ascii="Tahoma" w:hAnsi="Tahoma" w:cs="Tahoma"/>
          <w:bCs/>
          <w:i/>
          <w:noProof/>
          <w:sz w:val="18"/>
          <w:szCs w:val="18"/>
        </w:rPr>
      </w:pPr>
    </w:p>
    <w:p w14:paraId="59AD6B1F" w14:textId="77777777" w:rsidR="005C52FF" w:rsidRDefault="005C52FF" w:rsidP="005D0B1A">
      <w:pPr>
        <w:keepNext/>
        <w:keepLines/>
        <w:jc w:val="both"/>
        <w:rPr>
          <w:rFonts w:ascii="Tahoma" w:hAnsi="Tahoma" w:cs="Tahoma"/>
          <w:bCs/>
          <w:i/>
          <w:noProof/>
          <w:sz w:val="18"/>
          <w:szCs w:val="18"/>
        </w:rPr>
      </w:pPr>
    </w:p>
    <w:p w14:paraId="6CF370E8" w14:textId="77777777" w:rsidR="005C52FF" w:rsidRDefault="005C52FF" w:rsidP="005D0B1A">
      <w:pPr>
        <w:keepNext/>
        <w:keepLines/>
        <w:jc w:val="both"/>
        <w:rPr>
          <w:rFonts w:ascii="Tahoma" w:hAnsi="Tahoma" w:cs="Tahoma"/>
          <w:bCs/>
          <w:i/>
          <w:noProof/>
          <w:sz w:val="18"/>
          <w:szCs w:val="18"/>
        </w:rPr>
      </w:pPr>
    </w:p>
    <w:p w14:paraId="523F5CA8" w14:textId="77777777" w:rsidR="005C52FF" w:rsidRDefault="005C52FF" w:rsidP="005D0B1A">
      <w:pPr>
        <w:keepNext/>
        <w:keepLines/>
        <w:jc w:val="both"/>
        <w:rPr>
          <w:rFonts w:ascii="Tahoma" w:hAnsi="Tahoma" w:cs="Tahoma"/>
          <w:bCs/>
          <w:i/>
          <w:noProof/>
          <w:sz w:val="18"/>
          <w:szCs w:val="18"/>
        </w:rPr>
      </w:pPr>
    </w:p>
    <w:p w14:paraId="63D273EB" w14:textId="77777777" w:rsidR="005C52FF" w:rsidRDefault="005C52FF" w:rsidP="005D0B1A">
      <w:pPr>
        <w:keepNext/>
        <w:keepLines/>
        <w:jc w:val="both"/>
        <w:rPr>
          <w:rFonts w:ascii="Tahoma" w:hAnsi="Tahoma" w:cs="Tahoma"/>
          <w:bCs/>
          <w:i/>
          <w:noProof/>
          <w:sz w:val="18"/>
          <w:szCs w:val="18"/>
        </w:rPr>
      </w:pPr>
    </w:p>
    <w:p w14:paraId="1BB5E4E0" w14:textId="77777777" w:rsidR="005C52FF" w:rsidRDefault="005C52FF" w:rsidP="005D0B1A">
      <w:pPr>
        <w:keepNext/>
        <w:keepLines/>
        <w:jc w:val="both"/>
        <w:rPr>
          <w:rFonts w:ascii="Tahoma" w:hAnsi="Tahoma" w:cs="Tahoma"/>
          <w:bCs/>
          <w:i/>
          <w:noProof/>
          <w:sz w:val="18"/>
          <w:szCs w:val="18"/>
        </w:rPr>
      </w:pPr>
    </w:p>
    <w:p w14:paraId="2C1A2B6F" w14:textId="77777777" w:rsidR="005C52FF" w:rsidRDefault="005C52FF" w:rsidP="005D0B1A">
      <w:pPr>
        <w:keepNext/>
        <w:keepLines/>
        <w:jc w:val="both"/>
        <w:rPr>
          <w:rFonts w:ascii="Tahoma" w:hAnsi="Tahoma" w:cs="Tahoma"/>
          <w:bCs/>
          <w:i/>
          <w:noProof/>
          <w:sz w:val="18"/>
          <w:szCs w:val="18"/>
        </w:rPr>
      </w:pPr>
    </w:p>
    <w:p w14:paraId="030114CC" w14:textId="77777777" w:rsidR="005C52FF" w:rsidRDefault="005C52FF" w:rsidP="005D0B1A">
      <w:pPr>
        <w:keepNext/>
        <w:keepLines/>
        <w:jc w:val="both"/>
        <w:rPr>
          <w:rFonts w:ascii="Tahoma" w:hAnsi="Tahoma" w:cs="Tahoma"/>
          <w:bCs/>
          <w:i/>
          <w:noProof/>
          <w:sz w:val="18"/>
          <w:szCs w:val="18"/>
        </w:rPr>
      </w:pPr>
    </w:p>
    <w:p w14:paraId="5B8796EC" w14:textId="77777777" w:rsidR="005C52FF" w:rsidRDefault="005C52FF" w:rsidP="005D0B1A">
      <w:pPr>
        <w:keepNext/>
        <w:keepLines/>
        <w:jc w:val="both"/>
        <w:rPr>
          <w:rFonts w:ascii="Tahoma" w:hAnsi="Tahoma" w:cs="Tahoma"/>
          <w:bCs/>
          <w:i/>
          <w:noProof/>
          <w:sz w:val="18"/>
          <w:szCs w:val="18"/>
        </w:rPr>
      </w:pPr>
    </w:p>
    <w:p w14:paraId="7BB5BA25" w14:textId="77777777" w:rsidR="005C52FF" w:rsidRDefault="005C52FF" w:rsidP="005D0B1A">
      <w:pPr>
        <w:keepNext/>
        <w:keepLines/>
        <w:jc w:val="both"/>
        <w:rPr>
          <w:rFonts w:ascii="Tahoma" w:hAnsi="Tahoma" w:cs="Tahoma"/>
          <w:bCs/>
          <w:i/>
          <w:noProof/>
          <w:sz w:val="18"/>
          <w:szCs w:val="18"/>
        </w:rPr>
      </w:pPr>
    </w:p>
    <w:p w14:paraId="05B30931" w14:textId="77777777" w:rsidR="005C52FF" w:rsidRDefault="005C52FF" w:rsidP="005D0B1A">
      <w:pPr>
        <w:keepNext/>
        <w:keepLines/>
        <w:jc w:val="both"/>
        <w:rPr>
          <w:rFonts w:ascii="Tahoma" w:hAnsi="Tahoma" w:cs="Tahoma"/>
          <w:bCs/>
          <w:i/>
          <w:noProof/>
          <w:sz w:val="18"/>
          <w:szCs w:val="18"/>
        </w:rPr>
      </w:pPr>
    </w:p>
    <w:p w14:paraId="40745812" w14:textId="77777777" w:rsidR="005C52FF" w:rsidRDefault="005C52FF" w:rsidP="005D0B1A">
      <w:pPr>
        <w:keepNext/>
        <w:keepLines/>
        <w:jc w:val="both"/>
        <w:rPr>
          <w:rFonts w:ascii="Tahoma" w:hAnsi="Tahoma" w:cs="Tahoma"/>
          <w:bCs/>
          <w:i/>
          <w:noProof/>
          <w:sz w:val="18"/>
          <w:szCs w:val="18"/>
        </w:rPr>
      </w:pPr>
    </w:p>
    <w:p w14:paraId="4A637804" w14:textId="77777777" w:rsidR="005C52FF" w:rsidRDefault="005C52FF" w:rsidP="005D0B1A">
      <w:pPr>
        <w:keepNext/>
        <w:keepLines/>
        <w:jc w:val="both"/>
        <w:rPr>
          <w:rFonts w:ascii="Tahoma" w:hAnsi="Tahoma" w:cs="Tahoma"/>
          <w:bCs/>
          <w:i/>
          <w:noProof/>
          <w:sz w:val="18"/>
          <w:szCs w:val="18"/>
        </w:rPr>
      </w:pPr>
    </w:p>
    <w:p w14:paraId="6500043F" w14:textId="77777777" w:rsidR="005C52FF" w:rsidRDefault="005C52FF" w:rsidP="005D0B1A">
      <w:pPr>
        <w:keepNext/>
        <w:keepLines/>
        <w:jc w:val="both"/>
        <w:rPr>
          <w:rFonts w:ascii="Tahoma" w:hAnsi="Tahoma" w:cs="Tahoma"/>
          <w:bCs/>
          <w:i/>
          <w:noProof/>
          <w:sz w:val="18"/>
          <w:szCs w:val="18"/>
        </w:rPr>
      </w:pPr>
    </w:p>
    <w:p w14:paraId="4CAFDA13" w14:textId="77777777" w:rsidR="005C52FF" w:rsidRDefault="005C52FF" w:rsidP="005D0B1A">
      <w:pPr>
        <w:keepNext/>
        <w:keepLines/>
        <w:jc w:val="both"/>
        <w:rPr>
          <w:rFonts w:ascii="Tahoma" w:hAnsi="Tahoma" w:cs="Tahoma"/>
          <w:bCs/>
          <w:i/>
          <w:noProof/>
          <w:sz w:val="18"/>
          <w:szCs w:val="18"/>
        </w:rPr>
      </w:pPr>
    </w:p>
    <w:p w14:paraId="114DE80B" w14:textId="77777777" w:rsidR="005C52FF" w:rsidRDefault="005C52FF" w:rsidP="005D0B1A">
      <w:pPr>
        <w:keepNext/>
        <w:keepLines/>
        <w:jc w:val="both"/>
        <w:rPr>
          <w:rFonts w:ascii="Tahoma" w:hAnsi="Tahoma" w:cs="Tahoma"/>
          <w:bCs/>
          <w:i/>
          <w:noProof/>
          <w:sz w:val="18"/>
          <w:szCs w:val="18"/>
        </w:rPr>
      </w:pPr>
    </w:p>
    <w:p w14:paraId="74CB9901" w14:textId="77777777" w:rsidR="005C52FF" w:rsidRDefault="005C52FF" w:rsidP="005D0B1A">
      <w:pPr>
        <w:keepNext/>
        <w:keepLines/>
        <w:jc w:val="both"/>
        <w:rPr>
          <w:rFonts w:ascii="Tahoma" w:hAnsi="Tahoma" w:cs="Tahoma"/>
          <w:bCs/>
          <w:i/>
          <w:noProof/>
          <w:sz w:val="18"/>
          <w:szCs w:val="18"/>
        </w:rPr>
      </w:pPr>
    </w:p>
    <w:p w14:paraId="41B99F3E" w14:textId="77777777" w:rsidR="005C52FF" w:rsidRDefault="005C52FF" w:rsidP="005D0B1A">
      <w:pPr>
        <w:keepNext/>
        <w:keepLines/>
        <w:jc w:val="both"/>
        <w:rPr>
          <w:rFonts w:ascii="Tahoma" w:hAnsi="Tahoma" w:cs="Tahoma"/>
          <w:bCs/>
          <w:i/>
          <w:noProof/>
          <w:sz w:val="18"/>
          <w:szCs w:val="18"/>
        </w:rPr>
      </w:pPr>
    </w:p>
    <w:p w14:paraId="091EEC50" w14:textId="77777777" w:rsidR="005C52FF" w:rsidRDefault="005C52FF" w:rsidP="005D0B1A">
      <w:pPr>
        <w:keepNext/>
        <w:keepLines/>
        <w:jc w:val="both"/>
        <w:rPr>
          <w:rFonts w:ascii="Tahoma" w:hAnsi="Tahoma" w:cs="Tahoma"/>
          <w:bCs/>
          <w:i/>
          <w:noProof/>
          <w:sz w:val="18"/>
          <w:szCs w:val="18"/>
        </w:rPr>
      </w:pPr>
    </w:p>
    <w:p w14:paraId="025C63ED" w14:textId="77777777" w:rsidR="005C52FF" w:rsidRDefault="005C52FF" w:rsidP="005D0B1A">
      <w:pPr>
        <w:keepNext/>
        <w:keepLines/>
        <w:jc w:val="both"/>
        <w:rPr>
          <w:rFonts w:ascii="Tahoma" w:hAnsi="Tahoma" w:cs="Tahoma"/>
          <w:bCs/>
          <w:i/>
          <w:noProof/>
          <w:sz w:val="18"/>
          <w:szCs w:val="18"/>
        </w:rPr>
      </w:pPr>
    </w:p>
    <w:p w14:paraId="2D722AAE" w14:textId="77777777" w:rsidR="005C52FF" w:rsidRDefault="005C52FF" w:rsidP="005D0B1A">
      <w:pPr>
        <w:keepNext/>
        <w:keepLines/>
        <w:jc w:val="both"/>
        <w:rPr>
          <w:rFonts w:ascii="Tahoma" w:hAnsi="Tahoma" w:cs="Tahoma"/>
          <w:bCs/>
          <w:i/>
          <w:noProof/>
          <w:sz w:val="18"/>
          <w:szCs w:val="18"/>
        </w:rPr>
      </w:pPr>
    </w:p>
    <w:p w14:paraId="0FDC15CE" w14:textId="77777777" w:rsidR="005C52FF" w:rsidRDefault="005C52FF" w:rsidP="005D0B1A">
      <w:pPr>
        <w:keepNext/>
        <w:keepLines/>
        <w:jc w:val="both"/>
        <w:rPr>
          <w:rFonts w:ascii="Tahoma" w:hAnsi="Tahoma" w:cs="Tahoma"/>
          <w:bCs/>
          <w:i/>
          <w:noProof/>
          <w:sz w:val="18"/>
          <w:szCs w:val="18"/>
        </w:rPr>
      </w:pPr>
    </w:p>
    <w:p w14:paraId="093D39FC" w14:textId="77777777" w:rsidR="005C52FF" w:rsidRDefault="005C52FF" w:rsidP="005D0B1A">
      <w:pPr>
        <w:keepNext/>
        <w:keepLines/>
        <w:jc w:val="both"/>
        <w:rPr>
          <w:rFonts w:ascii="Tahoma" w:hAnsi="Tahoma" w:cs="Tahoma"/>
          <w:bCs/>
          <w:i/>
          <w:noProof/>
          <w:sz w:val="18"/>
          <w:szCs w:val="18"/>
        </w:rPr>
      </w:pPr>
    </w:p>
    <w:p w14:paraId="0CE62A3A" w14:textId="77777777" w:rsidR="005C52FF" w:rsidRDefault="005C52FF" w:rsidP="005D0B1A">
      <w:pPr>
        <w:keepNext/>
        <w:keepLines/>
        <w:jc w:val="both"/>
        <w:rPr>
          <w:rFonts w:ascii="Tahoma" w:hAnsi="Tahoma" w:cs="Tahoma"/>
          <w:bCs/>
          <w:i/>
          <w:noProof/>
          <w:sz w:val="18"/>
          <w:szCs w:val="18"/>
        </w:rPr>
      </w:pPr>
    </w:p>
    <w:p w14:paraId="74EEB6F4" w14:textId="77777777" w:rsidR="005C52FF" w:rsidRDefault="005C52FF" w:rsidP="005D0B1A">
      <w:pPr>
        <w:keepNext/>
        <w:keepLines/>
        <w:jc w:val="both"/>
        <w:rPr>
          <w:rFonts w:ascii="Tahoma" w:hAnsi="Tahoma" w:cs="Tahoma"/>
          <w:bCs/>
          <w:i/>
          <w:noProof/>
          <w:sz w:val="18"/>
          <w:szCs w:val="18"/>
        </w:rPr>
      </w:pPr>
    </w:p>
    <w:p w14:paraId="04ED9E36" w14:textId="77777777" w:rsidR="005C52FF" w:rsidRDefault="005C52FF" w:rsidP="005D0B1A">
      <w:pPr>
        <w:keepNext/>
        <w:keepLines/>
        <w:jc w:val="both"/>
        <w:rPr>
          <w:rFonts w:ascii="Tahoma" w:hAnsi="Tahoma" w:cs="Tahoma"/>
          <w:bCs/>
          <w:i/>
          <w:noProof/>
          <w:sz w:val="18"/>
          <w:szCs w:val="18"/>
        </w:rPr>
      </w:pPr>
    </w:p>
    <w:p w14:paraId="2ADB42ED" w14:textId="77777777" w:rsidR="005C52FF" w:rsidRDefault="005C52FF" w:rsidP="005D0B1A">
      <w:pPr>
        <w:keepNext/>
        <w:keepLines/>
        <w:jc w:val="both"/>
        <w:rPr>
          <w:rFonts w:ascii="Tahoma" w:hAnsi="Tahoma" w:cs="Tahoma"/>
          <w:bCs/>
          <w:i/>
          <w:noProof/>
          <w:sz w:val="18"/>
          <w:szCs w:val="18"/>
        </w:rPr>
      </w:pPr>
    </w:p>
    <w:p w14:paraId="38A3589D" w14:textId="77777777" w:rsidR="005C52FF" w:rsidRDefault="005C52FF" w:rsidP="005D0B1A">
      <w:pPr>
        <w:keepNext/>
        <w:keepLines/>
        <w:jc w:val="both"/>
        <w:rPr>
          <w:rFonts w:ascii="Tahoma" w:hAnsi="Tahoma" w:cs="Tahoma"/>
          <w:bCs/>
          <w:i/>
          <w:noProof/>
          <w:sz w:val="18"/>
          <w:szCs w:val="18"/>
        </w:rPr>
      </w:pPr>
    </w:p>
    <w:p w14:paraId="6D8B42B1" w14:textId="77777777" w:rsidR="005C52FF" w:rsidRDefault="005C52FF" w:rsidP="005D0B1A">
      <w:pPr>
        <w:keepNext/>
        <w:keepLines/>
        <w:jc w:val="both"/>
        <w:rPr>
          <w:rFonts w:ascii="Tahoma" w:hAnsi="Tahoma" w:cs="Tahoma"/>
          <w:bCs/>
          <w:i/>
          <w:noProof/>
          <w:sz w:val="18"/>
          <w:szCs w:val="18"/>
        </w:rPr>
      </w:pPr>
    </w:p>
    <w:p w14:paraId="128A8155" w14:textId="77777777" w:rsidR="005C52FF" w:rsidRDefault="005C52FF" w:rsidP="005D0B1A">
      <w:pPr>
        <w:keepNext/>
        <w:keepLines/>
        <w:jc w:val="both"/>
        <w:rPr>
          <w:rFonts w:ascii="Tahoma" w:hAnsi="Tahoma" w:cs="Tahoma"/>
          <w:bCs/>
          <w:i/>
          <w:noProof/>
          <w:sz w:val="18"/>
          <w:szCs w:val="18"/>
        </w:rPr>
      </w:pPr>
    </w:p>
    <w:p w14:paraId="66904543" w14:textId="77777777" w:rsidR="005C52FF" w:rsidRDefault="005C52FF" w:rsidP="005D0B1A">
      <w:pPr>
        <w:keepNext/>
        <w:keepLines/>
        <w:jc w:val="both"/>
        <w:rPr>
          <w:rFonts w:ascii="Tahoma" w:hAnsi="Tahoma" w:cs="Tahoma"/>
          <w:bCs/>
          <w:i/>
          <w:noProof/>
          <w:sz w:val="18"/>
          <w:szCs w:val="18"/>
        </w:rPr>
      </w:pPr>
    </w:p>
    <w:p w14:paraId="47BDFBB3" w14:textId="77777777" w:rsidR="005C52FF" w:rsidRDefault="005C52FF" w:rsidP="005D0B1A">
      <w:pPr>
        <w:keepNext/>
        <w:keepLines/>
        <w:jc w:val="both"/>
        <w:rPr>
          <w:rFonts w:ascii="Tahoma" w:hAnsi="Tahoma" w:cs="Tahoma"/>
          <w:bCs/>
          <w:i/>
          <w:noProof/>
          <w:sz w:val="18"/>
          <w:szCs w:val="18"/>
        </w:rPr>
      </w:pPr>
    </w:p>
    <w:p w14:paraId="5E6DCC21" w14:textId="77777777" w:rsidR="005C52FF" w:rsidRDefault="005C52FF" w:rsidP="005D0B1A">
      <w:pPr>
        <w:keepNext/>
        <w:keepLines/>
        <w:jc w:val="both"/>
        <w:rPr>
          <w:rFonts w:ascii="Tahoma" w:hAnsi="Tahoma" w:cs="Tahoma"/>
          <w:bCs/>
          <w:i/>
          <w:noProof/>
          <w:sz w:val="18"/>
          <w:szCs w:val="18"/>
        </w:rPr>
      </w:pPr>
    </w:p>
    <w:p w14:paraId="353D007B" w14:textId="77777777" w:rsidR="00115A16" w:rsidRDefault="00115A16" w:rsidP="005D0B1A">
      <w:pPr>
        <w:keepNext/>
        <w:keepLines/>
        <w:jc w:val="both"/>
        <w:rPr>
          <w:rFonts w:ascii="Tahoma" w:hAnsi="Tahoma" w:cs="Tahoma"/>
          <w:bCs/>
          <w:i/>
          <w:noProof/>
          <w:sz w:val="18"/>
          <w:szCs w:val="18"/>
        </w:rPr>
      </w:pPr>
    </w:p>
    <w:p w14:paraId="00483725" w14:textId="77777777" w:rsidR="00115A16" w:rsidRDefault="00115A16" w:rsidP="005D0B1A">
      <w:pPr>
        <w:keepNext/>
        <w:keepLines/>
        <w:jc w:val="both"/>
        <w:rPr>
          <w:rFonts w:ascii="Tahoma" w:hAnsi="Tahoma" w:cs="Tahoma"/>
          <w:bCs/>
          <w:i/>
          <w:noProof/>
          <w:sz w:val="18"/>
          <w:szCs w:val="18"/>
        </w:rPr>
      </w:pPr>
    </w:p>
    <w:p w14:paraId="6D782C5A" w14:textId="77777777" w:rsidR="00115A16" w:rsidRDefault="00115A16" w:rsidP="005D0B1A">
      <w:pPr>
        <w:keepNext/>
        <w:keepLines/>
        <w:jc w:val="both"/>
        <w:rPr>
          <w:rFonts w:ascii="Tahoma" w:hAnsi="Tahoma" w:cs="Tahoma"/>
          <w:bCs/>
          <w:i/>
          <w:noProof/>
          <w:sz w:val="18"/>
          <w:szCs w:val="18"/>
        </w:rPr>
      </w:pPr>
    </w:p>
    <w:p w14:paraId="364A7574" w14:textId="77777777" w:rsidR="005C52FF" w:rsidRDefault="005C52FF"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0D06B3AB" w14:textId="77777777" w:rsidTr="00874548">
        <w:tc>
          <w:tcPr>
            <w:tcW w:w="8075" w:type="dxa"/>
            <w:tcBorders>
              <w:top w:val="single" w:sz="4" w:space="0" w:color="auto"/>
              <w:bottom w:val="single" w:sz="4" w:space="0" w:color="auto"/>
            </w:tcBorders>
          </w:tcPr>
          <w:p w14:paraId="6188B5A3"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8" w:type="dxa"/>
            <w:tcBorders>
              <w:top w:val="single" w:sz="4" w:space="0" w:color="auto"/>
              <w:bottom w:val="single" w:sz="4" w:space="0" w:color="auto"/>
            </w:tcBorders>
          </w:tcPr>
          <w:p w14:paraId="54AD0787" w14:textId="7777777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6</w:t>
            </w:r>
          </w:p>
        </w:tc>
      </w:tr>
    </w:tbl>
    <w:p w14:paraId="552750A1" w14:textId="77777777" w:rsidR="005C52FF" w:rsidRPr="00C8579C" w:rsidRDefault="00E87CE9" w:rsidP="005D0B1A">
      <w:pPr>
        <w:keepNext/>
        <w:keepLines/>
        <w:jc w:val="center"/>
        <w:rPr>
          <w:rFonts w:ascii="Tahoma" w:hAnsi="Tahoma" w:cs="Tahoma"/>
          <w:i/>
          <w:sz w:val="22"/>
        </w:rPr>
      </w:pPr>
      <w:r>
        <w:rPr>
          <w:rFonts w:ascii="Tahoma" w:hAnsi="Tahoma" w:cs="Tahoma"/>
          <w:i/>
          <w:sz w:val="22"/>
        </w:rPr>
        <w:t xml:space="preserve">                                                                                        </w:t>
      </w:r>
      <w:r w:rsidR="005C52FF" w:rsidRPr="00C8579C">
        <w:rPr>
          <w:rFonts w:ascii="Tahoma" w:hAnsi="Tahoma" w:cs="Tahoma"/>
          <w:i/>
          <w:sz w:val="22"/>
        </w:rPr>
        <w:t>……/……</w:t>
      </w:r>
    </w:p>
    <w:p w14:paraId="604D2274" w14:textId="4AD59EC4" w:rsidR="005C52FF" w:rsidRDefault="005C52FF" w:rsidP="005D0B1A">
      <w:pPr>
        <w:keepNext/>
        <w:keepLines/>
        <w:jc w:val="right"/>
        <w:rPr>
          <w:rFonts w:ascii="Tahoma" w:hAnsi="Tahoma" w:cs="Tahoma"/>
          <w:i/>
        </w:rPr>
      </w:pPr>
      <w:r w:rsidRPr="00E87CE9">
        <w:rPr>
          <w:rFonts w:ascii="Tahoma" w:hAnsi="Tahoma" w:cs="Tahoma"/>
          <w:i/>
        </w:rPr>
        <w:t>(št. izvoda / št. vseh izvodov)</w:t>
      </w:r>
    </w:p>
    <w:p w14:paraId="745AE7B1" w14:textId="77777777" w:rsidR="00D30507" w:rsidRDefault="00D30507" w:rsidP="00D30507">
      <w:pPr>
        <w:keepNext/>
        <w:keepLines/>
        <w:jc w:val="both"/>
        <w:rPr>
          <w:rFonts w:ascii="Tahoma" w:hAnsi="Tahoma" w:cs="Tahoma"/>
          <w:b/>
        </w:rPr>
      </w:pPr>
    </w:p>
    <w:p w14:paraId="77BEA237" w14:textId="1F1B460B" w:rsidR="00D30507" w:rsidRDefault="00D30507" w:rsidP="00D30507">
      <w:pPr>
        <w:keepNext/>
        <w:keepLines/>
        <w:jc w:val="both"/>
        <w:rPr>
          <w:rFonts w:ascii="Tahoma" w:hAnsi="Tahoma" w:cs="Tahoma"/>
          <w:b/>
        </w:rPr>
      </w:pPr>
      <w:r w:rsidRPr="00D30507">
        <w:rPr>
          <w:rFonts w:ascii="Tahoma" w:hAnsi="Tahoma" w:cs="Tahoma"/>
          <w:b/>
        </w:rPr>
        <w:t>LPT-76/25 - Dobava betonskih otokov za parkirne sisteme za obdobje 48 mesecev</w:t>
      </w:r>
    </w:p>
    <w:p w14:paraId="56E736B4" w14:textId="77777777" w:rsidR="00360731" w:rsidRPr="00C8579C" w:rsidRDefault="00360731" w:rsidP="005D0B1A">
      <w:pPr>
        <w:keepNext/>
        <w:keepLines/>
        <w:jc w:val="both"/>
        <w:rPr>
          <w:rFonts w:ascii="Tahoma" w:hAnsi="Tahoma" w:cs="Tahoma"/>
          <w:b/>
          <w:i/>
          <w:sz w:val="24"/>
        </w:rPr>
      </w:pPr>
    </w:p>
    <w:p w14:paraId="27962F04" w14:textId="3974A986" w:rsidR="005862DF" w:rsidRDefault="005C52FF" w:rsidP="000F26C7">
      <w:pPr>
        <w:keepNext/>
        <w:keepLines/>
        <w:tabs>
          <w:tab w:val="left" w:pos="0"/>
        </w:tabs>
        <w:jc w:val="both"/>
        <w:rPr>
          <w:rFonts w:ascii="Tahoma" w:hAnsi="Tahoma" w:cs="Tahoma"/>
          <w:b/>
          <w:sz w:val="22"/>
        </w:rPr>
      </w:pPr>
      <w:r w:rsidRPr="00C8579C">
        <w:rPr>
          <w:rFonts w:ascii="Tahoma" w:hAnsi="Tahoma" w:cs="Tahoma"/>
          <w:b/>
          <w:sz w:val="22"/>
        </w:rPr>
        <w:t>Seznam referenčnih del oziroma uspešno izvedenih poslov ponudnika</w:t>
      </w:r>
      <w:r w:rsidR="000F26C7">
        <w:rPr>
          <w:rFonts w:ascii="Tahoma" w:hAnsi="Tahoma" w:cs="Tahoma"/>
          <w:b/>
          <w:sz w:val="22"/>
        </w:rPr>
        <w:t xml:space="preserve">, kjer </w:t>
      </w:r>
      <w:r w:rsidR="0020427E">
        <w:rPr>
          <w:rFonts w:ascii="Tahoma" w:hAnsi="Tahoma" w:cs="Tahoma"/>
          <w:b/>
          <w:sz w:val="22"/>
        </w:rPr>
        <w:t xml:space="preserve">so </w:t>
      </w:r>
      <w:r w:rsidR="000F26C7">
        <w:rPr>
          <w:rFonts w:ascii="Tahoma" w:hAnsi="Tahoma" w:cs="Tahoma"/>
          <w:b/>
          <w:sz w:val="22"/>
        </w:rPr>
        <w:t xml:space="preserve">bil predmet pogodbe/okvirnega sporazuma </w:t>
      </w:r>
      <w:r w:rsidR="0020427E" w:rsidRPr="0020427E">
        <w:rPr>
          <w:rFonts w:ascii="Tahoma" w:hAnsi="Tahoma" w:cs="Tahoma"/>
          <w:b/>
          <w:sz w:val="22"/>
        </w:rPr>
        <w:t>betonski otok</w:t>
      </w:r>
      <w:r w:rsidR="0020427E">
        <w:rPr>
          <w:rFonts w:ascii="Tahoma" w:hAnsi="Tahoma" w:cs="Tahoma"/>
          <w:b/>
          <w:sz w:val="22"/>
        </w:rPr>
        <w:t>i</w:t>
      </w:r>
      <w:r w:rsidR="005618F8">
        <w:rPr>
          <w:rFonts w:ascii="Tahoma" w:hAnsi="Tahoma" w:cs="Tahoma"/>
          <w:b/>
          <w:sz w:val="22"/>
        </w:rPr>
        <w:t>:</w:t>
      </w:r>
    </w:p>
    <w:p w14:paraId="00F8F089" w14:textId="65E3328B" w:rsidR="005C52FF" w:rsidRPr="00C8579C" w:rsidRDefault="005C52FF" w:rsidP="000F26C7">
      <w:pPr>
        <w:keepNext/>
        <w:keepLines/>
        <w:tabs>
          <w:tab w:val="left" w:pos="0"/>
        </w:tabs>
        <w:rPr>
          <w:rFonts w:ascii="Tahoma" w:hAnsi="Tahoma" w:cs="Tahoma"/>
          <w:b/>
          <w:sz w:val="22"/>
        </w:rPr>
      </w:pPr>
    </w:p>
    <w:p w14:paraId="69306E17"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530"/>
        <w:gridCol w:w="4395"/>
      </w:tblGrid>
      <w:tr w:rsidR="005C52FF" w:rsidRPr="00C8579C" w14:paraId="2E11EB29" w14:textId="77777777" w:rsidTr="00874548">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01FC5CA6"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497B07A6"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3530" w:type="dxa"/>
            <w:tcBorders>
              <w:top w:val="single" w:sz="2" w:space="0" w:color="auto"/>
              <w:left w:val="single" w:sz="2" w:space="0" w:color="auto"/>
              <w:bottom w:val="single" w:sz="12" w:space="0" w:color="auto"/>
              <w:right w:val="single" w:sz="2" w:space="0" w:color="auto"/>
            </w:tcBorders>
          </w:tcPr>
          <w:p w14:paraId="0FE13FC1" w14:textId="77777777" w:rsidR="005C52FF" w:rsidRPr="00C8579C" w:rsidRDefault="005C52FF" w:rsidP="005D0B1A">
            <w:pPr>
              <w:keepNext/>
              <w:keepLines/>
              <w:tabs>
                <w:tab w:val="left" w:pos="567"/>
                <w:tab w:val="num" w:pos="851"/>
                <w:tab w:val="left" w:pos="993"/>
              </w:tabs>
              <w:jc w:val="center"/>
              <w:rPr>
                <w:rFonts w:ascii="Tahoma" w:hAnsi="Tahoma" w:cs="Tahoma"/>
                <w:sz w:val="18"/>
              </w:rPr>
            </w:pPr>
          </w:p>
          <w:p w14:paraId="4F578E6D"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395" w:type="dxa"/>
            <w:tcBorders>
              <w:top w:val="single" w:sz="2" w:space="0" w:color="auto"/>
              <w:left w:val="single" w:sz="2" w:space="0" w:color="auto"/>
              <w:bottom w:val="single" w:sz="12" w:space="0" w:color="auto"/>
              <w:right w:val="single" w:sz="2" w:space="0" w:color="auto"/>
            </w:tcBorders>
            <w:vAlign w:val="center"/>
          </w:tcPr>
          <w:p w14:paraId="6CFFD817" w14:textId="77777777" w:rsidR="005C52FF" w:rsidRPr="00C8579C" w:rsidRDefault="005C52FF" w:rsidP="005D0B1A">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5C52FF" w:rsidRPr="00C8579C" w14:paraId="2A11431B" w14:textId="77777777" w:rsidTr="00874548">
        <w:trPr>
          <w:trHeight w:val="780"/>
        </w:trPr>
        <w:tc>
          <w:tcPr>
            <w:tcW w:w="637" w:type="dxa"/>
            <w:tcBorders>
              <w:top w:val="nil"/>
            </w:tcBorders>
            <w:vAlign w:val="center"/>
          </w:tcPr>
          <w:p w14:paraId="007740AA" w14:textId="77777777" w:rsidR="005C52FF" w:rsidRPr="00C8579C" w:rsidRDefault="005C52FF" w:rsidP="005D0B1A">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r>
              <w:rPr>
                <w:rFonts w:ascii="Tahoma" w:hAnsi="Tahoma" w:cs="Tahoma"/>
                <w:sz w:val="22"/>
              </w:rPr>
              <w:t>1.</w:t>
            </w:r>
          </w:p>
        </w:tc>
        <w:tc>
          <w:tcPr>
            <w:tcW w:w="933" w:type="dxa"/>
            <w:tcBorders>
              <w:top w:val="nil"/>
            </w:tcBorders>
            <w:vAlign w:val="center"/>
          </w:tcPr>
          <w:p w14:paraId="79F87925"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4C4C73E8"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2C076D37"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Borders>
              <w:top w:val="nil"/>
            </w:tcBorders>
          </w:tcPr>
          <w:p w14:paraId="33F599F8"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Borders>
              <w:top w:val="nil"/>
            </w:tcBorders>
          </w:tcPr>
          <w:p w14:paraId="70208167"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AFE4CD3" w14:textId="77777777" w:rsidTr="00874548">
        <w:trPr>
          <w:trHeight w:val="780"/>
        </w:trPr>
        <w:tc>
          <w:tcPr>
            <w:tcW w:w="637" w:type="dxa"/>
            <w:vAlign w:val="center"/>
          </w:tcPr>
          <w:p w14:paraId="734831DB"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2.</w:t>
            </w:r>
          </w:p>
        </w:tc>
        <w:tc>
          <w:tcPr>
            <w:tcW w:w="933" w:type="dxa"/>
            <w:vAlign w:val="center"/>
          </w:tcPr>
          <w:p w14:paraId="33AD909A"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2491291B"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6FE2BD62"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68884ADD"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4FAD00A3"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017056A3" w14:textId="77777777" w:rsidTr="00874548">
        <w:trPr>
          <w:trHeight w:val="780"/>
        </w:trPr>
        <w:tc>
          <w:tcPr>
            <w:tcW w:w="637" w:type="dxa"/>
            <w:vAlign w:val="center"/>
          </w:tcPr>
          <w:p w14:paraId="48D60BCD"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3.</w:t>
            </w:r>
          </w:p>
        </w:tc>
        <w:tc>
          <w:tcPr>
            <w:tcW w:w="933" w:type="dxa"/>
            <w:vAlign w:val="center"/>
          </w:tcPr>
          <w:p w14:paraId="568F8672"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5B25AE7C"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4FA3BA8A"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573824C3"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1FE72482"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F28770B" w14:textId="77777777" w:rsidTr="00874548">
        <w:trPr>
          <w:trHeight w:val="780"/>
        </w:trPr>
        <w:tc>
          <w:tcPr>
            <w:tcW w:w="637" w:type="dxa"/>
            <w:vAlign w:val="center"/>
          </w:tcPr>
          <w:p w14:paraId="4DB862A9"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4.</w:t>
            </w:r>
          </w:p>
        </w:tc>
        <w:tc>
          <w:tcPr>
            <w:tcW w:w="933" w:type="dxa"/>
            <w:vAlign w:val="center"/>
          </w:tcPr>
          <w:p w14:paraId="35ADD71F"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69228A83"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6D28C404"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4FF4B408"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79AB6401"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FB71AC9" w14:textId="77777777" w:rsidTr="00874548">
        <w:trPr>
          <w:trHeight w:val="780"/>
        </w:trPr>
        <w:tc>
          <w:tcPr>
            <w:tcW w:w="637" w:type="dxa"/>
            <w:vAlign w:val="center"/>
          </w:tcPr>
          <w:p w14:paraId="0E6BC46E"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w:t>
            </w:r>
          </w:p>
        </w:tc>
        <w:tc>
          <w:tcPr>
            <w:tcW w:w="933" w:type="dxa"/>
            <w:vAlign w:val="center"/>
          </w:tcPr>
          <w:p w14:paraId="575B64DC"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68392EE6"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74C92BBB"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649FA0A3"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5AE28938"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bl>
    <w:p w14:paraId="6E8B6B02" w14:textId="77777777" w:rsidR="005C52FF" w:rsidRPr="00C8579C" w:rsidRDefault="005C52FF" w:rsidP="005D0B1A">
      <w:pPr>
        <w:keepNext/>
        <w:keepLines/>
        <w:tabs>
          <w:tab w:val="left" w:pos="567"/>
          <w:tab w:val="num" w:pos="851"/>
          <w:tab w:val="left" w:pos="993"/>
        </w:tabs>
        <w:rPr>
          <w:rFonts w:ascii="Tahoma" w:hAnsi="Tahoma" w:cs="Tahoma"/>
          <w:sz w:val="22"/>
        </w:rPr>
      </w:pPr>
    </w:p>
    <w:p w14:paraId="75950B55"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5C52FF" w:rsidRPr="00C8579C" w14:paraId="7A4B7247" w14:textId="77777777" w:rsidTr="00874548">
        <w:trPr>
          <w:trHeight w:val="235"/>
        </w:trPr>
        <w:tc>
          <w:tcPr>
            <w:tcW w:w="3402" w:type="dxa"/>
            <w:tcBorders>
              <w:bottom w:val="single" w:sz="4" w:space="0" w:color="auto"/>
            </w:tcBorders>
          </w:tcPr>
          <w:p w14:paraId="71E0B363" w14:textId="77777777" w:rsidR="005C52FF" w:rsidRPr="00C8579C" w:rsidRDefault="005C52FF" w:rsidP="005D0B1A">
            <w:pPr>
              <w:keepNext/>
              <w:keepLines/>
              <w:jc w:val="both"/>
              <w:rPr>
                <w:rFonts w:ascii="Tahoma" w:hAnsi="Tahoma" w:cs="Tahoma"/>
                <w:snapToGrid w:val="0"/>
                <w:color w:val="000000"/>
              </w:rPr>
            </w:pPr>
          </w:p>
        </w:tc>
        <w:tc>
          <w:tcPr>
            <w:tcW w:w="2552" w:type="dxa"/>
          </w:tcPr>
          <w:p w14:paraId="544ED260" w14:textId="77777777" w:rsidR="005C52FF" w:rsidRPr="00C8579C" w:rsidRDefault="005C52FF" w:rsidP="005D0B1A">
            <w:pPr>
              <w:keepNext/>
              <w:keepLines/>
              <w:jc w:val="center"/>
              <w:rPr>
                <w:rFonts w:ascii="Tahoma" w:hAnsi="Tahoma" w:cs="Tahoma"/>
                <w:snapToGrid w:val="0"/>
                <w:color w:val="000000"/>
              </w:rPr>
            </w:pPr>
          </w:p>
        </w:tc>
        <w:tc>
          <w:tcPr>
            <w:tcW w:w="3118" w:type="dxa"/>
            <w:tcBorders>
              <w:bottom w:val="single" w:sz="4" w:space="0" w:color="auto"/>
            </w:tcBorders>
          </w:tcPr>
          <w:p w14:paraId="6EE99EFD"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p w14:paraId="13854241"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8579C" w14:paraId="3F3A94AE" w14:textId="77777777" w:rsidTr="00874548">
        <w:trPr>
          <w:trHeight w:val="235"/>
        </w:trPr>
        <w:tc>
          <w:tcPr>
            <w:tcW w:w="3402" w:type="dxa"/>
            <w:tcBorders>
              <w:top w:val="single" w:sz="4" w:space="0" w:color="auto"/>
            </w:tcBorders>
          </w:tcPr>
          <w:p w14:paraId="3B6C169D"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3CAC5296"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39E91E42" w14:textId="77777777" w:rsidR="005C52FF" w:rsidRPr="00C8579C" w:rsidRDefault="005C52FF" w:rsidP="005D0B1A">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rPr>
              <w:t xml:space="preserve">odgovorne osebe </w:t>
            </w:r>
            <w:r w:rsidRPr="00C8579C">
              <w:rPr>
                <w:rFonts w:ascii="Tahoma" w:hAnsi="Tahoma" w:cs="Tahoma"/>
                <w:snapToGrid w:val="0"/>
                <w:color w:val="000000"/>
              </w:rPr>
              <w:t>ponudnika)</w:t>
            </w:r>
          </w:p>
        </w:tc>
      </w:tr>
    </w:tbl>
    <w:p w14:paraId="4566B4B9" w14:textId="77777777" w:rsidR="005C52FF" w:rsidRPr="00C8579C" w:rsidRDefault="005C52FF" w:rsidP="005D0B1A">
      <w:pPr>
        <w:keepNext/>
        <w:keepLines/>
        <w:jc w:val="both"/>
        <w:rPr>
          <w:rFonts w:ascii="Tahoma" w:hAnsi="Tahoma" w:cs="Tahoma"/>
          <w:bCs/>
          <w:i/>
          <w:noProof/>
          <w:sz w:val="18"/>
          <w:szCs w:val="18"/>
        </w:rPr>
      </w:pPr>
    </w:p>
    <w:p w14:paraId="102FEB10" w14:textId="77777777" w:rsidR="005C52FF" w:rsidRPr="00C8579C" w:rsidRDefault="005C52FF" w:rsidP="005D0B1A">
      <w:pPr>
        <w:keepNext/>
        <w:keepLines/>
        <w:jc w:val="both"/>
        <w:rPr>
          <w:rFonts w:ascii="Tahoma" w:hAnsi="Tahoma" w:cs="Tahoma"/>
          <w:bCs/>
          <w:i/>
          <w:noProof/>
          <w:sz w:val="18"/>
          <w:szCs w:val="18"/>
        </w:rPr>
      </w:pPr>
    </w:p>
    <w:p w14:paraId="19596DBA" w14:textId="77777777" w:rsidR="005C52FF" w:rsidRPr="00C8579C" w:rsidRDefault="005C52FF" w:rsidP="005D0B1A">
      <w:pPr>
        <w:keepNext/>
        <w:keepLines/>
        <w:jc w:val="both"/>
        <w:rPr>
          <w:rFonts w:ascii="Tahoma" w:hAnsi="Tahoma" w:cs="Tahoma"/>
          <w:bCs/>
          <w:i/>
          <w:noProof/>
          <w:sz w:val="18"/>
          <w:szCs w:val="18"/>
        </w:rPr>
      </w:pPr>
    </w:p>
    <w:p w14:paraId="16D332CB" w14:textId="77777777" w:rsidR="005C52FF" w:rsidRPr="008A3D17" w:rsidRDefault="005C52FF" w:rsidP="005D0B1A">
      <w:pPr>
        <w:keepNext/>
        <w:keepLines/>
        <w:jc w:val="both"/>
        <w:rPr>
          <w:rFonts w:ascii="Tahoma" w:hAnsi="Tahoma" w:cs="Tahoma"/>
          <w:i/>
          <w:sz w:val="18"/>
          <w:szCs w:val="18"/>
        </w:rPr>
      </w:pPr>
      <w:r w:rsidRPr="008A3D17">
        <w:rPr>
          <w:rFonts w:ascii="Tahoma" w:hAnsi="Tahoma" w:cs="Tahoma"/>
          <w:b/>
          <w:i/>
          <w:sz w:val="18"/>
          <w:szCs w:val="18"/>
        </w:rPr>
        <w:t>Opomba</w:t>
      </w:r>
      <w:r w:rsidRPr="008A3D17">
        <w:rPr>
          <w:rFonts w:ascii="Tahoma" w:hAnsi="Tahoma" w:cs="Tahoma"/>
          <w:i/>
          <w:sz w:val="18"/>
          <w:szCs w:val="18"/>
        </w:rPr>
        <w:t>: Obrazec se po potrebi fotokopira.</w:t>
      </w:r>
    </w:p>
    <w:p w14:paraId="3F504E64" w14:textId="77777777" w:rsidR="005C52FF" w:rsidRPr="008A3D17" w:rsidRDefault="005C52FF" w:rsidP="005D0B1A">
      <w:pPr>
        <w:pStyle w:val="NavadenTimesNewRoman"/>
        <w:keepNext/>
        <w:keepLines/>
        <w:widowControl/>
        <w:rPr>
          <w:rFonts w:ascii="Tahoma" w:hAnsi="Tahoma" w:cs="Tahoma"/>
          <w:sz w:val="20"/>
        </w:rPr>
      </w:pPr>
    </w:p>
    <w:p w14:paraId="06DC3876" w14:textId="77777777" w:rsidR="005C52FF" w:rsidRPr="008A3D17" w:rsidRDefault="005C52FF" w:rsidP="005D0B1A">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14:paraId="496EAA15" w14:textId="77777777" w:rsidR="005C52FF" w:rsidRPr="008A3D17" w:rsidRDefault="005C52FF" w:rsidP="005D0B1A">
      <w:pPr>
        <w:keepNext/>
        <w:keepLines/>
        <w:rPr>
          <w:b/>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E341D5">
        <w:rPr>
          <w:rFonts w:ascii="Tahoma" w:hAnsi="Tahoma" w:cs="Tahoma"/>
          <w:b/>
          <w:i/>
          <w:sz w:val="18"/>
          <w:u w:val="single"/>
        </w:rPr>
        <w:t>»Dokumenti«, del »Ostale priloge«!</w:t>
      </w:r>
      <w:r w:rsidRPr="008A3D17">
        <w:rPr>
          <w:rFonts w:ascii="Tahoma" w:hAnsi="Tahoma" w:cs="Tahoma"/>
          <w:b/>
          <w:i/>
          <w:sz w:val="18"/>
          <w:u w:val="single"/>
        </w:rPr>
        <w:t>!!!</w:t>
      </w:r>
    </w:p>
    <w:p w14:paraId="357FCFB5" w14:textId="77777777" w:rsidR="005C52FF" w:rsidRPr="00C8579C" w:rsidRDefault="005C52FF" w:rsidP="005D0B1A">
      <w:pPr>
        <w:keepNext/>
        <w:keepLines/>
        <w:rPr>
          <w:rFonts w:ascii="Tahoma" w:hAnsi="Tahoma" w:cs="Tahoma"/>
          <w:bCs/>
          <w:i/>
          <w:noProof/>
          <w:sz w:val="18"/>
          <w:szCs w:val="18"/>
        </w:rPr>
      </w:pPr>
    </w:p>
    <w:p w14:paraId="035011B3" w14:textId="77777777" w:rsidR="005C52FF" w:rsidRPr="00C8579C" w:rsidRDefault="005C52FF" w:rsidP="005D0B1A">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4AD878C7" w14:textId="77777777" w:rsidTr="00874548">
        <w:tc>
          <w:tcPr>
            <w:tcW w:w="8075" w:type="dxa"/>
            <w:tcBorders>
              <w:top w:val="single" w:sz="4" w:space="0" w:color="auto"/>
              <w:bottom w:val="single" w:sz="4" w:space="0" w:color="auto"/>
            </w:tcBorders>
          </w:tcPr>
          <w:p w14:paraId="31C3A352"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8" w:type="dxa"/>
            <w:tcBorders>
              <w:top w:val="single" w:sz="4" w:space="0" w:color="auto"/>
              <w:bottom w:val="single" w:sz="4" w:space="0" w:color="auto"/>
            </w:tcBorders>
          </w:tcPr>
          <w:p w14:paraId="395D4979" w14:textId="7777777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7/1</w:t>
            </w:r>
          </w:p>
        </w:tc>
      </w:tr>
    </w:tbl>
    <w:p w14:paraId="6D9E519E" w14:textId="262D9479" w:rsidR="005C52FF" w:rsidRPr="003C5E66" w:rsidRDefault="005C52FF" w:rsidP="005D0B1A">
      <w:pPr>
        <w:keepNext/>
        <w:keepLines/>
        <w:tabs>
          <w:tab w:val="left" w:pos="993"/>
        </w:tabs>
        <w:ind w:left="993" w:hanging="993"/>
        <w:rPr>
          <w:rFonts w:ascii="Tahoma" w:hAnsi="Tahoma" w:cs="Tahoma"/>
          <w:b/>
        </w:rPr>
      </w:pPr>
      <w:r w:rsidRPr="003C5E66">
        <w:rPr>
          <w:rFonts w:ascii="Tahoma" w:hAnsi="Tahoma" w:cs="Tahoma"/>
          <w:b/>
        </w:rPr>
        <w:t>IZPOLNI PONUDNIK!</w:t>
      </w:r>
    </w:p>
    <w:p w14:paraId="6DAE06BE" w14:textId="77777777" w:rsidR="005C52FF" w:rsidRPr="003C5E66" w:rsidRDefault="005C52FF" w:rsidP="005D0B1A">
      <w:pPr>
        <w:keepNext/>
        <w:keepLines/>
        <w:rPr>
          <w:rFonts w:ascii="Tahoma" w:hAnsi="Tahoma" w:cs="Tahoma"/>
          <w:sz w:val="18"/>
        </w:rPr>
      </w:pPr>
    </w:p>
    <w:p w14:paraId="48459A0A" w14:textId="77777777" w:rsidR="005C52FF" w:rsidRDefault="005C52FF" w:rsidP="005D0B1A">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31334494" w14:textId="77777777" w:rsidR="00A97837" w:rsidRPr="003C5E66" w:rsidRDefault="00A97837" w:rsidP="005D0B1A">
      <w:pPr>
        <w:keepNext/>
        <w:keepLines/>
        <w:jc w:val="both"/>
        <w:rPr>
          <w:rFonts w:ascii="Tahoma" w:hAnsi="Tahoma" w:cs="Tahoma"/>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57"/>
        <w:gridCol w:w="3049"/>
        <w:gridCol w:w="2650"/>
      </w:tblGrid>
      <w:tr w:rsidR="005C52FF" w:rsidRPr="003C5E66" w14:paraId="60CC15EF" w14:textId="77777777" w:rsidTr="00BE5098">
        <w:trPr>
          <w:trHeight w:val="310"/>
        </w:trPr>
        <w:tc>
          <w:tcPr>
            <w:tcW w:w="9356" w:type="dxa"/>
            <w:gridSpan w:val="3"/>
            <w:tcBorders>
              <w:top w:val="single" w:sz="2" w:space="0" w:color="auto"/>
              <w:left w:val="single" w:sz="2" w:space="0" w:color="auto"/>
              <w:bottom w:val="single" w:sz="2" w:space="0" w:color="auto"/>
              <w:right w:val="single" w:sz="2" w:space="0" w:color="auto"/>
            </w:tcBorders>
            <w:vAlign w:val="center"/>
          </w:tcPr>
          <w:p w14:paraId="16DABE88" w14:textId="77777777" w:rsidR="005C52FF" w:rsidRPr="004345CD" w:rsidRDefault="005C52FF" w:rsidP="005D0B1A">
            <w:pPr>
              <w:keepNext/>
              <w:keepLines/>
              <w:rPr>
                <w:rFonts w:ascii="Tahoma" w:hAnsi="Tahoma" w:cs="Tahoma"/>
                <w:b/>
              </w:rPr>
            </w:pPr>
            <w:r w:rsidRPr="004345CD">
              <w:rPr>
                <w:rFonts w:ascii="Tahoma" w:hAnsi="Tahoma" w:cs="Tahoma"/>
                <w:b/>
              </w:rPr>
              <w:t>Podatki o investitorju del (izdajatelju reference)</w:t>
            </w:r>
          </w:p>
        </w:tc>
      </w:tr>
      <w:tr w:rsidR="005C52FF" w:rsidRPr="003C5E66" w14:paraId="0D8FA8DB" w14:textId="77777777" w:rsidTr="00BE5098">
        <w:trPr>
          <w:trHeight w:val="310"/>
        </w:trPr>
        <w:tc>
          <w:tcPr>
            <w:tcW w:w="3657" w:type="dxa"/>
            <w:tcBorders>
              <w:top w:val="single" w:sz="2" w:space="0" w:color="auto"/>
              <w:left w:val="single" w:sz="2" w:space="0" w:color="auto"/>
              <w:bottom w:val="single" w:sz="2" w:space="0" w:color="auto"/>
              <w:right w:val="single" w:sz="2" w:space="0" w:color="auto"/>
            </w:tcBorders>
            <w:vAlign w:val="center"/>
            <w:hideMark/>
          </w:tcPr>
          <w:p w14:paraId="10726A50" w14:textId="77777777" w:rsidR="005C52FF" w:rsidRPr="00B612E5" w:rsidRDefault="005C52FF" w:rsidP="005D0B1A">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1065358A" w14:textId="77777777" w:rsidR="005C52FF" w:rsidRPr="003C5E66" w:rsidRDefault="005C52FF" w:rsidP="005D0B1A">
            <w:pPr>
              <w:keepNext/>
              <w:keepLines/>
              <w:rPr>
                <w:rFonts w:ascii="Tahoma" w:hAnsi="Tahoma" w:cs="Tahoma"/>
              </w:rPr>
            </w:pPr>
          </w:p>
          <w:p w14:paraId="15C3A4A2" w14:textId="77777777" w:rsidR="005C52FF" w:rsidRPr="003C5E66" w:rsidRDefault="005C52FF" w:rsidP="005D0B1A">
            <w:pPr>
              <w:keepNext/>
              <w:keepLines/>
              <w:rPr>
                <w:rFonts w:ascii="Tahoma" w:hAnsi="Tahoma" w:cs="Tahoma"/>
              </w:rPr>
            </w:pPr>
          </w:p>
        </w:tc>
      </w:tr>
      <w:tr w:rsidR="005C52FF" w:rsidRPr="003C5E66" w14:paraId="73B51DE6" w14:textId="77777777" w:rsidTr="00BE5098">
        <w:trPr>
          <w:trHeight w:val="375"/>
        </w:trPr>
        <w:tc>
          <w:tcPr>
            <w:tcW w:w="3657" w:type="dxa"/>
            <w:tcBorders>
              <w:top w:val="single" w:sz="2" w:space="0" w:color="auto"/>
              <w:left w:val="single" w:sz="2" w:space="0" w:color="auto"/>
              <w:bottom w:val="single" w:sz="2" w:space="0" w:color="auto"/>
              <w:right w:val="single" w:sz="2" w:space="0" w:color="auto"/>
            </w:tcBorders>
            <w:vAlign w:val="center"/>
            <w:hideMark/>
          </w:tcPr>
          <w:p w14:paraId="5B4D9068" w14:textId="77777777" w:rsidR="005C52FF" w:rsidRPr="00B612E5" w:rsidRDefault="005C52FF" w:rsidP="005D0B1A">
            <w:pPr>
              <w:keepNext/>
              <w:keepLines/>
              <w:rPr>
                <w:rFonts w:ascii="Tahoma" w:hAnsi="Tahoma" w:cs="Tahoma"/>
              </w:rPr>
            </w:pPr>
            <w:r w:rsidRPr="00B612E5">
              <w:rPr>
                <w:rFonts w:ascii="Tahoma" w:hAnsi="Tahoma" w:cs="Tahoma"/>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49A9BE1F" w14:textId="77777777" w:rsidR="005C52FF" w:rsidRPr="003C5E66" w:rsidRDefault="005C52FF" w:rsidP="005D0B1A">
            <w:pPr>
              <w:keepNext/>
              <w:keepLines/>
              <w:rPr>
                <w:rFonts w:ascii="Tahoma" w:hAnsi="Tahoma" w:cs="Tahoma"/>
              </w:rPr>
            </w:pPr>
          </w:p>
          <w:p w14:paraId="0FEF8B06" w14:textId="77777777" w:rsidR="005C52FF" w:rsidRPr="003C5E66" w:rsidRDefault="005C52FF" w:rsidP="005D0B1A">
            <w:pPr>
              <w:keepNext/>
              <w:keepLines/>
              <w:rPr>
                <w:rFonts w:ascii="Tahoma" w:hAnsi="Tahoma" w:cs="Tahoma"/>
              </w:rPr>
            </w:pPr>
          </w:p>
        </w:tc>
      </w:tr>
      <w:tr w:rsidR="005C52FF" w:rsidRPr="003C5E66" w14:paraId="2D4FE514" w14:textId="77777777" w:rsidTr="00BE5098">
        <w:trPr>
          <w:trHeight w:val="375"/>
        </w:trPr>
        <w:tc>
          <w:tcPr>
            <w:tcW w:w="3657" w:type="dxa"/>
            <w:vMerge w:val="restart"/>
            <w:tcBorders>
              <w:top w:val="single" w:sz="2" w:space="0" w:color="auto"/>
              <w:left w:val="single" w:sz="2" w:space="0" w:color="auto"/>
              <w:right w:val="single" w:sz="2" w:space="0" w:color="auto"/>
            </w:tcBorders>
            <w:vAlign w:val="center"/>
          </w:tcPr>
          <w:p w14:paraId="0648EDA7" w14:textId="77777777" w:rsidR="005C52FF" w:rsidRPr="00B612E5" w:rsidRDefault="005C52FF" w:rsidP="005D0B1A">
            <w:pPr>
              <w:keepNext/>
              <w:keepLines/>
              <w:rPr>
                <w:rFonts w:ascii="Tahoma" w:hAnsi="Tahoma" w:cs="Tahoma"/>
              </w:rPr>
            </w:pPr>
            <w:r>
              <w:rPr>
                <w:rFonts w:ascii="Tahoma" w:hAnsi="Tahoma" w:cs="Tahoma"/>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36D1E521" w14:textId="77777777" w:rsidR="005C52FF" w:rsidRPr="003C5E66" w:rsidRDefault="005C52FF" w:rsidP="005D0B1A">
            <w:pPr>
              <w:keepNext/>
              <w:keepLines/>
              <w:rPr>
                <w:rFonts w:ascii="Tahoma" w:hAnsi="Tahoma" w:cs="Tahoma"/>
              </w:rPr>
            </w:pPr>
            <w:r>
              <w:rPr>
                <w:rFonts w:ascii="Tahoma" w:hAnsi="Tahoma" w:cs="Tahoma"/>
              </w:rPr>
              <w:t>Ime in priimek:</w:t>
            </w:r>
          </w:p>
        </w:tc>
      </w:tr>
      <w:tr w:rsidR="005C52FF" w:rsidRPr="003C5E66" w14:paraId="138BDC15" w14:textId="77777777" w:rsidTr="00BE5098">
        <w:trPr>
          <w:trHeight w:val="375"/>
        </w:trPr>
        <w:tc>
          <w:tcPr>
            <w:tcW w:w="3657" w:type="dxa"/>
            <w:vMerge/>
            <w:tcBorders>
              <w:left w:val="single" w:sz="2" w:space="0" w:color="auto"/>
              <w:bottom w:val="single" w:sz="2" w:space="0" w:color="auto"/>
              <w:right w:val="single" w:sz="2" w:space="0" w:color="auto"/>
            </w:tcBorders>
            <w:vAlign w:val="center"/>
          </w:tcPr>
          <w:p w14:paraId="6D13EBAE" w14:textId="77777777" w:rsidR="005C52FF" w:rsidRDefault="005C52FF" w:rsidP="005D0B1A">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304573FD" w14:textId="77777777" w:rsidR="005C52FF" w:rsidRPr="003C5E66" w:rsidRDefault="005C52FF" w:rsidP="005D0B1A">
            <w:pPr>
              <w:keepNext/>
              <w:keepLines/>
              <w:rPr>
                <w:rFonts w:ascii="Tahoma" w:hAnsi="Tahoma" w:cs="Tahoma"/>
              </w:rPr>
            </w:pPr>
            <w:r>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737F7B76" w14:textId="77777777" w:rsidR="005C52FF" w:rsidRDefault="005C52FF" w:rsidP="005D0B1A">
            <w:pPr>
              <w:keepNext/>
              <w:keepLines/>
              <w:rPr>
                <w:rFonts w:ascii="Tahoma" w:hAnsi="Tahoma" w:cs="Tahoma"/>
              </w:rPr>
            </w:pPr>
            <w:r>
              <w:rPr>
                <w:rFonts w:ascii="Tahoma" w:hAnsi="Tahoma" w:cs="Tahoma"/>
              </w:rPr>
              <w:t>E-pošta:</w:t>
            </w:r>
          </w:p>
          <w:p w14:paraId="7CB053CD" w14:textId="77777777" w:rsidR="005C52FF" w:rsidRPr="003C5E66" w:rsidRDefault="005C52FF" w:rsidP="005D0B1A">
            <w:pPr>
              <w:keepNext/>
              <w:keepLines/>
              <w:rPr>
                <w:rFonts w:ascii="Tahoma" w:hAnsi="Tahoma" w:cs="Tahoma"/>
              </w:rPr>
            </w:pPr>
          </w:p>
        </w:tc>
      </w:tr>
      <w:tr w:rsidR="005C52FF" w:rsidRPr="003C5E66" w14:paraId="08ABE9D4" w14:textId="77777777" w:rsidTr="00BE5098">
        <w:trPr>
          <w:trHeight w:val="292"/>
        </w:trPr>
        <w:tc>
          <w:tcPr>
            <w:tcW w:w="9356" w:type="dxa"/>
            <w:gridSpan w:val="3"/>
            <w:tcBorders>
              <w:top w:val="single" w:sz="2" w:space="0" w:color="auto"/>
              <w:left w:val="single" w:sz="2" w:space="0" w:color="auto"/>
              <w:bottom w:val="single" w:sz="2" w:space="0" w:color="auto"/>
              <w:right w:val="single" w:sz="2" w:space="0" w:color="auto"/>
            </w:tcBorders>
            <w:vAlign w:val="center"/>
          </w:tcPr>
          <w:p w14:paraId="7786C7CD" w14:textId="77777777" w:rsidR="005C52FF" w:rsidRPr="003C5E66" w:rsidRDefault="005C52FF" w:rsidP="005D0B1A">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5C52FF" w:rsidRPr="003C5E66" w14:paraId="72B433CE" w14:textId="77777777" w:rsidTr="00BE5098">
        <w:trPr>
          <w:trHeight w:val="500"/>
        </w:trPr>
        <w:tc>
          <w:tcPr>
            <w:tcW w:w="3657" w:type="dxa"/>
            <w:tcBorders>
              <w:top w:val="single" w:sz="2" w:space="0" w:color="auto"/>
              <w:left w:val="single" w:sz="2" w:space="0" w:color="auto"/>
              <w:bottom w:val="single" w:sz="2" w:space="0" w:color="auto"/>
              <w:right w:val="single" w:sz="2" w:space="0" w:color="auto"/>
            </w:tcBorders>
            <w:vAlign w:val="center"/>
            <w:hideMark/>
          </w:tcPr>
          <w:p w14:paraId="46362249" w14:textId="77777777" w:rsidR="005C52FF" w:rsidRPr="00B612E5" w:rsidRDefault="005C52FF" w:rsidP="005D0B1A">
            <w:pPr>
              <w:keepNext/>
              <w:keepLines/>
              <w:rPr>
                <w:rFonts w:ascii="Tahoma" w:hAnsi="Tahoma" w:cs="Tahoma"/>
              </w:rPr>
            </w:pPr>
            <w:r w:rsidRPr="00B612E5">
              <w:rPr>
                <w:rFonts w:ascii="Tahoma" w:hAnsi="Tahoma" w:cs="Tahoma"/>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25CE342C" w14:textId="77777777" w:rsidR="005C52FF" w:rsidRPr="003C5E66" w:rsidRDefault="005C52FF" w:rsidP="005D0B1A">
            <w:pPr>
              <w:keepNext/>
              <w:keepLines/>
              <w:rPr>
                <w:rFonts w:ascii="Tahoma" w:hAnsi="Tahoma" w:cs="Tahoma"/>
              </w:rPr>
            </w:pPr>
          </w:p>
        </w:tc>
      </w:tr>
      <w:tr w:rsidR="005C52FF" w:rsidRPr="003C5E66" w14:paraId="1F55EC2F" w14:textId="77777777" w:rsidTr="00BE5098">
        <w:trPr>
          <w:trHeight w:val="382"/>
        </w:trPr>
        <w:tc>
          <w:tcPr>
            <w:tcW w:w="9356" w:type="dxa"/>
            <w:gridSpan w:val="3"/>
            <w:tcBorders>
              <w:top w:val="single" w:sz="2" w:space="0" w:color="auto"/>
              <w:left w:val="single" w:sz="2" w:space="0" w:color="auto"/>
              <w:bottom w:val="single" w:sz="2" w:space="0" w:color="auto"/>
              <w:right w:val="single" w:sz="2" w:space="0" w:color="auto"/>
            </w:tcBorders>
            <w:vAlign w:val="center"/>
            <w:hideMark/>
          </w:tcPr>
          <w:p w14:paraId="06344C0B" w14:textId="77777777" w:rsidR="005C52FF" w:rsidRPr="00780DDE" w:rsidRDefault="005C52FF" w:rsidP="005D0B1A">
            <w:pPr>
              <w:keepNext/>
              <w:keepLines/>
              <w:rPr>
                <w:rFonts w:ascii="Tahoma" w:hAnsi="Tahoma" w:cs="Tahoma"/>
                <w:b/>
              </w:rPr>
            </w:pPr>
            <w:r w:rsidRPr="00780DDE">
              <w:rPr>
                <w:rFonts w:ascii="Tahoma" w:hAnsi="Tahoma" w:cs="Tahoma"/>
                <w:b/>
              </w:rPr>
              <w:t>Podatki o referenčnem poslu</w:t>
            </w:r>
          </w:p>
        </w:tc>
      </w:tr>
      <w:tr w:rsidR="005C52FF" w:rsidRPr="003C5E66" w14:paraId="0065B5D3" w14:textId="77777777" w:rsidTr="00BE5098">
        <w:trPr>
          <w:trHeight w:val="483"/>
        </w:trPr>
        <w:tc>
          <w:tcPr>
            <w:tcW w:w="3657" w:type="dxa"/>
            <w:tcBorders>
              <w:top w:val="single" w:sz="2" w:space="0" w:color="auto"/>
              <w:left w:val="single" w:sz="2" w:space="0" w:color="auto"/>
              <w:bottom w:val="single" w:sz="2" w:space="0" w:color="auto"/>
              <w:right w:val="single" w:sz="2" w:space="0" w:color="auto"/>
            </w:tcBorders>
            <w:vAlign w:val="center"/>
            <w:hideMark/>
          </w:tcPr>
          <w:p w14:paraId="3E5284AA" w14:textId="77777777" w:rsidR="005C52FF" w:rsidRPr="00B612E5" w:rsidRDefault="005C52FF" w:rsidP="005D0B1A">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tcPr>
          <w:p w14:paraId="7EB8536F" w14:textId="77777777" w:rsidR="005C52FF" w:rsidRPr="003C5E66" w:rsidRDefault="005C52FF" w:rsidP="005D0B1A">
            <w:pPr>
              <w:keepNext/>
              <w:keepLines/>
              <w:rPr>
                <w:rFonts w:ascii="Tahoma" w:hAnsi="Tahoma" w:cs="Tahoma"/>
              </w:rPr>
            </w:pPr>
          </w:p>
        </w:tc>
      </w:tr>
      <w:tr w:rsidR="005C52FF" w:rsidRPr="003C5E66" w14:paraId="687A4C4B" w14:textId="77777777" w:rsidTr="00BE5098">
        <w:trPr>
          <w:cantSplit/>
          <w:trHeight w:val="358"/>
        </w:trPr>
        <w:tc>
          <w:tcPr>
            <w:tcW w:w="3657" w:type="dxa"/>
            <w:tcBorders>
              <w:top w:val="single" w:sz="2" w:space="0" w:color="auto"/>
              <w:left w:val="single" w:sz="2" w:space="0" w:color="auto"/>
              <w:bottom w:val="single" w:sz="2" w:space="0" w:color="auto"/>
              <w:right w:val="single" w:sz="2" w:space="0" w:color="auto"/>
            </w:tcBorders>
            <w:vAlign w:val="center"/>
            <w:hideMark/>
          </w:tcPr>
          <w:p w14:paraId="58FD13BA" w14:textId="77777777" w:rsidR="005C52FF" w:rsidRPr="00B612E5" w:rsidRDefault="005C52FF" w:rsidP="005D0B1A">
            <w:pPr>
              <w:keepNext/>
              <w:keepLines/>
              <w:rPr>
                <w:rFonts w:ascii="Tahoma" w:hAnsi="Tahoma" w:cs="Tahoma"/>
              </w:rPr>
            </w:pPr>
            <w:r>
              <w:rPr>
                <w:rFonts w:ascii="Tahoma" w:hAnsi="Tahoma" w:cs="Tahoma"/>
              </w:rPr>
              <w:t>Obdobje</w:t>
            </w:r>
            <w:r w:rsidRPr="00B612E5">
              <w:rPr>
                <w:rFonts w:ascii="Tahoma" w:hAnsi="Tahoma" w:cs="Tahoma"/>
              </w:rPr>
              <w:t xml:space="preserve"> izvedbe</w:t>
            </w:r>
            <w:r>
              <w:rPr>
                <w:rFonts w:ascii="Tahoma" w:hAnsi="Tahoma" w:cs="Tahoma"/>
              </w:rPr>
              <w:t>/dobav</w:t>
            </w:r>
            <w:r w:rsidRPr="00B612E5">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7FEAA9A0" w14:textId="77777777" w:rsidR="005C52FF" w:rsidRPr="003C5E66" w:rsidRDefault="005C52FF" w:rsidP="005D0B1A">
            <w:pPr>
              <w:keepNext/>
              <w:keepLines/>
              <w:rPr>
                <w:rFonts w:ascii="Tahoma" w:hAnsi="Tahoma" w:cs="Tahoma"/>
              </w:rPr>
            </w:pPr>
            <w:r w:rsidRPr="003C5E66">
              <w:rPr>
                <w:rFonts w:ascii="Tahoma" w:hAnsi="Tahoma" w:cs="Tahoma"/>
              </w:rPr>
              <w:t xml:space="preserve"> Od  __________________         do_________________</w:t>
            </w:r>
          </w:p>
        </w:tc>
      </w:tr>
      <w:tr w:rsidR="005C52FF" w:rsidRPr="003C5E66" w14:paraId="0CCD8EC2" w14:textId="77777777" w:rsidTr="00BE5098">
        <w:trPr>
          <w:trHeight w:val="236"/>
        </w:trPr>
        <w:tc>
          <w:tcPr>
            <w:tcW w:w="3657" w:type="dxa"/>
            <w:tcBorders>
              <w:top w:val="single" w:sz="2" w:space="0" w:color="auto"/>
              <w:left w:val="single" w:sz="2" w:space="0" w:color="auto"/>
              <w:bottom w:val="single" w:sz="2" w:space="0" w:color="auto"/>
              <w:right w:val="single" w:sz="2" w:space="0" w:color="auto"/>
            </w:tcBorders>
            <w:vAlign w:val="center"/>
            <w:hideMark/>
          </w:tcPr>
          <w:p w14:paraId="36CDCC1D" w14:textId="77777777" w:rsidR="005C52FF" w:rsidRPr="00B612E5" w:rsidRDefault="005C52FF" w:rsidP="005D0B1A">
            <w:pPr>
              <w:keepNext/>
              <w:keepLines/>
              <w:rPr>
                <w:rFonts w:ascii="Tahoma" w:hAnsi="Tahoma" w:cs="Tahoma"/>
              </w:rPr>
            </w:pPr>
            <w:r w:rsidRPr="00B612E5">
              <w:rPr>
                <w:rFonts w:ascii="Tahoma" w:hAnsi="Tahoma" w:cs="Tahoma"/>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101C3979" w14:textId="77777777" w:rsidR="005C52FF" w:rsidRPr="003C5E66" w:rsidRDefault="005C52FF" w:rsidP="005D0B1A">
            <w:pPr>
              <w:keepNext/>
              <w:keepLines/>
              <w:rPr>
                <w:rFonts w:ascii="Tahoma" w:hAnsi="Tahoma" w:cs="Tahoma"/>
              </w:rPr>
            </w:pPr>
          </w:p>
          <w:p w14:paraId="25D58EA1" w14:textId="77777777" w:rsidR="005C52FF" w:rsidRPr="003C5E66" w:rsidRDefault="005C52FF" w:rsidP="005D0B1A">
            <w:pPr>
              <w:keepNext/>
              <w:keepLines/>
              <w:rPr>
                <w:rFonts w:ascii="Tahoma" w:hAnsi="Tahoma" w:cs="Tahoma"/>
              </w:rPr>
            </w:pPr>
          </w:p>
        </w:tc>
      </w:tr>
      <w:tr w:rsidR="005C52FF" w:rsidRPr="003C5E66" w14:paraId="4EEC18FB" w14:textId="77777777" w:rsidTr="00BE5098">
        <w:trPr>
          <w:trHeight w:val="945"/>
        </w:trPr>
        <w:tc>
          <w:tcPr>
            <w:tcW w:w="3657" w:type="dxa"/>
            <w:tcBorders>
              <w:top w:val="single" w:sz="2" w:space="0" w:color="auto"/>
              <w:left w:val="single" w:sz="2" w:space="0" w:color="auto"/>
              <w:right w:val="single" w:sz="2" w:space="0" w:color="auto"/>
            </w:tcBorders>
            <w:vAlign w:val="center"/>
          </w:tcPr>
          <w:p w14:paraId="44EA5AE7" w14:textId="77777777" w:rsidR="005C52FF" w:rsidRPr="003C5E66" w:rsidRDefault="005C52FF" w:rsidP="005D0B1A">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5699" w:type="dxa"/>
            <w:gridSpan w:val="2"/>
            <w:tcBorders>
              <w:top w:val="single" w:sz="2" w:space="0" w:color="auto"/>
              <w:left w:val="single" w:sz="2" w:space="0" w:color="auto"/>
              <w:right w:val="single" w:sz="2" w:space="0" w:color="auto"/>
            </w:tcBorders>
            <w:vAlign w:val="center"/>
          </w:tcPr>
          <w:p w14:paraId="6DAE331F" w14:textId="77777777" w:rsidR="005C52FF" w:rsidRPr="00987EC6" w:rsidRDefault="005C52FF" w:rsidP="005D0B1A">
            <w:pPr>
              <w:keepNext/>
              <w:keepLines/>
              <w:rPr>
                <w:rFonts w:ascii="Tahoma" w:hAnsi="Tahoma" w:cs="Tahoma"/>
              </w:rPr>
            </w:pPr>
            <w:r>
              <w:rPr>
                <w:rFonts w:ascii="Tahoma" w:hAnsi="Tahoma" w:cs="Tahoma"/>
              </w:rPr>
              <w:t xml:space="preserve">               </w:t>
            </w:r>
          </w:p>
        </w:tc>
      </w:tr>
      <w:tr w:rsidR="005C52FF" w:rsidRPr="003C5E66" w14:paraId="32610719" w14:textId="77777777" w:rsidTr="00BE5098">
        <w:trPr>
          <w:trHeight w:val="529"/>
        </w:trPr>
        <w:tc>
          <w:tcPr>
            <w:tcW w:w="3657" w:type="dxa"/>
            <w:tcBorders>
              <w:top w:val="single" w:sz="2" w:space="0" w:color="auto"/>
              <w:left w:val="single" w:sz="2" w:space="0" w:color="auto"/>
              <w:bottom w:val="single" w:sz="2" w:space="0" w:color="auto"/>
              <w:right w:val="single" w:sz="2" w:space="0" w:color="auto"/>
            </w:tcBorders>
            <w:vAlign w:val="center"/>
          </w:tcPr>
          <w:p w14:paraId="5287449A" w14:textId="77777777" w:rsidR="005C52FF" w:rsidRPr="003C5E66" w:rsidRDefault="005C52FF" w:rsidP="005D0B1A">
            <w:pPr>
              <w:keepNext/>
              <w:keepLines/>
              <w:shd w:val="clear" w:color="auto" w:fill="FFFFFF"/>
              <w:tabs>
                <w:tab w:val="left" w:pos="0"/>
              </w:tabs>
              <w:ind w:right="6"/>
              <w:jc w:val="both"/>
              <w:rPr>
                <w:rFonts w:ascii="Tahoma" w:hAnsi="Tahoma" w:cs="Tahoma"/>
              </w:rPr>
            </w:pPr>
            <w:r>
              <w:rPr>
                <w:rFonts w:ascii="Tahoma" w:hAnsi="Tahoma" w:cs="Tahoma"/>
              </w:rPr>
              <w:t>Pogodbena vrednost v EUR brez DDV</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2A5FA59B" w14:textId="77777777" w:rsidR="005C52FF" w:rsidRPr="003C5E66" w:rsidRDefault="005C52FF" w:rsidP="005D0B1A">
            <w:pPr>
              <w:keepNext/>
              <w:keepLines/>
              <w:rPr>
                <w:rFonts w:ascii="Tahoma" w:hAnsi="Tahoma" w:cs="Tahoma"/>
              </w:rPr>
            </w:pPr>
          </w:p>
        </w:tc>
      </w:tr>
    </w:tbl>
    <w:p w14:paraId="4F5A111D" w14:textId="77777777" w:rsidR="005C52FF" w:rsidRDefault="005C52FF" w:rsidP="005D0B1A">
      <w:pPr>
        <w:pStyle w:val="NavadenTimesNewRoman"/>
        <w:keepNext/>
        <w:keepLines/>
        <w:widowControl/>
        <w:ind w:right="140"/>
        <w:rPr>
          <w:rFonts w:ascii="Tahoma" w:hAnsi="Tahoma" w:cs="Tahoma"/>
          <w:b/>
          <w:sz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5C52FF" w:rsidRPr="005D5727" w14:paraId="412C6CD4" w14:textId="77777777" w:rsidTr="00874548">
        <w:trPr>
          <w:trHeight w:val="235"/>
        </w:trPr>
        <w:tc>
          <w:tcPr>
            <w:tcW w:w="3430" w:type="dxa"/>
            <w:tcBorders>
              <w:bottom w:val="single" w:sz="4" w:space="0" w:color="auto"/>
            </w:tcBorders>
          </w:tcPr>
          <w:p w14:paraId="4D4F66DE" w14:textId="77777777" w:rsidR="005C52FF" w:rsidRPr="00CE1BAD" w:rsidRDefault="005C52FF" w:rsidP="005D0B1A">
            <w:pPr>
              <w:keepNext/>
              <w:keepLines/>
              <w:ind w:firstLine="157"/>
              <w:jc w:val="both"/>
              <w:rPr>
                <w:rFonts w:ascii="Tahoma" w:hAnsi="Tahoma" w:cs="Tahoma"/>
                <w:snapToGrid w:val="0"/>
                <w:color w:val="000000"/>
              </w:rPr>
            </w:pPr>
          </w:p>
        </w:tc>
        <w:tc>
          <w:tcPr>
            <w:tcW w:w="2574" w:type="dxa"/>
          </w:tcPr>
          <w:p w14:paraId="7A2A2A9C" w14:textId="77777777" w:rsidR="005C52FF" w:rsidRPr="00CE1BAD" w:rsidRDefault="005C52FF" w:rsidP="005D0B1A">
            <w:pPr>
              <w:keepNext/>
              <w:keepLines/>
              <w:jc w:val="center"/>
              <w:rPr>
                <w:rFonts w:ascii="Tahoma" w:hAnsi="Tahoma" w:cs="Tahoma"/>
                <w:snapToGrid w:val="0"/>
                <w:color w:val="000000"/>
              </w:rPr>
            </w:pPr>
          </w:p>
        </w:tc>
        <w:tc>
          <w:tcPr>
            <w:tcW w:w="3148" w:type="dxa"/>
            <w:tcBorders>
              <w:bottom w:val="single" w:sz="4" w:space="0" w:color="auto"/>
            </w:tcBorders>
          </w:tcPr>
          <w:p w14:paraId="3EB1AC51" w14:textId="77777777" w:rsidR="005C52FF" w:rsidRPr="005D5727"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E1BAD" w14:paraId="18A203F6" w14:textId="77777777" w:rsidTr="00874548">
        <w:trPr>
          <w:trHeight w:val="235"/>
        </w:trPr>
        <w:tc>
          <w:tcPr>
            <w:tcW w:w="3430" w:type="dxa"/>
            <w:tcBorders>
              <w:top w:val="single" w:sz="4" w:space="0" w:color="auto"/>
            </w:tcBorders>
          </w:tcPr>
          <w:p w14:paraId="6057CCD7"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35A4D6B"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A58B845" w14:textId="77777777" w:rsidR="005C52FF" w:rsidRPr="00CE1BAD" w:rsidRDefault="005C52FF" w:rsidP="005D0B1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A7EC67E" w14:textId="77777777" w:rsidR="005C52FF" w:rsidRPr="00C8579C" w:rsidRDefault="005C52FF" w:rsidP="005D0B1A">
      <w:pPr>
        <w:pStyle w:val="NavadenTimesNewRoman"/>
        <w:keepNext/>
        <w:keepLines/>
        <w:widowControl/>
        <w:pBdr>
          <w:bottom w:val="single" w:sz="12" w:space="1" w:color="auto"/>
        </w:pBdr>
        <w:ind w:right="140"/>
        <w:rPr>
          <w:rFonts w:ascii="Tahoma" w:hAnsi="Tahoma" w:cs="Tahoma"/>
          <w:b/>
          <w:sz w:val="20"/>
        </w:rPr>
      </w:pPr>
    </w:p>
    <w:p w14:paraId="018F1837" w14:textId="77777777" w:rsidR="006F68B1" w:rsidRDefault="006F68B1" w:rsidP="005D0B1A">
      <w:pPr>
        <w:pStyle w:val="NavadenTimesNewRoman"/>
        <w:keepNext/>
        <w:keepLines/>
        <w:widowControl/>
        <w:ind w:right="140"/>
        <w:jc w:val="both"/>
        <w:rPr>
          <w:rFonts w:ascii="Tahoma" w:hAnsi="Tahoma" w:cs="Tahoma"/>
          <w:b/>
          <w:sz w:val="20"/>
        </w:rPr>
      </w:pPr>
    </w:p>
    <w:p w14:paraId="0C918640" w14:textId="517B483C" w:rsidR="005C52FF" w:rsidRPr="00C8579C" w:rsidRDefault="005C52FF" w:rsidP="005D0B1A">
      <w:pPr>
        <w:pStyle w:val="NavadenTimesNewRoman"/>
        <w:keepNext/>
        <w:keepLines/>
        <w:widowControl/>
        <w:ind w:right="140"/>
        <w:jc w:val="both"/>
        <w:rPr>
          <w:rFonts w:ascii="Tahoma" w:hAnsi="Tahoma" w:cs="Tahoma"/>
          <w:b/>
          <w:sz w:val="20"/>
        </w:rPr>
      </w:pPr>
      <w:r w:rsidRPr="00C8579C">
        <w:rPr>
          <w:rFonts w:ascii="Tahoma" w:hAnsi="Tahoma" w:cs="Tahoma"/>
          <w:b/>
          <w:sz w:val="20"/>
        </w:rPr>
        <w:t>IZPOLNI</w:t>
      </w:r>
      <w:r>
        <w:rPr>
          <w:rFonts w:ascii="Tahoma" w:hAnsi="Tahoma" w:cs="Tahoma"/>
          <w:b/>
          <w:sz w:val="20"/>
        </w:rPr>
        <w:t xml:space="preserve"> REFERENČNI</w:t>
      </w:r>
      <w:r w:rsidRPr="00C8579C">
        <w:rPr>
          <w:rFonts w:ascii="Tahoma" w:hAnsi="Tahoma" w:cs="Tahoma"/>
          <w:b/>
          <w:sz w:val="20"/>
        </w:rPr>
        <w:t xml:space="preserve"> NA</w:t>
      </w:r>
      <w:r w:rsidR="00F47074">
        <w:rPr>
          <w:rFonts w:ascii="Tahoma" w:hAnsi="Tahoma" w:cs="Tahoma"/>
          <w:b/>
          <w:sz w:val="20"/>
        </w:rPr>
        <w:t>ROČNIK (Izdajatelj reference)!</w:t>
      </w:r>
    </w:p>
    <w:p w14:paraId="45D7FAC0" w14:textId="77777777" w:rsidR="005C52FF" w:rsidRPr="00C8579C" w:rsidRDefault="005C52FF" w:rsidP="005D0B1A">
      <w:pPr>
        <w:pStyle w:val="NavadenTimesNewRoman"/>
        <w:keepNext/>
        <w:keepLines/>
        <w:widowControl/>
        <w:ind w:right="140"/>
        <w:jc w:val="both"/>
        <w:rPr>
          <w:rFonts w:ascii="Tahoma" w:hAnsi="Tahoma" w:cs="Tahoma"/>
          <w:sz w:val="20"/>
        </w:rPr>
      </w:pPr>
    </w:p>
    <w:p w14:paraId="23144409" w14:textId="00F998D2" w:rsidR="00D30507" w:rsidRDefault="005C52FF" w:rsidP="00D30507">
      <w:pPr>
        <w:keepNext/>
        <w:keepLines/>
        <w:jc w:val="both"/>
        <w:rPr>
          <w:rFonts w:ascii="Tahoma" w:hAnsi="Tahoma" w:cs="Tahoma"/>
          <w:b/>
        </w:rPr>
      </w:pPr>
      <w:r w:rsidRPr="00C8579C">
        <w:rPr>
          <w:rFonts w:ascii="Tahoma" w:hAnsi="Tahoma" w:cs="Tahoma"/>
        </w:rPr>
        <w:t xml:space="preserve">Potrjujemo, da nam je na podlagi našega naročila, zgoraj navedeni izvajalec </w:t>
      </w:r>
      <w:r w:rsidRPr="00C8579C">
        <w:rPr>
          <w:rFonts w:ascii="Tahoma" w:eastAsia="Calibri" w:hAnsi="Tahoma" w:cs="Tahoma"/>
        </w:rPr>
        <w:t>kvalitetno, pravočasno in skladno s pogodbenimi določili izvedel navedeno referenčno delo. Potrdilo dajemo na prošnjo izvajalca in velja izključno za potrebe pri njegovi oddaji ponudbe za pridobitev javnega naročila št</w:t>
      </w:r>
      <w:r w:rsidRPr="00880138">
        <w:rPr>
          <w:rFonts w:ascii="Tahoma" w:eastAsia="Calibri" w:hAnsi="Tahoma" w:cs="Tahoma"/>
        </w:rPr>
        <w:t xml:space="preserve">. </w:t>
      </w:r>
      <w:r w:rsidR="00D30507" w:rsidRPr="00D30507">
        <w:rPr>
          <w:rFonts w:ascii="Tahoma" w:hAnsi="Tahoma" w:cs="Tahoma"/>
          <w:b/>
        </w:rPr>
        <w:t>LPT-76/25 - Dobava betonskih otokov za parkirne sisteme za obdobje 48 mesecev</w:t>
      </w:r>
      <w:r w:rsidR="00D30507">
        <w:rPr>
          <w:rFonts w:ascii="Tahoma" w:hAnsi="Tahoma" w:cs="Tahoma"/>
          <w:b/>
        </w:rPr>
        <w:t>.</w:t>
      </w:r>
    </w:p>
    <w:p w14:paraId="753B53F5" w14:textId="77777777" w:rsidR="005C52FF" w:rsidRDefault="005C52FF" w:rsidP="005D0B1A">
      <w:pPr>
        <w:pStyle w:val="NavadenTimesNewRoman"/>
        <w:keepNext/>
        <w:keepLines/>
        <w:widowControl/>
        <w:ind w:right="142"/>
        <w:jc w:val="both"/>
        <w:rPr>
          <w:rFonts w:ascii="Tahoma" w:hAnsi="Tahoma" w:cs="Tahoma"/>
          <w:b/>
          <w:sz w:val="20"/>
        </w:rPr>
      </w:pPr>
    </w:p>
    <w:p w14:paraId="0010DCB6" w14:textId="77777777" w:rsidR="005C52FF" w:rsidRDefault="005C52FF" w:rsidP="005D0B1A">
      <w:pPr>
        <w:pStyle w:val="NavadenTimesNewRoman"/>
        <w:keepNext/>
        <w:keepLines/>
        <w:widowControl/>
        <w:ind w:right="142"/>
        <w:jc w:val="both"/>
        <w:rPr>
          <w:rFonts w:ascii="Tahoma" w:hAnsi="Tahoma" w:cs="Tahoma"/>
          <w:b/>
          <w:sz w:val="20"/>
        </w:rPr>
      </w:pPr>
    </w:p>
    <w:p w14:paraId="21EFEB97" w14:textId="77777777" w:rsidR="005C52FF" w:rsidRPr="00C8579C" w:rsidRDefault="005C52FF" w:rsidP="005D0B1A">
      <w:pPr>
        <w:pStyle w:val="NavadenTimesNewRoman"/>
        <w:keepNext/>
        <w:keepLines/>
        <w:widowControl/>
        <w:ind w:right="142"/>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tbl>
      <w:tblPr>
        <w:tblW w:w="9326" w:type="dxa"/>
        <w:tblInd w:w="30" w:type="dxa"/>
        <w:tblLayout w:type="fixed"/>
        <w:tblCellMar>
          <w:left w:w="30" w:type="dxa"/>
          <w:right w:w="30" w:type="dxa"/>
        </w:tblCellMar>
        <w:tblLook w:val="0000" w:firstRow="0" w:lastRow="0" w:firstColumn="0" w:lastColumn="0" w:noHBand="0" w:noVBand="0"/>
      </w:tblPr>
      <w:tblGrid>
        <w:gridCol w:w="3402"/>
        <w:gridCol w:w="1955"/>
        <w:gridCol w:w="3969"/>
      </w:tblGrid>
      <w:tr w:rsidR="005C52FF" w:rsidRPr="00C8579C" w14:paraId="12951025" w14:textId="77777777" w:rsidTr="00874548">
        <w:trPr>
          <w:trHeight w:val="235"/>
        </w:trPr>
        <w:tc>
          <w:tcPr>
            <w:tcW w:w="3402" w:type="dxa"/>
            <w:tcBorders>
              <w:bottom w:val="single" w:sz="4" w:space="0" w:color="auto"/>
            </w:tcBorders>
          </w:tcPr>
          <w:p w14:paraId="0286151E" w14:textId="77777777" w:rsidR="005C52FF" w:rsidRDefault="005C52FF" w:rsidP="005D0B1A">
            <w:pPr>
              <w:keepNext/>
              <w:keepLines/>
              <w:ind w:right="140"/>
              <w:jc w:val="both"/>
              <w:rPr>
                <w:rFonts w:ascii="Tahoma" w:hAnsi="Tahoma" w:cs="Tahoma"/>
                <w:snapToGrid w:val="0"/>
                <w:color w:val="000000"/>
              </w:rPr>
            </w:pPr>
          </w:p>
          <w:p w14:paraId="07EFC732" w14:textId="77777777" w:rsidR="006F68B1" w:rsidRDefault="006F68B1" w:rsidP="005D0B1A">
            <w:pPr>
              <w:keepNext/>
              <w:keepLines/>
              <w:ind w:right="140"/>
              <w:jc w:val="both"/>
              <w:rPr>
                <w:rFonts w:ascii="Tahoma" w:hAnsi="Tahoma" w:cs="Tahoma"/>
                <w:snapToGrid w:val="0"/>
                <w:color w:val="000000"/>
              </w:rPr>
            </w:pPr>
          </w:p>
          <w:p w14:paraId="5912BB80" w14:textId="77777777" w:rsidR="006F68B1" w:rsidRDefault="006F68B1" w:rsidP="005D0B1A">
            <w:pPr>
              <w:keepNext/>
              <w:keepLines/>
              <w:ind w:right="140"/>
              <w:jc w:val="both"/>
              <w:rPr>
                <w:rFonts w:ascii="Tahoma" w:hAnsi="Tahoma" w:cs="Tahoma"/>
                <w:snapToGrid w:val="0"/>
                <w:color w:val="000000"/>
              </w:rPr>
            </w:pPr>
          </w:p>
          <w:p w14:paraId="0C2DBF8D" w14:textId="46918E73" w:rsidR="006F68B1" w:rsidRPr="00C8579C" w:rsidRDefault="006F68B1" w:rsidP="005D0B1A">
            <w:pPr>
              <w:keepNext/>
              <w:keepLines/>
              <w:ind w:right="140"/>
              <w:jc w:val="both"/>
              <w:rPr>
                <w:rFonts w:ascii="Tahoma" w:hAnsi="Tahoma" w:cs="Tahoma"/>
                <w:snapToGrid w:val="0"/>
                <w:color w:val="000000"/>
              </w:rPr>
            </w:pPr>
          </w:p>
        </w:tc>
        <w:tc>
          <w:tcPr>
            <w:tcW w:w="1955" w:type="dxa"/>
          </w:tcPr>
          <w:p w14:paraId="521A2E1B" w14:textId="77777777" w:rsidR="005C52FF" w:rsidRPr="00C8579C" w:rsidRDefault="005C52FF" w:rsidP="005D0B1A">
            <w:pPr>
              <w:keepNext/>
              <w:keepLines/>
              <w:ind w:right="140"/>
              <w:jc w:val="center"/>
              <w:rPr>
                <w:rFonts w:ascii="Tahoma" w:hAnsi="Tahoma" w:cs="Tahoma"/>
                <w:snapToGrid w:val="0"/>
                <w:color w:val="000000"/>
              </w:rPr>
            </w:pPr>
          </w:p>
        </w:tc>
        <w:tc>
          <w:tcPr>
            <w:tcW w:w="3969" w:type="dxa"/>
            <w:tcBorders>
              <w:bottom w:val="single" w:sz="4" w:space="0" w:color="auto"/>
            </w:tcBorders>
          </w:tcPr>
          <w:p w14:paraId="5167B041"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p w14:paraId="11E17D6A"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tc>
      </w:tr>
    </w:tbl>
    <w:p w14:paraId="7B991D9A" w14:textId="77777777" w:rsidR="005C52FF" w:rsidRDefault="005C52FF" w:rsidP="005D0B1A">
      <w:pPr>
        <w:keepNext/>
        <w:keepLines/>
        <w:tabs>
          <w:tab w:val="left" w:pos="5550"/>
        </w:tabs>
        <w:ind w:left="5387" w:hanging="5387"/>
      </w:pPr>
      <w:r w:rsidRPr="006707B4">
        <w:rPr>
          <w:rFonts w:ascii="Tahoma" w:hAnsi="Tahoma" w:cs="Tahoma"/>
        </w:rPr>
        <w:t>(Kraj</w:t>
      </w:r>
      <w:r w:rsidRPr="00971870">
        <w:rPr>
          <w:rFonts w:ascii="Tahoma" w:hAnsi="Tahoma" w:cs="Tahoma"/>
        </w:rPr>
        <w:t xml:space="preserve"> in Datum)</w:t>
      </w:r>
      <w:r>
        <w:tab/>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p w14:paraId="3C1185B2" w14:textId="77777777" w:rsidR="005C52FF" w:rsidRDefault="005C52FF" w:rsidP="005D0B1A">
      <w:pPr>
        <w:keepNext/>
        <w:keepLines/>
      </w:pPr>
    </w:p>
    <w:p w14:paraId="0742D51C" w14:textId="77777777" w:rsidR="005C52FF" w:rsidRDefault="005C52FF" w:rsidP="005D0B1A">
      <w:pPr>
        <w:keepNext/>
        <w:keepLines/>
      </w:pPr>
    </w:p>
    <w:tbl>
      <w:tblPr>
        <w:tblW w:w="9715" w:type="dxa"/>
        <w:tblInd w:w="-7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C52FF" w:rsidRPr="00366054" w14:paraId="0FE2BEC6" w14:textId="77777777" w:rsidTr="00874548">
        <w:tc>
          <w:tcPr>
            <w:tcW w:w="599" w:type="dxa"/>
            <w:tcBorders>
              <w:right w:val="nil"/>
            </w:tcBorders>
          </w:tcPr>
          <w:p w14:paraId="67DBC1A8" w14:textId="77777777" w:rsidR="005C52FF" w:rsidRPr="00366054" w:rsidRDefault="005C52FF" w:rsidP="005D0B1A">
            <w:pPr>
              <w:keepNext/>
              <w:keepLines/>
              <w:jc w:val="both"/>
              <w:rPr>
                <w:rFonts w:ascii="Tahoma" w:hAnsi="Tahoma" w:cs="Tahoma"/>
              </w:rPr>
            </w:pPr>
          </w:p>
        </w:tc>
        <w:tc>
          <w:tcPr>
            <w:tcW w:w="7653" w:type="dxa"/>
            <w:tcBorders>
              <w:left w:val="nil"/>
            </w:tcBorders>
          </w:tcPr>
          <w:p w14:paraId="74A132A1" w14:textId="77777777" w:rsidR="005C52FF" w:rsidRPr="00366054" w:rsidRDefault="005C52FF" w:rsidP="005D0B1A">
            <w:pPr>
              <w:keepNext/>
              <w:keepLines/>
              <w:ind w:right="174"/>
              <w:jc w:val="both"/>
              <w:rPr>
                <w:rFonts w:ascii="Tahoma" w:hAnsi="Tahoma" w:cs="Tahoma"/>
              </w:rPr>
            </w:pPr>
            <w:r w:rsidRPr="00366054">
              <w:rPr>
                <w:rFonts w:ascii="Tahoma" w:hAnsi="Tahoma" w:cs="Tahoma"/>
              </w:rPr>
              <w:t>IZJAVA O IZPOLNJEVANJU SPOSOBNOSTI GOSPODARSKEGA SUBJEKTA (PONUDNIKA/PARTNERJA) IN OSTALIH ZAHTEV/POGOJEV NAROČNIKA</w:t>
            </w:r>
          </w:p>
        </w:tc>
        <w:tc>
          <w:tcPr>
            <w:tcW w:w="912" w:type="dxa"/>
            <w:tcBorders>
              <w:right w:val="nil"/>
            </w:tcBorders>
          </w:tcPr>
          <w:p w14:paraId="67203A34" w14:textId="77777777" w:rsidR="005C52FF" w:rsidRPr="00366054" w:rsidRDefault="005C52FF" w:rsidP="005D0B1A">
            <w:pPr>
              <w:keepNext/>
              <w:keepLines/>
              <w:jc w:val="both"/>
              <w:rPr>
                <w:rFonts w:ascii="Tahoma" w:hAnsi="Tahoma" w:cs="Tahoma"/>
                <w:b/>
              </w:rPr>
            </w:pPr>
            <w:r w:rsidRPr="00366054">
              <w:rPr>
                <w:rFonts w:ascii="Tahoma" w:hAnsi="Tahoma" w:cs="Tahoma"/>
                <w:b/>
                <w:i/>
              </w:rPr>
              <w:t xml:space="preserve">priloga </w:t>
            </w:r>
          </w:p>
        </w:tc>
        <w:tc>
          <w:tcPr>
            <w:tcW w:w="551" w:type="dxa"/>
            <w:tcBorders>
              <w:left w:val="nil"/>
            </w:tcBorders>
          </w:tcPr>
          <w:p w14:paraId="5A65D67F" w14:textId="77777777" w:rsidR="005C52FF" w:rsidRPr="00366054" w:rsidRDefault="005C52FF" w:rsidP="005D0B1A">
            <w:pPr>
              <w:keepNext/>
              <w:keepLines/>
              <w:jc w:val="both"/>
              <w:rPr>
                <w:rFonts w:ascii="Tahoma" w:hAnsi="Tahoma" w:cs="Tahoma"/>
                <w:b/>
                <w:i/>
              </w:rPr>
            </w:pPr>
            <w:r>
              <w:rPr>
                <w:rFonts w:ascii="Tahoma" w:hAnsi="Tahoma" w:cs="Tahoma"/>
                <w:b/>
                <w:i/>
              </w:rPr>
              <w:t>7/2</w:t>
            </w:r>
          </w:p>
        </w:tc>
      </w:tr>
    </w:tbl>
    <w:p w14:paraId="08BD7658" w14:textId="77777777" w:rsidR="005C52FF" w:rsidRPr="00366054" w:rsidRDefault="005C52FF" w:rsidP="005D0B1A">
      <w:pPr>
        <w:keepNext/>
        <w:keepLines/>
        <w:jc w:val="both"/>
      </w:pPr>
    </w:p>
    <w:p w14:paraId="6771BB39" w14:textId="25F038F6" w:rsidR="005C52FF" w:rsidRPr="00D30507" w:rsidRDefault="005C52FF" w:rsidP="005D0B1A">
      <w:pPr>
        <w:keepNext/>
        <w:keepLines/>
        <w:jc w:val="both"/>
        <w:rPr>
          <w:rFonts w:ascii="Tahoma" w:hAnsi="Tahoma" w:cs="Tahoma"/>
          <w:b/>
        </w:rPr>
      </w:pPr>
      <w:r w:rsidRPr="00366054">
        <w:rPr>
          <w:rFonts w:ascii="Tahoma" w:hAnsi="Tahoma" w:cs="Tahoma"/>
        </w:rPr>
        <w:t xml:space="preserve">Ponudnik (partner) ____________________________________________________________, ki oddajamo ponudbo za javno naročilo </w:t>
      </w:r>
      <w:r w:rsidR="00D30507" w:rsidRPr="00D30507">
        <w:rPr>
          <w:rFonts w:ascii="Tahoma" w:hAnsi="Tahoma" w:cs="Tahoma"/>
          <w:b/>
        </w:rPr>
        <w:t>LPT-76/25 - Dobava betonskih otokov za parkirne sisteme za obdobje 48 mesecev</w:t>
      </w:r>
      <w:r w:rsidRPr="00366054">
        <w:rPr>
          <w:rFonts w:ascii="Tahoma" w:hAnsi="Tahoma" w:cs="Tahoma"/>
          <w:color w:val="000000"/>
        </w:rPr>
        <w:t xml:space="preserve">, </w:t>
      </w:r>
      <w:r w:rsidRPr="00366054">
        <w:rPr>
          <w:rFonts w:ascii="Tahoma" w:hAnsi="Tahoma" w:cs="Tahoma"/>
          <w:color w:val="000000"/>
          <w:u w:val="single"/>
        </w:rPr>
        <w:t>podajamo naslednje izjave</w:t>
      </w:r>
      <w:r w:rsidRPr="00366054">
        <w:rPr>
          <w:rFonts w:ascii="Tahoma" w:hAnsi="Tahoma" w:cs="Tahoma"/>
          <w:color w:val="000000"/>
        </w:rPr>
        <w:t xml:space="preserve">: </w:t>
      </w:r>
    </w:p>
    <w:p w14:paraId="11286ED3" w14:textId="77777777" w:rsidR="00D4590D" w:rsidRPr="005A45FD" w:rsidRDefault="00D4590D" w:rsidP="005D0B1A">
      <w:pPr>
        <w:keepNext/>
        <w:keepLines/>
        <w:jc w:val="both"/>
        <w:rPr>
          <w:rFonts w:ascii="Tahoma" w:hAnsi="Tahoma" w:cs="Tahoma"/>
        </w:rPr>
      </w:pPr>
    </w:p>
    <w:p w14:paraId="57304475" w14:textId="77777777" w:rsidR="005C52FF" w:rsidRPr="00366054" w:rsidRDefault="005C52FF" w:rsidP="0022456E">
      <w:pPr>
        <w:keepNext/>
        <w:keepLines/>
        <w:numPr>
          <w:ilvl w:val="0"/>
          <w:numId w:val="13"/>
        </w:numPr>
        <w:jc w:val="both"/>
        <w:rPr>
          <w:rFonts w:ascii="Tahoma" w:hAnsi="Tahoma" w:cs="Tahoma"/>
          <w:b/>
          <w:sz w:val="22"/>
        </w:rPr>
      </w:pPr>
      <w:r w:rsidRPr="00366054">
        <w:rPr>
          <w:rFonts w:ascii="Tahoma" w:hAnsi="Tahoma" w:cs="Tahoma"/>
          <w:b/>
          <w:sz w:val="22"/>
        </w:rPr>
        <w:t>IZJAVA O SPREJEMANJU POGOJEV RAZPISNE DOKUMENTACIJE</w:t>
      </w:r>
    </w:p>
    <w:p w14:paraId="71BF11FF" w14:textId="77777777" w:rsidR="005C52FF" w:rsidRPr="00366054" w:rsidRDefault="005C52FF" w:rsidP="005D0B1A">
      <w:pPr>
        <w:keepNext/>
        <w:keepLines/>
        <w:tabs>
          <w:tab w:val="left" w:pos="426"/>
          <w:tab w:val="left" w:pos="9354"/>
        </w:tabs>
        <w:ind w:right="-2"/>
        <w:jc w:val="both"/>
        <w:rPr>
          <w:rFonts w:ascii="Tahoma" w:hAnsi="Tahoma" w:cs="Tahoma"/>
        </w:rPr>
      </w:pPr>
    </w:p>
    <w:p w14:paraId="4A224724" w14:textId="03C134CD" w:rsidR="005C52FF" w:rsidRPr="00D30507" w:rsidRDefault="005C52FF" w:rsidP="005D0B1A">
      <w:pPr>
        <w:keepNext/>
        <w:keepLines/>
        <w:jc w:val="both"/>
        <w:rPr>
          <w:rFonts w:ascii="Tahoma" w:hAnsi="Tahoma" w:cs="Tahoma"/>
          <w:b/>
        </w:rPr>
      </w:pPr>
      <w:r w:rsidRPr="00366054">
        <w:rPr>
          <w:rFonts w:ascii="Tahoma" w:hAnsi="Tahoma" w:cs="Tahoma"/>
          <w:b/>
        </w:rPr>
        <w:t xml:space="preserve">IZJAVLJAMO, </w:t>
      </w:r>
      <w:r w:rsidRPr="00366054">
        <w:rPr>
          <w:rFonts w:ascii="Tahoma" w:hAnsi="Tahoma" w:cs="Tahoma"/>
        </w:rPr>
        <w:t xml:space="preserve">da smo v celoti seznanjeni z vsebino razpisne dokumentacije ter vsemi njenimi popravki in dopolnitvami oz. spremembami in da se strinjamo z </w:t>
      </w:r>
      <w:r w:rsidRPr="00366054">
        <w:rPr>
          <w:rFonts w:ascii="Tahoma" w:hAnsi="Tahoma" w:cs="Tahoma"/>
          <w:b/>
          <w:u w:val="single"/>
        </w:rPr>
        <w:t>vsemi</w:t>
      </w:r>
      <w:r w:rsidRPr="00366054">
        <w:rPr>
          <w:rFonts w:ascii="Tahoma" w:hAnsi="Tahoma" w:cs="Tahoma"/>
          <w:u w:val="single"/>
        </w:rPr>
        <w:t xml:space="preserve"> pogoji in zahtevami razpisne dokumentacije</w:t>
      </w:r>
      <w:r w:rsidRPr="00366054">
        <w:rPr>
          <w:rFonts w:ascii="Tahoma" w:hAnsi="Tahoma" w:cs="Tahoma"/>
        </w:rPr>
        <w:t xml:space="preserve"> (opisi, določila, zahteve, pogoji, zahteve glede finančnih zavarovanj </w:t>
      </w:r>
      <w:proofErr w:type="spellStart"/>
      <w:r w:rsidRPr="00366054">
        <w:rPr>
          <w:rFonts w:ascii="Tahoma" w:hAnsi="Tahoma" w:cs="Tahoma"/>
        </w:rPr>
        <w:t>itd</w:t>
      </w:r>
      <w:proofErr w:type="spellEnd"/>
      <w:r w:rsidRPr="00366054">
        <w:rPr>
          <w:rFonts w:ascii="Tahoma" w:hAnsi="Tahoma" w:cs="Tahoma"/>
        </w:rPr>
        <w:t xml:space="preserve">…) javnega naročila </w:t>
      </w:r>
      <w:r w:rsidR="00D30507" w:rsidRPr="00D30507">
        <w:rPr>
          <w:rFonts w:ascii="Tahoma" w:hAnsi="Tahoma" w:cs="Tahoma"/>
          <w:b/>
        </w:rPr>
        <w:t>LPT-76/25 - Dobava betonskih otokov za parkirne sisteme za obdobje 48 mesecev</w:t>
      </w:r>
      <w:r w:rsidR="00D4590D">
        <w:rPr>
          <w:rFonts w:ascii="Tahoma" w:hAnsi="Tahoma" w:cs="Tahoma"/>
          <w:b/>
        </w:rPr>
        <w:t>.</w:t>
      </w:r>
    </w:p>
    <w:p w14:paraId="20101250" w14:textId="77777777" w:rsidR="005C52FF" w:rsidRPr="00366054" w:rsidRDefault="005C52FF" w:rsidP="005D0B1A">
      <w:pPr>
        <w:keepNext/>
        <w:keepLines/>
        <w:tabs>
          <w:tab w:val="left" w:pos="8647"/>
          <w:tab w:val="left" w:pos="9354"/>
        </w:tabs>
        <w:ind w:right="-2"/>
        <w:jc w:val="both"/>
        <w:rPr>
          <w:rFonts w:ascii="Tahoma" w:hAnsi="Tahoma" w:cs="Tahoma"/>
        </w:rPr>
      </w:pPr>
    </w:p>
    <w:p w14:paraId="239B3F8F" w14:textId="74BE6857" w:rsidR="005C52FF" w:rsidRPr="00366054" w:rsidRDefault="005C52FF" w:rsidP="0022456E">
      <w:pPr>
        <w:keepNext/>
        <w:keepLines/>
        <w:numPr>
          <w:ilvl w:val="0"/>
          <w:numId w:val="13"/>
        </w:numPr>
        <w:jc w:val="both"/>
        <w:rPr>
          <w:rFonts w:ascii="Tahoma" w:hAnsi="Tahoma" w:cs="Tahoma"/>
          <w:b/>
          <w:sz w:val="22"/>
        </w:rPr>
      </w:pPr>
      <w:r w:rsidRPr="00366054">
        <w:rPr>
          <w:rFonts w:ascii="Tahoma" w:hAnsi="Tahoma" w:cs="Tahoma"/>
          <w:b/>
          <w:sz w:val="22"/>
        </w:rPr>
        <w:t xml:space="preserve">TEHNIČNA </w:t>
      </w:r>
      <w:r w:rsidR="0067419A">
        <w:rPr>
          <w:rFonts w:ascii="Tahoma" w:hAnsi="Tahoma" w:cs="Tahoma"/>
          <w:b/>
          <w:sz w:val="22"/>
        </w:rPr>
        <w:t>ZAHTEVE IN OSTALI PONUDBENI POGOJI</w:t>
      </w:r>
    </w:p>
    <w:p w14:paraId="15E22925" w14:textId="77777777" w:rsidR="005C52FF" w:rsidRPr="00366054" w:rsidRDefault="005C52FF" w:rsidP="005D0B1A">
      <w:pPr>
        <w:keepNext/>
        <w:keepLines/>
        <w:tabs>
          <w:tab w:val="left" w:pos="8647"/>
          <w:tab w:val="left" w:pos="9354"/>
        </w:tabs>
        <w:ind w:right="-2"/>
        <w:jc w:val="both"/>
        <w:rPr>
          <w:rFonts w:ascii="Tahoma" w:hAnsi="Tahoma" w:cs="Tahoma"/>
        </w:rPr>
      </w:pPr>
    </w:p>
    <w:p w14:paraId="20511BE7" w14:textId="432BFC04"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se strinjamo in v celoti izpolnjujemo vse </w:t>
      </w:r>
      <w:r w:rsidR="00A249C2">
        <w:rPr>
          <w:rFonts w:ascii="Tahoma" w:hAnsi="Tahoma" w:cs="Tahoma"/>
        </w:rPr>
        <w:t>pogoje in zahteve glede tehničnih</w:t>
      </w:r>
      <w:r w:rsidRPr="00366054">
        <w:rPr>
          <w:rFonts w:ascii="Tahoma" w:hAnsi="Tahoma" w:cs="Tahoma"/>
        </w:rPr>
        <w:t xml:space="preserve"> </w:t>
      </w:r>
      <w:r w:rsidR="00A249C2">
        <w:rPr>
          <w:rFonts w:ascii="Tahoma" w:hAnsi="Tahoma" w:cs="Tahoma"/>
        </w:rPr>
        <w:t>pogojev</w:t>
      </w:r>
      <w:r w:rsidRPr="00366054">
        <w:rPr>
          <w:rFonts w:ascii="Tahoma" w:hAnsi="Tahoma" w:cs="Tahoma"/>
        </w:rPr>
        <w:t xml:space="preserve"> </w:t>
      </w:r>
      <w:r w:rsidR="00A249C2">
        <w:rPr>
          <w:rFonts w:ascii="Tahoma" w:hAnsi="Tahoma" w:cs="Tahoma"/>
        </w:rPr>
        <w:t xml:space="preserve">in ostalih </w:t>
      </w:r>
      <w:r w:rsidRPr="00366054">
        <w:rPr>
          <w:rFonts w:ascii="Tahoma" w:hAnsi="Tahoma" w:cs="Tahoma"/>
        </w:rPr>
        <w:t>zahtev, ki so navedeni v točki 2. razpisne dokumentacije oz. v vseh njeni podtočkah.</w:t>
      </w:r>
    </w:p>
    <w:p w14:paraId="62A82DE1" w14:textId="77777777" w:rsidR="005C52FF" w:rsidRPr="00366054" w:rsidRDefault="005C52FF" w:rsidP="005D0B1A">
      <w:pPr>
        <w:keepNext/>
        <w:keepLines/>
        <w:tabs>
          <w:tab w:val="left" w:pos="8647"/>
          <w:tab w:val="left" w:pos="9354"/>
        </w:tabs>
        <w:ind w:right="-2"/>
        <w:jc w:val="both"/>
        <w:rPr>
          <w:rFonts w:ascii="Tahoma" w:hAnsi="Tahoma" w:cs="Tahoma"/>
          <w:b/>
        </w:rPr>
      </w:pPr>
    </w:p>
    <w:p w14:paraId="68F4FD15" w14:textId="77777777" w:rsidR="005C52FF" w:rsidRPr="00366054" w:rsidRDefault="005C52FF" w:rsidP="0022456E">
      <w:pPr>
        <w:keepNext/>
        <w:keepLines/>
        <w:numPr>
          <w:ilvl w:val="0"/>
          <w:numId w:val="13"/>
        </w:numPr>
        <w:jc w:val="both"/>
        <w:rPr>
          <w:rFonts w:ascii="Tahoma" w:hAnsi="Tahoma" w:cs="Tahoma"/>
          <w:b/>
          <w:sz w:val="22"/>
        </w:rPr>
      </w:pPr>
      <w:r w:rsidRPr="00366054">
        <w:rPr>
          <w:rFonts w:ascii="Tahoma" w:hAnsi="Tahoma" w:cs="Tahoma"/>
          <w:b/>
          <w:sz w:val="22"/>
        </w:rPr>
        <w:t>UGOTAVLJANJE SPOSOBNOSTI PONUDNIKA</w:t>
      </w:r>
    </w:p>
    <w:p w14:paraId="199E017F" w14:textId="77777777" w:rsidR="005C52FF" w:rsidRPr="00366054" w:rsidRDefault="005C52FF" w:rsidP="005D0B1A">
      <w:pPr>
        <w:keepNext/>
        <w:keepLines/>
        <w:tabs>
          <w:tab w:val="left" w:pos="8647"/>
          <w:tab w:val="left" w:pos="9354"/>
        </w:tabs>
        <w:ind w:right="-2"/>
        <w:jc w:val="both"/>
        <w:rPr>
          <w:rFonts w:ascii="Tahoma" w:hAnsi="Tahoma" w:cs="Tahoma"/>
          <w:b/>
        </w:rPr>
      </w:pPr>
    </w:p>
    <w:p w14:paraId="5DAC2A12"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pogoje in zahteve za sodelovanja v postopku javnega naročanja, ki so navedeni v točki 3. razpisne dokumentacije oz. v vseh njeni podtočkah.</w:t>
      </w:r>
    </w:p>
    <w:p w14:paraId="30D6D293" w14:textId="77777777" w:rsidR="005C52FF" w:rsidRPr="00366054" w:rsidRDefault="005C52FF" w:rsidP="005D0B1A">
      <w:pPr>
        <w:keepNext/>
        <w:keepLines/>
        <w:tabs>
          <w:tab w:val="left" w:pos="8647"/>
          <w:tab w:val="left" w:pos="9354"/>
        </w:tabs>
        <w:ind w:right="-2"/>
        <w:jc w:val="both"/>
        <w:rPr>
          <w:rFonts w:ascii="Tahoma" w:hAnsi="Tahoma" w:cs="Tahoma"/>
          <w:b/>
        </w:rPr>
      </w:pPr>
    </w:p>
    <w:p w14:paraId="3C5929AB" w14:textId="77777777" w:rsidR="005C52FF" w:rsidRPr="00366054" w:rsidRDefault="005C52FF" w:rsidP="0022456E">
      <w:pPr>
        <w:keepNext/>
        <w:keepLines/>
        <w:numPr>
          <w:ilvl w:val="1"/>
          <w:numId w:val="13"/>
        </w:numPr>
        <w:ind w:right="-2"/>
        <w:jc w:val="both"/>
        <w:rPr>
          <w:rFonts w:ascii="Tahoma" w:hAnsi="Tahoma" w:cs="Tahoma"/>
          <w:b/>
        </w:rPr>
      </w:pPr>
      <w:r w:rsidRPr="00366054">
        <w:rPr>
          <w:rFonts w:ascii="Tahoma" w:hAnsi="Tahoma" w:cs="Tahoma"/>
          <w:b/>
        </w:rPr>
        <w:t>Ugotavljanje sposobnosti (razlogi za izključitev</w:t>
      </w:r>
      <w:r w:rsidRPr="00366054">
        <w:rPr>
          <w:rFonts w:ascii="Tahoma" w:hAnsi="Tahoma" w:cs="Tahoma"/>
          <w:b/>
          <w:sz w:val="22"/>
          <w:szCs w:val="24"/>
        </w:rPr>
        <w:t xml:space="preserve"> </w:t>
      </w:r>
      <w:r w:rsidRPr="00366054">
        <w:rPr>
          <w:rFonts w:ascii="Tahoma" w:hAnsi="Tahoma" w:cs="Tahoma"/>
          <w:b/>
        </w:rPr>
        <w:t>iz sodelovanja v postopku javnega naročanja)</w:t>
      </w:r>
    </w:p>
    <w:p w14:paraId="43A05DE9" w14:textId="77777777" w:rsidR="005C52FF" w:rsidRPr="00366054" w:rsidRDefault="005C52FF" w:rsidP="005D0B1A">
      <w:pPr>
        <w:keepNext/>
        <w:keepLines/>
        <w:tabs>
          <w:tab w:val="left" w:pos="8647"/>
          <w:tab w:val="left" w:pos="9354"/>
        </w:tabs>
        <w:ind w:right="-2"/>
        <w:jc w:val="both"/>
        <w:rPr>
          <w:rFonts w:ascii="Tahoma" w:hAnsi="Tahoma" w:cs="Tahoma"/>
          <w:b/>
        </w:rPr>
      </w:pPr>
    </w:p>
    <w:p w14:paraId="7A3F96D9" w14:textId="77777777" w:rsidR="005C52FF" w:rsidRPr="00366054" w:rsidRDefault="005C52FF" w:rsidP="005D0B1A">
      <w:pPr>
        <w:keepNext/>
        <w:keepLines/>
        <w:tabs>
          <w:tab w:val="left" w:pos="8647"/>
          <w:tab w:val="left" w:pos="9354"/>
        </w:tabs>
        <w:ind w:right="-2"/>
        <w:jc w:val="both"/>
        <w:rPr>
          <w:rFonts w:ascii="Tahoma" w:hAnsi="Tahoma" w:cs="Tahoma"/>
          <w:b/>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izpolnjujemo vse zahtevane pogoje naročnika za ugotavljanje sposobnosti oz. da ne obstajajo razlogi za izključitev iz sodelovanja iz postopka javnega naročan</w:t>
      </w:r>
      <w:r w:rsidR="00463DC5">
        <w:rPr>
          <w:rFonts w:ascii="Tahoma" w:hAnsi="Tahoma" w:cs="Tahoma"/>
        </w:rPr>
        <w:t xml:space="preserve">ja, ki so navedeni v točki 3. </w:t>
      </w:r>
      <w:r w:rsidRPr="00366054">
        <w:rPr>
          <w:rFonts w:ascii="Tahoma" w:hAnsi="Tahoma" w:cs="Tahoma"/>
        </w:rPr>
        <w:t xml:space="preserve">razpisne dokumentacije. </w:t>
      </w:r>
    </w:p>
    <w:p w14:paraId="748AEF8D" w14:textId="77777777" w:rsidR="005C52FF" w:rsidRPr="00366054" w:rsidRDefault="005C52FF" w:rsidP="005D0B1A">
      <w:pPr>
        <w:keepNext/>
        <w:keepLines/>
        <w:rPr>
          <w:rFonts w:ascii="Tahoma" w:hAnsi="Tahoma" w:cs="Tahoma"/>
        </w:rPr>
      </w:pPr>
    </w:p>
    <w:p w14:paraId="1114E3A5" w14:textId="77777777" w:rsidR="005C52FF" w:rsidRPr="00366054" w:rsidRDefault="005C52FF" w:rsidP="0022456E">
      <w:pPr>
        <w:keepNext/>
        <w:keepLines/>
        <w:numPr>
          <w:ilvl w:val="1"/>
          <w:numId w:val="13"/>
        </w:numPr>
        <w:ind w:right="-2"/>
        <w:jc w:val="both"/>
        <w:rPr>
          <w:rFonts w:ascii="Tahoma" w:hAnsi="Tahoma" w:cs="Tahoma"/>
          <w:b/>
        </w:rPr>
      </w:pPr>
      <w:r w:rsidRPr="00366054">
        <w:rPr>
          <w:rFonts w:ascii="Tahoma" w:hAnsi="Tahoma" w:cs="Tahoma"/>
          <w:b/>
        </w:rPr>
        <w:t>Pogoji za sodelovanje</w:t>
      </w:r>
    </w:p>
    <w:p w14:paraId="696DE850" w14:textId="77777777" w:rsidR="005C52FF" w:rsidRPr="00366054" w:rsidRDefault="005C52FF" w:rsidP="005D0B1A">
      <w:pPr>
        <w:keepNext/>
        <w:keepLines/>
        <w:tabs>
          <w:tab w:val="left" w:pos="426"/>
          <w:tab w:val="left" w:pos="9354"/>
        </w:tabs>
        <w:ind w:right="-2" w:firstLine="708"/>
        <w:jc w:val="both"/>
        <w:rPr>
          <w:rFonts w:ascii="Tahoma" w:hAnsi="Tahoma" w:cs="Tahoma"/>
        </w:rPr>
      </w:pPr>
    </w:p>
    <w:p w14:paraId="387627D2"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pogoje in zahteve za sodelovanja v postopku javnega n</w:t>
      </w:r>
      <w:r w:rsidR="00942BC8">
        <w:rPr>
          <w:rFonts w:ascii="Tahoma" w:hAnsi="Tahoma" w:cs="Tahoma"/>
        </w:rPr>
        <w:t>aročanja, ki so navedeni v točkah 2.,3.,4.</w:t>
      </w:r>
      <w:r w:rsidRPr="00366054">
        <w:rPr>
          <w:rFonts w:ascii="Tahoma" w:hAnsi="Tahoma" w:cs="Tahoma"/>
        </w:rPr>
        <w:t xml:space="preserve"> razpisne dokumentacije.</w:t>
      </w:r>
    </w:p>
    <w:p w14:paraId="27E26634" w14:textId="77777777" w:rsidR="005C52FF" w:rsidRPr="00366054" w:rsidRDefault="005C52FF" w:rsidP="005D0B1A">
      <w:pPr>
        <w:keepNext/>
        <w:keepLines/>
        <w:tabs>
          <w:tab w:val="left" w:pos="9354"/>
        </w:tabs>
        <w:ind w:right="-2"/>
        <w:jc w:val="both"/>
        <w:rPr>
          <w:rFonts w:ascii="Tahoma" w:hAnsi="Tahoma" w:cs="Tahoma"/>
        </w:rPr>
      </w:pPr>
    </w:p>
    <w:p w14:paraId="3377943C" w14:textId="77777777" w:rsidR="005C52FF" w:rsidRPr="00366054" w:rsidRDefault="005C52FF" w:rsidP="0022456E">
      <w:pPr>
        <w:keepNext/>
        <w:keepLines/>
        <w:numPr>
          <w:ilvl w:val="2"/>
          <w:numId w:val="13"/>
        </w:numPr>
        <w:ind w:right="-2"/>
        <w:jc w:val="both"/>
        <w:rPr>
          <w:rFonts w:ascii="Tahoma" w:hAnsi="Tahoma" w:cs="Tahoma"/>
          <w:b/>
        </w:rPr>
      </w:pPr>
      <w:r w:rsidRPr="00366054">
        <w:rPr>
          <w:rFonts w:ascii="Tahoma" w:hAnsi="Tahoma" w:cs="Tahoma"/>
          <w:b/>
        </w:rPr>
        <w:t>Ustreznost za opravljanje poklicne dejavnosti</w:t>
      </w:r>
    </w:p>
    <w:p w14:paraId="0D7E963F" w14:textId="77777777" w:rsidR="005C52FF" w:rsidRPr="00366054" w:rsidRDefault="005C52FF" w:rsidP="005D0B1A">
      <w:pPr>
        <w:keepNext/>
        <w:keepLines/>
        <w:tabs>
          <w:tab w:val="left" w:pos="-6237"/>
          <w:tab w:val="left" w:pos="9354"/>
        </w:tabs>
        <w:ind w:right="-2"/>
        <w:jc w:val="both"/>
        <w:rPr>
          <w:rFonts w:ascii="Tahoma" w:hAnsi="Tahoma" w:cs="Tahoma"/>
          <w:b/>
          <w:szCs w:val="24"/>
        </w:rPr>
      </w:pPr>
    </w:p>
    <w:p w14:paraId="4C569733" w14:textId="77777777" w:rsidR="005C52FF" w:rsidRPr="00366054" w:rsidRDefault="005C52FF" w:rsidP="005D0B1A">
      <w:pPr>
        <w:keepNext/>
        <w:keepLines/>
        <w:tabs>
          <w:tab w:val="left" w:pos="-6237"/>
          <w:tab w:val="left" w:pos="9354"/>
        </w:tabs>
        <w:ind w:right="-2"/>
        <w:jc w:val="both"/>
        <w:rPr>
          <w:rFonts w:ascii="Tahoma" w:hAnsi="Tahoma" w:cs="Tahoma"/>
        </w:rPr>
      </w:pPr>
      <w:r w:rsidRPr="00366054">
        <w:rPr>
          <w:rFonts w:ascii="Tahoma" w:hAnsi="Tahoma" w:cs="Tahoma"/>
          <w:b/>
          <w:szCs w:val="24"/>
        </w:rPr>
        <w:t>IZJAVLJAMO</w:t>
      </w:r>
      <w:r w:rsidRPr="00366054">
        <w:rPr>
          <w:rFonts w:ascii="Tahoma" w:hAnsi="Tahoma" w:cs="Tahoma"/>
          <w:szCs w:val="24"/>
        </w:rPr>
        <w:t>,</w:t>
      </w:r>
      <w:r w:rsidRPr="00366054">
        <w:rPr>
          <w:rFonts w:ascii="Tahoma" w:hAnsi="Tahoma" w:cs="Tahoma"/>
          <w:b/>
          <w:szCs w:val="24"/>
        </w:rPr>
        <w:t xml:space="preserve"> </w:t>
      </w:r>
      <w:r w:rsidRPr="00366054">
        <w:rPr>
          <w:rFonts w:ascii="Tahoma" w:hAnsi="Tahoma" w:cs="Tahoma"/>
          <w:szCs w:val="24"/>
        </w:rPr>
        <w:t xml:space="preserve">da </w:t>
      </w:r>
      <w:r w:rsidRPr="00366054">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01200F30" w14:textId="37634F15" w:rsidR="005C52FF" w:rsidRPr="00366054" w:rsidRDefault="005C52FF" w:rsidP="005D0B1A">
      <w:pPr>
        <w:keepNext/>
        <w:keepLines/>
        <w:rPr>
          <w:rFonts w:ascii="Tahoma" w:hAnsi="Tahoma" w:cs="Tahoma"/>
        </w:rPr>
      </w:pPr>
    </w:p>
    <w:p w14:paraId="45F36134" w14:textId="77777777" w:rsidR="005C52FF" w:rsidRPr="00366054" w:rsidRDefault="005C52FF" w:rsidP="0022456E">
      <w:pPr>
        <w:keepNext/>
        <w:keepLines/>
        <w:numPr>
          <w:ilvl w:val="2"/>
          <w:numId w:val="13"/>
        </w:numPr>
        <w:ind w:right="-2"/>
        <w:jc w:val="both"/>
        <w:rPr>
          <w:rFonts w:ascii="Tahoma" w:hAnsi="Tahoma" w:cs="Tahoma"/>
          <w:b/>
        </w:rPr>
      </w:pPr>
      <w:r w:rsidRPr="00366054">
        <w:rPr>
          <w:rFonts w:ascii="Tahoma" w:hAnsi="Tahoma" w:cs="Tahoma"/>
          <w:b/>
        </w:rPr>
        <w:t xml:space="preserve">Tehnična in strokovna sposobnost </w:t>
      </w:r>
    </w:p>
    <w:p w14:paraId="24E4EDA5" w14:textId="77777777" w:rsidR="005C52FF" w:rsidRPr="00366054" w:rsidRDefault="005C52FF" w:rsidP="005D0B1A">
      <w:pPr>
        <w:keepNext/>
        <w:keepLines/>
        <w:tabs>
          <w:tab w:val="left" w:pos="-6237"/>
          <w:tab w:val="left" w:pos="9354"/>
        </w:tabs>
        <w:ind w:right="-2"/>
        <w:jc w:val="both"/>
        <w:rPr>
          <w:rFonts w:ascii="Tahoma" w:hAnsi="Tahoma" w:cs="Tahoma"/>
        </w:rPr>
      </w:pPr>
    </w:p>
    <w:p w14:paraId="7D7DAB81"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w:t>
      </w:r>
      <w:r w:rsidR="00F9484A">
        <w:rPr>
          <w:rFonts w:ascii="Tahoma" w:hAnsi="Tahoma" w:cs="Tahoma"/>
        </w:rPr>
        <w:t xml:space="preserve"> </w:t>
      </w:r>
      <w:r w:rsidRPr="00366054">
        <w:rPr>
          <w:rFonts w:ascii="Tahoma" w:hAnsi="Tahoma" w:cs="Tahoma"/>
        </w:rPr>
        <w:t>ter da predmet ponudbe ustreza zahtevam standardov in predpisom, ki se navezujejo na predmet javnega naročila ter tehničnim in vsem ostalim pogojem naročnika navedenih v razpisni dokumentaciji.</w:t>
      </w:r>
    </w:p>
    <w:p w14:paraId="59296887" w14:textId="77777777" w:rsidR="005C52FF" w:rsidRPr="00366054" w:rsidRDefault="005C52FF" w:rsidP="005D0B1A">
      <w:pPr>
        <w:keepNext/>
        <w:keepLines/>
        <w:tabs>
          <w:tab w:val="left" w:pos="426"/>
          <w:tab w:val="left" w:pos="9354"/>
        </w:tabs>
        <w:ind w:right="-2"/>
        <w:jc w:val="both"/>
        <w:rPr>
          <w:rFonts w:ascii="Tahoma" w:hAnsi="Tahoma" w:cs="Tahoma"/>
        </w:rPr>
      </w:pPr>
    </w:p>
    <w:p w14:paraId="249BD5D7" w14:textId="77DDB251" w:rsidR="005C52FF"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tehnično in strokovno sposobno</w:t>
      </w:r>
      <w:r>
        <w:rPr>
          <w:rFonts w:ascii="Tahoma" w:hAnsi="Tahoma" w:cs="Tahoma"/>
        </w:rPr>
        <w:t>st iz točke 3.2.2</w:t>
      </w:r>
      <w:r w:rsidRPr="00366054">
        <w:rPr>
          <w:rFonts w:ascii="Tahoma" w:hAnsi="Tahoma" w:cs="Tahoma"/>
        </w:rPr>
        <w:t>. razpisne dokumentacije razpisne dokumentacije.</w:t>
      </w:r>
    </w:p>
    <w:p w14:paraId="0F0EB787" w14:textId="42A37150" w:rsidR="009B0CF4" w:rsidRDefault="009B0CF4" w:rsidP="005D0B1A">
      <w:pPr>
        <w:keepNext/>
        <w:keepLines/>
        <w:tabs>
          <w:tab w:val="left" w:pos="426"/>
          <w:tab w:val="left" w:pos="9354"/>
        </w:tabs>
        <w:ind w:right="-2"/>
        <w:jc w:val="both"/>
        <w:rPr>
          <w:rFonts w:ascii="Tahoma" w:hAnsi="Tahoma" w:cs="Tahoma"/>
        </w:rPr>
      </w:pPr>
    </w:p>
    <w:p w14:paraId="133ED78B" w14:textId="77777777" w:rsidR="009B0CF4" w:rsidRPr="00366054" w:rsidRDefault="009B0CF4" w:rsidP="005D0B1A">
      <w:pPr>
        <w:keepNext/>
        <w:keepLines/>
        <w:tabs>
          <w:tab w:val="left" w:pos="426"/>
          <w:tab w:val="left" w:pos="9354"/>
        </w:tabs>
        <w:ind w:right="-2"/>
        <w:jc w:val="both"/>
        <w:rPr>
          <w:rFonts w:ascii="Tahoma" w:hAnsi="Tahoma" w:cs="Tahoma"/>
        </w:rPr>
      </w:pPr>
    </w:p>
    <w:p w14:paraId="096767EF" w14:textId="77777777" w:rsidR="005C52FF" w:rsidRPr="00366054" w:rsidRDefault="005C52FF" w:rsidP="005D0B1A">
      <w:pPr>
        <w:keepNext/>
        <w:keepLines/>
        <w:tabs>
          <w:tab w:val="left" w:pos="426"/>
          <w:tab w:val="left" w:pos="9354"/>
        </w:tabs>
        <w:ind w:right="-2"/>
        <w:jc w:val="both"/>
        <w:rPr>
          <w:rFonts w:ascii="Tahoma" w:hAnsi="Tahoma" w:cs="Tahoma"/>
        </w:rPr>
      </w:pPr>
    </w:p>
    <w:p w14:paraId="5F0AF298" w14:textId="77777777" w:rsidR="005C52FF" w:rsidRPr="00366054" w:rsidRDefault="005C52FF" w:rsidP="0022456E">
      <w:pPr>
        <w:keepNext/>
        <w:keepLines/>
        <w:numPr>
          <w:ilvl w:val="0"/>
          <w:numId w:val="13"/>
        </w:numPr>
        <w:rPr>
          <w:rFonts w:ascii="Tahoma" w:hAnsi="Tahoma" w:cs="Tahoma"/>
          <w:b/>
          <w:sz w:val="22"/>
        </w:rPr>
      </w:pPr>
      <w:r w:rsidRPr="00366054">
        <w:rPr>
          <w:rFonts w:ascii="Tahoma" w:hAnsi="Tahoma" w:cs="Tahoma"/>
          <w:b/>
          <w:sz w:val="22"/>
        </w:rPr>
        <w:lastRenderedPageBreak/>
        <w:t>IZJAVA O SPREJEMANJU FINANČNIH ZAVAROVANJ</w:t>
      </w:r>
    </w:p>
    <w:p w14:paraId="4209A8F4" w14:textId="77777777" w:rsidR="005C52FF" w:rsidRPr="00366054" w:rsidRDefault="005C52FF" w:rsidP="005D0B1A">
      <w:pPr>
        <w:keepNext/>
        <w:keepLines/>
        <w:tabs>
          <w:tab w:val="left" w:pos="426"/>
          <w:tab w:val="left" w:pos="9354"/>
        </w:tabs>
        <w:ind w:right="-2"/>
        <w:jc w:val="both"/>
        <w:rPr>
          <w:rFonts w:ascii="Tahoma" w:hAnsi="Tahoma" w:cs="Tahoma"/>
        </w:rPr>
      </w:pPr>
    </w:p>
    <w:p w14:paraId="07A37C86"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IZJAVLJAMO</w:t>
      </w:r>
      <w:r w:rsidRPr="00366054">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25ECD907" w14:textId="77777777" w:rsidR="005C52FF" w:rsidRPr="00366054" w:rsidRDefault="005C52FF" w:rsidP="005D0B1A">
      <w:pPr>
        <w:keepNext/>
        <w:keepLines/>
        <w:tabs>
          <w:tab w:val="left" w:pos="426"/>
          <w:tab w:val="left" w:pos="9354"/>
        </w:tabs>
        <w:ind w:right="-2"/>
        <w:jc w:val="both"/>
        <w:rPr>
          <w:rFonts w:ascii="Tahoma" w:hAnsi="Tahoma" w:cs="Tahoma"/>
        </w:rPr>
      </w:pPr>
    </w:p>
    <w:p w14:paraId="0A4EABCD" w14:textId="77777777" w:rsidR="005C52FF" w:rsidRPr="00366054" w:rsidRDefault="005C52FF" w:rsidP="0022456E">
      <w:pPr>
        <w:keepNext/>
        <w:keepLines/>
        <w:numPr>
          <w:ilvl w:val="0"/>
          <w:numId w:val="13"/>
        </w:numPr>
        <w:rPr>
          <w:rFonts w:ascii="Tahoma" w:hAnsi="Tahoma" w:cs="Tahoma"/>
          <w:b/>
          <w:sz w:val="22"/>
        </w:rPr>
      </w:pPr>
      <w:r w:rsidRPr="00366054">
        <w:rPr>
          <w:rFonts w:ascii="Tahoma" w:hAnsi="Tahoma" w:cs="Tahoma"/>
          <w:b/>
          <w:sz w:val="22"/>
        </w:rPr>
        <w:t>IZJAVA O SPREJEMANJU OSTALIH POGOJEV/ZAHTEV RAZPISNE DOKUMENTACIJE</w:t>
      </w:r>
    </w:p>
    <w:p w14:paraId="07218B2D" w14:textId="77777777" w:rsidR="005C52FF" w:rsidRPr="00366054" w:rsidRDefault="005C52FF" w:rsidP="005D0B1A">
      <w:pPr>
        <w:keepNext/>
        <w:keepLines/>
        <w:tabs>
          <w:tab w:val="left" w:pos="426"/>
          <w:tab w:val="left" w:pos="9354"/>
        </w:tabs>
        <w:ind w:right="-2"/>
        <w:jc w:val="both"/>
        <w:rPr>
          <w:rFonts w:ascii="Tahoma" w:hAnsi="Tahoma" w:cs="Tahoma"/>
        </w:rPr>
      </w:pPr>
    </w:p>
    <w:p w14:paraId="2CE4FD90" w14:textId="5D378487" w:rsidR="005C52FF"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nismo uvrščeni v evidenco poslovnih subjektov katerim je prepovedano poslovanje z naročnikom na podlagi 35. člena </w:t>
      </w:r>
      <w:r w:rsidR="00A04CE4" w:rsidRPr="00A04CE4">
        <w:rPr>
          <w:rFonts w:ascii="Tahoma" w:hAnsi="Tahoma" w:cs="Tahoma"/>
        </w:rPr>
        <w:t xml:space="preserve">Zakona o integriteti in preprečevanju korupcije (Uradni list RS, št. 69/11 – uradno prečiščeno besedilo, 158/20, 3/22 – </w:t>
      </w:r>
      <w:proofErr w:type="spellStart"/>
      <w:r w:rsidR="00A04CE4" w:rsidRPr="00A04CE4">
        <w:rPr>
          <w:rFonts w:ascii="Tahoma" w:hAnsi="Tahoma" w:cs="Tahoma"/>
        </w:rPr>
        <w:t>ZDeb</w:t>
      </w:r>
      <w:proofErr w:type="spellEnd"/>
      <w:r w:rsidR="00A04CE4" w:rsidRPr="00A04CE4">
        <w:rPr>
          <w:rFonts w:ascii="Tahoma" w:hAnsi="Tahoma" w:cs="Tahoma"/>
        </w:rPr>
        <w:t xml:space="preserve"> in 16/23 – </w:t>
      </w:r>
      <w:proofErr w:type="spellStart"/>
      <w:r w:rsidR="00A04CE4" w:rsidRPr="00A04CE4">
        <w:rPr>
          <w:rFonts w:ascii="Tahoma" w:hAnsi="Tahoma" w:cs="Tahoma"/>
        </w:rPr>
        <w:t>ZZPri</w:t>
      </w:r>
      <w:proofErr w:type="spellEnd"/>
      <w:r w:rsidR="00A04CE4" w:rsidRPr="00A04CE4">
        <w:rPr>
          <w:rFonts w:ascii="Tahoma" w:hAnsi="Tahoma" w:cs="Tahoma"/>
        </w:rPr>
        <w:t xml:space="preserve">; v nadaljevanju </w:t>
      </w:r>
      <w:proofErr w:type="spellStart"/>
      <w:r w:rsidR="00A04CE4" w:rsidRPr="00A04CE4">
        <w:rPr>
          <w:rFonts w:ascii="Tahoma" w:hAnsi="Tahoma" w:cs="Tahoma"/>
        </w:rPr>
        <w:t>ZIntPK</w:t>
      </w:r>
      <w:proofErr w:type="spellEnd"/>
      <w:r w:rsidR="00A04CE4" w:rsidRPr="00A04CE4">
        <w:rPr>
          <w:rFonts w:ascii="Tahoma" w:hAnsi="Tahoma" w:cs="Tahoma"/>
        </w:rPr>
        <w:t>)</w:t>
      </w:r>
      <w:r w:rsidR="00F9484A">
        <w:rPr>
          <w:rFonts w:ascii="Tahoma" w:hAnsi="Tahoma" w:cs="Tahoma"/>
        </w:rPr>
        <w:t>.</w:t>
      </w:r>
    </w:p>
    <w:p w14:paraId="67E04A56" w14:textId="77777777" w:rsidR="00F9484A" w:rsidRPr="00366054" w:rsidRDefault="00F9484A" w:rsidP="005D0B1A">
      <w:pPr>
        <w:keepNext/>
        <w:keepLines/>
        <w:tabs>
          <w:tab w:val="left" w:pos="426"/>
          <w:tab w:val="left" w:pos="9354"/>
        </w:tabs>
        <w:ind w:right="-2"/>
        <w:jc w:val="both"/>
        <w:rPr>
          <w:rFonts w:ascii="Tahoma" w:hAnsi="Tahoma" w:cs="Tahoma"/>
        </w:rPr>
      </w:pPr>
    </w:p>
    <w:p w14:paraId="2290BAF5"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so v ponudbeno ceno vključeni vsi materialni in nematerialni stroški, ki bodo potrebni za izvedbo predmeta naročila, v skladu z vsemi zahtevami in pogoji naročnika.</w:t>
      </w:r>
    </w:p>
    <w:p w14:paraId="25610A32" w14:textId="77777777" w:rsidR="00F9484A" w:rsidRPr="00366054" w:rsidRDefault="00F9484A" w:rsidP="005D0B1A">
      <w:pPr>
        <w:keepNext/>
        <w:keepLines/>
        <w:tabs>
          <w:tab w:val="left" w:pos="426"/>
          <w:tab w:val="left" w:pos="9354"/>
        </w:tabs>
        <w:ind w:right="-2"/>
        <w:jc w:val="both"/>
        <w:rPr>
          <w:rFonts w:ascii="Tahoma" w:hAnsi="Tahoma" w:cs="Tahoma"/>
        </w:rPr>
      </w:pPr>
    </w:p>
    <w:p w14:paraId="16D0D4B1" w14:textId="77777777" w:rsidR="00F9484A" w:rsidRPr="00F9484A"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 podpisom te izjave dajemo soglasje, da naročnik v zvezi z oddajo predmetnega javnega naročila (v primeru, če naročnik dvomi o resničnost</w:t>
      </w:r>
      <w:r>
        <w:rPr>
          <w:rFonts w:ascii="Tahoma" w:hAnsi="Tahoma" w:cs="Tahoma"/>
        </w:rPr>
        <w:t xml:space="preserve"> ponudnikovih izjav v skladu s 1. odst. 77</w:t>
      </w:r>
      <w:r w:rsidRPr="00366054">
        <w:rPr>
          <w:rFonts w:ascii="Tahoma" w:hAnsi="Tahoma" w:cs="Tahoma"/>
        </w:rPr>
        <w:t>.</w:t>
      </w:r>
      <w:r w:rsidR="00F9484A">
        <w:rPr>
          <w:rFonts w:ascii="Tahoma" w:hAnsi="Tahoma" w:cs="Tahoma"/>
        </w:rPr>
        <w:t xml:space="preserve"> </w:t>
      </w:r>
      <w:r w:rsidR="00F9484A" w:rsidRPr="00F9484A">
        <w:rPr>
          <w:rFonts w:ascii="Tahoma" w:hAnsi="Tahoma" w:cs="Tahoma"/>
        </w:rPr>
        <w:t>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47C4A70" w14:textId="77777777" w:rsidR="006F3A6E" w:rsidRDefault="006F3A6E" w:rsidP="005D0B1A">
      <w:pPr>
        <w:keepNext/>
        <w:keepLines/>
        <w:tabs>
          <w:tab w:val="left" w:pos="426"/>
          <w:tab w:val="left" w:pos="9354"/>
        </w:tabs>
        <w:ind w:right="-2"/>
        <w:jc w:val="both"/>
        <w:rPr>
          <w:rFonts w:ascii="Tahoma" w:hAnsi="Tahoma" w:cs="Tahoma"/>
          <w:b/>
          <w:bCs/>
          <w:i/>
        </w:rPr>
      </w:pPr>
    </w:p>
    <w:p w14:paraId="0F40971D" w14:textId="77777777" w:rsidR="00C22243" w:rsidRDefault="00C22243" w:rsidP="005D0B1A">
      <w:pPr>
        <w:keepNext/>
        <w:keepLines/>
        <w:rPr>
          <w:rFonts w:ascii="Tahoma" w:hAnsi="Tahoma" w:cs="Tahoma"/>
        </w:rPr>
      </w:pPr>
      <w:r w:rsidRPr="001E1851">
        <w:rPr>
          <w:rFonts w:ascii="Tahoma" w:hAnsi="Tahoma" w:cs="Tahoma"/>
          <w:b/>
        </w:rPr>
        <w:t>IZJAVLJAMO</w:t>
      </w:r>
      <w:r>
        <w:rPr>
          <w:rFonts w:ascii="Tahoma" w:hAnsi="Tahoma" w:cs="Tahoma"/>
        </w:rPr>
        <w:t>,</w:t>
      </w:r>
    </w:p>
    <w:p w14:paraId="3BF1E0A4" w14:textId="77777777" w:rsidR="00C22243" w:rsidRDefault="00C22243" w:rsidP="005D0B1A">
      <w:pPr>
        <w:keepNext/>
        <w:keepLines/>
        <w:jc w:val="both"/>
        <w:rPr>
          <w:rFonts w:ascii="Tahoma" w:hAnsi="Tahoma" w:cs="Tahoma"/>
        </w:rPr>
      </w:pPr>
    </w:p>
    <w:p w14:paraId="4943DAC1" w14:textId="77777777" w:rsidR="00C22243" w:rsidRPr="001E1851" w:rsidRDefault="00C22243" w:rsidP="0022456E">
      <w:pPr>
        <w:pStyle w:val="Odstavekseznama"/>
        <w:keepNext/>
        <w:keepLines/>
        <w:numPr>
          <w:ilvl w:val="0"/>
          <w:numId w:val="11"/>
        </w:numPr>
        <w:jc w:val="both"/>
        <w:rPr>
          <w:rFonts w:ascii="Tahoma" w:hAnsi="Tahoma" w:cs="Tahoma"/>
        </w:rPr>
      </w:pPr>
      <w:r w:rsidRPr="001E1851">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4B2BFC86" w14:textId="77777777" w:rsidR="00C22243" w:rsidRDefault="00C22243" w:rsidP="0022456E">
      <w:pPr>
        <w:pStyle w:val="Odstavekseznama"/>
        <w:keepNext/>
        <w:keepLines/>
        <w:numPr>
          <w:ilvl w:val="1"/>
          <w:numId w:val="11"/>
        </w:numPr>
        <w:tabs>
          <w:tab w:val="left" w:pos="284"/>
        </w:tabs>
        <w:jc w:val="both"/>
        <w:rPr>
          <w:rFonts w:ascii="Tahoma" w:hAnsi="Tahoma" w:cs="Tahoma"/>
        </w:rPr>
      </w:pPr>
      <w:r>
        <w:rPr>
          <w:rFonts w:ascii="Tahoma" w:hAnsi="Tahoma" w:cs="Tahoma"/>
        </w:rPr>
        <w:t xml:space="preserve">(a) </w:t>
      </w:r>
      <w:r w:rsidRPr="004A39B6">
        <w:rPr>
          <w:rFonts w:ascii="Tahoma" w:hAnsi="Tahoma" w:cs="Tahoma"/>
        </w:rPr>
        <w:t>subjekt, ki ga zastopam, ni ruski državljan ali fizična ali pravna oseba, subjekt ali organ s sedežem v Rusiji;</w:t>
      </w:r>
    </w:p>
    <w:p w14:paraId="7183756C" w14:textId="77777777" w:rsidR="00C22243" w:rsidRDefault="00C22243" w:rsidP="0022456E">
      <w:pPr>
        <w:pStyle w:val="Odstavekseznama"/>
        <w:keepNext/>
        <w:keepLines/>
        <w:numPr>
          <w:ilvl w:val="1"/>
          <w:numId w:val="11"/>
        </w:numPr>
        <w:tabs>
          <w:tab w:val="left" w:pos="284"/>
        </w:tabs>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5B3C9AC8" w14:textId="77777777" w:rsidR="00C22243" w:rsidRDefault="00C22243" w:rsidP="0022456E">
      <w:pPr>
        <w:pStyle w:val="Odstavekseznama"/>
        <w:keepNext/>
        <w:keepLines/>
        <w:numPr>
          <w:ilvl w:val="1"/>
          <w:numId w:val="11"/>
        </w:numPr>
        <w:tabs>
          <w:tab w:val="left" w:pos="284"/>
        </w:tabs>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3F0ACFE2" w14:textId="77777777" w:rsidR="00C22243" w:rsidRDefault="00C22243" w:rsidP="0022456E">
      <w:pPr>
        <w:pStyle w:val="Odstavekseznama"/>
        <w:keepNext/>
        <w:keepLines/>
        <w:numPr>
          <w:ilvl w:val="1"/>
          <w:numId w:val="11"/>
        </w:numPr>
        <w:tabs>
          <w:tab w:val="left" w:pos="284"/>
        </w:tabs>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r>
        <w:rPr>
          <w:rFonts w:ascii="Tahoma" w:hAnsi="Tahoma" w:cs="Tahoma"/>
        </w:rPr>
        <w:t>;</w:t>
      </w:r>
    </w:p>
    <w:p w14:paraId="1CD5FA27" w14:textId="77777777" w:rsidR="009910A3" w:rsidRDefault="009910A3" w:rsidP="005D0B1A">
      <w:pPr>
        <w:pStyle w:val="Odstavekseznama"/>
        <w:keepNext/>
        <w:keepLines/>
        <w:tabs>
          <w:tab w:val="left" w:pos="284"/>
        </w:tabs>
        <w:ind w:left="1080"/>
        <w:jc w:val="both"/>
        <w:rPr>
          <w:rFonts w:ascii="Tahoma" w:hAnsi="Tahoma" w:cs="Tahoma"/>
        </w:rPr>
      </w:pPr>
    </w:p>
    <w:p w14:paraId="57EA76F8" w14:textId="27946C6B" w:rsidR="00C22243" w:rsidRDefault="00C22243" w:rsidP="0022456E">
      <w:pPr>
        <w:pStyle w:val="Odstavekseznama"/>
        <w:keepNext/>
        <w:keepLines/>
        <w:numPr>
          <w:ilvl w:val="0"/>
          <w:numId w:val="11"/>
        </w:numPr>
        <w:jc w:val="both"/>
        <w:rPr>
          <w:rFonts w:ascii="Tahoma" w:hAnsi="Tahoma" w:cs="Tahoma"/>
        </w:rPr>
      </w:pPr>
      <w:r w:rsidRPr="001E1851">
        <w:rPr>
          <w:rFonts w:ascii="Tahoma" w:hAnsi="Tahoma" w:cs="Tahoma"/>
        </w:rPr>
        <w:t>da smo v celoti seznanjeni z vsebino razpisne dokumentacije ter vsemi njenimi popravki in dopolnitvami oz. spremembami ter da se strinjamo in sprejemamo tudi vse ostale pogoje in zahteve predmetne razpisne dokumentac</w:t>
      </w:r>
      <w:r w:rsidR="009D0123">
        <w:rPr>
          <w:rFonts w:ascii="Tahoma" w:hAnsi="Tahoma" w:cs="Tahoma"/>
        </w:rPr>
        <w:t xml:space="preserve">ije, vključno z vsebino </w:t>
      </w:r>
      <w:r w:rsidR="00773E6E">
        <w:rPr>
          <w:rFonts w:ascii="Tahoma" w:hAnsi="Tahoma" w:cs="Tahoma"/>
        </w:rPr>
        <w:t>okvirnega</w:t>
      </w:r>
      <w:r w:rsidR="009D0123">
        <w:rPr>
          <w:rFonts w:ascii="Tahoma" w:hAnsi="Tahoma" w:cs="Tahoma"/>
        </w:rPr>
        <w:t xml:space="preserve"> </w:t>
      </w:r>
      <w:r w:rsidRPr="001E1851">
        <w:rPr>
          <w:rFonts w:ascii="Tahoma" w:hAnsi="Tahoma" w:cs="Tahoma"/>
        </w:rPr>
        <w:t xml:space="preserve">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w:t>
      </w:r>
      <w:r w:rsidR="00773E6E">
        <w:rPr>
          <w:rFonts w:ascii="Tahoma" w:hAnsi="Tahoma" w:cs="Tahoma"/>
        </w:rPr>
        <w:t>okvirni sporazum</w:t>
      </w:r>
      <w:r w:rsidRPr="001E1851">
        <w:rPr>
          <w:rFonts w:ascii="Tahoma" w:hAnsi="Tahoma" w:cs="Tahoma"/>
        </w:rPr>
        <w:t xml:space="preserve"> brez ugovorov.</w:t>
      </w:r>
    </w:p>
    <w:p w14:paraId="140DB379" w14:textId="6CDF9BED" w:rsidR="005C52FF" w:rsidRDefault="005C52FF" w:rsidP="005D0B1A">
      <w:pPr>
        <w:keepNext/>
        <w:keepLines/>
        <w:tabs>
          <w:tab w:val="left" w:pos="426"/>
          <w:tab w:val="left" w:pos="9354"/>
        </w:tabs>
        <w:ind w:right="-2"/>
        <w:jc w:val="both"/>
        <w:rPr>
          <w:rFonts w:ascii="Tahoma" w:hAnsi="Tahoma" w:cs="Tahoma"/>
        </w:rPr>
      </w:pPr>
    </w:p>
    <w:p w14:paraId="596DC849" w14:textId="63A975A7" w:rsidR="009B0CF4" w:rsidRDefault="009B0CF4" w:rsidP="005D0B1A">
      <w:pPr>
        <w:keepNext/>
        <w:keepLines/>
        <w:tabs>
          <w:tab w:val="left" w:pos="426"/>
          <w:tab w:val="left" w:pos="9354"/>
        </w:tabs>
        <w:ind w:right="-2"/>
        <w:jc w:val="both"/>
        <w:rPr>
          <w:rFonts w:ascii="Tahoma" w:hAnsi="Tahoma" w:cs="Tahoma"/>
        </w:rPr>
      </w:pPr>
    </w:p>
    <w:p w14:paraId="77137F66" w14:textId="420B764C" w:rsidR="009B0CF4" w:rsidRDefault="009B0CF4" w:rsidP="005D0B1A">
      <w:pPr>
        <w:keepNext/>
        <w:keepLines/>
        <w:tabs>
          <w:tab w:val="left" w:pos="426"/>
          <w:tab w:val="left" w:pos="9354"/>
        </w:tabs>
        <w:ind w:right="-2"/>
        <w:jc w:val="both"/>
        <w:rPr>
          <w:rFonts w:ascii="Tahoma" w:hAnsi="Tahoma" w:cs="Tahoma"/>
        </w:rPr>
      </w:pPr>
    </w:p>
    <w:p w14:paraId="4CC62065" w14:textId="67D593E9" w:rsidR="009B0CF4" w:rsidRDefault="009B0CF4" w:rsidP="005D0B1A">
      <w:pPr>
        <w:keepNext/>
        <w:keepLines/>
        <w:tabs>
          <w:tab w:val="left" w:pos="426"/>
          <w:tab w:val="left" w:pos="9354"/>
        </w:tabs>
        <w:ind w:right="-2"/>
        <w:jc w:val="both"/>
        <w:rPr>
          <w:rFonts w:ascii="Tahoma" w:hAnsi="Tahoma" w:cs="Tahoma"/>
        </w:rPr>
      </w:pPr>
    </w:p>
    <w:p w14:paraId="07984DF4" w14:textId="78F34A3A" w:rsidR="009B0CF4" w:rsidRDefault="009B0CF4" w:rsidP="005D0B1A">
      <w:pPr>
        <w:keepNext/>
        <w:keepLines/>
        <w:tabs>
          <w:tab w:val="left" w:pos="426"/>
          <w:tab w:val="left" w:pos="9354"/>
        </w:tabs>
        <w:ind w:right="-2"/>
        <w:jc w:val="both"/>
        <w:rPr>
          <w:rFonts w:ascii="Tahoma" w:hAnsi="Tahoma" w:cs="Tahoma"/>
        </w:rPr>
      </w:pPr>
    </w:p>
    <w:p w14:paraId="287382F1" w14:textId="7273125E" w:rsidR="009B0CF4" w:rsidRDefault="009B0CF4" w:rsidP="005D0B1A">
      <w:pPr>
        <w:keepNext/>
        <w:keepLines/>
        <w:tabs>
          <w:tab w:val="left" w:pos="426"/>
          <w:tab w:val="left" w:pos="9354"/>
        </w:tabs>
        <w:ind w:right="-2"/>
        <w:jc w:val="both"/>
        <w:rPr>
          <w:rFonts w:ascii="Tahoma" w:hAnsi="Tahoma" w:cs="Tahoma"/>
        </w:rPr>
      </w:pPr>
    </w:p>
    <w:p w14:paraId="4394908A" w14:textId="3579E9A8" w:rsidR="009B0CF4" w:rsidRDefault="009B0CF4" w:rsidP="005D0B1A">
      <w:pPr>
        <w:keepNext/>
        <w:keepLines/>
        <w:tabs>
          <w:tab w:val="left" w:pos="426"/>
          <w:tab w:val="left" w:pos="9354"/>
        </w:tabs>
        <w:ind w:right="-2"/>
        <w:jc w:val="both"/>
        <w:rPr>
          <w:rFonts w:ascii="Tahoma" w:hAnsi="Tahoma" w:cs="Tahoma"/>
        </w:rPr>
      </w:pPr>
    </w:p>
    <w:p w14:paraId="21059E9C" w14:textId="6FA29292" w:rsidR="009B0CF4" w:rsidRDefault="009B0CF4" w:rsidP="005D0B1A">
      <w:pPr>
        <w:keepNext/>
        <w:keepLines/>
        <w:tabs>
          <w:tab w:val="left" w:pos="426"/>
          <w:tab w:val="left" w:pos="9354"/>
        </w:tabs>
        <w:ind w:right="-2"/>
        <w:jc w:val="both"/>
        <w:rPr>
          <w:rFonts w:ascii="Tahoma" w:hAnsi="Tahoma" w:cs="Tahoma"/>
        </w:rPr>
      </w:pPr>
    </w:p>
    <w:p w14:paraId="4ADDEB51" w14:textId="3E995B11" w:rsidR="009B0CF4" w:rsidRDefault="009B0CF4" w:rsidP="005D0B1A">
      <w:pPr>
        <w:keepNext/>
        <w:keepLines/>
        <w:tabs>
          <w:tab w:val="left" w:pos="426"/>
          <w:tab w:val="left" w:pos="9354"/>
        </w:tabs>
        <w:ind w:right="-2"/>
        <w:jc w:val="both"/>
        <w:rPr>
          <w:rFonts w:ascii="Tahoma" w:hAnsi="Tahoma" w:cs="Tahoma"/>
        </w:rPr>
      </w:pPr>
    </w:p>
    <w:p w14:paraId="1C477072" w14:textId="7BB19403" w:rsidR="009B0CF4" w:rsidRDefault="009B0CF4" w:rsidP="005D0B1A">
      <w:pPr>
        <w:keepNext/>
        <w:keepLines/>
        <w:tabs>
          <w:tab w:val="left" w:pos="426"/>
          <w:tab w:val="left" w:pos="9354"/>
        </w:tabs>
        <w:ind w:right="-2"/>
        <w:jc w:val="both"/>
        <w:rPr>
          <w:rFonts w:ascii="Tahoma" w:hAnsi="Tahoma" w:cs="Tahoma"/>
        </w:rPr>
      </w:pPr>
    </w:p>
    <w:p w14:paraId="668825AF" w14:textId="77777777" w:rsidR="009B0CF4" w:rsidRPr="00366054" w:rsidRDefault="009B0CF4" w:rsidP="005D0B1A">
      <w:pPr>
        <w:keepNext/>
        <w:keepLines/>
        <w:tabs>
          <w:tab w:val="left" w:pos="426"/>
          <w:tab w:val="left" w:pos="9354"/>
        </w:tabs>
        <w:ind w:right="-2"/>
        <w:jc w:val="both"/>
        <w:rPr>
          <w:rFonts w:ascii="Tahoma" w:hAnsi="Tahoma" w:cs="Tahoma"/>
        </w:rPr>
      </w:pPr>
    </w:p>
    <w:p w14:paraId="6CAADC5B" w14:textId="5AF5BB29" w:rsidR="005C52FF" w:rsidRPr="00366054" w:rsidRDefault="005C52FF" w:rsidP="0022456E">
      <w:pPr>
        <w:keepNext/>
        <w:keepLines/>
        <w:numPr>
          <w:ilvl w:val="0"/>
          <w:numId w:val="13"/>
        </w:numPr>
        <w:jc w:val="both"/>
        <w:rPr>
          <w:rFonts w:ascii="Tahoma" w:hAnsi="Tahoma" w:cs="Tahoma"/>
          <w:b/>
          <w:sz w:val="22"/>
        </w:rPr>
      </w:pPr>
      <w:r w:rsidRPr="00366054">
        <w:rPr>
          <w:rFonts w:ascii="Tahoma" w:hAnsi="Tahoma" w:cs="Tahoma"/>
          <w:b/>
          <w:sz w:val="22"/>
        </w:rPr>
        <w:t xml:space="preserve">IZJAVA O STRINJANJU Z OSNUTKOM </w:t>
      </w:r>
      <w:r w:rsidR="00AC5529">
        <w:rPr>
          <w:rFonts w:ascii="Tahoma" w:hAnsi="Tahoma" w:cs="Tahoma"/>
          <w:b/>
          <w:sz w:val="22"/>
        </w:rPr>
        <w:t>OKVIRNEGA SPORAZUMA</w:t>
      </w:r>
    </w:p>
    <w:p w14:paraId="71D4801F" w14:textId="77777777" w:rsidR="005C52FF" w:rsidRPr="00366054" w:rsidRDefault="005C52FF" w:rsidP="005D0B1A">
      <w:pPr>
        <w:keepNext/>
        <w:keepLines/>
        <w:tabs>
          <w:tab w:val="left" w:pos="426"/>
        </w:tabs>
        <w:jc w:val="both"/>
        <w:rPr>
          <w:rFonts w:ascii="Tahoma" w:hAnsi="Tahoma" w:cs="Tahoma"/>
          <w:b/>
        </w:rPr>
      </w:pPr>
    </w:p>
    <w:p w14:paraId="00442937" w14:textId="2E058F9A"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se strinjamo z opredeljenimi določili osnutka </w:t>
      </w:r>
      <w:r w:rsidR="00773E6E" w:rsidRPr="00773E6E">
        <w:rPr>
          <w:rFonts w:ascii="Tahoma" w:hAnsi="Tahoma" w:cs="Tahoma"/>
        </w:rPr>
        <w:t>okvirnega sporazuma</w:t>
      </w:r>
      <w:r w:rsidR="009D0123" w:rsidRPr="00366054">
        <w:rPr>
          <w:rFonts w:ascii="Tahoma" w:hAnsi="Tahoma" w:cs="Tahoma"/>
        </w:rPr>
        <w:t xml:space="preserve"> </w:t>
      </w:r>
      <w:r w:rsidRPr="00366054">
        <w:rPr>
          <w:rFonts w:ascii="Tahoma" w:hAnsi="Tahoma" w:cs="Tahoma"/>
        </w:rPr>
        <w:t>in ga bomo v primeru, da bomo izbrani za izvajanje predmeta javnega naročila, podpisali brez dodatnih zahtev in ugovorov.</w:t>
      </w:r>
    </w:p>
    <w:p w14:paraId="51EDD183" w14:textId="52CB9EB8" w:rsidR="005C52FF" w:rsidRDefault="005C52FF" w:rsidP="005D0B1A">
      <w:pPr>
        <w:keepNext/>
        <w:keepLines/>
        <w:tabs>
          <w:tab w:val="left" w:pos="426"/>
          <w:tab w:val="left" w:pos="9354"/>
        </w:tabs>
        <w:ind w:right="-2"/>
        <w:jc w:val="both"/>
        <w:rPr>
          <w:rFonts w:ascii="Tahoma" w:hAnsi="Tahoma" w:cs="Tahoma"/>
        </w:rPr>
      </w:pPr>
    </w:p>
    <w:p w14:paraId="6894CBCA" w14:textId="2F5AE125" w:rsidR="00814BD3" w:rsidRDefault="00814BD3" w:rsidP="005D0B1A">
      <w:pPr>
        <w:keepNext/>
        <w:keepLines/>
        <w:tabs>
          <w:tab w:val="left" w:pos="426"/>
          <w:tab w:val="left" w:pos="9354"/>
        </w:tabs>
        <w:ind w:right="-2"/>
        <w:jc w:val="both"/>
        <w:rPr>
          <w:rFonts w:ascii="Tahoma" w:hAnsi="Tahoma" w:cs="Tahoma"/>
        </w:rPr>
      </w:pPr>
    </w:p>
    <w:p w14:paraId="507E3E5D" w14:textId="098B88B4" w:rsidR="00814BD3" w:rsidRPr="00CE4EB4" w:rsidRDefault="00814BD3" w:rsidP="00814BD3">
      <w:pPr>
        <w:keepNext/>
        <w:keepLines/>
        <w:jc w:val="both"/>
        <w:rPr>
          <w:rFonts w:ascii="Tahoma" w:hAnsi="Tahoma" w:cs="Tahoma"/>
          <w:b/>
        </w:rPr>
      </w:pPr>
      <w:r w:rsidRPr="00CE4EB4">
        <w:rPr>
          <w:rFonts w:ascii="Tahoma" w:hAnsi="Tahoma" w:cs="Tahoma"/>
          <w:b/>
        </w:rPr>
        <w:t>S podpisom te izjave izdajamo soglasje, da</w:t>
      </w:r>
      <w:r>
        <w:rPr>
          <w:rFonts w:ascii="Tahoma" w:hAnsi="Tahoma" w:cs="Tahoma"/>
          <w:b/>
        </w:rPr>
        <w:t xml:space="preserve"> naročnik oziroma pooblaščeni predstavnik naročnika, tj.</w:t>
      </w:r>
      <w:r w:rsidRPr="00CE4EB4">
        <w:rPr>
          <w:rFonts w:ascii="Tahoma" w:hAnsi="Tahoma" w:cs="Tahoma"/>
          <w:b/>
        </w:rPr>
        <w:t xml:space="preserve"> JAVNI HOLDING Ljubljana d.o.o., ki na podlagi pooblastila naročnika predmetnega javnega naročila, vodi postopek oddaje javnega naročila št. </w:t>
      </w:r>
      <w:r w:rsidRPr="00D30507">
        <w:rPr>
          <w:rFonts w:ascii="Tahoma" w:hAnsi="Tahoma" w:cs="Tahoma"/>
          <w:b/>
        </w:rPr>
        <w:t>LPT-76/25 - Dobava betonskih otokov za parkirne sisteme za obdobje 48 mesecev</w:t>
      </w:r>
      <w:r w:rsidRPr="00CE4EB4">
        <w:rPr>
          <w:rFonts w:ascii="Tahoma" w:hAnsi="Tahoma" w:cs="Tahoma"/>
          <w:b/>
        </w:rPr>
        <w:t>:</w:t>
      </w:r>
    </w:p>
    <w:p w14:paraId="162B52A0" w14:textId="77777777" w:rsidR="00814BD3" w:rsidRPr="00CE4EB4" w:rsidRDefault="00814BD3" w:rsidP="00814BD3">
      <w:pPr>
        <w:keepNext/>
        <w:keepLines/>
        <w:numPr>
          <w:ilvl w:val="0"/>
          <w:numId w:val="26"/>
        </w:numPr>
        <w:jc w:val="both"/>
        <w:rPr>
          <w:rFonts w:ascii="Tahoma" w:hAnsi="Tahoma" w:cs="Tahoma"/>
          <w:b/>
        </w:rPr>
      </w:pPr>
      <w:r w:rsidRPr="00CE4EB4">
        <w:rPr>
          <w:rFonts w:ascii="Tahoma" w:hAnsi="Tahoma" w:cs="Tahoma"/>
          <w:b/>
        </w:rPr>
        <w:t>v zvezi z oddajo predmetnega javnega naročila pridobi podatke za preveritev ponudbe v skladu z 89. členom ZJN-3 v enotnem informacijskem sistemu – eDosje iz devetega odstavka 77. člena ZJN-3,</w:t>
      </w:r>
    </w:p>
    <w:p w14:paraId="170D79A0" w14:textId="77777777" w:rsidR="00814BD3" w:rsidRPr="00CE4EB4" w:rsidRDefault="00814BD3" w:rsidP="00814BD3">
      <w:pPr>
        <w:keepNext/>
        <w:keepLines/>
        <w:numPr>
          <w:ilvl w:val="0"/>
          <w:numId w:val="26"/>
        </w:numPr>
        <w:jc w:val="both"/>
        <w:rPr>
          <w:rFonts w:ascii="Tahoma" w:hAnsi="Tahoma" w:cs="Tahoma"/>
          <w:b/>
        </w:rPr>
      </w:pPr>
      <w:r w:rsidRPr="00CE4EB4">
        <w:rPr>
          <w:rFonts w:ascii="Tahoma" w:hAnsi="Tahoma" w:cs="Tahoma"/>
          <w:b/>
        </w:rPr>
        <w:t>za potrebe preverjanja izpolnjevanja pogojev v postopku oddaje predmetnega javnega naročila, od Ministrstva za pravosodje pridobi potrdilo iz kazenske evidence za pravne in fizične osebe.</w:t>
      </w:r>
    </w:p>
    <w:p w14:paraId="4C7C1D56" w14:textId="77777777" w:rsidR="00814BD3" w:rsidRPr="00366054" w:rsidRDefault="00814BD3" w:rsidP="005D0B1A">
      <w:pPr>
        <w:keepNext/>
        <w:keepLines/>
        <w:tabs>
          <w:tab w:val="left" w:pos="426"/>
          <w:tab w:val="left" w:pos="9354"/>
        </w:tabs>
        <w:ind w:right="-2"/>
        <w:jc w:val="both"/>
        <w:rPr>
          <w:rFonts w:ascii="Tahoma" w:hAnsi="Tahoma" w:cs="Tahoma"/>
        </w:rPr>
      </w:pPr>
    </w:p>
    <w:p w14:paraId="2B8B60B7" w14:textId="77777777" w:rsidR="005C52FF" w:rsidRPr="00366054" w:rsidRDefault="005C52FF" w:rsidP="005D0B1A">
      <w:pPr>
        <w:keepNext/>
        <w:keepLines/>
        <w:ind w:firstLine="284"/>
        <w:jc w:val="both"/>
        <w:rPr>
          <w:rFonts w:ascii="Tahoma" w:hAnsi="Tahoma" w:cs="Tahoma"/>
          <w:i/>
          <w:u w:val="single"/>
        </w:rPr>
      </w:pPr>
      <w:r w:rsidRPr="00366054">
        <w:rPr>
          <w:rFonts w:ascii="Tahoma" w:hAnsi="Tahoma" w:cs="Tahoma"/>
          <w:i/>
          <w:u w:val="single"/>
        </w:rPr>
        <w:t>Vse izjave podajamo pod kazensko in materialno odgovornostjo.</w:t>
      </w:r>
    </w:p>
    <w:p w14:paraId="1D0A1158" w14:textId="77777777" w:rsidR="005C52FF" w:rsidRPr="00366054" w:rsidRDefault="005C52FF" w:rsidP="005D0B1A">
      <w:pPr>
        <w:keepNext/>
        <w:keepLines/>
        <w:tabs>
          <w:tab w:val="left" w:pos="284"/>
        </w:tabs>
        <w:rPr>
          <w:rFonts w:ascii="Tahoma" w:hAnsi="Tahoma" w:cs="Tahoma"/>
          <w:b/>
        </w:rPr>
      </w:pPr>
    </w:p>
    <w:p w14:paraId="26480DAD" w14:textId="77777777" w:rsidR="005C52FF" w:rsidRPr="00366054" w:rsidRDefault="005C52FF" w:rsidP="005D0B1A">
      <w:pPr>
        <w:keepNext/>
        <w:keepLines/>
        <w:tabs>
          <w:tab w:val="left" w:pos="284"/>
        </w:tabs>
        <w:rPr>
          <w:rFonts w:ascii="Tahoma" w:hAnsi="Tahoma" w:cs="Tahoma"/>
          <w:b/>
        </w:rPr>
      </w:pPr>
    </w:p>
    <w:p w14:paraId="35415BDF" w14:textId="77777777" w:rsidR="005C52FF" w:rsidRPr="00366054" w:rsidRDefault="005C52FF" w:rsidP="005D0B1A">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C52FF" w:rsidRPr="00366054" w14:paraId="62DB3B01" w14:textId="77777777" w:rsidTr="00874548">
        <w:trPr>
          <w:trHeight w:val="235"/>
        </w:trPr>
        <w:tc>
          <w:tcPr>
            <w:tcW w:w="3401" w:type="dxa"/>
            <w:tcBorders>
              <w:top w:val="nil"/>
              <w:left w:val="nil"/>
              <w:bottom w:val="single" w:sz="4" w:space="0" w:color="auto"/>
              <w:right w:val="nil"/>
            </w:tcBorders>
          </w:tcPr>
          <w:p w14:paraId="276E526E" w14:textId="77777777" w:rsidR="005C52FF" w:rsidRPr="00366054" w:rsidRDefault="005C52FF" w:rsidP="005D0B1A">
            <w:pPr>
              <w:keepNext/>
              <w:keepLines/>
              <w:jc w:val="both"/>
              <w:rPr>
                <w:rFonts w:ascii="Tahoma" w:hAnsi="Tahoma" w:cs="Tahoma"/>
                <w:snapToGrid w:val="0"/>
              </w:rPr>
            </w:pPr>
          </w:p>
        </w:tc>
        <w:tc>
          <w:tcPr>
            <w:tcW w:w="2976" w:type="dxa"/>
          </w:tcPr>
          <w:p w14:paraId="4E5D0653" w14:textId="77777777" w:rsidR="005C52FF" w:rsidRPr="00366054" w:rsidRDefault="005C52FF" w:rsidP="005D0B1A">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61C8791D" w14:textId="77777777" w:rsidR="005C52FF" w:rsidRPr="00366054" w:rsidRDefault="005C52FF" w:rsidP="005D0B1A">
            <w:pPr>
              <w:keepNext/>
              <w:keepLines/>
              <w:tabs>
                <w:tab w:val="left" w:pos="567"/>
                <w:tab w:val="num" w:pos="851"/>
                <w:tab w:val="left" w:pos="993"/>
              </w:tabs>
              <w:jc w:val="both"/>
              <w:rPr>
                <w:rFonts w:ascii="Tahoma" w:hAnsi="Tahoma" w:cs="Tahoma"/>
                <w:snapToGrid w:val="0"/>
                <w:sz w:val="28"/>
              </w:rPr>
            </w:pPr>
          </w:p>
        </w:tc>
      </w:tr>
      <w:tr w:rsidR="005C52FF" w:rsidRPr="00366054" w14:paraId="4F548916" w14:textId="77777777" w:rsidTr="00874548">
        <w:trPr>
          <w:trHeight w:val="235"/>
        </w:trPr>
        <w:tc>
          <w:tcPr>
            <w:tcW w:w="3401" w:type="dxa"/>
            <w:tcBorders>
              <w:top w:val="single" w:sz="4" w:space="0" w:color="auto"/>
              <w:left w:val="nil"/>
              <w:bottom w:val="nil"/>
              <w:right w:val="nil"/>
            </w:tcBorders>
            <w:hideMark/>
          </w:tcPr>
          <w:p w14:paraId="0F737DAB"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(kraj, datum)</w:t>
            </w:r>
          </w:p>
        </w:tc>
        <w:tc>
          <w:tcPr>
            <w:tcW w:w="2976" w:type="dxa"/>
            <w:hideMark/>
          </w:tcPr>
          <w:p w14:paraId="5CA8B69A"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žig</w:t>
            </w:r>
          </w:p>
        </w:tc>
        <w:tc>
          <w:tcPr>
            <w:tcW w:w="3118" w:type="dxa"/>
            <w:tcBorders>
              <w:top w:val="single" w:sz="4" w:space="0" w:color="auto"/>
              <w:left w:val="nil"/>
              <w:bottom w:val="nil"/>
              <w:right w:val="nil"/>
            </w:tcBorders>
            <w:hideMark/>
          </w:tcPr>
          <w:p w14:paraId="4F721599"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(podpis odgovorne osebe)</w:t>
            </w:r>
          </w:p>
          <w:p w14:paraId="66B37EBF" w14:textId="77777777" w:rsidR="005C52FF" w:rsidRPr="00366054" w:rsidRDefault="005C52FF" w:rsidP="005D0B1A">
            <w:pPr>
              <w:keepNext/>
              <w:keepLines/>
              <w:jc w:val="center"/>
              <w:rPr>
                <w:rFonts w:ascii="Tahoma" w:hAnsi="Tahoma" w:cs="Tahoma"/>
                <w:snapToGrid w:val="0"/>
              </w:rPr>
            </w:pPr>
          </w:p>
          <w:p w14:paraId="0F12625F" w14:textId="77777777" w:rsidR="005C52FF" w:rsidRPr="00366054" w:rsidRDefault="005C52FF" w:rsidP="005D0B1A">
            <w:pPr>
              <w:keepNext/>
              <w:keepLines/>
              <w:jc w:val="center"/>
              <w:rPr>
                <w:rFonts w:ascii="Tahoma" w:hAnsi="Tahoma" w:cs="Tahoma"/>
                <w:snapToGrid w:val="0"/>
              </w:rPr>
            </w:pPr>
          </w:p>
        </w:tc>
      </w:tr>
    </w:tbl>
    <w:p w14:paraId="791C0221" w14:textId="2DEDC7B3" w:rsidR="005C52FF" w:rsidRDefault="005C52FF" w:rsidP="005D0B1A">
      <w:pPr>
        <w:keepNext/>
        <w:keepLines/>
      </w:pPr>
    </w:p>
    <w:p w14:paraId="1612EFED" w14:textId="33FAFDA0" w:rsidR="007D6519" w:rsidRDefault="007D6519" w:rsidP="005D0B1A">
      <w:pPr>
        <w:keepNext/>
        <w:keepLines/>
      </w:pPr>
    </w:p>
    <w:p w14:paraId="3EE0C4FB" w14:textId="46BD2D71" w:rsidR="007D6519" w:rsidRDefault="007D6519" w:rsidP="005D0B1A">
      <w:pPr>
        <w:keepNext/>
        <w:keepLines/>
      </w:pPr>
    </w:p>
    <w:p w14:paraId="62851021" w14:textId="7CCE3A55" w:rsidR="007D6519" w:rsidRDefault="007D6519" w:rsidP="005D0B1A">
      <w:pPr>
        <w:keepNext/>
        <w:keepLines/>
      </w:pPr>
    </w:p>
    <w:p w14:paraId="0EA0B6BC" w14:textId="4317EDA2" w:rsidR="007D6519" w:rsidRDefault="007D6519" w:rsidP="005D0B1A">
      <w:pPr>
        <w:keepNext/>
        <w:keepLines/>
      </w:pPr>
    </w:p>
    <w:p w14:paraId="08042D8E" w14:textId="0843BACB" w:rsidR="007D6519" w:rsidRDefault="007D6519" w:rsidP="005D0B1A">
      <w:pPr>
        <w:keepNext/>
        <w:keepLines/>
      </w:pPr>
    </w:p>
    <w:p w14:paraId="2961A83B" w14:textId="72CB3F4E" w:rsidR="007D6519" w:rsidRDefault="007D6519" w:rsidP="005D0B1A">
      <w:pPr>
        <w:keepNext/>
        <w:keepLines/>
      </w:pPr>
    </w:p>
    <w:p w14:paraId="7A489987" w14:textId="4D135487" w:rsidR="007D6519" w:rsidRDefault="007D6519" w:rsidP="005D0B1A">
      <w:pPr>
        <w:keepNext/>
        <w:keepLines/>
      </w:pPr>
    </w:p>
    <w:p w14:paraId="799E8B64" w14:textId="31E7659A" w:rsidR="007D6519" w:rsidRDefault="007D6519" w:rsidP="005D0B1A">
      <w:pPr>
        <w:keepNext/>
        <w:keepLines/>
      </w:pPr>
    </w:p>
    <w:p w14:paraId="15318769" w14:textId="01677AE4" w:rsidR="007D6519" w:rsidRDefault="007D6519" w:rsidP="005D0B1A">
      <w:pPr>
        <w:keepNext/>
        <w:keepLines/>
      </w:pPr>
    </w:p>
    <w:p w14:paraId="79E227E9" w14:textId="653C7928" w:rsidR="007D6519" w:rsidRDefault="007D6519" w:rsidP="005D0B1A">
      <w:pPr>
        <w:keepNext/>
        <w:keepLines/>
      </w:pPr>
    </w:p>
    <w:p w14:paraId="5C00E738" w14:textId="340161AC" w:rsidR="007D6519" w:rsidRDefault="007D6519" w:rsidP="005D0B1A">
      <w:pPr>
        <w:keepNext/>
        <w:keepLines/>
      </w:pPr>
    </w:p>
    <w:p w14:paraId="340CC56C" w14:textId="034277C0" w:rsidR="007D6519" w:rsidRDefault="007D6519" w:rsidP="005D0B1A">
      <w:pPr>
        <w:keepNext/>
        <w:keepLines/>
      </w:pPr>
    </w:p>
    <w:p w14:paraId="27F8A431" w14:textId="5B7C8AE5" w:rsidR="007D6519" w:rsidRDefault="007D6519" w:rsidP="005D0B1A">
      <w:pPr>
        <w:keepNext/>
        <w:keepLines/>
      </w:pPr>
    </w:p>
    <w:p w14:paraId="53E96395" w14:textId="484748EA" w:rsidR="007D6519" w:rsidRDefault="007D6519" w:rsidP="005D0B1A">
      <w:pPr>
        <w:keepNext/>
        <w:keepLines/>
      </w:pPr>
    </w:p>
    <w:p w14:paraId="71C52799" w14:textId="2DC80ED0" w:rsidR="007D6519" w:rsidRDefault="007D6519" w:rsidP="005D0B1A">
      <w:pPr>
        <w:keepNext/>
        <w:keepLines/>
      </w:pPr>
    </w:p>
    <w:p w14:paraId="6EED1D0C" w14:textId="32FA5BED" w:rsidR="007D6519" w:rsidRDefault="007D6519" w:rsidP="005D0B1A">
      <w:pPr>
        <w:keepNext/>
        <w:keepLines/>
      </w:pPr>
    </w:p>
    <w:p w14:paraId="49A561D9" w14:textId="1348B2B2" w:rsidR="007D6519" w:rsidRDefault="007D6519" w:rsidP="005D0B1A">
      <w:pPr>
        <w:keepNext/>
        <w:keepLines/>
      </w:pPr>
    </w:p>
    <w:p w14:paraId="66FC0471" w14:textId="27B79F93" w:rsidR="007D6519" w:rsidRDefault="007D6519" w:rsidP="005D0B1A">
      <w:pPr>
        <w:keepNext/>
        <w:keepLines/>
      </w:pPr>
    </w:p>
    <w:p w14:paraId="4A718F69" w14:textId="02514C05" w:rsidR="007D6519" w:rsidRDefault="007D6519" w:rsidP="005D0B1A">
      <w:pPr>
        <w:keepNext/>
        <w:keepLines/>
      </w:pPr>
    </w:p>
    <w:p w14:paraId="03DDFED0" w14:textId="708E1A90" w:rsidR="007D6519" w:rsidRDefault="007D6519" w:rsidP="005D0B1A">
      <w:pPr>
        <w:keepNext/>
        <w:keepLines/>
      </w:pPr>
    </w:p>
    <w:p w14:paraId="169E0AB7" w14:textId="77777777" w:rsidR="007D6519" w:rsidRPr="00366054" w:rsidRDefault="007D6519" w:rsidP="005D0B1A">
      <w:pPr>
        <w:keepNext/>
        <w:keepLines/>
      </w:pPr>
    </w:p>
    <w:p w14:paraId="428AB6D5" w14:textId="77777777" w:rsidR="005C52FF" w:rsidRPr="00366054" w:rsidRDefault="005C52FF" w:rsidP="005D0B1A">
      <w:pPr>
        <w:keepNext/>
        <w:keepLines/>
        <w:spacing w:after="40"/>
        <w:jc w:val="both"/>
        <w:rPr>
          <w:rFonts w:ascii="Tahoma" w:hAnsi="Tahoma" w:cs="Tahoma"/>
          <w:i/>
          <w:sz w:val="18"/>
          <w:szCs w:val="18"/>
          <w:u w:val="single"/>
        </w:rPr>
      </w:pPr>
      <w:r w:rsidRPr="00366054">
        <w:rPr>
          <w:rFonts w:ascii="Tahoma" w:hAnsi="Tahoma" w:cs="Tahoma"/>
          <w:b/>
          <w:i/>
          <w:sz w:val="18"/>
          <w:szCs w:val="18"/>
          <w:u w:val="single"/>
        </w:rPr>
        <w:t>Opomba:</w:t>
      </w:r>
      <w:r w:rsidRPr="00366054">
        <w:rPr>
          <w:rFonts w:ascii="Tahoma" w:hAnsi="Tahoma" w:cs="Tahoma"/>
          <w:i/>
          <w:sz w:val="18"/>
          <w:szCs w:val="18"/>
          <w:u w:val="single"/>
        </w:rPr>
        <w:t xml:space="preserve"> </w:t>
      </w:r>
    </w:p>
    <w:p w14:paraId="5E94D32F" w14:textId="77777777" w:rsidR="005C52FF" w:rsidRPr="00366054" w:rsidRDefault="005C52FF" w:rsidP="005D0B1A">
      <w:pPr>
        <w:keepNext/>
        <w:keepLines/>
        <w:jc w:val="both"/>
        <w:rPr>
          <w:rFonts w:ascii="Tahoma" w:hAnsi="Tahoma" w:cs="Tahoma"/>
          <w:i/>
          <w:iCs/>
          <w:sz w:val="18"/>
          <w:szCs w:val="22"/>
        </w:rPr>
      </w:pPr>
      <w:r w:rsidRPr="00366054">
        <w:rPr>
          <w:rFonts w:ascii="Tahoma" w:hAnsi="Tahoma" w:cs="Tahoma"/>
          <w:i/>
          <w:iCs/>
          <w:sz w:val="18"/>
          <w:szCs w:val="22"/>
        </w:rPr>
        <w:t>Izjavo izpolnijo in podpišejo tudi VSI posamezni člani skupine ponudnikov – partnerji v primeru skupne ponudbe.</w:t>
      </w:r>
    </w:p>
    <w:p w14:paraId="0E7688B2" w14:textId="77777777" w:rsidR="005C52FF" w:rsidRPr="00366054" w:rsidRDefault="005C52FF" w:rsidP="005D0B1A">
      <w:pPr>
        <w:pStyle w:val="Blokbesedila"/>
        <w:keepNext/>
        <w:keepLines/>
        <w:tabs>
          <w:tab w:val="left" w:pos="9354"/>
        </w:tabs>
        <w:ind w:left="0" w:right="-2"/>
        <w:jc w:val="both"/>
        <w:rPr>
          <w:rFonts w:ascii="Tahoma" w:hAnsi="Tahoma" w:cs="Tahoma"/>
          <w:b/>
          <w:sz w:val="20"/>
        </w:rPr>
      </w:pPr>
    </w:p>
    <w:p w14:paraId="7466C73D"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 xml:space="preserve">Navodilo: </w:t>
      </w:r>
    </w:p>
    <w:p w14:paraId="25F6604E" w14:textId="77777777" w:rsidR="005C52FF" w:rsidRPr="00366054" w:rsidRDefault="005C52FF" w:rsidP="005D0B1A">
      <w:pPr>
        <w:keepNext/>
        <w:keepLines/>
        <w:jc w:val="both"/>
      </w:pPr>
      <w:r w:rsidRPr="00366054">
        <w:rPr>
          <w:rFonts w:ascii="Tahoma" w:hAnsi="Tahoma" w:cs="Tahoma"/>
          <w:b/>
          <w:i/>
          <w:iCs/>
          <w:sz w:val="18"/>
          <w:szCs w:val="22"/>
        </w:rPr>
        <w:t>Ponudnik</w:t>
      </w:r>
      <w:r w:rsidRPr="00366054">
        <w:rPr>
          <w:rFonts w:ascii="Tahoma" w:hAnsi="Tahoma" w:cs="Tahoma"/>
          <w:i/>
          <w:iCs/>
          <w:sz w:val="18"/>
          <w:szCs w:val="22"/>
        </w:rPr>
        <w:t xml:space="preserve">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77D94E99" w14:textId="77777777" w:rsidR="005C52FF" w:rsidRPr="00366054" w:rsidRDefault="005C52FF" w:rsidP="005D0B1A">
      <w:pPr>
        <w:keepNext/>
        <w:keepLines/>
        <w:jc w:val="both"/>
        <w:rPr>
          <w:rFonts w:ascii="Tahoma" w:hAnsi="Tahoma" w:cs="Tahoma"/>
          <w:i/>
          <w:iCs/>
          <w:sz w:val="10"/>
          <w:szCs w:val="22"/>
        </w:rPr>
      </w:pPr>
    </w:p>
    <w:p w14:paraId="66A9419C" w14:textId="77777777" w:rsidR="005C52FF" w:rsidRPr="00366054" w:rsidRDefault="005C52FF" w:rsidP="005D0B1A">
      <w:pPr>
        <w:keepNext/>
        <w:keepLines/>
        <w:jc w:val="both"/>
      </w:pPr>
      <w:r w:rsidRPr="00366054">
        <w:rPr>
          <w:rFonts w:ascii="Tahoma" w:hAnsi="Tahoma" w:cs="Tahoma"/>
          <w:i/>
          <w:iCs/>
          <w:sz w:val="18"/>
          <w:szCs w:val="22"/>
        </w:rPr>
        <w:t xml:space="preserve">Za </w:t>
      </w:r>
      <w:r w:rsidRPr="00366054">
        <w:rPr>
          <w:rFonts w:ascii="Tahoma" w:hAnsi="Tahoma" w:cs="Tahoma"/>
          <w:b/>
          <w:i/>
          <w:iCs/>
          <w:sz w:val="18"/>
          <w:szCs w:val="22"/>
        </w:rPr>
        <w:t>posameznega člana skupine ponudnikov</w:t>
      </w:r>
      <w:r w:rsidRPr="00366054">
        <w:rPr>
          <w:rFonts w:ascii="Tahoma" w:hAnsi="Tahoma" w:cs="Tahoma"/>
          <w:i/>
          <w:iCs/>
          <w:sz w:val="18"/>
          <w:szCs w:val="22"/>
        </w:rPr>
        <w:t xml:space="preserve"> v okviru skupne ponudbe (partnerja) ponudnik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 xml:space="preserve">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0646EB98" w14:textId="77777777" w:rsidR="005333FC" w:rsidRDefault="005333FC" w:rsidP="005D0B1A">
      <w:pPr>
        <w:keepNext/>
        <w:keepLines/>
        <w:rPr>
          <w:rFonts w:ascii="Tahoma" w:hAnsi="Tahoma" w:cs="Tahoma"/>
        </w:rPr>
      </w:pPr>
      <w:r>
        <w:rPr>
          <w:rFonts w:ascii="Tahoma" w:hAnsi="Tahoma" w:cs="Tahoma"/>
        </w:rPr>
        <w:br w:type="page"/>
      </w:r>
    </w:p>
    <w:p w14:paraId="69C8EB9A" w14:textId="77777777" w:rsidR="005C52FF" w:rsidRPr="00366054" w:rsidRDefault="005C52FF" w:rsidP="005D0B1A">
      <w:pPr>
        <w:keepNext/>
        <w:keepLines/>
        <w:rPr>
          <w:sz w:val="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5C52FF" w:rsidRPr="00366054" w14:paraId="0CA0AD70" w14:textId="77777777" w:rsidTr="00C01D58">
        <w:tc>
          <w:tcPr>
            <w:tcW w:w="599" w:type="dxa"/>
            <w:tcBorders>
              <w:top w:val="single" w:sz="4" w:space="0" w:color="auto"/>
              <w:left w:val="single" w:sz="4" w:space="0" w:color="auto"/>
              <w:bottom w:val="single" w:sz="4" w:space="0" w:color="auto"/>
              <w:right w:val="nil"/>
            </w:tcBorders>
          </w:tcPr>
          <w:p w14:paraId="5C03546D" w14:textId="77777777" w:rsidR="005C52FF" w:rsidRPr="00366054" w:rsidRDefault="005C52FF" w:rsidP="005D0B1A">
            <w:pPr>
              <w:keepNext/>
              <w:keepLines/>
              <w:jc w:val="both"/>
              <w:rPr>
                <w:rFonts w:ascii="Tahoma" w:hAnsi="Tahoma" w:cs="Tahoma"/>
              </w:rPr>
            </w:pPr>
            <w:r w:rsidRPr="00366054">
              <w:rPr>
                <w:rFonts w:ascii="Tahoma" w:hAnsi="Tahoma" w:cs="Tahoma"/>
              </w:rPr>
              <w:br w:type="page"/>
            </w:r>
            <w:r w:rsidRPr="00366054">
              <w:rPr>
                <w:rFonts w:ascii="Tahoma" w:hAnsi="Tahoma" w:cs="Tahoma"/>
              </w:rPr>
              <w:br w:type="page"/>
            </w:r>
            <w:r w:rsidRPr="00366054">
              <w:rPr>
                <w:rFonts w:ascii="Tahoma" w:hAnsi="Tahoma" w:cs="Tahoma"/>
              </w:rPr>
              <w:br w:type="page"/>
            </w:r>
            <w:r w:rsidRPr="00366054">
              <w:rPr>
                <w:rFonts w:ascii="Tahoma" w:hAnsi="Tahoma" w:cs="Tahoma"/>
              </w:rPr>
              <w:br w:type="page"/>
            </w:r>
            <w:r w:rsidRPr="00366054">
              <w:rPr>
                <w:rFonts w:ascii="Tahoma" w:hAnsi="Tahoma" w:cs="Tahoma"/>
                <w:b/>
              </w:rPr>
              <w:br w:type="page"/>
            </w:r>
            <w:r w:rsidRPr="00366054">
              <w:rPr>
                <w:rFonts w:ascii="Tahoma" w:hAnsi="Tahoma" w:cs="Tahoma"/>
              </w:rPr>
              <w:br w:type="page"/>
            </w:r>
          </w:p>
        </w:tc>
        <w:tc>
          <w:tcPr>
            <w:tcW w:w="7628" w:type="dxa"/>
            <w:tcBorders>
              <w:top w:val="single" w:sz="4" w:space="0" w:color="auto"/>
              <w:left w:val="nil"/>
              <w:bottom w:val="single" w:sz="4" w:space="0" w:color="auto"/>
              <w:right w:val="single" w:sz="4" w:space="0" w:color="808080"/>
            </w:tcBorders>
            <w:shd w:val="clear" w:color="auto" w:fill="auto"/>
            <w:vAlign w:val="bottom"/>
            <w:hideMark/>
          </w:tcPr>
          <w:p w14:paraId="06CABF81" w14:textId="77777777" w:rsidR="005C52FF" w:rsidRPr="00C01D58" w:rsidRDefault="005C52FF" w:rsidP="005D0B1A">
            <w:pPr>
              <w:keepNext/>
              <w:keepLines/>
              <w:jc w:val="both"/>
              <w:rPr>
                <w:rFonts w:ascii="Tahoma" w:hAnsi="Tahoma" w:cs="Tahoma"/>
              </w:rPr>
            </w:pP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C01D58">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shd w:val="clear" w:color="auto" w:fill="auto"/>
            <w:hideMark/>
          </w:tcPr>
          <w:p w14:paraId="2B216C8A" w14:textId="77777777" w:rsidR="005C52FF" w:rsidRPr="00C01D58" w:rsidRDefault="00C01D58" w:rsidP="005D0B1A">
            <w:pPr>
              <w:keepNext/>
              <w:keepLines/>
              <w:jc w:val="both"/>
              <w:rPr>
                <w:rFonts w:ascii="Tahoma" w:hAnsi="Tahoma" w:cs="Tahoma"/>
                <w:b/>
              </w:rPr>
            </w:pPr>
            <w:r w:rsidRPr="00C01D58">
              <w:rPr>
                <w:rFonts w:ascii="Tahoma" w:hAnsi="Tahoma" w:cs="Tahoma"/>
                <w:b/>
                <w:i/>
              </w:rPr>
              <w:t>P</w:t>
            </w:r>
            <w:r w:rsidR="005C52FF" w:rsidRPr="00C01D58">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shd w:val="clear" w:color="auto" w:fill="auto"/>
            <w:hideMark/>
          </w:tcPr>
          <w:p w14:paraId="3C4DB835" w14:textId="77777777" w:rsidR="005C52FF" w:rsidRPr="00C01D58" w:rsidRDefault="005C52FF" w:rsidP="005D0B1A">
            <w:pPr>
              <w:keepNext/>
              <w:keepLines/>
              <w:jc w:val="both"/>
              <w:rPr>
                <w:rFonts w:ascii="Tahoma" w:hAnsi="Tahoma" w:cs="Tahoma"/>
                <w:b/>
                <w:i/>
              </w:rPr>
            </w:pPr>
            <w:r w:rsidRPr="00C01D58">
              <w:rPr>
                <w:rFonts w:ascii="Tahoma" w:hAnsi="Tahoma" w:cs="Tahoma"/>
                <w:b/>
                <w:i/>
              </w:rPr>
              <w:t>7/3</w:t>
            </w:r>
          </w:p>
        </w:tc>
      </w:tr>
    </w:tbl>
    <w:p w14:paraId="0B2A4F8C" w14:textId="77777777" w:rsidR="005C52FF" w:rsidRPr="00366054" w:rsidRDefault="005C52FF" w:rsidP="005D0B1A">
      <w:pPr>
        <w:keepNext/>
        <w:keepLines/>
        <w:jc w:val="both"/>
        <w:rPr>
          <w:rFonts w:ascii="Tahoma" w:hAnsi="Tahoma" w:cs="Tahoma"/>
        </w:rPr>
      </w:pPr>
    </w:p>
    <w:p w14:paraId="713A67A0" w14:textId="77777777" w:rsidR="005C52FF" w:rsidRPr="00366054" w:rsidRDefault="005C52FF" w:rsidP="005D0B1A">
      <w:pPr>
        <w:keepNext/>
        <w:keepLines/>
        <w:spacing w:line="360" w:lineRule="auto"/>
        <w:jc w:val="both"/>
        <w:rPr>
          <w:rFonts w:ascii="Tahoma" w:hAnsi="Tahoma" w:cs="Tahoma"/>
        </w:rPr>
      </w:pPr>
      <w:r w:rsidRPr="00366054">
        <w:rPr>
          <w:rFonts w:ascii="Tahoma" w:hAnsi="Tahoma" w:cs="Tahoma"/>
        </w:rPr>
        <w:t>Podizvajalec/subjekt: ____________________________________</w:t>
      </w:r>
      <w:r>
        <w:rPr>
          <w:rFonts w:ascii="Tahoma" w:hAnsi="Tahoma" w:cs="Tahoma"/>
        </w:rPr>
        <w:t>_______________________________</w:t>
      </w:r>
      <w:r w:rsidRPr="00366054">
        <w:rPr>
          <w:rFonts w:ascii="Tahoma" w:hAnsi="Tahoma" w:cs="Tahoma"/>
        </w:rPr>
        <w:t xml:space="preserve"> , </w:t>
      </w:r>
    </w:p>
    <w:p w14:paraId="68A6670C" w14:textId="638363BE" w:rsidR="005C52FF" w:rsidRPr="00D30507" w:rsidRDefault="005C52FF" w:rsidP="005D0B1A">
      <w:pPr>
        <w:keepNext/>
        <w:keepLines/>
        <w:jc w:val="both"/>
        <w:rPr>
          <w:rFonts w:ascii="Tahoma" w:hAnsi="Tahoma" w:cs="Tahoma"/>
          <w:b/>
        </w:rPr>
      </w:pPr>
      <w:r w:rsidRPr="00366054">
        <w:rPr>
          <w:rFonts w:ascii="Tahoma" w:hAnsi="Tahoma" w:cs="Tahoma"/>
        </w:rPr>
        <w:t xml:space="preserve">ki nastopamo kot podizvajalec oziroma kot subjekt, katerih zmogljivosti bo uporabljal ponudnik, ki oddaja ponudbo za javno naročilo </w:t>
      </w:r>
      <w:r w:rsidR="00D30507" w:rsidRPr="00D30507">
        <w:rPr>
          <w:rFonts w:ascii="Tahoma" w:hAnsi="Tahoma" w:cs="Tahoma"/>
          <w:b/>
        </w:rPr>
        <w:t>LPT-76/25 - Dobava betonskih otokov za parkirne sisteme za obdobje 48 mesecev</w:t>
      </w:r>
      <w:r w:rsidRPr="00366054">
        <w:rPr>
          <w:rFonts w:ascii="Tahoma" w:hAnsi="Tahoma" w:cs="Tahoma"/>
        </w:rPr>
        <w:t xml:space="preserve">, </w:t>
      </w:r>
      <w:r w:rsidRPr="00366054">
        <w:rPr>
          <w:rFonts w:ascii="Tahoma" w:hAnsi="Tahoma" w:cs="Tahoma"/>
          <w:u w:val="single"/>
        </w:rPr>
        <w:t>podajamo naslednje izjave</w:t>
      </w:r>
      <w:r w:rsidRPr="00366054">
        <w:rPr>
          <w:rFonts w:ascii="Tahoma" w:hAnsi="Tahoma" w:cs="Tahoma"/>
        </w:rPr>
        <w:t xml:space="preserve">: </w:t>
      </w:r>
    </w:p>
    <w:p w14:paraId="52CC365D" w14:textId="77777777" w:rsidR="005C52FF" w:rsidRPr="00366054" w:rsidRDefault="005C52FF" w:rsidP="005D0B1A">
      <w:pPr>
        <w:keepNext/>
        <w:keepLines/>
        <w:jc w:val="both"/>
        <w:rPr>
          <w:rFonts w:ascii="Tahoma" w:hAnsi="Tahoma" w:cs="Tahoma"/>
          <w:sz w:val="18"/>
        </w:rPr>
      </w:pPr>
      <w:r w:rsidRPr="00366054">
        <w:rPr>
          <w:rFonts w:ascii="Tahoma" w:hAnsi="Tahoma" w:cs="Tahoma"/>
          <w:sz w:val="18"/>
        </w:rPr>
        <w:t xml:space="preserve"> </w:t>
      </w:r>
    </w:p>
    <w:p w14:paraId="7F4E630D" w14:textId="77777777" w:rsidR="005C52FF" w:rsidRPr="00366054" w:rsidRDefault="005C52FF" w:rsidP="005D0B1A">
      <w:pPr>
        <w:keepNext/>
        <w:keepLines/>
        <w:jc w:val="both"/>
        <w:rPr>
          <w:rFonts w:ascii="Tahoma" w:hAnsi="Tahoma" w:cs="Tahoma"/>
          <w:sz w:val="18"/>
        </w:rPr>
      </w:pPr>
    </w:p>
    <w:p w14:paraId="7D3ADEAF" w14:textId="77777777" w:rsidR="005C52FF" w:rsidRPr="00366054" w:rsidRDefault="005C52FF" w:rsidP="0022456E">
      <w:pPr>
        <w:keepNext/>
        <w:keepLines/>
        <w:numPr>
          <w:ilvl w:val="0"/>
          <w:numId w:val="14"/>
        </w:numPr>
        <w:jc w:val="both"/>
        <w:rPr>
          <w:rFonts w:ascii="Tahoma" w:hAnsi="Tahoma" w:cs="Tahoma"/>
          <w:b/>
        </w:rPr>
      </w:pPr>
      <w:r w:rsidRPr="00366054">
        <w:rPr>
          <w:rFonts w:ascii="Tahoma" w:hAnsi="Tahoma" w:cs="Tahoma"/>
          <w:b/>
        </w:rPr>
        <w:t>IZJAVA O SPREJEMANJU POGOJEV RAZPISNE DOKUMENTACIJE</w:t>
      </w:r>
    </w:p>
    <w:p w14:paraId="567DCE3E" w14:textId="77777777" w:rsidR="005C52FF" w:rsidRPr="00366054" w:rsidRDefault="005C52FF" w:rsidP="005D0B1A">
      <w:pPr>
        <w:keepNext/>
        <w:keepLines/>
        <w:jc w:val="both"/>
        <w:rPr>
          <w:rFonts w:ascii="Tahoma" w:hAnsi="Tahoma" w:cs="Tahoma"/>
        </w:rPr>
      </w:pPr>
    </w:p>
    <w:p w14:paraId="335E054E" w14:textId="1FDCCCA4" w:rsidR="005C52FF" w:rsidRPr="00D30507" w:rsidRDefault="005C52FF" w:rsidP="005D0B1A">
      <w:pPr>
        <w:keepNext/>
        <w:keepLines/>
        <w:jc w:val="both"/>
        <w:rPr>
          <w:rFonts w:ascii="Tahoma" w:hAnsi="Tahoma" w:cs="Tahoma"/>
          <w:b/>
        </w:rPr>
      </w:pPr>
      <w:r w:rsidRPr="00366054">
        <w:rPr>
          <w:rFonts w:ascii="Tahoma" w:hAnsi="Tahoma" w:cs="Tahoma"/>
          <w:b/>
        </w:rPr>
        <w:t xml:space="preserve">IZJAVLJAMO, </w:t>
      </w:r>
      <w:r w:rsidRPr="00366054">
        <w:rPr>
          <w:rFonts w:ascii="Tahoma" w:hAnsi="Tahoma" w:cs="Tahoma"/>
        </w:rPr>
        <w:t xml:space="preserve">da se strinjamo z </w:t>
      </w:r>
      <w:r w:rsidRPr="00366054">
        <w:rPr>
          <w:rFonts w:ascii="Tahoma" w:hAnsi="Tahoma" w:cs="Tahoma"/>
          <w:b/>
        </w:rPr>
        <w:t>vsemi</w:t>
      </w:r>
      <w:r w:rsidRPr="00366054">
        <w:rPr>
          <w:rFonts w:ascii="Tahoma" w:hAnsi="Tahoma" w:cs="Tahoma"/>
        </w:rPr>
        <w:t xml:space="preserve"> pogoji in zahtevami razpisne dokumentacije (opisi, določila, zahteve, pogoji, </w:t>
      </w:r>
      <w:proofErr w:type="spellStart"/>
      <w:r w:rsidRPr="00366054">
        <w:rPr>
          <w:rFonts w:ascii="Tahoma" w:hAnsi="Tahoma" w:cs="Tahoma"/>
        </w:rPr>
        <w:t>itd</w:t>
      </w:r>
      <w:proofErr w:type="spellEnd"/>
      <w:r w:rsidRPr="00366054">
        <w:rPr>
          <w:rFonts w:ascii="Tahoma" w:hAnsi="Tahoma" w:cs="Tahoma"/>
        </w:rPr>
        <w:t xml:space="preserve">…) javnega naročila </w:t>
      </w:r>
      <w:r w:rsidR="00D30507" w:rsidRPr="00D30507">
        <w:rPr>
          <w:rFonts w:ascii="Tahoma" w:hAnsi="Tahoma" w:cs="Tahoma"/>
          <w:b/>
        </w:rPr>
        <w:t>LPT-76/25 - Dobava betonskih otokov za parkirne sisteme za obdobje 48 mesecev</w:t>
      </w:r>
      <w:r w:rsidRPr="00366054">
        <w:rPr>
          <w:rFonts w:ascii="Tahoma" w:hAnsi="Tahoma" w:cs="Tahoma"/>
        </w:rPr>
        <w:t xml:space="preserve">, </w:t>
      </w:r>
      <w:r w:rsidRPr="00366054">
        <w:rPr>
          <w:rFonts w:ascii="Tahoma" w:hAnsi="Tahoma" w:cs="Tahoma"/>
          <w:u w:val="single"/>
        </w:rPr>
        <w:t>ki se nanašajo na podizvajalca/e oz. na subjekt/e, katerih zmogljivosti bo uporabljal ponudnik.</w:t>
      </w:r>
      <w:r w:rsidRPr="00366054">
        <w:rPr>
          <w:rFonts w:ascii="Tahoma" w:hAnsi="Tahoma" w:cs="Tahoma"/>
        </w:rPr>
        <w:t xml:space="preserve">   </w:t>
      </w:r>
    </w:p>
    <w:p w14:paraId="38FE4094"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w:t>
      </w:r>
    </w:p>
    <w:p w14:paraId="1E4A69C9" w14:textId="0478655D" w:rsidR="0067419A" w:rsidRPr="0067419A" w:rsidRDefault="0067419A" w:rsidP="0022456E">
      <w:pPr>
        <w:pStyle w:val="Odstavekseznama"/>
        <w:keepNext/>
        <w:keepLines/>
        <w:numPr>
          <w:ilvl w:val="0"/>
          <w:numId w:val="14"/>
        </w:numPr>
        <w:jc w:val="both"/>
        <w:rPr>
          <w:rFonts w:ascii="Tahoma" w:hAnsi="Tahoma" w:cs="Tahoma"/>
          <w:b/>
          <w:sz w:val="22"/>
        </w:rPr>
      </w:pPr>
      <w:r w:rsidRPr="0067419A">
        <w:rPr>
          <w:rFonts w:ascii="Tahoma" w:hAnsi="Tahoma" w:cs="Tahoma"/>
          <w:b/>
          <w:sz w:val="22"/>
        </w:rPr>
        <w:t>TEHNIČNA ZAHTEVE IN OSTALI PONUDBENI POGOJI</w:t>
      </w:r>
    </w:p>
    <w:p w14:paraId="5AC88505" w14:textId="77777777" w:rsidR="005C52FF" w:rsidRPr="00366054" w:rsidRDefault="005C52FF" w:rsidP="005D0B1A">
      <w:pPr>
        <w:keepNext/>
        <w:keepLines/>
        <w:jc w:val="both"/>
        <w:rPr>
          <w:rFonts w:ascii="Tahoma" w:hAnsi="Tahoma" w:cs="Tahoma"/>
        </w:rPr>
      </w:pPr>
    </w:p>
    <w:p w14:paraId="59A3F37F" w14:textId="4A2FE84C"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se strinjamo in v celoti izpolnjujemo </w:t>
      </w:r>
      <w:r w:rsidR="00AB084A" w:rsidRPr="00366054">
        <w:rPr>
          <w:rFonts w:ascii="Tahoma" w:hAnsi="Tahoma" w:cs="Tahoma"/>
        </w:rPr>
        <w:t xml:space="preserve">vse </w:t>
      </w:r>
      <w:r w:rsidR="00AB084A">
        <w:rPr>
          <w:rFonts w:ascii="Tahoma" w:hAnsi="Tahoma" w:cs="Tahoma"/>
        </w:rPr>
        <w:t>pogoje in zahteve glede tehničnih</w:t>
      </w:r>
      <w:r w:rsidR="00AB084A" w:rsidRPr="00366054">
        <w:rPr>
          <w:rFonts w:ascii="Tahoma" w:hAnsi="Tahoma" w:cs="Tahoma"/>
        </w:rPr>
        <w:t xml:space="preserve"> </w:t>
      </w:r>
      <w:r w:rsidR="00AB084A">
        <w:rPr>
          <w:rFonts w:ascii="Tahoma" w:hAnsi="Tahoma" w:cs="Tahoma"/>
        </w:rPr>
        <w:t>pogojev</w:t>
      </w:r>
      <w:r w:rsidR="00AB084A" w:rsidRPr="00366054">
        <w:rPr>
          <w:rFonts w:ascii="Tahoma" w:hAnsi="Tahoma" w:cs="Tahoma"/>
        </w:rPr>
        <w:t xml:space="preserve"> </w:t>
      </w:r>
      <w:r w:rsidR="00AB084A">
        <w:rPr>
          <w:rFonts w:ascii="Tahoma" w:hAnsi="Tahoma" w:cs="Tahoma"/>
        </w:rPr>
        <w:t xml:space="preserve">in ostalih </w:t>
      </w:r>
      <w:r w:rsidR="00AB084A" w:rsidRPr="00366054">
        <w:rPr>
          <w:rFonts w:ascii="Tahoma" w:hAnsi="Tahoma" w:cs="Tahoma"/>
        </w:rPr>
        <w:t>zahtev</w:t>
      </w:r>
      <w:r w:rsidRPr="00366054">
        <w:rPr>
          <w:rFonts w:ascii="Tahoma" w:hAnsi="Tahoma" w:cs="Tahoma"/>
        </w:rPr>
        <w:t xml:space="preserve">, ki so navedeni v točki 2. razpisne dokumentacije oz. v vseh njeni podtočkah, </w:t>
      </w:r>
      <w:r w:rsidRPr="00366054">
        <w:rPr>
          <w:rFonts w:ascii="Tahoma" w:hAnsi="Tahoma" w:cs="Tahoma"/>
          <w:u w:val="single"/>
        </w:rPr>
        <w:t>ki se nanašajo na podizvajalca/e oz. na subjekt/e, katerih zmoglj</w:t>
      </w:r>
      <w:r w:rsidR="00AB084A">
        <w:rPr>
          <w:rFonts w:ascii="Tahoma" w:hAnsi="Tahoma" w:cs="Tahoma"/>
          <w:u w:val="single"/>
        </w:rPr>
        <w:t xml:space="preserve">ivosti bo uporabljal ponudnik. </w:t>
      </w:r>
    </w:p>
    <w:p w14:paraId="01C13172" w14:textId="77777777" w:rsidR="005C52FF" w:rsidRPr="00366054" w:rsidRDefault="005C52FF" w:rsidP="005D0B1A">
      <w:pPr>
        <w:keepNext/>
        <w:keepLines/>
        <w:jc w:val="both"/>
        <w:rPr>
          <w:rFonts w:ascii="Tahoma" w:hAnsi="Tahoma" w:cs="Tahoma"/>
        </w:rPr>
      </w:pPr>
    </w:p>
    <w:p w14:paraId="6B92A1E0" w14:textId="77777777" w:rsidR="005C52FF" w:rsidRPr="00366054" w:rsidRDefault="005C52FF" w:rsidP="0022456E">
      <w:pPr>
        <w:keepNext/>
        <w:keepLines/>
        <w:numPr>
          <w:ilvl w:val="0"/>
          <w:numId w:val="14"/>
        </w:numPr>
        <w:jc w:val="both"/>
        <w:rPr>
          <w:rFonts w:ascii="Tahoma" w:hAnsi="Tahoma" w:cs="Tahoma"/>
          <w:b/>
        </w:rPr>
      </w:pPr>
      <w:r w:rsidRPr="00366054">
        <w:rPr>
          <w:rFonts w:ascii="Tahoma" w:hAnsi="Tahoma" w:cs="Tahoma"/>
          <w:b/>
        </w:rPr>
        <w:t>UGOTAVLJANJE SPOSOBNOSTI PONUDNIKA</w:t>
      </w:r>
    </w:p>
    <w:p w14:paraId="735908CF" w14:textId="77777777" w:rsidR="005C52FF" w:rsidRPr="00366054" w:rsidRDefault="005C52FF" w:rsidP="005D0B1A">
      <w:pPr>
        <w:keepNext/>
        <w:keepLines/>
        <w:jc w:val="both"/>
        <w:rPr>
          <w:rFonts w:ascii="Tahoma" w:hAnsi="Tahoma" w:cs="Tahoma"/>
        </w:rPr>
      </w:pPr>
    </w:p>
    <w:p w14:paraId="39B3D679"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366054">
        <w:rPr>
          <w:rFonts w:ascii="Tahoma" w:hAnsi="Tahoma" w:cs="Tahoma"/>
          <w:u w:val="single"/>
        </w:rPr>
        <w:t xml:space="preserve">ki se nanašajo na podizvajalca/e oz. na subjekt/e, katerih zmogljivosti bo uporabljal ponudnik. </w:t>
      </w:r>
    </w:p>
    <w:p w14:paraId="4337C1BD" w14:textId="77777777" w:rsidR="005C52FF" w:rsidRPr="00366054" w:rsidRDefault="005C52FF" w:rsidP="005D0B1A">
      <w:pPr>
        <w:keepNext/>
        <w:keepLines/>
        <w:jc w:val="both"/>
        <w:rPr>
          <w:rFonts w:ascii="Tahoma" w:hAnsi="Tahoma" w:cs="Tahoma"/>
        </w:rPr>
      </w:pPr>
    </w:p>
    <w:p w14:paraId="4D104B12" w14:textId="77777777" w:rsidR="005C52FF" w:rsidRPr="00366054" w:rsidRDefault="005C52FF" w:rsidP="0022456E">
      <w:pPr>
        <w:keepNext/>
        <w:keepLines/>
        <w:numPr>
          <w:ilvl w:val="1"/>
          <w:numId w:val="14"/>
        </w:numPr>
        <w:jc w:val="both"/>
        <w:rPr>
          <w:rFonts w:ascii="Tahoma" w:hAnsi="Tahoma" w:cs="Tahoma"/>
          <w:b/>
        </w:rPr>
      </w:pPr>
      <w:r w:rsidRPr="00366054">
        <w:rPr>
          <w:rFonts w:ascii="Tahoma" w:hAnsi="Tahoma" w:cs="Tahoma"/>
          <w:b/>
        </w:rPr>
        <w:t>Ugotavljanje sposobnosti (razlogi za izključitev iz sodelovanja v postopku javnega naročanja)</w:t>
      </w:r>
    </w:p>
    <w:p w14:paraId="051CE276" w14:textId="77777777" w:rsidR="005C52FF" w:rsidRPr="00366054" w:rsidRDefault="005C52FF" w:rsidP="005D0B1A">
      <w:pPr>
        <w:keepNext/>
        <w:keepLines/>
        <w:jc w:val="both"/>
        <w:rPr>
          <w:rFonts w:ascii="Tahoma" w:hAnsi="Tahoma" w:cs="Tahoma"/>
          <w:b/>
        </w:rPr>
      </w:pPr>
    </w:p>
    <w:p w14:paraId="40287214" w14:textId="77777777" w:rsidR="005C52FF" w:rsidRPr="00366054" w:rsidRDefault="005C52FF" w:rsidP="005D0B1A">
      <w:pPr>
        <w:keepNext/>
        <w:keepLines/>
        <w:jc w:val="both"/>
        <w:rPr>
          <w:rFonts w:ascii="Tahoma" w:hAnsi="Tahoma" w:cs="Tahoma"/>
          <w:b/>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izpolnjujemo vse zahtevane pogoje naročnika za ugotavljanje sposobnosti oz. da ne obstajajo razlogi za izključitev iz sodelovanja iz postopka javnega naroča</w:t>
      </w:r>
      <w:r w:rsidR="00463DC5">
        <w:rPr>
          <w:rFonts w:ascii="Tahoma" w:hAnsi="Tahoma" w:cs="Tahoma"/>
        </w:rPr>
        <w:t>nja, ki so navedeni v točki 3.</w:t>
      </w:r>
      <w:r w:rsidRPr="00366054">
        <w:rPr>
          <w:rFonts w:ascii="Tahoma" w:hAnsi="Tahoma" w:cs="Tahoma"/>
        </w:rPr>
        <w:t xml:space="preserve"> razpisne dokumentacije. </w:t>
      </w:r>
    </w:p>
    <w:p w14:paraId="6AAD3F5B" w14:textId="77777777" w:rsidR="005C52FF" w:rsidRPr="00366054" w:rsidRDefault="005C52FF" w:rsidP="005D0B1A">
      <w:pPr>
        <w:keepNext/>
        <w:keepLines/>
        <w:jc w:val="both"/>
        <w:rPr>
          <w:rFonts w:ascii="Tahoma" w:hAnsi="Tahoma" w:cs="Tahoma"/>
        </w:rPr>
      </w:pPr>
    </w:p>
    <w:p w14:paraId="13647AF3" w14:textId="77777777" w:rsidR="005C52FF" w:rsidRPr="00366054" w:rsidRDefault="005C52FF" w:rsidP="0022456E">
      <w:pPr>
        <w:keepNext/>
        <w:keepLines/>
        <w:numPr>
          <w:ilvl w:val="1"/>
          <w:numId w:val="14"/>
        </w:numPr>
        <w:jc w:val="both"/>
        <w:rPr>
          <w:rFonts w:ascii="Tahoma" w:hAnsi="Tahoma" w:cs="Tahoma"/>
          <w:b/>
        </w:rPr>
      </w:pPr>
      <w:r w:rsidRPr="00366054">
        <w:rPr>
          <w:rFonts w:ascii="Tahoma" w:hAnsi="Tahoma" w:cs="Tahoma"/>
          <w:b/>
        </w:rPr>
        <w:t>Pogoji za sodelovanje</w:t>
      </w:r>
    </w:p>
    <w:p w14:paraId="10CD7D8B" w14:textId="77777777" w:rsidR="005C52FF" w:rsidRPr="00366054" w:rsidRDefault="005C52FF" w:rsidP="005D0B1A">
      <w:pPr>
        <w:keepNext/>
        <w:keepLines/>
        <w:jc w:val="both"/>
        <w:rPr>
          <w:rFonts w:ascii="Tahoma" w:hAnsi="Tahoma" w:cs="Tahoma"/>
        </w:rPr>
      </w:pPr>
    </w:p>
    <w:p w14:paraId="3655F8FD"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w:t>
      </w:r>
      <w:r w:rsidR="00942BC8">
        <w:rPr>
          <w:rFonts w:ascii="Tahoma" w:hAnsi="Tahoma" w:cs="Tahoma"/>
        </w:rPr>
        <w:t>točkah 2.,3.,4.</w:t>
      </w:r>
      <w:r w:rsidR="00942BC8" w:rsidRPr="00366054">
        <w:rPr>
          <w:rFonts w:ascii="Tahoma" w:hAnsi="Tahoma" w:cs="Tahoma"/>
        </w:rPr>
        <w:t xml:space="preserve"> </w:t>
      </w:r>
      <w:r w:rsidRPr="00366054">
        <w:rPr>
          <w:rFonts w:ascii="Tahoma" w:hAnsi="Tahoma" w:cs="Tahoma"/>
        </w:rPr>
        <w:t xml:space="preserve">razpisne dokumentacije, </w:t>
      </w:r>
      <w:r w:rsidRPr="00366054">
        <w:rPr>
          <w:rFonts w:ascii="Tahoma" w:hAnsi="Tahoma" w:cs="Tahoma"/>
          <w:u w:val="single"/>
        </w:rPr>
        <w:t>ki se nanašajo na podizvajalca/e oz. na subjekt/e, katerih zmogljivosti bo uporabljal ponudnik.</w:t>
      </w:r>
    </w:p>
    <w:p w14:paraId="1B3DE44B" w14:textId="77777777" w:rsidR="005C52FF" w:rsidRDefault="005C52FF" w:rsidP="005D0B1A">
      <w:pPr>
        <w:keepNext/>
        <w:keepLines/>
        <w:rPr>
          <w:rFonts w:ascii="Tahoma" w:hAnsi="Tahoma" w:cs="Tahoma"/>
        </w:rPr>
      </w:pPr>
      <w:r>
        <w:rPr>
          <w:rFonts w:ascii="Tahoma" w:hAnsi="Tahoma" w:cs="Tahoma"/>
        </w:rPr>
        <w:br w:type="page"/>
      </w:r>
    </w:p>
    <w:p w14:paraId="343DFE29" w14:textId="77777777" w:rsidR="005C52FF" w:rsidRPr="00366054" w:rsidRDefault="005C52FF" w:rsidP="0022456E">
      <w:pPr>
        <w:keepNext/>
        <w:keepLines/>
        <w:numPr>
          <w:ilvl w:val="2"/>
          <w:numId w:val="14"/>
        </w:numPr>
        <w:jc w:val="both"/>
        <w:rPr>
          <w:rFonts w:ascii="Tahoma" w:hAnsi="Tahoma" w:cs="Tahoma"/>
          <w:b/>
        </w:rPr>
      </w:pPr>
      <w:r w:rsidRPr="00366054">
        <w:rPr>
          <w:rFonts w:ascii="Tahoma" w:hAnsi="Tahoma" w:cs="Tahoma"/>
          <w:b/>
        </w:rPr>
        <w:lastRenderedPageBreak/>
        <w:t>Ustreznost za opravljanje poklicne dejavnosti</w:t>
      </w:r>
    </w:p>
    <w:p w14:paraId="494C3D77" w14:textId="77777777" w:rsidR="005C52FF" w:rsidRPr="00366054" w:rsidRDefault="005C52FF" w:rsidP="005D0B1A">
      <w:pPr>
        <w:keepNext/>
        <w:keepLines/>
        <w:jc w:val="both"/>
        <w:rPr>
          <w:rFonts w:ascii="Tahoma" w:hAnsi="Tahoma" w:cs="Tahoma"/>
          <w:b/>
        </w:rPr>
      </w:pPr>
    </w:p>
    <w:p w14:paraId="0CDEDE84" w14:textId="77777777" w:rsidR="005C52FF" w:rsidRPr="00366054" w:rsidRDefault="005C52FF" w:rsidP="005D0B1A">
      <w:pPr>
        <w:keepNext/>
        <w:keepLines/>
        <w:jc w:val="both"/>
        <w:rPr>
          <w:rFonts w:ascii="Tahoma" w:hAnsi="Tahoma" w:cs="Tahoma"/>
        </w:rPr>
      </w:pPr>
      <w:r w:rsidRPr="00366054">
        <w:rPr>
          <w:rFonts w:ascii="Tahoma" w:hAnsi="Tahoma" w:cs="Tahoma"/>
          <w:b/>
        </w:rPr>
        <w:t>IZJAVLJAMO</w:t>
      </w:r>
      <w:r w:rsidRPr="00366054">
        <w:rPr>
          <w:rFonts w:ascii="Tahoma" w:hAnsi="Tahoma" w:cs="Tahoma"/>
        </w:rPr>
        <w:t>,</w:t>
      </w:r>
      <w:r w:rsidRPr="00366054">
        <w:rPr>
          <w:rFonts w:ascii="Tahoma" w:hAnsi="Tahoma" w:cs="Tahoma"/>
          <w:b/>
        </w:rPr>
        <w:t xml:space="preserve"> </w:t>
      </w:r>
      <w:r w:rsidRPr="00366054">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 3.2.1. razpisne dokumentacije.</w:t>
      </w:r>
    </w:p>
    <w:p w14:paraId="5D0B3116" w14:textId="77777777" w:rsidR="005C52FF" w:rsidRDefault="005C52FF" w:rsidP="005D0B1A">
      <w:pPr>
        <w:keepNext/>
        <w:keepLines/>
        <w:jc w:val="both"/>
        <w:rPr>
          <w:rFonts w:ascii="Tahoma" w:hAnsi="Tahoma" w:cs="Tahoma"/>
        </w:rPr>
      </w:pPr>
    </w:p>
    <w:p w14:paraId="11670F9B" w14:textId="77777777" w:rsidR="005C52FF" w:rsidRPr="00366054" w:rsidRDefault="005C52FF" w:rsidP="0022456E">
      <w:pPr>
        <w:keepNext/>
        <w:keepLines/>
        <w:numPr>
          <w:ilvl w:val="2"/>
          <w:numId w:val="14"/>
        </w:numPr>
        <w:jc w:val="both"/>
        <w:rPr>
          <w:rFonts w:ascii="Tahoma" w:hAnsi="Tahoma" w:cs="Tahoma"/>
          <w:b/>
        </w:rPr>
      </w:pPr>
      <w:r w:rsidRPr="00366054">
        <w:rPr>
          <w:rFonts w:ascii="Tahoma" w:hAnsi="Tahoma" w:cs="Tahoma"/>
          <w:b/>
        </w:rPr>
        <w:t xml:space="preserve">Tehnična in strokovna sposobnost </w:t>
      </w:r>
    </w:p>
    <w:p w14:paraId="39CE7564" w14:textId="77777777" w:rsidR="005C52FF" w:rsidRPr="00366054" w:rsidRDefault="005C52FF" w:rsidP="005D0B1A">
      <w:pPr>
        <w:keepNext/>
        <w:keepLines/>
        <w:jc w:val="both"/>
        <w:rPr>
          <w:rFonts w:ascii="Tahoma" w:hAnsi="Tahoma" w:cs="Tahoma"/>
        </w:rPr>
      </w:pPr>
    </w:p>
    <w:p w14:paraId="407A4D21"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 (glede na dejavnosti, ki so predmet javnega naročila in jih bo v okviru ponudbe posamezni podizvajalec/subjekt izvajal) izpolnjujemo tehnično in str</w:t>
      </w:r>
      <w:r>
        <w:rPr>
          <w:rFonts w:ascii="Tahoma" w:hAnsi="Tahoma" w:cs="Tahoma"/>
        </w:rPr>
        <w:t>okovno sposobnost iz točke 3.2.2</w:t>
      </w:r>
      <w:r w:rsidRPr="00366054">
        <w:rPr>
          <w:rFonts w:ascii="Tahoma" w:hAnsi="Tahoma" w:cs="Tahoma"/>
        </w:rPr>
        <w:t xml:space="preserve">. razpisne dokumentacije razpisne dokumentacije, </w:t>
      </w:r>
      <w:r w:rsidRPr="00366054">
        <w:rPr>
          <w:rFonts w:ascii="Tahoma" w:hAnsi="Tahoma" w:cs="Tahoma"/>
          <w:u w:val="single"/>
        </w:rPr>
        <w:t>ki se nanašajo na podizvajalca/e oz. na subjekt/e, katerih zmogljivosti bo uporabljal ponudnik</w:t>
      </w:r>
      <w:r w:rsidRPr="00366054">
        <w:rPr>
          <w:rFonts w:ascii="Tahoma" w:hAnsi="Tahoma" w:cs="Tahoma"/>
        </w:rPr>
        <w:t xml:space="preserve">. </w:t>
      </w:r>
    </w:p>
    <w:p w14:paraId="2EEDAFA0" w14:textId="77777777" w:rsidR="005C52FF" w:rsidRPr="00366054" w:rsidRDefault="005C52FF" w:rsidP="005D0B1A">
      <w:pPr>
        <w:keepNext/>
        <w:keepLines/>
        <w:jc w:val="both"/>
        <w:rPr>
          <w:rFonts w:ascii="Tahoma" w:hAnsi="Tahoma" w:cs="Tahoma"/>
        </w:rPr>
      </w:pPr>
    </w:p>
    <w:p w14:paraId="6F774F49" w14:textId="77777777" w:rsidR="005C52FF" w:rsidRPr="00366054" w:rsidRDefault="005C52FF" w:rsidP="0022456E">
      <w:pPr>
        <w:keepNext/>
        <w:keepLines/>
        <w:numPr>
          <w:ilvl w:val="0"/>
          <w:numId w:val="14"/>
        </w:numPr>
        <w:jc w:val="both"/>
        <w:rPr>
          <w:rFonts w:ascii="Tahoma" w:hAnsi="Tahoma" w:cs="Tahoma"/>
          <w:b/>
        </w:rPr>
      </w:pPr>
      <w:r w:rsidRPr="00366054">
        <w:rPr>
          <w:rFonts w:ascii="Tahoma" w:hAnsi="Tahoma" w:cs="Tahoma"/>
          <w:b/>
        </w:rPr>
        <w:t>IZJAVA O SPREJEMANJU OSTALIH POGOJEV/ZAHTEV RAZPISNE DOKUMENTACIJE</w:t>
      </w:r>
    </w:p>
    <w:p w14:paraId="4F298C45" w14:textId="77777777" w:rsidR="005C52FF" w:rsidRPr="00366054" w:rsidRDefault="005C52FF" w:rsidP="005D0B1A">
      <w:pPr>
        <w:keepNext/>
        <w:keepLines/>
        <w:jc w:val="both"/>
        <w:rPr>
          <w:rFonts w:ascii="Tahoma" w:hAnsi="Tahoma" w:cs="Tahoma"/>
        </w:rPr>
      </w:pPr>
    </w:p>
    <w:p w14:paraId="07F70A83" w14:textId="76D8AEBD" w:rsidR="005C52FF"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nismo uvrščeni v evidenco poslovnih subjektov katerim je prepovedano poslovanje z naročnikom na podlagi 35. člena </w:t>
      </w:r>
      <w:r w:rsidR="00A04CE4" w:rsidRPr="00A04CE4">
        <w:rPr>
          <w:rFonts w:ascii="Tahoma" w:hAnsi="Tahoma" w:cs="Tahoma"/>
        </w:rPr>
        <w:t xml:space="preserve">Zakona o integriteti in preprečevanju korupcije (Uradni list RS, št. 69/11 – uradno prečiščeno besedilo, 158/20, 3/22 – </w:t>
      </w:r>
      <w:proofErr w:type="spellStart"/>
      <w:r w:rsidR="00A04CE4" w:rsidRPr="00A04CE4">
        <w:rPr>
          <w:rFonts w:ascii="Tahoma" w:hAnsi="Tahoma" w:cs="Tahoma"/>
        </w:rPr>
        <w:t>ZDeb</w:t>
      </w:r>
      <w:proofErr w:type="spellEnd"/>
      <w:r w:rsidR="00A04CE4" w:rsidRPr="00A04CE4">
        <w:rPr>
          <w:rFonts w:ascii="Tahoma" w:hAnsi="Tahoma" w:cs="Tahoma"/>
        </w:rPr>
        <w:t xml:space="preserve"> in 16/23 – </w:t>
      </w:r>
      <w:proofErr w:type="spellStart"/>
      <w:r w:rsidR="00A04CE4" w:rsidRPr="00A04CE4">
        <w:rPr>
          <w:rFonts w:ascii="Tahoma" w:hAnsi="Tahoma" w:cs="Tahoma"/>
        </w:rPr>
        <w:t>ZZPri</w:t>
      </w:r>
      <w:proofErr w:type="spellEnd"/>
      <w:r w:rsidR="00A04CE4" w:rsidRPr="00A04CE4">
        <w:rPr>
          <w:rFonts w:ascii="Tahoma" w:hAnsi="Tahoma" w:cs="Tahoma"/>
        </w:rPr>
        <w:t xml:space="preserve">; v nadaljevanju </w:t>
      </w:r>
      <w:proofErr w:type="spellStart"/>
      <w:r w:rsidR="00A04CE4" w:rsidRPr="00A04CE4">
        <w:rPr>
          <w:rFonts w:ascii="Tahoma" w:hAnsi="Tahoma" w:cs="Tahoma"/>
        </w:rPr>
        <w:t>ZIntPK</w:t>
      </w:r>
      <w:proofErr w:type="spellEnd"/>
      <w:r w:rsidR="00A04CE4" w:rsidRPr="00A04CE4">
        <w:rPr>
          <w:rFonts w:ascii="Tahoma" w:hAnsi="Tahoma" w:cs="Tahoma"/>
        </w:rPr>
        <w:t>)</w:t>
      </w:r>
      <w:r w:rsidRPr="00366054">
        <w:rPr>
          <w:rFonts w:ascii="Tahoma" w:hAnsi="Tahoma" w:cs="Tahoma"/>
        </w:rPr>
        <w:t>.</w:t>
      </w:r>
    </w:p>
    <w:p w14:paraId="2B5AF618" w14:textId="77777777" w:rsidR="00FE2520" w:rsidRDefault="00FE2520" w:rsidP="005D0B1A">
      <w:pPr>
        <w:keepNext/>
        <w:keepLines/>
        <w:jc w:val="both"/>
        <w:rPr>
          <w:rFonts w:ascii="Tahoma" w:hAnsi="Tahoma" w:cs="Tahoma"/>
        </w:rPr>
      </w:pPr>
    </w:p>
    <w:p w14:paraId="5B9FBA87" w14:textId="77777777" w:rsidR="00FE2520" w:rsidRPr="00FE2520" w:rsidRDefault="00FE2520" w:rsidP="005D0B1A">
      <w:pPr>
        <w:keepNext/>
        <w:keepLines/>
        <w:jc w:val="both"/>
        <w:rPr>
          <w:rFonts w:ascii="Tahoma" w:hAnsi="Tahoma" w:cs="Tahoma"/>
          <w:b/>
          <w:bCs/>
          <w:i/>
        </w:rPr>
      </w:pPr>
      <w:r w:rsidRPr="00FE2520">
        <w:rPr>
          <w:rFonts w:ascii="Tahoma" w:hAnsi="Tahoma" w:cs="Tahoma"/>
          <w:b/>
          <w:i/>
        </w:rPr>
        <w:t>(</w:t>
      </w:r>
      <w:r w:rsidRPr="00FE2520">
        <w:rPr>
          <w:rFonts w:ascii="Tahoma" w:hAnsi="Tahoma" w:cs="Tahoma"/>
          <w:b/>
          <w:bCs/>
          <w:i/>
        </w:rPr>
        <w:t xml:space="preserve">Spodaj navedene izjave veljajo </w:t>
      </w:r>
      <w:r w:rsidRPr="00FE2520">
        <w:rPr>
          <w:rFonts w:ascii="Tahoma" w:hAnsi="Tahoma" w:cs="Tahoma"/>
          <w:b/>
          <w:bCs/>
          <w:i/>
          <w:u w:val="single"/>
        </w:rPr>
        <w:t>za podizvajalca/subjekta, katerega zmogljivost uporablja ponudnik</w:t>
      </w:r>
      <w:r w:rsidRPr="00FE2520">
        <w:rPr>
          <w:rFonts w:ascii="Tahoma" w:hAnsi="Tahoma" w:cs="Tahoma"/>
          <w:b/>
          <w:bCs/>
          <w:i/>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w:t>
      </w:r>
      <w:r>
        <w:rPr>
          <w:rFonts w:ascii="Tahoma" w:hAnsi="Tahoma" w:cs="Tahoma"/>
          <w:b/>
          <w:bCs/>
          <w:i/>
        </w:rPr>
        <w:t xml:space="preserve">jivosti bo uporabljal ponudnik. </w:t>
      </w:r>
      <w:r w:rsidRPr="00FE2520">
        <w:rPr>
          <w:rFonts w:ascii="Tahoma" w:hAnsi="Tahoma" w:cs="Tahoma"/>
          <w:b/>
          <w:bCs/>
          <w:i/>
        </w:rPr>
        <w:t>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p>
    <w:p w14:paraId="19C3B5A5" w14:textId="77777777" w:rsidR="00FE2520" w:rsidRPr="00FE2520" w:rsidRDefault="00FE2520" w:rsidP="005D0B1A">
      <w:pPr>
        <w:keepNext/>
        <w:keepLines/>
        <w:jc w:val="both"/>
        <w:rPr>
          <w:rFonts w:ascii="Tahoma" w:hAnsi="Tahoma" w:cs="Tahoma"/>
        </w:rPr>
      </w:pPr>
    </w:p>
    <w:p w14:paraId="041C444D" w14:textId="77777777" w:rsidR="00FE2520" w:rsidRPr="00FE2520" w:rsidRDefault="00FE2520" w:rsidP="005D0B1A">
      <w:pPr>
        <w:keepNext/>
        <w:keepLines/>
        <w:jc w:val="both"/>
        <w:rPr>
          <w:rFonts w:ascii="Tahoma" w:hAnsi="Tahoma" w:cs="Tahoma"/>
        </w:rPr>
      </w:pPr>
      <w:r w:rsidRPr="00FE2520">
        <w:rPr>
          <w:rFonts w:ascii="Tahoma" w:hAnsi="Tahoma" w:cs="Tahoma"/>
          <w:b/>
        </w:rPr>
        <w:t>IZJAVLJAMO</w:t>
      </w:r>
      <w:r w:rsidRPr="00FE2520">
        <w:rPr>
          <w:rFonts w:ascii="Tahoma" w:hAnsi="Tahoma" w:cs="Tahoma"/>
        </w:rPr>
        <w:t>,</w:t>
      </w:r>
    </w:p>
    <w:p w14:paraId="4B74EAC8" w14:textId="77777777" w:rsidR="00FE2520" w:rsidRPr="00FE2520" w:rsidRDefault="00FE2520" w:rsidP="005D0B1A">
      <w:pPr>
        <w:keepNext/>
        <w:keepLines/>
        <w:jc w:val="both"/>
        <w:rPr>
          <w:rFonts w:ascii="Tahoma" w:hAnsi="Tahoma" w:cs="Tahoma"/>
        </w:rPr>
      </w:pPr>
    </w:p>
    <w:p w14:paraId="5F5FC5F5" w14:textId="77777777" w:rsidR="00FE2520" w:rsidRPr="00FE2520" w:rsidRDefault="00FE2520" w:rsidP="0022456E">
      <w:pPr>
        <w:keepNext/>
        <w:keepLines/>
        <w:numPr>
          <w:ilvl w:val="0"/>
          <w:numId w:val="11"/>
        </w:numPr>
        <w:jc w:val="both"/>
        <w:rPr>
          <w:rFonts w:ascii="Tahoma" w:hAnsi="Tahoma" w:cs="Tahoma"/>
        </w:rPr>
      </w:pPr>
      <w:r w:rsidRPr="00FE2520">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783A36E5" w14:textId="77777777" w:rsidR="00FE2520" w:rsidRPr="00FE2520" w:rsidRDefault="00FE2520" w:rsidP="0022456E">
      <w:pPr>
        <w:keepNext/>
        <w:keepLines/>
        <w:numPr>
          <w:ilvl w:val="1"/>
          <w:numId w:val="11"/>
        </w:numPr>
        <w:jc w:val="both"/>
        <w:rPr>
          <w:rFonts w:ascii="Tahoma" w:hAnsi="Tahoma" w:cs="Tahoma"/>
        </w:rPr>
      </w:pPr>
      <w:r w:rsidRPr="00FE2520">
        <w:rPr>
          <w:rFonts w:ascii="Tahoma" w:hAnsi="Tahoma" w:cs="Tahoma"/>
        </w:rPr>
        <w:t>(a) subjekt, ki ga zastopam, ni ruski državljan ali fizična ali pravna oseba, subjekt ali organ s sedežem v Rusiji;</w:t>
      </w:r>
    </w:p>
    <w:p w14:paraId="6C58E8CC" w14:textId="77777777" w:rsidR="00FE2520" w:rsidRPr="00FE2520" w:rsidRDefault="00FE2520" w:rsidP="0022456E">
      <w:pPr>
        <w:keepNext/>
        <w:keepLines/>
        <w:numPr>
          <w:ilvl w:val="1"/>
          <w:numId w:val="11"/>
        </w:numPr>
        <w:jc w:val="both"/>
        <w:rPr>
          <w:rFonts w:ascii="Tahoma" w:hAnsi="Tahoma" w:cs="Tahoma"/>
        </w:rPr>
      </w:pPr>
      <w:r w:rsidRPr="00FE2520">
        <w:rPr>
          <w:rFonts w:ascii="Tahoma" w:hAnsi="Tahoma" w:cs="Tahoma"/>
        </w:rPr>
        <w:t>(b) subjekt, ki ga zastopam, ni pravna oseba, subjekt ali organ, katerega več kot 50-odstotni delež je v neposredni ali posredni lasti subjekta iz točke (a) zgoraj;</w:t>
      </w:r>
    </w:p>
    <w:p w14:paraId="29E7D2D2" w14:textId="77777777" w:rsidR="00FE2520" w:rsidRPr="00FE2520" w:rsidRDefault="00FE2520" w:rsidP="0022456E">
      <w:pPr>
        <w:keepNext/>
        <w:keepLines/>
        <w:numPr>
          <w:ilvl w:val="1"/>
          <w:numId w:val="11"/>
        </w:numPr>
        <w:jc w:val="both"/>
        <w:rPr>
          <w:rFonts w:ascii="Tahoma" w:hAnsi="Tahoma" w:cs="Tahoma"/>
        </w:rPr>
      </w:pPr>
      <w:r w:rsidRPr="00FE2520">
        <w:rPr>
          <w:rFonts w:ascii="Tahoma" w:hAnsi="Tahoma" w:cs="Tahoma"/>
        </w:rPr>
        <w:t>(c) niti jaz niti subjekt, ki ga zastopam, nisva fizična ali pravna oseba, subjekt ali organ, ki deluje v imenu ali po navodilih subjekta iz točke (a) ali (b) zgoraj;</w:t>
      </w:r>
    </w:p>
    <w:p w14:paraId="3D8F8DBE" w14:textId="77777777" w:rsidR="00FE2520" w:rsidRPr="00FE2520" w:rsidRDefault="00FE2520" w:rsidP="0022456E">
      <w:pPr>
        <w:keepNext/>
        <w:keepLines/>
        <w:numPr>
          <w:ilvl w:val="1"/>
          <w:numId w:val="11"/>
        </w:numPr>
        <w:jc w:val="both"/>
        <w:rPr>
          <w:rFonts w:ascii="Tahoma" w:hAnsi="Tahoma" w:cs="Tahoma"/>
        </w:rPr>
      </w:pPr>
      <w:r w:rsidRPr="00FE2520">
        <w:rPr>
          <w:rFonts w:ascii="Tahoma" w:hAnsi="Tahoma" w:cs="Tahoma"/>
        </w:rPr>
        <w:t>(d) ni udeležbe več kot 10 % ponudbene vrednosti podizvajalcev, dobaviteljev ali subjektov, katerih zmogljivosti subjekt, ki ga zastopam, uporablja, ki so subjekti, navedeni v točkah (a) do (c) zgoraj;</w:t>
      </w:r>
    </w:p>
    <w:p w14:paraId="473D887E" w14:textId="77777777" w:rsidR="00FE2520" w:rsidRPr="00FE2520" w:rsidRDefault="00FE2520" w:rsidP="005D0B1A">
      <w:pPr>
        <w:keepNext/>
        <w:keepLines/>
        <w:jc w:val="both"/>
        <w:rPr>
          <w:rFonts w:ascii="Tahoma" w:hAnsi="Tahoma" w:cs="Tahoma"/>
        </w:rPr>
      </w:pPr>
    </w:p>
    <w:p w14:paraId="1EAA14C7" w14:textId="7792EDC0" w:rsidR="00FE2520" w:rsidRDefault="00FE2520" w:rsidP="0022456E">
      <w:pPr>
        <w:keepNext/>
        <w:keepLines/>
        <w:numPr>
          <w:ilvl w:val="0"/>
          <w:numId w:val="11"/>
        </w:numPr>
        <w:jc w:val="both"/>
        <w:rPr>
          <w:rFonts w:ascii="Tahoma" w:hAnsi="Tahoma" w:cs="Tahoma"/>
        </w:rPr>
      </w:pPr>
      <w:r w:rsidRPr="00FE2520">
        <w:rPr>
          <w:rFonts w:ascii="Tahoma" w:hAnsi="Tahoma" w:cs="Tahoma"/>
        </w:rPr>
        <w:t>da smo v celoti seznanjeni z vsebino razpisne dokumentacije ter vsemi njenimi popravki in dopolnitvami oz. spremembami ter da se strinjamo in sprejemamo tudi vse ostale pogoje in zahteve predmetne razpisne dokumentacije, vkl</w:t>
      </w:r>
      <w:r w:rsidR="009D0123">
        <w:rPr>
          <w:rFonts w:ascii="Tahoma" w:hAnsi="Tahoma" w:cs="Tahoma"/>
        </w:rPr>
        <w:t xml:space="preserve">jučno z vsebino </w:t>
      </w:r>
      <w:r w:rsidR="00640C46" w:rsidRPr="00640C46">
        <w:rPr>
          <w:rFonts w:ascii="Tahoma" w:hAnsi="Tahoma" w:cs="Tahoma"/>
        </w:rPr>
        <w:t>okvirnega sporazuma</w:t>
      </w:r>
      <w:r w:rsidRPr="00FE2520">
        <w:rPr>
          <w:rFonts w:ascii="Tahoma" w:hAnsi="Tahoma" w:cs="Tahoma"/>
        </w:rPr>
        <w:t xml:space="preserve"> in vzorci finančnih zavarovanj ter prevzemamo kazensko in materialno odgovornost, da so vsi podatki in dokumenti, podani v ponudbi, resnični, in da priložene listine ustrezajo originalu. </w:t>
      </w:r>
    </w:p>
    <w:p w14:paraId="7DEBE94F" w14:textId="77777777" w:rsidR="00FE2520" w:rsidRDefault="00FE2520" w:rsidP="005D0B1A">
      <w:pPr>
        <w:keepNext/>
        <w:keepLines/>
        <w:rPr>
          <w:rFonts w:ascii="Tahoma" w:hAnsi="Tahoma" w:cs="Tahoma"/>
        </w:rPr>
      </w:pPr>
      <w:r>
        <w:rPr>
          <w:rFonts w:ascii="Tahoma" w:hAnsi="Tahoma" w:cs="Tahoma"/>
        </w:rPr>
        <w:br w:type="page"/>
      </w:r>
    </w:p>
    <w:p w14:paraId="6EDCC3FA" w14:textId="77777777" w:rsidR="00CE4EB4" w:rsidRPr="00CE4EB4" w:rsidRDefault="00CE4EB4" w:rsidP="00CE4EB4">
      <w:pPr>
        <w:keepNext/>
        <w:keepLines/>
        <w:jc w:val="both"/>
        <w:rPr>
          <w:rFonts w:ascii="Tahoma" w:hAnsi="Tahoma" w:cs="Tahoma"/>
        </w:rPr>
      </w:pPr>
      <w:r w:rsidRPr="00CE4EB4">
        <w:rPr>
          <w:rFonts w:ascii="Tahoma" w:hAnsi="Tahoma" w:cs="Tahoma"/>
          <w:b/>
        </w:rPr>
        <w:lastRenderedPageBreak/>
        <w:t>IZJAVLJAMO,</w:t>
      </w:r>
      <w:r w:rsidRPr="00CE4EB4">
        <w:rPr>
          <w:rFonts w:ascii="Tahoma" w:hAnsi="Tahoma" w:cs="Tahoma"/>
        </w:rPr>
        <w:t xml:space="preserve"> da so vsi podatki in dokumenti, podani v ponudbi resnični in da fotokopije priloženih listin ustrezajo originalu.</w:t>
      </w:r>
    </w:p>
    <w:p w14:paraId="2657525F" w14:textId="77777777" w:rsidR="00CE4EB4" w:rsidRPr="00CE4EB4" w:rsidRDefault="00CE4EB4" w:rsidP="00CE4EB4">
      <w:pPr>
        <w:keepNext/>
        <w:keepLines/>
        <w:jc w:val="both"/>
        <w:rPr>
          <w:rFonts w:ascii="Tahoma" w:hAnsi="Tahoma" w:cs="Tahoma"/>
          <w:b/>
        </w:rPr>
      </w:pPr>
    </w:p>
    <w:p w14:paraId="7EFFC66C" w14:textId="41269E50" w:rsidR="00CE4EB4" w:rsidRPr="00CE4EB4" w:rsidRDefault="00CE4EB4" w:rsidP="0022456E">
      <w:pPr>
        <w:keepNext/>
        <w:keepLines/>
        <w:numPr>
          <w:ilvl w:val="0"/>
          <w:numId w:val="27"/>
        </w:numPr>
        <w:jc w:val="both"/>
        <w:rPr>
          <w:rFonts w:ascii="Tahoma" w:hAnsi="Tahoma" w:cs="Tahoma"/>
          <w:b/>
        </w:rPr>
      </w:pPr>
      <w:r w:rsidRPr="00CE4EB4">
        <w:rPr>
          <w:rFonts w:ascii="Tahoma" w:hAnsi="Tahoma" w:cs="Tahoma"/>
          <w:b/>
        </w:rPr>
        <w:t xml:space="preserve">IZJAVA O STRINJANJU </w:t>
      </w:r>
      <w:r w:rsidR="00640C46" w:rsidRPr="00CE4EB4">
        <w:rPr>
          <w:rFonts w:ascii="Tahoma" w:hAnsi="Tahoma" w:cs="Tahoma"/>
          <w:b/>
        </w:rPr>
        <w:t xml:space="preserve">Z OSNUTKOM </w:t>
      </w:r>
      <w:r w:rsidR="00640C46" w:rsidRPr="00640C46">
        <w:rPr>
          <w:rFonts w:ascii="Tahoma" w:hAnsi="Tahoma" w:cs="Tahoma"/>
          <w:b/>
        </w:rPr>
        <w:t>OKVIRNEGA SPORAZUMA</w:t>
      </w:r>
    </w:p>
    <w:p w14:paraId="356C1B1D" w14:textId="77777777" w:rsidR="00CE4EB4" w:rsidRPr="00CE4EB4" w:rsidRDefault="00CE4EB4" w:rsidP="00CE4EB4">
      <w:pPr>
        <w:keepNext/>
        <w:keepLines/>
        <w:jc w:val="both"/>
        <w:rPr>
          <w:rFonts w:ascii="Tahoma" w:hAnsi="Tahoma" w:cs="Tahoma"/>
          <w:b/>
        </w:rPr>
      </w:pPr>
    </w:p>
    <w:p w14:paraId="0F59075F" w14:textId="38B863ED" w:rsidR="00CE4EB4" w:rsidRPr="00CE4EB4" w:rsidRDefault="00CE4EB4" w:rsidP="00CE4EB4">
      <w:pPr>
        <w:keepNext/>
        <w:keepLines/>
        <w:jc w:val="both"/>
        <w:rPr>
          <w:rFonts w:ascii="Tahoma" w:hAnsi="Tahoma" w:cs="Tahoma"/>
        </w:rPr>
      </w:pPr>
      <w:r w:rsidRPr="00CE4EB4">
        <w:rPr>
          <w:rFonts w:ascii="Tahoma" w:hAnsi="Tahoma" w:cs="Tahoma"/>
          <w:b/>
        </w:rPr>
        <w:t xml:space="preserve">IZJAVLJAMO, </w:t>
      </w:r>
      <w:r w:rsidRPr="00CE4EB4">
        <w:rPr>
          <w:rFonts w:ascii="Tahoma" w:hAnsi="Tahoma" w:cs="Tahoma"/>
        </w:rPr>
        <w:t xml:space="preserve">da se strinjamo z opredeljenimi določili osnutka </w:t>
      </w:r>
      <w:r w:rsidR="00D14800" w:rsidRPr="00D14800">
        <w:rPr>
          <w:rFonts w:ascii="Tahoma" w:hAnsi="Tahoma" w:cs="Tahoma"/>
        </w:rPr>
        <w:t>okvirnega sporazuma</w:t>
      </w:r>
      <w:r w:rsidRPr="00CE4EB4">
        <w:rPr>
          <w:rFonts w:ascii="Tahoma" w:hAnsi="Tahoma" w:cs="Tahoma"/>
        </w:rPr>
        <w:t xml:space="preserve"> za izvajanje predmeta javnega naročila</w:t>
      </w:r>
      <w:r w:rsidR="005618F8">
        <w:rPr>
          <w:rFonts w:ascii="Tahoma" w:hAnsi="Tahoma" w:cs="Tahoma"/>
        </w:rPr>
        <w:t>.</w:t>
      </w:r>
    </w:p>
    <w:p w14:paraId="657C8733" w14:textId="77777777" w:rsidR="00CE4EB4" w:rsidRPr="00CE4EB4" w:rsidRDefault="00CE4EB4" w:rsidP="00CE4EB4">
      <w:pPr>
        <w:keepNext/>
        <w:keepLines/>
        <w:jc w:val="both"/>
        <w:rPr>
          <w:rFonts w:ascii="Tahoma" w:hAnsi="Tahoma" w:cs="Tahoma"/>
        </w:rPr>
      </w:pPr>
    </w:p>
    <w:p w14:paraId="755B9880" w14:textId="70401C1B" w:rsidR="00CE4EB4" w:rsidRPr="00CE4EB4" w:rsidRDefault="00CE4EB4" w:rsidP="00CE4EB4">
      <w:pPr>
        <w:keepNext/>
        <w:keepLines/>
        <w:jc w:val="both"/>
        <w:rPr>
          <w:rFonts w:ascii="Tahoma" w:hAnsi="Tahoma" w:cs="Tahoma"/>
          <w:b/>
        </w:rPr>
      </w:pPr>
      <w:r w:rsidRPr="00CE4EB4">
        <w:rPr>
          <w:rFonts w:ascii="Tahoma" w:hAnsi="Tahoma" w:cs="Tahoma"/>
          <w:b/>
        </w:rPr>
        <w:t>S podpisom te izjave izdajamo soglasje, da</w:t>
      </w:r>
      <w:r w:rsidR="00814BD3">
        <w:rPr>
          <w:rFonts w:ascii="Tahoma" w:hAnsi="Tahoma" w:cs="Tahoma"/>
          <w:b/>
        </w:rPr>
        <w:t xml:space="preserve"> naročnik oziroma pooblaščeni predstavnik naročnika, tj.</w:t>
      </w:r>
      <w:r w:rsidRPr="00CE4EB4">
        <w:rPr>
          <w:rFonts w:ascii="Tahoma" w:hAnsi="Tahoma" w:cs="Tahoma"/>
          <w:b/>
        </w:rPr>
        <w:t xml:space="preserve"> JAVNI HOLDING Ljubljana d.o.o., ki na podlagi pooblastila naročnika predmetnega javnega naročila, vodi postopek oddaje javnega naročila št. </w:t>
      </w:r>
      <w:r w:rsidR="00D30507" w:rsidRPr="00D30507">
        <w:rPr>
          <w:rFonts w:ascii="Tahoma" w:hAnsi="Tahoma" w:cs="Tahoma"/>
          <w:b/>
        </w:rPr>
        <w:t>LPT-76/25 - Dobava betonskih otokov za parkirne sisteme za obdobje 48 mesecev</w:t>
      </w:r>
      <w:r w:rsidRPr="00CE4EB4">
        <w:rPr>
          <w:rFonts w:ascii="Tahoma" w:hAnsi="Tahoma" w:cs="Tahoma"/>
          <w:b/>
        </w:rPr>
        <w:t>:</w:t>
      </w:r>
    </w:p>
    <w:p w14:paraId="55F652B2" w14:textId="77777777" w:rsidR="00CE4EB4" w:rsidRPr="00CE4EB4" w:rsidRDefault="00CE4EB4" w:rsidP="0022456E">
      <w:pPr>
        <w:keepNext/>
        <w:keepLines/>
        <w:numPr>
          <w:ilvl w:val="0"/>
          <w:numId w:val="26"/>
        </w:numPr>
        <w:jc w:val="both"/>
        <w:rPr>
          <w:rFonts w:ascii="Tahoma" w:hAnsi="Tahoma" w:cs="Tahoma"/>
          <w:b/>
        </w:rPr>
      </w:pPr>
      <w:r w:rsidRPr="00CE4EB4">
        <w:rPr>
          <w:rFonts w:ascii="Tahoma" w:hAnsi="Tahoma" w:cs="Tahoma"/>
          <w:b/>
        </w:rPr>
        <w:t>v zvezi z oddajo predmetnega javnega naročila pridobi podatke za preveritev ponudbe v skladu z 89. členom ZJN-3 v enotnem informacijskem sistemu – eDosje iz devetega odstavka 77. člena ZJN-3,</w:t>
      </w:r>
    </w:p>
    <w:p w14:paraId="65CF5B97" w14:textId="77777777" w:rsidR="00CE4EB4" w:rsidRPr="00CE4EB4" w:rsidRDefault="00CE4EB4" w:rsidP="0022456E">
      <w:pPr>
        <w:keepNext/>
        <w:keepLines/>
        <w:numPr>
          <w:ilvl w:val="0"/>
          <w:numId w:val="26"/>
        </w:numPr>
        <w:jc w:val="both"/>
        <w:rPr>
          <w:rFonts w:ascii="Tahoma" w:hAnsi="Tahoma" w:cs="Tahoma"/>
          <w:b/>
        </w:rPr>
      </w:pPr>
      <w:r w:rsidRPr="00CE4EB4">
        <w:rPr>
          <w:rFonts w:ascii="Tahoma" w:hAnsi="Tahoma" w:cs="Tahoma"/>
          <w:b/>
        </w:rPr>
        <w:t>za potrebe preverjanja izpolnjevanja pogojev v postopku oddaje predmetnega javnega naročila, od Ministrstva za pravosodje pridobi potrdilo iz kazenske evidence za pravne in fizične osebe.</w:t>
      </w:r>
    </w:p>
    <w:p w14:paraId="5EF9A365" w14:textId="77777777" w:rsidR="00CE4EB4" w:rsidRPr="00CE4EB4" w:rsidRDefault="00CE4EB4" w:rsidP="00CE4EB4">
      <w:pPr>
        <w:keepNext/>
        <w:keepLines/>
        <w:jc w:val="both"/>
        <w:rPr>
          <w:rFonts w:ascii="Tahoma" w:hAnsi="Tahoma" w:cs="Tahoma"/>
          <w:b/>
        </w:rPr>
      </w:pPr>
    </w:p>
    <w:p w14:paraId="29FE36FB" w14:textId="77777777" w:rsidR="00CE4EB4" w:rsidRPr="00CE4EB4" w:rsidRDefault="00CE4EB4" w:rsidP="00CE4EB4">
      <w:pPr>
        <w:keepNext/>
        <w:keepLines/>
        <w:jc w:val="both"/>
        <w:rPr>
          <w:rFonts w:ascii="Tahoma" w:hAnsi="Tahoma" w:cs="Tahoma"/>
          <w:b/>
        </w:rPr>
      </w:pPr>
      <w:r w:rsidRPr="00CE4EB4">
        <w:rPr>
          <w:rFonts w:ascii="Tahoma" w:hAnsi="Tahoma" w:cs="Tahoma"/>
          <w:b/>
        </w:rPr>
        <w:t>Ponudnik s sedežem izven Republike Slovenije se zavezujemo, da bomo dokazila o izpolnjevanju zahtev iz tč. 3.1. razpisne dokumentacije iz ustreznih evidenc predložili naročniku sami, v kolikor nas bo naročnik k temu pozval.</w:t>
      </w:r>
    </w:p>
    <w:p w14:paraId="188FF422" w14:textId="77777777" w:rsidR="00CE4EB4" w:rsidRPr="00CE4EB4" w:rsidRDefault="00CE4EB4" w:rsidP="00CE4EB4">
      <w:pPr>
        <w:keepNext/>
        <w:keepLines/>
        <w:jc w:val="both"/>
        <w:rPr>
          <w:rFonts w:ascii="Tahoma" w:hAnsi="Tahoma" w:cs="Tahoma"/>
          <w:b/>
        </w:rPr>
      </w:pPr>
    </w:p>
    <w:p w14:paraId="659571A0" w14:textId="77777777" w:rsidR="00CE4EB4" w:rsidRPr="00CE4EB4" w:rsidRDefault="00CE4EB4" w:rsidP="00CE4EB4">
      <w:pPr>
        <w:keepNext/>
        <w:keepLines/>
        <w:jc w:val="both"/>
        <w:rPr>
          <w:rFonts w:ascii="Tahoma" w:hAnsi="Tahoma" w:cs="Tahoma"/>
          <w:i/>
          <w:u w:val="single"/>
        </w:rPr>
      </w:pPr>
      <w:r w:rsidRPr="00CE4EB4">
        <w:rPr>
          <w:rFonts w:ascii="Tahoma" w:hAnsi="Tahoma" w:cs="Tahoma"/>
          <w:i/>
          <w:u w:val="single"/>
        </w:rPr>
        <w:t>Vse izjave podajamo pod kazensko in materialno odgovornostjo.</w:t>
      </w:r>
    </w:p>
    <w:p w14:paraId="087F92FE" w14:textId="77777777" w:rsidR="005C52FF" w:rsidRPr="00366054" w:rsidRDefault="005C52FF" w:rsidP="005D0B1A">
      <w:pPr>
        <w:keepNext/>
        <w:keepLines/>
        <w:jc w:val="both"/>
        <w:rPr>
          <w:rFonts w:ascii="Tahoma" w:hAnsi="Tahoma" w:cs="Tahoma"/>
          <w:b/>
        </w:rPr>
      </w:pPr>
    </w:p>
    <w:p w14:paraId="2136DA90" w14:textId="77777777" w:rsidR="005C52FF" w:rsidRPr="00366054" w:rsidRDefault="005C52FF" w:rsidP="005D0B1A">
      <w:pPr>
        <w:keepNext/>
        <w:keepLines/>
        <w:jc w:val="both"/>
        <w:rPr>
          <w:rFonts w:ascii="Tahoma" w:hAnsi="Tahoma" w:cs="Tahoma"/>
          <w:b/>
        </w:rPr>
      </w:pPr>
    </w:p>
    <w:p w14:paraId="506B9A4E" w14:textId="77777777" w:rsidR="005C52FF" w:rsidRPr="00366054" w:rsidRDefault="005C52FF" w:rsidP="005D0B1A">
      <w:pPr>
        <w:keepNext/>
        <w:keepLines/>
        <w:jc w:val="both"/>
        <w:rPr>
          <w:rFonts w:ascii="Tahoma" w:hAnsi="Tahoma" w:cs="Tahoma"/>
          <w:b/>
        </w:rPr>
      </w:pPr>
    </w:p>
    <w:p w14:paraId="4B0B93ED" w14:textId="77777777" w:rsidR="005C52FF" w:rsidRPr="00366054" w:rsidRDefault="005C52FF" w:rsidP="005D0B1A">
      <w:pPr>
        <w:keepNext/>
        <w:keepLines/>
        <w:jc w:val="both"/>
        <w:rPr>
          <w:rFonts w:ascii="Tahoma" w:hAnsi="Tahoma" w:cs="Tahoma"/>
          <w:b/>
        </w:rPr>
      </w:pPr>
    </w:p>
    <w:p w14:paraId="1636D307" w14:textId="77777777" w:rsidR="005C52FF" w:rsidRPr="00366054" w:rsidRDefault="005C52FF" w:rsidP="005D0B1A">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C52FF" w:rsidRPr="00366054" w14:paraId="4065D002" w14:textId="77777777" w:rsidTr="00874548">
        <w:trPr>
          <w:trHeight w:val="235"/>
        </w:trPr>
        <w:tc>
          <w:tcPr>
            <w:tcW w:w="3401" w:type="dxa"/>
            <w:tcBorders>
              <w:top w:val="nil"/>
              <w:left w:val="nil"/>
              <w:bottom w:val="single" w:sz="4" w:space="0" w:color="auto"/>
              <w:right w:val="nil"/>
            </w:tcBorders>
          </w:tcPr>
          <w:p w14:paraId="504A648C" w14:textId="77777777" w:rsidR="005C52FF" w:rsidRPr="00366054" w:rsidRDefault="005C52FF" w:rsidP="005D0B1A">
            <w:pPr>
              <w:keepNext/>
              <w:keepLines/>
              <w:jc w:val="both"/>
              <w:rPr>
                <w:rFonts w:ascii="Tahoma" w:hAnsi="Tahoma" w:cs="Tahoma"/>
              </w:rPr>
            </w:pPr>
          </w:p>
        </w:tc>
        <w:tc>
          <w:tcPr>
            <w:tcW w:w="2976" w:type="dxa"/>
          </w:tcPr>
          <w:p w14:paraId="510020C1" w14:textId="77777777" w:rsidR="005C52FF" w:rsidRPr="00366054" w:rsidRDefault="005C52FF" w:rsidP="005D0B1A">
            <w:pPr>
              <w:keepNext/>
              <w:keepLines/>
              <w:jc w:val="both"/>
              <w:rPr>
                <w:rFonts w:ascii="Tahoma" w:hAnsi="Tahoma" w:cs="Tahoma"/>
              </w:rPr>
            </w:pPr>
          </w:p>
        </w:tc>
        <w:tc>
          <w:tcPr>
            <w:tcW w:w="3118" w:type="dxa"/>
            <w:tcBorders>
              <w:top w:val="nil"/>
              <w:left w:val="nil"/>
              <w:bottom w:val="single" w:sz="4" w:space="0" w:color="auto"/>
              <w:right w:val="nil"/>
            </w:tcBorders>
          </w:tcPr>
          <w:p w14:paraId="0CF57A69" w14:textId="77777777" w:rsidR="005C52FF" w:rsidRPr="00366054" w:rsidRDefault="005C52FF" w:rsidP="005D0B1A">
            <w:pPr>
              <w:keepNext/>
              <w:keepLines/>
              <w:jc w:val="both"/>
              <w:rPr>
                <w:rFonts w:ascii="Tahoma" w:hAnsi="Tahoma" w:cs="Tahoma"/>
              </w:rPr>
            </w:pPr>
          </w:p>
        </w:tc>
      </w:tr>
      <w:tr w:rsidR="005C52FF" w:rsidRPr="00366054" w14:paraId="084FE15B" w14:textId="77777777" w:rsidTr="00874548">
        <w:trPr>
          <w:trHeight w:val="235"/>
        </w:trPr>
        <w:tc>
          <w:tcPr>
            <w:tcW w:w="3401" w:type="dxa"/>
            <w:tcBorders>
              <w:top w:val="single" w:sz="4" w:space="0" w:color="auto"/>
              <w:left w:val="nil"/>
              <w:bottom w:val="nil"/>
              <w:right w:val="nil"/>
            </w:tcBorders>
            <w:hideMark/>
          </w:tcPr>
          <w:p w14:paraId="1CE9A99B"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(kraj, datum)</w:t>
            </w:r>
          </w:p>
        </w:tc>
        <w:tc>
          <w:tcPr>
            <w:tcW w:w="2976" w:type="dxa"/>
            <w:hideMark/>
          </w:tcPr>
          <w:p w14:paraId="4B1C60B8"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žig</w:t>
            </w:r>
          </w:p>
        </w:tc>
        <w:tc>
          <w:tcPr>
            <w:tcW w:w="3118" w:type="dxa"/>
            <w:tcBorders>
              <w:top w:val="single" w:sz="4" w:space="0" w:color="auto"/>
              <w:left w:val="nil"/>
              <w:bottom w:val="nil"/>
              <w:right w:val="nil"/>
            </w:tcBorders>
            <w:hideMark/>
          </w:tcPr>
          <w:p w14:paraId="1AB762A4"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(podpis odgovorne osebe)</w:t>
            </w:r>
          </w:p>
        </w:tc>
      </w:tr>
    </w:tbl>
    <w:p w14:paraId="7B85273D" w14:textId="77777777" w:rsidR="005C52FF" w:rsidRPr="00366054" w:rsidRDefault="005C52FF" w:rsidP="005D0B1A">
      <w:pPr>
        <w:keepNext/>
        <w:keepLines/>
        <w:jc w:val="both"/>
        <w:rPr>
          <w:rFonts w:ascii="Tahoma" w:hAnsi="Tahoma" w:cs="Tahoma"/>
          <w:b/>
          <w:i/>
          <w:u w:val="single"/>
        </w:rPr>
      </w:pPr>
    </w:p>
    <w:p w14:paraId="3E3F3E6E" w14:textId="77777777" w:rsidR="005C52FF" w:rsidRPr="00366054" w:rsidRDefault="005C52FF" w:rsidP="005D0B1A">
      <w:pPr>
        <w:keepNext/>
        <w:keepLines/>
        <w:jc w:val="both"/>
        <w:rPr>
          <w:rFonts w:ascii="Tahoma" w:hAnsi="Tahoma" w:cs="Tahoma"/>
          <w:b/>
          <w:i/>
          <w:u w:val="single"/>
        </w:rPr>
      </w:pPr>
    </w:p>
    <w:p w14:paraId="1B4AD1C3" w14:textId="77777777" w:rsidR="005C52FF" w:rsidRPr="00366054" w:rsidRDefault="005C52FF" w:rsidP="005D0B1A">
      <w:pPr>
        <w:keepNext/>
        <w:keepLines/>
        <w:jc w:val="both"/>
        <w:rPr>
          <w:rFonts w:ascii="Tahoma" w:hAnsi="Tahoma" w:cs="Tahoma"/>
          <w:b/>
          <w:i/>
          <w:u w:val="single"/>
        </w:rPr>
      </w:pPr>
    </w:p>
    <w:p w14:paraId="205DEA7A" w14:textId="77777777" w:rsidR="005C52FF" w:rsidRPr="00366054" w:rsidRDefault="005C52FF" w:rsidP="005D0B1A">
      <w:pPr>
        <w:keepNext/>
        <w:keepLines/>
        <w:jc w:val="both"/>
        <w:rPr>
          <w:rFonts w:ascii="Tahoma" w:hAnsi="Tahoma" w:cs="Tahoma"/>
          <w:b/>
          <w:i/>
          <w:u w:val="single"/>
        </w:rPr>
      </w:pPr>
    </w:p>
    <w:p w14:paraId="4DF90C7B" w14:textId="77777777" w:rsidR="005C52FF" w:rsidRPr="00366054" w:rsidRDefault="005C52FF" w:rsidP="005D0B1A">
      <w:pPr>
        <w:keepNext/>
        <w:keepLines/>
        <w:jc w:val="both"/>
        <w:rPr>
          <w:rFonts w:ascii="Tahoma" w:hAnsi="Tahoma" w:cs="Tahoma"/>
          <w:b/>
          <w:i/>
          <w:u w:val="single"/>
        </w:rPr>
      </w:pPr>
    </w:p>
    <w:p w14:paraId="6660B36E" w14:textId="77777777" w:rsidR="005C52FF" w:rsidRPr="00366054" w:rsidRDefault="005C52FF" w:rsidP="005D0B1A">
      <w:pPr>
        <w:keepNext/>
        <w:keepLines/>
        <w:jc w:val="both"/>
        <w:rPr>
          <w:rFonts w:ascii="Tahoma" w:hAnsi="Tahoma" w:cs="Tahoma"/>
          <w:b/>
          <w:i/>
          <w:u w:val="single"/>
        </w:rPr>
      </w:pPr>
    </w:p>
    <w:p w14:paraId="26D0809E"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Opomba:</w:t>
      </w:r>
    </w:p>
    <w:p w14:paraId="27E2F854" w14:textId="77777777" w:rsidR="005C52FF" w:rsidRPr="00366054" w:rsidRDefault="005C52FF" w:rsidP="005D0B1A">
      <w:pPr>
        <w:keepNext/>
        <w:keepLines/>
        <w:jc w:val="both"/>
        <w:rPr>
          <w:rFonts w:ascii="Tahoma" w:hAnsi="Tahoma" w:cs="Tahoma"/>
          <w:sz w:val="18"/>
        </w:rPr>
      </w:pPr>
      <w:r w:rsidRPr="00366054">
        <w:rPr>
          <w:rFonts w:ascii="Tahoma" w:hAnsi="Tahoma" w:cs="Tahoma"/>
          <w:i/>
          <w:iCs/>
          <w:sz w:val="18"/>
        </w:rPr>
        <w:t xml:space="preserve">Izjavo izpolnijo in podpišejo </w:t>
      </w:r>
      <w:r w:rsidRPr="00366054">
        <w:rPr>
          <w:rFonts w:ascii="Tahoma" w:hAnsi="Tahoma" w:cs="Tahoma"/>
          <w:b/>
          <w:i/>
          <w:iCs/>
          <w:sz w:val="18"/>
        </w:rPr>
        <w:t>VSI</w:t>
      </w:r>
      <w:r w:rsidRPr="00366054">
        <w:rPr>
          <w:rFonts w:ascii="Tahoma" w:hAnsi="Tahoma" w:cs="Tahoma"/>
          <w:i/>
          <w:iCs/>
          <w:sz w:val="18"/>
        </w:rPr>
        <w:t xml:space="preserve"> </w:t>
      </w:r>
      <w:r w:rsidRPr="00366054">
        <w:rPr>
          <w:rFonts w:ascii="Tahoma" w:hAnsi="Tahoma" w:cs="Tahoma"/>
          <w:i/>
          <w:iCs/>
          <w:sz w:val="18"/>
          <w:u w:val="single"/>
        </w:rPr>
        <w:t>podizvajalci</w:t>
      </w:r>
      <w:r w:rsidRPr="00366054">
        <w:rPr>
          <w:rFonts w:ascii="Tahoma" w:hAnsi="Tahoma" w:cs="Tahoma"/>
          <w:i/>
          <w:iCs/>
          <w:sz w:val="18"/>
        </w:rPr>
        <w:t xml:space="preserve"> (če ponudnik izvaja javno naročilo s podizvajalci) in morebitni </w:t>
      </w:r>
      <w:r w:rsidRPr="00366054">
        <w:rPr>
          <w:rFonts w:ascii="Tahoma" w:hAnsi="Tahoma" w:cs="Tahoma"/>
          <w:i/>
          <w:iCs/>
          <w:sz w:val="18"/>
          <w:u w:val="single"/>
        </w:rPr>
        <w:t>subjekti, katerih zmogljivost uporablja ponudnik</w:t>
      </w:r>
      <w:r w:rsidRPr="00366054">
        <w:rPr>
          <w:rFonts w:ascii="Tahoma" w:hAnsi="Tahoma" w:cs="Tahoma"/>
          <w:i/>
          <w:iCs/>
          <w:sz w:val="18"/>
        </w:rPr>
        <w:t xml:space="preserve"> (v kolikor bo ponudnik uporabil zmogljivosti drugih subjektov za izvedbo javnega naročila).</w:t>
      </w:r>
    </w:p>
    <w:p w14:paraId="495D7A91" w14:textId="77777777" w:rsidR="005C52FF" w:rsidRPr="00366054" w:rsidRDefault="005C52FF" w:rsidP="005D0B1A">
      <w:pPr>
        <w:keepNext/>
        <w:keepLines/>
        <w:jc w:val="both"/>
      </w:pPr>
    </w:p>
    <w:p w14:paraId="2233F487" w14:textId="77777777" w:rsidR="005C52FF" w:rsidRPr="00366054" w:rsidRDefault="005C52FF" w:rsidP="005D0B1A">
      <w:pPr>
        <w:keepNext/>
        <w:keepLines/>
        <w:jc w:val="both"/>
      </w:pPr>
    </w:p>
    <w:p w14:paraId="3E38AF71"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Navodilo:</w:t>
      </w:r>
    </w:p>
    <w:p w14:paraId="1FAF5812" w14:textId="77777777" w:rsidR="005C52FF" w:rsidRPr="00366054" w:rsidRDefault="005C52FF" w:rsidP="005D0B1A">
      <w:pPr>
        <w:keepNext/>
        <w:keepLines/>
        <w:jc w:val="both"/>
      </w:pPr>
      <w:r w:rsidRPr="00366054">
        <w:rPr>
          <w:rFonts w:ascii="Tahoma" w:hAnsi="Tahoma" w:cs="Tahoma"/>
          <w:i/>
          <w:iCs/>
          <w:sz w:val="18"/>
          <w:szCs w:val="22"/>
        </w:rPr>
        <w:t xml:space="preserve">Ponudnik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 xml:space="preserve">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24D27219" w14:textId="77777777" w:rsidR="005C52FF" w:rsidRPr="00366054" w:rsidRDefault="005C52FF" w:rsidP="005D0B1A">
      <w:pPr>
        <w:keepNext/>
        <w:keepLines/>
        <w:jc w:val="both"/>
        <w:rPr>
          <w:rFonts w:ascii="Tahoma" w:hAnsi="Tahoma" w:cs="Tahoma"/>
          <w:bCs/>
          <w:i/>
          <w:noProof/>
          <w:sz w:val="18"/>
          <w:szCs w:val="18"/>
        </w:rPr>
      </w:pPr>
    </w:p>
    <w:p w14:paraId="386FEE77" w14:textId="77777777" w:rsidR="004E07D5" w:rsidRDefault="004E07D5" w:rsidP="005D0B1A">
      <w:pPr>
        <w:keepNext/>
        <w:keepLines/>
        <w:spacing w:after="160" w:line="259" w:lineRule="auto"/>
        <w:rPr>
          <w:rFonts w:ascii="Tahoma" w:hAnsi="Tahoma" w:cs="Tahoma"/>
        </w:rPr>
      </w:pPr>
    </w:p>
    <w:p w14:paraId="391C2CB7" w14:textId="77777777" w:rsidR="004E07D5" w:rsidRDefault="004E07D5" w:rsidP="005D0B1A">
      <w:pPr>
        <w:keepNext/>
        <w:keepLines/>
        <w:spacing w:after="160" w:line="259" w:lineRule="auto"/>
        <w:rPr>
          <w:rFonts w:ascii="Tahoma" w:hAnsi="Tahoma" w:cs="Tahoma"/>
        </w:rPr>
      </w:pPr>
    </w:p>
    <w:p w14:paraId="08EC2806" w14:textId="024F8E52" w:rsidR="004E07D5" w:rsidRDefault="004E07D5" w:rsidP="005D0B1A">
      <w:pPr>
        <w:keepNext/>
        <w:keepLines/>
        <w:spacing w:after="160" w:line="259" w:lineRule="auto"/>
        <w:rPr>
          <w:rFonts w:ascii="Tahoma" w:hAnsi="Tahoma" w:cs="Tahoma"/>
        </w:rPr>
      </w:pPr>
    </w:p>
    <w:p w14:paraId="41138CAC" w14:textId="7E3D3C25" w:rsidR="00C314FD" w:rsidRDefault="00C314FD" w:rsidP="005D0B1A">
      <w:pPr>
        <w:keepNext/>
        <w:keepLines/>
        <w:spacing w:after="160" w:line="259" w:lineRule="auto"/>
        <w:rPr>
          <w:rFonts w:ascii="Tahoma" w:hAnsi="Tahoma" w:cs="Tahoma"/>
        </w:rPr>
      </w:pPr>
    </w:p>
    <w:p w14:paraId="0E395447" w14:textId="77777777" w:rsidR="00F10117" w:rsidRDefault="00F10117" w:rsidP="005D0B1A">
      <w:pPr>
        <w:keepNext/>
        <w:keepLines/>
        <w:spacing w:after="160" w:line="259" w:lineRule="auto"/>
        <w:rPr>
          <w:rFonts w:ascii="Tahoma" w:hAnsi="Tahoma" w:cs="Tahoma"/>
        </w:rPr>
      </w:pPr>
    </w:p>
    <w:p w14:paraId="66C822DA" w14:textId="27056E89" w:rsidR="004E07D5" w:rsidRDefault="004E07D5" w:rsidP="005D0B1A">
      <w:pPr>
        <w:keepNext/>
        <w:keepLines/>
        <w:spacing w:after="160" w:line="259" w:lineRule="auto"/>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E07D5" w:rsidRPr="00112425" w14:paraId="4C8E6860" w14:textId="77777777" w:rsidTr="00971870">
        <w:tc>
          <w:tcPr>
            <w:tcW w:w="8080" w:type="dxa"/>
          </w:tcPr>
          <w:p w14:paraId="03A400CA" w14:textId="77777777" w:rsidR="004E07D5" w:rsidRPr="00112425" w:rsidRDefault="004E07D5" w:rsidP="005D0B1A">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45BF0778" w14:textId="77777777" w:rsidR="004E07D5" w:rsidRPr="00112425" w:rsidRDefault="004E07D5"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7/4</w:t>
            </w:r>
          </w:p>
        </w:tc>
      </w:tr>
    </w:tbl>
    <w:p w14:paraId="0E47064A" w14:textId="77777777" w:rsidR="004E07D5" w:rsidRPr="00112425" w:rsidRDefault="004E07D5" w:rsidP="005D0B1A">
      <w:pPr>
        <w:keepNext/>
        <w:keepLines/>
        <w:rPr>
          <w:rFonts w:ascii="Tahoma" w:hAnsi="Tahoma" w:cs="Tahoma"/>
          <w:b/>
        </w:rPr>
      </w:pPr>
    </w:p>
    <w:p w14:paraId="55C90F6F"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1D620B44" w14:textId="77777777" w:rsidR="004E07D5" w:rsidRPr="00112425" w:rsidRDefault="004E07D5" w:rsidP="005D0B1A">
      <w:pPr>
        <w:keepNext/>
        <w:keepLines/>
        <w:tabs>
          <w:tab w:val="left" w:pos="567"/>
          <w:tab w:val="num" w:pos="851"/>
          <w:tab w:val="left" w:pos="993"/>
        </w:tabs>
        <w:jc w:val="both"/>
        <w:rPr>
          <w:rFonts w:ascii="Tahoma" w:hAnsi="Tahoma" w:cs="Tahoma"/>
        </w:rPr>
      </w:pPr>
    </w:p>
    <w:p w14:paraId="5556DF6E"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00C673DA" w14:textId="77777777" w:rsidR="004E07D5" w:rsidRPr="00112425" w:rsidRDefault="004E07D5" w:rsidP="005D0B1A">
      <w:pPr>
        <w:keepNext/>
        <w:keepLines/>
        <w:tabs>
          <w:tab w:val="left" w:pos="567"/>
          <w:tab w:val="num" w:pos="851"/>
          <w:tab w:val="left" w:pos="993"/>
        </w:tabs>
        <w:jc w:val="both"/>
        <w:rPr>
          <w:rFonts w:ascii="Tahoma" w:hAnsi="Tahoma" w:cs="Tahoma"/>
        </w:rPr>
      </w:pPr>
    </w:p>
    <w:p w14:paraId="58573375" w14:textId="62E7C0FF" w:rsidR="004E07D5" w:rsidRPr="00112425" w:rsidRDefault="004E07D5" w:rsidP="008F74C4">
      <w:pPr>
        <w:keepNext/>
        <w:keepLines/>
        <w:tabs>
          <w:tab w:val="left" w:pos="567"/>
          <w:tab w:val="num" w:pos="851"/>
          <w:tab w:val="left" w:pos="993"/>
        </w:tabs>
        <w:rPr>
          <w:rFonts w:ascii="Tahoma" w:hAnsi="Tahoma" w:cs="Tahoma"/>
        </w:rPr>
      </w:pPr>
      <w:r w:rsidRPr="00112425">
        <w:rPr>
          <w:rFonts w:ascii="Tahoma" w:hAnsi="Tahoma" w:cs="Tahoma"/>
        </w:rPr>
        <w:t>Spodaj podpisani/a, ki sem pri gospodarskemu subjektu</w:t>
      </w:r>
      <w:r w:rsidR="00195FA9">
        <w:rPr>
          <w:rFonts w:ascii="Tahoma" w:hAnsi="Tahoma" w:cs="Tahoma"/>
        </w:rPr>
        <w:t xml:space="preserve"> </w:t>
      </w:r>
      <w:r w:rsidRPr="00112425">
        <w:rPr>
          <w:rFonts w:ascii="Tahoma" w:hAnsi="Tahoma" w:cs="Tahoma"/>
        </w:rPr>
        <w:t>_____________________________________</w:t>
      </w:r>
    </w:p>
    <w:p w14:paraId="245DF15D"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43014444"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22A4C97C"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vodstvenega organa ali</w:t>
      </w:r>
    </w:p>
    <w:p w14:paraId="26D2594A"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6EB82B0B" w14:textId="77777777" w:rsidR="004E07D5" w:rsidRPr="00112425" w:rsidRDefault="004E07D5" w:rsidP="005D0B1A">
      <w:pPr>
        <w:keepNext/>
        <w:keepLines/>
        <w:tabs>
          <w:tab w:val="left" w:pos="567"/>
          <w:tab w:val="num" w:pos="851"/>
          <w:tab w:val="left" w:pos="993"/>
        </w:tabs>
        <w:jc w:val="both"/>
        <w:rPr>
          <w:rFonts w:ascii="Tahoma" w:hAnsi="Tahoma" w:cs="Tahoma"/>
        </w:rPr>
      </w:pPr>
    </w:p>
    <w:p w14:paraId="2A5849EC"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18189F34"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zastopanje ali</w:t>
      </w:r>
    </w:p>
    <w:p w14:paraId="03A057C6"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odločanje ali</w:t>
      </w:r>
    </w:p>
    <w:p w14:paraId="3953FE27" w14:textId="77777777" w:rsidR="004E07D5" w:rsidRPr="00112425" w:rsidRDefault="004E07D5" w:rsidP="0022456E">
      <w:pPr>
        <w:keepNext/>
        <w:keepLines/>
        <w:numPr>
          <w:ilvl w:val="0"/>
          <w:numId w:val="20"/>
        </w:numPr>
        <w:tabs>
          <w:tab w:val="left" w:pos="567"/>
          <w:tab w:val="num" w:pos="851"/>
          <w:tab w:val="left" w:pos="993"/>
        </w:tabs>
        <w:jc w:val="both"/>
        <w:rPr>
          <w:rFonts w:ascii="Tahoma" w:hAnsi="Tahoma" w:cs="Tahoma"/>
        </w:rPr>
      </w:pPr>
      <w:r w:rsidRPr="00112425">
        <w:rPr>
          <w:rFonts w:ascii="Tahoma" w:hAnsi="Tahoma" w:cs="Tahoma"/>
        </w:rPr>
        <w:t>nadzor v njem,</w:t>
      </w:r>
    </w:p>
    <w:p w14:paraId="6649F2FC" w14:textId="77777777" w:rsidR="004E07D5" w:rsidRPr="00112425" w:rsidRDefault="004E07D5" w:rsidP="005D0B1A">
      <w:pPr>
        <w:keepNext/>
        <w:keepLines/>
        <w:tabs>
          <w:tab w:val="left" w:pos="567"/>
          <w:tab w:val="num" w:pos="851"/>
          <w:tab w:val="left" w:pos="993"/>
        </w:tabs>
        <w:jc w:val="both"/>
        <w:rPr>
          <w:rFonts w:ascii="Tahoma" w:hAnsi="Tahoma" w:cs="Tahoma"/>
        </w:rPr>
      </w:pPr>
    </w:p>
    <w:p w14:paraId="3DFB9F10"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791209C4" w14:textId="77777777" w:rsidR="004E07D5" w:rsidRPr="00112425" w:rsidRDefault="004E07D5" w:rsidP="005D0B1A">
      <w:pPr>
        <w:keepNext/>
        <w:keepLines/>
        <w:tabs>
          <w:tab w:val="left" w:pos="567"/>
          <w:tab w:val="num" w:pos="851"/>
          <w:tab w:val="left" w:pos="993"/>
        </w:tabs>
        <w:rPr>
          <w:rFonts w:ascii="Tahoma" w:hAnsi="Tahoma" w:cs="Tahoma"/>
          <w:b/>
        </w:rPr>
      </w:pPr>
    </w:p>
    <w:p w14:paraId="440DA60E" w14:textId="77777777" w:rsidR="004E07D5" w:rsidRPr="00531A66" w:rsidRDefault="004E07D5" w:rsidP="005D0B1A">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5AA838AE" w14:textId="77777777" w:rsidR="004E07D5" w:rsidRPr="00112425" w:rsidRDefault="004E07D5" w:rsidP="005D0B1A">
      <w:pPr>
        <w:keepNext/>
        <w:keepLines/>
        <w:tabs>
          <w:tab w:val="left" w:pos="567"/>
          <w:tab w:val="num" w:pos="851"/>
          <w:tab w:val="left" w:pos="993"/>
        </w:tabs>
        <w:jc w:val="both"/>
        <w:rPr>
          <w:rFonts w:ascii="Tahoma" w:hAnsi="Tahoma" w:cs="Tahoma"/>
        </w:rPr>
      </w:pPr>
    </w:p>
    <w:p w14:paraId="02936400" w14:textId="39065361"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w:t>
      </w:r>
      <w:r w:rsidR="00D12BE2" w:rsidRPr="00D12BE2">
        <w:rPr>
          <w:rFonts w:ascii="Tahoma" w:hAnsi="Tahoma" w:cs="Tahoma"/>
        </w:rPr>
        <w:t xml:space="preserve">Kazenskega zakonika (Uradni list RS, št. 50/12 – uradno prečiščeno besedilo, 6/16 – </w:t>
      </w:r>
      <w:proofErr w:type="spellStart"/>
      <w:r w:rsidR="00D12BE2" w:rsidRPr="00D12BE2">
        <w:rPr>
          <w:rFonts w:ascii="Tahoma" w:hAnsi="Tahoma" w:cs="Tahoma"/>
        </w:rPr>
        <w:t>popr</w:t>
      </w:r>
      <w:proofErr w:type="spellEnd"/>
      <w:r w:rsidR="00D12BE2" w:rsidRPr="00D12BE2">
        <w:rPr>
          <w:rFonts w:ascii="Tahoma" w:hAnsi="Tahoma" w:cs="Tahoma"/>
        </w:rPr>
        <w:t>., 54/15, 38/16, 27/17, 23/20, 91/20, 95/21, 186/21, 105/22 – ZZNŠPP in 16/23; v nadaljnjem besedilu: KZ-1)</w:t>
      </w:r>
      <w:r w:rsidRPr="00112425">
        <w:rPr>
          <w:rFonts w:ascii="Tahoma" w:hAnsi="Tahoma" w:cs="Tahoma"/>
        </w:rPr>
        <w:t>, ki so opredeljena v prvem odstavku 75. člena ZJN-3</w:t>
      </w:r>
      <w:r>
        <w:rPr>
          <w:rFonts w:ascii="Tahoma" w:hAnsi="Tahoma" w:cs="Tahoma"/>
        </w:rPr>
        <w:t xml:space="preserve"> </w:t>
      </w:r>
      <w:r w:rsidRPr="00747ACE">
        <w:rPr>
          <w:rFonts w:ascii="Tahoma" w:hAnsi="Tahoma" w:cs="Tahoma"/>
        </w:rPr>
        <w:t>ali za primerljiva kazniva dejanja, ki so jih izrekla tuja sodišča</w:t>
      </w:r>
      <w:r w:rsidRPr="00112425">
        <w:rPr>
          <w:rFonts w:ascii="Tahoma" w:hAnsi="Tahoma" w:cs="Tahoma"/>
        </w:rPr>
        <w:t xml:space="preserve"> in </w:t>
      </w:r>
    </w:p>
    <w:p w14:paraId="6B6FFFFB"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p w14:paraId="42BC31ED" w14:textId="14DE4056" w:rsidR="003E4527" w:rsidRPr="00112425" w:rsidRDefault="003E4527" w:rsidP="003E4527">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48D437AD" w14:textId="64B121EB" w:rsidR="004E07D5" w:rsidRDefault="004E07D5" w:rsidP="005D0B1A">
      <w:pPr>
        <w:keepNext/>
        <w:keepLines/>
        <w:tabs>
          <w:tab w:val="left" w:pos="567"/>
          <w:tab w:val="num" w:pos="851"/>
          <w:tab w:val="left" w:pos="993"/>
        </w:tabs>
        <w:jc w:val="both"/>
        <w:rPr>
          <w:rFonts w:ascii="Arial" w:hAnsi="Arial" w:cs="Arial"/>
          <w:sz w:val="18"/>
          <w:szCs w:val="18"/>
        </w:rPr>
      </w:pPr>
    </w:p>
    <w:p w14:paraId="7A6F2549" w14:textId="25A37EE3" w:rsidR="00A15E29" w:rsidRDefault="00A15E29" w:rsidP="005D0B1A">
      <w:pPr>
        <w:keepNext/>
        <w:keepLines/>
        <w:tabs>
          <w:tab w:val="left" w:pos="567"/>
          <w:tab w:val="num" w:pos="851"/>
          <w:tab w:val="left" w:pos="993"/>
        </w:tabs>
        <w:jc w:val="both"/>
        <w:rPr>
          <w:rFonts w:ascii="Arial" w:hAnsi="Arial" w:cs="Arial"/>
          <w:sz w:val="18"/>
          <w:szCs w:val="18"/>
        </w:rPr>
      </w:pPr>
    </w:p>
    <w:p w14:paraId="0C478630" w14:textId="77777777" w:rsidR="00A15E29" w:rsidRPr="00112425" w:rsidRDefault="00A15E29" w:rsidP="005D0B1A">
      <w:pPr>
        <w:keepNext/>
        <w:keepLines/>
        <w:tabs>
          <w:tab w:val="left" w:pos="567"/>
          <w:tab w:val="num" w:pos="851"/>
          <w:tab w:val="left" w:pos="993"/>
        </w:tabs>
        <w:jc w:val="both"/>
        <w:rPr>
          <w:rFonts w:ascii="Arial" w:hAnsi="Arial" w:cs="Arial"/>
          <w:sz w:val="18"/>
          <w:szCs w:val="18"/>
        </w:rPr>
      </w:pPr>
    </w:p>
    <w:p w14:paraId="1068B4E1"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07D5" w:rsidRPr="00112425" w14:paraId="4C586349" w14:textId="77777777" w:rsidTr="00A85068">
        <w:trPr>
          <w:trHeight w:val="235"/>
        </w:trPr>
        <w:tc>
          <w:tcPr>
            <w:tcW w:w="3402" w:type="dxa"/>
            <w:tcBorders>
              <w:top w:val="single" w:sz="4" w:space="0" w:color="auto"/>
            </w:tcBorders>
          </w:tcPr>
          <w:p w14:paraId="1BEFC4BA"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585AD4C2" w14:textId="77777777" w:rsidR="004E07D5" w:rsidRPr="00112425" w:rsidRDefault="004E07D5" w:rsidP="005D0B1A">
            <w:pPr>
              <w:keepNext/>
              <w:keepLines/>
              <w:jc w:val="center"/>
              <w:rPr>
                <w:rFonts w:ascii="Tahoma" w:hAnsi="Tahoma" w:cs="Tahoma"/>
                <w:snapToGrid w:val="0"/>
                <w:color w:val="000000"/>
              </w:rPr>
            </w:pPr>
          </w:p>
        </w:tc>
        <w:tc>
          <w:tcPr>
            <w:tcW w:w="3686" w:type="dxa"/>
            <w:tcBorders>
              <w:top w:val="single" w:sz="4" w:space="0" w:color="auto"/>
            </w:tcBorders>
          </w:tcPr>
          <w:p w14:paraId="2FA0F15E"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75E5D3F0" w14:textId="689D99A1" w:rsidR="004E07D5" w:rsidRDefault="004E07D5" w:rsidP="005D0B1A">
      <w:pPr>
        <w:keepNext/>
        <w:keepLines/>
        <w:tabs>
          <w:tab w:val="left" w:pos="284"/>
        </w:tabs>
        <w:jc w:val="both"/>
        <w:rPr>
          <w:rFonts w:ascii="Tahoma" w:hAnsi="Tahoma" w:cs="Tahoma"/>
        </w:rPr>
      </w:pPr>
    </w:p>
    <w:p w14:paraId="011BA489" w14:textId="0434979D" w:rsidR="00A15E29" w:rsidRDefault="00A15E29" w:rsidP="005D0B1A">
      <w:pPr>
        <w:keepNext/>
        <w:keepLines/>
        <w:tabs>
          <w:tab w:val="left" w:pos="284"/>
        </w:tabs>
        <w:jc w:val="both"/>
        <w:rPr>
          <w:rFonts w:ascii="Tahoma" w:hAnsi="Tahoma" w:cs="Tahoma"/>
        </w:rPr>
      </w:pPr>
    </w:p>
    <w:p w14:paraId="70A9241F" w14:textId="7749590F" w:rsidR="00A15E29" w:rsidRDefault="00A15E29" w:rsidP="005D0B1A">
      <w:pPr>
        <w:keepNext/>
        <w:keepLines/>
        <w:tabs>
          <w:tab w:val="left" w:pos="284"/>
        </w:tabs>
        <w:jc w:val="both"/>
        <w:rPr>
          <w:rFonts w:ascii="Tahoma" w:hAnsi="Tahoma" w:cs="Tahoma"/>
        </w:rPr>
      </w:pPr>
    </w:p>
    <w:p w14:paraId="53EA9E8B" w14:textId="7245E80D" w:rsidR="00A15E29" w:rsidRDefault="00A15E29" w:rsidP="005D0B1A">
      <w:pPr>
        <w:keepNext/>
        <w:keepLines/>
        <w:tabs>
          <w:tab w:val="left" w:pos="284"/>
        </w:tabs>
        <w:jc w:val="both"/>
        <w:rPr>
          <w:rFonts w:ascii="Tahoma" w:hAnsi="Tahoma" w:cs="Tahoma"/>
        </w:rPr>
      </w:pPr>
    </w:p>
    <w:p w14:paraId="7EE4293D" w14:textId="77777777" w:rsidR="00A15E29" w:rsidRPr="00112425" w:rsidRDefault="00A15E29" w:rsidP="005D0B1A">
      <w:pPr>
        <w:keepNext/>
        <w:keepLines/>
        <w:tabs>
          <w:tab w:val="left" w:pos="284"/>
        </w:tabs>
        <w:jc w:val="both"/>
        <w:rPr>
          <w:rFonts w:ascii="Tahoma" w:hAnsi="Tahoma" w:cs="Tahoma"/>
        </w:rPr>
      </w:pPr>
    </w:p>
    <w:p w14:paraId="0D009806" w14:textId="77777777" w:rsidR="004E07D5" w:rsidRPr="00112425" w:rsidRDefault="004E07D5" w:rsidP="005D0B1A">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6AD4DF24"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0381546E"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1390A641" w14:textId="77777777" w:rsidR="004E07D5" w:rsidRDefault="004E07D5" w:rsidP="005D0B1A">
      <w:pPr>
        <w:keepNext/>
        <w:keepLines/>
        <w:jc w:val="both"/>
        <w:rPr>
          <w:rFonts w:ascii="Tahoma" w:hAnsi="Tahoma" w:cs="Tahoma"/>
          <w:i/>
          <w:sz w:val="18"/>
          <w:szCs w:val="18"/>
        </w:rPr>
      </w:pPr>
    </w:p>
    <w:p w14:paraId="2F46B81F" w14:textId="77777777" w:rsidR="004E07D5" w:rsidRPr="00112425" w:rsidRDefault="004E07D5" w:rsidP="005D0B1A">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4712530E" w14:textId="77777777" w:rsidR="000E56FB" w:rsidRPr="00B00ECA" w:rsidRDefault="005C52FF" w:rsidP="005D0B1A">
      <w:pPr>
        <w:keepNext/>
        <w:keepLines/>
        <w:spacing w:after="160" w:line="259" w:lineRule="auto"/>
      </w:pPr>
      <w:r>
        <w:rPr>
          <w:rFonts w:ascii="Tahoma" w:hAnsi="Tahoma" w:cs="Tahoma"/>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494875" w:rsidRPr="00494875" w14:paraId="37D03BAD" w14:textId="77777777" w:rsidTr="00D509A8">
        <w:tc>
          <w:tcPr>
            <w:tcW w:w="599" w:type="dxa"/>
            <w:tcBorders>
              <w:right w:val="nil"/>
            </w:tcBorders>
          </w:tcPr>
          <w:p w14:paraId="79768199" w14:textId="77777777" w:rsidR="00494875" w:rsidRPr="00494875" w:rsidRDefault="00494875" w:rsidP="00494875">
            <w:pPr>
              <w:keepNext/>
              <w:keepLines/>
              <w:jc w:val="both"/>
              <w:rPr>
                <w:rFonts w:ascii="Tahoma" w:hAnsi="Tahoma" w:cs="Tahoma"/>
              </w:rPr>
            </w:pPr>
            <w:r w:rsidRPr="00494875">
              <w:lastRenderedPageBreak/>
              <w:br w:type="page"/>
            </w:r>
            <w:r w:rsidRPr="00494875">
              <w:br w:type="page"/>
            </w:r>
          </w:p>
        </w:tc>
        <w:tc>
          <w:tcPr>
            <w:tcW w:w="7623" w:type="dxa"/>
            <w:tcBorders>
              <w:left w:val="nil"/>
            </w:tcBorders>
          </w:tcPr>
          <w:p w14:paraId="5256BC19" w14:textId="7126EADD" w:rsidR="00494875" w:rsidRPr="00494875" w:rsidRDefault="00494875" w:rsidP="00494875">
            <w:pPr>
              <w:keepNext/>
              <w:keepLines/>
              <w:jc w:val="both"/>
              <w:rPr>
                <w:rFonts w:ascii="Tahoma" w:hAnsi="Tahoma" w:cs="Tahoma"/>
              </w:rPr>
            </w:pPr>
            <w:r w:rsidRPr="00494875">
              <w:rPr>
                <w:rFonts w:ascii="Tahoma" w:hAnsi="Tahoma" w:cs="Tahoma"/>
              </w:rPr>
              <w:t xml:space="preserve">OSNUTEK </w:t>
            </w:r>
            <w:r w:rsidR="00D24DFB">
              <w:rPr>
                <w:rFonts w:ascii="Tahoma" w:hAnsi="Tahoma" w:cs="Tahoma"/>
              </w:rPr>
              <w:t>OKVIRNEGA SPORAZUMA</w:t>
            </w:r>
          </w:p>
        </w:tc>
        <w:tc>
          <w:tcPr>
            <w:tcW w:w="850" w:type="dxa"/>
            <w:tcBorders>
              <w:right w:val="nil"/>
            </w:tcBorders>
          </w:tcPr>
          <w:p w14:paraId="647AEC1D" w14:textId="77777777" w:rsidR="00494875" w:rsidRPr="00494875" w:rsidRDefault="00494875" w:rsidP="00494875">
            <w:pPr>
              <w:keepNext/>
              <w:keepLines/>
              <w:jc w:val="both"/>
              <w:rPr>
                <w:rFonts w:ascii="Tahoma" w:hAnsi="Tahoma" w:cs="Tahoma"/>
                <w:b/>
              </w:rPr>
            </w:pPr>
            <w:r w:rsidRPr="00494875">
              <w:rPr>
                <w:rFonts w:ascii="Tahoma" w:hAnsi="Tahoma" w:cs="Tahoma"/>
                <w:b/>
                <w:i/>
              </w:rPr>
              <w:t xml:space="preserve">Priloga </w:t>
            </w:r>
          </w:p>
        </w:tc>
        <w:tc>
          <w:tcPr>
            <w:tcW w:w="426" w:type="dxa"/>
            <w:tcBorders>
              <w:left w:val="nil"/>
            </w:tcBorders>
          </w:tcPr>
          <w:p w14:paraId="5AC0F6FD" w14:textId="6B9C387A" w:rsidR="00494875" w:rsidRPr="00494875" w:rsidRDefault="00494875" w:rsidP="00494875">
            <w:pPr>
              <w:keepNext/>
              <w:keepLines/>
              <w:jc w:val="both"/>
              <w:rPr>
                <w:rFonts w:ascii="Tahoma" w:hAnsi="Tahoma" w:cs="Tahoma"/>
                <w:b/>
                <w:i/>
              </w:rPr>
            </w:pPr>
            <w:r>
              <w:rPr>
                <w:rFonts w:ascii="Tahoma" w:hAnsi="Tahoma" w:cs="Tahoma"/>
                <w:b/>
                <w:i/>
              </w:rPr>
              <w:t>8</w:t>
            </w:r>
          </w:p>
        </w:tc>
      </w:tr>
    </w:tbl>
    <w:p w14:paraId="4A94EACB" w14:textId="77777777" w:rsidR="00494875" w:rsidRPr="00494875" w:rsidRDefault="00494875" w:rsidP="00494875">
      <w:pPr>
        <w:keepNext/>
        <w:keepLines/>
        <w:jc w:val="both"/>
        <w:rPr>
          <w:rFonts w:ascii="Tahoma" w:hAnsi="Tahoma" w:cs="Tahoma"/>
        </w:rPr>
      </w:pPr>
    </w:p>
    <w:p w14:paraId="4E004A82" w14:textId="64A10C67" w:rsidR="00494875" w:rsidRPr="00494875" w:rsidRDefault="009F6927" w:rsidP="00494875">
      <w:pPr>
        <w:keepNext/>
        <w:keepLines/>
        <w:tabs>
          <w:tab w:val="left" w:pos="4962"/>
        </w:tabs>
        <w:rPr>
          <w:rFonts w:ascii="Tahoma" w:hAnsi="Tahoma" w:cs="Tahoma"/>
        </w:rPr>
      </w:pPr>
      <w:r>
        <w:rPr>
          <w:rFonts w:ascii="Tahoma" w:hAnsi="Tahoma" w:cs="Tahoma"/>
        </w:rPr>
        <w:t xml:space="preserve">Št. </w:t>
      </w:r>
      <w:r w:rsidR="00806D91" w:rsidRPr="00806D91">
        <w:rPr>
          <w:rFonts w:ascii="Tahoma" w:hAnsi="Tahoma" w:cs="Tahoma"/>
        </w:rPr>
        <w:t>okvirnega sporazuma</w:t>
      </w:r>
      <w:r>
        <w:rPr>
          <w:rFonts w:ascii="Tahoma" w:hAnsi="Tahoma" w:cs="Tahoma"/>
        </w:rPr>
        <w:t xml:space="preserve"> kupca: LPT-</w:t>
      </w:r>
      <w:r w:rsidR="00D509A8">
        <w:rPr>
          <w:rFonts w:ascii="Tahoma" w:hAnsi="Tahoma" w:cs="Tahoma"/>
        </w:rPr>
        <w:t>76/25</w:t>
      </w:r>
    </w:p>
    <w:p w14:paraId="7C37321E" w14:textId="77777777" w:rsidR="00494875" w:rsidRPr="00494875" w:rsidRDefault="00494875" w:rsidP="00494875">
      <w:pPr>
        <w:keepNext/>
        <w:keepLines/>
        <w:tabs>
          <w:tab w:val="left" w:pos="4962"/>
        </w:tabs>
        <w:rPr>
          <w:rFonts w:ascii="Tahoma" w:hAnsi="Tahoma" w:cs="Tahoma"/>
          <w:sz w:val="12"/>
          <w:szCs w:val="12"/>
        </w:rPr>
      </w:pPr>
    </w:p>
    <w:p w14:paraId="6C8AA161" w14:textId="4E5F56FF" w:rsidR="00494875" w:rsidRPr="00494875" w:rsidRDefault="00494875" w:rsidP="00494875">
      <w:pPr>
        <w:keepNext/>
        <w:keepLines/>
        <w:tabs>
          <w:tab w:val="left" w:pos="4962"/>
        </w:tabs>
        <w:rPr>
          <w:rFonts w:ascii="Tahoma" w:hAnsi="Tahoma" w:cs="Tahoma"/>
        </w:rPr>
      </w:pPr>
      <w:r w:rsidRPr="00494875">
        <w:rPr>
          <w:rFonts w:ascii="Tahoma" w:hAnsi="Tahoma" w:cs="Tahoma"/>
        </w:rPr>
        <w:t xml:space="preserve">Št. </w:t>
      </w:r>
      <w:r w:rsidR="00806D91" w:rsidRPr="00806D91">
        <w:rPr>
          <w:rFonts w:ascii="Tahoma" w:hAnsi="Tahoma" w:cs="Tahoma"/>
        </w:rPr>
        <w:t>okvirnega sporazuma</w:t>
      </w:r>
      <w:r w:rsidRPr="00494875">
        <w:rPr>
          <w:rFonts w:ascii="Tahoma" w:hAnsi="Tahoma" w:cs="Tahoma"/>
        </w:rPr>
        <w:t xml:space="preserve"> prodajalca: _______________</w:t>
      </w:r>
    </w:p>
    <w:p w14:paraId="3B9CE9A0" w14:textId="77777777" w:rsidR="00494875" w:rsidRPr="00494875" w:rsidRDefault="00494875" w:rsidP="00494875">
      <w:pPr>
        <w:keepNext/>
        <w:keepLines/>
        <w:rPr>
          <w:rFonts w:ascii="Tahoma" w:hAnsi="Tahoma" w:cs="Tahoma"/>
          <w:b/>
        </w:rPr>
      </w:pPr>
    </w:p>
    <w:p w14:paraId="2A4289CA" w14:textId="77777777" w:rsidR="004A5C59" w:rsidRPr="004A5C59" w:rsidRDefault="004A5C59" w:rsidP="004A5C59">
      <w:pPr>
        <w:keepNext/>
        <w:keepLines/>
        <w:jc w:val="center"/>
        <w:rPr>
          <w:rFonts w:ascii="Tahoma" w:hAnsi="Tahoma" w:cs="Tahoma"/>
          <w:b/>
          <w:sz w:val="24"/>
          <w:szCs w:val="24"/>
        </w:rPr>
      </w:pPr>
      <w:r w:rsidRPr="004A5C59">
        <w:rPr>
          <w:rFonts w:ascii="Tahoma" w:hAnsi="Tahoma" w:cs="Tahoma"/>
          <w:b/>
          <w:sz w:val="24"/>
          <w:szCs w:val="24"/>
        </w:rPr>
        <w:t>OKVIRNI SPORAZUM</w:t>
      </w:r>
    </w:p>
    <w:p w14:paraId="65D9DD83" w14:textId="77777777" w:rsidR="00D24DFB" w:rsidRDefault="004A5C59" w:rsidP="004A5C59">
      <w:pPr>
        <w:keepNext/>
        <w:keepLines/>
        <w:jc w:val="center"/>
        <w:rPr>
          <w:rFonts w:ascii="Tahoma" w:hAnsi="Tahoma" w:cs="Tahoma"/>
          <w:b/>
          <w:sz w:val="24"/>
          <w:szCs w:val="24"/>
        </w:rPr>
      </w:pPr>
      <w:r w:rsidRPr="004A5C59">
        <w:rPr>
          <w:rFonts w:ascii="Tahoma" w:hAnsi="Tahoma" w:cs="Tahoma"/>
          <w:b/>
          <w:sz w:val="24"/>
          <w:szCs w:val="24"/>
        </w:rPr>
        <w:t>ZA</w:t>
      </w:r>
      <w:bookmarkStart w:id="21" w:name="_Hlk196219269"/>
      <w:r w:rsidRPr="004A5C59">
        <w:rPr>
          <w:rFonts w:ascii="Tahoma" w:hAnsi="Tahoma" w:cs="Tahoma"/>
          <w:b/>
          <w:sz w:val="24"/>
          <w:szCs w:val="24"/>
        </w:rPr>
        <w:t xml:space="preserve"> </w:t>
      </w:r>
      <w:r w:rsidR="00D24DFB" w:rsidRPr="00D24DFB">
        <w:rPr>
          <w:rFonts w:ascii="Tahoma" w:hAnsi="Tahoma" w:cs="Tahoma"/>
          <w:b/>
          <w:sz w:val="24"/>
          <w:szCs w:val="24"/>
        </w:rPr>
        <w:t>DOBAV</w:t>
      </w:r>
      <w:r w:rsidR="00D24DFB">
        <w:rPr>
          <w:rFonts w:ascii="Tahoma" w:hAnsi="Tahoma" w:cs="Tahoma"/>
          <w:b/>
          <w:sz w:val="24"/>
          <w:szCs w:val="24"/>
        </w:rPr>
        <w:t>O</w:t>
      </w:r>
      <w:r w:rsidR="00D24DFB" w:rsidRPr="00D24DFB">
        <w:rPr>
          <w:rFonts w:ascii="Tahoma" w:hAnsi="Tahoma" w:cs="Tahoma"/>
          <w:b/>
          <w:sz w:val="24"/>
          <w:szCs w:val="24"/>
        </w:rPr>
        <w:t xml:space="preserve"> BETONSKIH OTOKOV ZA PARKIRNE SISTEME</w:t>
      </w:r>
      <w:r w:rsidR="00D24DFB">
        <w:rPr>
          <w:rFonts w:ascii="Tahoma" w:hAnsi="Tahoma" w:cs="Tahoma"/>
          <w:b/>
          <w:sz w:val="24"/>
          <w:szCs w:val="24"/>
        </w:rPr>
        <w:t xml:space="preserve"> </w:t>
      </w:r>
    </w:p>
    <w:p w14:paraId="55ACE5B8" w14:textId="5938747E" w:rsidR="004A5C59" w:rsidRPr="004A5C59" w:rsidRDefault="00D24DFB" w:rsidP="004A5C59">
      <w:pPr>
        <w:keepNext/>
        <w:keepLines/>
        <w:jc w:val="center"/>
        <w:rPr>
          <w:rFonts w:ascii="Tahoma" w:hAnsi="Tahoma" w:cs="Tahoma"/>
          <w:b/>
        </w:rPr>
      </w:pPr>
      <w:r>
        <w:rPr>
          <w:rFonts w:ascii="Tahoma" w:hAnsi="Tahoma" w:cs="Tahoma"/>
          <w:b/>
          <w:sz w:val="24"/>
          <w:szCs w:val="24"/>
        </w:rPr>
        <w:t>ZA OBDOBJE 48 MESECEV</w:t>
      </w:r>
    </w:p>
    <w:p w14:paraId="64F5ADCA" w14:textId="77777777" w:rsidR="004A5C59" w:rsidRPr="004A5C59" w:rsidRDefault="004A5C59" w:rsidP="004A5C59">
      <w:pPr>
        <w:keepNext/>
        <w:keepLines/>
        <w:rPr>
          <w:rFonts w:ascii="Tahoma" w:hAnsi="Tahoma" w:cs="Tahoma"/>
        </w:rPr>
      </w:pPr>
    </w:p>
    <w:bookmarkEnd w:id="21"/>
    <w:p w14:paraId="40191871" w14:textId="77777777" w:rsidR="004A5C59" w:rsidRPr="004A5C59" w:rsidRDefault="004A5C59" w:rsidP="004A5C59">
      <w:pPr>
        <w:keepNext/>
        <w:keepLines/>
        <w:rPr>
          <w:rFonts w:ascii="Tahoma" w:hAnsi="Tahoma" w:cs="Tahoma"/>
        </w:rPr>
      </w:pPr>
      <w:r w:rsidRPr="004A5C59">
        <w:rPr>
          <w:rFonts w:ascii="Tahoma" w:hAnsi="Tahoma" w:cs="Tahoma"/>
        </w:rPr>
        <w:t>ki ga skleneta</w:t>
      </w:r>
    </w:p>
    <w:p w14:paraId="1DCB7CC5" w14:textId="77777777" w:rsidR="004A5C59" w:rsidRPr="004A5C59" w:rsidRDefault="004A5C59" w:rsidP="004A5C59">
      <w:pPr>
        <w:keepNext/>
        <w:keepLines/>
        <w:tabs>
          <w:tab w:val="left" w:pos="1702"/>
        </w:tabs>
        <w:ind w:left="1701" w:hanging="1701"/>
        <w:rPr>
          <w:rFonts w:ascii="Tahoma" w:hAnsi="Tahoma" w:cs="Tahoma"/>
        </w:rPr>
      </w:pPr>
    </w:p>
    <w:p w14:paraId="227E639D" w14:textId="51F7E022" w:rsidR="004A5C59" w:rsidRDefault="004A5C59" w:rsidP="004A5C59">
      <w:pPr>
        <w:keepNext/>
        <w:keepLines/>
        <w:tabs>
          <w:tab w:val="left" w:pos="1843"/>
        </w:tabs>
        <w:ind w:left="1701" w:hanging="1701"/>
        <w:jc w:val="both"/>
        <w:rPr>
          <w:rFonts w:ascii="Tahoma" w:hAnsi="Tahoma" w:cs="Tahoma"/>
        </w:rPr>
      </w:pPr>
      <w:r w:rsidRPr="004A5C59">
        <w:rPr>
          <w:rFonts w:ascii="Tahoma" w:hAnsi="Tahoma" w:cs="Tahoma"/>
          <w:b/>
        </w:rPr>
        <w:t>KUPEC:</w:t>
      </w:r>
      <w:r w:rsidRPr="004A5C59">
        <w:rPr>
          <w:rFonts w:ascii="Tahoma" w:hAnsi="Tahoma" w:cs="Tahoma"/>
        </w:rPr>
        <w:tab/>
      </w:r>
      <w:r w:rsidRPr="004A5C59">
        <w:rPr>
          <w:rFonts w:ascii="Tahoma" w:hAnsi="Tahoma" w:cs="Tahoma"/>
          <w:b/>
          <w:bCs/>
        </w:rPr>
        <w:t>Javno podjetje Ljubljanska parkirišča in tržnice</w:t>
      </w:r>
      <w:r w:rsidRPr="004A5C59">
        <w:rPr>
          <w:rFonts w:ascii="Tahoma" w:hAnsi="Tahoma" w:cs="Tahoma"/>
          <w:bCs/>
        </w:rPr>
        <w:t xml:space="preserve">, </w:t>
      </w:r>
      <w:r w:rsidRPr="004A5C59">
        <w:rPr>
          <w:rFonts w:ascii="Tahoma" w:hAnsi="Tahoma" w:cs="Tahoma"/>
          <w:b/>
        </w:rPr>
        <w:t>d.o.o.</w:t>
      </w:r>
      <w:r w:rsidRPr="004A5C59">
        <w:rPr>
          <w:rFonts w:ascii="Tahoma" w:hAnsi="Tahoma" w:cs="Tahoma"/>
        </w:rPr>
        <w:t>,</w:t>
      </w:r>
      <w:r w:rsidRPr="004A5C59">
        <w:rPr>
          <w:rFonts w:ascii="Tahoma" w:hAnsi="Tahoma" w:cs="Tahoma"/>
          <w:b/>
        </w:rPr>
        <w:t xml:space="preserve"> </w:t>
      </w:r>
      <w:r w:rsidRPr="004A5C59">
        <w:rPr>
          <w:rFonts w:ascii="Tahoma" w:hAnsi="Tahoma" w:cs="Tahoma"/>
        </w:rPr>
        <w:t>Kopitarjeva ulica 2, 1000 Ljubljana, ki ga zastopa direktor mag. Bojan Babič,</w:t>
      </w:r>
    </w:p>
    <w:p w14:paraId="2D5E6C91" w14:textId="76FCE110" w:rsidR="00C424E4" w:rsidRPr="004A5C59" w:rsidRDefault="00C424E4" w:rsidP="00C424E4">
      <w:pPr>
        <w:keepNext/>
        <w:keepLines/>
        <w:tabs>
          <w:tab w:val="left" w:pos="1843"/>
        </w:tabs>
        <w:ind w:left="3402" w:hanging="1701"/>
        <w:jc w:val="both"/>
        <w:rPr>
          <w:rFonts w:ascii="Tahoma" w:hAnsi="Tahoma" w:cs="Tahoma"/>
        </w:rPr>
      </w:pPr>
      <w:r w:rsidRPr="00C424E4">
        <w:rPr>
          <w:rFonts w:ascii="Tahoma" w:hAnsi="Tahoma" w:cs="Tahoma"/>
        </w:rPr>
        <w:t>davčna številka: 50652613</w:t>
      </w:r>
    </w:p>
    <w:p w14:paraId="65C053E7" w14:textId="77777777" w:rsidR="004A5C59" w:rsidRPr="004A5C59" w:rsidRDefault="004A5C59" w:rsidP="004A5C59">
      <w:pPr>
        <w:keepNext/>
        <w:keepLines/>
        <w:ind w:left="1701" w:hanging="1701"/>
        <w:rPr>
          <w:rFonts w:ascii="Tahoma" w:hAnsi="Tahoma" w:cs="Tahoma"/>
        </w:rPr>
      </w:pPr>
      <w:r w:rsidRPr="004A5C59">
        <w:rPr>
          <w:rFonts w:ascii="Tahoma" w:hAnsi="Tahoma" w:cs="Tahoma"/>
        </w:rPr>
        <w:tab/>
        <w:t>identifikacijska številka za DDV:</w:t>
      </w:r>
      <w:r w:rsidRPr="004A5C59">
        <w:rPr>
          <w:rFonts w:ascii="Tahoma" w:hAnsi="Tahoma" w:cs="Tahoma"/>
        </w:rPr>
        <w:tab/>
        <w:t>SI50652613</w:t>
      </w:r>
    </w:p>
    <w:p w14:paraId="1E5FA4E7" w14:textId="77777777" w:rsidR="004A5C59" w:rsidRPr="004A5C59" w:rsidRDefault="004A5C59" w:rsidP="004A5C59">
      <w:pPr>
        <w:keepNext/>
        <w:keepLines/>
        <w:ind w:left="1701" w:hanging="1620"/>
        <w:jc w:val="both"/>
        <w:rPr>
          <w:rFonts w:ascii="Tahoma" w:hAnsi="Tahoma" w:cs="Tahoma"/>
        </w:rPr>
      </w:pPr>
      <w:r w:rsidRPr="004A5C59">
        <w:rPr>
          <w:rFonts w:ascii="Tahoma" w:hAnsi="Tahoma" w:cs="Tahoma"/>
        </w:rPr>
        <w:tab/>
        <w:t>matična številka:</w:t>
      </w:r>
      <w:r w:rsidRPr="004A5C59">
        <w:rPr>
          <w:rFonts w:ascii="Tahoma" w:hAnsi="Tahoma" w:cs="Tahoma"/>
          <w:color w:val="000000"/>
        </w:rPr>
        <w:t xml:space="preserve"> </w:t>
      </w:r>
      <w:r w:rsidRPr="004A5C59">
        <w:rPr>
          <w:rFonts w:ascii="Tahoma" w:hAnsi="Tahoma" w:cs="Tahoma"/>
          <w:color w:val="000000"/>
        </w:rPr>
        <w:tab/>
      </w:r>
      <w:r w:rsidRPr="004A5C59">
        <w:rPr>
          <w:rFonts w:ascii="Tahoma" w:hAnsi="Tahoma" w:cs="Tahoma"/>
          <w:color w:val="000000"/>
        </w:rPr>
        <w:tab/>
      </w:r>
      <w:r w:rsidRPr="004A5C59">
        <w:rPr>
          <w:rFonts w:ascii="Tahoma" w:hAnsi="Tahoma" w:cs="Tahoma"/>
          <w:color w:val="000000"/>
        </w:rPr>
        <w:tab/>
      </w:r>
      <w:r w:rsidRPr="004A5C59">
        <w:rPr>
          <w:rFonts w:ascii="Tahoma" w:hAnsi="Tahoma" w:cs="Tahoma"/>
        </w:rPr>
        <w:t>5607906000</w:t>
      </w:r>
    </w:p>
    <w:p w14:paraId="5645FF8B" w14:textId="77777777" w:rsidR="004A5C59" w:rsidRPr="004A5C59" w:rsidRDefault="004A5C59" w:rsidP="004A5C59">
      <w:pPr>
        <w:keepNext/>
        <w:keepLines/>
        <w:ind w:left="1620" w:firstLine="81"/>
        <w:jc w:val="both"/>
        <w:rPr>
          <w:rFonts w:ascii="Tahoma" w:hAnsi="Tahoma" w:cs="Tahoma"/>
        </w:rPr>
      </w:pPr>
      <w:r w:rsidRPr="004A5C59">
        <w:rPr>
          <w:rFonts w:ascii="Tahoma" w:hAnsi="Tahoma" w:cs="Tahoma"/>
        </w:rPr>
        <w:t>(v nadaljevanju: kupec)</w:t>
      </w:r>
    </w:p>
    <w:p w14:paraId="5669583A" w14:textId="77777777" w:rsidR="004A5C59" w:rsidRPr="004A5C59" w:rsidRDefault="004A5C59" w:rsidP="004A5C59">
      <w:pPr>
        <w:keepNext/>
        <w:keepLines/>
        <w:tabs>
          <w:tab w:val="left" w:pos="1702"/>
        </w:tabs>
        <w:rPr>
          <w:rFonts w:ascii="Tahoma" w:hAnsi="Tahoma" w:cs="Tahoma"/>
          <w:b/>
        </w:rPr>
      </w:pPr>
    </w:p>
    <w:p w14:paraId="226A9605" w14:textId="77777777" w:rsidR="004A5C59" w:rsidRPr="004A5C59" w:rsidRDefault="004A5C59" w:rsidP="004A5C59">
      <w:pPr>
        <w:keepNext/>
        <w:keepLines/>
        <w:tabs>
          <w:tab w:val="left" w:pos="1702"/>
        </w:tabs>
        <w:rPr>
          <w:rFonts w:ascii="Tahoma" w:hAnsi="Tahoma" w:cs="Tahoma"/>
        </w:rPr>
      </w:pPr>
      <w:r w:rsidRPr="004A5C59">
        <w:rPr>
          <w:rFonts w:ascii="Tahoma" w:hAnsi="Tahoma" w:cs="Tahoma"/>
        </w:rPr>
        <w:t>in</w:t>
      </w:r>
    </w:p>
    <w:p w14:paraId="6E09F556" w14:textId="77777777" w:rsidR="004A5C59" w:rsidRPr="004A5C59" w:rsidRDefault="004A5C59" w:rsidP="004A5C59">
      <w:pPr>
        <w:keepNext/>
        <w:keepLines/>
        <w:tabs>
          <w:tab w:val="left" w:pos="1702"/>
        </w:tabs>
        <w:rPr>
          <w:rFonts w:ascii="Tahoma" w:hAnsi="Tahoma" w:cs="Tahoma"/>
          <w:b/>
        </w:rPr>
      </w:pPr>
    </w:p>
    <w:p w14:paraId="0F15D4F0" w14:textId="77777777" w:rsidR="004A5C59" w:rsidRPr="004A5C59" w:rsidRDefault="004A5C59" w:rsidP="004A5C59">
      <w:pPr>
        <w:keepNext/>
        <w:keepLines/>
        <w:tabs>
          <w:tab w:val="left" w:pos="1702"/>
        </w:tabs>
        <w:rPr>
          <w:rFonts w:ascii="Tahoma" w:hAnsi="Tahoma" w:cs="Tahoma"/>
        </w:rPr>
      </w:pPr>
      <w:r w:rsidRPr="004A5C59">
        <w:rPr>
          <w:rFonts w:ascii="Tahoma" w:hAnsi="Tahoma" w:cs="Tahoma"/>
          <w:b/>
        </w:rPr>
        <w:t xml:space="preserve"> PRODAJALEC:</w:t>
      </w:r>
      <w:r w:rsidRPr="004A5C59">
        <w:rPr>
          <w:rFonts w:ascii="Tahoma" w:hAnsi="Tahoma" w:cs="Tahoma"/>
          <w:b/>
        </w:rPr>
        <w:tab/>
      </w:r>
      <w:r w:rsidRPr="004A5C59">
        <w:rPr>
          <w:rFonts w:ascii="Tahoma" w:hAnsi="Tahoma" w:cs="Tahoma"/>
        </w:rPr>
        <w:t xml:space="preserve">............................................................................................................., </w:t>
      </w:r>
    </w:p>
    <w:p w14:paraId="5396B5DB" w14:textId="77777777" w:rsidR="004A5C59" w:rsidRPr="004A5C59" w:rsidRDefault="004A5C59" w:rsidP="004A5C59">
      <w:pPr>
        <w:keepNext/>
        <w:keepLines/>
        <w:tabs>
          <w:tab w:val="left" w:pos="1702"/>
        </w:tabs>
        <w:ind w:left="1701"/>
        <w:rPr>
          <w:rFonts w:ascii="Tahoma" w:hAnsi="Tahoma" w:cs="Tahoma"/>
        </w:rPr>
      </w:pPr>
      <w:r w:rsidRPr="004A5C59">
        <w:rPr>
          <w:rFonts w:ascii="Tahoma" w:hAnsi="Tahoma" w:cs="Tahoma"/>
        </w:rPr>
        <w:tab/>
        <w:t xml:space="preserve">ki ga zastopa:......................................................................................... </w:t>
      </w:r>
    </w:p>
    <w:p w14:paraId="57CB7503" w14:textId="77777777" w:rsidR="004A5C59" w:rsidRPr="004A5C59" w:rsidRDefault="004A5C59" w:rsidP="004A5C59">
      <w:pPr>
        <w:keepNext/>
        <w:keepLines/>
        <w:tabs>
          <w:tab w:val="left" w:pos="1702"/>
        </w:tabs>
        <w:ind w:left="1701" w:hanging="1701"/>
        <w:rPr>
          <w:rFonts w:ascii="Tahoma" w:hAnsi="Tahoma" w:cs="Tahoma"/>
        </w:rPr>
      </w:pPr>
      <w:r w:rsidRPr="004A5C59">
        <w:rPr>
          <w:rFonts w:ascii="Tahoma" w:hAnsi="Tahoma" w:cs="Tahoma"/>
        </w:rPr>
        <w:tab/>
        <w:t>številka transakcijskega računa: ___________________________</w:t>
      </w:r>
    </w:p>
    <w:p w14:paraId="748A9D79" w14:textId="04C80EEA" w:rsidR="008C3528" w:rsidRDefault="004A5C59" w:rsidP="004A5C59">
      <w:pPr>
        <w:keepNext/>
        <w:keepLines/>
        <w:tabs>
          <w:tab w:val="left" w:pos="1702"/>
        </w:tabs>
        <w:ind w:left="1701" w:hanging="1701"/>
        <w:rPr>
          <w:rFonts w:ascii="Tahoma" w:hAnsi="Tahoma" w:cs="Tahoma"/>
        </w:rPr>
      </w:pPr>
      <w:r w:rsidRPr="004A5C59">
        <w:rPr>
          <w:rFonts w:ascii="Tahoma" w:hAnsi="Tahoma" w:cs="Tahoma"/>
        </w:rPr>
        <w:tab/>
      </w:r>
      <w:r w:rsidR="008C3528">
        <w:rPr>
          <w:rFonts w:ascii="Tahoma" w:hAnsi="Tahoma" w:cs="Tahoma"/>
        </w:rPr>
        <w:t>davčna</w:t>
      </w:r>
      <w:r w:rsidR="008C3528" w:rsidRPr="004A5C59">
        <w:rPr>
          <w:rFonts w:ascii="Tahoma" w:hAnsi="Tahoma" w:cs="Tahoma"/>
        </w:rPr>
        <w:t xml:space="preserve"> številka: _________________________</w:t>
      </w:r>
    </w:p>
    <w:p w14:paraId="3354E7DB" w14:textId="329AB7D1" w:rsidR="004A5C59" w:rsidRDefault="004A5C59" w:rsidP="004A5C59">
      <w:pPr>
        <w:keepNext/>
        <w:keepLines/>
        <w:tabs>
          <w:tab w:val="left" w:pos="1702"/>
        </w:tabs>
        <w:ind w:left="1701" w:hanging="1701"/>
        <w:rPr>
          <w:rFonts w:ascii="Tahoma" w:hAnsi="Tahoma" w:cs="Tahoma"/>
        </w:rPr>
      </w:pPr>
      <w:r w:rsidRPr="004A5C59">
        <w:rPr>
          <w:rFonts w:ascii="Tahoma" w:hAnsi="Tahoma" w:cs="Tahoma"/>
        </w:rPr>
        <w:tab/>
        <w:t>identifikacijska številka za DDV: _________________________</w:t>
      </w:r>
    </w:p>
    <w:p w14:paraId="5B4F8862" w14:textId="79C68406" w:rsidR="004A5C59" w:rsidRPr="004A5C59" w:rsidRDefault="00C424E4" w:rsidP="008C3528">
      <w:pPr>
        <w:keepNext/>
        <w:keepLines/>
        <w:tabs>
          <w:tab w:val="left" w:pos="1702"/>
        </w:tabs>
        <w:ind w:left="1701" w:hanging="1701"/>
        <w:rPr>
          <w:rFonts w:ascii="Tahoma" w:hAnsi="Tahoma" w:cs="Tahoma"/>
        </w:rPr>
      </w:pPr>
      <w:r w:rsidRPr="004A5C59">
        <w:rPr>
          <w:rFonts w:ascii="Tahoma" w:hAnsi="Tahoma" w:cs="Tahoma"/>
        </w:rPr>
        <w:tab/>
      </w:r>
      <w:r w:rsidR="004A5C59" w:rsidRPr="004A5C59">
        <w:rPr>
          <w:rFonts w:ascii="Tahoma" w:hAnsi="Tahoma" w:cs="Tahoma"/>
        </w:rPr>
        <w:tab/>
        <w:t>matična številka: ______________________</w:t>
      </w:r>
    </w:p>
    <w:p w14:paraId="153010EA" w14:textId="77777777" w:rsidR="004A5C59" w:rsidRPr="004A5C59" w:rsidRDefault="004A5C59" w:rsidP="004A5C59">
      <w:pPr>
        <w:keepNext/>
        <w:keepLines/>
        <w:tabs>
          <w:tab w:val="left" w:pos="1702"/>
        </w:tabs>
        <w:ind w:left="1701"/>
        <w:rPr>
          <w:rFonts w:ascii="Tahoma" w:hAnsi="Tahoma" w:cs="Tahoma"/>
        </w:rPr>
      </w:pPr>
      <w:r w:rsidRPr="004A5C59">
        <w:rPr>
          <w:rFonts w:ascii="Tahoma" w:hAnsi="Tahoma" w:cs="Tahoma"/>
        </w:rPr>
        <w:t>(v nadaljevanju: prodajalec)</w:t>
      </w:r>
    </w:p>
    <w:p w14:paraId="70059767" w14:textId="77777777" w:rsidR="004A5C59" w:rsidRPr="004A5C59" w:rsidRDefault="004A5C59" w:rsidP="004A5C59">
      <w:pPr>
        <w:keepNext/>
        <w:keepLines/>
        <w:tabs>
          <w:tab w:val="left" w:pos="1702"/>
        </w:tabs>
        <w:ind w:left="1701"/>
        <w:rPr>
          <w:rFonts w:ascii="Tahoma" w:hAnsi="Tahoma" w:cs="Tahoma"/>
        </w:rPr>
      </w:pPr>
    </w:p>
    <w:p w14:paraId="218E45AD" w14:textId="77777777" w:rsidR="004A5C59" w:rsidRPr="004A5C59" w:rsidRDefault="004A5C59" w:rsidP="004A5C59">
      <w:pPr>
        <w:keepNext/>
        <w:keepLines/>
        <w:tabs>
          <w:tab w:val="left" w:pos="1702"/>
        </w:tabs>
        <w:rPr>
          <w:rFonts w:ascii="Tahoma" w:hAnsi="Tahoma" w:cs="Tahoma"/>
          <w:b/>
        </w:rPr>
      </w:pPr>
    </w:p>
    <w:p w14:paraId="6A13D00B" w14:textId="2A5E7121" w:rsidR="004A5C59" w:rsidRPr="00D24DFB" w:rsidRDefault="004A5C59" w:rsidP="00D24DFB">
      <w:pPr>
        <w:pStyle w:val="Odstavekseznama"/>
        <w:keepNext/>
        <w:keepLines/>
        <w:numPr>
          <w:ilvl w:val="0"/>
          <w:numId w:val="38"/>
        </w:numPr>
        <w:jc w:val="both"/>
        <w:rPr>
          <w:rFonts w:ascii="Tahoma" w:hAnsi="Tahoma" w:cs="Tahoma"/>
          <w:b/>
        </w:rPr>
      </w:pPr>
      <w:r w:rsidRPr="00D24DFB">
        <w:rPr>
          <w:rFonts w:ascii="Tahoma" w:hAnsi="Tahoma" w:cs="Tahoma"/>
          <w:b/>
        </w:rPr>
        <w:t xml:space="preserve"> UVODNE DOLOČBE</w:t>
      </w:r>
    </w:p>
    <w:p w14:paraId="31E7A537" w14:textId="77777777" w:rsidR="004A5C59" w:rsidRPr="004A5C59" w:rsidRDefault="004A5C59" w:rsidP="004A5C59">
      <w:pPr>
        <w:keepNext/>
        <w:keepLines/>
        <w:numPr>
          <w:ilvl w:val="0"/>
          <w:numId w:val="30"/>
        </w:numPr>
        <w:ind w:left="426" w:hanging="426"/>
        <w:jc w:val="center"/>
        <w:rPr>
          <w:rFonts w:ascii="Tahoma" w:hAnsi="Tahoma" w:cs="Tahoma"/>
          <w:color w:val="000000"/>
        </w:rPr>
      </w:pPr>
      <w:r w:rsidRPr="004A5C59">
        <w:rPr>
          <w:rFonts w:ascii="Tahoma" w:hAnsi="Tahoma" w:cs="Tahoma"/>
          <w:color w:val="000000"/>
        </w:rPr>
        <w:t>člen</w:t>
      </w:r>
    </w:p>
    <w:p w14:paraId="1EB9FD5C" w14:textId="77777777" w:rsidR="004A5C59" w:rsidRPr="004A5C59" w:rsidRDefault="004A5C59" w:rsidP="004A5C59">
      <w:pPr>
        <w:keepNext/>
        <w:keepLines/>
        <w:ind w:left="720"/>
        <w:jc w:val="center"/>
        <w:rPr>
          <w:rFonts w:ascii="Tahoma" w:hAnsi="Tahoma" w:cs="Tahoma"/>
          <w:color w:val="000000"/>
        </w:rPr>
      </w:pPr>
    </w:p>
    <w:p w14:paraId="603965BF" w14:textId="6BF38D96" w:rsidR="004A5C59" w:rsidRPr="004A5C59" w:rsidRDefault="004A5C59" w:rsidP="004A5C59">
      <w:pPr>
        <w:jc w:val="both"/>
        <w:rPr>
          <w:rFonts w:ascii="Tahoma" w:hAnsi="Tahoma" w:cs="Tahoma"/>
        </w:rPr>
      </w:pPr>
      <w:r w:rsidRPr="004A5C59">
        <w:rPr>
          <w:rFonts w:ascii="Tahoma" w:hAnsi="Tahoma" w:cs="Tahoma"/>
        </w:rPr>
        <w:t>Stranki okvirnega sporazuma ugotavljata, da je JAVNI HOLDING Ljubljana, d.o.o., Verovškova ulica 70, 1000 Ljubljana, na podlagi pooblastila kupca izvedel postopek za oddajo javnega naročila št. LPT-7</w:t>
      </w:r>
      <w:r w:rsidR="00535E11">
        <w:rPr>
          <w:rFonts w:ascii="Tahoma" w:hAnsi="Tahoma" w:cs="Tahoma"/>
        </w:rPr>
        <w:t>6</w:t>
      </w:r>
      <w:r w:rsidRPr="004A5C59">
        <w:rPr>
          <w:rFonts w:ascii="Tahoma" w:hAnsi="Tahoma" w:cs="Tahoma"/>
        </w:rPr>
        <w:t>/25 po postopku</w:t>
      </w:r>
      <w:r w:rsidR="00535E11">
        <w:rPr>
          <w:rFonts w:ascii="Tahoma" w:hAnsi="Tahoma" w:cs="Tahoma"/>
        </w:rPr>
        <w:t xml:space="preserve"> naročila male vrednosti</w:t>
      </w:r>
      <w:r w:rsidRPr="004A5C59">
        <w:rPr>
          <w:rFonts w:ascii="Tahoma" w:hAnsi="Tahoma" w:cs="Tahoma"/>
        </w:rPr>
        <w:t xml:space="preserve"> v skladu s 4</w:t>
      </w:r>
      <w:r w:rsidR="00535E11">
        <w:rPr>
          <w:rFonts w:ascii="Tahoma" w:hAnsi="Tahoma" w:cs="Tahoma"/>
        </w:rPr>
        <w:t>7</w:t>
      </w:r>
      <w:r w:rsidRPr="004A5C59">
        <w:rPr>
          <w:rFonts w:ascii="Tahoma" w:hAnsi="Tahoma" w:cs="Tahoma"/>
        </w:rPr>
        <w:t>. členom Zakona o javnem naročanju (Ur. l. RS, št. 91/15 s spremembami; v nadaljnjem besedilu: ZJN-3), objavljenim na Portalu javnih naročil dne ________, pod št. objave JN_______ _______ z namenom sklenitve okvirnega sporazuma za »</w:t>
      </w:r>
      <w:r w:rsidR="00B747FF">
        <w:rPr>
          <w:rFonts w:ascii="Tahoma" w:hAnsi="Tahoma" w:cs="Tahoma"/>
        </w:rPr>
        <w:t>D</w:t>
      </w:r>
      <w:r w:rsidR="00B747FF" w:rsidRPr="00B747FF">
        <w:rPr>
          <w:rFonts w:ascii="Tahoma" w:hAnsi="Tahoma" w:cs="Tahoma"/>
        </w:rPr>
        <w:t>obavo betonskih otokov za parkirne sisteme</w:t>
      </w:r>
      <w:r w:rsidR="00EB0066">
        <w:rPr>
          <w:rFonts w:ascii="Tahoma" w:hAnsi="Tahoma" w:cs="Tahoma"/>
        </w:rPr>
        <w:t xml:space="preserve"> za obdobje 48 mesecev</w:t>
      </w:r>
      <w:r w:rsidRPr="004A5C59">
        <w:rPr>
          <w:rFonts w:ascii="Tahoma" w:hAnsi="Tahoma" w:cs="Tahoma"/>
        </w:rPr>
        <w:t>«, v katerem je kupec prodajalca izbral na podlagi ekonomsko najugodnejše ponudbe in na podlagi pogojev, opredeljenih v razpisni dokumentaciji št. LPT-7</w:t>
      </w:r>
      <w:r w:rsidR="00535E11">
        <w:rPr>
          <w:rFonts w:ascii="Tahoma" w:hAnsi="Tahoma" w:cs="Tahoma"/>
        </w:rPr>
        <w:t>6</w:t>
      </w:r>
      <w:r w:rsidRPr="004A5C59">
        <w:rPr>
          <w:rFonts w:ascii="Tahoma" w:hAnsi="Tahoma" w:cs="Tahoma"/>
        </w:rPr>
        <w:t>/25.</w:t>
      </w:r>
    </w:p>
    <w:p w14:paraId="15013A7D" w14:textId="77777777" w:rsidR="004A5C59" w:rsidRPr="004A5C59" w:rsidRDefault="004A5C59" w:rsidP="004A5C59">
      <w:pPr>
        <w:jc w:val="both"/>
        <w:rPr>
          <w:rFonts w:ascii="Tahoma" w:hAnsi="Tahoma" w:cs="Tahoma"/>
        </w:rPr>
      </w:pPr>
    </w:p>
    <w:p w14:paraId="6B2D88AD" w14:textId="776560D3" w:rsidR="004A5C59" w:rsidRPr="004A5C59" w:rsidRDefault="004A5C59" w:rsidP="004A5C59">
      <w:pPr>
        <w:keepNext/>
        <w:keepLines/>
        <w:jc w:val="both"/>
        <w:rPr>
          <w:rFonts w:ascii="Tahoma" w:hAnsi="Tahoma" w:cs="Tahoma"/>
        </w:rPr>
      </w:pPr>
      <w:r w:rsidRPr="004A5C59">
        <w:rPr>
          <w:rFonts w:ascii="Tahoma" w:hAnsi="Tahoma" w:cs="Tahoma"/>
        </w:rPr>
        <w:t xml:space="preserve">Okvirni sporazum je sklenjen in prične veljati z dnem podpisa okvirnega sporazuma </w:t>
      </w:r>
      <w:r w:rsidRPr="004A5C59">
        <w:rPr>
          <w:rFonts w:ascii="Tahoma" w:hAnsi="Tahoma" w:cs="Tahoma"/>
          <w:lang w:val="x-none"/>
        </w:rPr>
        <w:t xml:space="preserve">s strani obeh </w:t>
      </w:r>
      <w:r w:rsidRPr="004A5C59">
        <w:rPr>
          <w:rFonts w:ascii="Tahoma" w:hAnsi="Tahoma" w:cs="Tahoma"/>
        </w:rPr>
        <w:t>strank okvirnega sporazuma</w:t>
      </w:r>
      <w:r w:rsidRPr="004A5C59">
        <w:rPr>
          <w:rFonts w:ascii="Tahoma" w:hAnsi="Tahoma" w:cs="Tahoma"/>
          <w:lang w:val="x-none"/>
        </w:rPr>
        <w:t xml:space="preserve">, pod pogojem iz </w:t>
      </w:r>
      <w:r w:rsidRPr="004A5C59">
        <w:rPr>
          <w:rFonts w:ascii="Tahoma" w:hAnsi="Tahoma" w:cs="Tahoma"/>
        </w:rPr>
        <w:t>1</w:t>
      </w:r>
      <w:r w:rsidR="00E213A0">
        <w:rPr>
          <w:rFonts w:ascii="Tahoma" w:hAnsi="Tahoma" w:cs="Tahoma"/>
        </w:rPr>
        <w:t>6</w:t>
      </w:r>
      <w:r w:rsidRPr="004A5C59">
        <w:rPr>
          <w:rFonts w:ascii="Tahoma" w:hAnsi="Tahoma" w:cs="Tahoma"/>
        </w:rPr>
        <w:t>. člena</w:t>
      </w:r>
      <w:r w:rsidRPr="004A5C59">
        <w:rPr>
          <w:rFonts w:ascii="Tahoma" w:hAnsi="Tahoma" w:cs="Tahoma"/>
          <w:lang w:val="x-none"/>
        </w:rPr>
        <w:t xml:space="preserve"> </w:t>
      </w:r>
      <w:r w:rsidRPr="004A5C59">
        <w:rPr>
          <w:rFonts w:ascii="Tahoma" w:hAnsi="Tahoma" w:cs="Tahoma"/>
        </w:rPr>
        <w:t>okvirnega sporazuma</w:t>
      </w:r>
      <w:r w:rsidRPr="004A5C59">
        <w:rPr>
          <w:rFonts w:ascii="Tahoma" w:hAnsi="Tahoma" w:cs="Tahoma"/>
          <w:lang w:val="x-none"/>
        </w:rPr>
        <w:t xml:space="preserve">, ter velja </w:t>
      </w:r>
      <w:r w:rsidRPr="004A5C59">
        <w:rPr>
          <w:rFonts w:ascii="Tahoma" w:hAnsi="Tahoma" w:cs="Tahoma"/>
        </w:rPr>
        <w:t xml:space="preserve">oseminštirideset (48) mesecev </w:t>
      </w:r>
      <w:r w:rsidRPr="004A5C59">
        <w:rPr>
          <w:rFonts w:ascii="Tahoma" w:hAnsi="Tahoma" w:cs="Tahoma"/>
          <w:lang w:val="x-none"/>
        </w:rPr>
        <w:t xml:space="preserve">od dneva sklenitve oziroma do izčrpanja </w:t>
      </w:r>
      <w:r w:rsidRPr="004A5C59">
        <w:rPr>
          <w:rFonts w:ascii="Tahoma" w:hAnsi="Tahoma" w:cs="Tahoma"/>
        </w:rPr>
        <w:t>vrednosti okvirnega sporazuma</w:t>
      </w:r>
      <w:r w:rsidRPr="004A5C59">
        <w:rPr>
          <w:rFonts w:ascii="Tahoma" w:hAnsi="Tahoma" w:cs="Tahoma"/>
          <w:lang w:val="x-none"/>
        </w:rPr>
        <w:t xml:space="preserve">, navedene v </w:t>
      </w:r>
      <w:r w:rsidRPr="004A5C59">
        <w:rPr>
          <w:rFonts w:ascii="Tahoma" w:hAnsi="Tahoma" w:cs="Tahoma"/>
        </w:rPr>
        <w:t xml:space="preserve">prvem odstavku </w:t>
      </w:r>
      <w:r w:rsidRPr="004A5C59">
        <w:rPr>
          <w:rFonts w:ascii="Tahoma" w:hAnsi="Tahoma" w:cs="Tahoma"/>
          <w:lang w:val="x-none"/>
        </w:rPr>
        <w:t>3. člena te</w:t>
      </w:r>
      <w:r w:rsidRPr="004A5C59">
        <w:rPr>
          <w:rFonts w:ascii="Tahoma" w:hAnsi="Tahoma" w:cs="Tahoma"/>
        </w:rPr>
        <w:t>ga okvirnega sporazuma</w:t>
      </w:r>
      <w:r w:rsidRPr="004A5C59">
        <w:rPr>
          <w:rFonts w:ascii="Tahoma" w:hAnsi="Tahoma" w:cs="Tahoma"/>
          <w:lang w:val="x-none"/>
        </w:rPr>
        <w:t>, kar nastopi prej.</w:t>
      </w:r>
      <w:r w:rsidRPr="004A5C59">
        <w:rPr>
          <w:rFonts w:ascii="Tahoma" w:hAnsi="Tahoma" w:cs="Tahoma"/>
        </w:rPr>
        <w:t xml:space="preserve"> Glede garancijskih določil ta okvirni sporazum velja vse do poteka vseh garancijskih rokov. </w:t>
      </w:r>
    </w:p>
    <w:p w14:paraId="4CE148B0" w14:textId="77777777" w:rsidR="004A5C59" w:rsidRPr="004A5C59" w:rsidRDefault="004A5C59" w:rsidP="004A5C59">
      <w:pPr>
        <w:jc w:val="both"/>
        <w:rPr>
          <w:rFonts w:ascii="Tahoma" w:hAnsi="Tahoma" w:cs="Tahoma"/>
        </w:rPr>
      </w:pPr>
    </w:p>
    <w:p w14:paraId="79AE5AE1" w14:textId="77777777" w:rsidR="004A5C59" w:rsidRPr="004A5C59" w:rsidRDefault="004A5C59" w:rsidP="004A5C59">
      <w:pPr>
        <w:jc w:val="both"/>
        <w:rPr>
          <w:rFonts w:ascii="Tahoma" w:hAnsi="Tahoma" w:cs="Tahoma"/>
          <w:lang w:val="x-none"/>
        </w:rPr>
      </w:pPr>
    </w:p>
    <w:p w14:paraId="30E16CDD" w14:textId="77777777" w:rsidR="004A5C59" w:rsidRPr="004A5C59" w:rsidRDefault="004A5C59" w:rsidP="004A5C59">
      <w:pPr>
        <w:jc w:val="both"/>
        <w:rPr>
          <w:rFonts w:ascii="Tahoma" w:hAnsi="Tahoma" w:cs="Tahoma"/>
          <w:lang w:eastAsia="x-none"/>
        </w:rPr>
      </w:pPr>
      <w:r w:rsidRPr="004A5C59">
        <w:rPr>
          <w:rFonts w:ascii="Tahoma" w:hAnsi="Tahoma" w:cs="Tahoma"/>
          <w:lang w:eastAsia="x-none"/>
        </w:rPr>
        <w:t>S tem okvirnim sporazumom se kupec in prodajalec dogovorita o pogojih izvajanja predmeta okvirnega sporazuma.</w:t>
      </w:r>
    </w:p>
    <w:p w14:paraId="531A2F54"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lastRenderedPageBreak/>
        <w:t>PREDMET OKVIRNEGA SPORAZUMA</w:t>
      </w:r>
    </w:p>
    <w:p w14:paraId="2E968993" w14:textId="77777777" w:rsidR="004A5C59" w:rsidRPr="004A5C59" w:rsidRDefault="004A5C59" w:rsidP="004A5C59">
      <w:pPr>
        <w:keepNext/>
        <w:keepLines/>
        <w:tabs>
          <w:tab w:val="left" w:pos="851"/>
          <w:tab w:val="left" w:pos="1702"/>
        </w:tabs>
        <w:ind w:left="1440"/>
        <w:jc w:val="both"/>
        <w:rPr>
          <w:rFonts w:ascii="Tahoma" w:hAnsi="Tahoma" w:cs="Tahoma"/>
          <w:b/>
        </w:rPr>
      </w:pPr>
    </w:p>
    <w:p w14:paraId="6028A0FF"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11B53340" w14:textId="77777777" w:rsidR="004A5C59" w:rsidRPr="004A5C59" w:rsidRDefault="004A5C59" w:rsidP="004A5C59">
      <w:pPr>
        <w:keepNext/>
        <w:keepLines/>
        <w:tabs>
          <w:tab w:val="left" w:pos="1702"/>
        </w:tabs>
        <w:jc w:val="both"/>
        <w:rPr>
          <w:rFonts w:ascii="Tahoma" w:hAnsi="Tahoma" w:cs="Tahoma"/>
        </w:rPr>
      </w:pPr>
    </w:p>
    <w:p w14:paraId="6F7BE534" w14:textId="5E5F3EFB" w:rsidR="004A5C59" w:rsidRPr="004A5C59" w:rsidRDefault="004A5C59" w:rsidP="004A5C59">
      <w:pPr>
        <w:keepNext/>
        <w:keepLines/>
        <w:jc w:val="both"/>
        <w:rPr>
          <w:rFonts w:ascii="Tahoma" w:hAnsi="Tahoma" w:cs="Tahoma"/>
          <w:lang w:eastAsia="en-US"/>
        </w:rPr>
      </w:pPr>
      <w:r w:rsidRPr="004A5C59">
        <w:rPr>
          <w:rFonts w:ascii="Tahoma" w:hAnsi="Tahoma" w:cs="Tahoma"/>
          <w:lang w:eastAsia="en-US"/>
        </w:rPr>
        <w:t xml:space="preserve">Predmet okvirnega sporazuma je </w:t>
      </w:r>
      <w:r w:rsidR="00B747FF">
        <w:rPr>
          <w:rFonts w:ascii="Tahoma" w:hAnsi="Tahoma" w:cs="Tahoma"/>
        </w:rPr>
        <w:t>d</w:t>
      </w:r>
      <w:r w:rsidR="00B747FF" w:rsidRPr="00B747FF">
        <w:rPr>
          <w:rFonts w:ascii="Tahoma" w:hAnsi="Tahoma" w:cs="Tahoma"/>
        </w:rPr>
        <w:t>obav</w:t>
      </w:r>
      <w:r w:rsidR="00B747FF">
        <w:rPr>
          <w:rFonts w:ascii="Tahoma" w:hAnsi="Tahoma" w:cs="Tahoma"/>
        </w:rPr>
        <w:t>a</w:t>
      </w:r>
      <w:r w:rsidR="00B747FF" w:rsidRPr="00B747FF">
        <w:rPr>
          <w:rFonts w:ascii="Tahoma" w:hAnsi="Tahoma" w:cs="Tahoma"/>
        </w:rPr>
        <w:t xml:space="preserve"> betonskih otokov za parkirne sisteme</w:t>
      </w:r>
      <w:r w:rsidR="00B747FF" w:rsidRPr="004A5C59">
        <w:rPr>
          <w:rFonts w:ascii="Tahoma" w:hAnsi="Tahoma" w:cs="Tahoma"/>
          <w:lang w:eastAsia="en-US"/>
        </w:rPr>
        <w:t xml:space="preserve"> </w:t>
      </w:r>
      <w:r w:rsidRPr="004A5C59">
        <w:rPr>
          <w:rFonts w:ascii="Tahoma" w:hAnsi="Tahoma" w:cs="Tahoma"/>
          <w:lang w:eastAsia="en-US"/>
        </w:rPr>
        <w:t>(v nadaljevanju tudi:</w:t>
      </w:r>
      <w:r w:rsidR="002B5DF7">
        <w:rPr>
          <w:rFonts w:ascii="Tahoma" w:hAnsi="Tahoma" w:cs="Tahoma"/>
          <w:lang w:eastAsia="en-US"/>
        </w:rPr>
        <w:t xml:space="preserve"> blago</w:t>
      </w:r>
      <w:r w:rsidRPr="004A5C59">
        <w:rPr>
          <w:rFonts w:ascii="Tahoma" w:hAnsi="Tahoma" w:cs="Tahoma"/>
          <w:lang w:eastAsia="en-US"/>
        </w:rPr>
        <w:t>), ki ga kupec po obsegu in časovno ne more vnaprej določiti.</w:t>
      </w:r>
    </w:p>
    <w:p w14:paraId="7F14FC9D" w14:textId="77777777" w:rsidR="004A5C59" w:rsidRPr="004A5C59" w:rsidRDefault="004A5C59" w:rsidP="004A5C59">
      <w:pPr>
        <w:keepNext/>
        <w:keepLines/>
        <w:jc w:val="both"/>
        <w:rPr>
          <w:rFonts w:ascii="Tahoma" w:hAnsi="Tahoma" w:cs="Tahoma"/>
          <w:b/>
          <w:bCs/>
        </w:rPr>
      </w:pPr>
    </w:p>
    <w:p w14:paraId="3E954047" w14:textId="636C274C" w:rsidR="00E32A17" w:rsidRPr="00E32A17" w:rsidRDefault="00E32A17" w:rsidP="00E32A17">
      <w:pPr>
        <w:keepNext/>
        <w:keepLines/>
        <w:jc w:val="both"/>
        <w:rPr>
          <w:rFonts w:ascii="Tahoma" w:hAnsi="Tahoma" w:cs="Tahoma"/>
        </w:rPr>
      </w:pPr>
      <w:r>
        <w:rPr>
          <w:rFonts w:ascii="Tahoma" w:hAnsi="Tahoma" w:cs="Tahoma"/>
        </w:rPr>
        <w:t>Prod</w:t>
      </w:r>
      <w:r w:rsidRPr="00E32A17">
        <w:rPr>
          <w:rFonts w:ascii="Tahoma" w:hAnsi="Tahoma" w:cs="Tahoma"/>
        </w:rPr>
        <w:t xml:space="preserve">ajalec se zavezuje, da bo izvedel dobavo </w:t>
      </w:r>
      <w:r>
        <w:rPr>
          <w:rFonts w:ascii="Tahoma" w:hAnsi="Tahoma" w:cs="Tahoma"/>
        </w:rPr>
        <w:t>blaga</w:t>
      </w:r>
      <w:r w:rsidRPr="00E32A17">
        <w:rPr>
          <w:rFonts w:ascii="Tahoma" w:hAnsi="Tahoma" w:cs="Tahoma"/>
        </w:rPr>
        <w:t xml:space="preserve"> po te</w:t>
      </w:r>
      <w:r w:rsidR="00C92250">
        <w:rPr>
          <w:rFonts w:ascii="Tahoma" w:hAnsi="Tahoma" w:cs="Tahoma"/>
        </w:rPr>
        <w:t xml:space="preserve">m okvirnem sporazumu </w:t>
      </w:r>
      <w:r w:rsidRPr="00E32A17">
        <w:rPr>
          <w:rFonts w:ascii="Tahoma" w:hAnsi="Tahoma" w:cs="Tahoma"/>
        </w:rPr>
        <w:t>v skladu z razpisno dokumentacij</w:t>
      </w:r>
      <w:r w:rsidR="002768E0">
        <w:rPr>
          <w:rFonts w:ascii="Tahoma" w:hAnsi="Tahoma" w:cs="Tahoma"/>
        </w:rPr>
        <w:t>o</w:t>
      </w:r>
      <w:r w:rsidRPr="00E32A17">
        <w:rPr>
          <w:rFonts w:ascii="Tahoma" w:hAnsi="Tahoma" w:cs="Tahoma"/>
        </w:rPr>
        <w:t xml:space="preserve"> </w:t>
      </w:r>
      <w:r w:rsidR="00BD7D7C">
        <w:rPr>
          <w:rFonts w:ascii="Tahoma" w:hAnsi="Tahoma" w:cs="Tahoma"/>
        </w:rPr>
        <w:t>kupca</w:t>
      </w:r>
      <w:r w:rsidRPr="00E32A17">
        <w:rPr>
          <w:rFonts w:ascii="Tahoma" w:hAnsi="Tahoma" w:cs="Tahoma"/>
        </w:rPr>
        <w:t xml:space="preserve"> št. </w:t>
      </w:r>
      <w:r>
        <w:rPr>
          <w:rFonts w:ascii="Tahoma" w:hAnsi="Tahoma" w:cs="Tahoma"/>
        </w:rPr>
        <w:t>LPT-76/25</w:t>
      </w:r>
      <w:r w:rsidRPr="00E32A17">
        <w:rPr>
          <w:rFonts w:ascii="Tahoma" w:hAnsi="Tahoma" w:cs="Tahoma"/>
        </w:rPr>
        <w:t xml:space="preserve"> (v nadaljevanju: razpisna dokumentacija), na podlagi ponudbe </w:t>
      </w:r>
      <w:r w:rsidR="00BD7D7C">
        <w:rPr>
          <w:rFonts w:ascii="Tahoma" w:hAnsi="Tahoma" w:cs="Tahoma"/>
        </w:rPr>
        <w:t>prodajalca</w:t>
      </w:r>
      <w:r w:rsidRPr="00E32A17">
        <w:rPr>
          <w:rFonts w:ascii="Tahoma" w:hAnsi="Tahoma" w:cs="Tahoma"/>
        </w:rPr>
        <w:t xml:space="preserve"> št. ____________ z dne _______________, ki je priloga št. 1 te</w:t>
      </w:r>
      <w:r w:rsidR="004529DC">
        <w:rPr>
          <w:rFonts w:ascii="Tahoma" w:hAnsi="Tahoma" w:cs="Tahoma"/>
        </w:rPr>
        <w:t xml:space="preserve">ga </w:t>
      </w:r>
      <w:r w:rsidR="004529DC" w:rsidRPr="004529DC">
        <w:rPr>
          <w:rFonts w:ascii="Tahoma" w:hAnsi="Tahoma" w:cs="Tahoma"/>
        </w:rPr>
        <w:t>okvirnega sporazuma</w:t>
      </w:r>
      <w:r w:rsidRPr="00E32A17">
        <w:rPr>
          <w:rFonts w:ascii="Tahoma" w:hAnsi="Tahoma" w:cs="Tahoma"/>
        </w:rPr>
        <w:t xml:space="preserve"> (v nadaljevanju: ponudba </w:t>
      </w:r>
      <w:r w:rsidR="00BD7D7C">
        <w:rPr>
          <w:rFonts w:ascii="Tahoma" w:hAnsi="Tahoma" w:cs="Tahoma"/>
        </w:rPr>
        <w:t>prodajalca</w:t>
      </w:r>
      <w:r w:rsidRPr="00E32A17">
        <w:rPr>
          <w:rFonts w:ascii="Tahoma" w:hAnsi="Tahoma" w:cs="Tahoma"/>
        </w:rPr>
        <w:t xml:space="preserve">) in na podlagi ponudbenega predračuna </w:t>
      </w:r>
      <w:r w:rsidR="00BD7D7C">
        <w:rPr>
          <w:rFonts w:ascii="Tahoma" w:hAnsi="Tahoma" w:cs="Tahoma"/>
        </w:rPr>
        <w:t>prodajalca</w:t>
      </w:r>
      <w:r w:rsidRPr="00E32A17">
        <w:rPr>
          <w:rFonts w:ascii="Tahoma" w:hAnsi="Tahoma" w:cs="Tahoma"/>
        </w:rPr>
        <w:t xml:space="preserve"> </w:t>
      </w:r>
      <w:r w:rsidR="008D46CC">
        <w:rPr>
          <w:rFonts w:ascii="Tahoma" w:hAnsi="Tahoma" w:cs="Tahoma"/>
        </w:rPr>
        <w:t>z</w:t>
      </w:r>
      <w:r w:rsidRPr="00E32A17">
        <w:rPr>
          <w:rFonts w:ascii="Tahoma" w:hAnsi="Tahoma" w:cs="Tahoma"/>
        </w:rPr>
        <w:t xml:space="preserve"> dne ___________, ki je priloga št. 2 te</w:t>
      </w:r>
      <w:r w:rsidR="004529DC">
        <w:rPr>
          <w:rFonts w:ascii="Tahoma" w:hAnsi="Tahoma" w:cs="Tahoma"/>
        </w:rPr>
        <w:t xml:space="preserve">ga </w:t>
      </w:r>
      <w:r w:rsidR="004529DC" w:rsidRPr="004529DC">
        <w:rPr>
          <w:rFonts w:ascii="Tahoma" w:hAnsi="Tahoma" w:cs="Tahoma"/>
        </w:rPr>
        <w:t xml:space="preserve">okvirnega sporazuma </w:t>
      </w:r>
      <w:r w:rsidRPr="00E32A17">
        <w:rPr>
          <w:rFonts w:ascii="Tahoma" w:hAnsi="Tahoma" w:cs="Tahoma"/>
        </w:rPr>
        <w:t xml:space="preserve">(v nadaljevanju: ponudbeni predračun </w:t>
      </w:r>
      <w:r w:rsidR="00BD7D7C">
        <w:rPr>
          <w:rFonts w:ascii="Tahoma" w:hAnsi="Tahoma" w:cs="Tahoma"/>
        </w:rPr>
        <w:t>prodajalca</w:t>
      </w:r>
      <w:r w:rsidRPr="00E32A17">
        <w:rPr>
          <w:rFonts w:ascii="Tahoma" w:hAnsi="Tahoma" w:cs="Tahoma"/>
        </w:rPr>
        <w:t xml:space="preserve">) ter v skladu z vsebino zahtev javnega naročila št. </w:t>
      </w:r>
      <w:r>
        <w:rPr>
          <w:rFonts w:ascii="Tahoma" w:hAnsi="Tahoma" w:cs="Tahoma"/>
        </w:rPr>
        <w:t>LPT-76/25</w:t>
      </w:r>
      <w:r w:rsidRPr="00E32A17">
        <w:rPr>
          <w:rFonts w:ascii="Tahoma" w:hAnsi="Tahoma" w:cs="Tahoma"/>
        </w:rPr>
        <w:t xml:space="preserve"> in sicer vse po pravilih stroke, </w:t>
      </w:r>
      <w:r w:rsidR="00E230D6">
        <w:rPr>
          <w:rFonts w:ascii="Tahoma" w:hAnsi="Tahoma" w:cs="Tahoma"/>
        </w:rPr>
        <w:t>z dolžno skrbnostjo</w:t>
      </w:r>
      <w:r w:rsidRPr="00E32A17">
        <w:rPr>
          <w:rFonts w:ascii="Tahoma" w:hAnsi="Tahoma" w:cs="Tahoma"/>
        </w:rPr>
        <w:t xml:space="preserve"> ter v skladu s </w:t>
      </w:r>
      <w:r w:rsidR="004529DC">
        <w:rPr>
          <w:rFonts w:ascii="Tahoma" w:hAnsi="Tahoma" w:cs="Tahoma"/>
        </w:rPr>
        <w:t>tem okvirnim sporazumom.</w:t>
      </w:r>
    </w:p>
    <w:p w14:paraId="7ECFC891" w14:textId="77777777" w:rsidR="00E32A17" w:rsidRPr="00E32A17" w:rsidRDefault="00E32A17" w:rsidP="00E32A17">
      <w:pPr>
        <w:keepNext/>
        <w:keepLines/>
        <w:jc w:val="both"/>
        <w:rPr>
          <w:rFonts w:ascii="Tahoma" w:hAnsi="Tahoma" w:cs="Tahoma"/>
        </w:rPr>
      </w:pPr>
    </w:p>
    <w:p w14:paraId="11F6CD25" w14:textId="7686AD60" w:rsidR="004A5C59" w:rsidRPr="004A5C59" w:rsidRDefault="00E32A17" w:rsidP="004A5C59">
      <w:pPr>
        <w:keepNext/>
        <w:keepLines/>
        <w:jc w:val="both"/>
        <w:rPr>
          <w:rFonts w:ascii="Tahoma" w:hAnsi="Tahoma" w:cs="Tahoma"/>
          <w:color w:val="000000"/>
        </w:rPr>
      </w:pPr>
      <w:r w:rsidRPr="00E32A17">
        <w:rPr>
          <w:rFonts w:ascii="Tahoma" w:hAnsi="Tahoma" w:cs="Tahoma"/>
        </w:rPr>
        <w:t xml:space="preserve">Blago je podrobno opredeljeno v Ponudbenem predračunu, ki je priloga št. 2 </w:t>
      </w:r>
      <w:r w:rsidR="004529DC">
        <w:rPr>
          <w:rFonts w:ascii="Tahoma" w:hAnsi="Tahoma" w:cs="Tahoma"/>
        </w:rPr>
        <w:t xml:space="preserve">tega </w:t>
      </w:r>
      <w:r w:rsidR="004529DC" w:rsidRPr="004529DC">
        <w:rPr>
          <w:rFonts w:ascii="Tahoma" w:hAnsi="Tahoma" w:cs="Tahoma"/>
        </w:rPr>
        <w:t>okvirnega sporazuma</w:t>
      </w:r>
      <w:r w:rsidR="004529DC">
        <w:rPr>
          <w:rFonts w:ascii="Tahoma" w:hAnsi="Tahoma" w:cs="Tahoma"/>
        </w:rPr>
        <w:t>.</w:t>
      </w:r>
      <w:r w:rsidR="00F10117">
        <w:rPr>
          <w:rFonts w:ascii="Tahoma" w:hAnsi="Tahoma" w:cs="Tahoma"/>
          <w:color w:val="000000"/>
        </w:rPr>
        <w:t xml:space="preserve"> </w:t>
      </w:r>
      <w:r w:rsidR="004A5C59" w:rsidRPr="004A5C59">
        <w:rPr>
          <w:rFonts w:ascii="Tahoma" w:hAnsi="Tahoma" w:cs="Tahoma"/>
          <w:color w:val="000000"/>
        </w:rPr>
        <w:t xml:space="preserve">Kupec in prodajalec se s sklenitvijo tega okvirnega sporazuma izrecno dogovorita, da je količina in vrsta blaga, </w:t>
      </w:r>
      <w:r w:rsidR="004A5C59" w:rsidRPr="004A5C59">
        <w:rPr>
          <w:rFonts w:ascii="Tahoma" w:hAnsi="Tahoma" w:cs="Tahoma"/>
        </w:rPr>
        <w:t>navedena v ponudbenem predračunu okvirna, ter za kupca neobvezujoča in odvisna od dejanskih potreb kupca v obdobju veljavnosti okvirnega sporazuma.</w:t>
      </w:r>
    </w:p>
    <w:p w14:paraId="4428B42C" w14:textId="77777777" w:rsidR="004A5C59" w:rsidRPr="004A5C59" w:rsidRDefault="004A5C59" w:rsidP="004A5C59">
      <w:pPr>
        <w:keepNext/>
        <w:keepLines/>
        <w:jc w:val="both"/>
        <w:rPr>
          <w:rFonts w:ascii="Tahoma" w:hAnsi="Tahoma" w:cs="Tahoma"/>
          <w:color w:val="000000"/>
        </w:rPr>
      </w:pPr>
    </w:p>
    <w:p w14:paraId="6894CA82" w14:textId="2760E05A"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se s podpisom tega okvirnega sporazuma obvezuje, da bo dobavljeno blago ustrezalo </w:t>
      </w:r>
      <w:r w:rsidRPr="004A5C59">
        <w:rPr>
          <w:rFonts w:ascii="Tahoma" w:hAnsi="Tahoma" w:cs="Tahoma"/>
        </w:rPr>
        <w:t>opisu, kot izhaja iz ponudbenega predračuna kupca, naveden</w:t>
      </w:r>
      <w:r w:rsidR="00A60289">
        <w:rPr>
          <w:rFonts w:ascii="Tahoma" w:hAnsi="Tahoma" w:cs="Tahoma"/>
        </w:rPr>
        <w:t>ega</w:t>
      </w:r>
      <w:r w:rsidRPr="004A5C59">
        <w:rPr>
          <w:rFonts w:ascii="Tahoma" w:hAnsi="Tahoma" w:cs="Tahoma"/>
        </w:rPr>
        <w:t xml:space="preserve"> v razpisni dokumentaciji</w:t>
      </w:r>
      <w:r w:rsidRPr="004A5C59">
        <w:rPr>
          <w:rFonts w:ascii="Tahoma" w:hAnsi="Tahoma" w:cs="Tahoma"/>
          <w:color w:val="000000"/>
        </w:rPr>
        <w:t>, ter da bo dobavljeno blago ustrezalo vsem zahtevam, ki jih določajo relevantni predpisi, ki urejajo predmet okvirnega sporazuma in veljajo na območju Republike Slovenije.</w:t>
      </w:r>
    </w:p>
    <w:p w14:paraId="2F29C4DB" w14:textId="77777777" w:rsidR="004A5C59" w:rsidRPr="004A5C59" w:rsidRDefault="004A5C59" w:rsidP="004A5C59">
      <w:pPr>
        <w:keepNext/>
        <w:keepLines/>
        <w:jc w:val="both"/>
        <w:rPr>
          <w:rFonts w:ascii="Tahoma" w:hAnsi="Tahoma" w:cs="Tahoma"/>
          <w:bCs/>
        </w:rPr>
      </w:pPr>
    </w:p>
    <w:p w14:paraId="7071C10D"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 xml:space="preserve">OCENJENA VREDNOST OKVIRNEGA SPORAZUMA IN CENE </w:t>
      </w:r>
    </w:p>
    <w:p w14:paraId="5707F21A" w14:textId="77777777" w:rsidR="004A5C59" w:rsidRPr="004A5C59" w:rsidRDefault="004A5C59" w:rsidP="004A5C59">
      <w:pPr>
        <w:keepNext/>
        <w:keepLines/>
        <w:tabs>
          <w:tab w:val="left" w:pos="1080"/>
        </w:tabs>
        <w:ind w:left="360"/>
        <w:rPr>
          <w:rFonts w:ascii="Tahoma" w:hAnsi="Tahoma" w:cs="Tahoma"/>
          <w:b/>
        </w:rPr>
      </w:pPr>
    </w:p>
    <w:p w14:paraId="66DFBC50"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30484658" w14:textId="77777777" w:rsidR="004A5C59" w:rsidRPr="004A5C59" w:rsidRDefault="004A5C59" w:rsidP="004A5C59">
      <w:pPr>
        <w:keepNext/>
        <w:keepLines/>
        <w:jc w:val="both"/>
        <w:rPr>
          <w:rFonts w:ascii="Tahoma" w:hAnsi="Tahoma" w:cs="Tahoma"/>
        </w:rPr>
      </w:pPr>
    </w:p>
    <w:p w14:paraId="5FBF6C6B" w14:textId="77777777" w:rsidR="004A5C59" w:rsidRPr="004A5C59" w:rsidRDefault="004A5C59" w:rsidP="004A5C59">
      <w:pPr>
        <w:keepNext/>
        <w:keepLines/>
        <w:jc w:val="both"/>
        <w:rPr>
          <w:rFonts w:ascii="Tahoma" w:hAnsi="Tahoma" w:cs="Tahoma"/>
          <w:lang w:eastAsia="ar-SA"/>
        </w:rPr>
      </w:pPr>
      <w:r w:rsidRPr="004A5C59">
        <w:rPr>
          <w:rFonts w:ascii="Tahoma" w:hAnsi="Tahoma" w:cs="Tahoma"/>
          <w:lang w:eastAsia="ar-SA"/>
        </w:rPr>
        <w:t>Ocenjena vrednost tega okvirnega sporazuma znaša ________ EUR brez DDV. Davek na dodano vrednost (DDV) se obračuna v skladu z veljavno zakonodajo v Republiki Sloveniji.</w:t>
      </w:r>
    </w:p>
    <w:p w14:paraId="4DAF2587" w14:textId="77777777" w:rsidR="004A5C59" w:rsidRPr="004A5C59" w:rsidRDefault="004A5C59" w:rsidP="004A5C59">
      <w:pPr>
        <w:keepNext/>
        <w:keepLines/>
        <w:jc w:val="both"/>
        <w:rPr>
          <w:rFonts w:ascii="Tahoma" w:hAnsi="Tahoma" w:cs="Tahoma"/>
        </w:rPr>
      </w:pPr>
    </w:p>
    <w:p w14:paraId="533F9205"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48D1ABD3" w14:textId="77777777" w:rsidR="004A5C59" w:rsidRPr="004A5C59" w:rsidRDefault="004A5C59" w:rsidP="004A5C59">
      <w:pPr>
        <w:keepNext/>
        <w:keepLines/>
        <w:rPr>
          <w:rFonts w:ascii="Tahoma" w:hAnsi="Tahoma" w:cs="Tahoma"/>
        </w:rPr>
      </w:pPr>
    </w:p>
    <w:p w14:paraId="2EB9879C" w14:textId="77777777" w:rsidR="004A5C59" w:rsidRPr="004A5C59" w:rsidRDefault="004A5C59" w:rsidP="004A5C59">
      <w:pPr>
        <w:keepNext/>
        <w:keepLines/>
        <w:jc w:val="both"/>
        <w:rPr>
          <w:rFonts w:ascii="Tahoma" w:hAnsi="Tahoma" w:cs="Tahoma"/>
        </w:rPr>
      </w:pPr>
      <w:r w:rsidRPr="004A5C59">
        <w:rPr>
          <w:rFonts w:ascii="Tahoma" w:hAnsi="Tahoma" w:cs="Tahoma"/>
        </w:rPr>
        <w:t>Cene na enoto mere, navedene v ponudbenem predračunu, so v času veljavnosti okvirnega sporazuma fiksne in se lahko spreminjajo le v primeru znižanja cen.</w:t>
      </w:r>
    </w:p>
    <w:p w14:paraId="1E9429DD" w14:textId="77777777" w:rsidR="004A5C59" w:rsidRPr="004A5C59" w:rsidRDefault="004A5C59" w:rsidP="004A5C59">
      <w:pPr>
        <w:keepNext/>
        <w:keepLines/>
        <w:jc w:val="both"/>
        <w:rPr>
          <w:rFonts w:ascii="Tahoma" w:hAnsi="Tahoma" w:cs="Tahoma"/>
        </w:rPr>
      </w:pPr>
    </w:p>
    <w:p w14:paraId="3516D3FC" w14:textId="77777777" w:rsidR="004A5C59" w:rsidRPr="004A5C59" w:rsidRDefault="004A5C59" w:rsidP="004A5C59">
      <w:pPr>
        <w:keepNext/>
        <w:keepLines/>
        <w:jc w:val="both"/>
        <w:rPr>
          <w:rFonts w:ascii="Tahoma" w:hAnsi="Tahoma" w:cs="Tahoma"/>
        </w:rPr>
      </w:pPr>
      <w:r w:rsidRPr="004A5C59">
        <w:rPr>
          <w:rFonts w:ascii="Tahoma" w:hAnsi="Tahoma" w:cs="Tahoma"/>
        </w:rPr>
        <w:t>V cenah na enoto mere, navedenih v ponudbenem predračunu, so vključeni vsi materialni in nematerialni stroški, ki bodo potrebni za kvalitetno izvedbo predmeta okvirnega sporazuma, vključno s stroški prevoza in vsemi ostalimi stroški.</w:t>
      </w:r>
    </w:p>
    <w:p w14:paraId="47CF3613" w14:textId="77777777" w:rsidR="004A5C59" w:rsidRPr="004A5C59" w:rsidRDefault="004A5C59" w:rsidP="004A5C59">
      <w:pPr>
        <w:keepNext/>
        <w:keepLines/>
        <w:jc w:val="both"/>
        <w:rPr>
          <w:rFonts w:ascii="Tahoma" w:hAnsi="Tahoma" w:cs="Tahoma"/>
        </w:rPr>
      </w:pPr>
    </w:p>
    <w:p w14:paraId="347CF00D" w14:textId="5B340AAF" w:rsidR="00535E11" w:rsidRPr="004A5C59" w:rsidRDefault="004A5C59" w:rsidP="004A5C59">
      <w:pPr>
        <w:keepNext/>
        <w:keepLines/>
        <w:jc w:val="both"/>
        <w:rPr>
          <w:rFonts w:ascii="Tahoma" w:hAnsi="Tahoma" w:cs="Tahoma"/>
        </w:rPr>
      </w:pPr>
      <w:r w:rsidRPr="004A5C59">
        <w:rPr>
          <w:rFonts w:ascii="Tahoma" w:hAnsi="Tahoma" w:cs="Tahoma"/>
        </w:rPr>
        <w:t xml:space="preserve">V kolikor prodajalec v določenih obdobjih prodaja blago, katerega dobava je predmet okvirnega sporazuma, po znižanih - akcijskih cenah, ki so ugodnejše od cen iz ponudbenega predračuna, mora kupca o tem pisno seznaniti ter mu zagotoviti blago pod enakimi - akcijskimi pogoji. </w:t>
      </w:r>
    </w:p>
    <w:p w14:paraId="6B62547C" w14:textId="77777777" w:rsidR="004A5C59" w:rsidRPr="004A5C59" w:rsidRDefault="004A5C59" w:rsidP="004A5C59">
      <w:pPr>
        <w:keepNext/>
        <w:keepLines/>
        <w:jc w:val="both"/>
        <w:rPr>
          <w:rFonts w:ascii="Tahoma" w:hAnsi="Tahoma" w:cs="Tahoma"/>
        </w:rPr>
      </w:pPr>
    </w:p>
    <w:p w14:paraId="365012F5"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DODATNA NAROČILA</w:t>
      </w:r>
    </w:p>
    <w:p w14:paraId="0504C12F" w14:textId="27B63C87" w:rsidR="004A5C59" w:rsidRPr="00F10117" w:rsidRDefault="004A5C59" w:rsidP="000C335D">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1484BC74" w14:textId="77777777" w:rsidR="00F10117" w:rsidRDefault="00F10117" w:rsidP="004A5C59">
      <w:pPr>
        <w:keepNext/>
        <w:keepLines/>
        <w:jc w:val="both"/>
        <w:rPr>
          <w:rFonts w:ascii="Tahoma" w:hAnsi="Tahoma" w:cs="Tahoma"/>
        </w:rPr>
      </w:pPr>
    </w:p>
    <w:p w14:paraId="2273D2B6" w14:textId="4EEA7B30" w:rsidR="004A5C59" w:rsidRDefault="004A5C59" w:rsidP="004A5C59">
      <w:pPr>
        <w:keepNext/>
        <w:keepLines/>
        <w:jc w:val="both"/>
        <w:rPr>
          <w:rFonts w:ascii="Tahoma" w:hAnsi="Tahoma" w:cs="Tahoma"/>
        </w:rPr>
      </w:pPr>
      <w:r w:rsidRPr="004A5C59">
        <w:rPr>
          <w:rFonts w:ascii="Tahoma" w:hAnsi="Tahoma" w:cs="Tahoma"/>
        </w:rPr>
        <w:t>V kolikor se bo v obdobju veljavnosti okvirnega sporazuma pri kupcu pojavila potreba po blagu, ki po namenu sodi v istovrstno blago oziroma je povezano s predmetom tega okvirnega sporazuma in to blago ni navedeno v ponudbenem predračunu, ga pa prodajalec lahko dobavi, se bo kupec s prodajalcem dogovoril za dobavo takega blaga, pri čemer cena drugega istovrstnega blaga bistveno ne sme odstopati od cene tovrstnega blaga iz osnovnega nabora blaga v ponudbenem predračunu. Stranki okvirnega sporazuma bosta v navedenem primeru, na podlagi prodajalčeve ponudbe, sporazumno dogovorili ceno za tako blago in blago dodali na ponudbeni predračun, s katerega kupec že naroča po tem okvirnem sporazumu.</w:t>
      </w:r>
    </w:p>
    <w:p w14:paraId="26A1387C" w14:textId="77777777" w:rsidR="004A5C59" w:rsidRPr="004A5C59" w:rsidRDefault="004A5C59" w:rsidP="004A5C59">
      <w:pPr>
        <w:keepNext/>
        <w:keepLines/>
        <w:jc w:val="both"/>
        <w:rPr>
          <w:rFonts w:ascii="Tahoma" w:hAnsi="Tahoma" w:cs="Tahoma"/>
        </w:rPr>
      </w:pPr>
      <w:r w:rsidRPr="004A5C59">
        <w:rPr>
          <w:rFonts w:ascii="Tahoma" w:hAnsi="Tahoma" w:cs="Tahoma"/>
        </w:rPr>
        <w:lastRenderedPageBreak/>
        <w:t>Prodajalec mora za dobavo takšnega blaga kupcu zagotavljati pogoje, ki so določeni v tem okvirnem sporazumu ter dobavljati blago po cenah, ki niso višje od cen, navedenih v veljavnem ceniku prodajalca in od primerljivih cen na trgu, na dan dobave predmetnega blaga.</w:t>
      </w:r>
    </w:p>
    <w:p w14:paraId="1200B56E" w14:textId="77777777" w:rsidR="004A5C59" w:rsidRPr="004A5C59" w:rsidRDefault="004A5C59" w:rsidP="004A5C59">
      <w:pPr>
        <w:keepNext/>
        <w:keepLines/>
        <w:jc w:val="both"/>
        <w:rPr>
          <w:rFonts w:ascii="Tahoma" w:hAnsi="Tahoma" w:cs="Tahoma"/>
        </w:rPr>
      </w:pPr>
    </w:p>
    <w:p w14:paraId="403D0245"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NAČIN OBRAČUNAVANJA IN PLAČILO</w:t>
      </w:r>
    </w:p>
    <w:p w14:paraId="7F8CEB94" w14:textId="77777777" w:rsidR="004A5C59" w:rsidRPr="004A5C59" w:rsidRDefault="004A5C59" w:rsidP="004A5C59">
      <w:pPr>
        <w:keepNext/>
        <w:keepLines/>
        <w:tabs>
          <w:tab w:val="left" w:pos="851"/>
          <w:tab w:val="left" w:pos="1702"/>
        </w:tabs>
        <w:jc w:val="both"/>
        <w:rPr>
          <w:rFonts w:ascii="Tahoma" w:hAnsi="Tahoma" w:cs="Tahoma"/>
          <w:sz w:val="14"/>
        </w:rPr>
      </w:pPr>
    </w:p>
    <w:p w14:paraId="5C3676CA"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color w:val="000000"/>
        </w:rPr>
        <w:t>člen</w:t>
      </w:r>
    </w:p>
    <w:p w14:paraId="3077FE1F" w14:textId="77777777" w:rsidR="004A5C59" w:rsidRPr="004A5C59" w:rsidRDefault="004A5C59" w:rsidP="004A5C59">
      <w:pPr>
        <w:keepNext/>
        <w:keepLines/>
        <w:ind w:left="426"/>
        <w:rPr>
          <w:rFonts w:ascii="Tahoma" w:hAnsi="Tahoma" w:cs="Tahoma"/>
          <w:sz w:val="18"/>
        </w:rPr>
      </w:pPr>
    </w:p>
    <w:p w14:paraId="065CC3D5" w14:textId="77777777" w:rsidR="004A5C59" w:rsidRPr="004A5C59" w:rsidRDefault="004A5C59" w:rsidP="004A5C59">
      <w:pPr>
        <w:keepNext/>
        <w:keepLines/>
        <w:jc w:val="both"/>
        <w:rPr>
          <w:rFonts w:ascii="Tahoma" w:hAnsi="Tahoma" w:cs="Tahoma"/>
        </w:rPr>
      </w:pPr>
      <w:r w:rsidRPr="004A5C59">
        <w:rPr>
          <w:rFonts w:ascii="Tahoma" w:hAnsi="Tahoma" w:cs="Tahoma"/>
        </w:rPr>
        <w:t>Obračun dobav blaga se bo izvedel na osnovi dejansko opravljenih dobav blaga. Dobava se bo štela za pravilno izvršeno s podpisom dobavnice s strani obeh strank okvirnega sporazuma oziroma njunih predstavnikov, ter v skladu z določili 9. člena okvirnega sporazuma.</w:t>
      </w:r>
    </w:p>
    <w:p w14:paraId="2FD16A51" w14:textId="77777777" w:rsidR="004A5C59" w:rsidRPr="004A5C59" w:rsidRDefault="004A5C59" w:rsidP="004A5C59">
      <w:pPr>
        <w:keepNext/>
        <w:keepLines/>
        <w:rPr>
          <w:rFonts w:ascii="Tahoma" w:hAnsi="Tahoma" w:cs="Tahoma"/>
        </w:rPr>
      </w:pPr>
    </w:p>
    <w:p w14:paraId="0FE87826" w14:textId="2DABE2CA" w:rsidR="004A5C59" w:rsidRPr="004A5C59" w:rsidRDefault="004A5C59" w:rsidP="004A5C59">
      <w:pPr>
        <w:keepNext/>
        <w:keepLines/>
        <w:jc w:val="both"/>
        <w:rPr>
          <w:rFonts w:ascii="Tahoma" w:hAnsi="Tahoma" w:cs="Tahoma"/>
          <w:color w:val="000000"/>
          <w:kern w:val="16"/>
        </w:rPr>
      </w:pPr>
      <w:r w:rsidRPr="004A5C59">
        <w:rPr>
          <w:rFonts w:ascii="Tahoma" w:hAnsi="Tahoma" w:cs="Tahoma"/>
        </w:rPr>
        <w:t xml:space="preserve">V povezavi s prejšnjim odstavkom, </w:t>
      </w:r>
      <w:r w:rsidRPr="004A5C59">
        <w:rPr>
          <w:rFonts w:ascii="Tahoma" w:hAnsi="Tahoma" w:cs="Tahoma"/>
          <w:kern w:val="16"/>
        </w:rPr>
        <w:t xml:space="preserve">prodajalec izstavi račun v roku osmih (8) dni po podpisu dobavnice </w:t>
      </w:r>
      <w:r w:rsidR="00CD7505">
        <w:rPr>
          <w:rFonts w:ascii="Tahoma" w:hAnsi="Tahoma" w:cs="Tahoma"/>
          <w:kern w:val="16"/>
        </w:rPr>
        <w:t xml:space="preserve">podpisane </w:t>
      </w:r>
      <w:r w:rsidRPr="004A5C59">
        <w:rPr>
          <w:rFonts w:ascii="Tahoma" w:hAnsi="Tahoma" w:cs="Tahoma"/>
          <w:kern w:val="16"/>
        </w:rPr>
        <w:t>s strani obeh strank okvirnega sporazuma oziroma njunih predstavnikov in po uspešno opravljenem prevzemu blaga.</w:t>
      </w:r>
      <w:r w:rsidRPr="004A5C59">
        <w:t xml:space="preserve"> </w:t>
      </w:r>
      <w:r w:rsidRPr="004A5C59">
        <w:rPr>
          <w:rFonts w:ascii="Tahoma" w:hAnsi="Tahoma" w:cs="Tahoma"/>
          <w:kern w:val="16"/>
        </w:rPr>
        <w:t xml:space="preserve">Na računu mora biti specificirana količina, vrsta in cena izvedenih dobavljenih artiklov. </w:t>
      </w:r>
      <w:r w:rsidRPr="004A5C59">
        <w:rPr>
          <w:rFonts w:ascii="Tahoma" w:hAnsi="Tahoma" w:cs="Tahoma"/>
        </w:rPr>
        <w:t>Na računu mora prodajalec navesti številko posameznega naročila kupca in številko okvirnega sporazuma. Prodajalec mora k računu priložiti tudi fotokopijo podpisane dobavnice.</w:t>
      </w:r>
    </w:p>
    <w:p w14:paraId="645611A9" w14:textId="77777777" w:rsidR="004A5C59" w:rsidRPr="004A5C59" w:rsidRDefault="004A5C59" w:rsidP="004A5C59">
      <w:pPr>
        <w:keepNext/>
        <w:keepLines/>
        <w:jc w:val="both"/>
        <w:rPr>
          <w:rFonts w:ascii="Tahoma" w:hAnsi="Tahoma" w:cs="Tahoma"/>
          <w:kern w:val="16"/>
        </w:rPr>
      </w:pPr>
      <w:r w:rsidRPr="004A5C59">
        <w:rPr>
          <w:rFonts w:ascii="Tahoma" w:hAnsi="Tahoma" w:cs="Tahoma"/>
          <w:kern w:val="16"/>
        </w:rPr>
        <w:t xml:space="preserve"> </w:t>
      </w:r>
    </w:p>
    <w:p w14:paraId="54F061A7" w14:textId="6DC20531" w:rsidR="004A5C59" w:rsidRPr="004A5C59" w:rsidRDefault="004A5C59" w:rsidP="004A5C59">
      <w:pPr>
        <w:keepNext/>
        <w:keepLines/>
        <w:jc w:val="both"/>
        <w:rPr>
          <w:rFonts w:ascii="Tahoma" w:hAnsi="Tahoma"/>
        </w:rPr>
      </w:pPr>
      <w:r w:rsidRPr="004A5C59">
        <w:rPr>
          <w:rFonts w:ascii="Tahoma" w:hAnsi="Tahoma"/>
        </w:rPr>
        <w:t xml:space="preserve">V primeru, da izstavljeni račun ni pravilen, ga kupec v roku </w:t>
      </w:r>
      <w:r w:rsidR="004D694C">
        <w:rPr>
          <w:rFonts w:ascii="Tahoma" w:hAnsi="Tahoma"/>
        </w:rPr>
        <w:t>desetih</w:t>
      </w:r>
      <w:r w:rsidRPr="004A5C59">
        <w:rPr>
          <w:rFonts w:ascii="Tahoma" w:hAnsi="Tahoma"/>
        </w:rPr>
        <w:t xml:space="preserve"> (</w:t>
      </w:r>
      <w:r w:rsidR="004D694C">
        <w:rPr>
          <w:rFonts w:ascii="Tahoma" w:hAnsi="Tahoma"/>
        </w:rPr>
        <w:t>10</w:t>
      </w:r>
      <w:r w:rsidRPr="004A5C59">
        <w:rPr>
          <w:rFonts w:ascii="Tahoma" w:hAnsi="Tahoma"/>
        </w:rPr>
        <w:t xml:space="preserve">) delovnih dni od prejema </w:t>
      </w:r>
      <w:r w:rsidR="00CD7505">
        <w:rPr>
          <w:rFonts w:ascii="Tahoma" w:hAnsi="Tahoma"/>
        </w:rPr>
        <w:t xml:space="preserve">v vložišče kupca </w:t>
      </w:r>
      <w:r w:rsidRPr="004A5C59">
        <w:rPr>
          <w:rFonts w:ascii="Tahoma" w:hAnsi="Tahoma"/>
        </w:rPr>
        <w:t xml:space="preserve">zavrne z obrazložitvijo, prodajalec pa je dolžan izstaviti nov, </w:t>
      </w:r>
      <w:r w:rsidRPr="004A5C59">
        <w:rPr>
          <w:rFonts w:ascii="Tahoma" w:hAnsi="Tahoma" w:cs="Tahoma"/>
          <w:kern w:val="16"/>
          <w:lang w:eastAsia="ar-SA"/>
        </w:rPr>
        <w:t xml:space="preserve">popravljen oz. pravilen </w:t>
      </w:r>
      <w:r w:rsidRPr="004A5C59">
        <w:rPr>
          <w:rFonts w:ascii="Tahoma" w:hAnsi="Tahoma"/>
        </w:rPr>
        <w:t xml:space="preserve">račun v roku </w:t>
      </w:r>
      <w:r w:rsidR="004D694C">
        <w:rPr>
          <w:rFonts w:ascii="Tahoma" w:hAnsi="Tahoma"/>
        </w:rPr>
        <w:t>petih</w:t>
      </w:r>
      <w:r w:rsidRPr="004A5C59">
        <w:rPr>
          <w:rFonts w:ascii="Tahoma" w:hAnsi="Tahoma"/>
        </w:rPr>
        <w:t xml:space="preserve"> (</w:t>
      </w:r>
      <w:r w:rsidR="004D694C">
        <w:rPr>
          <w:rFonts w:ascii="Tahoma" w:hAnsi="Tahoma"/>
        </w:rPr>
        <w:t>5</w:t>
      </w:r>
      <w:r w:rsidRPr="004A5C59">
        <w:rPr>
          <w:rFonts w:ascii="Tahoma" w:hAnsi="Tahoma"/>
        </w:rPr>
        <w:t>) delovnih dni od zavrnitve, v katerem bo</w:t>
      </w:r>
      <w:r w:rsidR="004D694C">
        <w:rPr>
          <w:rFonts w:ascii="Tahoma" w:hAnsi="Tahoma"/>
        </w:rPr>
        <w:t>do navedeni pravilni podatki.</w:t>
      </w:r>
    </w:p>
    <w:p w14:paraId="24DF14AB" w14:textId="77777777" w:rsidR="004A5C59" w:rsidRPr="004A5C59" w:rsidRDefault="004A5C59" w:rsidP="004A5C59">
      <w:pPr>
        <w:keepNext/>
        <w:keepLines/>
        <w:jc w:val="both"/>
        <w:rPr>
          <w:rFonts w:ascii="Tahoma" w:hAnsi="Tahoma" w:cs="Tahoma"/>
          <w:kern w:val="16"/>
          <w:sz w:val="18"/>
        </w:rPr>
      </w:pPr>
    </w:p>
    <w:p w14:paraId="1D28A529" w14:textId="5295051F" w:rsidR="004A5C59" w:rsidRPr="004A5C59" w:rsidRDefault="004A5C59" w:rsidP="004A5C59">
      <w:pPr>
        <w:keepNext/>
        <w:keepLines/>
        <w:jc w:val="both"/>
        <w:rPr>
          <w:rFonts w:ascii="Tahoma" w:hAnsi="Tahoma" w:cs="Tahoma"/>
          <w:i/>
        </w:rPr>
      </w:pPr>
      <w:r w:rsidRPr="004A5C59">
        <w:rPr>
          <w:rFonts w:ascii="Tahoma" w:hAnsi="Tahoma" w:cs="Tahoma"/>
          <w:i/>
          <w:u w:val="single"/>
        </w:rPr>
        <w:t xml:space="preserve">A. V primeru, da ima </w:t>
      </w:r>
      <w:r w:rsidRPr="004A5C59">
        <w:rPr>
          <w:rFonts w:ascii="Tahoma" w:hAnsi="Tahoma" w:cs="Tahoma"/>
          <w:i/>
          <w:color w:val="000000"/>
          <w:u w:val="single"/>
        </w:rPr>
        <w:t xml:space="preserve">prodajalec </w:t>
      </w:r>
      <w:r w:rsidRPr="004A5C59">
        <w:rPr>
          <w:rFonts w:ascii="Tahoma" w:hAnsi="Tahoma" w:cs="Tahoma"/>
          <w:i/>
          <w:u w:val="single"/>
        </w:rPr>
        <w:t xml:space="preserve">sedež v Republiki Sloveniji: </w:t>
      </w:r>
      <w:r w:rsidRPr="004A5C59">
        <w:rPr>
          <w:rFonts w:ascii="Tahoma" w:hAnsi="Tahoma" w:cs="Tahoma"/>
          <w:i/>
        </w:rPr>
        <w:t>Kupec bo račune, izstavljene v skladu z določili tega člena okvirnega sporazuma, plačal na transakcijski račun prodajalca oz. podizvajalca, ki je uradno evidentiran pri AJPES in bo naveden na računu, v roku tridesetih (30) dni, šteto od prejema pravilnega računa za opravljene dobave</w:t>
      </w:r>
      <w:r w:rsidR="00CD7505">
        <w:rPr>
          <w:rFonts w:ascii="Tahoma" w:hAnsi="Tahoma" w:cs="Tahoma"/>
          <w:i/>
        </w:rPr>
        <w:t xml:space="preserve"> v vložišče kupca</w:t>
      </w:r>
      <w:r w:rsidRPr="004A5C59">
        <w:rPr>
          <w:rFonts w:ascii="Tahoma" w:hAnsi="Tahoma" w:cs="Tahoma"/>
          <w:i/>
        </w:rPr>
        <w:t xml:space="preserve">. </w:t>
      </w:r>
    </w:p>
    <w:p w14:paraId="3B54E2D9" w14:textId="77777777" w:rsidR="004A5C59" w:rsidRPr="004A5C59" w:rsidRDefault="004A5C59" w:rsidP="004A5C59">
      <w:pPr>
        <w:keepNext/>
        <w:keepLines/>
        <w:jc w:val="both"/>
        <w:rPr>
          <w:rFonts w:ascii="Tahoma" w:hAnsi="Tahoma" w:cs="Tahoma"/>
          <w:sz w:val="14"/>
        </w:rPr>
      </w:pPr>
    </w:p>
    <w:p w14:paraId="428F6737" w14:textId="130F36E2" w:rsidR="004A5C59" w:rsidRPr="004A5C59" w:rsidRDefault="004A5C59" w:rsidP="004A5C59">
      <w:pPr>
        <w:keepNext/>
        <w:keepLines/>
        <w:tabs>
          <w:tab w:val="left" w:pos="1418"/>
          <w:tab w:val="left" w:pos="1702"/>
        </w:tabs>
        <w:jc w:val="both"/>
        <w:rPr>
          <w:rFonts w:ascii="Tahoma" w:hAnsi="Tahoma" w:cs="Tahoma"/>
          <w:i/>
        </w:rPr>
      </w:pPr>
      <w:r w:rsidRPr="004A5C59">
        <w:rPr>
          <w:rFonts w:ascii="Tahoma" w:hAnsi="Tahoma" w:cs="Tahoma"/>
          <w:i/>
          <w:u w:val="single"/>
        </w:rPr>
        <w:t xml:space="preserve">B. V primeru, da </w:t>
      </w:r>
      <w:r w:rsidRPr="004A5C59">
        <w:rPr>
          <w:rFonts w:ascii="Tahoma" w:hAnsi="Tahoma" w:cs="Tahoma"/>
          <w:i/>
          <w:color w:val="000000"/>
          <w:u w:val="single"/>
        </w:rPr>
        <w:t xml:space="preserve">prodajalec </w:t>
      </w:r>
      <w:r w:rsidRPr="004A5C59">
        <w:rPr>
          <w:rFonts w:ascii="Tahoma" w:hAnsi="Tahoma" w:cs="Tahoma"/>
          <w:i/>
          <w:u w:val="single"/>
        </w:rPr>
        <w:t>nima sedeža v Republiki Sloveniji:</w:t>
      </w:r>
      <w:r w:rsidRPr="004A5C59">
        <w:rPr>
          <w:rFonts w:ascii="Tahoma" w:hAnsi="Tahoma" w:cs="Tahoma"/>
          <w:i/>
        </w:rPr>
        <w:t xml:space="preserve"> Kupec bo račune, izstavljene v skladu z določili tega člena okvirnega sporazuma, plačal na poslovni račun prodajalca oz. podizvajalca, v roku tridesetih (30) dni, šteto od dneva prejema pravilnega računa za opravljene dobave</w:t>
      </w:r>
      <w:r w:rsidR="00CD7505">
        <w:rPr>
          <w:rFonts w:ascii="Tahoma" w:hAnsi="Tahoma" w:cs="Tahoma"/>
          <w:i/>
        </w:rPr>
        <w:t xml:space="preserve"> v vložišče kupca</w:t>
      </w:r>
      <w:r w:rsidRPr="004A5C59">
        <w:rPr>
          <w:rFonts w:ascii="Tahoma" w:hAnsi="Tahoma" w:cs="Tahoma"/>
          <w:i/>
        </w:rPr>
        <w:t>. Na računu mora biti navede poslovni račun prodajalca.</w:t>
      </w:r>
    </w:p>
    <w:p w14:paraId="12776E4B" w14:textId="77777777" w:rsidR="004A5C59" w:rsidRPr="004A5C59" w:rsidRDefault="004A5C59" w:rsidP="004A5C59">
      <w:pPr>
        <w:keepNext/>
        <w:keepLines/>
        <w:jc w:val="both"/>
        <w:rPr>
          <w:rFonts w:ascii="Tahoma" w:hAnsi="Tahoma" w:cs="Tahoma"/>
          <w:kern w:val="16"/>
          <w:sz w:val="18"/>
        </w:rPr>
      </w:pPr>
    </w:p>
    <w:p w14:paraId="0ACEE766" w14:textId="3CBAF6A0" w:rsidR="004A5C59" w:rsidRPr="004A5C59" w:rsidRDefault="004A5C59" w:rsidP="004A5C59">
      <w:pPr>
        <w:keepNext/>
        <w:keepLines/>
        <w:jc w:val="both"/>
        <w:rPr>
          <w:rFonts w:ascii="Tahoma" w:hAnsi="Tahoma" w:cs="Tahoma"/>
        </w:rPr>
      </w:pPr>
      <w:r w:rsidRPr="004A5C59">
        <w:rPr>
          <w:rFonts w:ascii="Tahoma" w:hAnsi="Tahoma" w:cs="Tahoma"/>
        </w:rPr>
        <w:t>Davek na dodano vrednost (DDV) se obračuna v skladu z vsakokratno veljavno zakonodajo v Republiki Sloveniji.</w:t>
      </w:r>
    </w:p>
    <w:p w14:paraId="3E8FF7B7" w14:textId="77777777" w:rsidR="004A5C59" w:rsidRPr="004A5C59" w:rsidRDefault="004A5C59" w:rsidP="004A5C59">
      <w:pPr>
        <w:keepNext/>
        <w:keepLines/>
        <w:tabs>
          <w:tab w:val="left" w:pos="567"/>
          <w:tab w:val="left" w:pos="1702"/>
        </w:tabs>
        <w:jc w:val="both"/>
        <w:rPr>
          <w:rFonts w:ascii="Tahoma" w:hAnsi="Tahoma" w:cs="Tahoma"/>
          <w:sz w:val="18"/>
        </w:rPr>
      </w:pPr>
    </w:p>
    <w:p w14:paraId="341F0225" w14:textId="77777777" w:rsidR="004A5C59" w:rsidRPr="004A5C59" w:rsidRDefault="004A5C59" w:rsidP="004A5C59">
      <w:pPr>
        <w:keepNext/>
        <w:keepLines/>
        <w:numPr>
          <w:ilvl w:val="0"/>
          <w:numId w:val="30"/>
        </w:numPr>
        <w:ind w:left="426" w:hanging="426"/>
        <w:jc w:val="center"/>
        <w:rPr>
          <w:rFonts w:ascii="Tahoma" w:hAnsi="Tahoma" w:cs="Tahoma"/>
        </w:rPr>
      </w:pPr>
      <w:r w:rsidRPr="004A5C59">
        <w:rPr>
          <w:rFonts w:ascii="Tahoma" w:hAnsi="Tahoma" w:cs="Tahoma"/>
        </w:rPr>
        <w:t>člen</w:t>
      </w:r>
    </w:p>
    <w:p w14:paraId="24A2170A" w14:textId="77777777" w:rsidR="004A5C59" w:rsidRPr="004A5C59" w:rsidRDefault="004A5C59" w:rsidP="004A5C59">
      <w:pPr>
        <w:keepNext/>
        <w:keepLines/>
        <w:tabs>
          <w:tab w:val="left" w:pos="567"/>
          <w:tab w:val="left" w:pos="1702"/>
        </w:tabs>
        <w:jc w:val="both"/>
        <w:rPr>
          <w:rFonts w:ascii="Tahoma" w:hAnsi="Tahoma" w:cs="Tahoma"/>
          <w:sz w:val="16"/>
        </w:rPr>
      </w:pPr>
    </w:p>
    <w:p w14:paraId="795AAD0D" w14:textId="77777777" w:rsidR="004A5C59" w:rsidRPr="004A5C59" w:rsidRDefault="004A5C59" w:rsidP="004A5C59">
      <w:pPr>
        <w:keepNext/>
        <w:keepLines/>
        <w:jc w:val="both"/>
        <w:rPr>
          <w:rFonts w:ascii="Tahoma" w:hAnsi="Tahoma" w:cs="Tahoma"/>
        </w:rPr>
      </w:pPr>
      <w:r w:rsidRPr="004A5C59">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26ADC46F" w14:textId="77777777" w:rsidR="004A5C59" w:rsidRPr="004A5C59" w:rsidRDefault="004A5C59" w:rsidP="004A5C59">
      <w:pPr>
        <w:keepNext/>
        <w:keepLines/>
        <w:jc w:val="both"/>
        <w:rPr>
          <w:rFonts w:ascii="Tahoma" w:hAnsi="Tahoma" w:cs="Tahoma"/>
        </w:rPr>
      </w:pPr>
    </w:p>
    <w:p w14:paraId="7355A1C6"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PODIZVAJALCI</w:t>
      </w:r>
    </w:p>
    <w:p w14:paraId="372C25C3" w14:textId="77777777" w:rsidR="004A5C59" w:rsidRPr="004A5C59" w:rsidRDefault="004A5C59" w:rsidP="004A5C59">
      <w:pPr>
        <w:keepNext/>
        <w:keepLines/>
        <w:numPr>
          <w:ilvl w:val="0"/>
          <w:numId w:val="35"/>
        </w:numPr>
        <w:jc w:val="center"/>
        <w:rPr>
          <w:rFonts w:ascii="Tahoma" w:hAnsi="Tahoma" w:cs="Tahoma"/>
          <w:color w:val="000000"/>
        </w:rPr>
      </w:pPr>
      <w:r w:rsidRPr="004A5C59">
        <w:rPr>
          <w:rFonts w:ascii="Tahoma" w:hAnsi="Tahoma" w:cs="Tahoma"/>
        </w:rPr>
        <w:t>člen</w:t>
      </w:r>
    </w:p>
    <w:p w14:paraId="33B174FE" w14:textId="77777777" w:rsidR="004A5C59" w:rsidRPr="004A5C59" w:rsidRDefault="004A5C59" w:rsidP="004A5C59">
      <w:pPr>
        <w:keepNext/>
        <w:keepLines/>
        <w:jc w:val="both"/>
        <w:rPr>
          <w:rFonts w:ascii="Tahoma" w:hAnsi="Tahoma" w:cs="Tahoma"/>
          <w:color w:val="000000"/>
        </w:rPr>
      </w:pPr>
    </w:p>
    <w:p w14:paraId="39E2153B"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Prodajalec v okviru tega okvirnega sporazuma nastopa skupaj z naslednjim/i podizvajalcem/ci:</w:t>
      </w:r>
    </w:p>
    <w:p w14:paraId="315553EC" w14:textId="77777777" w:rsidR="004A5C59" w:rsidRPr="004A5C59" w:rsidRDefault="004A5C59" w:rsidP="004A5C59">
      <w:pPr>
        <w:keepNext/>
        <w:keepLines/>
        <w:jc w:val="both"/>
        <w:rPr>
          <w:rFonts w:ascii="Tahoma" w:hAnsi="Tahoma" w:cs="Tahoma"/>
          <w:color w:val="000000"/>
        </w:rPr>
      </w:pP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2"/>
        <w:gridCol w:w="5633"/>
      </w:tblGrid>
      <w:tr w:rsidR="004A5C59" w:rsidRPr="004A5C59" w14:paraId="555F6B6D" w14:textId="77777777" w:rsidTr="00E93DC2">
        <w:trPr>
          <w:trHeight w:val="269"/>
          <w:jc w:val="center"/>
        </w:trPr>
        <w:tc>
          <w:tcPr>
            <w:tcW w:w="3372" w:type="dxa"/>
            <w:tcBorders>
              <w:top w:val="single" w:sz="4" w:space="0" w:color="auto"/>
              <w:left w:val="single" w:sz="4" w:space="0" w:color="auto"/>
              <w:bottom w:val="single" w:sz="4" w:space="0" w:color="auto"/>
              <w:right w:val="single" w:sz="4" w:space="0" w:color="auto"/>
            </w:tcBorders>
          </w:tcPr>
          <w:p w14:paraId="31815642"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tcPr>
          <w:p w14:paraId="49D6ED6E" w14:textId="77777777" w:rsidR="004A5C59" w:rsidRPr="004A5C59" w:rsidRDefault="004A5C59" w:rsidP="004A5C59">
            <w:pPr>
              <w:keepNext/>
              <w:keepLines/>
              <w:jc w:val="both"/>
              <w:rPr>
                <w:rFonts w:ascii="Tahoma" w:hAnsi="Tahoma" w:cs="Tahoma"/>
                <w:color w:val="000000"/>
              </w:rPr>
            </w:pPr>
          </w:p>
        </w:tc>
      </w:tr>
      <w:tr w:rsidR="004A5C59" w:rsidRPr="004A5C59" w14:paraId="6A27747A" w14:textId="77777777" w:rsidTr="00E93DC2">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48A925F7"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Polni naslov</w:t>
            </w:r>
          </w:p>
        </w:tc>
        <w:tc>
          <w:tcPr>
            <w:tcW w:w="5633" w:type="dxa"/>
            <w:tcBorders>
              <w:top w:val="single" w:sz="4" w:space="0" w:color="auto"/>
              <w:left w:val="single" w:sz="4" w:space="0" w:color="auto"/>
              <w:bottom w:val="single" w:sz="4" w:space="0" w:color="auto"/>
              <w:right w:val="single" w:sz="4" w:space="0" w:color="auto"/>
            </w:tcBorders>
          </w:tcPr>
          <w:p w14:paraId="1C2247C1" w14:textId="77777777" w:rsidR="004A5C59" w:rsidRPr="004A5C59" w:rsidRDefault="004A5C59" w:rsidP="004A5C59">
            <w:pPr>
              <w:keepNext/>
              <w:keepLines/>
              <w:jc w:val="both"/>
              <w:rPr>
                <w:rFonts w:ascii="Tahoma" w:hAnsi="Tahoma" w:cs="Tahoma"/>
                <w:color w:val="000000"/>
              </w:rPr>
            </w:pPr>
          </w:p>
        </w:tc>
      </w:tr>
      <w:tr w:rsidR="004A5C59" w:rsidRPr="004A5C59" w14:paraId="5606A350" w14:textId="77777777" w:rsidTr="00E93DC2">
        <w:trPr>
          <w:trHeight w:val="285"/>
          <w:jc w:val="center"/>
        </w:trPr>
        <w:tc>
          <w:tcPr>
            <w:tcW w:w="3372" w:type="dxa"/>
            <w:tcBorders>
              <w:top w:val="single" w:sz="4" w:space="0" w:color="auto"/>
              <w:left w:val="single" w:sz="4" w:space="0" w:color="auto"/>
              <w:bottom w:val="single" w:sz="4" w:space="0" w:color="auto"/>
              <w:right w:val="single" w:sz="4" w:space="0" w:color="auto"/>
            </w:tcBorders>
          </w:tcPr>
          <w:p w14:paraId="06AC6376"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Matična številka podizvajalca</w:t>
            </w:r>
          </w:p>
        </w:tc>
        <w:tc>
          <w:tcPr>
            <w:tcW w:w="5633" w:type="dxa"/>
            <w:tcBorders>
              <w:top w:val="single" w:sz="4" w:space="0" w:color="auto"/>
              <w:left w:val="single" w:sz="4" w:space="0" w:color="auto"/>
              <w:bottom w:val="single" w:sz="4" w:space="0" w:color="auto"/>
              <w:right w:val="single" w:sz="4" w:space="0" w:color="auto"/>
            </w:tcBorders>
          </w:tcPr>
          <w:p w14:paraId="1E705201" w14:textId="77777777" w:rsidR="004A5C59" w:rsidRPr="004A5C59" w:rsidRDefault="004A5C59" w:rsidP="004A5C59">
            <w:pPr>
              <w:keepNext/>
              <w:keepLines/>
              <w:jc w:val="both"/>
              <w:rPr>
                <w:rFonts w:ascii="Tahoma" w:hAnsi="Tahoma" w:cs="Tahoma"/>
                <w:color w:val="000000"/>
              </w:rPr>
            </w:pPr>
          </w:p>
        </w:tc>
      </w:tr>
      <w:tr w:rsidR="004A5C59" w:rsidRPr="004A5C59" w14:paraId="3B6D3561" w14:textId="77777777" w:rsidTr="00E93DC2">
        <w:trPr>
          <w:trHeight w:val="261"/>
          <w:jc w:val="center"/>
        </w:trPr>
        <w:tc>
          <w:tcPr>
            <w:tcW w:w="3372" w:type="dxa"/>
            <w:tcBorders>
              <w:top w:val="single" w:sz="4" w:space="0" w:color="auto"/>
              <w:left w:val="single" w:sz="4" w:space="0" w:color="auto"/>
              <w:bottom w:val="single" w:sz="4" w:space="0" w:color="auto"/>
              <w:right w:val="single" w:sz="4" w:space="0" w:color="auto"/>
            </w:tcBorders>
          </w:tcPr>
          <w:p w14:paraId="57B421AE"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Davčna številka podizvajalca</w:t>
            </w:r>
          </w:p>
        </w:tc>
        <w:tc>
          <w:tcPr>
            <w:tcW w:w="5633" w:type="dxa"/>
            <w:tcBorders>
              <w:top w:val="single" w:sz="4" w:space="0" w:color="auto"/>
              <w:left w:val="single" w:sz="4" w:space="0" w:color="auto"/>
              <w:bottom w:val="single" w:sz="4" w:space="0" w:color="auto"/>
              <w:right w:val="single" w:sz="4" w:space="0" w:color="auto"/>
            </w:tcBorders>
          </w:tcPr>
          <w:p w14:paraId="347D0673" w14:textId="77777777" w:rsidR="004A5C59" w:rsidRPr="004A5C59" w:rsidRDefault="004A5C59" w:rsidP="004A5C59">
            <w:pPr>
              <w:keepNext/>
              <w:keepLines/>
              <w:jc w:val="both"/>
              <w:rPr>
                <w:rFonts w:ascii="Tahoma" w:hAnsi="Tahoma" w:cs="Tahoma"/>
                <w:color w:val="000000"/>
              </w:rPr>
            </w:pPr>
          </w:p>
        </w:tc>
      </w:tr>
      <w:tr w:rsidR="00CD7505" w:rsidRPr="004A5C59" w14:paraId="6ECEB22D" w14:textId="77777777" w:rsidTr="00E93DC2">
        <w:trPr>
          <w:trHeight w:val="261"/>
          <w:jc w:val="center"/>
        </w:trPr>
        <w:tc>
          <w:tcPr>
            <w:tcW w:w="3372" w:type="dxa"/>
            <w:tcBorders>
              <w:top w:val="single" w:sz="4" w:space="0" w:color="auto"/>
              <w:left w:val="single" w:sz="4" w:space="0" w:color="auto"/>
              <w:bottom w:val="single" w:sz="4" w:space="0" w:color="auto"/>
              <w:right w:val="single" w:sz="4" w:space="0" w:color="auto"/>
            </w:tcBorders>
          </w:tcPr>
          <w:p w14:paraId="2F61183A" w14:textId="3ACE94D8" w:rsidR="00CD7505" w:rsidRPr="004A5C59" w:rsidRDefault="00CD7505" w:rsidP="004A5C59">
            <w:pPr>
              <w:keepNext/>
              <w:keepLines/>
              <w:jc w:val="both"/>
              <w:rPr>
                <w:rFonts w:ascii="Tahoma" w:hAnsi="Tahoma" w:cs="Tahoma"/>
                <w:color w:val="000000"/>
              </w:rPr>
            </w:pPr>
            <w:r>
              <w:rPr>
                <w:rFonts w:ascii="Tahoma" w:hAnsi="Tahoma" w:cs="Tahoma"/>
                <w:color w:val="000000"/>
              </w:rPr>
              <w:t>ID št. za DDV podizvajalca</w:t>
            </w:r>
          </w:p>
        </w:tc>
        <w:tc>
          <w:tcPr>
            <w:tcW w:w="5633" w:type="dxa"/>
            <w:tcBorders>
              <w:top w:val="single" w:sz="4" w:space="0" w:color="auto"/>
              <w:left w:val="single" w:sz="4" w:space="0" w:color="auto"/>
              <w:bottom w:val="single" w:sz="4" w:space="0" w:color="auto"/>
              <w:right w:val="single" w:sz="4" w:space="0" w:color="auto"/>
            </w:tcBorders>
          </w:tcPr>
          <w:p w14:paraId="3AEB454F" w14:textId="77777777" w:rsidR="00CD7505" w:rsidRPr="004A5C59" w:rsidRDefault="00CD7505" w:rsidP="004A5C59">
            <w:pPr>
              <w:keepNext/>
              <w:keepLines/>
              <w:jc w:val="both"/>
              <w:rPr>
                <w:rFonts w:ascii="Tahoma" w:hAnsi="Tahoma" w:cs="Tahoma"/>
                <w:color w:val="000000"/>
              </w:rPr>
            </w:pPr>
          </w:p>
        </w:tc>
      </w:tr>
      <w:tr w:rsidR="004A5C59" w:rsidRPr="004A5C59" w14:paraId="0CB9772A" w14:textId="77777777" w:rsidTr="00E93DC2">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67A5AEA4"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Transakcijski račun podizvajalca</w:t>
            </w:r>
          </w:p>
        </w:tc>
        <w:tc>
          <w:tcPr>
            <w:tcW w:w="5633" w:type="dxa"/>
            <w:tcBorders>
              <w:top w:val="single" w:sz="4" w:space="0" w:color="auto"/>
              <w:left w:val="single" w:sz="4" w:space="0" w:color="auto"/>
              <w:bottom w:val="single" w:sz="4" w:space="0" w:color="auto"/>
              <w:right w:val="single" w:sz="4" w:space="0" w:color="auto"/>
            </w:tcBorders>
          </w:tcPr>
          <w:p w14:paraId="5A29B2B4" w14:textId="77777777" w:rsidR="004A5C59" w:rsidRPr="004A5C59" w:rsidRDefault="004A5C59" w:rsidP="004A5C59">
            <w:pPr>
              <w:keepNext/>
              <w:keepLines/>
              <w:jc w:val="both"/>
              <w:rPr>
                <w:rFonts w:ascii="Tahoma" w:hAnsi="Tahoma" w:cs="Tahoma"/>
                <w:color w:val="000000"/>
              </w:rPr>
            </w:pPr>
          </w:p>
        </w:tc>
      </w:tr>
      <w:tr w:rsidR="004A5C59" w:rsidRPr="004A5C59" w14:paraId="701E6553" w14:textId="77777777" w:rsidTr="00E93DC2">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421D3C95" w14:textId="77777777" w:rsidR="004A5C59" w:rsidRPr="004A5C59" w:rsidRDefault="004A5C59" w:rsidP="004A5C59">
            <w:pPr>
              <w:keepNext/>
              <w:keepLines/>
              <w:contextualSpacing/>
              <w:rPr>
                <w:rFonts w:ascii="Tahoma" w:hAnsi="Tahoma" w:cs="Tahoma"/>
                <w:color w:val="000000"/>
              </w:rPr>
            </w:pPr>
            <w:r w:rsidRPr="004A5C59">
              <w:rPr>
                <w:rFonts w:ascii="Tahoma" w:hAnsi="Tahoma" w:cs="Tahoma"/>
                <w:color w:val="000000"/>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tcPr>
          <w:p w14:paraId="76A9EE0D" w14:textId="77777777" w:rsidR="004A5C59" w:rsidRPr="004A5C59" w:rsidRDefault="004A5C59" w:rsidP="004A5C59">
            <w:pPr>
              <w:keepNext/>
              <w:keepLines/>
              <w:jc w:val="center"/>
              <w:rPr>
                <w:rFonts w:ascii="Tahoma" w:hAnsi="Tahoma" w:cs="Tahoma"/>
                <w:color w:val="000000"/>
              </w:rPr>
            </w:pPr>
            <w:r w:rsidRPr="004A5C59">
              <w:rPr>
                <w:rFonts w:ascii="Tahoma" w:hAnsi="Tahoma" w:cs="Tahoma"/>
                <w:color w:val="000000"/>
              </w:rPr>
              <w:t>DA / NE</w:t>
            </w:r>
          </w:p>
        </w:tc>
      </w:tr>
      <w:tr w:rsidR="004A5C59" w:rsidRPr="004A5C59" w14:paraId="300FB042" w14:textId="77777777" w:rsidTr="00E93DC2">
        <w:trPr>
          <w:trHeight w:val="301"/>
          <w:jc w:val="center"/>
        </w:trPr>
        <w:tc>
          <w:tcPr>
            <w:tcW w:w="3372" w:type="dxa"/>
            <w:vMerge w:val="restart"/>
            <w:tcBorders>
              <w:top w:val="single" w:sz="4" w:space="0" w:color="auto"/>
              <w:left w:val="single" w:sz="4" w:space="0" w:color="auto"/>
              <w:right w:val="single" w:sz="4" w:space="0" w:color="auto"/>
            </w:tcBorders>
          </w:tcPr>
          <w:p w14:paraId="5922240D"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Del javnega naročila, ki se oddaja v podizvajanje (vrsta/opis del)</w:t>
            </w:r>
          </w:p>
        </w:tc>
        <w:tc>
          <w:tcPr>
            <w:tcW w:w="5633" w:type="dxa"/>
            <w:tcBorders>
              <w:top w:val="single" w:sz="4" w:space="0" w:color="auto"/>
              <w:left w:val="single" w:sz="4" w:space="0" w:color="auto"/>
              <w:bottom w:val="single" w:sz="4" w:space="0" w:color="auto"/>
              <w:right w:val="single" w:sz="4" w:space="0" w:color="auto"/>
            </w:tcBorders>
          </w:tcPr>
          <w:p w14:paraId="0DCDED27" w14:textId="77777777" w:rsidR="004A5C59" w:rsidRPr="004A5C59" w:rsidRDefault="004A5C59" w:rsidP="004A5C59">
            <w:pPr>
              <w:keepNext/>
              <w:keepLines/>
              <w:jc w:val="both"/>
              <w:rPr>
                <w:rFonts w:ascii="Tahoma" w:hAnsi="Tahoma" w:cs="Tahoma"/>
                <w:color w:val="000000"/>
              </w:rPr>
            </w:pPr>
          </w:p>
        </w:tc>
      </w:tr>
      <w:tr w:rsidR="004A5C59" w:rsidRPr="004A5C59" w14:paraId="6E4FEA40" w14:textId="77777777" w:rsidTr="00E93DC2">
        <w:trPr>
          <w:trHeight w:val="305"/>
          <w:jc w:val="center"/>
        </w:trPr>
        <w:tc>
          <w:tcPr>
            <w:tcW w:w="3372" w:type="dxa"/>
            <w:vMerge/>
            <w:tcBorders>
              <w:left w:val="single" w:sz="4" w:space="0" w:color="auto"/>
              <w:bottom w:val="single" w:sz="4" w:space="0" w:color="auto"/>
              <w:right w:val="single" w:sz="4" w:space="0" w:color="auto"/>
            </w:tcBorders>
          </w:tcPr>
          <w:p w14:paraId="64E9AB91" w14:textId="77777777" w:rsidR="004A5C59" w:rsidRPr="004A5C59" w:rsidRDefault="004A5C59" w:rsidP="004A5C59">
            <w:pPr>
              <w:keepNext/>
              <w:keepLines/>
              <w:jc w:val="both"/>
              <w:rPr>
                <w:rFonts w:ascii="Tahoma" w:hAnsi="Tahoma" w:cs="Tahoma"/>
                <w:color w:val="000000"/>
              </w:rPr>
            </w:pPr>
          </w:p>
        </w:tc>
        <w:tc>
          <w:tcPr>
            <w:tcW w:w="5633" w:type="dxa"/>
            <w:tcBorders>
              <w:top w:val="single" w:sz="4" w:space="0" w:color="auto"/>
              <w:left w:val="single" w:sz="4" w:space="0" w:color="auto"/>
              <w:bottom w:val="single" w:sz="4" w:space="0" w:color="auto"/>
              <w:right w:val="single" w:sz="4" w:space="0" w:color="auto"/>
            </w:tcBorders>
          </w:tcPr>
          <w:p w14:paraId="7367C079" w14:textId="77777777" w:rsidR="004A5C59" w:rsidRPr="004A5C59" w:rsidRDefault="004A5C59" w:rsidP="004A5C59">
            <w:pPr>
              <w:keepNext/>
              <w:keepLines/>
              <w:jc w:val="both"/>
              <w:rPr>
                <w:rFonts w:ascii="Tahoma" w:hAnsi="Tahoma" w:cs="Tahoma"/>
                <w:color w:val="000000"/>
              </w:rPr>
            </w:pPr>
          </w:p>
        </w:tc>
      </w:tr>
      <w:tr w:rsidR="004A5C59" w:rsidRPr="004A5C59" w14:paraId="0CB2CE11" w14:textId="77777777" w:rsidTr="00E93DC2">
        <w:trPr>
          <w:trHeight w:val="235"/>
          <w:jc w:val="center"/>
        </w:trPr>
        <w:tc>
          <w:tcPr>
            <w:tcW w:w="3372" w:type="dxa"/>
            <w:tcBorders>
              <w:top w:val="single" w:sz="4" w:space="0" w:color="auto"/>
              <w:left w:val="single" w:sz="4" w:space="0" w:color="auto"/>
              <w:bottom w:val="single" w:sz="4" w:space="0" w:color="auto"/>
              <w:right w:val="single" w:sz="4" w:space="0" w:color="auto"/>
            </w:tcBorders>
          </w:tcPr>
          <w:p w14:paraId="0ADA82AD"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Količina/Delež (%) v podizvajanju</w:t>
            </w:r>
          </w:p>
        </w:tc>
        <w:tc>
          <w:tcPr>
            <w:tcW w:w="5633" w:type="dxa"/>
            <w:tcBorders>
              <w:top w:val="single" w:sz="4" w:space="0" w:color="auto"/>
              <w:left w:val="single" w:sz="4" w:space="0" w:color="auto"/>
              <w:bottom w:val="single" w:sz="4" w:space="0" w:color="auto"/>
              <w:right w:val="single" w:sz="4" w:space="0" w:color="auto"/>
            </w:tcBorders>
          </w:tcPr>
          <w:p w14:paraId="7BD3F033" w14:textId="77777777" w:rsidR="004A5C59" w:rsidRPr="004A5C59" w:rsidRDefault="004A5C59" w:rsidP="004A5C59">
            <w:pPr>
              <w:keepNext/>
              <w:keepLines/>
              <w:jc w:val="both"/>
              <w:rPr>
                <w:rFonts w:ascii="Tahoma" w:hAnsi="Tahoma" w:cs="Tahoma"/>
                <w:color w:val="000000"/>
              </w:rPr>
            </w:pPr>
          </w:p>
        </w:tc>
      </w:tr>
      <w:tr w:rsidR="004A5C59" w:rsidRPr="004A5C59" w14:paraId="1D036CFD" w14:textId="77777777" w:rsidTr="00E93DC2">
        <w:trPr>
          <w:trHeight w:val="270"/>
          <w:jc w:val="center"/>
        </w:trPr>
        <w:tc>
          <w:tcPr>
            <w:tcW w:w="3372" w:type="dxa"/>
            <w:tcBorders>
              <w:top w:val="single" w:sz="4" w:space="0" w:color="auto"/>
              <w:left w:val="single" w:sz="4" w:space="0" w:color="auto"/>
              <w:bottom w:val="single" w:sz="4" w:space="0" w:color="auto"/>
              <w:right w:val="single" w:sz="4" w:space="0" w:color="auto"/>
            </w:tcBorders>
          </w:tcPr>
          <w:p w14:paraId="42980744"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Vrednost del brez DDV</w:t>
            </w:r>
          </w:p>
        </w:tc>
        <w:tc>
          <w:tcPr>
            <w:tcW w:w="5633" w:type="dxa"/>
            <w:tcBorders>
              <w:top w:val="single" w:sz="4" w:space="0" w:color="auto"/>
              <w:left w:val="single" w:sz="4" w:space="0" w:color="auto"/>
              <w:bottom w:val="single" w:sz="4" w:space="0" w:color="auto"/>
              <w:right w:val="single" w:sz="4" w:space="0" w:color="auto"/>
            </w:tcBorders>
          </w:tcPr>
          <w:p w14:paraId="5D5B922B" w14:textId="77777777" w:rsidR="004A5C59" w:rsidRPr="004A5C59" w:rsidRDefault="004A5C59" w:rsidP="004A5C59">
            <w:pPr>
              <w:keepNext/>
              <w:keepLines/>
              <w:jc w:val="both"/>
              <w:rPr>
                <w:rFonts w:ascii="Tahoma" w:hAnsi="Tahoma" w:cs="Tahoma"/>
                <w:color w:val="000000"/>
              </w:rPr>
            </w:pPr>
          </w:p>
        </w:tc>
      </w:tr>
      <w:tr w:rsidR="004A5C59" w:rsidRPr="004A5C59" w14:paraId="05DE7694" w14:textId="77777777" w:rsidTr="00E93DC2">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2778F8EF"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Kraj izvedbe</w:t>
            </w:r>
          </w:p>
        </w:tc>
        <w:tc>
          <w:tcPr>
            <w:tcW w:w="5633" w:type="dxa"/>
            <w:tcBorders>
              <w:top w:val="single" w:sz="4" w:space="0" w:color="auto"/>
              <w:left w:val="single" w:sz="4" w:space="0" w:color="auto"/>
              <w:bottom w:val="single" w:sz="4" w:space="0" w:color="auto"/>
              <w:right w:val="single" w:sz="4" w:space="0" w:color="auto"/>
            </w:tcBorders>
          </w:tcPr>
          <w:p w14:paraId="66F2A630" w14:textId="77777777" w:rsidR="004A5C59" w:rsidRPr="004A5C59" w:rsidRDefault="004A5C59" w:rsidP="004A5C59">
            <w:pPr>
              <w:keepNext/>
              <w:keepLines/>
              <w:jc w:val="both"/>
              <w:rPr>
                <w:rFonts w:ascii="Tahoma" w:hAnsi="Tahoma" w:cs="Tahoma"/>
                <w:color w:val="000000"/>
              </w:rPr>
            </w:pPr>
          </w:p>
        </w:tc>
      </w:tr>
      <w:tr w:rsidR="004A5C59" w:rsidRPr="004A5C59" w14:paraId="1C57F145" w14:textId="77777777" w:rsidTr="00E93DC2">
        <w:trPr>
          <w:trHeight w:val="277"/>
          <w:jc w:val="center"/>
        </w:trPr>
        <w:tc>
          <w:tcPr>
            <w:tcW w:w="3372" w:type="dxa"/>
            <w:tcBorders>
              <w:top w:val="single" w:sz="4" w:space="0" w:color="auto"/>
              <w:left w:val="single" w:sz="4" w:space="0" w:color="auto"/>
              <w:bottom w:val="single" w:sz="4" w:space="0" w:color="auto"/>
              <w:right w:val="single" w:sz="4" w:space="0" w:color="auto"/>
            </w:tcBorders>
          </w:tcPr>
          <w:p w14:paraId="4277B7E6"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Rok izvedbe</w:t>
            </w:r>
          </w:p>
        </w:tc>
        <w:tc>
          <w:tcPr>
            <w:tcW w:w="5633" w:type="dxa"/>
            <w:tcBorders>
              <w:top w:val="single" w:sz="4" w:space="0" w:color="auto"/>
              <w:left w:val="single" w:sz="4" w:space="0" w:color="auto"/>
              <w:bottom w:val="single" w:sz="4" w:space="0" w:color="auto"/>
              <w:right w:val="single" w:sz="4" w:space="0" w:color="auto"/>
            </w:tcBorders>
          </w:tcPr>
          <w:p w14:paraId="05D6CBE0" w14:textId="77777777" w:rsidR="004A5C59" w:rsidRPr="004A5C59" w:rsidRDefault="004A5C59" w:rsidP="004A5C59">
            <w:pPr>
              <w:keepNext/>
              <w:keepLines/>
              <w:jc w:val="both"/>
              <w:rPr>
                <w:rFonts w:ascii="Tahoma" w:hAnsi="Tahoma" w:cs="Tahoma"/>
                <w:color w:val="000000"/>
              </w:rPr>
            </w:pPr>
          </w:p>
        </w:tc>
      </w:tr>
    </w:tbl>
    <w:p w14:paraId="74CFB3F0" w14:textId="77777777" w:rsidR="004A5C59" w:rsidRPr="004A5C59" w:rsidRDefault="004A5C59" w:rsidP="004A5C59">
      <w:pPr>
        <w:keepNext/>
        <w:keepLines/>
        <w:jc w:val="both"/>
        <w:rPr>
          <w:rFonts w:ascii="Tahoma" w:hAnsi="Tahoma" w:cs="Tahoma"/>
          <w:color w:val="000000"/>
        </w:rPr>
      </w:pPr>
    </w:p>
    <w:p w14:paraId="5F36F027"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v razmerju do kupca v celoti odgovarja za dobro izvedbo obveznosti iz okvirnega sporazuma, ne glede na število podizvajalcev. </w:t>
      </w:r>
    </w:p>
    <w:p w14:paraId="59A7ECA5" w14:textId="77777777" w:rsidR="004A5C59" w:rsidRPr="004A5C59" w:rsidRDefault="004A5C59" w:rsidP="004A5C59">
      <w:pPr>
        <w:keepNext/>
        <w:keepLines/>
        <w:jc w:val="both"/>
        <w:rPr>
          <w:rFonts w:ascii="Tahoma" w:hAnsi="Tahoma" w:cs="Tahoma"/>
          <w:color w:val="000000"/>
        </w:rPr>
      </w:pPr>
    </w:p>
    <w:p w14:paraId="1A2E6609"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ki se nanašajo na podizvajalce, v skladu z 79. členom ZJN-3 in pisno zahtevo novega podizvajalca za neposredno plačilo, če novi podizvajalec to zahteva. </w:t>
      </w:r>
    </w:p>
    <w:p w14:paraId="010D36EC" w14:textId="77777777" w:rsidR="004A5C59" w:rsidRPr="004A5C59" w:rsidRDefault="004A5C59" w:rsidP="004A5C59">
      <w:pPr>
        <w:keepNext/>
        <w:keepLines/>
        <w:jc w:val="both"/>
        <w:rPr>
          <w:rFonts w:ascii="Tahoma" w:hAnsi="Tahoma" w:cs="Tahoma"/>
          <w:color w:val="000000"/>
        </w:rPr>
      </w:pPr>
    </w:p>
    <w:p w14:paraId="7300B26E" w14:textId="2A38ABE6"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Kupec lahko zavrne predlog za zamenjavo podizvajalca oziroma vključitev novega podizvajalca, če bi to lahko vplivalo na nemoteno izvajanje ali dokončanje dobav blaga in če novi podizvajalec ne izpolnjuje pogojev, ki jih je postavil kupec v razpisni dokumentaciji št. LPT-7</w:t>
      </w:r>
      <w:r w:rsidR="00326823">
        <w:rPr>
          <w:rFonts w:ascii="Tahoma" w:hAnsi="Tahoma" w:cs="Tahoma"/>
          <w:color w:val="000000"/>
        </w:rPr>
        <w:t>6</w:t>
      </w:r>
      <w:r w:rsidRPr="004A5C59">
        <w:rPr>
          <w:rFonts w:ascii="Tahoma" w:hAnsi="Tahoma" w:cs="Tahoma"/>
          <w:color w:val="000000"/>
        </w:rPr>
        <w:t xml:space="preserve">/25. Kupec bo o morebitni zavrnitvi novega podizvajalca obvestil prodajalca najpozneje v desetih (10) dneh od prejema predloga. </w:t>
      </w:r>
    </w:p>
    <w:p w14:paraId="7CCA16BA" w14:textId="77777777" w:rsidR="004A5C59" w:rsidRPr="004A5C59" w:rsidRDefault="004A5C59" w:rsidP="004A5C59">
      <w:pPr>
        <w:keepNext/>
        <w:keepLines/>
        <w:jc w:val="both"/>
        <w:rPr>
          <w:rFonts w:ascii="Tahoma" w:hAnsi="Tahoma" w:cs="Tahoma"/>
          <w:b/>
          <w:i/>
          <w:color w:val="000000"/>
        </w:rPr>
      </w:pPr>
    </w:p>
    <w:p w14:paraId="6FD6D12F" w14:textId="77777777" w:rsidR="004A5C59" w:rsidRPr="004A5C59" w:rsidRDefault="004A5C59" w:rsidP="004A5C59">
      <w:pPr>
        <w:keepNext/>
        <w:keepLines/>
        <w:jc w:val="center"/>
        <w:rPr>
          <w:rFonts w:ascii="Tahoma" w:hAnsi="Tahoma" w:cs="Tahoma"/>
          <w:b/>
          <w:i/>
          <w:color w:val="000000"/>
        </w:rPr>
      </w:pPr>
      <w:r w:rsidRPr="004A5C59">
        <w:rPr>
          <w:rFonts w:ascii="Tahoma" w:hAnsi="Tahoma" w:cs="Tahoma"/>
          <w:b/>
          <w:i/>
          <w:color w:val="000000"/>
        </w:rPr>
        <w:t>/se upošteva v primeru, da prodajalec nastopa s podizvajalcem,</w:t>
      </w:r>
    </w:p>
    <w:p w14:paraId="1F23DC68" w14:textId="77777777" w:rsidR="004A5C59" w:rsidRPr="004A5C59" w:rsidRDefault="004A5C59" w:rsidP="004A5C59">
      <w:pPr>
        <w:keepNext/>
        <w:keepLines/>
        <w:jc w:val="center"/>
        <w:rPr>
          <w:rFonts w:ascii="Tahoma" w:hAnsi="Tahoma" w:cs="Tahoma"/>
          <w:b/>
          <w:i/>
          <w:color w:val="000000"/>
        </w:rPr>
      </w:pPr>
      <w:r w:rsidRPr="004A5C59">
        <w:rPr>
          <w:rFonts w:ascii="Tahoma" w:hAnsi="Tahoma" w:cs="Tahoma"/>
          <w:b/>
          <w:i/>
          <w:color w:val="000000"/>
        </w:rPr>
        <w:t>ki zahteva neposredno plačilo/</w:t>
      </w:r>
    </w:p>
    <w:p w14:paraId="3DCB3DA6" w14:textId="77777777" w:rsidR="004A5C59" w:rsidRPr="004A5C59" w:rsidRDefault="004A5C59" w:rsidP="004A5C59">
      <w:pPr>
        <w:keepNext/>
        <w:keepLines/>
        <w:jc w:val="center"/>
        <w:rPr>
          <w:rFonts w:ascii="Tahoma" w:hAnsi="Tahoma" w:cs="Tahoma"/>
          <w:i/>
          <w:color w:val="000000"/>
        </w:rPr>
      </w:pPr>
    </w:p>
    <w:p w14:paraId="3908E82A"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Prodajalec s podpisom tega okvirnega sporazuma pooblašča kupca, da na podlagi potrjenega računa oziroma potrjenih računov, neposredno plačuje vsem v temu okvirnem sporazumu navedenim podizvajalcem, ki so zahtevali neposredno plačilo. Podizvajalec je ob oddaji ponudbe predložil zahtevo za neposredna plačila, na podlagi katere kupec namesto prodajalca poravna podizvajalčevo terjatev do prodajalca.</w:t>
      </w:r>
    </w:p>
    <w:p w14:paraId="25BF6B73" w14:textId="77777777" w:rsidR="004A5C59" w:rsidRPr="004A5C59" w:rsidRDefault="004A5C59" w:rsidP="004A5C59">
      <w:pPr>
        <w:keepNext/>
        <w:keepLines/>
        <w:jc w:val="both"/>
        <w:rPr>
          <w:rFonts w:ascii="Tahoma" w:hAnsi="Tahoma" w:cs="Tahoma"/>
          <w:color w:val="000000"/>
        </w:rPr>
      </w:pPr>
    </w:p>
    <w:p w14:paraId="3B89EC9A"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Prodajalec mora za podizvajalca, ki zahteva neposredno plačilo, ob vsakem računu priložiti:</w:t>
      </w:r>
    </w:p>
    <w:p w14:paraId="354690E9" w14:textId="77777777" w:rsidR="004A5C59" w:rsidRPr="004A5C59" w:rsidRDefault="004A5C59" w:rsidP="004A5C59">
      <w:pPr>
        <w:keepNext/>
        <w:keepLines/>
        <w:numPr>
          <w:ilvl w:val="0"/>
          <w:numId w:val="9"/>
        </w:numPr>
        <w:jc w:val="both"/>
        <w:rPr>
          <w:rFonts w:ascii="Tahoma" w:hAnsi="Tahoma" w:cs="Tahoma"/>
          <w:color w:val="000000"/>
        </w:rPr>
      </w:pPr>
      <w:r w:rsidRPr="004A5C59">
        <w:rPr>
          <w:rFonts w:ascii="Tahoma" w:hAnsi="Tahoma" w:cs="Tahoma"/>
          <w:color w:val="000000"/>
        </w:rPr>
        <w:t xml:space="preserve">račun podizvajalca za opravljene obveznosti iz okvirnega sporazuma, potrjen s strani prodajalca, na podlagi katerega kupec izvede nakazilo za opravljene okvirnega sporazuma obveznosti neposredno na račun podizvajalca ali </w:t>
      </w:r>
    </w:p>
    <w:p w14:paraId="6F3200A0" w14:textId="77777777" w:rsidR="004A5C59" w:rsidRPr="004A5C59" w:rsidRDefault="004A5C59" w:rsidP="004A5C59">
      <w:pPr>
        <w:keepNext/>
        <w:keepLines/>
        <w:numPr>
          <w:ilvl w:val="0"/>
          <w:numId w:val="9"/>
        </w:numPr>
        <w:jc w:val="both"/>
        <w:rPr>
          <w:rFonts w:ascii="Tahoma" w:hAnsi="Tahoma" w:cs="Tahoma"/>
          <w:color w:val="000000"/>
        </w:rPr>
      </w:pPr>
      <w:r w:rsidRPr="004A5C59">
        <w:rPr>
          <w:rFonts w:ascii="Tahoma" w:hAnsi="Tahoma" w:cs="Tahoma"/>
          <w:color w:val="000000"/>
        </w:rPr>
        <w:t>podpisano izjavo podizvajalca, naslovljeno na kupca, o tem, da je ta seznanjen s konkretno izstavljenim računom prodajalca oziroma, da pri obveznosti iz okvirnega sporazuma, ki jih obravnava račun, ni sodeloval kot podizvajalec, ter da podizvajalec iz naslova tega računa prodajalca nima in ne bo imel do kupca nobenih zahtevkov.</w:t>
      </w:r>
    </w:p>
    <w:p w14:paraId="6C4EECFD" w14:textId="77777777" w:rsidR="004A5C59" w:rsidRPr="004A5C59" w:rsidRDefault="004A5C59" w:rsidP="004A5C59">
      <w:pPr>
        <w:keepNext/>
        <w:keepLines/>
        <w:jc w:val="both"/>
        <w:rPr>
          <w:rFonts w:ascii="Tahoma" w:hAnsi="Tahoma" w:cs="Tahoma"/>
          <w:color w:val="000000"/>
        </w:rPr>
      </w:pPr>
    </w:p>
    <w:p w14:paraId="2AE69149"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V primeru, če nobeden od dokumentov iz prejšnjega odstavka za prijavljenega podizvajalca ni predložen, kupec do dostavitve vseh dokumentov zadrži plačilo celotnega računa in s tem ne pride v zamudo pri plačilu. </w:t>
      </w:r>
    </w:p>
    <w:p w14:paraId="6A605C3B" w14:textId="77777777" w:rsidR="004A5C59" w:rsidRPr="004A5C59" w:rsidRDefault="004A5C59" w:rsidP="004A5C59">
      <w:pPr>
        <w:keepNext/>
        <w:keepLines/>
        <w:jc w:val="both"/>
        <w:rPr>
          <w:rFonts w:ascii="Tahoma" w:hAnsi="Tahoma" w:cs="Tahoma"/>
          <w:color w:val="000000"/>
        </w:rPr>
      </w:pPr>
    </w:p>
    <w:p w14:paraId="0DBF44EA"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lastRenderedPageBreak/>
        <w:t xml:space="preserve">Kupec bo potrjene račune podizvajalcev poravnal neposredno podizvajalcem na način in v roku, kot je dogovorjeno za plačilo prodajalcu. </w:t>
      </w:r>
    </w:p>
    <w:p w14:paraId="7DC373AF" w14:textId="77777777" w:rsidR="004A5C59" w:rsidRPr="004A5C59" w:rsidRDefault="004A5C59" w:rsidP="004A5C59">
      <w:pPr>
        <w:keepNext/>
        <w:keepLines/>
        <w:jc w:val="center"/>
        <w:rPr>
          <w:rFonts w:ascii="Tahoma" w:hAnsi="Tahoma" w:cs="Tahoma"/>
          <w:b/>
          <w:i/>
          <w:color w:val="000000"/>
        </w:rPr>
      </w:pPr>
      <w:r w:rsidRPr="004A5C59">
        <w:rPr>
          <w:rFonts w:ascii="Tahoma" w:hAnsi="Tahoma" w:cs="Tahoma"/>
          <w:b/>
          <w:i/>
          <w:color w:val="000000"/>
        </w:rPr>
        <w:t>/se upošteva v primeru, da podizvajalec neposrednega plačila ne bo zahteval/</w:t>
      </w:r>
    </w:p>
    <w:p w14:paraId="4E3A06FF" w14:textId="77777777" w:rsidR="004A5C59" w:rsidRPr="004A5C59" w:rsidRDefault="004A5C59" w:rsidP="004A5C59">
      <w:pPr>
        <w:keepNext/>
        <w:keepLines/>
        <w:jc w:val="center"/>
        <w:rPr>
          <w:rFonts w:ascii="Tahoma" w:hAnsi="Tahoma" w:cs="Tahoma"/>
          <w:b/>
          <w:i/>
          <w:color w:val="000000"/>
        </w:rPr>
      </w:pPr>
    </w:p>
    <w:p w14:paraId="232B3962" w14:textId="77777777" w:rsidR="004A5C59" w:rsidRPr="004A5C59" w:rsidRDefault="004A5C59" w:rsidP="004A5C59">
      <w:pPr>
        <w:keepNext/>
        <w:keepLines/>
        <w:jc w:val="both"/>
        <w:rPr>
          <w:rFonts w:ascii="Tahoma" w:hAnsi="Tahoma" w:cs="Tahoma"/>
          <w:b/>
          <w:bCs/>
          <w:color w:val="000000"/>
        </w:rPr>
      </w:pPr>
      <w:r w:rsidRPr="004A5C59">
        <w:rPr>
          <w:rFonts w:ascii="Tahoma" w:hAnsi="Tahoma" w:cs="Tahoma"/>
          <w:color w:val="000000"/>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4C4528C9" w14:textId="77777777" w:rsidR="004A5C59" w:rsidRPr="004A5C59" w:rsidRDefault="004A5C59" w:rsidP="004A5C59">
      <w:pPr>
        <w:keepNext/>
        <w:keepLines/>
        <w:jc w:val="both"/>
        <w:rPr>
          <w:rFonts w:ascii="Tahoma" w:hAnsi="Tahoma" w:cs="Tahoma"/>
          <w:b/>
          <w:bCs/>
          <w:color w:val="000000"/>
        </w:rPr>
      </w:pPr>
    </w:p>
    <w:p w14:paraId="143A8C1A" w14:textId="77777777" w:rsidR="004A5C59" w:rsidRPr="004A5C59" w:rsidRDefault="004A5C59" w:rsidP="004A5C59">
      <w:pPr>
        <w:keepNext/>
        <w:keepLines/>
        <w:jc w:val="both"/>
        <w:rPr>
          <w:rFonts w:ascii="Tahoma" w:hAnsi="Tahoma" w:cs="Tahoma"/>
          <w:b/>
          <w:bCs/>
          <w:color w:val="000000"/>
        </w:rPr>
      </w:pPr>
      <w:r w:rsidRPr="004A5C59">
        <w:rPr>
          <w:rFonts w:ascii="Tahoma" w:hAnsi="Tahoma" w:cs="Tahoma"/>
          <w:b/>
          <w:bCs/>
          <w:color w:val="000000"/>
        </w:rPr>
        <w:t>ALI</w:t>
      </w:r>
    </w:p>
    <w:p w14:paraId="251D7632" w14:textId="77777777" w:rsidR="004A5C59" w:rsidRPr="004A5C59" w:rsidRDefault="004A5C59" w:rsidP="004A5C59">
      <w:pPr>
        <w:keepNext/>
        <w:keepLines/>
        <w:jc w:val="both"/>
        <w:rPr>
          <w:rFonts w:ascii="Tahoma" w:hAnsi="Tahoma" w:cs="Tahoma"/>
          <w:b/>
          <w:bCs/>
          <w:color w:val="000000"/>
        </w:rPr>
      </w:pPr>
    </w:p>
    <w:p w14:paraId="764C3134" w14:textId="77777777" w:rsidR="004A5C59" w:rsidRPr="004A5C59" w:rsidRDefault="004A5C59" w:rsidP="004A5C59">
      <w:pPr>
        <w:keepNext/>
        <w:keepLines/>
        <w:jc w:val="center"/>
        <w:rPr>
          <w:rFonts w:ascii="Tahoma" w:hAnsi="Tahoma" w:cs="Tahoma"/>
          <w:b/>
          <w:bCs/>
          <w:color w:val="000000"/>
        </w:rPr>
      </w:pPr>
      <w:r w:rsidRPr="004A5C59">
        <w:rPr>
          <w:rFonts w:ascii="Tahoma" w:hAnsi="Tahoma" w:cs="Tahoma"/>
          <w:b/>
          <w:bCs/>
          <w:color w:val="000000"/>
        </w:rPr>
        <w:t>/se upošteva v primeru, da prodajalec ne nastopa s podizvajalcem/</w:t>
      </w:r>
    </w:p>
    <w:p w14:paraId="64089E4F" w14:textId="77777777" w:rsidR="004A5C59" w:rsidRPr="004A5C59" w:rsidRDefault="004A5C59" w:rsidP="004A5C59">
      <w:pPr>
        <w:keepNext/>
        <w:keepLines/>
        <w:jc w:val="center"/>
        <w:rPr>
          <w:rFonts w:ascii="Tahoma" w:hAnsi="Tahoma" w:cs="Tahoma"/>
          <w:b/>
          <w:bCs/>
          <w:color w:val="000000"/>
        </w:rPr>
      </w:pPr>
    </w:p>
    <w:p w14:paraId="39AE37CF"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ob predložitvi ponudbe in ob sklenitvi tega okvirnega sporazuma nima prijavljenih podizvajalcev za izvedbo predmeta okvirnega sporazuma. </w:t>
      </w:r>
    </w:p>
    <w:p w14:paraId="6B9FC462" w14:textId="77777777" w:rsidR="004A5C59" w:rsidRPr="004A5C59" w:rsidRDefault="004A5C59" w:rsidP="004A5C59">
      <w:pPr>
        <w:keepNext/>
        <w:keepLines/>
        <w:jc w:val="both"/>
        <w:rPr>
          <w:rFonts w:ascii="Tahoma" w:hAnsi="Tahoma" w:cs="Tahoma"/>
          <w:color w:val="000000"/>
        </w:rPr>
      </w:pPr>
    </w:p>
    <w:p w14:paraId="6B3DC8AD" w14:textId="77777777"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obrazce ESPD novih podizvajalcev, ki se nanašajo na podizvajalce v skladu z 79. členom ZJN-3 in pisno zahtevo novega podizvajalca za neposredno plačilo, če novi podizvajalec to zahteva. </w:t>
      </w:r>
    </w:p>
    <w:p w14:paraId="3C489666" w14:textId="77777777" w:rsidR="004A5C59" w:rsidRPr="004A5C59" w:rsidRDefault="004A5C59" w:rsidP="004A5C59">
      <w:pPr>
        <w:keepNext/>
        <w:keepLines/>
        <w:jc w:val="both"/>
        <w:rPr>
          <w:rFonts w:ascii="Tahoma" w:hAnsi="Tahoma" w:cs="Tahoma"/>
          <w:color w:val="000000"/>
        </w:rPr>
      </w:pPr>
    </w:p>
    <w:p w14:paraId="47BEA324" w14:textId="4A7F75F1" w:rsidR="004A5C59" w:rsidRPr="004A5C59" w:rsidRDefault="004A5C59" w:rsidP="004A5C59">
      <w:pPr>
        <w:keepNext/>
        <w:keepLines/>
        <w:jc w:val="both"/>
        <w:rPr>
          <w:rFonts w:ascii="Tahoma" w:hAnsi="Tahoma" w:cs="Tahoma"/>
          <w:color w:val="000000"/>
        </w:rPr>
      </w:pPr>
      <w:r w:rsidRPr="004A5C59">
        <w:rPr>
          <w:rFonts w:ascii="Tahoma" w:hAnsi="Tahoma" w:cs="Tahoma"/>
          <w:color w:val="000000"/>
        </w:rPr>
        <w:t>Kupec bo zavrnil vsakega podizvajalca, ki ne izpolnjuje pogojev razpisne dokumentacije št. LPT-7</w:t>
      </w:r>
      <w:r w:rsidR="00326823">
        <w:rPr>
          <w:rFonts w:ascii="Tahoma" w:hAnsi="Tahoma" w:cs="Tahoma"/>
          <w:color w:val="000000"/>
        </w:rPr>
        <w:t>6</w:t>
      </w:r>
      <w:r w:rsidRPr="004A5C59">
        <w:rPr>
          <w:rFonts w:ascii="Tahoma" w:hAnsi="Tahoma" w:cs="Tahoma"/>
          <w:color w:val="000000"/>
        </w:rPr>
        <w:t>/25,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LPT-7</w:t>
      </w:r>
      <w:r w:rsidR="00326823">
        <w:rPr>
          <w:rFonts w:ascii="Tahoma" w:hAnsi="Tahoma" w:cs="Tahoma"/>
          <w:color w:val="000000"/>
        </w:rPr>
        <w:t>6</w:t>
      </w:r>
      <w:r w:rsidRPr="004A5C59">
        <w:rPr>
          <w:rFonts w:ascii="Tahoma" w:hAnsi="Tahoma" w:cs="Tahoma"/>
          <w:color w:val="000000"/>
        </w:rPr>
        <w:t>/25. Kupec bo o morebitni zavrnitvi novega podizvajalca obvestil prodajalca najpozneje v desetih (10) dneh od prejema predloga.</w:t>
      </w:r>
    </w:p>
    <w:p w14:paraId="77857EFB" w14:textId="77777777" w:rsidR="004A5C59" w:rsidRPr="004A5C59" w:rsidRDefault="004A5C59" w:rsidP="004A5C59">
      <w:pPr>
        <w:keepNext/>
        <w:keepLines/>
        <w:jc w:val="both"/>
        <w:rPr>
          <w:rFonts w:ascii="Tahoma" w:hAnsi="Tahoma" w:cs="Tahoma"/>
          <w:strike/>
        </w:rPr>
      </w:pPr>
    </w:p>
    <w:p w14:paraId="57655A65"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ROK DOBAVE, PREVZEM IN VIŠJA SILA</w:t>
      </w:r>
    </w:p>
    <w:p w14:paraId="6649AE3B" w14:textId="77777777" w:rsidR="004A5C59" w:rsidRPr="004A5C59" w:rsidRDefault="004A5C59" w:rsidP="004A5C59">
      <w:pPr>
        <w:keepNext/>
        <w:keepLines/>
        <w:tabs>
          <w:tab w:val="left" w:pos="851"/>
          <w:tab w:val="left" w:pos="1702"/>
        </w:tabs>
        <w:jc w:val="both"/>
        <w:rPr>
          <w:rFonts w:ascii="Tahoma" w:hAnsi="Tahoma" w:cs="Tahoma"/>
          <w:sz w:val="18"/>
        </w:rPr>
      </w:pPr>
    </w:p>
    <w:p w14:paraId="33ADE999" w14:textId="77777777" w:rsidR="004A5C59" w:rsidRPr="004A5C59" w:rsidRDefault="004A5C59" w:rsidP="004A5C59">
      <w:pPr>
        <w:keepNext/>
        <w:keepLines/>
        <w:numPr>
          <w:ilvl w:val="0"/>
          <w:numId w:val="35"/>
        </w:numPr>
        <w:jc w:val="center"/>
        <w:rPr>
          <w:rFonts w:ascii="Tahoma" w:hAnsi="Tahoma" w:cs="Tahoma"/>
        </w:rPr>
      </w:pPr>
      <w:r w:rsidRPr="004A5C59">
        <w:rPr>
          <w:rFonts w:ascii="Tahoma" w:hAnsi="Tahoma" w:cs="Tahoma"/>
        </w:rPr>
        <w:t>člen</w:t>
      </w:r>
    </w:p>
    <w:p w14:paraId="31E75618" w14:textId="77777777" w:rsidR="004A5C59" w:rsidRPr="004A5C59" w:rsidRDefault="004A5C59" w:rsidP="004A5C59">
      <w:pPr>
        <w:keepNext/>
        <w:keepLines/>
        <w:tabs>
          <w:tab w:val="left" w:pos="1080"/>
        </w:tabs>
        <w:rPr>
          <w:rFonts w:ascii="Tahoma" w:hAnsi="Tahoma" w:cs="Tahoma"/>
          <w:b/>
          <w:sz w:val="18"/>
        </w:rPr>
      </w:pPr>
    </w:p>
    <w:p w14:paraId="12DEA373" w14:textId="77777777" w:rsidR="004A5C59" w:rsidRPr="004A5C59" w:rsidRDefault="004A5C59" w:rsidP="004A5C59">
      <w:pPr>
        <w:keepNext/>
        <w:keepLines/>
        <w:jc w:val="both"/>
        <w:rPr>
          <w:rFonts w:ascii="Tahoma" w:hAnsi="Tahoma" w:cs="Tahoma"/>
          <w:bCs/>
          <w:color w:val="000000"/>
        </w:rPr>
      </w:pPr>
      <w:r w:rsidRPr="004A5C59">
        <w:rPr>
          <w:rFonts w:ascii="Tahoma" w:hAnsi="Tahoma" w:cs="Tahoma"/>
        </w:rPr>
        <w:t xml:space="preserve">Dobava se bo v času veljavnosti okvirnega sporazuma izvajala sukcesivno, na osnovi pisnih naročil kupca. </w:t>
      </w:r>
      <w:r w:rsidRPr="004A5C59">
        <w:rPr>
          <w:rFonts w:ascii="Tahoma" w:hAnsi="Tahoma" w:cs="Tahoma"/>
          <w:bCs/>
          <w:color w:val="000000"/>
        </w:rPr>
        <w:t>Za pisno naročilo se šteje naročilo, posredovano prodajalcu po elektronski pošti.</w:t>
      </w:r>
    </w:p>
    <w:p w14:paraId="02312642" w14:textId="77777777" w:rsidR="004A5C59" w:rsidRPr="004A5C59" w:rsidRDefault="004A5C59" w:rsidP="004A5C59">
      <w:pPr>
        <w:keepNext/>
        <w:keepLines/>
        <w:tabs>
          <w:tab w:val="left" w:pos="1080"/>
        </w:tabs>
        <w:jc w:val="both"/>
        <w:rPr>
          <w:rFonts w:ascii="Tahoma" w:hAnsi="Tahoma" w:cs="Tahoma"/>
        </w:rPr>
      </w:pPr>
    </w:p>
    <w:p w14:paraId="0D841BE1" w14:textId="77777777" w:rsidR="00D25B56" w:rsidRPr="004A5C59" w:rsidRDefault="00D25B56" w:rsidP="00D25B56">
      <w:pPr>
        <w:keepNext/>
        <w:keepLines/>
        <w:jc w:val="both"/>
        <w:rPr>
          <w:rFonts w:ascii="Tahoma" w:hAnsi="Tahoma" w:cs="Tahoma"/>
        </w:rPr>
      </w:pPr>
      <w:bookmarkStart w:id="22" w:name="_Hlk198629704"/>
      <w:r w:rsidRPr="004A5C59">
        <w:rPr>
          <w:rFonts w:ascii="Tahoma" w:hAnsi="Tahoma" w:cs="Tahoma"/>
        </w:rPr>
        <w:t>Prodajalec se obvezuje, da bo blago, katerega dobava je predmet okvirnega sporazuma, dobavljal na lokacijo kupca (</w:t>
      </w:r>
      <w:proofErr w:type="spellStart"/>
      <w:r w:rsidRPr="004A5C59">
        <w:rPr>
          <w:rFonts w:ascii="Tahoma" w:hAnsi="Tahoma" w:cs="Tahoma"/>
        </w:rPr>
        <w:t>fco</w:t>
      </w:r>
      <w:proofErr w:type="spellEnd"/>
      <w:r w:rsidRPr="004A5C59">
        <w:rPr>
          <w:rFonts w:ascii="Tahoma" w:hAnsi="Tahoma" w:cs="Tahoma"/>
        </w:rPr>
        <w:t xml:space="preserve">. skladišče kupca, Cesta dveh cesarjev (brez </w:t>
      </w:r>
      <w:proofErr w:type="spellStart"/>
      <w:r w:rsidRPr="004A5C59">
        <w:rPr>
          <w:rFonts w:ascii="Tahoma" w:hAnsi="Tahoma" w:cs="Tahoma"/>
        </w:rPr>
        <w:t>h.št</w:t>
      </w:r>
      <w:proofErr w:type="spellEnd"/>
      <w:r w:rsidRPr="004A5C59">
        <w:rPr>
          <w:rFonts w:ascii="Tahoma" w:hAnsi="Tahoma" w:cs="Tahoma"/>
        </w:rPr>
        <w:t xml:space="preserve">.) – pri poligonu varne vožnje, Ljubljana). </w:t>
      </w:r>
    </w:p>
    <w:bookmarkEnd w:id="22"/>
    <w:p w14:paraId="272892EA" w14:textId="77777777" w:rsidR="004A5C59" w:rsidRPr="004A5C59" w:rsidRDefault="004A5C59" w:rsidP="004A5C59">
      <w:pPr>
        <w:keepNext/>
        <w:keepLines/>
        <w:tabs>
          <w:tab w:val="left" w:pos="851"/>
          <w:tab w:val="left" w:pos="1702"/>
        </w:tabs>
        <w:jc w:val="both"/>
        <w:rPr>
          <w:rFonts w:ascii="Tahoma" w:hAnsi="Tahoma" w:cs="Tahoma"/>
        </w:rPr>
      </w:pPr>
    </w:p>
    <w:p w14:paraId="3C93179D" w14:textId="61C6C8F6" w:rsidR="004A5C59" w:rsidRPr="004A5C59" w:rsidRDefault="004A5C59" w:rsidP="004A5C59">
      <w:pPr>
        <w:keepNext/>
        <w:keepLines/>
        <w:tabs>
          <w:tab w:val="left" w:pos="851"/>
          <w:tab w:val="left" w:pos="1702"/>
        </w:tabs>
        <w:jc w:val="both"/>
        <w:rPr>
          <w:rFonts w:ascii="Tahoma" w:hAnsi="Tahoma" w:cs="Tahoma"/>
        </w:rPr>
      </w:pPr>
      <w:r w:rsidRPr="004A5C59">
        <w:rPr>
          <w:rFonts w:ascii="Tahoma" w:hAnsi="Tahoma" w:cs="Tahoma"/>
        </w:rPr>
        <w:t>Ob vsaki posamezni dobavi mora prodajalec izstaviti dobavnico, na kateri je razvidna vrsta, količina in cena posameznega artikla. Kupec se obvezuje prevzeti naročeno blago v celoti na podlagi dobavnice. Količinski prevzem blaga se opravi takoj ob prevzemu, kakovostni pa v zakonskih rokih.</w:t>
      </w:r>
    </w:p>
    <w:p w14:paraId="71FDC2D7" w14:textId="77777777" w:rsidR="004A5C59" w:rsidRPr="004A5C59" w:rsidRDefault="004A5C59" w:rsidP="004A5C59">
      <w:pPr>
        <w:keepNext/>
        <w:keepLines/>
        <w:tabs>
          <w:tab w:val="left" w:pos="851"/>
          <w:tab w:val="left" w:pos="1702"/>
        </w:tabs>
        <w:jc w:val="both"/>
        <w:rPr>
          <w:rFonts w:ascii="Tahoma" w:hAnsi="Tahoma" w:cs="Tahoma"/>
        </w:rPr>
      </w:pPr>
    </w:p>
    <w:p w14:paraId="2F28A605" w14:textId="6C23DED7" w:rsidR="004A5C59" w:rsidRPr="004A5C59" w:rsidRDefault="004A5C59" w:rsidP="004A5C59">
      <w:pPr>
        <w:keepNext/>
        <w:keepLines/>
        <w:tabs>
          <w:tab w:val="left" w:pos="851"/>
          <w:tab w:val="left" w:pos="1702"/>
        </w:tabs>
        <w:jc w:val="both"/>
        <w:rPr>
          <w:rFonts w:ascii="Tahoma" w:hAnsi="Tahoma" w:cs="Tahoma"/>
        </w:rPr>
      </w:pPr>
      <w:r w:rsidRPr="004A5C59">
        <w:rPr>
          <w:rFonts w:ascii="Tahoma" w:hAnsi="Tahoma" w:cs="Tahoma"/>
        </w:rPr>
        <w:t xml:space="preserve">Prodajalec mora </w:t>
      </w:r>
      <w:r w:rsidR="002D535E">
        <w:rPr>
          <w:rFonts w:ascii="Tahoma" w:hAnsi="Tahoma" w:cs="Tahoma"/>
        </w:rPr>
        <w:t>blago</w:t>
      </w:r>
      <w:r w:rsidRPr="004A5C59">
        <w:rPr>
          <w:rFonts w:ascii="Tahoma" w:hAnsi="Tahoma" w:cs="Tahoma"/>
        </w:rPr>
        <w:t xml:space="preserve"> dobaviti v </w:t>
      </w:r>
      <w:r w:rsidR="00C958CE">
        <w:rPr>
          <w:rFonts w:ascii="Tahoma" w:hAnsi="Tahoma" w:cs="Tahoma"/>
        </w:rPr>
        <w:t>tridesetih</w:t>
      </w:r>
      <w:r w:rsidR="00AD7DD0">
        <w:rPr>
          <w:rFonts w:ascii="Tahoma" w:hAnsi="Tahoma" w:cs="Tahoma"/>
        </w:rPr>
        <w:t xml:space="preserve"> (30</w:t>
      </w:r>
      <w:r w:rsidR="00300961">
        <w:rPr>
          <w:rFonts w:ascii="Tahoma" w:hAnsi="Tahoma" w:cs="Tahoma"/>
        </w:rPr>
        <w:t xml:space="preserve"> </w:t>
      </w:r>
      <w:r w:rsidRPr="004A5C59">
        <w:rPr>
          <w:rFonts w:ascii="Tahoma" w:hAnsi="Tahoma" w:cs="Tahoma"/>
        </w:rPr>
        <w:t xml:space="preserve">) dneh od dneva naročila. </w:t>
      </w:r>
    </w:p>
    <w:p w14:paraId="4575E7A8" w14:textId="77777777" w:rsidR="004A5C59" w:rsidRPr="004A5C59" w:rsidRDefault="004A5C59" w:rsidP="004A5C59">
      <w:pPr>
        <w:keepNext/>
        <w:keepLines/>
        <w:jc w:val="both"/>
        <w:rPr>
          <w:rFonts w:ascii="Tahoma" w:hAnsi="Tahoma" w:cs="Tahoma"/>
        </w:rPr>
      </w:pPr>
    </w:p>
    <w:p w14:paraId="5744E9B4" w14:textId="77777777" w:rsidR="004A5C59" w:rsidRPr="004A5C59" w:rsidRDefault="004A5C59" w:rsidP="004A5C59">
      <w:pPr>
        <w:keepNext/>
        <w:keepLines/>
        <w:jc w:val="both"/>
        <w:rPr>
          <w:rFonts w:ascii="Tahoma" w:hAnsi="Tahoma" w:cs="Tahoma"/>
        </w:rPr>
      </w:pPr>
      <w:r w:rsidRPr="004A5C59">
        <w:rPr>
          <w:rFonts w:ascii="Tahoma" w:hAnsi="Tahoma" w:cs="Tahoma"/>
        </w:rPr>
        <w:t xml:space="preserve">V primeru prekoračitve roka dobave je vse stroške, ki bi nastali zaradi zamude, dolžna nositi tista stranka </w:t>
      </w:r>
      <w:r w:rsidRPr="004A5C59">
        <w:rPr>
          <w:rFonts w:ascii="Tahoma" w:eastAsia="Calibri" w:hAnsi="Tahoma" w:cs="Tahoma"/>
        </w:rPr>
        <w:t>tega okvirnega sporazuma</w:t>
      </w:r>
      <w:r w:rsidRPr="004A5C59">
        <w:rPr>
          <w:rFonts w:ascii="Tahoma" w:hAnsi="Tahoma" w:cs="Tahoma"/>
        </w:rPr>
        <w:t>, ki je povzročila zamudo.</w:t>
      </w:r>
    </w:p>
    <w:p w14:paraId="09C677C9" w14:textId="77777777" w:rsidR="004A5C59" w:rsidRPr="004A5C59" w:rsidRDefault="004A5C59" w:rsidP="004A5C59">
      <w:pPr>
        <w:keepNext/>
        <w:keepLines/>
        <w:jc w:val="both"/>
        <w:rPr>
          <w:rFonts w:ascii="Tahoma" w:hAnsi="Tahoma" w:cs="Tahoma"/>
          <w:b/>
        </w:rPr>
      </w:pPr>
    </w:p>
    <w:p w14:paraId="1DEE01E2"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 xml:space="preserve">člen </w:t>
      </w:r>
    </w:p>
    <w:p w14:paraId="4ECB06DA" w14:textId="77777777" w:rsidR="004A5C59" w:rsidRPr="004A5C59" w:rsidRDefault="004A5C59" w:rsidP="004A5C59">
      <w:pPr>
        <w:keepNext/>
        <w:keepLines/>
        <w:jc w:val="both"/>
        <w:rPr>
          <w:rFonts w:ascii="Tahoma" w:hAnsi="Tahoma" w:cs="Tahoma"/>
        </w:rPr>
      </w:pPr>
    </w:p>
    <w:p w14:paraId="5DD2CB89" w14:textId="77777777" w:rsidR="004A5C59" w:rsidRPr="004A5C59" w:rsidRDefault="004A5C59" w:rsidP="004A5C59">
      <w:pPr>
        <w:keepNext/>
        <w:keepLines/>
        <w:jc w:val="both"/>
        <w:rPr>
          <w:rFonts w:ascii="Tahoma" w:hAnsi="Tahoma" w:cs="Tahoma"/>
        </w:rPr>
      </w:pPr>
      <w:r w:rsidRPr="004A5C59">
        <w:rPr>
          <w:rFonts w:ascii="Tahoma" w:hAnsi="Tahoma" w:cs="Tahoma"/>
        </w:rPr>
        <w:t xml:space="preserve">Rok dobave se lahko sporazumno podaljša, če po zahtevi kupca nastopijo razlogi za spremembo dogovorjenega roka dobave ali pa zaradi višje sile, vendar največ za čas trajanja višje sile ali njene posledice. </w:t>
      </w:r>
    </w:p>
    <w:p w14:paraId="7AD727A6" w14:textId="77777777" w:rsidR="004A5C59" w:rsidRPr="004A5C59" w:rsidRDefault="004A5C59" w:rsidP="004A5C59">
      <w:pPr>
        <w:keepNext/>
        <w:keepLines/>
        <w:tabs>
          <w:tab w:val="left" w:pos="1418"/>
          <w:tab w:val="left" w:pos="1702"/>
        </w:tabs>
        <w:jc w:val="both"/>
        <w:rPr>
          <w:rFonts w:ascii="Tahoma" w:hAnsi="Tahoma" w:cs="Tahoma"/>
          <w:bCs/>
          <w:snapToGrid w:val="0"/>
        </w:rPr>
      </w:pPr>
      <w:r w:rsidRPr="004A5C59">
        <w:rPr>
          <w:rFonts w:ascii="Tahoma" w:hAnsi="Tahoma" w:cs="Tahoma"/>
          <w:bCs/>
          <w:snapToGrid w:val="0"/>
        </w:rPr>
        <w:lastRenderedPageBreak/>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dobav delno ali v celoti motena oziroma preprečena zaradi višje sile, je prodajalec o tem dolžan nemudoma obvestiti kupca. Prav tako ga je dolžan sproti obveščati o prenehanju takih okoliščin. Na zahtevo prodajalca je kupec dolžan dokazati obstoj višje sile. </w:t>
      </w:r>
    </w:p>
    <w:p w14:paraId="2B190630" w14:textId="77777777" w:rsidR="004A5C59" w:rsidRPr="004A5C59" w:rsidRDefault="004A5C59" w:rsidP="004A5C59">
      <w:pPr>
        <w:keepNext/>
        <w:keepLines/>
        <w:tabs>
          <w:tab w:val="left" w:pos="1418"/>
          <w:tab w:val="left" w:pos="1702"/>
        </w:tabs>
        <w:jc w:val="both"/>
        <w:rPr>
          <w:rFonts w:ascii="Tahoma" w:hAnsi="Tahoma" w:cs="Tahoma"/>
          <w:bCs/>
          <w:snapToGrid w:val="0"/>
        </w:rPr>
      </w:pPr>
    </w:p>
    <w:p w14:paraId="7A0F3514" w14:textId="4A8BAEBE" w:rsidR="004A5C59" w:rsidRPr="004A5C59" w:rsidRDefault="00547857" w:rsidP="004A5C59">
      <w:pPr>
        <w:keepNext/>
        <w:keepLines/>
        <w:tabs>
          <w:tab w:val="left" w:pos="1418"/>
          <w:tab w:val="left" w:pos="1702"/>
        </w:tabs>
        <w:jc w:val="both"/>
        <w:rPr>
          <w:rFonts w:ascii="Tahoma" w:hAnsi="Tahoma" w:cs="Tahoma"/>
          <w:bCs/>
          <w:snapToGrid w:val="0"/>
        </w:rPr>
      </w:pPr>
      <w:r>
        <w:rPr>
          <w:rFonts w:ascii="Tahoma" w:hAnsi="Tahoma" w:cs="Tahoma"/>
          <w:bCs/>
          <w:snapToGrid w:val="0"/>
        </w:rPr>
        <w:t>V</w:t>
      </w:r>
      <w:r w:rsidR="004A5C59" w:rsidRPr="004A5C59">
        <w:rPr>
          <w:rFonts w:ascii="Tahoma" w:hAnsi="Tahoma" w:cs="Tahoma"/>
          <w:bCs/>
          <w:snapToGrid w:val="0"/>
        </w:rPr>
        <w:t xml:space="preserve"> primerih, navedenih v tem členu, kupec ne bo izvajal sankcij proti prodajalcu po </w:t>
      </w:r>
      <w:r w:rsidR="00BD1558">
        <w:rPr>
          <w:rFonts w:ascii="Tahoma" w:hAnsi="Tahoma" w:cs="Tahoma"/>
          <w:bCs/>
          <w:snapToGrid w:val="0"/>
        </w:rPr>
        <w:t xml:space="preserve">17. in </w:t>
      </w:r>
      <w:r w:rsidR="004A5C59" w:rsidRPr="004A5C59">
        <w:rPr>
          <w:rFonts w:ascii="Tahoma" w:hAnsi="Tahoma" w:cs="Tahoma"/>
          <w:bCs/>
          <w:snapToGrid w:val="0"/>
        </w:rPr>
        <w:t>2</w:t>
      </w:r>
      <w:r w:rsidR="00BD1558">
        <w:rPr>
          <w:rFonts w:ascii="Tahoma" w:hAnsi="Tahoma" w:cs="Tahoma"/>
          <w:bCs/>
          <w:snapToGrid w:val="0"/>
        </w:rPr>
        <w:t>1</w:t>
      </w:r>
      <w:r w:rsidR="004A5C59" w:rsidRPr="004A5C59">
        <w:rPr>
          <w:rFonts w:ascii="Tahoma" w:hAnsi="Tahoma" w:cs="Tahoma"/>
          <w:bCs/>
          <w:snapToGrid w:val="0"/>
        </w:rPr>
        <w:t>. členu tega okvirnega sporazuma.</w:t>
      </w:r>
    </w:p>
    <w:p w14:paraId="347431B5" w14:textId="77777777" w:rsidR="004A5C59" w:rsidRPr="004A5C59" w:rsidRDefault="004A5C59" w:rsidP="004A5C59">
      <w:pPr>
        <w:keepNext/>
        <w:keepLines/>
        <w:jc w:val="both"/>
        <w:rPr>
          <w:rFonts w:ascii="Tahoma" w:hAnsi="Tahoma" w:cs="Tahoma"/>
          <w:snapToGrid w:val="0"/>
        </w:rPr>
      </w:pPr>
    </w:p>
    <w:p w14:paraId="68A3C6E4"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 xml:space="preserve">KAKOVOST IN REKLAMACIJA </w:t>
      </w:r>
    </w:p>
    <w:p w14:paraId="6E12065F"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448B59C8" w14:textId="77777777" w:rsidR="004A5C59" w:rsidRPr="004A5C59" w:rsidRDefault="004A5C59" w:rsidP="004A5C59">
      <w:pPr>
        <w:keepNext/>
        <w:keepLines/>
        <w:jc w:val="both"/>
        <w:rPr>
          <w:rFonts w:ascii="Tahoma" w:hAnsi="Tahoma" w:cs="Tahoma"/>
          <w:b/>
        </w:rPr>
      </w:pPr>
    </w:p>
    <w:p w14:paraId="31001D75" w14:textId="77777777" w:rsidR="004A5C59" w:rsidRPr="004A5C59" w:rsidRDefault="004A5C59" w:rsidP="004A5C59">
      <w:pPr>
        <w:keepNext/>
        <w:keepLines/>
        <w:jc w:val="both"/>
        <w:rPr>
          <w:rFonts w:ascii="Tahoma" w:hAnsi="Tahoma" w:cs="Tahoma"/>
        </w:rPr>
      </w:pPr>
      <w:r w:rsidRPr="004A5C59">
        <w:rPr>
          <w:rFonts w:ascii="Tahoma" w:hAnsi="Tahoma" w:cs="Tahoma"/>
          <w:lang w:val="x-none"/>
        </w:rPr>
        <w:t>Kakovost dobavljen</w:t>
      </w:r>
      <w:r w:rsidRPr="004A5C59">
        <w:rPr>
          <w:rFonts w:ascii="Tahoma" w:hAnsi="Tahoma" w:cs="Tahoma"/>
        </w:rPr>
        <w:t xml:space="preserve">ega blaga </w:t>
      </w:r>
      <w:r w:rsidRPr="004A5C59">
        <w:rPr>
          <w:rFonts w:ascii="Tahoma" w:hAnsi="Tahoma" w:cs="Tahoma"/>
          <w:lang w:val="x-none"/>
        </w:rPr>
        <w:t xml:space="preserve">mora biti v skladu s tehnično specifikacijo </w:t>
      </w:r>
      <w:r w:rsidRPr="004A5C59">
        <w:rPr>
          <w:rFonts w:ascii="Tahoma" w:hAnsi="Tahoma" w:cs="Tahoma"/>
        </w:rPr>
        <w:t xml:space="preserve">kupca, navedeno v razpisni dokumentaciji in ponudbenem predračunu, in </w:t>
      </w:r>
      <w:r w:rsidRPr="004A5C59">
        <w:rPr>
          <w:rFonts w:ascii="Tahoma" w:hAnsi="Tahoma" w:cs="Tahoma"/>
          <w:lang w:val="x-none"/>
        </w:rPr>
        <w:t xml:space="preserve">v skladu </w:t>
      </w:r>
      <w:r w:rsidRPr="004A5C59">
        <w:rPr>
          <w:rFonts w:ascii="Tahoma" w:hAnsi="Tahoma" w:cs="Tahoma"/>
        </w:rPr>
        <w:t xml:space="preserve">veljavnimi predpisi v Republiki Sloveniji, ki urejajo predmet okvirnega sporazuma. </w:t>
      </w:r>
      <w:r w:rsidRPr="004A5C59">
        <w:rPr>
          <w:rFonts w:ascii="Tahoma" w:hAnsi="Tahoma" w:cs="Tahoma"/>
          <w:lang w:val="x-none"/>
        </w:rPr>
        <w:t>Kupec lahko kadarkoli preveri ustreznost kakovosti dobavljenega blaga pri neodvisni instituciji</w:t>
      </w:r>
      <w:r w:rsidRPr="004A5C59">
        <w:rPr>
          <w:rFonts w:ascii="Tahoma" w:hAnsi="Tahoma" w:cs="Tahoma"/>
        </w:rPr>
        <w:t xml:space="preserve"> ali zahteva dodatna dokazila o kakovosti</w:t>
      </w:r>
      <w:r w:rsidRPr="004A5C59">
        <w:rPr>
          <w:rFonts w:ascii="Tahoma" w:hAnsi="Tahoma" w:cs="Tahoma"/>
          <w:lang w:val="x-none"/>
        </w:rPr>
        <w:t xml:space="preserve">. </w:t>
      </w:r>
    </w:p>
    <w:p w14:paraId="6C76D623" w14:textId="77777777" w:rsidR="004A5C59" w:rsidRPr="004A5C59" w:rsidRDefault="004A5C59" w:rsidP="004A5C59">
      <w:pPr>
        <w:keepNext/>
        <w:keepLines/>
        <w:jc w:val="both"/>
        <w:rPr>
          <w:rFonts w:ascii="Tahoma" w:hAnsi="Tahoma" w:cs="Tahoma"/>
        </w:rPr>
      </w:pPr>
    </w:p>
    <w:p w14:paraId="2601E53E" w14:textId="6808A51E" w:rsidR="004A5C59" w:rsidRPr="004A5C59" w:rsidRDefault="004A5C59" w:rsidP="004A5C59">
      <w:pPr>
        <w:keepNext/>
        <w:keepLines/>
        <w:jc w:val="both"/>
        <w:rPr>
          <w:rFonts w:ascii="Tahoma" w:hAnsi="Tahoma" w:cs="Tahoma"/>
        </w:rPr>
      </w:pPr>
      <w:r w:rsidRPr="004A5C59">
        <w:rPr>
          <w:rFonts w:ascii="Tahoma" w:hAnsi="Tahoma" w:cs="Tahoma"/>
        </w:rPr>
        <w:t>Prodajalec se strinja, da lahko kupec testira ponujeno blago in material, pri od kupca  določeni neodvisni strokovni instituciji, zaradi ugotavljanja oziroma preverjanja ustreznosti blaga s tehničnimi in ostalimi zahtevami ter pogoji, navedenimi v razpisni dokumentaciji. Stroške preizkusa krije kupec v primeru, če blago in material ustreza tehničnim pogojem, v nasprotnem primeru pa prodajalec. Dobavljeno blago mora zagotavljati kompatibilnost in tipizacijo proizvodov tako, da bo dobavljeno blago kompatibilno z že obstoječo infrastrukturo kupca. V primeru ugotovljene neprimernosti blaga lahko kupec odstopi od sklenjenega okvirnega sporazuma in unovči finančno zavarovanje za dobro izvedbo obveznosti</w:t>
      </w:r>
      <w:r w:rsidR="00AC5529">
        <w:rPr>
          <w:rFonts w:ascii="Tahoma" w:hAnsi="Tahoma" w:cs="Tahoma"/>
        </w:rPr>
        <w:t xml:space="preserve">  po okvirnem sporazumu</w:t>
      </w:r>
      <w:r w:rsidRPr="004A5C59">
        <w:rPr>
          <w:rFonts w:ascii="Tahoma" w:hAnsi="Tahoma" w:cs="Tahoma"/>
        </w:rPr>
        <w:t>, brez kakršnekoli obveznosti do prodajalca, prodajalec pa krije tudi razliko v ceni do naslednje najugodnejše ponudbe.</w:t>
      </w:r>
    </w:p>
    <w:p w14:paraId="31C43DFC"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508ACACE" w14:textId="77777777" w:rsidR="004A5C59" w:rsidRPr="004A5C59" w:rsidRDefault="004A5C59" w:rsidP="004A5C59">
      <w:pPr>
        <w:keepNext/>
        <w:keepLines/>
        <w:jc w:val="both"/>
        <w:rPr>
          <w:rFonts w:ascii="Tahoma" w:hAnsi="Tahoma" w:cs="Tahoma"/>
        </w:rPr>
      </w:pPr>
    </w:p>
    <w:p w14:paraId="77932E01" w14:textId="36868A3E" w:rsidR="004A5C59" w:rsidRPr="004A5C59" w:rsidRDefault="004A5C59" w:rsidP="004A5C59">
      <w:pPr>
        <w:keepNext/>
        <w:keepLines/>
        <w:jc w:val="both"/>
        <w:rPr>
          <w:rFonts w:ascii="Tahoma" w:hAnsi="Tahoma" w:cs="Tahoma"/>
        </w:rPr>
      </w:pPr>
      <w:r w:rsidRPr="004A5C59">
        <w:rPr>
          <w:rFonts w:ascii="Tahoma" w:hAnsi="Tahoma" w:cs="Tahoma"/>
        </w:rPr>
        <w:t xml:space="preserve">Reklamacije zaradi količinskih primanjkljajev in/ali neustreznosti dobavljenega blaga bo kupec prodajalcu sporočil takoj (s pripisom na dobavnici o vrsti in količini blaga, ki ni bilo dobavljeno oziroma je bilo neustrezno), najkasneje pa v </w:t>
      </w:r>
      <w:r w:rsidR="00136E1A">
        <w:rPr>
          <w:rFonts w:ascii="Tahoma" w:hAnsi="Tahoma" w:cs="Tahoma"/>
        </w:rPr>
        <w:t>desetih</w:t>
      </w:r>
      <w:r w:rsidRPr="004A5C59">
        <w:rPr>
          <w:rFonts w:ascii="Tahoma" w:hAnsi="Tahoma" w:cs="Tahoma"/>
        </w:rPr>
        <w:t xml:space="preserve"> (</w:t>
      </w:r>
      <w:r w:rsidR="00136E1A">
        <w:rPr>
          <w:rFonts w:ascii="Tahoma" w:hAnsi="Tahoma" w:cs="Tahoma"/>
        </w:rPr>
        <w:t>10</w:t>
      </w:r>
      <w:r w:rsidRPr="004A5C59">
        <w:rPr>
          <w:rFonts w:ascii="Tahoma" w:hAnsi="Tahoma" w:cs="Tahoma"/>
        </w:rPr>
        <w:t>) delovnih dneh od dneva prevzema blaga.</w:t>
      </w:r>
    </w:p>
    <w:p w14:paraId="6458CF27" w14:textId="77777777" w:rsidR="004A5C59" w:rsidRPr="004A5C59" w:rsidRDefault="004A5C59" w:rsidP="004A5C59">
      <w:pPr>
        <w:keepNext/>
        <w:keepLines/>
        <w:jc w:val="both"/>
        <w:rPr>
          <w:rFonts w:ascii="Tahoma" w:hAnsi="Tahoma" w:cs="Tahoma"/>
        </w:rPr>
      </w:pPr>
    </w:p>
    <w:p w14:paraId="3E0FEF7F" w14:textId="50E7B618" w:rsidR="004A5C59" w:rsidRPr="004A5C59" w:rsidRDefault="004A5C59" w:rsidP="004A5C59">
      <w:pPr>
        <w:keepNext/>
        <w:keepLines/>
        <w:jc w:val="both"/>
        <w:rPr>
          <w:rFonts w:ascii="Tahoma" w:hAnsi="Tahoma" w:cs="Tahoma"/>
        </w:rPr>
      </w:pPr>
      <w:r w:rsidRPr="004A5C59">
        <w:rPr>
          <w:rFonts w:ascii="Tahoma" w:hAnsi="Tahoma" w:cs="Tahoma"/>
        </w:rPr>
        <w:t xml:space="preserve">Rok za rešitev reklamacije zaradi količinskih primanjkljajev in/ali zaradi neustreznosti dobavljenega blaga je največ </w:t>
      </w:r>
      <w:r w:rsidR="00136E1A">
        <w:rPr>
          <w:rFonts w:ascii="Tahoma" w:hAnsi="Tahoma" w:cs="Tahoma"/>
        </w:rPr>
        <w:t>tri</w:t>
      </w:r>
      <w:r w:rsidRPr="004A5C59">
        <w:rPr>
          <w:rFonts w:ascii="Tahoma" w:hAnsi="Tahoma" w:cs="Tahoma"/>
        </w:rPr>
        <w:t xml:space="preserve"> (</w:t>
      </w:r>
      <w:r w:rsidR="00136E1A">
        <w:rPr>
          <w:rFonts w:ascii="Tahoma" w:hAnsi="Tahoma" w:cs="Tahoma"/>
        </w:rPr>
        <w:t>3</w:t>
      </w:r>
      <w:r w:rsidRPr="004A5C59">
        <w:rPr>
          <w:rFonts w:ascii="Tahoma" w:hAnsi="Tahoma" w:cs="Tahoma"/>
        </w:rPr>
        <w:t>) delovn</w:t>
      </w:r>
      <w:r w:rsidR="00136E1A">
        <w:rPr>
          <w:rFonts w:ascii="Tahoma" w:hAnsi="Tahoma" w:cs="Tahoma"/>
        </w:rPr>
        <w:t>e</w:t>
      </w:r>
      <w:r w:rsidRPr="004A5C59">
        <w:rPr>
          <w:rFonts w:ascii="Tahoma" w:hAnsi="Tahoma" w:cs="Tahoma"/>
        </w:rPr>
        <w:t xml:space="preserve"> dn</w:t>
      </w:r>
      <w:r w:rsidR="00136E1A">
        <w:rPr>
          <w:rFonts w:ascii="Tahoma" w:hAnsi="Tahoma" w:cs="Tahoma"/>
        </w:rPr>
        <w:t xml:space="preserve">i </w:t>
      </w:r>
      <w:r w:rsidRPr="004A5C59">
        <w:rPr>
          <w:rFonts w:ascii="Tahoma" w:hAnsi="Tahoma" w:cs="Tahoma"/>
        </w:rPr>
        <w:t xml:space="preserve">od prejema pisnega obvestila o reklamaciji. </w:t>
      </w:r>
    </w:p>
    <w:p w14:paraId="0463BD4C" w14:textId="77777777" w:rsidR="004A5C59" w:rsidRPr="004A5C59" w:rsidRDefault="004A5C59" w:rsidP="004A5C59">
      <w:pPr>
        <w:keepNext/>
        <w:keepLines/>
        <w:jc w:val="both"/>
        <w:rPr>
          <w:rFonts w:ascii="Tahoma" w:hAnsi="Tahoma" w:cs="Tahoma"/>
        </w:rPr>
      </w:pPr>
    </w:p>
    <w:p w14:paraId="088E5738" w14:textId="0BB730D5" w:rsidR="004A5C59" w:rsidRPr="004A5C59" w:rsidRDefault="004A5C59" w:rsidP="004A5C59">
      <w:pPr>
        <w:keepNext/>
        <w:keepLines/>
        <w:jc w:val="both"/>
        <w:rPr>
          <w:rFonts w:ascii="Tahoma" w:hAnsi="Tahoma" w:cs="Tahoma"/>
        </w:rPr>
      </w:pPr>
      <w:r w:rsidRPr="004A5C59">
        <w:rPr>
          <w:rFonts w:ascii="Tahoma" w:hAnsi="Tahoma" w:cs="Tahoma"/>
        </w:rPr>
        <w:t>Prodajalec se obvezuje v navedenem roku iz prejšnjega odstavka kupca pisno (po elektronski pošti) obvestiti o rešitvi reklamacije in dobaviti reklamirano blago v dogovorjenem dobavnem roku. O ugotovljenih napakah blaga se sestavi zapisnik, ki ga podpišeta obe stranki okvirnega sporazuma oziroma njuna predstavnika. Obrazec zapisnika zagotovi prodajalec.</w:t>
      </w:r>
      <w:r w:rsidR="002A0EAE">
        <w:rPr>
          <w:rFonts w:ascii="Tahoma" w:hAnsi="Tahoma" w:cs="Tahoma"/>
        </w:rPr>
        <w:t xml:space="preserve"> </w:t>
      </w:r>
      <w:r w:rsidRPr="004A5C59">
        <w:rPr>
          <w:rFonts w:ascii="Tahoma" w:hAnsi="Tahoma" w:cs="Tahoma"/>
        </w:rPr>
        <w:t>Za pozitivno rešene reklamacije, za napačno poslano ter za vrnjeno blago, prodajalec izda kupcu dobropis, za katerega se zmanjša obveznost kupca.</w:t>
      </w:r>
    </w:p>
    <w:p w14:paraId="57B4A40F" w14:textId="77777777" w:rsidR="004A5C59" w:rsidRPr="004A5C59" w:rsidRDefault="004A5C59" w:rsidP="004A5C59">
      <w:pPr>
        <w:keepNext/>
        <w:keepLines/>
        <w:jc w:val="both"/>
        <w:rPr>
          <w:rFonts w:ascii="Tahoma" w:hAnsi="Tahoma" w:cs="Tahoma"/>
        </w:rPr>
      </w:pPr>
    </w:p>
    <w:p w14:paraId="4806AD70"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GARANCIJA</w:t>
      </w:r>
    </w:p>
    <w:p w14:paraId="69C511C1"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48470E73" w14:textId="77777777" w:rsidR="004A5C59" w:rsidRPr="004A5C59" w:rsidRDefault="004A5C59" w:rsidP="004A5C59">
      <w:pPr>
        <w:keepNext/>
        <w:keepLines/>
        <w:jc w:val="both"/>
        <w:rPr>
          <w:rFonts w:ascii="Tahoma" w:hAnsi="Tahoma" w:cs="Tahoma"/>
        </w:rPr>
      </w:pPr>
    </w:p>
    <w:p w14:paraId="69023CD9" w14:textId="66187581" w:rsidR="004A5C59" w:rsidRDefault="004A5C59" w:rsidP="004A5C59">
      <w:pPr>
        <w:keepNext/>
        <w:keepLines/>
        <w:jc w:val="both"/>
        <w:rPr>
          <w:rFonts w:ascii="Tahoma" w:hAnsi="Tahoma" w:cs="Tahoma"/>
        </w:rPr>
      </w:pPr>
      <w:r w:rsidRPr="004A5C59">
        <w:rPr>
          <w:rFonts w:ascii="Tahoma" w:hAnsi="Tahoma" w:cs="Tahoma"/>
        </w:rPr>
        <w:t xml:space="preserve">Prodajalec se obvezuje za dobavljeno blago zagotavljati </w:t>
      </w:r>
      <w:r w:rsidR="0038439B">
        <w:rPr>
          <w:rFonts w:ascii="Tahoma" w:hAnsi="Tahoma" w:cs="Tahoma"/>
        </w:rPr>
        <w:t>štiriindvajset (</w:t>
      </w:r>
      <w:r w:rsidRPr="004A5C59">
        <w:rPr>
          <w:rFonts w:ascii="Tahoma" w:hAnsi="Tahoma" w:cs="Tahoma"/>
        </w:rPr>
        <w:t>24</w:t>
      </w:r>
      <w:r w:rsidR="0038439B">
        <w:rPr>
          <w:rFonts w:ascii="Tahoma" w:hAnsi="Tahoma" w:cs="Tahoma"/>
        </w:rPr>
        <w:t>)</w:t>
      </w:r>
      <w:r w:rsidRPr="004A5C59">
        <w:rPr>
          <w:rFonts w:ascii="Tahoma" w:hAnsi="Tahoma" w:cs="Tahoma"/>
        </w:rPr>
        <w:t xml:space="preserve"> mesečno garancijo v skladu z veljavno zakonodajo in v skladu z garancijo, kot jo zagotavlja proizvajalec dobavljenega blaga. </w:t>
      </w:r>
      <w:bookmarkStart w:id="23" w:name="_Hlk199233560"/>
      <w:r w:rsidRPr="004A5C59">
        <w:rPr>
          <w:rFonts w:ascii="Tahoma" w:hAnsi="Tahoma" w:cs="Tahoma"/>
        </w:rPr>
        <w:t>Garancijski rok se šteje od uspešno opravljenega količinskega in kvalitetnega prevzema blaga, ki se izvede s podpisom dobavnice o prevzemu blaga s strani kupca oziroma njegovega predstavnika.</w:t>
      </w:r>
      <w:bookmarkEnd w:id="23"/>
    </w:p>
    <w:p w14:paraId="5360B865" w14:textId="408ECF10" w:rsidR="00492DC4" w:rsidRDefault="00492DC4" w:rsidP="004A5C59">
      <w:pPr>
        <w:keepNext/>
        <w:keepLines/>
        <w:jc w:val="both"/>
        <w:rPr>
          <w:rFonts w:ascii="Tahoma" w:hAnsi="Tahoma" w:cs="Tahoma"/>
        </w:rPr>
      </w:pPr>
    </w:p>
    <w:p w14:paraId="41AA6085" w14:textId="4045A1A3" w:rsidR="00492DC4" w:rsidRDefault="00492DC4" w:rsidP="004A5C59">
      <w:pPr>
        <w:keepNext/>
        <w:keepLines/>
        <w:jc w:val="both"/>
        <w:rPr>
          <w:rFonts w:ascii="Tahoma" w:hAnsi="Tahoma" w:cs="Tahoma"/>
        </w:rPr>
      </w:pPr>
    </w:p>
    <w:p w14:paraId="4A56C374" w14:textId="7D951FCA" w:rsidR="00492DC4" w:rsidRDefault="00492DC4" w:rsidP="004A5C59">
      <w:pPr>
        <w:keepNext/>
        <w:keepLines/>
        <w:jc w:val="both"/>
        <w:rPr>
          <w:rFonts w:ascii="Tahoma" w:hAnsi="Tahoma" w:cs="Tahoma"/>
        </w:rPr>
      </w:pPr>
    </w:p>
    <w:p w14:paraId="5CF182BD" w14:textId="38317E54" w:rsidR="00492DC4" w:rsidRDefault="00492DC4" w:rsidP="004A5C59">
      <w:pPr>
        <w:keepNext/>
        <w:keepLines/>
        <w:jc w:val="both"/>
        <w:rPr>
          <w:rFonts w:ascii="Tahoma" w:hAnsi="Tahoma" w:cs="Tahoma"/>
        </w:rPr>
      </w:pPr>
    </w:p>
    <w:p w14:paraId="5DC8250B" w14:textId="6242109A" w:rsidR="00492DC4" w:rsidRDefault="00492DC4" w:rsidP="004A5C59">
      <w:pPr>
        <w:keepNext/>
        <w:keepLines/>
        <w:jc w:val="both"/>
        <w:rPr>
          <w:rFonts w:ascii="Tahoma" w:hAnsi="Tahoma" w:cs="Tahoma"/>
        </w:rPr>
      </w:pPr>
    </w:p>
    <w:p w14:paraId="1B83DC95" w14:textId="77777777" w:rsidR="00492DC4" w:rsidRDefault="00492DC4" w:rsidP="004A5C59">
      <w:pPr>
        <w:keepNext/>
        <w:keepLines/>
        <w:jc w:val="both"/>
        <w:rPr>
          <w:rFonts w:ascii="Tahoma" w:hAnsi="Tahoma" w:cs="Tahoma"/>
        </w:rPr>
      </w:pPr>
    </w:p>
    <w:p w14:paraId="2489F294" w14:textId="77777777" w:rsidR="00326823" w:rsidRPr="004A5C59" w:rsidRDefault="00326823" w:rsidP="004A5C59">
      <w:pPr>
        <w:keepNext/>
        <w:keepLines/>
        <w:jc w:val="both"/>
        <w:rPr>
          <w:rFonts w:ascii="Tahoma" w:hAnsi="Tahoma" w:cs="Tahoma"/>
        </w:rPr>
      </w:pPr>
    </w:p>
    <w:p w14:paraId="41E7FB8F"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lastRenderedPageBreak/>
        <w:t>OBVEZNOSTI STRANK OKVIRNEGA SPORAZUMA</w:t>
      </w:r>
    </w:p>
    <w:p w14:paraId="7BAA7AC2" w14:textId="77777777" w:rsidR="004A5C59" w:rsidRPr="004A5C59" w:rsidRDefault="004A5C59" w:rsidP="004A5C59">
      <w:pPr>
        <w:keepNext/>
        <w:keepLines/>
        <w:spacing w:line="288" w:lineRule="auto"/>
        <w:jc w:val="both"/>
        <w:rPr>
          <w:rFonts w:ascii="Tahoma" w:hAnsi="Tahoma" w:cs="Tahoma"/>
          <w:sz w:val="16"/>
        </w:rPr>
      </w:pPr>
    </w:p>
    <w:p w14:paraId="56344E33"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7C9CD829" w14:textId="77777777" w:rsidR="004A5C59" w:rsidRPr="004A5C59" w:rsidRDefault="004A5C59" w:rsidP="004A5C59">
      <w:pPr>
        <w:keepNext/>
        <w:keepLines/>
        <w:tabs>
          <w:tab w:val="left" w:pos="851"/>
          <w:tab w:val="left" w:pos="1702"/>
        </w:tabs>
        <w:spacing w:after="40"/>
        <w:jc w:val="both"/>
        <w:rPr>
          <w:rFonts w:ascii="Tahoma" w:hAnsi="Tahoma" w:cs="Tahoma"/>
        </w:rPr>
      </w:pPr>
      <w:r w:rsidRPr="004A5C59">
        <w:rPr>
          <w:rFonts w:ascii="Tahoma" w:hAnsi="Tahoma" w:cs="Tahoma"/>
        </w:rPr>
        <w:t>Prodajalec se obvezuje:</w:t>
      </w:r>
    </w:p>
    <w:p w14:paraId="281D9010" w14:textId="6122FEF5"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prevzete obveznosti izvršiti strokovno pravilno, vestno in kvalitetno, v skladu z vsemi veljavnimi tehničnimi predpisi, standardi in normativi, razpisnimi pogoji,</w:t>
      </w:r>
      <w:r w:rsidRPr="004A5C59">
        <w:rPr>
          <w:rFonts w:ascii="Tahoma" w:hAnsi="Tahoma" w:cs="Tahoma"/>
          <w:sz w:val="22"/>
        </w:rPr>
        <w:t xml:space="preserve"> </w:t>
      </w:r>
      <w:r w:rsidRPr="004A5C59">
        <w:rPr>
          <w:rFonts w:ascii="Tahoma" w:hAnsi="Tahoma" w:cs="Tahoma"/>
        </w:rPr>
        <w:t xml:space="preserve">ob tesnem sodelovanju s kupcem in </w:t>
      </w:r>
      <w:r w:rsidR="009A388E">
        <w:rPr>
          <w:rFonts w:ascii="Tahoma" w:hAnsi="Tahoma" w:cs="Tahoma"/>
        </w:rPr>
        <w:t>z dolžno skrbnostjo,</w:t>
      </w:r>
      <w:r w:rsidRPr="004A5C59">
        <w:rPr>
          <w:rFonts w:ascii="Tahoma" w:hAnsi="Tahoma" w:cs="Tahoma"/>
        </w:rPr>
        <w:t xml:space="preserve"> </w:t>
      </w:r>
    </w:p>
    <w:p w14:paraId="112C7056"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izpolniti vse zahteve kupca pri izvedbi dobav, ki izhajajo iz razpisne dokumentacije in sprejete ponudbe prodajalca,</w:t>
      </w:r>
    </w:p>
    <w:p w14:paraId="70DE4165" w14:textId="491CC480"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 xml:space="preserve">obveščati kupca o vseh spremembah, ki bi lahko vplivale na izvršitev </w:t>
      </w:r>
      <w:r w:rsidR="001962E0" w:rsidRPr="00B513CC">
        <w:rPr>
          <w:rFonts w:ascii="Tahoma" w:hAnsi="Tahoma" w:cs="Tahoma"/>
        </w:rPr>
        <w:t>obveznosti</w:t>
      </w:r>
      <w:r w:rsidR="00DC1AB6">
        <w:rPr>
          <w:rFonts w:ascii="Tahoma" w:hAnsi="Tahoma" w:cs="Tahoma"/>
        </w:rPr>
        <w:t xml:space="preserve"> iz okvirnega sporazuma</w:t>
      </w:r>
      <w:r w:rsidRPr="004A5C59">
        <w:rPr>
          <w:rFonts w:ascii="Tahoma" w:hAnsi="Tahoma" w:cs="Tahoma"/>
        </w:rPr>
        <w:t>,</w:t>
      </w:r>
    </w:p>
    <w:p w14:paraId="197FBBB3"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izvršiti dobave gospodarno in pravočasno v korist kupca,</w:t>
      </w:r>
    </w:p>
    <w:p w14:paraId="54508D2E"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izvajati vsa dejanja, ki spadajo v obseg prevzetih obveznosti, da bi bili po tem okvirnem sporazumu dogovorjeni roki izpolnjeni.</w:t>
      </w:r>
    </w:p>
    <w:p w14:paraId="3144FEAB"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4F124F31" w14:textId="77777777" w:rsidR="004A5C59" w:rsidRPr="004A5C59" w:rsidRDefault="004A5C59" w:rsidP="004A5C59">
      <w:pPr>
        <w:keepNext/>
        <w:keepLines/>
        <w:tabs>
          <w:tab w:val="left" w:pos="851"/>
          <w:tab w:val="left" w:pos="1702"/>
        </w:tabs>
        <w:spacing w:after="40"/>
        <w:jc w:val="both"/>
        <w:rPr>
          <w:rFonts w:ascii="Tahoma" w:hAnsi="Tahoma" w:cs="Tahoma"/>
        </w:rPr>
      </w:pPr>
      <w:r w:rsidRPr="004A5C59">
        <w:rPr>
          <w:rFonts w:ascii="Tahoma" w:hAnsi="Tahoma" w:cs="Tahoma"/>
        </w:rPr>
        <w:t>Kupec se obvezuje:</w:t>
      </w:r>
    </w:p>
    <w:p w14:paraId="0C74FC9F"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sodelovati s prodajalcem z namenom, da se obveznosti iz okvirnega sporazuma pravočasno izpolni,</w:t>
      </w:r>
    </w:p>
    <w:p w14:paraId="7F0C0FDD"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tekoče obveščati prodajalca o vseh spremembah, ki bi lahko vplivale na izvršitev obveznosti iz okvirnega sporazuma,</w:t>
      </w:r>
    </w:p>
    <w:p w14:paraId="0CC982A8"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poravnati obveznosti do prodajalca in njegovih nominiranih podizvajalcev,</w:t>
      </w:r>
    </w:p>
    <w:p w14:paraId="29A613C4" w14:textId="77777777" w:rsidR="004A5C59" w:rsidRPr="004A5C59" w:rsidRDefault="004A5C59" w:rsidP="004A5C59">
      <w:pPr>
        <w:keepNext/>
        <w:keepLines/>
        <w:numPr>
          <w:ilvl w:val="0"/>
          <w:numId w:val="34"/>
        </w:numPr>
        <w:jc w:val="both"/>
        <w:rPr>
          <w:rFonts w:ascii="Tahoma" w:hAnsi="Tahoma" w:cs="Tahoma"/>
        </w:rPr>
      </w:pPr>
      <w:r w:rsidRPr="004A5C59">
        <w:rPr>
          <w:rFonts w:ascii="Tahoma" w:hAnsi="Tahoma" w:cs="Tahoma"/>
        </w:rPr>
        <w:t>opravljati nadzor nad izvajanjem obveznosti prodajalca.</w:t>
      </w:r>
    </w:p>
    <w:p w14:paraId="63510A89" w14:textId="77777777" w:rsidR="004A5C59" w:rsidRPr="004A5C59" w:rsidRDefault="004A5C59" w:rsidP="004A5C59">
      <w:pPr>
        <w:keepNext/>
        <w:keepLines/>
        <w:jc w:val="both"/>
        <w:rPr>
          <w:rFonts w:ascii="Tahoma" w:hAnsi="Tahoma" w:cs="Tahoma"/>
        </w:rPr>
      </w:pPr>
    </w:p>
    <w:p w14:paraId="370E1CC9"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 xml:space="preserve">FINANČNO ZAVAROVANJE </w:t>
      </w:r>
    </w:p>
    <w:p w14:paraId="33731DE4"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624E899F" w14:textId="77777777" w:rsidR="004A5C59" w:rsidRPr="004A5C59" w:rsidRDefault="004A5C59" w:rsidP="004A5C59">
      <w:pPr>
        <w:keepNext/>
        <w:keepLines/>
        <w:rPr>
          <w:rFonts w:ascii="Tahoma" w:hAnsi="Tahoma" w:cs="Tahoma"/>
          <w:b/>
          <w:sz w:val="18"/>
        </w:rPr>
      </w:pPr>
    </w:p>
    <w:p w14:paraId="7A0271C6" w14:textId="50906D92" w:rsidR="004A5C59" w:rsidRPr="004A5C59" w:rsidRDefault="004A5C59" w:rsidP="004A5C59">
      <w:pPr>
        <w:keepNext/>
        <w:keepLines/>
        <w:jc w:val="both"/>
        <w:rPr>
          <w:rFonts w:ascii="Tahoma" w:hAnsi="Tahoma" w:cs="Tahoma"/>
        </w:rPr>
      </w:pPr>
      <w:r w:rsidRPr="004A5C59">
        <w:rPr>
          <w:rFonts w:ascii="Tahoma" w:hAnsi="Tahoma" w:cs="Tahoma"/>
        </w:rPr>
        <w:t xml:space="preserve">Prodajalec se obvezuje da bo, najkasneje v petnajstih (15) dneh od sklenitve okvirnega sporazuma, kupcu predložil </w:t>
      </w:r>
      <w:r w:rsidR="0080286D">
        <w:rPr>
          <w:rFonts w:ascii="Tahoma" w:hAnsi="Tahoma" w:cs="Tahoma"/>
        </w:rPr>
        <w:t>podpisano in žigosano menico (</w:t>
      </w:r>
      <w:r w:rsidRPr="004A5C59">
        <w:rPr>
          <w:rFonts w:ascii="Tahoma" w:hAnsi="Tahoma" w:cs="Tahoma"/>
        </w:rPr>
        <w:t>bianko menico</w:t>
      </w:r>
      <w:r w:rsidR="0080286D">
        <w:rPr>
          <w:rFonts w:ascii="Tahoma" w:hAnsi="Tahoma" w:cs="Tahoma"/>
        </w:rPr>
        <w:t>)</w:t>
      </w:r>
      <w:r w:rsidRPr="004A5C59">
        <w:rPr>
          <w:rFonts w:ascii="Tahoma" w:hAnsi="Tahoma" w:cs="Tahoma"/>
        </w:rPr>
        <w:t xml:space="preserve"> z menično izjavo za zavarovanje dobre izvedbe </w:t>
      </w:r>
      <w:r w:rsidR="000112A0">
        <w:rPr>
          <w:rFonts w:ascii="Tahoma" w:hAnsi="Tahoma" w:cs="Tahoma"/>
        </w:rPr>
        <w:t>pogodbenih obveznosti</w:t>
      </w:r>
      <w:r w:rsidRPr="004A5C59">
        <w:rPr>
          <w:rFonts w:ascii="Tahoma" w:hAnsi="Tahoma" w:cs="Tahoma"/>
        </w:rPr>
        <w:t xml:space="preserve"> v skladu z vzorcem in zahtevami razpisne dokumentacije (v nadaljevanju tudi: finančno zavarovanje ali finančno zavarovanje za dobro izvedbo </w:t>
      </w:r>
      <w:bookmarkStart w:id="24" w:name="_Hlk199235503"/>
      <w:r w:rsidR="00B513CC" w:rsidRPr="00B513CC">
        <w:rPr>
          <w:rFonts w:ascii="Tahoma" w:hAnsi="Tahoma" w:cs="Tahoma"/>
        </w:rPr>
        <w:t xml:space="preserve">pogodbenih obveznosti </w:t>
      </w:r>
      <w:bookmarkEnd w:id="24"/>
      <w:r w:rsidRPr="004A5C59">
        <w:rPr>
          <w:rFonts w:ascii="Tahoma" w:hAnsi="Tahoma" w:cs="Tahoma"/>
        </w:rPr>
        <w:t xml:space="preserve">v višini deset odstotkov (10%) od skupne </w:t>
      </w:r>
      <w:r w:rsidR="006E38A0">
        <w:rPr>
          <w:rFonts w:ascii="Tahoma" w:hAnsi="Tahoma" w:cs="Tahoma"/>
        </w:rPr>
        <w:t xml:space="preserve">končne </w:t>
      </w:r>
      <w:r w:rsidRPr="004A5C59">
        <w:rPr>
          <w:rFonts w:ascii="Tahoma" w:hAnsi="Tahoma" w:cs="Tahoma"/>
        </w:rPr>
        <w:t>ponudbene vrednosti v EUR brez DDV, kar znaša _________ EUR in</w:t>
      </w:r>
      <w:r w:rsidRPr="004A5C59">
        <w:rPr>
          <w:rFonts w:ascii="Tahoma" w:hAnsi="Tahoma" w:cs="Tahoma"/>
          <w:i/>
        </w:rPr>
        <w:t xml:space="preserve"> </w:t>
      </w:r>
      <w:r w:rsidRPr="004A5C59">
        <w:rPr>
          <w:rFonts w:ascii="Tahoma" w:hAnsi="Tahoma" w:cs="Tahoma"/>
        </w:rPr>
        <w:t xml:space="preserve">z dobo veljavnosti še trideset (30) dni po preteku veljavnosti okvirnega sporazuma. </w:t>
      </w:r>
    </w:p>
    <w:p w14:paraId="4AD3B10A" w14:textId="77777777" w:rsidR="004A5C59" w:rsidRPr="004A5C59" w:rsidRDefault="004A5C59" w:rsidP="004A5C59">
      <w:pPr>
        <w:keepNext/>
        <w:keepLines/>
        <w:jc w:val="both"/>
        <w:rPr>
          <w:rFonts w:ascii="Tahoma" w:hAnsi="Tahoma" w:cs="Tahoma"/>
          <w:sz w:val="18"/>
        </w:rPr>
      </w:pPr>
    </w:p>
    <w:p w14:paraId="363BAD11" w14:textId="35F97F14" w:rsidR="004A5C59" w:rsidRPr="004A5C59" w:rsidRDefault="004A5C59" w:rsidP="004A5C59">
      <w:pPr>
        <w:keepNext/>
        <w:keepLines/>
        <w:jc w:val="both"/>
        <w:rPr>
          <w:rFonts w:ascii="Tahoma" w:hAnsi="Tahoma" w:cs="Tahoma"/>
        </w:rPr>
      </w:pPr>
      <w:r w:rsidRPr="004A5C59">
        <w:rPr>
          <w:rFonts w:ascii="Tahoma" w:hAnsi="Tahoma" w:cs="Tahoma"/>
        </w:rPr>
        <w:t xml:space="preserve">Predložitev finančnega zavarovanja za </w:t>
      </w:r>
      <w:r w:rsidR="004529DC" w:rsidRPr="004A5C59">
        <w:rPr>
          <w:rFonts w:ascii="Tahoma" w:hAnsi="Tahoma" w:cs="Tahoma"/>
        </w:rPr>
        <w:t xml:space="preserve">dobro izvedbo </w:t>
      </w:r>
      <w:r w:rsidR="00B513CC" w:rsidRPr="00B513CC">
        <w:rPr>
          <w:rFonts w:ascii="Tahoma" w:hAnsi="Tahoma" w:cs="Tahoma"/>
        </w:rPr>
        <w:t xml:space="preserve">pogodbenih obveznosti </w:t>
      </w:r>
      <w:r w:rsidRPr="004A5C59">
        <w:rPr>
          <w:rFonts w:ascii="Tahoma" w:hAnsi="Tahoma" w:cs="Tahoma"/>
        </w:rPr>
        <w:t xml:space="preserve">je pogoj za veljavnost tega okvirnega sporazuma. V kolikor prodajalec, najkasneje v petnajstih (15) dneh od sklenitve okvirnega sporazuma, ne predloži kupcu finančnega zavarovanja v skladu s prejšnjim odstavkom tega člena, se šteje, da odstopa od sklenitve okvirnega sporazuma ter da ta okvirni sporazum nikoli ni bil sklenjen, kupec pa bo Državni revizijski komisiji predlagal, da uvede postopek o prekršku iz četrte točke 1. odstavka 112. člena ZJN-3.  </w:t>
      </w:r>
    </w:p>
    <w:p w14:paraId="2A6B3640" w14:textId="77777777" w:rsidR="004A5C59" w:rsidRPr="004A5C59" w:rsidRDefault="004A5C59" w:rsidP="004A5C59">
      <w:pPr>
        <w:keepNext/>
        <w:keepLines/>
        <w:jc w:val="both"/>
        <w:rPr>
          <w:rFonts w:ascii="Tahoma" w:hAnsi="Tahoma" w:cs="Tahoma"/>
          <w:sz w:val="18"/>
        </w:rPr>
      </w:pPr>
    </w:p>
    <w:p w14:paraId="6E0CFD41" w14:textId="1D577901" w:rsidR="004A5C59" w:rsidRPr="004A5C59" w:rsidRDefault="004A5C59" w:rsidP="004A5C59">
      <w:pPr>
        <w:keepNext/>
        <w:keepLines/>
        <w:jc w:val="both"/>
        <w:rPr>
          <w:rFonts w:ascii="Tahoma" w:hAnsi="Tahoma" w:cs="Tahoma"/>
        </w:rPr>
      </w:pPr>
      <w:r w:rsidRPr="004A5C59">
        <w:rPr>
          <w:rFonts w:ascii="Tahoma" w:hAnsi="Tahoma" w:cs="Tahoma"/>
        </w:rPr>
        <w:t xml:space="preserve">V kolikor prodajalec ne izpolnjuje svojih obveznosti iz okvirnega sporazuma, lahko kupec unovči finančno zavarovanje za </w:t>
      </w:r>
      <w:r w:rsidR="004529DC" w:rsidRPr="004A5C59">
        <w:rPr>
          <w:rFonts w:ascii="Tahoma" w:hAnsi="Tahoma" w:cs="Tahoma"/>
        </w:rPr>
        <w:t xml:space="preserve">dobro izvedbo </w:t>
      </w:r>
      <w:r w:rsidR="00B513CC" w:rsidRPr="00B513CC">
        <w:rPr>
          <w:rFonts w:ascii="Tahoma" w:hAnsi="Tahoma" w:cs="Tahoma"/>
        </w:rPr>
        <w:t xml:space="preserve">pogodbenih obveznosti </w:t>
      </w:r>
      <w:r w:rsidRPr="004A5C59">
        <w:rPr>
          <w:rFonts w:ascii="Tahoma" w:hAnsi="Tahoma" w:cs="Tahoma"/>
        </w:rPr>
        <w:t xml:space="preserve">in od okvirnega sporazuma odstopi, brez kakršnekoli obveznosti do prodajalca. Kupec bo pred unovčitvijo finančnega zavarovanja prodajalca pisno pozval k izpolnjevanju obveznosti iz okvirnega sporazuma in mu določil rok za izpolnitev.  </w:t>
      </w:r>
    </w:p>
    <w:p w14:paraId="035C95D0" w14:textId="77777777" w:rsidR="004A5C59" w:rsidRPr="004A5C59" w:rsidRDefault="004A5C59" w:rsidP="004A5C59">
      <w:pPr>
        <w:keepNext/>
        <w:keepLines/>
        <w:jc w:val="both"/>
        <w:rPr>
          <w:rFonts w:ascii="Tahoma" w:hAnsi="Tahoma" w:cs="Tahoma"/>
        </w:rPr>
      </w:pPr>
    </w:p>
    <w:p w14:paraId="11EBEEF5" w14:textId="2CB2048A" w:rsidR="004A5C59" w:rsidRDefault="004A5C59" w:rsidP="004A5C59">
      <w:pPr>
        <w:keepNext/>
        <w:keepLines/>
        <w:jc w:val="both"/>
        <w:rPr>
          <w:rFonts w:ascii="Tahoma" w:hAnsi="Tahoma" w:cs="Tahoma"/>
        </w:rPr>
      </w:pPr>
      <w:r w:rsidRPr="004A5C59">
        <w:rPr>
          <w:rFonts w:ascii="Tahoma" w:hAnsi="Tahoma" w:cs="Tahoma"/>
        </w:rPr>
        <w:t xml:space="preserve">Unovčenje finančnega zavarovanja za </w:t>
      </w:r>
      <w:r w:rsidR="004529DC" w:rsidRPr="004A5C59">
        <w:rPr>
          <w:rFonts w:ascii="Tahoma" w:hAnsi="Tahoma" w:cs="Tahoma"/>
        </w:rPr>
        <w:t xml:space="preserve">dobro izvedbo </w:t>
      </w:r>
      <w:r w:rsidR="00B513CC" w:rsidRPr="00B513CC">
        <w:rPr>
          <w:rFonts w:ascii="Tahoma" w:hAnsi="Tahoma" w:cs="Tahoma"/>
        </w:rPr>
        <w:t xml:space="preserve">pogodbenih obveznosti </w:t>
      </w:r>
      <w:r w:rsidRPr="004A5C59">
        <w:rPr>
          <w:rFonts w:ascii="Tahoma" w:hAnsi="Tahoma" w:cs="Tahoma"/>
        </w:rPr>
        <w:t xml:space="preserve">ne odvezuje prodajalca od njegove obveznosti, povrniti kupcu škodo v višini zneska razlike med višino dejanske škode, ki jo je kupec zaradi prodajalčevega neizpolnjevanja obveznosti iz okvirnega sporazuma utrpel in zneskom iz unovčenega finančnega zavarovanja, kar bo kupec uveljavljal po splošnih načelih odškodninske odgovornosti. </w:t>
      </w:r>
    </w:p>
    <w:p w14:paraId="4464F5C1" w14:textId="7034BBDC" w:rsidR="00492DC4" w:rsidRDefault="00492DC4" w:rsidP="004A5C59">
      <w:pPr>
        <w:keepNext/>
        <w:keepLines/>
        <w:jc w:val="both"/>
        <w:rPr>
          <w:rFonts w:ascii="Tahoma" w:hAnsi="Tahoma" w:cs="Tahoma"/>
        </w:rPr>
      </w:pPr>
    </w:p>
    <w:p w14:paraId="3217E374" w14:textId="597DAEC8" w:rsidR="00492DC4" w:rsidRDefault="00492DC4" w:rsidP="004A5C59">
      <w:pPr>
        <w:keepNext/>
        <w:keepLines/>
        <w:jc w:val="both"/>
        <w:rPr>
          <w:rFonts w:ascii="Tahoma" w:hAnsi="Tahoma" w:cs="Tahoma"/>
        </w:rPr>
      </w:pPr>
    </w:p>
    <w:p w14:paraId="45A72019" w14:textId="37873912" w:rsidR="00492DC4" w:rsidRDefault="00492DC4" w:rsidP="004A5C59">
      <w:pPr>
        <w:keepNext/>
        <w:keepLines/>
        <w:jc w:val="both"/>
        <w:rPr>
          <w:rFonts w:ascii="Tahoma" w:hAnsi="Tahoma" w:cs="Tahoma"/>
        </w:rPr>
      </w:pPr>
    </w:p>
    <w:p w14:paraId="59A54725" w14:textId="34A74DF4" w:rsidR="00492DC4" w:rsidRDefault="00492DC4" w:rsidP="004A5C59">
      <w:pPr>
        <w:keepNext/>
        <w:keepLines/>
        <w:jc w:val="both"/>
        <w:rPr>
          <w:rFonts w:ascii="Tahoma" w:hAnsi="Tahoma" w:cs="Tahoma"/>
        </w:rPr>
      </w:pPr>
    </w:p>
    <w:p w14:paraId="1166589E" w14:textId="1E626A1C" w:rsidR="00492DC4" w:rsidRDefault="00492DC4" w:rsidP="004A5C59">
      <w:pPr>
        <w:keepNext/>
        <w:keepLines/>
        <w:jc w:val="both"/>
        <w:rPr>
          <w:rFonts w:ascii="Tahoma" w:hAnsi="Tahoma" w:cs="Tahoma"/>
        </w:rPr>
      </w:pPr>
    </w:p>
    <w:p w14:paraId="408D7D4D" w14:textId="0F0CD79B" w:rsidR="00492DC4" w:rsidRDefault="00492DC4" w:rsidP="004A5C59">
      <w:pPr>
        <w:keepNext/>
        <w:keepLines/>
        <w:jc w:val="both"/>
        <w:rPr>
          <w:rFonts w:ascii="Tahoma" w:hAnsi="Tahoma" w:cs="Tahoma"/>
        </w:rPr>
      </w:pPr>
    </w:p>
    <w:p w14:paraId="7AB8069C" w14:textId="77777777" w:rsidR="00492DC4" w:rsidRPr="004A5C59" w:rsidRDefault="00492DC4" w:rsidP="004A5C59">
      <w:pPr>
        <w:keepNext/>
        <w:keepLines/>
        <w:jc w:val="both"/>
        <w:rPr>
          <w:rFonts w:ascii="Tahoma" w:hAnsi="Tahoma" w:cs="Tahoma"/>
        </w:rPr>
      </w:pPr>
    </w:p>
    <w:p w14:paraId="46CFD75A" w14:textId="2E857116" w:rsidR="005B55EF" w:rsidRDefault="005B55EF" w:rsidP="004A5C59">
      <w:pPr>
        <w:keepNext/>
        <w:keepLines/>
        <w:jc w:val="both"/>
        <w:rPr>
          <w:rFonts w:ascii="Tahoma" w:hAnsi="Tahoma" w:cs="Tahoma"/>
        </w:rPr>
      </w:pPr>
    </w:p>
    <w:p w14:paraId="6B5941C2"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lastRenderedPageBreak/>
        <w:t xml:space="preserve">POGODBENA KAZEN </w:t>
      </w:r>
    </w:p>
    <w:p w14:paraId="5A3C90CF"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608C2D3D" w14:textId="77777777" w:rsidR="004A5C59" w:rsidRPr="004A5C59" w:rsidRDefault="004A5C59" w:rsidP="004A5C59">
      <w:pPr>
        <w:keepNext/>
        <w:keepLines/>
        <w:tabs>
          <w:tab w:val="left" w:pos="567"/>
          <w:tab w:val="left" w:pos="1702"/>
        </w:tabs>
        <w:jc w:val="both"/>
        <w:rPr>
          <w:rFonts w:ascii="Tahoma" w:hAnsi="Tahoma" w:cs="Tahoma"/>
          <w:b/>
        </w:rPr>
      </w:pPr>
    </w:p>
    <w:p w14:paraId="7CB06768" w14:textId="10BDC4B0" w:rsidR="004A5C59" w:rsidRPr="004A5C59" w:rsidRDefault="004A5C59" w:rsidP="004A5C59">
      <w:pPr>
        <w:keepNext/>
        <w:keepLines/>
        <w:jc w:val="both"/>
        <w:rPr>
          <w:rFonts w:ascii="Tahoma" w:hAnsi="Tahoma" w:cs="Tahoma"/>
        </w:rPr>
      </w:pPr>
      <w:r w:rsidRPr="004A5C59">
        <w:rPr>
          <w:rFonts w:ascii="Tahoma" w:hAnsi="Tahoma" w:cs="Tahoma"/>
        </w:rPr>
        <w:t>V primeru, da pride do zamude dobavnega roka in le-ta ni posledica višje sile</w:t>
      </w:r>
      <w:r w:rsidR="00867338">
        <w:rPr>
          <w:rFonts w:ascii="Tahoma" w:hAnsi="Tahoma" w:cs="Tahoma"/>
        </w:rPr>
        <w:t xml:space="preserve"> </w:t>
      </w:r>
      <w:r w:rsidR="00547857">
        <w:rPr>
          <w:rFonts w:ascii="Tahoma" w:hAnsi="Tahoma" w:cs="Tahoma"/>
        </w:rPr>
        <w:t>ali drugih okoliščin iz 10. člena okvirnega sporazuma</w:t>
      </w:r>
      <w:r w:rsidRPr="004A5C59">
        <w:rPr>
          <w:rFonts w:ascii="Tahoma" w:hAnsi="Tahoma" w:cs="Tahoma"/>
        </w:rPr>
        <w:t>, je dogovorjena pogodbena kazen v višini enega odstotka (1 %) vrednosti neizvršenih dobav brez DDV (iz nabavnega naročila</w:t>
      </w:r>
      <w:r w:rsidR="001A0B57">
        <w:rPr>
          <w:rFonts w:ascii="Tahoma" w:hAnsi="Tahoma" w:cs="Tahoma"/>
        </w:rPr>
        <w:t>, ki je v zamudi</w:t>
      </w:r>
      <w:r w:rsidRPr="004A5C59">
        <w:rPr>
          <w:rFonts w:ascii="Tahoma" w:hAnsi="Tahoma" w:cs="Tahoma"/>
        </w:rPr>
        <w:t xml:space="preserve">) za vsak dan zamude, pri čemer sme pogodbena kazen za posamezno nabavno naročilo znašati največ deset odstotkov (10 %) vrednosti </w:t>
      </w:r>
      <w:r w:rsidR="001A0B57">
        <w:rPr>
          <w:rFonts w:ascii="Tahoma" w:hAnsi="Tahoma" w:cs="Tahoma"/>
        </w:rPr>
        <w:t>tega naročila</w:t>
      </w:r>
      <w:r w:rsidRPr="004A5C59">
        <w:rPr>
          <w:rFonts w:ascii="Tahoma" w:hAnsi="Tahoma" w:cs="Tahoma"/>
        </w:rPr>
        <w:t xml:space="preserve"> brez DDV.</w:t>
      </w:r>
    </w:p>
    <w:p w14:paraId="167BF05A" w14:textId="77777777" w:rsidR="004A5C59" w:rsidRPr="004A5C59" w:rsidRDefault="004A5C59" w:rsidP="004A5C59">
      <w:pPr>
        <w:keepNext/>
        <w:keepLines/>
        <w:jc w:val="both"/>
        <w:rPr>
          <w:rFonts w:ascii="Tahoma" w:hAnsi="Tahoma" w:cs="Tahoma"/>
        </w:rPr>
      </w:pPr>
      <w:r w:rsidRPr="004A5C59">
        <w:rPr>
          <w:rFonts w:ascii="Tahoma" w:hAnsi="Tahoma" w:cs="Tahoma"/>
        </w:rPr>
        <w:t xml:space="preserve"> </w:t>
      </w:r>
    </w:p>
    <w:p w14:paraId="2BC07201" w14:textId="5B2F410B" w:rsidR="004A5C59" w:rsidRPr="004A5C59" w:rsidRDefault="004A5C59" w:rsidP="004A5C59">
      <w:pPr>
        <w:keepNext/>
        <w:keepLines/>
        <w:jc w:val="both"/>
        <w:rPr>
          <w:rFonts w:ascii="Tahoma" w:hAnsi="Tahoma" w:cs="Tahoma"/>
        </w:rPr>
      </w:pPr>
      <w:r w:rsidRPr="004A5C59">
        <w:rPr>
          <w:rFonts w:ascii="Tahoma" w:hAnsi="Tahoma" w:cs="Tahoma"/>
        </w:rPr>
        <w:t xml:space="preserve">V kolikor pogodbena kazen za posamezno nabavno naročilo preseže deset odstotkov (10 %) vrednosti </w:t>
      </w:r>
      <w:r w:rsidR="001A0B57">
        <w:rPr>
          <w:rFonts w:ascii="Tahoma" w:hAnsi="Tahoma" w:cs="Tahoma"/>
        </w:rPr>
        <w:t>naročila</w:t>
      </w:r>
      <w:r w:rsidRPr="004A5C59">
        <w:rPr>
          <w:rFonts w:ascii="Tahoma" w:hAnsi="Tahoma" w:cs="Tahoma"/>
        </w:rPr>
        <w:t xml:space="preserve"> brez DDV ali skupni znesek vseh</w:t>
      </w:r>
      <w:r w:rsidRPr="004A5C59">
        <w:t xml:space="preserve"> </w:t>
      </w:r>
      <w:r w:rsidRPr="004A5C59">
        <w:rPr>
          <w:rFonts w:ascii="Tahoma" w:hAnsi="Tahoma" w:cs="Tahoma"/>
        </w:rPr>
        <w:t xml:space="preserve">pogodbenih kazni zaradi zamud pri vseh dobavah prodajalca, preseže višino vrednosti finančnega zavarovanja </w:t>
      </w:r>
      <w:r w:rsidR="00CC3A56">
        <w:rPr>
          <w:rFonts w:ascii="Tahoma" w:hAnsi="Tahoma" w:cs="Tahoma"/>
        </w:rPr>
        <w:t xml:space="preserve">za </w:t>
      </w:r>
      <w:r w:rsidRPr="004A5C59">
        <w:rPr>
          <w:rFonts w:ascii="Tahoma" w:hAnsi="Tahoma" w:cs="Tahoma"/>
        </w:rPr>
        <w:t xml:space="preserve">dobro izvedbo </w:t>
      </w:r>
      <w:r w:rsidR="00CC3A56">
        <w:rPr>
          <w:rFonts w:ascii="Tahoma" w:hAnsi="Tahoma" w:cs="Tahoma"/>
        </w:rPr>
        <w:t xml:space="preserve">pogodbenih </w:t>
      </w:r>
      <w:r w:rsidRPr="004A5C59">
        <w:rPr>
          <w:rFonts w:ascii="Tahoma" w:hAnsi="Tahoma" w:cs="Tahoma"/>
        </w:rPr>
        <w:t>obveznosti, lahko kupec unovči finančno zavarovanje in od tega okvirnega sporazuma odstopi, brez kakršn</w:t>
      </w:r>
      <w:r w:rsidR="00CC3A56">
        <w:rPr>
          <w:rFonts w:ascii="Tahoma" w:hAnsi="Tahoma" w:cs="Tahoma"/>
        </w:rPr>
        <w:t>ih</w:t>
      </w:r>
      <w:r w:rsidRPr="004A5C59">
        <w:rPr>
          <w:rFonts w:ascii="Tahoma" w:hAnsi="Tahoma" w:cs="Tahoma"/>
        </w:rPr>
        <w:t xml:space="preserve">koli obveznosti do prodajalca.  </w:t>
      </w:r>
    </w:p>
    <w:p w14:paraId="10E26AE1" w14:textId="77777777" w:rsidR="004A5C59" w:rsidRPr="004A5C59" w:rsidRDefault="004A5C59" w:rsidP="004A5C59">
      <w:pPr>
        <w:keepNext/>
        <w:keepLines/>
        <w:tabs>
          <w:tab w:val="left" w:pos="567"/>
          <w:tab w:val="left" w:pos="1418"/>
          <w:tab w:val="left" w:pos="1702"/>
        </w:tabs>
        <w:jc w:val="both"/>
        <w:rPr>
          <w:rFonts w:ascii="Tahoma" w:hAnsi="Tahoma" w:cs="Tahoma"/>
        </w:rPr>
      </w:pPr>
    </w:p>
    <w:p w14:paraId="61480CB7" w14:textId="6CF30470" w:rsidR="004A5C59" w:rsidRDefault="004A5C59" w:rsidP="00491A80">
      <w:pPr>
        <w:keepNext/>
        <w:keepLines/>
        <w:jc w:val="both"/>
        <w:rPr>
          <w:rFonts w:ascii="Tahoma" w:hAnsi="Tahoma" w:cs="Tahoma"/>
          <w:lang w:eastAsia="ar-SA"/>
        </w:rPr>
      </w:pPr>
      <w:r w:rsidRPr="004A5C59">
        <w:rPr>
          <w:rFonts w:ascii="Tahoma" w:hAnsi="Tahoma" w:cs="Tahoma"/>
          <w:lang w:eastAsia="ar-SA"/>
        </w:rPr>
        <w:t>Kupec</w:t>
      </w:r>
      <w:r w:rsidR="00491A80" w:rsidRPr="00491A80">
        <w:rPr>
          <w:rFonts w:ascii="Tahoma" w:hAnsi="Tahoma" w:cs="Tahoma"/>
          <w:lang w:eastAsia="ar-SA"/>
        </w:rPr>
        <w:t xml:space="preserve"> ne more zahtevati pogodbene kazni zaradi zamude, če je sprejel izpolnitev obveznosti, pa ni nemudoma sporočil </w:t>
      </w:r>
      <w:r w:rsidR="00491A80">
        <w:rPr>
          <w:rFonts w:ascii="Tahoma" w:hAnsi="Tahoma" w:cs="Tahoma"/>
          <w:lang w:eastAsia="ar-SA"/>
        </w:rPr>
        <w:t>prodajalcu</w:t>
      </w:r>
      <w:r w:rsidR="00491A80" w:rsidRPr="00491A80">
        <w:rPr>
          <w:rFonts w:ascii="Tahoma" w:hAnsi="Tahoma" w:cs="Tahoma"/>
          <w:lang w:eastAsia="ar-SA"/>
        </w:rPr>
        <w:t>, da si pridržuje pravico do pogodbene kazni (peti odstavek 251. člena Obligacijskega zakonika, Ur. l. RS, št. 83/01</w:t>
      </w:r>
      <w:r w:rsidR="00377F68">
        <w:rPr>
          <w:rFonts w:ascii="Tahoma" w:hAnsi="Tahoma" w:cs="Tahoma"/>
          <w:lang w:eastAsia="ar-SA"/>
        </w:rPr>
        <w:t>,</w:t>
      </w:r>
      <w:r w:rsidR="00491A80" w:rsidRPr="00491A80">
        <w:rPr>
          <w:rFonts w:ascii="Tahoma" w:hAnsi="Tahoma" w:cs="Tahoma"/>
          <w:lang w:eastAsia="ar-SA"/>
        </w:rPr>
        <w:t xml:space="preserve"> s spremembami). V primeru, da bo </w:t>
      </w:r>
      <w:r w:rsidR="00491A80">
        <w:rPr>
          <w:rFonts w:ascii="Tahoma" w:hAnsi="Tahoma" w:cs="Tahoma"/>
          <w:lang w:eastAsia="ar-SA"/>
        </w:rPr>
        <w:t>kupec</w:t>
      </w:r>
      <w:r w:rsidR="00491A80" w:rsidRPr="00491A80">
        <w:rPr>
          <w:rFonts w:ascii="Tahoma" w:hAnsi="Tahoma" w:cs="Tahoma"/>
          <w:lang w:eastAsia="ar-SA"/>
        </w:rPr>
        <w:t xml:space="preserve"> sprejel izpolnitev obveznosti in zahteval pogodbeno kazen, bo o tem nemudoma obvestil </w:t>
      </w:r>
      <w:r w:rsidR="00491A80">
        <w:rPr>
          <w:rFonts w:ascii="Tahoma" w:hAnsi="Tahoma" w:cs="Tahoma"/>
          <w:lang w:eastAsia="ar-SA"/>
        </w:rPr>
        <w:t>prod</w:t>
      </w:r>
      <w:r w:rsidR="00491A80" w:rsidRPr="00491A80">
        <w:rPr>
          <w:rFonts w:ascii="Tahoma" w:hAnsi="Tahoma" w:cs="Tahoma"/>
          <w:lang w:eastAsia="ar-SA"/>
        </w:rPr>
        <w:t>ajalca.</w:t>
      </w:r>
    </w:p>
    <w:p w14:paraId="73CB3AE8" w14:textId="77777777" w:rsidR="00491A80" w:rsidRPr="004A5C59" w:rsidRDefault="00491A80" w:rsidP="00491A80">
      <w:pPr>
        <w:keepNext/>
        <w:keepLines/>
        <w:jc w:val="both"/>
        <w:rPr>
          <w:rFonts w:ascii="Tahoma" w:hAnsi="Tahoma" w:cs="Tahoma"/>
        </w:rPr>
      </w:pPr>
    </w:p>
    <w:p w14:paraId="241CC071"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7E0F8178" w14:textId="77777777" w:rsidR="004A5C59" w:rsidRPr="004A5C59" w:rsidRDefault="004A5C59" w:rsidP="004A5C59">
      <w:pPr>
        <w:keepNext/>
        <w:keepLines/>
        <w:ind w:left="360"/>
        <w:jc w:val="center"/>
        <w:rPr>
          <w:rFonts w:ascii="Tahoma" w:hAnsi="Tahoma" w:cs="Tahoma"/>
        </w:rPr>
      </w:pPr>
    </w:p>
    <w:p w14:paraId="33E6D14E" w14:textId="191514DD" w:rsidR="004A5C59" w:rsidRPr="004A5C59" w:rsidRDefault="004A5C59" w:rsidP="004A5C59">
      <w:pPr>
        <w:keepNext/>
        <w:keepLines/>
        <w:jc w:val="both"/>
        <w:rPr>
          <w:rFonts w:ascii="Tahoma" w:hAnsi="Tahoma" w:cs="Tahoma"/>
        </w:rPr>
      </w:pPr>
      <w:r w:rsidRPr="004A5C59">
        <w:rPr>
          <w:rFonts w:ascii="Tahoma" w:hAnsi="Tahoma" w:cs="Tahoma"/>
        </w:rPr>
        <w:t>Za obračun dogovorjene pogodbene kazni iz tega okvirnega sporazuma bo kupec prodajalcu izstavil račun s plačilnim rokom osem (8) dni od dneva izstavitve računa. V primeru zamude pri plačilu je prodajalec dolžan kupcu plačati še zakonske zamudne obresti.</w:t>
      </w:r>
    </w:p>
    <w:p w14:paraId="38F868CA" w14:textId="77777777" w:rsidR="004A5C59" w:rsidRPr="004A5C59" w:rsidRDefault="004A5C59" w:rsidP="004A5C59">
      <w:pPr>
        <w:keepNext/>
        <w:keepLines/>
        <w:tabs>
          <w:tab w:val="left" w:pos="567"/>
          <w:tab w:val="left" w:pos="1418"/>
          <w:tab w:val="left" w:pos="1702"/>
        </w:tabs>
        <w:jc w:val="both"/>
        <w:rPr>
          <w:rFonts w:ascii="Tahoma" w:hAnsi="Tahoma" w:cs="Tahoma"/>
        </w:rPr>
      </w:pPr>
    </w:p>
    <w:p w14:paraId="2CD8E3DA" w14:textId="1261B866" w:rsidR="004A5C59" w:rsidRPr="004A5C59" w:rsidRDefault="004A5C59" w:rsidP="004A5C59">
      <w:pPr>
        <w:keepNext/>
        <w:keepLines/>
        <w:jc w:val="both"/>
        <w:rPr>
          <w:rFonts w:ascii="Tahoma" w:hAnsi="Tahoma" w:cs="Tahoma"/>
        </w:rPr>
      </w:pPr>
      <w:r w:rsidRPr="004A5C59">
        <w:rPr>
          <w:rFonts w:ascii="Tahoma" w:hAnsi="Tahoma" w:cs="Tahoma"/>
        </w:rPr>
        <w:t xml:space="preserve">Kupec in prodajalec sta sporazumna, da za pogodbeno kazen po okvirnem sporazumu lahko izvedeta pobot  medsebojnih terjatev in obveznosti. V kolikor pa višina le-teh ne zadostuje, pa mora prodajalec plačati razliko do polne višine pogodbene kazni v roku </w:t>
      </w:r>
      <w:r w:rsidR="001A0B57">
        <w:rPr>
          <w:rFonts w:ascii="Tahoma" w:hAnsi="Tahoma" w:cs="Tahoma"/>
        </w:rPr>
        <w:t>zapadlosti računa iz prejšnjega odstavka</w:t>
      </w:r>
      <w:r w:rsidRPr="004A5C59">
        <w:rPr>
          <w:rFonts w:ascii="Tahoma" w:hAnsi="Tahoma" w:cs="Tahoma"/>
        </w:rPr>
        <w:t>.</w:t>
      </w:r>
    </w:p>
    <w:p w14:paraId="17A9ED34" w14:textId="77777777" w:rsidR="004A5C59" w:rsidRPr="004A5C59" w:rsidRDefault="004A5C59" w:rsidP="004A5C59">
      <w:pPr>
        <w:keepNext/>
        <w:keepLines/>
        <w:jc w:val="both"/>
        <w:rPr>
          <w:rFonts w:ascii="Tahoma" w:hAnsi="Tahoma" w:cs="Tahoma"/>
        </w:rPr>
      </w:pPr>
      <w:r w:rsidRPr="004A5C59">
        <w:rPr>
          <w:rFonts w:ascii="Tahoma" w:hAnsi="Tahoma" w:cs="Tahoma"/>
        </w:rPr>
        <w:t xml:space="preserve"> </w:t>
      </w:r>
    </w:p>
    <w:p w14:paraId="6CFD908C" w14:textId="77777777" w:rsidR="004A5C59" w:rsidRP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 xml:space="preserve">Kupec in prodajalec soglašata, da pravica zaračunati pogodbeno kazen iz prejšnjega člena tega okvirnega sporazuma ni pogojena z nastankom škode pri kupcu. Za povračilo tako nastale škode bo kupec unovčil finančno zavarovanje za dobro izvedbo pogodbenih obveznosti, neodvisno od uveljavljanja pogodbene kazni. </w:t>
      </w:r>
    </w:p>
    <w:p w14:paraId="569F2E96" w14:textId="77777777" w:rsidR="004A5C59" w:rsidRPr="004A5C59" w:rsidRDefault="004A5C59" w:rsidP="004A5C59">
      <w:pPr>
        <w:keepNext/>
        <w:keepLines/>
        <w:tabs>
          <w:tab w:val="left" w:pos="567"/>
          <w:tab w:val="left" w:pos="1418"/>
          <w:tab w:val="left" w:pos="1702"/>
        </w:tabs>
        <w:jc w:val="both"/>
        <w:rPr>
          <w:rFonts w:ascii="Tahoma" w:hAnsi="Tahoma" w:cs="Tahoma"/>
          <w:b/>
        </w:rPr>
      </w:pPr>
      <w:r w:rsidRPr="004A5C59">
        <w:rPr>
          <w:rFonts w:ascii="Tahoma" w:hAnsi="Tahoma" w:cs="Tahoma"/>
        </w:rPr>
        <w:t xml:space="preserve"> </w:t>
      </w:r>
    </w:p>
    <w:p w14:paraId="33CB27B4"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SKRBNIKI IN PREDSTAVNIKI STRANK OKVIRNEGA SPORAZUMA</w:t>
      </w:r>
    </w:p>
    <w:p w14:paraId="13BEFDDC" w14:textId="77777777" w:rsidR="004A5C59" w:rsidRPr="004A5C59" w:rsidRDefault="004A5C59" w:rsidP="004A5C59">
      <w:pPr>
        <w:keepNext/>
        <w:keepLines/>
        <w:tabs>
          <w:tab w:val="left" w:pos="567"/>
          <w:tab w:val="left" w:pos="1702"/>
        </w:tabs>
        <w:jc w:val="both"/>
        <w:rPr>
          <w:rFonts w:ascii="Tahoma" w:hAnsi="Tahoma" w:cs="Tahoma"/>
          <w:sz w:val="18"/>
        </w:rPr>
      </w:pPr>
    </w:p>
    <w:p w14:paraId="211D8FC1"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0620A6C0" w14:textId="77777777" w:rsidR="004A5C59" w:rsidRPr="004A5C59" w:rsidRDefault="004A5C59" w:rsidP="004A5C59">
      <w:pPr>
        <w:keepNext/>
        <w:keepLines/>
        <w:tabs>
          <w:tab w:val="left" w:pos="567"/>
          <w:tab w:val="left" w:pos="1702"/>
        </w:tabs>
        <w:jc w:val="both"/>
        <w:rPr>
          <w:rFonts w:ascii="Tahoma" w:hAnsi="Tahoma" w:cs="Tahoma"/>
          <w:b/>
        </w:rPr>
      </w:pPr>
    </w:p>
    <w:p w14:paraId="2DA9B9BD" w14:textId="77777777" w:rsidR="004A5C59" w:rsidRPr="004A5C59" w:rsidRDefault="004A5C59" w:rsidP="004A5C59">
      <w:pPr>
        <w:keepNext/>
        <w:keepLines/>
        <w:jc w:val="both"/>
        <w:rPr>
          <w:rFonts w:ascii="Tahoma" w:eastAsia="Calibri" w:hAnsi="Tahoma" w:cs="Tahoma"/>
        </w:rPr>
      </w:pPr>
      <w:r w:rsidRPr="004A5C59">
        <w:rPr>
          <w:rFonts w:ascii="Tahoma" w:eastAsia="Calibri" w:hAnsi="Tahoma" w:cs="Tahoma"/>
        </w:rPr>
        <w:t>Skrbniki in predstavniki kupca, ki urejajo izvajanje tega okvirnega sporazuma, so:</w:t>
      </w:r>
    </w:p>
    <w:p w14:paraId="63476505" w14:textId="77777777" w:rsidR="004A5C59" w:rsidRPr="004A5C59" w:rsidRDefault="004A5C59" w:rsidP="004A5C59">
      <w:pPr>
        <w:keepNext/>
        <w:keepLines/>
        <w:numPr>
          <w:ilvl w:val="0"/>
          <w:numId w:val="32"/>
        </w:numPr>
        <w:spacing w:line="276" w:lineRule="auto"/>
        <w:jc w:val="both"/>
        <w:rPr>
          <w:rFonts w:ascii="Tahoma" w:hAnsi="Tahoma" w:cs="Tahoma"/>
        </w:rPr>
      </w:pPr>
      <w:r w:rsidRPr="004A5C59">
        <w:rPr>
          <w:rFonts w:ascii="Tahoma" w:hAnsi="Tahoma" w:cs="Tahoma"/>
        </w:rPr>
        <w:t>Skrbnik okvirnega sporazuma:</w:t>
      </w:r>
    </w:p>
    <w:p w14:paraId="44FB5718" w14:textId="77777777" w:rsidR="004A5C59" w:rsidRPr="004A5C59" w:rsidRDefault="004A5C59" w:rsidP="004A5C59">
      <w:pPr>
        <w:keepNext/>
        <w:keepLines/>
        <w:ind w:left="720"/>
        <w:jc w:val="both"/>
        <w:rPr>
          <w:rFonts w:ascii="Tahoma" w:hAnsi="Tahoma" w:cs="Tahoma"/>
        </w:rPr>
      </w:pPr>
      <w:r w:rsidRPr="004A5C59">
        <w:rPr>
          <w:rFonts w:ascii="Tahoma" w:hAnsi="Tahoma" w:cs="Tahoma"/>
        </w:rPr>
        <w:t xml:space="preserve">g. Silvo Košir; tel.: 041 418 726; e - mail: </w:t>
      </w:r>
      <w:hyperlink r:id="rId17" w:history="1">
        <w:r w:rsidRPr="004A5C59">
          <w:rPr>
            <w:rFonts w:ascii="Tahoma" w:hAnsi="Tahoma" w:cs="Tahoma"/>
            <w:color w:val="0000FF"/>
            <w:u w:val="single"/>
          </w:rPr>
          <w:t>silvo.kosir@lpt.si</w:t>
        </w:r>
      </w:hyperlink>
      <w:r w:rsidRPr="004A5C59">
        <w:rPr>
          <w:rFonts w:ascii="Tahoma" w:hAnsi="Tahoma" w:cs="Tahoma"/>
        </w:rPr>
        <w:t xml:space="preserve"> .</w:t>
      </w:r>
    </w:p>
    <w:p w14:paraId="79490B3B" w14:textId="77777777" w:rsidR="004A5C59" w:rsidRPr="004A5C59" w:rsidRDefault="004A5C59" w:rsidP="004A5C59">
      <w:pPr>
        <w:keepNext/>
        <w:keepLines/>
        <w:jc w:val="both"/>
        <w:rPr>
          <w:rFonts w:ascii="Tahoma" w:hAnsi="Tahoma" w:cs="Tahoma"/>
          <w:snapToGrid w:val="0"/>
          <w:sz w:val="8"/>
        </w:rPr>
      </w:pPr>
    </w:p>
    <w:p w14:paraId="0240DCA2" w14:textId="77777777" w:rsidR="004A5C59" w:rsidRPr="004A5C59" w:rsidRDefault="004A5C59" w:rsidP="004A5C59">
      <w:pPr>
        <w:keepNext/>
        <w:keepLines/>
        <w:numPr>
          <w:ilvl w:val="0"/>
          <w:numId w:val="32"/>
        </w:numPr>
        <w:spacing w:line="276" w:lineRule="auto"/>
        <w:jc w:val="both"/>
        <w:rPr>
          <w:rFonts w:ascii="Tahoma" w:hAnsi="Tahoma" w:cs="Tahoma"/>
        </w:rPr>
      </w:pPr>
      <w:r w:rsidRPr="004A5C59">
        <w:rPr>
          <w:rFonts w:ascii="Tahoma" w:hAnsi="Tahoma" w:cs="Tahoma"/>
        </w:rPr>
        <w:t xml:space="preserve">Kontaktna oseba: </w:t>
      </w:r>
    </w:p>
    <w:p w14:paraId="0D5CF29E" w14:textId="3061AF3F" w:rsidR="004A5C59" w:rsidRPr="004A5C59" w:rsidRDefault="004A5C59" w:rsidP="004A5C59">
      <w:pPr>
        <w:keepNext/>
        <w:keepLines/>
        <w:ind w:left="720"/>
        <w:jc w:val="both"/>
        <w:rPr>
          <w:rFonts w:ascii="Tahoma" w:hAnsi="Tahoma" w:cs="Tahoma"/>
        </w:rPr>
      </w:pPr>
      <w:r w:rsidRPr="004A5C59">
        <w:rPr>
          <w:rFonts w:ascii="Tahoma" w:hAnsi="Tahoma" w:cs="Tahoma"/>
        </w:rPr>
        <w:t xml:space="preserve">g. </w:t>
      </w:r>
      <w:r w:rsidR="008D46CC">
        <w:rPr>
          <w:rFonts w:ascii="Tahoma" w:hAnsi="Tahoma" w:cs="Tahoma"/>
        </w:rPr>
        <w:t>_______</w:t>
      </w:r>
      <w:r w:rsidRPr="004A5C59">
        <w:rPr>
          <w:rFonts w:ascii="Tahoma" w:hAnsi="Tahoma" w:cs="Tahoma"/>
        </w:rPr>
        <w:t xml:space="preserve">, tel.: </w:t>
      </w:r>
      <w:r w:rsidR="008D46CC">
        <w:rPr>
          <w:rFonts w:ascii="Tahoma" w:hAnsi="Tahoma" w:cs="Tahoma"/>
        </w:rPr>
        <w:t>________</w:t>
      </w:r>
      <w:r w:rsidRPr="004A5C59">
        <w:rPr>
          <w:rFonts w:ascii="Tahoma" w:hAnsi="Tahoma" w:cs="Tahoma"/>
        </w:rPr>
        <w:t xml:space="preserve">; e - mail: </w:t>
      </w:r>
      <w:r w:rsidR="008D46CC">
        <w:t>___________</w:t>
      </w:r>
    </w:p>
    <w:p w14:paraId="41D460FB" w14:textId="77777777" w:rsidR="004A5C59" w:rsidRPr="004A5C59" w:rsidRDefault="004A5C59" w:rsidP="004A5C59">
      <w:pPr>
        <w:keepNext/>
        <w:keepLines/>
        <w:tabs>
          <w:tab w:val="left" w:pos="567"/>
          <w:tab w:val="left" w:pos="1418"/>
          <w:tab w:val="left" w:pos="1702"/>
        </w:tabs>
        <w:jc w:val="both"/>
        <w:rPr>
          <w:rFonts w:ascii="Tahoma" w:hAnsi="Tahoma" w:cs="Tahoma"/>
        </w:rPr>
      </w:pPr>
    </w:p>
    <w:p w14:paraId="0B9955E7" w14:textId="77777777" w:rsidR="004A5C59" w:rsidRP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Skrbniki in predstavniki prodajalca, ki urejajo izvajanje tega okvirnega sporazuma, so:</w:t>
      </w:r>
    </w:p>
    <w:p w14:paraId="148134CB" w14:textId="77777777" w:rsidR="004A5C59" w:rsidRPr="004A5C59" w:rsidRDefault="004A5C59" w:rsidP="004A5C59">
      <w:pPr>
        <w:keepNext/>
        <w:keepLines/>
        <w:numPr>
          <w:ilvl w:val="0"/>
          <w:numId w:val="32"/>
        </w:numPr>
        <w:spacing w:line="276" w:lineRule="auto"/>
        <w:jc w:val="both"/>
        <w:rPr>
          <w:rFonts w:ascii="Tahoma" w:hAnsi="Tahoma" w:cs="Tahoma"/>
        </w:rPr>
      </w:pPr>
      <w:r w:rsidRPr="004A5C59">
        <w:rPr>
          <w:rFonts w:ascii="Tahoma" w:hAnsi="Tahoma" w:cs="Tahoma"/>
        </w:rPr>
        <w:t>Skrbnik okvirnega sporazuma:</w:t>
      </w:r>
    </w:p>
    <w:p w14:paraId="3BD31A3A" w14:textId="77777777" w:rsidR="004A5C59" w:rsidRPr="004A5C59" w:rsidRDefault="004A5C59" w:rsidP="004A5C59">
      <w:pPr>
        <w:keepNext/>
        <w:keepLines/>
        <w:ind w:left="720"/>
        <w:jc w:val="both"/>
        <w:rPr>
          <w:rFonts w:ascii="Tahoma" w:hAnsi="Tahoma" w:cs="Tahoma"/>
        </w:rPr>
      </w:pPr>
      <w:r w:rsidRPr="004A5C59">
        <w:rPr>
          <w:rFonts w:ascii="Tahoma" w:hAnsi="Tahoma" w:cs="Tahoma"/>
        </w:rPr>
        <w:t>g./ga. ___________________; tel.: _____________; e - mail: ____________.</w:t>
      </w:r>
    </w:p>
    <w:p w14:paraId="2CA1EBAD" w14:textId="77777777" w:rsidR="004A5C59" w:rsidRPr="004A5C59" w:rsidRDefault="004A5C59" w:rsidP="004A5C59">
      <w:pPr>
        <w:keepNext/>
        <w:keepLines/>
        <w:jc w:val="both"/>
        <w:rPr>
          <w:rFonts w:ascii="Tahoma" w:hAnsi="Tahoma" w:cs="Tahoma"/>
          <w:snapToGrid w:val="0"/>
          <w:sz w:val="8"/>
        </w:rPr>
      </w:pPr>
    </w:p>
    <w:p w14:paraId="5ADB260F" w14:textId="77777777" w:rsidR="004A5C59" w:rsidRPr="004A5C59" w:rsidRDefault="004A5C59" w:rsidP="004A5C59">
      <w:pPr>
        <w:keepNext/>
        <w:keepLines/>
        <w:numPr>
          <w:ilvl w:val="0"/>
          <w:numId w:val="32"/>
        </w:numPr>
        <w:spacing w:line="276" w:lineRule="auto"/>
        <w:jc w:val="both"/>
        <w:rPr>
          <w:rFonts w:ascii="Tahoma" w:hAnsi="Tahoma" w:cs="Tahoma"/>
        </w:rPr>
      </w:pPr>
      <w:r w:rsidRPr="004A5C59">
        <w:rPr>
          <w:rFonts w:ascii="Tahoma" w:hAnsi="Tahoma" w:cs="Tahoma"/>
        </w:rPr>
        <w:t xml:space="preserve">Kontaktna oseba: </w:t>
      </w:r>
    </w:p>
    <w:p w14:paraId="245001F7" w14:textId="77777777" w:rsidR="004A5C59" w:rsidRPr="004A5C59" w:rsidRDefault="004A5C59" w:rsidP="004A5C59">
      <w:pPr>
        <w:keepNext/>
        <w:keepLines/>
        <w:ind w:left="720"/>
        <w:jc w:val="both"/>
        <w:rPr>
          <w:rFonts w:ascii="Tahoma" w:hAnsi="Tahoma" w:cs="Tahoma"/>
        </w:rPr>
      </w:pPr>
      <w:r w:rsidRPr="004A5C59">
        <w:rPr>
          <w:rFonts w:ascii="Tahoma" w:hAnsi="Tahoma" w:cs="Tahoma"/>
        </w:rPr>
        <w:t>g./ga. ___________________; tel.: _____________; e - mail: ____________.</w:t>
      </w:r>
    </w:p>
    <w:p w14:paraId="2C682584" w14:textId="77777777" w:rsidR="004A5C59" w:rsidRPr="004A5C59" w:rsidRDefault="004A5C59" w:rsidP="004A5C59">
      <w:pPr>
        <w:keepNext/>
        <w:keepLines/>
        <w:jc w:val="both"/>
        <w:rPr>
          <w:rFonts w:ascii="Tahoma" w:hAnsi="Tahoma" w:cs="Tahoma"/>
          <w:sz w:val="18"/>
        </w:rPr>
      </w:pPr>
    </w:p>
    <w:p w14:paraId="3274090D" w14:textId="095CF6AB" w:rsidR="004A5C59" w:rsidRPr="004A5C59" w:rsidRDefault="004A5C59" w:rsidP="004A5C59">
      <w:pPr>
        <w:keepNext/>
        <w:keepLines/>
        <w:jc w:val="both"/>
        <w:rPr>
          <w:rFonts w:ascii="Tahoma" w:hAnsi="Tahoma" w:cs="Tahoma"/>
          <w:snapToGrid w:val="0"/>
        </w:rPr>
      </w:pPr>
      <w:r w:rsidRPr="004A5C59">
        <w:rPr>
          <w:rFonts w:ascii="Tahoma" w:hAnsi="Tahoma" w:cs="Tahoma"/>
        </w:rPr>
        <w:lastRenderedPageBreak/>
        <w:t>Skrbniki in predstavnik kupca oziroma prodajalca v njegovem imenu izvaja vse ukrepe v zvezi z izvajanjem okvirnega sporazuma. Kupec in prodajalec sta se dolžna medsebojno obvestiti o zamenjavi svojega predstavnika, in sicer pisno, z navedbo datuma primopredaje poslov. Pisno obvestilo o tem mora prejeti kupec oziroma prodajalec najkasneje v treh (3) dneh pred navedenim dnevom primopredaje poslov.</w:t>
      </w:r>
      <w:r w:rsidRPr="004A5C59">
        <w:rPr>
          <w:rFonts w:ascii="Tahoma" w:hAnsi="Tahoma" w:cs="Tahoma"/>
          <w:snapToGrid w:val="0"/>
        </w:rPr>
        <w:t xml:space="preserve"> </w:t>
      </w:r>
    </w:p>
    <w:p w14:paraId="288C183B" w14:textId="77777777" w:rsidR="004A5C59" w:rsidRPr="004A5C59" w:rsidRDefault="004A5C59" w:rsidP="004A5C59">
      <w:pPr>
        <w:keepNext/>
        <w:keepLines/>
        <w:jc w:val="both"/>
        <w:rPr>
          <w:rFonts w:ascii="Tahoma" w:hAnsi="Tahoma" w:cs="Tahoma"/>
          <w:snapToGrid w:val="0"/>
          <w:sz w:val="18"/>
        </w:rPr>
      </w:pPr>
    </w:p>
    <w:p w14:paraId="218A677A" w14:textId="0DD909D6" w:rsidR="004A5C59" w:rsidRDefault="004A5C59" w:rsidP="004A5C59">
      <w:pPr>
        <w:keepNext/>
        <w:keepLines/>
        <w:jc w:val="both"/>
        <w:rPr>
          <w:rFonts w:ascii="Tahoma" w:hAnsi="Tahoma" w:cs="Tahoma"/>
        </w:rPr>
      </w:pPr>
      <w:r w:rsidRPr="004A5C59">
        <w:rPr>
          <w:rFonts w:ascii="Tahoma" w:hAnsi="Tahoma" w:cs="Tahoma"/>
        </w:rPr>
        <w:t>Ne glede na prvi odstavek 2</w:t>
      </w:r>
      <w:r w:rsidR="00F666AD">
        <w:rPr>
          <w:rFonts w:ascii="Tahoma" w:hAnsi="Tahoma" w:cs="Tahoma"/>
        </w:rPr>
        <w:t>8</w:t>
      </w:r>
      <w:r w:rsidRPr="004A5C59">
        <w:rPr>
          <w:rFonts w:ascii="Tahoma" w:hAnsi="Tahoma" w:cs="Tahoma"/>
        </w:rPr>
        <w:t>. člen tega okvirnega sporazuma sprememba predstavnikov okvirnega sporazuma velja, če stranki okvirnega sporazuma o spremembi svojih predstavnikov druga drugo obvestita po elektronski pošti.</w:t>
      </w:r>
    </w:p>
    <w:p w14:paraId="55B07734" w14:textId="77777777" w:rsidR="004A5C59" w:rsidRPr="004A5C59" w:rsidRDefault="004A5C59" w:rsidP="004A5C59">
      <w:pPr>
        <w:keepNext/>
        <w:keepLines/>
        <w:jc w:val="both"/>
        <w:rPr>
          <w:rFonts w:ascii="Tahoma" w:hAnsi="Tahoma" w:cs="Tahoma"/>
          <w:snapToGrid w:val="0"/>
        </w:rPr>
      </w:pPr>
    </w:p>
    <w:p w14:paraId="6DD9F575"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SESTAVNI DELI OKVIRNEGA SPORAZUMA</w:t>
      </w:r>
    </w:p>
    <w:p w14:paraId="5DAA7519" w14:textId="77777777" w:rsidR="004A5C59" w:rsidRPr="004A5C59" w:rsidRDefault="004A5C59" w:rsidP="004A5C59">
      <w:pPr>
        <w:keepNext/>
        <w:keepLines/>
        <w:tabs>
          <w:tab w:val="left" w:pos="1702"/>
        </w:tabs>
        <w:jc w:val="both"/>
        <w:rPr>
          <w:rFonts w:ascii="Tahoma" w:hAnsi="Tahoma" w:cs="Tahoma"/>
          <w:b/>
          <w:sz w:val="16"/>
        </w:rPr>
      </w:pPr>
    </w:p>
    <w:p w14:paraId="6F5B39FD"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19CC8D0F" w14:textId="77777777" w:rsidR="004A5C59" w:rsidRPr="004A5C59" w:rsidRDefault="004A5C59" w:rsidP="004A5C59">
      <w:pPr>
        <w:keepNext/>
        <w:keepLines/>
        <w:jc w:val="both"/>
        <w:rPr>
          <w:rFonts w:ascii="Tahoma" w:hAnsi="Tahoma" w:cs="Tahoma"/>
          <w:sz w:val="18"/>
        </w:rPr>
      </w:pPr>
    </w:p>
    <w:p w14:paraId="574C2C86" w14:textId="77777777" w:rsidR="004A5C59" w:rsidRPr="004A5C59" w:rsidRDefault="004A5C59" w:rsidP="004A5C59">
      <w:pPr>
        <w:keepNext/>
        <w:keepLines/>
        <w:tabs>
          <w:tab w:val="left" w:pos="1702"/>
        </w:tabs>
        <w:spacing w:after="60"/>
        <w:jc w:val="both"/>
        <w:rPr>
          <w:rFonts w:ascii="Tahoma" w:hAnsi="Tahoma" w:cs="Tahoma"/>
        </w:rPr>
      </w:pPr>
      <w:r w:rsidRPr="004A5C59">
        <w:rPr>
          <w:rFonts w:ascii="Tahoma" w:hAnsi="Tahoma" w:cs="Tahoma"/>
        </w:rPr>
        <w:t>Stranki okvirnega sporazuma sta sporazumni, da so sestavni deli tega okvirnega sporazuma:</w:t>
      </w:r>
    </w:p>
    <w:p w14:paraId="76175214" w14:textId="0C2979A5" w:rsidR="004A5C59" w:rsidRPr="004A5C59" w:rsidRDefault="004A5C59" w:rsidP="004A5C59">
      <w:pPr>
        <w:keepNext/>
        <w:keepLines/>
        <w:numPr>
          <w:ilvl w:val="0"/>
          <w:numId w:val="5"/>
        </w:numPr>
        <w:ind w:left="567" w:hanging="283"/>
        <w:jc w:val="both"/>
        <w:rPr>
          <w:rFonts w:ascii="Tahoma" w:hAnsi="Tahoma" w:cs="Tahoma"/>
        </w:rPr>
      </w:pPr>
      <w:r w:rsidRPr="004A5C59">
        <w:rPr>
          <w:rFonts w:ascii="Tahoma" w:hAnsi="Tahoma" w:cs="Tahoma"/>
        </w:rPr>
        <w:t>ponudba prodajalca št. _______ z dne __________</w:t>
      </w:r>
      <w:r w:rsidR="009A388E">
        <w:rPr>
          <w:rFonts w:ascii="Tahoma" w:hAnsi="Tahoma" w:cs="Tahoma"/>
        </w:rPr>
        <w:t xml:space="preserve"> (ki je Priloga št. 1 tega okvirnega sporazuma),</w:t>
      </w:r>
    </w:p>
    <w:p w14:paraId="77B4C0D9" w14:textId="17E58036" w:rsidR="004A5C59" w:rsidRDefault="004A5C59" w:rsidP="004A5C59">
      <w:pPr>
        <w:keepNext/>
        <w:keepLines/>
        <w:numPr>
          <w:ilvl w:val="0"/>
          <w:numId w:val="5"/>
        </w:numPr>
        <w:ind w:left="567" w:hanging="283"/>
        <w:jc w:val="both"/>
        <w:rPr>
          <w:rFonts w:ascii="Tahoma" w:hAnsi="Tahoma" w:cs="Tahoma"/>
        </w:rPr>
      </w:pPr>
      <w:r w:rsidRPr="004A5C59">
        <w:rPr>
          <w:rFonts w:ascii="Tahoma" w:hAnsi="Tahoma" w:cs="Tahoma"/>
        </w:rPr>
        <w:t>ponudbeni predračun prodajalca št. _______ z dne __________,</w:t>
      </w:r>
      <w:r w:rsidR="009A388E">
        <w:rPr>
          <w:rFonts w:ascii="Tahoma" w:hAnsi="Tahoma" w:cs="Tahoma"/>
        </w:rPr>
        <w:t xml:space="preserve"> (ki je Priloga št. 2 tega okvirnega sporazuma),</w:t>
      </w:r>
    </w:p>
    <w:p w14:paraId="66296521" w14:textId="03CA5B17" w:rsidR="008D46CC" w:rsidRPr="008D46CC" w:rsidRDefault="008D46CC" w:rsidP="008D46CC">
      <w:pPr>
        <w:keepNext/>
        <w:keepLines/>
        <w:numPr>
          <w:ilvl w:val="0"/>
          <w:numId w:val="5"/>
        </w:numPr>
        <w:ind w:left="567" w:hanging="283"/>
        <w:jc w:val="both"/>
        <w:rPr>
          <w:rFonts w:ascii="Tahoma" w:hAnsi="Tahoma" w:cs="Tahoma"/>
        </w:rPr>
      </w:pPr>
      <w:r w:rsidRPr="004A5C59">
        <w:rPr>
          <w:rFonts w:ascii="Tahoma" w:hAnsi="Tahoma" w:cs="Tahoma"/>
        </w:rPr>
        <w:t>razpisna dokumentacija kupca št. LPT-7</w:t>
      </w:r>
      <w:r>
        <w:rPr>
          <w:rFonts w:ascii="Tahoma" w:hAnsi="Tahoma" w:cs="Tahoma"/>
        </w:rPr>
        <w:t>6</w:t>
      </w:r>
      <w:r w:rsidRPr="004A5C59">
        <w:rPr>
          <w:rFonts w:ascii="Tahoma" w:hAnsi="Tahoma" w:cs="Tahoma"/>
        </w:rPr>
        <w:t>/25,</w:t>
      </w:r>
    </w:p>
    <w:p w14:paraId="6C574123" w14:textId="77777777" w:rsidR="004A5C59" w:rsidRPr="004A5C59" w:rsidRDefault="004A5C59" w:rsidP="004A5C59">
      <w:pPr>
        <w:keepNext/>
        <w:keepLines/>
        <w:numPr>
          <w:ilvl w:val="0"/>
          <w:numId w:val="5"/>
        </w:numPr>
        <w:ind w:left="567" w:hanging="283"/>
        <w:jc w:val="both"/>
        <w:rPr>
          <w:rFonts w:ascii="Tahoma" w:hAnsi="Tahoma" w:cs="Tahoma"/>
        </w:rPr>
      </w:pPr>
      <w:r w:rsidRPr="004A5C59">
        <w:rPr>
          <w:rFonts w:ascii="Tahoma" w:hAnsi="Tahoma" w:cs="Tahoma"/>
        </w:rPr>
        <w:t>ostala relevantna dokumentacija.</w:t>
      </w:r>
    </w:p>
    <w:p w14:paraId="6A6AC2BD" w14:textId="77777777" w:rsidR="004A5C59" w:rsidRPr="004A5C59" w:rsidRDefault="004A5C59" w:rsidP="004A5C59">
      <w:pPr>
        <w:keepNext/>
        <w:keepLines/>
        <w:jc w:val="both"/>
        <w:rPr>
          <w:rFonts w:ascii="Tahoma" w:hAnsi="Tahoma" w:cs="Tahoma"/>
          <w:sz w:val="16"/>
        </w:rPr>
      </w:pPr>
    </w:p>
    <w:p w14:paraId="1CBDC393" w14:textId="77777777" w:rsidR="004A5C59" w:rsidRPr="004A5C59" w:rsidRDefault="004A5C59" w:rsidP="004A5C59">
      <w:pPr>
        <w:keepNext/>
        <w:keepLines/>
        <w:jc w:val="both"/>
        <w:rPr>
          <w:rFonts w:ascii="Tahoma" w:hAnsi="Tahoma" w:cs="Tahoma"/>
        </w:rPr>
      </w:pPr>
      <w:r w:rsidRPr="004A5C5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potem pa dokumenti v vrstnem redu, kot si sledijo v tem členu.</w:t>
      </w:r>
    </w:p>
    <w:p w14:paraId="37049BFF" w14:textId="77777777" w:rsidR="004A5C59" w:rsidRPr="004A5C59" w:rsidRDefault="004A5C59" w:rsidP="004A5C59">
      <w:pPr>
        <w:keepNext/>
        <w:keepLines/>
        <w:jc w:val="both"/>
        <w:rPr>
          <w:rFonts w:ascii="Tahoma" w:hAnsi="Tahoma" w:cs="Tahoma"/>
        </w:rPr>
      </w:pPr>
    </w:p>
    <w:p w14:paraId="46E144F3"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rPr>
      </w:pPr>
      <w:r w:rsidRPr="004A5C59">
        <w:rPr>
          <w:rFonts w:ascii="Tahoma" w:hAnsi="Tahoma" w:cs="Tahoma"/>
          <w:b/>
        </w:rPr>
        <w:t>ODSTOP OD OKVIRNEGA SPORAZUMA IN ODPOVED OKVIRNEGA SPORAZUMA</w:t>
      </w:r>
    </w:p>
    <w:p w14:paraId="4B1F0AC6" w14:textId="77777777" w:rsidR="004A5C59" w:rsidRPr="004A5C59" w:rsidRDefault="004A5C59" w:rsidP="004A5C59">
      <w:pPr>
        <w:keepNext/>
        <w:keepLines/>
        <w:tabs>
          <w:tab w:val="left" w:pos="567"/>
          <w:tab w:val="left" w:pos="1418"/>
          <w:tab w:val="left" w:pos="1702"/>
        </w:tabs>
        <w:jc w:val="both"/>
        <w:rPr>
          <w:rFonts w:ascii="Tahoma" w:hAnsi="Tahoma" w:cs="Tahoma"/>
          <w:sz w:val="16"/>
        </w:rPr>
      </w:pPr>
    </w:p>
    <w:p w14:paraId="00ED285F"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25328135" w14:textId="77777777" w:rsidR="004A5C59" w:rsidRPr="004A5C59" w:rsidRDefault="004A5C59" w:rsidP="004A5C59">
      <w:pPr>
        <w:keepNext/>
        <w:keepLines/>
        <w:jc w:val="both"/>
        <w:rPr>
          <w:rFonts w:ascii="Tahoma" w:hAnsi="Tahoma" w:cs="Tahoma"/>
          <w:sz w:val="18"/>
        </w:rPr>
      </w:pPr>
    </w:p>
    <w:p w14:paraId="1520BCAF" w14:textId="7B73216D" w:rsidR="006574D8" w:rsidRPr="004A5C59" w:rsidRDefault="006574D8" w:rsidP="004A5C59">
      <w:pPr>
        <w:keepNext/>
        <w:keepLines/>
        <w:spacing w:after="60"/>
        <w:jc w:val="both"/>
        <w:rPr>
          <w:rFonts w:ascii="Tahoma" w:hAnsi="Tahoma" w:cs="Tahoma"/>
        </w:rPr>
      </w:pPr>
      <w:r w:rsidRPr="004A5C59">
        <w:rPr>
          <w:rFonts w:ascii="Tahoma" w:hAnsi="Tahoma" w:cs="Tahoma"/>
        </w:rPr>
        <w:t>Kupec lahko odstopi od okvirnega sporazuma</w:t>
      </w:r>
      <w:r w:rsidRPr="006574D8">
        <w:rPr>
          <w:rFonts w:ascii="Tahoma" w:hAnsi="Tahoma" w:cs="Tahoma"/>
        </w:rPr>
        <w:t xml:space="preserve"> po predhodnem opozorilu, brez obveznosti do </w:t>
      </w:r>
      <w:r>
        <w:rPr>
          <w:rFonts w:ascii="Tahoma" w:hAnsi="Tahoma" w:cs="Tahoma"/>
        </w:rPr>
        <w:t>prod</w:t>
      </w:r>
      <w:r w:rsidRPr="006574D8">
        <w:rPr>
          <w:rFonts w:ascii="Tahoma" w:hAnsi="Tahoma" w:cs="Tahoma"/>
        </w:rPr>
        <w:t xml:space="preserve">ajalca, v primerih, ki jih določa ta okvirni sporazum in zakon, posebej pa še v primerih, </w:t>
      </w:r>
      <w:r w:rsidRPr="004A5C59">
        <w:rPr>
          <w:rFonts w:ascii="Tahoma" w:hAnsi="Tahoma" w:cs="Tahoma"/>
        </w:rPr>
        <w:t>če prodajalec</w:t>
      </w:r>
      <w:r>
        <w:rPr>
          <w:rFonts w:ascii="Tahoma" w:hAnsi="Tahoma" w:cs="Tahoma"/>
        </w:rPr>
        <w:t>:</w:t>
      </w:r>
    </w:p>
    <w:p w14:paraId="3FA27792" w14:textId="77777777" w:rsidR="004A5C59" w:rsidRPr="004A5C59" w:rsidRDefault="004A5C59" w:rsidP="004A5C59">
      <w:pPr>
        <w:keepNext/>
        <w:keepLines/>
        <w:numPr>
          <w:ilvl w:val="0"/>
          <w:numId w:val="5"/>
        </w:numPr>
        <w:ind w:left="567" w:hanging="283"/>
        <w:jc w:val="both"/>
        <w:rPr>
          <w:rFonts w:ascii="Tahoma" w:hAnsi="Tahoma" w:cs="Tahoma"/>
        </w:rPr>
      </w:pPr>
      <w:r w:rsidRPr="004A5C59">
        <w:rPr>
          <w:rFonts w:ascii="Tahoma" w:hAnsi="Tahoma" w:cs="Tahoma"/>
        </w:rPr>
        <w:t>ne upošteva vseh zahtev kupca in le-teh kljub opozorilu ne izpolni,</w:t>
      </w:r>
    </w:p>
    <w:p w14:paraId="56D200A1"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ne dosega dogovorjene kvalitete blaga in te ne vzpostavi niti v naknadnem roku, ki mu ga določi kupec,</w:t>
      </w:r>
    </w:p>
    <w:p w14:paraId="516F07E3"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ne izpolnjuje ali nepravilno izpolnjuje svoje obveznosti iz okvirnega sporazuma in teh ne izpolnjuje niti po naknadno določenem roku s strani kupca,</w:t>
      </w:r>
    </w:p>
    <w:p w14:paraId="2B8E82C8"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ne izpolnjuje ali neredno izpolnjuje svoje obveznosti do podizvajalcev ter teh ne izpolnjuje niti po naknadno določenem roku s strani kupca,</w:t>
      </w:r>
    </w:p>
    <w:p w14:paraId="153BFB0A"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ne izpolnjuje ali neredno poravnava obveznosti do svojih delavcev ter teh ne izpolnjuje niti po naknadno določenem roku s strani kupca,</w:t>
      </w:r>
    </w:p>
    <w:p w14:paraId="391A73F1"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poviša cene v času veljavnosti okvirnega sporazuma,</w:t>
      </w:r>
    </w:p>
    <w:p w14:paraId="46DEBF10"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preda izvedbo obveznosti iz okvirnega sporazuma v podizvajanje tretji osebi brez predhodnega pisnega soglasja kupca,</w:t>
      </w:r>
    </w:p>
    <w:p w14:paraId="6A54B2D5" w14:textId="77777777" w:rsidR="004A5C59" w:rsidRPr="004A5C59" w:rsidRDefault="004A5C59" w:rsidP="004A5C59">
      <w:pPr>
        <w:keepNext/>
        <w:keepLines/>
        <w:numPr>
          <w:ilvl w:val="0"/>
          <w:numId w:val="5"/>
        </w:numPr>
        <w:ind w:left="567" w:hanging="283"/>
        <w:jc w:val="both"/>
        <w:rPr>
          <w:rFonts w:ascii="Tahoma" w:eastAsia="Calibri" w:hAnsi="Tahoma" w:cs="Tahoma"/>
        </w:rPr>
      </w:pPr>
      <w:r w:rsidRPr="004A5C59">
        <w:rPr>
          <w:rFonts w:ascii="Tahoma" w:eastAsia="Calibri" w:hAnsi="Tahoma" w:cs="Tahoma"/>
        </w:rPr>
        <w:t>prekine z izvedbo obveznosti iz okvirnega sporazuma brez predhodnega pisnega soglasja kupca.</w:t>
      </w:r>
    </w:p>
    <w:p w14:paraId="4E5D9668" w14:textId="77777777" w:rsidR="004A5C59" w:rsidRPr="004A5C59" w:rsidRDefault="004A5C59" w:rsidP="004A5C59">
      <w:pPr>
        <w:keepNext/>
        <w:keepLines/>
        <w:jc w:val="both"/>
        <w:rPr>
          <w:rFonts w:ascii="Tahoma" w:hAnsi="Tahoma" w:cs="Tahoma"/>
          <w:sz w:val="18"/>
        </w:rPr>
      </w:pPr>
    </w:p>
    <w:p w14:paraId="775FE560" w14:textId="2C503B2A" w:rsidR="004A5C59" w:rsidRPr="004A5C59" w:rsidRDefault="00C73217" w:rsidP="004A5C59">
      <w:pPr>
        <w:keepNext/>
        <w:keepLines/>
        <w:jc w:val="both"/>
        <w:rPr>
          <w:rFonts w:ascii="Tahoma" w:hAnsi="Tahoma" w:cs="Tahoma"/>
        </w:rPr>
      </w:pPr>
      <w:r>
        <w:rPr>
          <w:rFonts w:ascii="Tahoma" w:hAnsi="Tahoma" w:cs="Tahoma"/>
        </w:rPr>
        <w:t>V primeru odstopa lahko</w:t>
      </w:r>
      <w:r w:rsidR="004A5C59" w:rsidRPr="004A5C59">
        <w:rPr>
          <w:rFonts w:ascii="Tahoma" w:hAnsi="Tahoma" w:cs="Tahoma"/>
        </w:rPr>
        <w:t xml:space="preserve"> kupec unovči</w:t>
      </w:r>
      <w:r w:rsidR="00867338">
        <w:rPr>
          <w:rFonts w:ascii="Tahoma" w:hAnsi="Tahoma" w:cs="Tahoma"/>
        </w:rPr>
        <w:t xml:space="preserve"> </w:t>
      </w:r>
      <w:r w:rsidR="004A5C59" w:rsidRPr="004A5C59">
        <w:rPr>
          <w:rFonts w:ascii="Tahoma" w:hAnsi="Tahoma" w:cs="Tahoma"/>
        </w:rPr>
        <w:t xml:space="preserve">finančno zavarovanje za </w:t>
      </w:r>
      <w:r w:rsidR="004529DC" w:rsidRPr="004A5C59">
        <w:rPr>
          <w:rFonts w:ascii="Tahoma" w:hAnsi="Tahoma" w:cs="Tahoma"/>
        </w:rPr>
        <w:t xml:space="preserve">dobro izvedbo </w:t>
      </w:r>
      <w:r w:rsidR="001962E0" w:rsidRPr="001962E0">
        <w:rPr>
          <w:rFonts w:ascii="Tahoma" w:hAnsi="Tahoma" w:cs="Tahoma"/>
        </w:rPr>
        <w:t xml:space="preserve">pogodbenih obveznosti </w:t>
      </w:r>
      <w:r w:rsidR="004A5C59" w:rsidRPr="004A5C59">
        <w:rPr>
          <w:rFonts w:ascii="Tahoma" w:hAnsi="Tahoma" w:cs="Tahoma"/>
        </w:rPr>
        <w:t xml:space="preserve">brez kakršnekoli obveznosti do prodajalca. </w:t>
      </w:r>
    </w:p>
    <w:p w14:paraId="34EF8CA9" w14:textId="77777777" w:rsidR="004A5C59" w:rsidRPr="004A5C59" w:rsidRDefault="004A5C59" w:rsidP="004A5C59">
      <w:pPr>
        <w:keepNext/>
        <w:keepLines/>
        <w:jc w:val="both"/>
        <w:rPr>
          <w:rFonts w:ascii="Tahoma" w:hAnsi="Tahoma" w:cs="Tahoma"/>
          <w:noProof/>
          <w:sz w:val="16"/>
          <w:lang w:eastAsia="ar-SA"/>
        </w:rPr>
      </w:pPr>
    </w:p>
    <w:p w14:paraId="64F401BD" w14:textId="032A8131" w:rsidR="004A5C59" w:rsidRDefault="004A5C59" w:rsidP="004A5C59">
      <w:pPr>
        <w:keepNext/>
        <w:keepLines/>
        <w:jc w:val="both"/>
        <w:rPr>
          <w:rFonts w:ascii="Tahoma" w:hAnsi="Tahoma" w:cs="Tahoma"/>
        </w:rPr>
      </w:pPr>
      <w:r w:rsidRPr="004A5C59">
        <w:rPr>
          <w:rFonts w:ascii="Tahoma" w:hAnsi="Tahoma" w:cs="Tahoma"/>
        </w:rPr>
        <w:t xml:space="preserve">Kupec lahko odstopi od okvirnega sporazuma in unovči finančno zavarovanje za </w:t>
      </w:r>
      <w:r w:rsidR="004529DC" w:rsidRPr="004A5C59">
        <w:rPr>
          <w:rFonts w:ascii="Tahoma" w:hAnsi="Tahoma" w:cs="Tahoma"/>
        </w:rPr>
        <w:t xml:space="preserve">dobro izvedbo </w:t>
      </w:r>
      <w:r w:rsidR="001962E0" w:rsidRPr="00B513CC">
        <w:rPr>
          <w:rFonts w:ascii="Tahoma" w:hAnsi="Tahoma" w:cs="Tahoma"/>
        </w:rPr>
        <w:t>pogodbenih obveznosti</w:t>
      </w:r>
      <w:r w:rsidR="004529DC" w:rsidRPr="004A5C59">
        <w:rPr>
          <w:rFonts w:ascii="Tahoma" w:hAnsi="Tahoma" w:cs="Tahoma"/>
        </w:rPr>
        <w:t xml:space="preserve"> </w:t>
      </w:r>
      <w:r w:rsidRPr="004A5C59">
        <w:rPr>
          <w:rFonts w:ascii="Tahoma" w:hAnsi="Tahoma" w:cs="Tahoma"/>
        </w:rPr>
        <w:t xml:space="preserve">brez vnaprejšnjega opozorila in brez obveznosti do prodajalca v primeru, kadar prodajalec svoje obveznosti iz okvirnega sporazuma izvaja v nasprotju z izrecnimi zahtevami/navodili kupca ali v nasprotju s pravili stroke, </w:t>
      </w:r>
      <w:r w:rsidRPr="004A5C59">
        <w:rPr>
          <w:rFonts w:ascii="Tahoma" w:hAnsi="Tahoma" w:cs="Tahoma"/>
          <w:iCs/>
        </w:rPr>
        <w:t>tehničnimi predpisi, standardi in veljavno zakonodajo</w:t>
      </w:r>
      <w:r w:rsidRPr="004A5C59">
        <w:rPr>
          <w:rFonts w:ascii="Tahoma" w:hAnsi="Tahoma" w:cs="Tahoma"/>
        </w:rPr>
        <w:t xml:space="preserve"> ali v primeru kadar je očitno, da prodajalec ne bo izpolnil svojih obveznosti iz okvirnega sporazuma. </w:t>
      </w:r>
    </w:p>
    <w:p w14:paraId="10AADC5E" w14:textId="05D4B209" w:rsidR="00F05B7F" w:rsidRDefault="00F05B7F" w:rsidP="004A5C59">
      <w:pPr>
        <w:keepNext/>
        <w:keepLines/>
        <w:jc w:val="both"/>
        <w:rPr>
          <w:rFonts w:ascii="Tahoma" w:hAnsi="Tahoma" w:cs="Tahoma"/>
        </w:rPr>
      </w:pPr>
    </w:p>
    <w:p w14:paraId="6C8CE50B" w14:textId="1CFA8F3B" w:rsidR="00F05B7F" w:rsidRPr="00C40ED2" w:rsidRDefault="00F05B7F" w:rsidP="00F05B7F">
      <w:pPr>
        <w:keepNext/>
        <w:keepLines/>
        <w:jc w:val="both"/>
        <w:rPr>
          <w:rFonts w:ascii="Tahoma" w:hAnsi="Tahoma" w:cs="Tahoma"/>
        </w:rPr>
      </w:pPr>
      <w:r w:rsidRPr="00C40ED2">
        <w:rPr>
          <w:rFonts w:ascii="Tahoma" w:hAnsi="Tahoma" w:cs="Tahoma"/>
        </w:rPr>
        <w:lastRenderedPageBreak/>
        <w:t xml:space="preserve">V </w:t>
      </w:r>
      <w:r w:rsidR="00C73217">
        <w:rPr>
          <w:rFonts w:ascii="Tahoma" w:hAnsi="Tahoma" w:cs="Tahoma"/>
        </w:rPr>
        <w:t>primeru odstopa</w:t>
      </w:r>
      <w:r w:rsidRPr="00C40ED2">
        <w:rPr>
          <w:rFonts w:ascii="Tahoma" w:hAnsi="Tahoma" w:cs="Tahoma"/>
        </w:rPr>
        <w:t xml:space="preserve"> je kupec upravičen tudi do povračila vseh škod in stroškov, ki so zaradi tega nastali. O odstopu od pogodbe bo kupec prodajalca pisno obvestil s priporočeno pošiljko po pošti. </w:t>
      </w:r>
      <w:r w:rsidR="00C73217" w:rsidRPr="004A5C59">
        <w:rPr>
          <w:rFonts w:ascii="Tahoma" w:hAnsi="Tahoma" w:cs="Tahoma"/>
          <w:lang w:val="pl-PL"/>
        </w:rPr>
        <w:t>. V primeru, da druga stranka okvirnega sporazuma ne prevzame priporočene pošiljke</w:t>
      </w:r>
      <w:r w:rsidR="00C73217">
        <w:rPr>
          <w:rFonts w:ascii="Tahoma" w:hAnsi="Tahoma" w:cs="Tahoma"/>
          <w:lang w:val="pl-PL"/>
        </w:rPr>
        <w:t>,</w:t>
      </w:r>
      <w:r w:rsidR="00C73217" w:rsidRPr="004A5C59">
        <w:rPr>
          <w:rFonts w:ascii="Tahoma" w:hAnsi="Tahoma" w:cs="Tahoma"/>
          <w:lang w:val="pl-PL"/>
        </w:rPr>
        <w:t xml:space="preserve"> se šteje, da ji je </w:t>
      </w:r>
      <w:r w:rsidR="00C73217">
        <w:rPr>
          <w:rFonts w:ascii="Tahoma" w:hAnsi="Tahoma" w:cs="Tahoma"/>
          <w:lang w:val="pl-PL"/>
        </w:rPr>
        <w:t>odstop</w:t>
      </w:r>
      <w:r w:rsidR="00C73217" w:rsidRPr="004A5C59">
        <w:rPr>
          <w:rFonts w:ascii="Tahoma" w:hAnsi="Tahoma" w:cs="Tahoma"/>
          <w:lang w:val="pl-PL"/>
        </w:rPr>
        <w:t xml:space="preserve"> vročen po preteku petnajstih (15) dni od dneva oddaje priporočene pošiljke na pošto na naslovnikov naslov, ki ga ima druga stranka okvirnega sporazuma v svoji evidenci.</w:t>
      </w:r>
    </w:p>
    <w:p w14:paraId="743BBA6C" w14:textId="77777777" w:rsidR="00F05B7F" w:rsidRPr="00C40ED2" w:rsidRDefault="00F05B7F" w:rsidP="00F05B7F">
      <w:pPr>
        <w:keepNext/>
        <w:keepLines/>
        <w:jc w:val="both"/>
        <w:rPr>
          <w:rFonts w:ascii="Tahoma" w:hAnsi="Tahoma" w:cs="Tahoma"/>
        </w:rPr>
      </w:pPr>
    </w:p>
    <w:p w14:paraId="326BC2F0" w14:textId="53557D29" w:rsidR="00F05B7F" w:rsidRPr="00C40ED2" w:rsidRDefault="00F05B7F" w:rsidP="00F05B7F">
      <w:pPr>
        <w:keepNext/>
        <w:keepLines/>
        <w:jc w:val="both"/>
        <w:rPr>
          <w:rFonts w:ascii="Tahoma" w:hAnsi="Tahoma" w:cs="Tahoma"/>
        </w:rPr>
      </w:pPr>
      <w:r w:rsidRPr="00C40ED2">
        <w:rPr>
          <w:rFonts w:ascii="Tahoma" w:hAnsi="Tahoma" w:cs="Tahoma"/>
        </w:rPr>
        <w:t xml:space="preserve">V primeru odstopa od pogodbe lahko </w:t>
      </w:r>
      <w:r w:rsidR="00C73217">
        <w:rPr>
          <w:rFonts w:ascii="Tahoma" w:hAnsi="Tahoma" w:cs="Tahoma"/>
        </w:rPr>
        <w:t xml:space="preserve">kupec </w:t>
      </w:r>
      <w:r w:rsidRPr="00C40ED2">
        <w:rPr>
          <w:rFonts w:ascii="Tahoma" w:hAnsi="Tahoma" w:cs="Tahoma"/>
        </w:rPr>
        <w:t>prodajalca izključi iz vseh nadaljnjih postopkov oddaje javnega naročila, v skladu z f) točko šestega odstavka 75. člena ZJN-3.</w:t>
      </w:r>
    </w:p>
    <w:p w14:paraId="4BBEAA02" w14:textId="77777777" w:rsidR="00F05B7F" w:rsidRPr="004A5C59" w:rsidRDefault="00F05B7F" w:rsidP="004A5C59">
      <w:pPr>
        <w:keepNext/>
        <w:keepLines/>
        <w:jc w:val="both"/>
        <w:rPr>
          <w:rFonts w:ascii="Tahoma" w:hAnsi="Tahoma" w:cs="Tahoma"/>
        </w:rPr>
      </w:pPr>
    </w:p>
    <w:p w14:paraId="42755CAA" w14:textId="60F430E2" w:rsidR="002A0EAE" w:rsidRDefault="004A5C59" w:rsidP="00F05B7F">
      <w:pPr>
        <w:keepNext/>
        <w:keepLines/>
        <w:tabs>
          <w:tab w:val="left" w:pos="709"/>
          <w:tab w:val="left" w:pos="1702"/>
        </w:tabs>
        <w:jc w:val="both"/>
        <w:rPr>
          <w:rFonts w:ascii="Tahoma" w:hAnsi="Tahoma" w:cs="Tahoma"/>
        </w:rPr>
      </w:pPr>
      <w:r w:rsidRPr="004A5C59">
        <w:rPr>
          <w:rFonts w:ascii="Tahoma" w:hAnsi="Tahoma" w:cs="Tahoma"/>
        </w:rPr>
        <w:t xml:space="preserve">Med veljavnostjo </w:t>
      </w:r>
      <w:r w:rsidRPr="004A5C59">
        <w:rPr>
          <w:rFonts w:ascii="Tahoma" w:eastAsia="Calibri" w:hAnsi="Tahoma" w:cs="Tahoma"/>
        </w:rPr>
        <w:t xml:space="preserve">okvirnega sporazuma </w:t>
      </w:r>
      <w:r w:rsidRPr="004A5C59">
        <w:rPr>
          <w:rFonts w:ascii="Tahoma" w:hAnsi="Tahoma" w:cs="Tahoma"/>
        </w:rPr>
        <w:t xml:space="preserve">lahko kupec, ne glede na določbe </w:t>
      </w:r>
      <w:r w:rsidR="00A22DBF">
        <w:rPr>
          <w:rFonts w:ascii="Tahoma" w:hAnsi="Tahoma" w:cs="Tahoma"/>
        </w:rPr>
        <w:t>obligacijskega zakonika</w:t>
      </w:r>
      <w:r w:rsidRPr="004A5C59">
        <w:rPr>
          <w:rFonts w:ascii="Tahoma" w:hAnsi="Tahoma" w:cs="Tahoma"/>
        </w:rPr>
        <w:t xml:space="preserve">, odstopi od </w:t>
      </w:r>
      <w:r w:rsidRPr="004A5C59">
        <w:rPr>
          <w:rFonts w:ascii="Tahoma" w:eastAsia="Calibri" w:hAnsi="Tahoma" w:cs="Tahoma"/>
        </w:rPr>
        <w:t xml:space="preserve">okvirnega sporazuma </w:t>
      </w:r>
      <w:r w:rsidRPr="004A5C59">
        <w:rPr>
          <w:rFonts w:ascii="Tahoma" w:hAnsi="Tahoma" w:cs="Tahoma"/>
        </w:rPr>
        <w:t>tudi v primerih iz 96. člena ZJN-3.</w:t>
      </w:r>
    </w:p>
    <w:p w14:paraId="332CD8CD" w14:textId="77777777" w:rsidR="004A5C59" w:rsidRPr="004A5C59" w:rsidRDefault="004A5C59" w:rsidP="004A5C59">
      <w:pPr>
        <w:keepNext/>
        <w:keepLines/>
        <w:jc w:val="both"/>
        <w:rPr>
          <w:rFonts w:ascii="Calibri" w:hAnsi="Calibri" w:cs="Calibri"/>
          <w:color w:val="000000"/>
        </w:rPr>
      </w:pPr>
    </w:p>
    <w:p w14:paraId="5A85EFDC"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5F4FBE63" w14:textId="77777777" w:rsidR="004A5C59" w:rsidRPr="004A5C59" w:rsidRDefault="004A5C59" w:rsidP="004A5C59">
      <w:pPr>
        <w:keepNext/>
        <w:keepLines/>
        <w:tabs>
          <w:tab w:val="left" w:pos="709"/>
          <w:tab w:val="left" w:pos="1702"/>
        </w:tabs>
        <w:jc w:val="both"/>
        <w:rPr>
          <w:rFonts w:ascii="Tahoma" w:hAnsi="Tahoma" w:cs="Tahoma"/>
        </w:rPr>
      </w:pPr>
    </w:p>
    <w:p w14:paraId="1147B249" w14:textId="77777777" w:rsidR="004A5C59" w:rsidRPr="004A5C59" w:rsidRDefault="004A5C59" w:rsidP="004A5C59">
      <w:pPr>
        <w:keepNext/>
        <w:keepLines/>
        <w:tabs>
          <w:tab w:val="left" w:pos="1418"/>
          <w:tab w:val="left" w:pos="1702"/>
        </w:tabs>
        <w:jc w:val="both"/>
        <w:rPr>
          <w:rFonts w:ascii="Tahoma" w:hAnsi="Tahoma" w:cs="Tahoma"/>
          <w:noProof/>
        </w:rPr>
      </w:pPr>
      <w:r w:rsidRPr="004A5C59">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068F5797" w14:textId="77777777" w:rsidR="004A5C59" w:rsidRPr="004A5C59" w:rsidRDefault="004A5C59" w:rsidP="004A5C59">
      <w:pPr>
        <w:keepNext/>
        <w:keepLines/>
        <w:jc w:val="both"/>
        <w:rPr>
          <w:rFonts w:ascii="Tahoma" w:hAnsi="Tahoma" w:cs="Tahoma"/>
          <w:lang w:val="pl-PL"/>
        </w:rPr>
      </w:pPr>
    </w:p>
    <w:p w14:paraId="441FF0C1" w14:textId="3304F1E7" w:rsidR="004A5C59" w:rsidRPr="004A5C59" w:rsidRDefault="004A5C59" w:rsidP="004A5C59">
      <w:pPr>
        <w:keepNext/>
        <w:keepLines/>
        <w:tabs>
          <w:tab w:val="left" w:pos="709"/>
          <w:tab w:val="left" w:pos="1702"/>
        </w:tabs>
        <w:jc w:val="both"/>
        <w:rPr>
          <w:rFonts w:ascii="Tahoma" w:hAnsi="Tahoma" w:cs="Tahoma"/>
          <w:lang w:val="pl-PL"/>
        </w:rPr>
      </w:pPr>
      <w:r w:rsidRPr="004A5C59">
        <w:rPr>
          <w:rFonts w:ascii="Tahoma" w:hAnsi="Tahoma" w:cs="Tahoma"/>
          <w:lang w:val="pl-PL"/>
        </w:rPr>
        <w:t>Odpoved mora biti sestavljena v pisni obliki in poslana drugi stranki okvirnega sporazuma s priporočeno pošto. Odpovedni rok začne teči z dnem, ko druga stranka okvirnega sporazuma prejme pisno odpoved</w:t>
      </w:r>
      <w:bookmarkStart w:id="25" w:name="_Hlk200026920"/>
      <w:r w:rsidRPr="004A5C59">
        <w:rPr>
          <w:rFonts w:ascii="Tahoma" w:hAnsi="Tahoma" w:cs="Tahoma"/>
          <w:lang w:val="pl-PL"/>
        </w:rPr>
        <w:t>. V primeru, da druga stranka okvirnega sporazuma ne prevzame priporočene pošiljke</w:t>
      </w:r>
      <w:r w:rsidR="00C73217">
        <w:rPr>
          <w:rFonts w:ascii="Tahoma" w:hAnsi="Tahoma" w:cs="Tahoma"/>
          <w:lang w:val="pl-PL"/>
        </w:rPr>
        <w:t>,</w:t>
      </w:r>
      <w:r w:rsidRPr="004A5C59">
        <w:rPr>
          <w:rFonts w:ascii="Tahoma" w:hAnsi="Tahoma" w:cs="Tahoma"/>
          <w:lang w:val="pl-PL"/>
        </w:rPr>
        <w:t xml:space="preserve"> se šteje, da ji je odpoved vročena po preteku petnajstih (15) dni od dneva oddaje priporočene pošiljke na pošto na naslovnikov naslov, ki ga ima druga stranka okvirnega sporazuma v svoji evidenci.</w:t>
      </w:r>
      <w:bookmarkEnd w:id="25"/>
      <w:r w:rsidRPr="004A5C59">
        <w:rPr>
          <w:rFonts w:ascii="Tahoma" w:hAnsi="Tahoma" w:cs="Tahoma"/>
          <w:lang w:val="pl-PL"/>
        </w:rPr>
        <w:t xml:space="preserve"> </w:t>
      </w:r>
    </w:p>
    <w:p w14:paraId="1863FF19" w14:textId="77777777" w:rsidR="004A5C59" w:rsidRPr="004A5C59" w:rsidRDefault="004A5C59" w:rsidP="004A5C59">
      <w:pPr>
        <w:keepNext/>
        <w:keepLines/>
        <w:tabs>
          <w:tab w:val="left" w:pos="709"/>
          <w:tab w:val="left" w:pos="1702"/>
        </w:tabs>
        <w:jc w:val="both"/>
        <w:rPr>
          <w:rFonts w:ascii="Tahoma" w:hAnsi="Tahoma" w:cs="Tahoma"/>
          <w:lang w:val="pl-PL"/>
        </w:rPr>
      </w:pPr>
    </w:p>
    <w:p w14:paraId="4F3E1389" w14:textId="77777777" w:rsidR="004A5C59" w:rsidRPr="004A5C59" w:rsidRDefault="004A5C59" w:rsidP="004A5C59">
      <w:pPr>
        <w:keepNext/>
        <w:keepLines/>
        <w:tabs>
          <w:tab w:val="left" w:pos="709"/>
          <w:tab w:val="left" w:pos="1702"/>
        </w:tabs>
        <w:jc w:val="both"/>
        <w:rPr>
          <w:rFonts w:ascii="Tahoma" w:hAnsi="Tahoma" w:cs="Tahoma"/>
        </w:rPr>
      </w:pPr>
      <w:r w:rsidRPr="004A5C59">
        <w:rPr>
          <w:rFonts w:ascii="Tahoma" w:hAnsi="Tahoma" w:cs="Tahoma"/>
        </w:rPr>
        <w:t xml:space="preserve">Stranki okvirnega sporazuma se lahko, s sklenitvijo aneksa k okvirnemu sporazumu, sporazumno dogovorita za daljši ali krajši odpovedni rok. </w:t>
      </w:r>
    </w:p>
    <w:p w14:paraId="1B80441E" w14:textId="77777777" w:rsidR="004A5C59" w:rsidRPr="004A5C59" w:rsidRDefault="004A5C59" w:rsidP="004A5C59">
      <w:pPr>
        <w:keepNext/>
        <w:keepLines/>
        <w:jc w:val="both"/>
        <w:rPr>
          <w:rFonts w:ascii="Tahoma" w:hAnsi="Tahoma" w:cs="Tahoma"/>
          <w:szCs w:val="28"/>
        </w:rPr>
      </w:pPr>
    </w:p>
    <w:p w14:paraId="22C1E21B" w14:textId="77777777" w:rsidR="004A5C59" w:rsidRPr="004A5C59" w:rsidRDefault="004A5C59" w:rsidP="004A5C59">
      <w:pPr>
        <w:keepNext/>
        <w:keepLines/>
        <w:tabs>
          <w:tab w:val="left" w:pos="709"/>
          <w:tab w:val="left" w:pos="1702"/>
        </w:tabs>
        <w:jc w:val="both"/>
        <w:rPr>
          <w:rFonts w:ascii="Tahoma" w:hAnsi="Tahoma" w:cs="Tahoma"/>
        </w:rPr>
      </w:pPr>
      <w:r w:rsidRPr="004A5C59">
        <w:rPr>
          <w:rFonts w:ascii="Tahoma" w:hAnsi="Tahoma" w:cs="Tahoma"/>
        </w:rPr>
        <w:t xml:space="preserve">V primeru odpovedi okvirnega sporazuma sta stranki dolžni v času odpovednega roka vse obveznosti še naprej izpolnjevati v skladu z določili tega okvirnega sporazuma. </w:t>
      </w:r>
    </w:p>
    <w:p w14:paraId="030BE9EC" w14:textId="77777777" w:rsidR="004A5C59" w:rsidRPr="004A5C59" w:rsidRDefault="004A5C59" w:rsidP="004A5C59">
      <w:pPr>
        <w:keepNext/>
        <w:keepLines/>
        <w:tabs>
          <w:tab w:val="left" w:pos="709"/>
          <w:tab w:val="left" w:pos="1702"/>
        </w:tabs>
        <w:jc w:val="both"/>
        <w:rPr>
          <w:rFonts w:ascii="Tahoma" w:hAnsi="Tahoma" w:cs="Tahoma"/>
        </w:rPr>
      </w:pPr>
    </w:p>
    <w:p w14:paraId="7B19BA7A"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color w:val="000000"/>
        </w:rPr>
      </w:pPr>
      <w:r w:rsidRPr="004A5C59">
        <w:rPr>
          <w:rFonts w:ascii="Tahoma" w:hAnsi="Tahoma" w:cs="Tahoma"/>
          <w:b/>
          <w:color w:val="000000"/>
        </w:rPr>
        <w:t xml:space="preserve">PROTIKORUPCIJSKA KLAVZULA </w:t>
      </w:r>
    </w:p>
    <w:p w14:paraId="2513DFEC" w14:textId="77777777" w:rsidR="004A5C59" w:rsidRPr="004A5C59" w:rsidRDefault="004A5C59" w:rsidP="004A5C59">
      <w:pPr>
        <w:keepNext/>
        <w:keepLines/>
        <w:tabs>
          <w:tab w:val="left" w:pos="851"/>
          <w:tab w:val="left" w:pos="1702"/>
        </w:tabs>
        <w:jc w:val="both"/>
        <w:rPr>
          <w:rFonts w:ascii="Tahoma" w:hAnsi="Tahoma" w:cs="Tahoma"/>
          <w:b/>
          <w:color w:val="000000"/>
          <w:sz w:val="10"/>
        </w:rPr>
      </w:pPr>
    </w:p>
    <w:p w14:paraId="0682260C"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člen</w:t>
      </w:r>
    </w:p>
    <w:p w14:paraId="49FA4E82" w14:textId="77777777" w:rsidR="004A5C59" w:rsidRPr="004A5C59" w:rsidRDefault="004A5C59" w:rsidP="004A5C59">
      <w:pPr>
        <w:keepNext/>
        <w:keepLines/>
        <w:jc w:val="both"/>
        <w:rPr>
          <w:rFonts w:ascii="Tahoma" w:hAnsi="Tahoma" w:cs="Tahoma"/>
        </w:rPr>
      </w:pPr>
    </w:p>
    <w:p w14:paraId="22A2BB41" w14:textId="77777777" w:rsidR="004A5C59" w:rsidRPr="004A5C59" w:rsidRDefault="004A5C59" w:rsidP="004A5C59">
      <w:pPr>
        <w:keepNext/>
        <w:keepLines/>
        <w:jc w:val="both"/>
        <w:rPr>
          <w:rFonts w:ascii="Tahoma" w:hAnsi="Tahoma" w:cs="Tahoma"/>
        </w:rPr>
      </w:pPr>
      <w:r w:rsidRPr="004A5C59">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14:paraId="57F660E9" w14:textId="77777777" w:rsidR="004A5C59" w:rsidRPr="004A5C59" w:rsidRDefault="004A5C59" w:rsidP="004A5C59">
      <w:pPr>
        <w:keepNext/>
        <w:keepLines/>
        <w:jc w:val="both"/>
        <w:rPr>
          <w:rFonts w:ascii="Tahoma" w:hAnsi="Tahoma" w:cs="Tahoma"/>
          <w:sz w:val="16"/>
          <w:szCs w:val="16"/>
        </w:rPr>
      </w:pPr>
    </w:p>
    <w:p w14:paraId="21F0C29B" w14:textId="733DAB30" w:rsidR="004A5C59" w:rsidRDefault="004A5C59" w:rsidP="004A5C59">
      <w:pPr>
        <w:keepNext/>
        <w:keepLines/>
        <w:jc w:val="both"/>
        <w:rPr>
          <w:rFonts w:ascii="Tahoma" w:hAnsi="Tahoma" w:cs="Tahoma"/>
        </w:rPr>
      </w:pPr>
      <w:r w:rsidRPr="004A5C59">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FDD34EB" w14:textId="0443E52E" w:rsidR="00AA5FC9" w:rsidRDefault="00AA5FC9" w:rsidP="004A5C59">
      <w:pPr>
        <w:keepNext/>
        <w:keepLines/>
        <w:jc w:val="both"/>
        <w:rPr>
          <w:rFonts w:ascii="Tahoma" w:hAnsi="Tahoma" w:cs="Tahoma"/>
        </w:rPr>
      </w:pPr>
    </w:p>
    <w:p w14:paraId="3BBBC5F7" w14:textId="2DA66DAC" w:rsidR="00AA5FC9" w:rsidRDefault="00AA5FC9" w:rsidP="004A5C59">
      <w:pPr>
        <w:keepNext/>
        <w:keepLines/>
        <w:jc w:val="both"/>
        <w:rPr>
          <w:rFonts w:ascii="Tahoma" w:hAnsi="Tahoma" w:cs="Tahoma"/>
        </w:rPr>
      </w:pPr>
    </w:p>
    <w:p w14:paraId="64CA2A43" w14:textId="77777777" w:rsidR="00AA5FC9" w:rsidRPr="004A5C59" w:rsidRDefault="00AA5FC9" w:rsidP="004A5C59">
      <w:pPr>
        <w:keepNext/>
        <w:keepLines/>
        <w:jc w:val="both"/>
        <w:rPr>
          <w:rFonts w:ascii="Tahoma" w:hAnsi="Tahoma" w:cs="Tahoma"/>
        </w:rPr>
      </w:pPr>
    </w:p>
    <w:p w14:paraId="2C6686BB" w14:textId="796D3F43" w:rsidR="004A5C59" w:rsidRDefault="004A5C59" w:rsidP="004A5C59">
      <w:pPr>
        <w:keepNext/>
        <w:keepLines/>
        <w:jc w:val="both"/>
        <w:rPr>
          <w:rFonts w:ascii="Tahoma" w:hAnsi="Tahoma" w:cs="Tahoma"/>
          <w:color w:val="000000"/>
        </w:rPr>
      </w:pPr>
    </w:p>
    <w:p w14:paraId="6F20D50A" w14:textId="5999C975" w:rsidR="00867338" w:rsidRDefault="00867338" w:rsidP="004A5C59">
      <w:pPr>
        <w:keepNext/>
        <w:keepLines/>
        <w:jc w:val="both"/>
        <w:rPr>
          <w:rFonts w:ascii="Tahoma" w:hAnsi="Tahoma" w:cs="Tahoma"/>
          <w:color w:val="000000"/>
        </w:rPr>
      </w:pPr>
    </w:p>
    <w:p w14:paraId="7BD26BD6" w14:textId="527FE4E1" w:rsidR="00867338" w:rsidRDefault="00867338" w:rsidP="004A5C59">
      <w:pPr>
        <w:keepNext/>
        <w:keepLines/>
        <w:jc w:val="both"/>
        <w:rPr>
          <w:rFonts w:ascii="Tahoma" w:hAnsi="Tahoma" w:cs="Tahoma"/>
          <w:color w:val="000000"/>
        </w:rPr>
      </w:pPr>
    </w:p>
    <w:p w14:paraId="0F7C7A8F" w14:textId="35768C3A" w:rsidR="00867338" w:rsidRDefault="00867338" w:rsidP="004A5C59">
      <w:pPr>
        <w:keepNext/>
        <w:keepLines/>
        <w:jc w:val="both"/>
        <w:rPr>
          <w:rFonts w:ascii="Tahoma" w:hAnsi="Tahoma" w:cs="Tahoma"/>
          <w:color w:val="000000"/>
        </w:rPr>
      </w:pPr>
    </w:p>
    <w:p w14:paraId="1FEE6377" w14:textId="77777777" w:rsidR="00867338" w:rsidRPr="004A5C59" w:rsidRDefault="00867338" w:rsidP="004A5C59">
      <w:pPr>
        <w:keepNext/>
        <w:keepLines/>
        <w:jc w:val="both"/>
        <w:rPr>
          <w:rFonts w:ascii="Tahoma" w:hAnsi="Tahoma" w:cs="Tahoma"/>
          <w:color w:val="000000"/>
        </w:rPr>
      </w:pPr>
    </w:p>
    <w:p w14:paraId="744B8647"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color w:val="000000"/>
        </w:rPr>
      </w:pPr>
      <w:r w:rsidRPr="004A5C59">
        <w:rPr>
          <w:rFonts w:ascii="Tahoma" w:hAnsi="Tahoma" w:cs="Tahoma"/>
          <w:b/>
          <w:color w:val="000000"/>
        </w:rPr>
        <w:lastRenderedPageBreak/>
        <w:t>RAZVEZNI POGOJ</w:t>
      </w:r>
    </w:p>
    <w:p w14:paraId="7E0AAE6A"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člen</w:t>
      </w:r>
    </w:p>
    <w:p w14:paraId="7AD21BEE" w14:textId="77777777" w:rsidR="004A5C59" w:rsidRPr="004A5C59" w:rsidRDefault="004A5C59" w:rsidP="004A5C59">
      <w:pPr>
        <w:keepNext/>
        <w:keepLines/>
        <w:jc w:val="both"/>
        <w:rPr>
          <w:rFonts w:ascii="Tahoma" w:hAnsi="Tahoma" w:cs="Tahoma"/>
        </w:rPr>
      </w:pPr>
    </w:p>
    <w:p w14:paraId="69866A60" w14:textId="77777777" w:rsidR="004A5C59" w:rsidRPr="004A5C59" w:rsidRDefault="004A5C59" w:rsidP="004A5C59">
      <w:pPr>
        <w:keepNext/>
        <w:keepLines/>
        <w:jc w:val="both"/>
        <w:rPr>
          <w:rFonts w:ascii="Tahoma" w:hAnsi="Tahoma" w:cs="Tahoma"/>
        </w:rPr>
      </w:pPr>
      <w:r w:rsidRPr="004A5C59">
        <w:rPr>
          <w:rFonts w:ascii="Tahoma" w:hAnsi="Tahoma" w:cs="Tahoma"/>
        </w:rPr>
        <w:t>Ta okvirni sporazum je sklenjen pod razveznim pogojem, ki se uresniči, v primeru izpolnitve ene od naslednjih okoliščin:</w:t>
      </w:r>
    </w:p>
    <w:p w14:paraId="64ABDAE3" w14:textId="77777777" w:rsidR="004A5C59" w:rsidRPr="004A5C59" w:rsidRDefault="004A5C59" w:rsidP="004A5C59">
      <w:pPr>
        <w:keepNext/>
        <w:keepLines/>
        <w:numPr>
          <w:ilvl w:val="0"/>
          <w:numId w:val="37"/>
        </w:numPr>
        <w:jc w:val="both"/>
        <w:rPr>
          <w:rFonts w:ascii="Tahoma" w:hAnsi="Tahoma" w:cs="Tahoma"/>
        </w:rPr>
      </w:pPr>
      <w:r w:rsidRPr="004A5C59">
        <w:rPr>
          <w:rFonts w:ascii="Tahoma" w:hAnsi="Tahoma" w:cs="Tahoma"/>
        </w:rPr>
        <w:t xml:space="preserve">če bo kupec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prodajalca ali podizvajalca ali </w:t>
      </w:r>
    </w:p>
    <w:p w14:paraId="2FF91387" w14:textId="77777777" w:rsidR="004A5C59" w:rsidRPr="004A5C59" w:rsidRDefault="004A5C59" w:rsidP="004A5C59">
      <w:pPr>
        <w:keepNext/>
        <w:keepLines/>
        <w:numPr>
          <w:ilvl w:val="0"/>
          <w:numId w:val="37"/>
        </w:numPr>
        <w:jc w:val="both"/>
        <w:rPr>
          <w:rFonts w:ascii="Tahoma" w:hAnsi="Tahoma" w:cs="Tahoma"/>
        </w:rPr>
      </w:pPr>
      <w:r w:rsidRPr="004A5C59">
        <w:rPr>
          <w:rFonts w:ascii="Tahoma" w:hAnsi="Tahoma" w:cs="Tahoma"/>
        </w:rPr>
        <w:t>če bo kupec seznanjen, da je pristojni državni organ pri prodajalcu ali njegovem podizvajalcu v času izvajanja okvirnega sporazuma ugotovil najmanj dve kršitvi v zvezi s:</w:t>
      </w:r>
    </w:p>
    <w:p w14:paraId="016EEC73" w14:textId="77777777" w:rsidR="004A5C59" w:rsidRPr="004A5C59" w:rsidRDefault="004A5C59" w:rsidP="004A5C59">
      <w:pPr>
        <w:keepNext/>
        <w:keepLines/>
        <w:numPr>
          <w:ilvl w:val="1"/>
          <w:numId w:val="37"/>
        </w:numPr>
        <w:jc w:val="both"/>
        <w:rPr>
          <w:rFonts w:ascii="Tahoma" w:hAnsi="Tahoma" w:cs="Tahoma"/>
        </w:rPr>
      </w:pPr>
      <w:r w:rsidRPr="004A5C59">
        <w:rPr>
          <w:rFonts w:ascii="Tahoma" w:hAnsi="Tahoma" w:cs="Tahoma"/>
        </w:rPr>
        <w:t xml:space="preserve">plačilom za delo, </w:t>
      </w:r>
    </w:p>
    <w:p w14:paraId="1771B96B" w14:textId="77777777" w:rsidR="004A5C59" w:rsidRPr="004A5C59" w:rsidRDefault="004A5C59" w:rsidP="004A5C59">
      <w:pPr>
        <w:keepNext/>
        <w:keepLines/>
        <w:numPr>
          <w:ilvl w:val="1"/>
          <w:numId w:val="37"/>
        </w:numPr>
        <w:jc w:val="both"/>
        <w:rPr>
          <w:rFonts w:ascii="Tahoma" w:hAnsi="Tahoma" w:cs="Tahoma"/>
        </w:rPr>
      </w:pPr>
      <w:r w:rsidRPr="004A5C59">
        <w:rPr>
          <w:rFonts w:ascii="Tahoma" w:hAnsi="Tahoma" w:cs="Tahoma"/>
        </w:rPr>
        <w:t xml:space="preserve">delovnim časom, </w:t>
      </w:r>
    </w:p>
    <w:p w14:paraId="00E2F5D9" w14:textId="77777777" w:rsidR="004A5C59" w:rsidRPr="004A5C59" w:rsidRDefault="004A5C59" w:rsidP="004A5C59">
      <w:pPr>
        <w:keepNext/>
        <w:keepLines/>
        <w:numPr>
          <w:ilvl w:val="1"/>
          <w:numId w:val="37"/>
        </w:numPr>
        <w:jc w:val="both"/>
        <w:rPr>
          <w:rFonts w:ascii="Tahoma" w:hAnsi="Tahoma" w:cs="Tahoma"/>
        </w:rPr>
      </w:pPr>
      <w:r w:rsidRPr="004A5C59">
        <w:rPr>
          <w:rFonts w:ascii="Tahoma" w:hAnsi="Tahoma" w:cs="Tahoma"/>
        </w:rPr>
        <w:t xml:space="preserve">počitki, </w:t>
      </w:r>
    </w:p>
    <w:p w14:paraId="1DFE38C0" w14:textId="494E3D03" w:rsidR="004A5C59" w:rsidRDefault="004A5C59" w:rsidP="004A5C59">
      <w:pPr>
        <w:keepNext/>
        <w:keepLines/>
        <w:numPr>
          <w:ilvl w:val="1"/>
          <w:numId w:val="37"/>
        </w:numPr>
        <w:jc w:val="both"/>
        <w:rPr>
          <w:rFonts w:ascii="Tahoma" w:hAnsi="Tahoma" w:cs="Tahoma"/>
        </w:rPr>
      </w:pPr>
      <w:r w:rsidRPr="004A5C59">
        <w:rPr>
          <w:rFonts w:ascii="Tahoma" w:hAnsi="Tahoma" w:cs="Tahoma"/>
        </w:rPr>
        <w:t xml:space="preserve">opravljanjem dela na podlagi pogodb civilnega prava kljub obstoju elementov delovnega razmerja ali v zvezi z zaposlovanjem na črno </w:t>
      </w:r>
    </w:p>
    <w:p w14:paraId="5987775A" w14:textId="09A4C198" w:rsidR="002D535E" w:rsidRPr="004A5C59" w:rsidRDefault="002D535E" w:rsidP="000C335D">
      <w:pPr>
        <w:keepNext/>
        <w:keepLines/>
        <w:ind w:left="426"/>
        <w:jc w:val="both"/>
        <w:rPr>
          <w:rFonts w:ascii="Tahoma" w:hAnsi="Tahoma" w:cs="Tahoma"/>
        </w:rPr>
      </w:pPr>
      <w:r w:rsidRPr="002D535E">
        <w:rPr>
          <w:rFonts w:ascii="Tahoma" w:hAnsi="Tahoma" w:cs="Tahoma"/>
        </w:rPr>
        <w:t>in za kateri mu je bila s pravnomočno odločitvijo ali več pravnomočnimi odločitvami izrečena globa za prekršek</w:t>
      </w:r>
      <w:r>
        <w:rPr>
          <w:rFonts w:ascii="Tahoma" w:hAnsi="Tahoma" w:cs="Tahoma"/>
        </w:rPr>
        <w:t>.</w:t>
      </w:r>
    </w:p>
    <w:p w14:paraId="3CD3CE58" w14:textId="77777777" w:rsidR="004A5C59" w:rsidRPr="004A5C59" w:rsidRDefault="004A5C59" w:rsidP="004A5C59">
      <w:pPr>
        <w:keepNext/>
        <w:keepLines/>
        <w:tabs>
          <w:tab w:val="left" w:pos="1080"/>
          <w:tab w:val="left" w:pos="1702"/>
        </w:tabs>
        <w:jc w:val="both"/>
        <w:rPr>
          <w:rFonts w:ascii="Tahoma" w:hAnsi="Tahoma" w:cs="Tahoma"/>
          <w:sz w:val="12"/>
        </w:rPr>
      </w:pPr>
    </w:p>
    <w:p w14:paraId="249FD03A"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V primeru seznanitve kupca s kršitvijo mora ta o tem obvestiti prodajalca v desetih (10) dneh. </w:t>
      </w:r>
    </w:p>
    <w:p w14:paraId="2203F4C6" w14:textId="77777777" w:rsidR="004A5C59" w:rsidRPr="004A5C59" w:rsidRDefault="004A5C59" w:rsidP="004A5C59">
      <w:pPr>
        <w:keepNext/>
        <w:keepLines/>
        <w:tabs>
          <w:tab w:val="left" w:pos="1080"/>
          <w:tab w:val="left" w:pos="1702"/>
        </w:tabs>
        <w:jc w:val="both"/>
        <w:rPr>
          <w:rFonts w:ascii="Tahoma" w:hAnsi="Tahoma" w:cs="Tahoma"/>
        </w:rPr>
      </w:pPr>
    </w:p>
    <w:p w14:paraId="0CD21026"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71C22877" w14:textId="77777777" w:rsidR="004A5C59" w:rsidRPr="004A5C59" w:rsidRDefault="004A5C59" w:rsidP="004A5C59">
      <w:pPr>
        <w:keepNext/>
        <w:keepLines/>
        <w:tabs>
          <w:tab w:val="left" w:pos="1080"/>
          <w:tab w:val="left" w:pos="1702"/>
        </w:tabs>
        <w:jc w:val="both"/>
        <w:rPr>
          <w:rFonts w:ascii="Tahoma" w:hAnsi="Tahoma" w:cs="Tahoma"/>
        </w:rPr>
      </w:pPr>
    </w:p>
    <w:p w14:paraId="409752F1"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okvirnega sporazuma.  </w:t>
      </w:r>
    </w:p>
    <w:p w14:paraId="0855CF2E"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 </w:t>
      </w:r>
    </w:p>
    <w:p w14:paraId="5EF9D334"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31285446" w14:textId="77777777" w:rsidR="004A5C59" w:rsidRPr="004A5C59" w:rsidRDefault="004A5C59" w:rsidP="004A5C59">
      <w:pPr>
        <w:keepNext/>
        <w:keepLines/>
        <w:tabs>
          <w:tab w:val="left" w:pos="1080"/>
          <w:tab w:val="left" w:pos="1702"/>
        </w:tabs>
        <w:jc w:val="both"/>
        <w:rPr>
          <w:rFonts w:ascii="Tahoma" w:hAnsi="Tahoma" w:cs="Tahoma"/>
        </w:rPr>
      </w:pPr>
      <w:r w:rsidRPr="004A5C59">
        <w:rPr>
          <w:rFonts w:ascii="Tahoma" w:hAnsi="Tahoma" w:cs="Tahoma"/>
        </w:rPr>
        <w:t xml:space="preserve">  </w:t>
      </w:r>
    </w:p>
    <w:p w14:paraId="7335C7DC" w14:textId="77777777" w:rsidR="004A5C59" w:rsidRPr="004A5C59" w:rsidRDefault="004A5C59" w:rsidP="004A5C59">
      <w:pPr>
        <w:keepNext/>
        <w:keepLines/>
        <w:overflowPunct w:val="0"/>
        <w:autoSpaceDE w:val="0"/>
        <w:autoSpaceDN w:val="0"/>
        <w:adjustRightInd w:val="0"/>
        <w:jc w:val="both"/>
        <w:textAlignment w:val="baseline"/>
        <w:rPr>
          <w:rFonts w:ascii="Tahoma" w:hAnsi="Tahoma" w:cs="Tahoma"/>
        </w:rPr>
      </w:pPr>
      <w:r w:rsidRPr="004A5C59">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7141393B" w14:textId="77777777" w:rsidR="004A5C59" w:rsidRPr="004A5C59" w:rsidRDefault="004A5C59" w:rsidP="004A5C59">
      <w:pPr>
        <w:keepNext/>
        <w:keepLines/>
        <w:overflowPunct w:val="0"/>
        <w:autoSpaceDE w:val="0"/>
        <w:autoSpaceDN w:val="0"/>
        <w:adjustRightInd w:val="0"/>
        <w:jc w:val="both"/>
        <w:textAlignment w:val="baseline"/>
        <w:rPr>
          <w:rFonts w:ascii="Tahoma" w:hAnsi="Tahoma" w:cs="Tahoma"/>
        </w:rPr>
      </w:pPr>
    </w:p>
    <w:p w14:paraId="6E3D8571" w14:textId="77777777" w:rsidR="004A5C59" w:rsidRPr="004A5C59" w:rsidRDefault="004A5C59" w:rsidP="004A5C59">
      <w:pPr>
        <w:keepNext/>
        <w:keepLines/>
        <w:numPr>
          <w:ilvl w:val="0"/>
          <w:numId w:val="29"/>
        </w:numPr>
        <w:tabs>
          <w:tab w:val="left" w:pos="851"/>
          <w:tab w:val="left" w:pos="1702"/>
        </w:tabs>
        <w:ind w:hanging="1440"/>
        <w:jc w:val="both"/>
        <w:rPr>
          <w:rFonts w:ascii="Tahoma" w:hAnsi="Tahoma" w:cs="Tahoma"/>
          <w:b/>
          <w:color w:val="000000"/>
        </w:rPr>
      </w:pPr>
      <w:r w:rsidRPr="004A5C59">
        <w:rPr>
          <w:rFonts w:ascii="Tahoma" w:hAnsi="Tahoma" w:cs="Tahoma"/>
          <w:b/>
          <w:color w:val="000000"/>
        </w:rPr>
        <w:t>KONČNE DOLOČBE</w:t>
      </w:r>
    </w:p>
    <w:p w14:paraId="49352760"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člen</w:t>
      </w:r>
    </w:p>
    <w:p w14:paraId="17347A4D" w14:textId="77777777" w:rsidR="004A5C59" w:rsidRPr="004A5C59" w:rsidRDefault="004A5C59" w:rsidP="004A5C59">
      <w:pPr>
        <w:keepNext/>
        <w:keepLines/>
        <w:jc w:val="both"/>
        <w:rPr>
          <w:rFonts w:ascii="Tahoma" w:hAnsi="Tahoma" w:cs="Tahoma"/>
        </w:rPr>
      </w:pPr>
    </w:p>
    <w:p w14:paraId="53448914" w14:textId="567C4B9B" w:rsidR="004A5C59" w:rsidRPr="004A5C59" w:rsidRDefault="004A5C59" w:rsidP="004A5C59">
      <w:pPr>
        <w:keepNext/>
        <w:keepLines/>
        <w:jc w:val="both"/>
        <w:rPr>
          <w:rFonts w:ascii="Tahoma" w:hAnsi="Tahoma" w:cs="Tahoma"/>
        </w:rPr>
      </w:pPr>
      <w:r w:rsidRPr="004A5C59">
        <w:rPr>
          <w:rFonts w:ascii="Tahoma" w:hAnsi="Tahoma" w:cs="Tahoma"/>
        </w:rPr>
        <w:t xml:space="preserve">Stranki tega okvirnega sporazuma se obvezujeta, da bosta uredili vse, kar je potrebno za izvršitev okvirnega sporazuma in da bosta ravnali kot dobra gospodarstvenika. Za urejanje razmerij, ki niso izrecno urejena s tem okvirnim sporazumom, se uporabljajo določila </w:t>
      </w:r>
      <w:r w:rsidR="00A22DBF">
        <w:rPr>
          <w:rFonts w:ascii="Tahoma" w:hAnsi="Tahoma" w:cs="Tahoma"/>
        </w:rPr>
        <w:t>obligacijskega zakonika.</w:t>
      </w:r>
    </w:p>
    <w:p w14:paraId="074BAB72" w14:textId="77777777" w:rsidR="004A5C59" w:rsidRPr="004A5C59" w:rsidRDefault="004A5C59" w:rsidP="004A5C59">
      <w:pPr>
        <w:keepNext/>
        <w:keepLines/>
        <w:jc w:val="both"/>
        <w:rPr>
          <w:rFonts w:ascii="Tahoma" w:hAnsi="Tahoma" w:cs="Tahoma"/>
        </w:rPr>
      </w:pPr>
    </w:p>
    <w:p w14:paraId="7CFCEC75" w14:textId="77777777" w:rsidR="004A5C59" w:rsidRP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Prodajalec s podpisom tega okvirnega sporazuma jamči, da mu je poznan predmet okvirnega sporazuma, da je seznanjen z razpisnimi zahtevami kupca in s tehnično dokumentacijo, ter da so mu razumljivi in jasni pogoji in okoliščine za pravilno dobavo blaga.</w:t>
      </w:r>
      <w:r w:rsidRPr="004A5C59">
        <w:rPr>
          <w:rFonts w:ascii="Tahoma" w:hAnsi="Tahoma" w:cs="Tahoma"/>
          <w:lang w:val="es-AR"/>
        </w:rPr>
        <w:t xml:space="preserve"> </w:t>
      </w:r>
      <w:r w:rsidRPr="004A5C59">
        <w:rPr>
          <w:rFonts w:ascii="Tahoma" w:hAnsi="Tahoma" w:cs="Tahoma"/>
        </w:rPr>
        <w:t>Prodajalec se strinja, da lahko kupec prekine medsebojno razmerje v primeru nespoštovanja določil okvirnega sporazuma in določil javnega naročanja, brez odškodninske odgovornosti do prodajalca.</w:t>
      </w:r>
    </w:p>
    <w:p w14:paraId="0E083F9D" w14:textId="77777777" w:rsidR="004A5C59" w:rsidRPr="004A5C59" w:rsidRDefault="004A5C59" w:rsidP="004A5C59">
      <w:pPr>
        <w:keepNext/>
        <w:keepLines/>
        <w:jc w:val="both"/>
        <w:rPr>
          <w:rFonts w:ascii="Tahoma" w:hAnsi="Tahoma" w:cs="Tahoma"/>
          <w:color w:val="000000"/>
        </w:rPr>
      </w:pPr>
    </w:p>
    <w:p w14:paraId="6D7D2E4B"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lastRenderedPageBreak/>
        <w:t>člen</w:t>
      </w:r>
    </w:p>
    <w:p w14:paraId="7665DF4A" w14:textId="77777777" w:rsidR="004A5C59" w:rsidRPr="004A5C59" w:rsidRDefault="004A5C59" w:rsidP="004A5C59">
      <w:pPr>
        <w:keepNext/>
        <w:keepLines/>
        <w:jc w:val="both"/>
        <w:rPr>
          <w:rFonts w:ascii="Tahoma" w:hAnsi="Tahoma" w:cs="Tahoma"/>
        </w:rPr>
      </w:pPr>
    </w:p>
    <w:p w14:paraId="3D8541F4" w14:textId="4C099B48" w:rsid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3C40109F" w14:textId="77777777" w:rsidR="004A5C59" w:rsidRPr="004A5C59" w:rsidRDefault="004A5C59" w:rsidP="004A5C59">
      <w:pPr>
        <w:keepNext/>
        <w:keepLines/>
        <w:tabs>
          <w:tab w:val="left" w:pos="567"/>
          <w:tab w:val="left" w:pos="1418"/>
          <w:tab w:val="left" w:pos="1702"/>
        </w:tabs>
        <w:jc w:val="both"/>
        <w:rPr>
          <w:rFonts w:ascii="Tahoma" w:hAnsi="Tahoma" w:cs="Tahoma"/>
          <w:sz w:val="10"/>
        </w:rPr>
      </w:pPr>
    </w:p>
    <w:p w14:paraId="00CA7B95"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 xml:space="preserve">člen </w:t>
      </w:r>
    </w:p>
    <w:p w14:paraId="72F3B21B" w14:textId="77777777" w:rsidR="004A5C59" w:rsidRPr="004A5C59" w:rsidRDefault="004A5C59" w:rsidP="004A5C59">
      <w:pPr>
        <w:keepNext/>
        <w:keepLines/>
        <w:jc w:val="both"/>
        <w:rPr>
          <w:rFonts w:ascii="Tahoma" w:hAnsi="Tahoma" w:cs="Tahoma"/>
        </w:rPr>
      </w:pPr>
    </w:p>
    <w:p w14:paraId="44DF7857" w14:textId="6BC2CDBE" w:rsidR="008D46CC"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B5BE38B" w14:textId="77777777" w:rsidR="001E7557" w:rsidRDefault="001E7557" w:rsidP="004A5C59">
      <w:pPr>
        <w:keepNext/>
        <w:keepLines/>
        <w:tabs>
          <w:tab w:val="left" w:pos="567"/>
          <w:tab w:val="left" w:pos="1418"/>
          <w:tab w:val="left" w:pos="1702"/>
        </w:tabs>
        <w:jc w:val="both"/>
        <w:rPr>
          <w:rFonts w:ascii="Tahoma" w:hAnsi="Tahoma" w:cs="Tahoma"/>
        </w:rPr>
      </w:pPr>
    </w:p>
    <w:p w14:paraId="794DF969" w14:textId="77777777" w:rsidR="004A5C59" w:rsidRPr="004A5C59" w:rsidRDefault="004A5C59" w:rsidP="004A5C59">
      <w:pPr>
        <w:keepNext/>
        <w:keepLines/>
        <w:numPr>
          <w:ilvl w:val="0"/>
          <w:numId w:val="36"/>
        </w:numPr>
        <w:tabs>
          <w:tab w:val="num" w:pos="4755"/>
        </w:tabs>
        <w:jc w:val="center"/>
        <w:rPr>
          <w:rFonts w:ascii="Tahoma" w:hAnsi="Tahoma" w:cs="Tahoma"/>
          <w:color w:val="000000"/>
        </w:rPr>
      </w:pPr>
      <w:r w:rsidRPr="004A5C59">
        <w:rPr>
          <w:rFonts w:ascii="Tahoma" w:hAnsi="Tahoma" w:cs="Tahoma"/>
          <w:color w:val="000000"/>
        </w:rPr>
        <w:t xml:space="preserve">člen </w:t>
      </w:r>
    </w:p>
    <w:p w14:paraId="3F662728" w14:textId="77777777" w:rsidR="004A5C59" w:rsidRPr="004A5C59" w:rsidRDefault="004A5C59" w:rsidP="004A5C59">
      <w:pPr>
        <w:keepNext/>
        <w:keepLines/>
        <w:tabs>
          <w:tab w:val="left" w:pos="567"/>
          <w:tab w:val="left" w:pos="1418"/>
          <w:tab w:val="left" w:pos="1702"/>
        </w:tabs>
        <w:jc w:val="both"/>
        <w:rPr>
          <w:rFonts w:ascii="Tahoma" w:hAnsi="Tahoma" w:cs="Tahoma"/>
          <w:sz w:val="18"/>
        </w:rPr>
      </w:pPr>
    </w:p>
    <w:p w14:paraId="4CF906AB" w14:textId="77777777" w:rsidR="004A5C59" w:rsidRPr="004A5C59" w:rsidRDefault="004A5C59" w:rsidP="004A5C59">
      <w:pPr>
        <w:keepNext/>
        <w:keepLines/>
        <w:tabs>
          <w:tab w:val="left" w:pos="567"/>
          <w:tab w:val="left" w:pos="1418"/>
          <w:tab w:val="left" w:pos="1702"/>
        </w:tabs>
        <w:jc w:val="both"/>
        <w:rPr>
          <w:rFonts w:ascii="Tahoma" w:hAnsi="Tahoma" w:cs="Tahoma"/>
        </w:rPr>
      </w:pPr>
      <w:r w:rsidRPr="004A5C59">
        <w:rPr>
          <w:rFonts w:ascii="Tahoma" w:hAnsi="Tahoma" w:cs="Tahoma"/>
        </w:rPr>
        <w:t>Vse morebitne spremembe ali dopolnitve tega okvirnega sporazuma se lahko sklenejo samo v obliki pisnega aneksa, ki ga podpišeta obe stranki okvirnega sporazuma.</w:t>
      </w:r>
    </w:p>
    <w:p w14:paraId="08819F7F" w14:textId="77777777" w:rsidR="004A5C59" w:rsidRPr="004A5C59" w:rsidRDefault="004A5C59" w:rsidP="004A5C59">
      <w:pPr>
        <w:keepNext/>
        <w:keepLines/>
        <w:jc w:val="both"/>
        <w:rPr>
          <w:rFonts w:ascii="Tahoma" w:hAnsi="Tahoma" w:cs="Tahoma"/>
          <w:sz w:val="18"/>
        </w:rPr>
      </w:pPr>
    </w:p>
    <w:p w14:paraId="6FD088A6" w14:textId="448E3B80" w:rsidR="004A5C59" w:rsidRDefault="004A5C59" w:rsidP="004A5C59">
      <w:pPr>
        <w:keepNext/>
        <w:keepLines/>
        <w:jc w:val="both"/>
        <w:rPr>
          <w:rFonts w:ascii="Tahoma" w:hAnsi="Tahoma" w:cs="Tahoma"/>
        </w:rPr>
      </w:pPr>
      <w:r w:rsidRPr="004A5C59">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2E174D61" w14:textId="77777777" w:rsidR="004A5C59" w:rsidRPr="004A5C59" w:rsidRDefault="004A5C59" w:rsidP="004A5C59">
      <w:pPr>
        <w:keepNext/>
        <w:keepLines/>
        <w:jc w:val="both"/>
        <w:rPr>
          <w:rFonts w:ascii="Tahoma" w:hAnsi="Tahoma" w:cs="Tahoma"/>
        </w:rPr>
      </w:pPr>
    </w:p>
    <w:p w14:paraId="4F004C7E" w14:textId="77777777" w:rsidR="004A5C59" w:rsidRPr="004A5C59" w:rsidRDefault="004A5C59" w:rsidP="004A5C59">
      <w:pPr>
        <w:keepNext/>
        <w:keepLines/>
        <w:numPr>
          <w:ilvl w:val="0"/>
          <w:numId w:val="36"/>
        </w:numPr>
        <w:jc w:val="center"/>
        <w:rPr>
          <w:rFonts w:ascii="Tahoma" w:hAnsi="Tahoma" w:cs="Tahoma"/>
        </w:rPr>
      </w:pPr>
      <w:r w:rsidRPr="004A5C59">
        <w:rPr>
          <w:rFonts w:ascii="Tahoma" w:hAnsi="Tahoma" w:cs="Tahoma"/>
        </w:rPr>
        <w:t>člen</w:t>
      </w:r>
    </w:p>
    <w:p w14:paraId="598357D6" w14:textId="77777777" w:rsidR="004A5C59" w:rsidRPr="004A5C59" w:rsidRDefault="004A5C59" w:rsidP="004A5C59">
      <w:pPr>
        <w:keepNext/>
        <w:keepLines/>
        <w:jc w:val="both"/>
        <w:rPr>
          <w:rFonts w:ascii="Tahoma" w:hAnsi="Tahoma" w:cs="Tahoma"/>
        </w:rPr>
      </w:pPr>
    </w:p>
    <w:p w14:paraId="1ECD9352" w14:textId="77777777" w:rsidR="004A5C59" w:rsidRPr="004A5C59" w:rsidRDefault="004A5C59" w:rsidP="004A5C59">
      <w:pPr>
        <w:keepNext/>
        <w:keepLines/>
        <w:jc w:val="both"/>
        <w:rPr>
          <w:rFonts w:ascii="Tahoma" w:hAnsi="Tahoma" w:cs="Tahoma"/>
        </w:rPr>
      </w:pPr>
      <w:r w:rsidRPr="004A5C59">
        <w:rPr>
          <w:rFonts w:ascii="Tahoma" w:hAnsi="Tahoma" w:cs="Tahoma"/>
        </w:rPr>
        <w:t>Priloge so neločljivi sestavni del tega okvirnega sporazuma.</w:t>
      </w:r>
    </w:p>
    <w:p w14:paraId="4F997DD1" w14:textId="77777777" w:rsidR="004A5C59" w:rsidRPr="004A5C59" w:rsidRDefault="004A5C59" w:rsidP="004A5C59">
      <w:pPr>
        <w:keepNext/>
        <w:keepLines/>
        <w:jc w:val="both"/>
        <w:rPr>
          <w:rFonts w:ascii="Tahoma" w:hAnsi="Tahoma" w:cs="Tahoma"/>
        </w:rPr>
      </w:pPr>
    </w:p>
    <w:p w14:paraId="4E7C8A46"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1AD186FC" w14:textId="77777777" w:rsidR="004A5C59" w:rsidRPr="004A5C59" w:rsidRDefault="004A5C59" w:rsidP="004A5C59">
      <w:pPr>
        <w:keepNext/>
        <w:keepLines/>
        <w:jc w:val="both"/>
        <w:rPr>
          <w:rFonts w:ascii="Tahoma" w:hAnsi="Tahoma" w:cs="Tahoma"/>
        </w:rPr>
      </w:pPr>
    </w:p>
    <w:p w14:paraId="73342612" w14:textId="77777777" w:rsidR="004A5C59" w:rsidRPr="004A5C59" w:rsidRDefault="004A5C59" w:rsidP="004A5C59">
      <w:pPr>
        <w:keepNext/>
        <w:keepLines/>
        <w:jc w:val="both"/>
        <w:rPr>
          <w:rFonts w:ascii="Tahoma" w:hAnsi="Tahoma" w:cs="Tahoma"/>
        </w:rPr>
      </w:pPr>
      <w:r w:rsidRPr="004A5C59">
        <w:rPr>
          <w:rFonts w:ascii="Tahoma" w:hAnsi="Tahoma" w:cs="Tahoma"/>
        </w:rPr>
        <w:t xml:space="preserve">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 </w:t>
      </w:r>
    </w:p>
    <w:p w14:paraId="32A5670B" w14:textId="77777777" w:rsidR="004A5C59" w:rsidRPr="004A5C59" w:rsidRDefault="004A5C59" w:rsidP="004A5C59">
      <w:pPr>
        <w:keepNext/>
        <w:keepLines/>
        <w:rPr>
          <w:rFonts w:ascii="Tahoma" w:hAnsi="Tahoma" w:cs="Tahoma"/>
        </w:rPr>
      </w:pPr>
    </w:p>
    <w:p w14:paraId="0E6ED70F" w14:textId="77777777" w:rsidR="004A5C59" w:rsidRPr="004A5C59" w:rsidRDefault="004A5C59" w:rsidP="004A5C59">
      <w:pPr>
        <w:keepNext/>
        <w:keepLines/>
        <w:numPr>
          <w:ilvl w:val="0"/>
          <w:numId w:val="36"/>
        </w:numPr>
        <w:tabs>
          <w:tab w:val="num" w:pos="4755"/>
        </w:tabs>
        <w:jc w:val="center"/>
        <w:rPr>
          <w:rFonts w:ascii="Tahoma" w:hAnsi="Tahoma" w:cs="Tahoma"/>
        </w:rPr>
      </w:pPr>
      <w:r w:rsidRPr="004A5C59">
        <w:rPr>
          <w:rFonts w:ascii="Tahoma" w:hAnsi="Tahoma" w:cs="Tahoma"/>
        </w:rPr>
        <w:t>člen</w:t>
      </w:r>
    </w:p>
    <w:p w14:paraId="4D3D078E" w14:textId="77777777" w:rsidR="004A5C59" w:rsidRPr="004A5C59" w:rsidRDefault="004A5C59" w:rsidP="004A5C59">
      <w:pPr>
        <w:keepNext/>
        <w:keepLines/>
        <w:tabs>
          <w:tab w:val="left" w:pos="4820"/>
        </w:tabs>
        <w:jc w:val="both"/>
        <w:rPr>
          <w:rFonts w:ascii="Tahoma" w:hAnsi="Tahoma" w:cs="Tahoma"/>
          <w:b/>
        </w:rPr>
      </w:pPr>
    </w:p>
    <w:p w14:paraId="3957B9C3" w14:textId="77777777" w:rsidR="004A5C59" w:rsidRPr="004A5C59" w:rsidRDefault="004A5C59" w:rsidP="004A5C59">
      <w:pPr>
        <w:keepNext/>
        <w:keepLines/>
        <w:jc w:val="both"/>
        <w:rPr>
          <w:rFonts w:ascii="Tahoma" w:hAnsi="Tahoma" w:cs="Tahoma"/>
        </w:rPr>
      </w:pPr>
      <w:r w:rsidRPr="004A5C59">
        <w:rPr>
          <w:rFonts w:ascii="Tahoma" w:hAnsi="Tahoma" w:cs="Tahoma"/>
        </w:rPr>
        <w:t>Okvirni sporazum je sestavljen in podpisan v treh (3) enakih izvodih, od katerih dva (2) izvoda prejme kupec in en (1) izvod prodajalec.</w:t>
      </w:r>
    </w:p>
    <w:p w14:paraId="757E4C3F" w14:textId="77777777" w:rsidR="004A5C59" w:rsidRPr="004A5C59" w:rsidRDefault="004A5C59" w:rsidP="004A5C59">
      <w:pPr>
        <w:keepNext/>
        <w:keepLines/>
        <w:rPr>
          <w:rFonts w:ascii="Tahoma" w:hAnsi="Tahoma" w:cs="Tahoma"/>
          <w:b/>
        </w:rPr>
      </w:pPr>
    </w:p>
    <w:p w14:paraId="094007FF" w14:textId="77777777" w:rsidR="004A5C59" w:rsidRPr="004A5C59" w:rsidRDefault="004A5C59" w:rsidP="004A5C59">
      <w:pPr>
        <w:keepNext/>
        <w:keepLines/>
        <w:rPr>
          <w:rFonts w:ascii="Tahoma" w:hAnsi="Tahoma" w:cs="Tahoma"/>
          <w:b/>
        </w:rPr>
      </w:pPr>
      <w:r w:rsidRPr="004A5C59">
        <w:rPr>
          <w:rFonts w:ascii="Tahoma" w:hAnsi="Tahoma" w:cs="Tahoma"/>
          <w:b/>
        </w:rPr>
        <w:t>PRODAJALEC:</w:t>
      </w:r>
      <w:r w:rsidRPr="004A5C59">
        <w:rPr>
          <w:rFonts w:ascii="Tahoma" w:hAnsi="Tahoma" w:cs="Tahoma"/>
          <w:b/>
        </w:rPr>
        <w:tab/>
      </w:r>
      <w:r w:rsidRPr="004A5C59">
        <w:rPr>
          <w:rFonts w:ascii="Tahoma" w:hAnsi="Tahoma" w:cs="Tahoma"/>
          <w:b/>
        </w:rPr>
        <w:tab/>
      </w:r>
      <w:r w:rsidRPr="004A5C59">
        <w:rPr>
          <w:rFonts w:ascii="Tahoma" w:hAnsi="Tahoma" w:cs="Tahoma"/>
          <w:b/>
        </w:rPr>
        <w:tab/>
      </w:r>
      <w:r w:rsidRPr="004A5C59">
        <w:rPr>
          <w:rFonts w:ascii="Tahoma" w:hAnsi="Tahoma" w:cs="Tahoma"/>
          <w:b/>
        </w:rPr>
        <w:tab/>
      </w:r>
      <w:r w:rsidRPr="004A5C59">
        <w:rPr>
          <w:rFonts w:ascii="Tahoma" w:hAnsi="Tahoma" w:cs="Tahoma"/>
          <w:b/>
        </w:rPr>
        <w:tab/>
      </w:r>
      <w:r w:rsidRPr="004A5C59">
        <w:rPr>
          <w:rFonts w:ascii="Tahoma" w:hAnsi="Tahoma" w:cs="Tahoma"/>
          <w:b/>
        </w:rPr>
        <w:tab/>
      </w:r>
      <w:r w:rsidRPr="004A5C59">
        <w:rPr>
          <w:rFonts w:ascii="Tahoma" w:hAnsi="Tahoma" w:cs="Tahoma"/>
          <w:b/>
        </w:rPr>
        <w:tab/>
        <w:t>KUPEC:</w:t>
      </w:r>
    </w:p>
    <w:p w14:paraId="787F85E5" w14:textId="77777777" w:rsidR="004A5C59" w:rsidRPr="004A5C59" w:rsidRDefault="004A5C59" w:rsidP="004A5C59">
      <w:pPr>
        <w:keepNext/>
        <w:keepLines/>
        <w:rPr>
          <w:rFonts w:ascii="Tahoma" w:hAnsi="Tahoma" w:cs="Tahoma"/>
        </w:rPr>
      </w:pPr>
    </w:p>
    <w:p w14:paraId="4F408E3D" w14:textId="77777777" w:rsidR="004A5C59" w:rsidRPr="004A5C59" w:rsidRDefault="004A5C59" w:rsidP="004A5C59">
      <w:pPr>
        <w:keepNext/>
        <w:keepLines/>
        <w:tabs>
          <w:tab w:val="left" w:pos="4820"/>
        </w:tabs>
        <w:rPr>
          <w:rFonts w:ascii="Tahoma" w:hAnsi="Tahoma" w:cs="Tahoma"/>
        </w:rPr>
      </w:pPr>
      <w:r w:rsidRPr="004A5C59">
        <w:rPr>
          <w:rFonts w:ascii="Tahoma" w:hAnsi="Tahoma" w:cs="Tahoma"/>
        </w:rPr>
        <w:t>_________________, dne ______________</w:t>
      </w:r>
      <w:r w:rsidRPr="004A5C59">
        <w:rPr>
          <w:rFonts w:ascii="Tahoma" w:hAnsi="Tahoma" w:cs="Tahoma"/>
        </w:rPr>
        <w:tab/>
      </w:r>
      <w:r w:rsidRPr="004A5C59">
        <w:rPr>
          <w:rFonts w:ascii="Tahoma" w:hAnsi="Tahoma" w:cs="Tahoma"/>
        </w:rPr>
        <w:tab/>
      </w:r>
      <w:r w:rsidRPr="004A5C59">
        <w:rPr>
          <w:rFonts w:ascii="Tahoma" w:hAnsi="Tahoma" w:cs="Tahoma"/>
        </w:rPr>
        <w:tab/>
        <w:t>Ljubljana, dne ______________</w:t>
      </w:r>
    </w:p>
    <w:p w14:paraId="7A9D914C" w14:textId="77777777" w:rsidR="004A5C59" w:rsidRPr="004A5C59" w:rsidRDefault="004A5C59" w:rsidP="004A5C59">
      <w:pPr>
        <w:keepNext/>
        <w:keepLines/>
        <w:tabs>
          <w:tab w:val="left" w:pos="4820"/>
        </w:tabs>
        <w:rPr>
          <w:rFonts w:ascii="Tahoma" w:hAnsi="Tahoma" w:cs="Tahoma"/>
        </w:rPr>
      </w:pPr>
    </w:p>
    <w:p w14:paraId="09DC1A55" w14:textId="77777777" w:rsidR="004A5C59" w:rsidRPr="004A5C59" w:rsidRDefault="004A5C59" w:rsidP="004A5C59">
      <w:pPr>
        <w:keepNext/>
        <w:keepLines/>
        <w:tabs>
          <w:tab w:val="left" w:pos="4820"/>
        </w:tabs>
        <w:rPr>
          <w:rFonts w:ascii="Tahoma" w:hAnsi="Tahoma" w:cs="Tahoma"/>
        </w:rPr>
      </w:pPr>
    </w:p>
    <w:p w14:paraId="5BEADCF5" w14:textId="77777777" w:rsidR="004A5C59" w:rsidRPr="004A5C59" w:rsidRDefault="004A5C59" w:rsidP="004A5C59">
      <w:pPr>
        <w:keepNext/>
        <w:keepLines/>
        <w:jc w:val="both"/>
        <w:rPr>
          <w:rFonts w:ascii="Tahoma" w:hAnsi="Tahoma" w:cs="Tahoma"/>
          <w:bCs/>
        </w:rPr>
      </w:pPr>
      <w:r w:rsidRPr="004A5C59">
        <w:rPr>
          <w:rFonts w:ascii="Tahoma" w:hAnsi="Tahoma" w:cs="Tahoma"/>
        </w:rPr>
        <w:t xml:space="preserve">____________________________________ </w:t>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bCs/>
        </w:rPr>
        <w:t xml:space="preserve">Javno podjetje Ljubljanska parkirišča in                         </w:t>
      </w:r>
    </w:p>
    <w:p w14:paraId="5C2B980A" w14:textId="77777777" w:rsidR="004A5C59" w:rsidRPr="004A5C59" w:rsidRDefault="004A5C59" w:rsidP="004A5C59">
      <w:pPr>
        <w:keepNext/>
        <w:keepLines/>
        <w:jc w:val="both"/>
        <w:rPr>
          <w:rFonts w:ascii="Tahoma" w:hAnsi="Tahoma" w:cs="Tahoma"/>
          <w:bCs/>
        </w:rPr>
      </w:pPr>
      <w:r w:rsidRPr="004A5C59">
        <w:rPr>
          <w:rFonts w:ascii="Tahoma" w:hAnsi="Tahoma" w:cs="Tahoma"/>
          <w:bCs/>
        </w:rPr>
        <w:t xml:space="preserve">                                                                                           tržnice, </w:t>
      </w:r>
      <w:r w:rsidRPr="004A5C59">
        <w:rPr>
          <w:rFonts w:ascii="Tahoma" w:hAnsi="Tahoma" w:cs="Tahoma"/>
        </w:rPr>
        <w:t>d.o.o.</w:t>
      </w:r>
      <w:r w:rsidRPr="004A5C59">
        <w:rPr>
          <w:rFonts w:ascii="Tahoma" w:hAnsi="Tahoma" w:cs="Tahoma"/>
        </w:rPr>
        <w:tab/>
      </w:r>
      <w:r w:rsidRPr="004A5C59">
        <w:rPr>
          <w:rFonts w:ascii="Tahoma" w:hAnsi="Tahoma" w:cs="Tahoma"/>
        </w:rPr>
        <w:tab/>
      </w:r>
    </w:p>
    <w:p w14:paraId="0F74AD33" w14:textId="77777777" w:rsidR="004A5C59" w:rsidRPr="004A5C59" w:rsidRDefault="004A5C59" w:rsidP="004A5C59">
      <w:pPr>
        <w:keepNext/>
        <w:keepLines/>
        <w:tabs>
          <w:tab w:val="left" w:pos="4820"/>
        </w:tabs>
        <w:rPr>
          <w:rFonts w:ascii="Tahoma" w:hAnsi="Tahoma" w:cs="Tahoma"/>
        </w:rPr>
      </w:pPr>
    </w:p>
    <w:p w14:paraId="0A2530C8" w14:textId="77777777" w:rsidR="004A5C59" w:rsidRPr="004A5C59" w:rsidRDefault="004A5C59" w:rsidP="004A5C59">
      <w:pPr>
        <w:keepNext/>
        <w:keepLines/>
        <w:tabs>
          <w:tab w:val="left" w:pos="4820"/>
        </w:tabs>
        <w:rPr>
          <w:rFonts w:ascii="Tahoma" w:hAnsi="Tahoma" w:cs="Tahoma"/>
        </w:rPr>
      </w:pPr>
      <w:r w:rsidRPr="004A5C59">
        <w:rPr>
          <w:rFonts w:ascii="Tahoma" w:hAnsi="Tahoma" w:cs="Tahoma"/>
        </w:rPr>
        <w:t>Direktor:</w:t>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b/>
        </w:rPr>
        <w:t>Direktor:</w:t>
      </w:r>
      <w:r w:rsidRPr="004A5C59">
        <w:rPr>
          <w:rFonts w:ascii="Tahoma" w:hAnsi="Tahoma" w:cs="Tahoma"/>
        </w:rPr>
        <w:tab/>
      </w:r>
    </w:p>
    <w:p w14:paraId="4FCD256C" w14:textId="77777777" w:rsidR="004A5C59" w:rsidRPr="004A5C59" w:rsidRDefault="004A5C59" w:rsidP="004A5C59">
      <w:pPr>
        <w:keepNext/>
        <w:keepLines/>
        <w:jc w:val="both"/>
        <w:rPr>
          <w:rFonts w:cs="Tahoma"/>
          <w:b/>
        </w:rPr>
      </w:pPr>
      <w:r w:rsidRPr="004A5C59">
        <w:rPr>
          <w:rFonts w:ascii="Tahoma" w:hAnsi="Tahoma" w:cs="Tahoma"/>
        </w:rPr>
        <w:t xml:space="preserve">_______________                                </w:t>
      </w:r>
      <w:r w:rsidRPr="004A5C59">
        <w:rPr>
          <w:rFonts w:ascii="Tahoma" w:hAnsi="Tahoma" w:cs="Tahoma"/>
        </w:rPr>
        <w:tab/>
      </w:r>
      <w:r w:rsidRPr="004A5C59">
        <w:rPr>
          <w:rFonts w:ascii="Tahoma" w:hAnsi="Tahoma" w:cs="Tahoma"/>
        </w:rPr>
        <w:tab/>
      </w:r>
      <w:r w:rsidRPr="004A5C59">
        <w:rPr>
          <w:rFonts w:ascii="Tahoma" w:hAnsi="Tahoma" w:cs="Tahoma"/>
        </w:rPr>
        <w:tab/>
        <w:t>mag. Bojan Babič</w:t>
      </w:r>
    </w:p>
    <w:p w14:paraId="0C2185FE" w14:textId="77777777" w:rsidR="004A5C59" w:rsidRPr="004A5C59" w:rsidRDefault="004A5C59" w:rsidP="004A5C59">
      <w:pPr>
        <w:keepNext/>
        <w:keepLines/>
        <w:rPr>
          <w:rFonts w:ascii="Tahoma" w:eastAsia="Tahoma" w:hAnsi="Tahoma" w:cs="Tahoma"/>
          <w:sz w:val="19"/>
          <w:szCs w:val="19"/>
        </w:rPr>
      </w:pPr>
    </w:p>
    <w:p w14:paraId="7D1E0802" w14:textId="77777777" w:rsidR="004A5C59" w:rsidRPr="004A5C59" w:rsidRDefault="004A5C59" w:rsidP="004A5C59">
      <w:pPr>
        <w:keepNext/>
        <w:keepLines/>
        <w:rPr>
          <w:rFonts w:ascii="Tahoma" w:eastAsia="Tahoma" w:hAnsi="Tahoma" w:cs="Tahoma"/>
          <w:sz w:val="19"/>
          <w:szCs w:val="19"/>
        </w:rPr>
      </w:pPr>
    </w:p>
    <w:p w14:paraId="04263169" w14:textId="77777777" w:rsidR="004A5C59" w:rsidRPr="004A5C59" w:rsidRDefault="004A5C59" w:rsidP="004A5C59">
      <w:pPr>
        <w:keepNext/>
        <w:keepLines/>
        <w:rPr>
          <w:rFonts w:ascii="Tahoma" w:eastAsia="Tahoma" w:hAnsi="Tahoma" w:cs="Tahoma"/>
          <w:sz w:val="19"/>
          <w:szCs w:val="19"/>
        </w:rPr>
      </w:pPr>
    </w:p>
    <w:p w14:paraId="1391B206" w14:textId="77777777" w:rsidR="00AA5FC9" w:rsidRPr="008A497F" w:rsidRDefault="00AA5FC9" w:rsidP="004A5C59">
      <w:pPr>
        <w:keepNext/>
        <w:keepLines/>
        <w:rPr>
          <w:rFonts w:ascii="Tahoma" w:eastAsia="Tahoma" w:hAnsi="Tahoma" w:cs="Tahoma"/>
        </w:rPr>
      </w:pPr>
    </w:p>
    <w:p w14:paraId="2D664C3B" w14:textId="77777777" w:rsidR="004A5C59" w:rsidRPr="008A497F" w:rsidRDefault="004A5C59" w:rsidP="004A5C59">
      <w:pPr>
        <w:keepNext/>
        <w:keepLines/>
        <w:rPr>
          <w:rFonts w:ascii="Tahoma" w:eastAsia="Tahoma" w:hAnsi="Tahoma" w:cs="Tahoma"/>
        </w:rPr>
      </w:pPr>
      <w:r w:rsidRPr="008A497F">
        <w:rPr>
          <w:rFonts w:ascii="Tahoma" w:eastAsia="Tahoma" w:hAnsi="Tahoma" w:cs="Tahoma"/>
        </w:rPr>
        <w:t>Priloge:</w:t>
      </w:r>
    </w:p>
    <w:p w14:paraId="4887378B" w14:textId="35EE8083" w:rsidR="004A5C59" w:rsidRPr="008A497F" w:rsidRDefault="005D264B" w:rsidP="005D264B">
      <w:pPr>
        <w:keepNext/>
        <w:keepLines/>
        <w:ind w:left="709"/>
        <w:jc w:val="both"/>
        <w:rPr>
          <w:rFonts w:ascii="Tahoma" w:eastAsia="Tahoma" w:hAnsi="Tahoma" w:cs="Tahoma"/>
        </w:rPr>
      </w:pPr>
      <w:r w:rsidRPr="008A497F">
        <w:rPr>
          <w:rFonts w:ascii="Tahoma" w:eastAsia="Tahoma" w:hAnsi="Tahoma" w:cs="Tahoma"/>
        </w:rPr>
        <w:t>-</w:t>
      </w:r>
      <w:r w:rsidR="004A5C59" w:rsidRPr="008A497F">
        <w:rPr>
          <w:rFonts w:ascii="Tahoma" w:eastAsia="Tahoma" w:hAnsi="Tahoma" w:cs="Tahoma"/>
        </w:rPr>
        <w:t xml:space="preserve">Priloga št. 1: Ponudba prodajalca </w:t>
      </w:r>
      <w:r w:rsidR="004A5C59" w:rsidRPr="008A497F">
        <w:rPr>
          <w:rFonts w:ascii="Tahoma" w:hAnsi="Tahoma" w:cs="Tahoma"/>
        </w:rPr>
        <w:t>št. _____ z dne ______ ;</w:t>
      </w:r>
    </w:p>
    <w:p w14:paraId="066AAD9C" w14:textId="056AFB24" w:rsidR="004A5C59" w:rsidRPr="008A497F" w:rsidRDefault="005D264B" w:rsidP="005D264B">
      <w:pPr>
        <w:keepNext/>
        <w:keepLines/>
        <w:ind w:left="709"/>
        <w:jc w:val="both"/>
        <w:rPr>
          <w:rFonts w:ascii="Tahoma" w:eastAsia="Tahoma" w:hAnsi="Tahoma" w:cs="Tahoma"/>
        </w:rPr>
      </w:pPr>
      <w:r w:rsidRPr="008A497F">
        <w:rPr>
          <w:rFonts w:ascii="Tahoma" w:eastAsia="Tahoma" w:hAnsi="Tahoma" w:cs="Tahoma"/>
        </w:rPr>
        <w:t>-</w:t>
      </w:r>
      <w:r w:rsidR="004A5C59" w:rsidRPr="008A497F">
        <w:rPr>
          <w:rFonts w:ascii="Tahoma" w:eastAsia="Tahoma" w:hAnsi="Tahoma" w:cs="Tahoma"/>
        </w:rPr>
        <w:t>Priloga št. 2:</w:t>
      </w:r>
      <w:r w:rsidR="004A5C59" w:rsidRPr="008A497F">
        <w:rPr>
          <w:rFonts w:ascii="Tahoma" w:hAnsi="Tahoma" w:cs="Tahoma"/>
        </w:rPr>
        <w:t xml:space="preserve"> Ponudbeni predračun </w:t>
      </w:r>
      <w:r w:rsidR="004A5C59" w:rsidRPr="008A497F">
        <w:rPr>
          <w:rFonts w:ascii="Tahoma" w:eastAsia="Tahoma" w:hAnsi="Tahoma" w:cs="Tahoma"/>
        </w:rPr>
        <w:t xml:space="preserve">prodajalca </w:t>
      </w:r>
      <w:r w:rsidR="004A5C59" w:rsidRPr="008A497F">
        <w:rPr>
          <w:rFonts w:ascii="Tahoma" w:hAnsi="Tahoma" w:cs="Tahoma"/>
        </w:rPr>
        <w:t xml:space="preserve">št. _______ z dne _______ </w:t>
      </w:r>
    </w:p>
    <w:p w14:paraId="4592F28B" w14:textId="77777777" w:rsidR="004A5C59" w:rsidRPr="004A5C59" w:rsidRDefault="004A5C59" w:rsidP="004A5C59">
      <w:pPr>
        <w:keepNext/>
        <w:keepLines/>
        <w:jc w:val="both"/>
        <w:rPr>
          <w:rFonts w:ascii="Tahoma" w:hAnsi="Tahoma" w:cs="Tahoma"/>
        </w:rPr>
      </w:pPr>
    </w:p>
    <w:p w14:paraId="316F932B" w14:textId="77777777" w:rsidR="004A5C59" w:rsidRPr="004A5C59" w:rsidRDefault="004A5C59" w:rsidP="004A5C59">
      <w:pPr>
        <w:keepNext/>
        <w:keepLines/>
      </w:pPr>
    </w:p>
    <w:p w14:paraId="206D95D7" w14:textId="77777777" w:rsidR="004A5C59" w:rsidRPr="004A5C59" w:rsidRDefault="004A5C59" w:rsidP="004A5C59">
      <w:pPr>
        <w:keepNext/>
        <w:keepLines/>
        <w:rPr>
          <w:rFonts w:ascii="Tahoma" w:hAnsi="Tahoma" w:cs="Tahoma"/>
        </w:rPr>
      </w:pPr>
      <w:r w:rsidRPr="004A5C59">
        <w:rPr>
          <w:rFonts w:ascii="Tahoma" w:hAnsi="Tahoma" w:cs="Tahoma"/>
        </w:rPr>
        <w:br w:type="page"/>
      </w: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4A5C59" w:rsidRPr="004A5C59" w14:paraId="2B94FDFD" w14:textId="77777777" w:rsidTr="00E93DC2">
        <w:trPr>
          <w:trHeight w:val="251"/>
        </w:trPr>
        <w:tc>
          <w:tcPr>
            <w:tcW w:w="746" w:type="dxa"/>
            <w:tcBorders>
              <w:top w:val="single" w:sz="4" w:space="0" w:color="auto"/>
              <w:bottom w:val="single" w:sz="4" w:space="0" w:color="auto"/>
              <w:right w:val="nil"/>
            </w:tcBorders>
          </w:tcPr>
          <w:p w14:paraId="271A1BF1" w14:textId="77777777" w:rsidR="004A5C59" w:rsidRPr="004A5C59" w:rsidRDefault="004A5C59" w:rsidP="004A5C59">
            <w:pPr>
              <w:keepNext/>
              <w:keepLines/>
              <w:jc w:val="right"/>
              <w:rPr>
                <w:rFonts w:ascii="Tahoma" w:hAnsi="Tahoma" w:cs="Tahoma"/>
              </w:rPr>
            </w:pPr>
            <w:r w:rsidRPr="004A5C59">
              <w:lastRenderedPageBreak/>
              <w:br w:type="page"/>
            </w:r>
            <w:r w:rsidRPr="004A5C59">
              <w:br w:type="page"/>
            </w:r>
            <w:r w:rsidRPr="004A5C59">
              <w:rPr>
                <w:rFonts w:ascii="Tahoma" w:hAnsi="Tahoma" w:cs="Tahoma"/>
              </w:rPr>
              <w:br w:type="page"/>
            </w:r>
            <w:r w:rsidRPr="004A5C59">
              <w:rPr>
                <w:rFonts w:ascii="Tahoma" w:hAnsi="Tahoma" w:cs="Tahoma"/>
              </w:rPr>
              <w:br w:type="page"/>
            </w:r>
            <w:r w:rsidRPr="004A5C59">
              <w:rPr>
                <w:rFonts w:ascii="Tahoma" w:hAnsi="Tahoma" w:cs="Tahoma"/>
              </w:rPr>
              <w:br w:type="page"/>
            </w:r>
            <w:r w:rsidRPr="004A5C59">
              <w:rPr>
                <w:rFonts w:ascii="Tahoma" w:hAnsi="Tahoma" w:cs="Tahoma"/>
              </w:rPr>
              <w:br w:type="page"/>
              <w:t xml:space="preserve">      </w:t>
            </w:r>
          </w:p>
        </w:tc>
        <w:tc>
          <w:tcPr>
            <w:tcW w:w="7653" w:type="dxa"/>
            <w:tcBorders>
              <w:top w:val="single" w:sz="4" w:space="0" w:color="auto"/>
              <w:left w:val="nil"/>
              <w:bottom w:val="single" w:sz="4" w:space="0" w:color="auto"/>
            </w:tcBorders>
          </w:tcPr>
          <w:p w14:paraId="2FAEC74A" w14:textId="74A43178" w:rsidR="004A5C59" w:rsidRPr="004A5C59" w:rsidRDefault="004A5C59" w:rsidP="004A5C59">
            <w:pPr>
              <w:keepNext/>
              <w:keepLines/>
              <w:numPr>
                <w:ilvl w:val="12"/>
                <w:numId w:val="0"/>
              </w:numPr>
              <w:tabs>
                <w:tab w:val="left" w:pos="3492"/>
              </w:tabs>
              <w:jc w:val="both"/>
              <w:rPr>
                <w:rFonts w:ascii="Tahoma" w:hAnsi="Tahoma" w:cs="Tahoma"/>
              </w:rPr>
            </w:pPr>
            <w:r w:rsidRPr="004A5C59">
              <w:rPr>
                <w:rFonts w:ascii="Tahoma" w:hAnsi="Tahoma" w:cs="Tahoma"/>
              </w:rPr>
              <w:t xml:space="preserve">FINANČNO ZAVAROVANJE ZA DOBRO IZVEDBO </w:t>
            </w:r>
            <w:r w:rsidR="001962E0">
              <w:rPr>
                <w:rFonts w:ascii="Tahoma" w:hAnsi="Tahoma" w:cs="Tahoma"/>
              </w:rPr>
              <w:t xml:space="preserve">POGODBENIH </w:t>
            </w:r>
            <w:r w:rsidRPr="004A5C59">
              <w:rPr>
                <w:rFonts w:ascii="Tahoma" w:hAnsi="Tahoma" w:cs="Tahoma"/>
              </w:rPr>
              <w:t xml:space="preserve">OBVEZNOSTI </w:t>
            </w:r>
          </w:p>
        </w:tc>
        <w:tc>
          <w:tcPr>
            <w:tcW w:w="912" w:type="dxa"/>
            <w:tcBorders>
              <w:top w:val="single" w:sz="4" w:space="0" w:color="auto"/>
              <w:bottom w:val="single" w:sz="4" w:space="0" w:color="auto"/>
              <w:right w:val="nil"/>
            </w:tcBorders>
          </w:tcPr>
          <w:p w14:paraId="5F203A72" w14:textId="77777777" w:rsidR="004A5C59" w:rsidRPr="004A5C59" w:rsidRDefault="004A5C59" w:rsidP="004A5C59">
            <w:pPr>
              <w:keepNext/>
              <w:keepLines/>
              <w:jc w:val="right"/>
              <w:rPr>
                <w:rFonts w:ascii="Tahoma" w:hAnsi="Tahoma" w:cs="Tahoma"/>
                <w:b/>
              </w:rPr>
            </w:pPr>
            <w:r w:rsidRPr="004A5C59">
              <w:rPr>
                <w:rFonts w:ascii="Tahoma" w:hAnsi="Tahoma" w:cs="Tahoma"/>
                <w:b/>
                <w:i/>
              </w:rPr>
              <w:t xml:space="preserve">Priloga </w:t>
            </w:r>
          </w:p>
        </w:tc>
        <w:tc>
          <w:tcPr>
            <w:tcW w:w="551" w:type="dxa"/>
            <w:tcBorders>
              <w:top w:val="single" w:sz="4" w:space="0" w:color="auto"/>
              <w:left w:val="nil"/>
              <w:bottom w:val="single" w:sz="4" w:space="0" w:color="auto"/>
            </w:tcBorders>
          </w:tcPr>
          <w:p w14:paraId="726F1C13" w14:textId="77777777" w:rsidR="004A5C59" w:rsidRPr="004A5C59" w:rsidRDefault="004A5C59" w:rsidP="004A5C59">
            <w:pPr>
              <w:keepNext/>
              <w:keepLines/>
              <w:rPr>
                <w:rFonts w:ascii="Tahoma" w:hAnsi="Tahoma" w:cs="Tahoma"/>
                <w:b/>
                <w:i/>
              </w:rPr>
            </w:pPr>
            <w:r w:rsidRPr="004A5C59">
              <w:rPr>
                <w:rFonts w:ascii="Tahoma" w:hAnsi="Tahoma" w:cs="Tahoma"/>
                <w:b/>
                <w:i/>
              </w:rPr>
              <w:t>8/1</w:t>
            </w:r>
          </w:p>
        </w:tc>
      </w:tr>
    </w:tbl>
    <w:p w14:paraId="0DE09AC5" w14:textId="7DF6282B" w:rsidR="004A5C59" w:rsidRPr="004A5C59" w:rsidRDefault="004A5C59" w:rsidP="004A5C59">
      <w:pPr>
        <w:keepNext/>
        <w:keepLines/>
        <w:jc w:val="right"/>
        <w:rPr>
          <w:rFonts w:ascii="Tahoma" w:hAnsi="Tahoma" w:cs="Tahoma"/>
          <w:b/>
          <w:i/>
          <w:sz w:val="18"/>
        </w:rPr>
      </w:pP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4A5C59" w:rsidRPr="004A5C59" w14:paraId="6D3B6AC2" w14:textId="77777777" w:rsidTr="00E93DC2">
        <w:trPr>
          <w:trHeight w:val="397"/>
        </w:trPr>
        <w:tc>
          <w:tcPr>
            <w:tcW w:w="3936" w:type="dxa"/>
            <w:tcBorders>
              <w:top w:val="nil"/>
              <w:left w:val="nil"/>
              <w:bottom w:val="single" w:sz="4" w:space="0" w:color="000000"/>
              <w:right w:val="nil"/>
            </w:tcBorders>
            <w:vAlign w:val="bottom"/>
          </w:tcPr>
          <w:p w14:paraId="7C9E3275" w14:textId="77777777" w:rsidR="004A5C59" w:rsidRPr="004A5C59" w:rsidRDefault="004A5C59" w:rsidP="004A5C59">
            <w:pPr>
              <w:keepNext/>
              <w:keepLines/>
              <w:tabs>
                <w:tab w:val="left" w:pos="2222"/>
              </w:tabs>
              <w:snapToGrid w:val="0"/>
              <w:rPr>
                <w:rFonts w:ascii="Tahoma" w:hAnsi="Tahoma" w:cs="Tahoma"/>
              </w:rPr>
            </w:pPr>
            <w:r w:rsidRPr="004A5C59">
              <w:rPr>
                <w:rFonts w:ascii="Tahoma" w:hAnsi="Tahoma" w:cs="Tahoma"/>
              </w:rPr>
              <w:t>Prodajalec:</w:t>
            </w:r>
          </w:p>
          <w:p w14:paraId="5C02A9DD" w14:textId="77777777" w:rsidR="004A5C59" w:rsidRPr="004A5C59" w:rsidRDefault="004A5C59" w:rsidP="004A5C59">
            <w:pPr>
              <w:keepNext/>
              <w:keepLines/>
              <w:tabs>
                <w:tab w:val="left" w:pos="2222"/>
              </w:tabs>
              <w:snapToGrid w:val="0"/>
              <w:rPr>
                <w:rFonts w:ascii="Tahoma" w:hAnsi="Tahoma" w:cs="Tahoma"/>
                <w:b/>
              </w:rPr>
            </w:pPr>
          </w:p>
        </w:tc>
      </w:tr>
      <w:tr w:rsidR="004A5C59" w:rsidRPr="004A5C59" w14:paraId="6E209319" w14:textId="77777777" w:rsidTr="00E93DC2">
        <w:trPr>
          <w:trHeight w:val="397"/>
        </w:trPr>
        <w:tc>
          <w:tcPr>
            <w:tcW w:w="3936" w:type="dxa"/>
            <w:tcBorders>
              <w:top w:val="nil"/>
              <w:left w:val="nil"/>
              <w:bottom w:val="single" w:sz="4" w:space="0" w:color="000000"/>
              <w:right w:val="nil"/>
            </w:tcBorders>
            <w:vAlign w:val="bottom"/>
          </w:tcPr>
          <w:p w14:paraId="1B7B8EC3" w14:textId="77777777" w:rsidR="004A5C59" w:rsidRPr="004A5C59" w:rsidRDefault="004A5C59" w:rsidP="004A5C59">
            <w:pPr>
              <w:keepNext/>
              <w:keepLines/>
              <w:tabs>
                <w:tab w:val="left" w:pos="2222"/>
              </w:tabs>
              <w:snapToGrid w:val="0"/>
              <w:ind w:left="793"/>
              <w:rPr>
                <w:rFonts w:ascii="Tahoma" w:hAnsi="Tahoma" w:cs="Tahoma"/>
                <w:b/>
              </w:rPr>
            </w:pPr>
          </w:p>
        </w:tc>
      </w:tr>
      <w:tr w:rsidR="004A5C59" w:rsidRPr="004A5C59" w14:paraId="1A9C5322" w14:textId="77777777" w:rsidTr="00E93DC2">
        <w:trPr>
          <w:trHeight w:val="397"/>
        </w:trPr>
        <w:tc>
          <w:tcPr>
            <w:tcW w:w="3936" w:type="dxa"/>
            <w:tcBorders>
              <w:top w:val="nil"/>
              <w:left w:val="nil"/>
              <w:bottom w:val="single" w:sz="4" w:space="0" w:color="000000"/>
              <w:right w:val="nil"/>
            </w:tcBorders>
            <w:vAlign w:val="bottom"/>
          </w:tcPr>
          <w:p w14:paraId="72B81220" w14:textId="77777777" w:rsidR="004A5C59" w:rsidRPr="004A5C59" w:rsidRDefault="004A5C59" w:rsidP="004A5C59">
            <w:pPr>
              <w:keepNext/>
              <w:keepLines/>
              <w:tabs>
                <w:tab w:val="left" w:pos="2222"/>
              </w:tabs>
              <w:snapToGrid w:val="0"/>
              <w:ind w:left="793"/>
              <w:rPr>
                <w:rFonts w:ascii="Tahoma" w:hAnsi="Tahoma" w:cs="Tahoma"/>
                <w:b/>
              </w:rPr>
            </w:pPr>
          </w:p>
        </w:tc>
      </w:tr>
    </w:tbl>
    <w:p w14:paraId="7A2DFC6A" w14:textId="77777777" w:rsidR="004A5C59" w:rsidRPr="004A5C59" w:rsidRDefault="004A5C59" w:rsidP="004A5C59">
      <w:pPr>
        <w:keepNext/>
        <w:widowControl w:val="0"/>
        <w:jc w:val="both"/>
        <w:rPr>
          <w:rFonts w:ascii="Tahoma" w:hAnsi="Tahoma" w:cs="Tahoma"/>
          <w:noProof/>
        </w:rPr>
      </w:pPr>
    </w:p>
    <w:p w14:paraId="51397022" w14:textId="77777777" w:rsidR="004A5C59" w:rsidRPr="004A5C59" w:rsidRDefault="004A5C59" w:rsidP="004A5C59">
      <w:pPr>
        <w:keepNext/>
        <w:widowControl w:val="0"/>
        <w:jc w:val="center"/>
        <w:rPr>
          <w:rFonts w:ascii="Tahoma" w:hAnsi="Tahoma" w:cs="Tahoma"/>
          <w:b/>
          <w:noProof/>
        </w:rPr>
      </w:pPr>
      <w:r w:rsidRPr="004A5C59">
        <w:rPr>
          <w:rFonts w:ascii="Tahoma" w:hAnsi="Tahoma" w:cs="Tahoma"/>
          <w:b/>
          <w:noProof/>
        </w:rPr>
        <w:t xml:space="preserve">MENIČNA IZJAVA  </w:t>
      </w:r>
    </w:p>
    <w:p w14:paraId="238FAB7C" w14:textId="59972352" w:rsidR="004A5C59" w:rsidRPr="004A5C59" w:rsidRDefault="004A5C59" w:rsidP="004A5C59">
      <w:pPr>
        <w:keepNext/>
        <w:widowControl w:val="0"/>
        <w:jc w:val="center"/>
        <w:rPr>
          <w:rFonts w:ascii="Tahoma" w:hAnsi="Tahoma" w:cs="Tahoma"/>
          <w:b/>
          <w:noProof/>
        </w:rPr>
      </w:pPr>
      <w:r w:rsidRPr="004A5C59">
        <w:rPr>
          <w:rFonts w:ascii="Tahoma" w:hAnsi="Tahoma" w:cs="Tahoma"/>
          <w:b/>
          <w:noProof/>
        </w:rPr>
        <w:t xml:space="preserve">ZA </w:t>
      </w:r>
      <w:bookmarkStart w:id="26" w:name="_Hlk196223138"/>
      <w:r w:rsidRPr="004A5C59">
        <w:rPr>
          <w:rFonts w:ascii="Tahoma" w:hAnsi="Tahoma" w:cs="Tahoma"/>
          <w:b/>
          <w:noProof/>
        </w:rPr>
        <w:t xml:space="preserve">DOBRO IZVEDBO </w:t>
      </w:r>
      <w:r w:rsidR="000112A0">
        <w:rPr>
          <w:rFonts w:ascii="Tahoma" w:hAnsi="Tahoma" w:cs="Tahoma"/>
          <w:b/>
          <w:noProof/>
        </w:rPr>
        <w:t xml:space="preserve">POGODBENIH </w:t>
      </w:r>
      <w:r w:rsidRPr="004A5C59">
        <w:rPr>
          <w:rFonts w:ascii="Tahoma" w:hAnsi="Tahoma" w:cs="Tahoma"/>
          <w:b/>
          <w:noProof/>
        </w:rPr>
        <w:t xml:space="preserve">OBVEZNOSTI </w:t>
      </w:r>
      <w:bookmarkEnd w:id="26"/>
    </w:p>
    <w:p w14:paraId="59B2736F" w14:textId="77777777" w:rsidR="004A5C59" w:rsidRPr="004A5C59" w:rsidRDefault="004A5C59" w:rsidP="004A5C59">
      <w:pPr>
        <w:keepNext/>
        <w:widowControl w:val="0"/>
        <w:jc w:val="center"/>
        <w:rPr>
          <w:rFonts w:ascii="Tahoma" w:hAnsi="Tahoma" w:cs="Tahoma"/>
          <w:b/>
          <w:noProof/>
          <w:sz w:val="22"/>
          <w:szCs w:val="22"/>
        </w:rPr>
      </w:pPr>
    </w:p>
    <w:p w14:paraId="2E035CCA" w14:textId="17BD33EA" w:rsidR="004A5C59" w:rsidRPr="004A5C59" w:rsidRDefault="004A5C59" w:rsidP="004A5C59">
      <w:pPr>
        <w:keepNext/>
        <w:widowControl w:val="0"/>
        <w:jc w:val="both"/>
        <w:rPr>
          <w:rFonts w:ascii="Tahoma" w:hAnsi="Tahoma" w:cs="Tahoma"/>
          <w:noProof/>
        </w:rPr>
      </w:pPr>
      <w:r w:rsidRPr="004A5C59">
        <w:rPr>
          <w:rFonts w:ascii="Tahoma" w:hAnsi="Tahoma" w:cs="Tahoma"/>
          <w:noProof/>
        </w:rPr>
        <w:t xml:space="preserve">V skladu z okvirnim sporazumom </w:t>
      </w:r>
      <w:r w:rsidRPr="004A5C59">
        <w:rPr>
          <w:rFonts w:ascii="Tahoma" w:eastAsia="Calibri" w:hAnsi="Tahoma" w:cs="Tahoma"/>
          <w:lang w:eastAsia="en-US"/>
        </w:rPr>
        <w:t xml:space="preserve">za javno naročilo </w:t>
      </w:r>
      <w:r w:rsidRPr="004A5C59">
        <w:rPr>
          <w:rFonts w:ascii="Tahoma" w:hAnsi="Tahoma" w:cs="Tahoma"/>
        </w:rPr>
        <w:t xml:space="preserve">št. </w:t>
      </w:r>
      <w:r w:rsidR="00B747FF" w:rsidRPr="002E04DD">
        <w:rPr>
          <w:rFonts w:ascii="Tahoma" w:hAnsi="Tahoma" w:cs="Tahoma"/>
          <w:b/>
        </w:rPr>
        <w:t>št.</w:t>
      </w:r>
      <w:r w:rsidR="00B747FF">
        <w:rPr>
          <w:rFonts w:ascii="Tahoma" w:hAnsi="Tahoma" w:cs="Tahoma"/>
        </w:rPr>
        <w:t xml:space="preserve"> </w:t>
      </w:r>
      <w:r w:rsidR="00B747FF" w:rsidRPr="00D30507">
        <w:rPr>
          <w:rFonts w:ascii="Tahoma" w:hAnsi="Tahoma" w:cs="Tahoma"/>
          <w:b/>
        </w:rPr>
        <w:t xml:space="preserve">LPT-76/25 - </w:t>
      </w:r>
      <w:bookmarkStart w:id="27" w:name="_Hlk198622522"/>
      <w:r w:rsidR="00B747FF" w:rsidRPr="00D30507">
        <w:rPr>
          <w:rFonts w:ascii="Tahoma" w:hAnsi="Tahoma" w:cs="Tahoma"/>
          <w:b/>
        </w:rPr>
        <w:t>Dobava betonskih otokov za parkirne sisteme za obdobje 48 mesecev</w:t>
      </w:r>
      <w:bookmarkEnd w:id="27"/>
      <w:r w:rsidR="00B747FF">
        <w:rPr>
          <w:rFonts w:ascii="Tahoma" w:hAnsi="Tahoma" w:cs="Tahoma"/>
          <w:b/>
        </w:rPr>
        <w:t>,</w:t>
      </w:r>
      <w:r w:rsidRPr="004A5C59">
        <w:rPr>
          <w:rFonts w:ascii="Tahoma" w:hAnsi="Tahoma" w:cs="Tahoma"/>
          <w:b/>
          <w:color w:val="000000"/>
        </w:rPr>
        <w:t xml:space="preserve"> </w:t>
      </w:r>
      <w:r w:rsidRPr="004A5C59">
        <w:rPr>
          <w:rFonts w:ascii="Tahoma" w:eastAsia="Calibri" w:hAnsi="Tahoma" w:cs="Tahoma"/>
          <w:lang w:eastAsia="en-US"/>
        </w:rPr>
        <w:t xml:space="preserve">sklenjenim dne _____, med </w:t>
      </w:r>
      <w:r w:rsidRPr="004A5C59">
        <w:rPr>
          <w:rFonts w:ascii="Tahoma" w:hAnsi="Tahoma" w:cs="Tahoma"/>
        </w:rPr>
        <w:t xml:space="preserve">kupcem: </w:t>
      </w:r>
      <w:r w:rsidRPr="004A5C59">
        <w:rPr>
          <w:rFonts w:ascii="Tahoma" w:hAnsi="Tahoma" w:cs="Tahoma"/>
          <w:b/>
        </w:rPr>
        <w:t>Javno podjetje Ljubljanska parkirišča in tržnice, d.o.o.</w:t>
      </w:r>
      <w:r w:rsidRPr="004A5C59">
        <w:rPr>
          <w:rFonts w:ascii="Tahoma" w:hAnsi="Tahoma" w:cs="Tahoma"/>
        </w:rPr>
        <w:t xml:space="preserve">, Kopitarjeva ulica 2, 1000 Ljubljana </w:t>
      </w:r>
      <w:r w:rsidRPr="004A5C59">
        <w:rPr>
          <w:rFonts w:ascii="Tahoma" w:hAnsi="Tahoma" w:cs="Tahoma"/>
          <w:noProof/>
        </w:rPr>
        <w:t>(upravičenec) in ______________ (naziv in naslov prodajalcem), je prodajalec dolžan izvesti ____________________ (</w:t>
      </w:r>
      <w:r w:rsidR="00326823" w:rsidRPr="00326823">
        <w:rPr>
          <w:rFonts w:ascii="Tahoma" w:hAnsi="Tahoma" w:cs="Tahoma"/>
          <w:noProof/>
        </w:rPr>
        <w:t>Dobava betonskih otokov za parkirne sisteme za obdobje 48 mesecev</w:t>
      </w:r>
      <w:r w:rsidRPr="004A5C59">
        <w:rPr>
          <w:rFonts w:ascii="Tahoma" w:hAnsi="Tahoma" w:cs="Tahoma"/>
          <w:noProof/>
        </w:rPr>
        <w:t>) v ocenjeni vrednosti okvirnega sporazuma, ki na dan sklenitve znaša ______________ EUR brez DDV.</w:t>
      </w:r>
    </w:p>
    <w:p w14:paraId="520B87B3" w14:textId="77777777" w:rsidR="004A5C59" w:rsidRPr="004A5C59" w:rsidRDefault="004A5C59" w:rsidP="004A5C59">
      <w:pPr>
        <w:keepNext/>
        <w:widowControl w:val="0"/>
        <w:jc w:val="both"/>
        <w:rPr>
          <w:rFonts w:ascii="Tahoma" w:hAnsi="Tahoma" w:cs="Tahoma"/>
          <w:noProof/>
        </w:rPr>
      </w:pPr>
    </w:p>
    <w:p w14:paraId="1F61C176" w14:textId="3B4DB066" w:rsidR="004A5C59" w:rsidRPr="004A5C59" w:rsidRDefault="004A5C59" w:rsidP="004A5C59">
      <w:pPr>
        <w:keepNext/>
        <w:widowControl w:val="0"/>
        <w:jc w:val="both"/>
        <w:rPr>
          <w:rFonts w:ascii="Tahoma" w:hAnsi="Tahoma" w:cs="Tahoma"/>
          <w:noProof/>
        </w:rPr>
      </w:pPr>
      <w:r w:rsidRPr="004A5C59">
        <w:rPr>
          <w:rFonts w:ascii="Tahoma" w:hAnsi="Tahoma" w:cs="Tahoma"/>
          <w:noProof/>
        </w:rPr>
        <w:t xml:space="preserve">Kot garancijo za dobro izvedbo </w:t>
      </w:r>
      <w:r w:rsidR="001962E0" w:rsidRPr="00B513CC">
        <w:rPr>
          <w:rFonts w:ascii="Tahoma" w:hAnsi="Tahoma" w:cs="Tahoma"/>
        </w:rPr>
        <w:t xml:space="preserve">pogodbenih obveznosti </w:t>
      </w:r>
      <w:r w:rsidRPr="004A5C59">
        <w:rPr>
          <w:rFonts w:ascii="Tahoma" w:hAnsi="Tahoma" w:cs="Tahoma"/>
          <w:noProof/>
        </w:rPr>
        <w:t>mi kot prodajalec izdajamo eno podpisano in žigosano menico (bianko menico) s pooblastilom za njeno izpolnitev in unovčenje, na kateri so podpisane pooblaščene osebe za zastopanje:</w:t>
      </w:r>
    </w:p>
    <w:p w14:paraId="044780C5" w14:textId="77777777" w:rsidR="004A5C59" w:rsidRPr="004A5C59" w:rsidRDefault="004A5C59" w:rsidP="004A5C59">
      <w:pPr>
        <w:keepNext/>
        <w:widowControl w:val="0"/>
        <w:jc w:val="both"/>
        <w:rPr>
          <w:rFonts w:ascii="Tahoma" w:hAnsi="Tahoma" w:cs="Tahoma"/>
          <w:noProof/>
        </w:rPr>
      </w:pPr>
      <w:r w:rsidRPr="004A5C59">
        <w:rPr>
          <w:rFonts w:ascii="Tahoma" w:hAnsi="Tahoma" w:cs="Tahoma"/>
          <w:noProof/>
        </w:rPr>
        <w:t>__________________________________________________________________________________</w:t>
      </w:r>
    </w:p>
    <w:p w14:paraId="4623C22F" w14:textId="77777777" w:rsidR="004A5C59" w:rsidRPr="004A5C59" w:rsidRDefault="004A5C59" w:rsidP="004A5C59">
      <w:pPr>
        <w:keepNext/>
        <w:widowControl w:val="0"/>
        <w:jc w:val="both"/>
        <w:rPr>
          <w:rFonts w:ascii="Tahoma" w:hAnsi="Tahoma" w:cs="Tahoma"/>
        </w:rPr>
      </w:pPr>
      <w:r w:rsidRPr="004A5C59">
        <w:rPr>
          <w:rFonts w:ascii="Tahoma" w:hAnsi="Tahoma" w:cs="Tahoma"/>
        </w:rPr>
        <w:t>(Ime in priimek)                                  (Funkcija zastopnika)                            (Podpis)</w:t>
      </w:r>
    </w:p>
    <w:p w14:paraId="64DD5CE3" w14:textId="77777777" w:rsidR="004A5C59" w:rsidRPr="004A5C59" w:rsidRDefault="004A5C59" w:rsidP="004A5C59">
      <w:pPr>
        <w:keepNext/>
        <w:widowControl w:val="0"/>
        <w:jc w:val="both"/>
        <w:rPr>
          <w:rFonts w:ascii="Tahoma" w:hAnsi="Tahoma" w:cs="Tahoma"/>
        </w:rPr>
      </w:pPr>
    </w:p>
    <w:p w14:paraId="1B416C2D" w14:textId="4A1512DB" w:rsidR="004A5C59" w:rsidRPr="004A5C59" w:rsidRDefault="004A5C59" w:rsidP="004A5C59">
      <w:pPr>
        <w:keepNext/>
        <w:widowControl w:val="0"/>
        <w:jc w:val="both"/>
        <w:rPr>
          <w:rFonts w:ascii="Tahoma" w:hAnsi="Tahoma" w:cs="Tahoma"/>
        </w:rPr>
      </w:pPr>
      <w:r w:rsidRPr="004A5C59">
        <w:rPr>
          <w:rFonts w:ascii="Tahoma" w:hAnsi="Tahoma" w:cs="Tahoma"/>
        </w:rPr>
        <w:t xml:space="preserve">Pooblaščamo Javno podjetje Ljubljanska parkirišča in tržnice, d.o.o., Kopitarjeva ulica 2, 1000 Ljubljana, da v primeru, če mi kot </w:t>
      </w:r>
      <w:r w:rsidR="005705A4">
        <w:rPr>
          <w:rFonts w:ascii="Tahoma" w:hAnsi="Tahoma" w:cs="Tahoma"/>
        </w:rPr>
        <w:t xml:space="preserve">prodajalec </w:t>
      </w:r>
      <w:r w:rsidRPr="004A5C59">
        <w:rPr>
          <w:rFonts w:ascii="Tahoma" w:hAnsi="Tahoma" w:cs="Tahoma"/>
        </w:rPr>
        <w:t xml:space="preserve">ne bomo izpolnili </w:t>
      </w:r>
      <w:r w:rsidR="001962E0">
        <w:rPr>
          <w:rFonts w:ascii="Tahoma" w:hAnsi="Tahoma" w:cs="Tahoma"/>
        </w:rPr>
        <w:t xml:space="preserve">pogodbenih </w:t>
      </w:r>
      <w:r w:rsidRPr="004A5C59">
        <w:rPr>
          <w:rFonts w:ascii="Tahoma" w:hAnsi="Tahoma" w:cs="Tahoma"/>
          <w:noProof/>
        </w:rPr>
        <w:t xml:space="preserve">obveznosti </w:t>
      </w:r>
      <w:r w:rsidRPr="004A5C59">
        <w:rPr>
          <w:rFonts w:ascii="Tahoma" w:hAnsi="Tahoma" w:cs="Tahoma"/>
        </w:rPr>
        <w:t xml:space="preserve">v dogovorjeni kvaliteti, količini in rokih, opredeljenih v zgoraj citiranem </w:t>
      </w:r>
      <w:r w:rsidRPr="004A5C59">
        <w:rPr>
          <w:rFonts w:ascii="Tahoma" w:hAnsi="Tahoma" w:cs="Tahoma"/>
          <w:noProof/>
        </w:rPr>
        <w:t>okvirnim sporazumom</w:t>
      </w:r>
      <w:r w:rsidRPr="004A5C59">
        <w:rPr>
          <w:rFonts w:ascii="Tahoma" w:hAnsi="Tahoma" w:cs="Tahoma"/>
        </w:rPr>
        <w:t>, da:</w:t>
      </w:r>
    </w:p>
    <w:p w14:paraId="37DFA98E" w14:textId="2930C8C2" w:rsidR="004A5C59" w:rsidRPr="00B747FF" w:rsidRDefault="004A5C59" w:rsidP="00B747FF">
      <w:pPr>
        <w:keepNext/>
        <w:keepLines/>
        <w:numPr>
          <w:ilvl w:val="0"/>
          <w:numId w:val="12"/>
        </w:numPr>
        <w:tabs>
          <w:tab w:val="clear" w:pos="435"/>
          <w:tab w:val="num" w:pos="284"/>
        </w:tabs>
        <w:ind w:left="0" w:firstLine="0"/>
        <w:jc w:val="both"/>
        <w:rPr>
          <w:rFonts w:ascii="Tahoma" w:hAnsi="Tahoma" w:cs="Tahoma"/>
        </w:rPr>
      </w:pPr>
      <w:r w:rsidRPr="004A5C59">
        <w:rPr>
          <w:rFonts w:ascii="Tahoma" w:hAnsi="Tahoma" w:cs="Tahoma"/>
        </w:rPr>
        <w:t xml:space="preserve">izpolni </w:t>
      </w:r>
      <w:r w:rsidR="00CA370C" w:rsidRPr="00CA370C">
        <w:rPr>
          <w:rFonts w:ascii="Tahoma" w:hAnsi="Tahoma" w:cs="Tahoma"/>
        </w:rPr>
        <w:t>podpisano in žigosano menico (bianko menico)</w:t>
      </w:r>
      <w:r w:rsidR="00CA370C">
        <w:rPr>
          <w:rFonts w:ascii="Tahoma" w:hAnsi="Tahoma" w:cs="Tahoma"/>
        </w:rPr>
        <w:t xml:space="preserve"> </w:t>
      </w:r>
      <w:r w:rsidRPr="004A5C59">
        <w:rPr>
          <w:rFonts w:ascii="Tahoma" w:hAnsi="Tahoma" w:cs="Tahoma"/>
        </w:rPr>
        <w:t>v višini do ______________ EUR</w:t>
      </w:r>
      <w:r w:rsidR="00B747FF">
        <w:rPr>
          <w:rFonts w:ascii="Tahoma" w:hAnsi="Tahoma" w:cs="Tahoma"/>
        </w:rPr>
        <w:t xml:space="preserve"> (</w:t>
      </w:r>
      <w:r w:rsidR="00B747FF">
        <w:rPr>
          <w:rFonts w:ascii="Tahoma" w:hAnsi="Tahoma" w:cs="Tahoma"/>
          <w:b/>
        </w:rPr>
        <w:t>desetih</w:t>
      </w:r>
      <w:r w:rsidR="00B747FF" w:rsidRPr="00CF4128">
        <w:rPr>
          <w:rFonts w:ascii="Tahoma" w:hAnsi="Tahoma" w:cs="Tahoma"/>
          <w:b/>
        </w:rPr>
        <w:t xml:space="preserve"> odstotkov</w:t>
      </w:r>
      <w:r w:rsidR="00B747FF">
        <w:rPr>
          <w:rFonts w:ascii="Tahoma" w:hAnsi="Tahoma" w:cs="Tahoma"/>
          <w:b/>
        </w:rPr>
        <w:t xml:space="preserve"> (10 %</w:t>
      </w:r>
      <w:r w:rsidR="00B747FF" w:rsidRPr="00CF4128">
        <w:rPr>
          <w:rFonts w:ascii="Tahoma" w:hAnsi="Tahoma" w:cs="Tahoma"/>
          <w:b/>
        </w:rPr>
        <w:t>)</w:t>
      </w:r>
      <w:r w:rsidR="00B747FF">
        <w:rPr>
          <w:rFonts w:ascii="Tahoma" w:hAnsi="Tahoma" w:cs="Tahoma"/>
          <w:b/>
        </w:rPr>
        <w:t xml:space="preserve"> </w:t>
      </w:r>
      <w:r w:rsidR="006E38A0">
        <w:rPr>
          <w:rFonts w:ascii="Tahoma" w:hAnsi="Tahoma" w:cs="Tahoma"/>
          <w:b/>
        </w:rPr>
        <w:t xml:space="preserve">skupne </w:t>
      </w:r>
      <w:r w:rsidR="00B747FF">
        <w:rPr>
          <w:rFonts w:ascii="Tahoma" w:hAnsi="Tahoma" w:cs="Tahoma"/>
          <w:b/>
        </w:rPr>
        <w:t>končne ponudbene</w:t>
      </w:r>
      <w:r w:rsidR="00B747FF" w:rsidRPr="00CF4128">
        <w:rPr>
          <w:rFonts w:ascii="Tahoma" w:hAnsi="Tahoma" w:cs="Tahoma"/>
          <w:b/>
        </w:rPr>
        <w:t xml:space="preserve"> vrednosti brez DDV</w:t>
      </w:r>
      <w:r w:rsidR="00B747FF">
        <w:rPr>
          <w:rFonts w:ascii="Tahoma" w:hAnsi="Tahoma" w:cs="Tahoma"/>
          <w:b/>
        </w:rPr>
        <w:t>),</w:t>
      </w:r>
    </w:p>
    <w:p w14:paraId="1A7870B3" w14:textId="77777777" w:rsidR="004A5C59" w:rsidRPr="004A5C59" w:rsidRDefault="004A5C59" w:rsidP="004A5C59">
      <w:pPr>
        <w:keepNext/>
        <w:widowControl w:val="0"/>
        <w:numPr>
          <w:ilvl w:val="0"/>
          <w:numId w:val="12"/>
        </w:numPr>
        <w:jc w:val="both"/>
        <w:rPr>
          <w:rFonts w:ascii="Tahoma" w:hAnsi="Tahoma" w:cs="Tahoma"/>
        </w:rPr>
      </w:pPr>
      <w:r w:rsidRPr="004A5C59">
        <w:rPr>
          <w:rFonts w:ascii="Tahoma" w:hAnsi="Tahoma" w:cs="Tahoma"/>
        </w:rPr>
        <w:t>da izpolni vse druge sestavne dele menic, ki niso izpolnjeni,</w:t>
      </w:r>
    </w:p>
    <w:p w14:paraId="19883AC7" w14:textId="77777777" w:rsidR="004A5C59" w:rsidRPr="004A5C59" w:rsidRDefault="004A5C59" w:rsidP="004A5C59">
      <w:pPr>
        <w:keepNext/>
        <w:widowControl w:val="0"/>
        <w:numPr>
          <w:ilvl w:val="0"/>
          <w:numId w:val="12"/>
        </w:numPr>
        <w:jc w:val="both"/>
        <w:rPr>
          <w:rFonts w:ascii="Tahoma" w:hAnsi="Tahoma" w:cs="Tahoma"/>
        </w:rPr>
      </w:pPr>
      <w:r w:rsidRPr="004A5C59">
        <w:rPr>
          <w:rFonts w:ascii="Tahoma" w:hAnsi="Tahoma" w:cs="Tahoma"/>
        </w:rPr>
        <w:t>da po potrebi zapiše na menici tudi katerokoli menično klavzulo, ki sicer ni bistvena menična sestavina.</w:t>
      </w:r>
    </w:p>
    <w:p w14:paraId="1A439D2B" w14:textId="77777777" w:rsidR="004A5C59" w:rsidRPr="004A5C59" w:rsidRDefault="004A5C59" w:rsidP="004A5C59">
      <w:pPr>
        <w:keepNext/>
        <w:widowControl w:val="0"/>
        <w:tabs>
          <w:tab w:val="left" w:pos="4253"/>
        </w:tabs>
        <w:jc w:val="both"/>
        <w:rPr>
          <w:rFonts w:ascii="Tahoma" w:hAnsi="Tahoma" w:cs="Tahoma"/>
        </w:rPr>
      </w:pPr>
    </w:p>
    <w:p w14:paraId="2EF128EE" w14:textId="77777777" w:rsidR="004A5C59" w:rsidRPr="004A5C59" w:rsidRDefault="004A5C59" w:rsidP="004A5C59">
      <w:pPr>
        <w:keepNext/>
        <w:widowControl w:val="0"/>
        <w:tabs>
          <w:tab w:val="left" w:pos="4253"/>
        </w:tabs>
        <w:jc w:val="both"/>
        <w:rPr>
          <w:rFonts w:ascii="Tahoma" w:hAnsi="Tahoma" w:cs="Tahoma"/>
        </w:rPr>
      </w:pPr>
      <w:r w:rsidRPr="004A5C59">
        <w:rPr>
          <w:rFonts w:ascii="Tahoma" w:hAnsi="Tahoma" w:cs="Tahoma"/>
        </w:rPr>
        <w:t>V primeru spremembe upnika predmetnih terjatev, veljajo določbe tega pooblastila tudi v korist novih upnikov.</w:t>
      </w:r>
    </w:p>
    <w:p w14:paraId="74BBEFAD" w14:textId="77777777" w:rsidR="004A5C59" w:rsidRPr="004A5C59" w:rsidRDefault="004A5C59" w:rsidP="004A5C59">
      <w:pPr>
        <w:keepNext/>
        <w:widowControl w:val="0"/>
        <w:tabs>
          <w:tab w:val="left" w:pos="4253"/>
        </w:tabs>
        <w:jc w:val="both"/>
        <w:rPr>
          <w:rFonts w:ascii="Tahoma" w:hAnsi="Tahoma" w:cs="Tahoma"/>
        </w:rPr>
      </w:pPr>
    </w:p>
    <w:p w14:paraId="68E6A90B" w14:textId="77777777" w:rsidR="004A5C59" w:rsidRPr="004A5C59" w:rsidRDefault="004A5C59" w:rsidP="004A5C59">
      <w:pPr>
        <w:keepNext/>
        <w:widowControl w:val="0"/>
        <w:tabs>
          <w:tab w:val="left" w:pos="4253"/>
        </w:tabs>
        <w:jc w:val="both"/>
        <w:rPr>
          <w:rFonts w:ascii="Tahoma" w:hAnsi="Tahoma" w:cs="Tahoma"/>
        </w:rPr>
      </w:pPr>
      <w:r w:rsidRPr="004A5C59">
        <w:rPr>
          <w:rFonts w:ascii="Tahoma" w:hAnsi="Tahoma" w:cs="Tahoma"/>
        </w:rPr>
        <w:t>Pooblaščamo Javno podjetje Ljubljanska parkirišča in tržnice, d.o.o., da menico po potrebi domicilira pri katerikoli banki, pri kateri imamo odprt račun.</w:t>
      </w:r>
    </w:p>
    <w:p w14:paraId="73F00C18" w14:textId="77777777" w:rsidR="004A5C59" w:rsidRPr="004A5C59" w:rsidRDefault="004A5C59" w:rsidP="004A5C59">
      <w:pPr>
        <w:keepNext/>
        <w:widowControl w:val="0"/>
        <w:tabs>
          <w:tab w:val="left" w:pos="4253"/>
        </w:tabs>
        <w:jc w:val="both"/>
        <w:rPr>
          <w:rFonts w:ascii="Tahoma" w:hAnsi="Tahoma" w:cs="Tahoma"/>
        </w:rPr>
      </w:pPr>
    </w:p>
    <w:p w14:paraId="5B0CF3A5" w14:textId="77777777" w:rsidR="004A5C59" w:rsidRPr="004A5C59" w:rsidRDefault="004A5C59" w:rsidP="004A5C59">
      <w:pPr>
        <w:keepNext/>
        <w:widowControl w:val="0"/>
        <w:jc w:val="both"/>
        <w:rPr>
          <w:rFonts w:ascii="Tahoma" w:hAnsi="Tahoma" w:cs="Tahoma"/>
        </w:rPr>
      </w:pPr>
      <w:r w:rsidRPr="004A5C59">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1AEBF5C2" w14:textId="77777777" w:rsidR="004A5C59" w:rsidRPr="004A5C59" w:rsidRDefault="004A5C59" w:rsidP="004A5C59">
      <w:pPr>
        <w:keepNext/>
        <w:keepLines/>
        <w:jc w:val="both"/>
        <w:rPr>
          <w:rFonts w:ascii="Tahoma" w:hAnsi="Tahoma" w:cs="Tahoma"/>
        </w:rPr>
      </w:pPr>
      <w:r w:rsidRPr="004A5C59">
        <w:rPr>
          <w:rFonts w:ascii="Tahoma" w:hAnsi="Tahoma" w:cs="Tahoma"/>
        </w:rPr>
        <w:t xml:space="preserve">Pooblaščamo tudi katerokoli banko, pri kateri bi imeli odprt račun, da v breme našega transakcijskega računa unovči predloženo menico.  </w:t>
      </w:r>
    </w:p>
    <w:p w14:paraId="693FCDC5" w14:textId="77777777" w:rsidR="004A5C59" w:rsidRPr="004A5C59" w:rsidRDefault="004A5C59" w:rsidP="004A5C59">
      <w:pPr>
        <w:keepNext/>
        <w:keepLines/>
        <w:jc w:val="both"/>
        <w:outlineLvl w:val="0"/>
        <w:rPr>
          <w:rFonts w:ascii="Tahoma" w:hAnsi="Tahoma" w:cs="Tahoma"/>
        </w:rPr>
      </w:pPr>
    </w:p>
    <w:p w14:paraId="4FC5E48B" w14:textId="77777777" w:rsidR="004A5C59" w:rsidRPr="004A5C59" w:rsidRDefault="004A5C59" w:rsidP="004A5C59">
      <w:pPr>
        <w:keepNext/>
        <w:keepLines/>
        <w:jc w:val="both"/>
        <w:outlineLvl w:val="0"/>
        <w:rPr>
          <w:rFonts w:ascii="Tahoma" w:hAnsi="Tahoma" w:cs="Tahoma"/>
        </w:rPr>
      </w:pPr>
      <w:r w:rsidRPr="004A5C59">
        <w:rPr>
          <w:rFonts w:ascii="Tahoma" w:hAnsi="Tahoma" w:cs="Tahoma"/>
        </w:rPr>
        <w:t xml:space="preserve">S podpisom tega pooblastila soglašamo, da </w:t>
      </w:r>
      <w:r w:rsidRPr="004A5C59">
        <w:rPr>
          <w:rFonts w:ascii="Tahoma" w:eastAsia="Calibri" w:hAnsi="Tahoma" w:cs="Tahoma"/>
          <w:lang w:eastAsia="en-US"/>
        </w:rPr>
        <w:t>upravičenec</w:t>
      </w:r>
      <w:r w:rsidRPr="004A5C59">
        <w:rPr>
          <w:rFonts w:ascii="Tahoma" w:hAnsi="Tahoma" w:cs="Tahoma"/>
        </w:rPr>
        <w:t xml:space="preserve"> opravi poizvedbe o številkah transakcijskih računov pri katerikoli banki, finančni organizaciji ali upravljavcu baz podatkov o računih. </w:t>
      </w:r>
    </w:p>
    <w:p w14:paraId="75DD8A80" w14:textId="77777777" w:rsidR="004A5C59" w:rsidRPr="004A5C59" w:rsidRDefault="004A5C59" w:rsidP="004A5C59">
      <w:pPr>
        <w:keepNext/>
        <w:keepLines/>
        <w:jc w:val="both"/>
        <w:outlineLvl w:val="0"/>
        <w:rPr>
          <w:rFonts w:ascii="Tahoma" w:hAnsi="Tahoma" w:cs="Tahoma"/>
        </w:rPr>
      </w:pPr>
    </w:p>
    <w:p w14:paraId="4F1740D1" w14:textId="77777777" w:rsidR="004A5C59" w:rsidRPr="004A5C59" w:rsidRDefault="004A5C59" w:rsidP="004A5C59">
      <w:pPr>
        <w:keepNext/>
        <w:keepLines/>
        <w:jc w:val="both"/>
        <w:outlineLvl w:val="0"/>
        <w:rPr>
          <w:rFonts w:ascii="Tahoma" w:hAnsi="Tahoma" w:cs="Tahoma"/>
        </w:rPr>
      </w:pPr>
      <w:r w:rsidRPr="004A5C59">
        <w:rPr>
          <w:rFonts w:ascii="Tahoma" w:hAnsi="Tahoma" w:cs="Tahoma"/>
        </w:rPr>
        <w:t>Zavezujemo se, da tega pooblastila ne bomo preklicali.</w:t>
      </w:r>
    </w:p>
    <w:p w14:paraId="4A1E768E" w14:textId="77777777" w:rsidR="004A5C59" w:rsidRPr="004A5C59" w:rsidRDefault="004A5C59" w:rsidP="004A5C59">
      <w:pPr>
        <w:keepNext/>
        <w:keepLines/>
        <w:jc w:val="both"/>
        <w:outlineLvl w:val="0"/>
        <w:rPr>
          <w:rFonts w:ascii="Tahoma" w:hAnsi="Tahoma" w:cs="Tahoma"/>
          <w:sz w:val="18"/>
        </w:rPr>
      </w:pPr>
    </w:p>
    <w:p w14:paraId="0DB6FD41" w14:textId="77777777" w:rsidR="004A5C59" w:rsidRPr="004A5C59" w:rsidRDefault="004A5C59" w:rsidP="004A5C59">
      <w:pPr>
        <w:keepNext/>
        <w:keepLines/>
        <w:jc w:val="both"/>
        <w:outlineLvl w:val="0"/>
        <w:rPr>
          <w:rFonts w:ascii="Tahoma" w:hAnsi="Tahoma" w:cs="Tahoma"/>
          <w:sz w:val="14"/>
        </w:rPr>
      </w:pPr>
    </w:p>
    <w:p w14:paraId="401E6E05" w14:textId="77777777" w:rsidR="004A5C59" w:rsidRPr="004A5C59" w:rsidRDefault="004A5C59" w:rsidP="004A5C59">
      <w:pPr>
        <w:keepNext/>
        <w:keepLines/>
        <w:jc w:val="both"/>
        <w:outlineLvl w:val="0"/>
        <w:rPr>
          <w:rFonts w:ascii="Tahoma" w:hAnsi="Tahoma" w:cs="Tahoma"/>
          <w:u w:val="single"/>
        </w:rPr>
      </w:pPr>
      <w:r w:rsidRPr="004A5C59">
        <w:rPr>
          <w:rFonts w:ascii="Tahoma" w:hAnsi="Tahoma" w:cs="Tahoma"/>
        </w:rPr>
        <w:t>Kraj, datum</w:t>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rPr>
        <w:tab/>
        <w:t>Žig</w:t>
      </w:r>
      <w:r w:rsidRPr="004A5C59">
        <w:rPr>
          <w:rFonts w:ascii="Tahoma" w:hAnsi="Tahoma" w:cs="Tahoma"/>
        </w:rPr>
        <w:tab/>
      </w:r>
      <w:r w:rsidRPr="004A5C59">
        <w:rPr>
          <w:rFonts w:ascii="Tahoma" w:hAnsi="Tahoma" w:cs="Tahoma"/>
        </w:rPr>
        <w:tab/>
      </w:r>
      <w:r w:rsidRPr="004A5C59">
        <w:rPr>
          <w:rFonts w:ascii="Tahoma" w:hAnsi="Tahoma" w:cs="Tahoma"/>
        </w:rPr>
        <w:tab/>
      </w:r>
      <w:r w:rsidRPr="004A5C59">
        <w:rPr>
          <w:rFonts w:ascii="Tahoma" w:hAnsi="Tahoma" w:cs="Tahoma"/>
          <w:u w:val="single"/>
        </w:rPr>
        <w:t xml:space="preserve">Izdajatelj menice: </w:t>
      </w:r>
    </w:p>
    <w:p w14:paraId="6A6F93A0" w14:textId="77777777" w:rsidR="004A5C59" w:rsidRPr="004A5C59" w:rsidRDefault="004A5C59" w:rsidP="004A5C59">
      <w:pPr>
        <w:keepNext/>
        <w:keepLines/>
        <w:jc w:val="both"/>
        <w:outlineLvl w:val="0"/>
        <w:rPr>
          <w:rFonts w:ascii="Tahoma" w:hAnsi="Tahoma" w:cs="Tahoma"/>
          <w:sz w:val="14"/>
        </w:rPr>
      </w:pPr>
    </w:p>
    <w:p w14:paraId="557F4AD9" w14:textId="77777777" w:rsidR="004A5C59" w:rsidRPr="004A5C59" w:rsidRDefault="004A5C59" w:rsidP="004A5C59">
      <w:pPr>
        <w:keepNext/>
        <w:keepLines/>
        <w:rPr>
          <w:rFonts w:ascii="Tahoma" w:hAnsi="Tahoma" w:cs="Tahoma"/>
          <w:i/>
          <w:sz w:val="18"/>
        </w:rPr>
      </w:pPr>
      <w:r w:rsidRPr="004A5C59">
        <w:rPr>
          <w:rFonts w:ascii="Tahoma" w:hAnsi="Tahoma" w:cs="Tahoma"/>
          <w:i/>
          <w:sz w:val="18"/>
        </w:rPr>
        <w:t>Priloga: 1 (ena) podpisana in žigosana menica (bianko menica)</w:t>
      </w:r>
    </w:p>
    <w:p w14:paraId="0F674BFD" w14:textId="77777777" w:rsidR="004A5C59" w:rsidRPr="004A5C59" w:rsidRDefault="004A5C59" w:rsidP="004A5C59">
      <w:pPr>
        <w:rPr>
          <w:rFonts w:ascii="Tahoma" w:hAnsi="Tahoma" w:cs="Tahoma"/>
          <w:i/>
          <w:sz w:val="18"/>
        </w:rPr>
      </w:pPr>
    </w:p>
    <w:p w14:paraId="23EE5098" w14:textId="77777777" w:rsidR="002F6B4F" w:rsidRDefault="002F6B4F" w:rsidP="005D0B1A">
      <w:pPr>
        <w:keepNext/>
        <w:keepLines/>
        <w:jc w:val="both"/>
        <w:rPr>
          <w:rFonts w:ascii="Tahoma" w:hAnsi="Tahoma" w:cs="Tahoma"/>
          <w:u w:val="single"/>
        </w:rPr>
      </w:pPr>
    </w:p>
    <w:sectPr w:rsidR="002F6B4F" w:rsidSect="004A5C59">
      <w:footerReference w:type="default" r:id="rId18"/>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A9E1D" w14:textId="77777777" w:rsidR="005F6BA4" w:rsidRDefault="005F6BA4">
      <w:r>
        <w:separator/>
      </w:r>
    </w:p>
  </w:endnote>
  <w:endnote w:type="continuationSeparator" w:id="0">
    <w:p w14:paraId="366A2E5C" w14:textId="77777777" w:rsidR="005F6BA4" w:rsidRDefault="005F6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1"/>
    <w:family w:val="auto"/>
    <w:pitch w:val="default"/>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E6F37" w14:textId="77777777" w:rsidR="00AF1DA3" w:rsidRPr="007653AE" w:rsidRDefault="00AF1DA3" w:rsidP="002303FA">
    <w:pPr>
      <w:pStyle w:val="Noga"/>
      <w:tabs>
        <w:tab w:val="clear" w:pos="4536"/>
        <w:tab w:val="clear" w:pos="9072"/>
      </w:tabs>
      <w:ind w:right="-1276"/>
      <w:jc w:val="right"/>
      <w:rPr>
        <w:sz w:val="16"/>
        <w:szCs w:val="16"/>
      </w:rPr>
    </w:pPr>
    <w:r>
      <w:rPr>
        <w:noProof/>
      </w:rPr>
      <w:t xml:space="preserve">  </w:t>
    </w:r>
    <w:r>
      <w:t xml:space="preserve">                                                                    </w:t>
    </w:r>
    <w:r w:rsidRPr="005332C6">
      <w:rPr>
        <w:noProof/>
        <w:sz w:val="16"/>
        <w:szCs w:val="16"/>
      </w:rPr>
      <w:drawing>
        <wp:inline distT="0" distB="0" distL="0" distR="0" wp14:anchorId="196A42D0" wp14:editId="1C91F19E">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4028" w14:textId="77777777" w:rsidR="00AF1DA3" w:rsidRDefault="00AF1DA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7FAD4" w14:textId="77777777" w:rsidR="00AF1DA3" w:rsidRDefault="00AF1DA3" w:rsidP="00C27A1B">
    <w:pPr>
      <w:pStyle w:val="Noga"/>
      <w:tabs>
        <w:tab w:val="left" w:pos="4353"/>
      </w:tabs>
      <w:ind w:right="-1276"/>
    </w:pPr>
    <w:r>
      <w:tab/>
    </w:r>
    <w:r>
      <w:rPr>
        <w:noProof/>
      </w:rPr>
      <w:drawing>
        <wp:inline distT="0" distB="0" distL="0" distR="0" wp14:anchorId="076011DE" wp14:editId="0B9A1AD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80E9352" w14:textId="77777777" w:rsidR="00AF1DA3" w:rsidRPr="00B1262D" w:rsidRDefault="00AF1DA3" w:rsidP="002303FA">
    <w:pPr>
      <w:pStyle w:val="Noga"/>
      <w:tabs>
        <w:tab w:val="clear" w:pos="4536"/>
        <w:tab w:val="clear" w:pos="9072"/>
      </w:tabs>
      <w:ind w:right="-2"/>
      <w:jc w:val="right"/>
      <w:rPr>
        <w:sz w:val="16"/>
        <w:szCs w:val="16"/>
      </w:rPr>
    </w:pPr>
  </w:p>
  <w:p w14:paraId="623697BD" w14:textId="0A0F5AFB" w:rsidR="00AF1DA3" w:rsidRDefault="00AF1DA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04DA8">
      <w:rPr>
        <w:noProof/>
        <w:sz w:val="16"/>
        <w:szCs w:val="16"/>
      </w:rPr>
      <w:t>52</w:t>
    </w:r>
    <w:r w:rsidRPr="00394716">
      <w:rPr>
        <w:sz w:val="16"/>
        <w:szCs w:val="16"/>
      </w:rPr>
      <w:fldChar w:fldCharType="end"/>
    </w:r>
  </w:p>
  <w:p w14:paraId="63681DAD" w14:textId="77777777" w:rsidR="00AF1DA3" w:rsidRPr="007653AE" w:rsidRDefault="00AF1DA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A58E8" w14:textId="77777777" w:rsidR="005F6BA4" w:rsidRDefault="005F6BA4">
      <w:r>
        <w:separator/>
      </w:r>
    </w:p>
  </w:footnote>
  <w:footnote w:type="continuationSeparator" w:id="0">
    <w:p w14:paraId="24494BF5" w14:textId="77777777" w:rsidR="005F6BA4" w:rsidRDefault="005F6BA4">
      <w:r>
        <w:continuationSeparator/>
      </w:r>
    </w:p>
  </w:footnote>
  <w:footnote w:id="1">
    <w:p w14:paraId="32054004" w14:textId="77777777" w:rsidR="00AF1DA3" w:rsidRDefault="00AF1DA3"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6F4F" w14:textId="369C60CD" w:rsidR="00AF1DA3" w:rsidRDefault="004A5C59" w:rsidP="004A5C59">
    <w:pPr>
      <w:pStyle w:val="Glava"/>
      <w:jc w:val="center"/>
    </w:pPr>
    <w:r>
      <w:rPr>
        <w:noProof/>
      </w:rPr>
      <w:drawing>
        <wp:inline distT="0" distB="0" distL="0" distR="0" wp14:anchorId="62F6D30B" wp14:editId="320B3BD1">
          <wp:extent cx="831215" cy="615315"/>
          <wp:effectExtent l="0" t="0" r="0" b="0"/>
          <wp:docPr id="251" name="Slika 25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1410C74" w14:textId="77777777" w:rsidR="00AF1DA3" w:rsidRPr="009670F5" w:rsidRDefault="00AF1DA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ADA2" w14:textId="0A5E6205" w:rsidR="00AF1DA3" w:rsidRDefault="00C6075D" w:rsidP="00C6075D">
    <w:pPr>
      <w:pStyle w:val="Glava"/>
      <w:tabs>
        <w:tab w:val="clear" w:pos="4536"/>
        <w:tab w:val="clear" w:pos="9072"/>
      </w:tabs>
      <w:spacing w:after="120"/>
      <w:jc w:val="right"/>
    </w:pPr>
    <w:r>
      <w:rPr>
        <w:noProof/>
      </w:rPr>
      <w:drawing>
        <wp:inline distT="0" distB="0" distL="0" distR="0" wp14:anchorId="2FB39D59" wp14:editId="18A83248">
          <wp:extent cx="3438525" cy="1823085"/>
          <wp:effectExtent l="0" t="0" r="9525" b="5715"/>
          <wp:docPr id="284" name="Slika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363D31A" w14:textId="77777777" w:rsidR="00AF1DA3" w:rsidRDefault="00AF1DA3" w:rsidP="009670F5">
    <w:pPr>
      <w:pStyle w:val="Glava"/>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4265F64"/>
    <w:multiLevelType w:val="hybridMultilevel"/>
    <w:tmpl w:val="23A60EC2"/>
    <w:lvl w:ilvl="0" w:tplc="10EC7648">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0" w15:restartNumberingAfterBreak="0">
    <w:nsid w:val="06505B12"/>
    <w:multiLevelType w:val="hybridMultilevel"/>
    <w:tmpl w:val="2E0A8062"/>
    <w:lvl w:ilvl="0" w:tplc="B816C960">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3E1434F"/>
    <w:multiLevelType w:val="multilevel"/>
    <w:tmpl w:val="DE9456D6"/>
    <w:lvl w:ilvl="0">
      <w:start w:val="2"/>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F801AD8"/>
    <w:multiLevelType w:val="singleLevel"/>
    <w:tmpl w:val="0424000F"/>
    <w:lvl w:ilvl="0">
      <w:start w:val="1"/>
      <w:numFmt w:val="decimal"/>
      <w:lvlText w:val="%1."/>
      <w:lvlJc w:val="left"/>
      <w:pPr>
        <w:ind w:left="720" w:hanging="360"/>
      </w:pPr>
    </w:lvl>
  </w:abstractNum>
  <w:abstractNum w:abstractNumId="31" w15:restartNumberingAfterBreak="0">
    <w:nsid w:val="53C50089"/>
    <w:multiLevelType w:val="hybridMultilevel"/>
    <w:tmpl w:val="BAAE2AE6"/>
    <w:lvl w:ilvl="0" w:tplc="34AE77CA">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7BB682E"/>
    <w:multiLevelType w:val="hybridMultilevel"/>
    <w:tmpl w:val="E954C2AC"/>
    <w:lvl w:ilvl="0" w:tplc="28A22556">
      <w:start w:val="10"/>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C363CF6"/>
    <w:multiLevelType w:val="multilevel"/>
    <w:tmpl w:val="D150A77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CE62E9A"/>
    <w:multiLevelType w:val="hybridMultilevel"/>
    <w:tmpl w:val="06FC5C4C"/>
    <w:lvl w:ilvl="0" w:tplc="4C9455F2">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0ED2ABA"/>
    <w:multiLevelType w:val="multilevel"/>
    <w:tmpl w:val="0206E4E8"/>
    <w:lvl w:ilvl="0">
      <w:start w:val="1"/>
      <w:numFmt w:val="decimal"/>
      <w:lvlText w:val="%1."/>
      <w:lvlJc w:val="left"/>
      <w:pPr>
        <w:ind w:left="360" w:hanging="360"/>
      </w:pPr>
      <w:rPr>
        <w:rFonts w:hint="default"/>
        <w:sz w:val="2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655830C2"/>
    <w:multiLevelType w:val="hybridMultilevel"/>
    <w:tmpl w:val="6546BADA"/>
    <w:lvl w:ilvl="0" w:tplc="EA28B85A">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48C61BA"/>
    <w:multiLevelType w:val="multilevel"/>
    <w:tmpl w:val="B81CBF2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4B10B46"/>
    <w:multiLevelType w:val="hybridMultilevel"/>
    <w:tmpl w:val="CA84C0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27"/>
  </w:num>
  <w:num w:numId="4">
    <w:abstractNumId w:val="42"/>
  </w:num>
  <w:num w:numId="5">
    <w:abstractNumId w:val="24"/>
  </w:num>
  <w:num w:numId="6">
    <w:abstractNumId w:val="25"/>
  </w:num>
  <w:num w:numId="7">
    <w:abstractNumId w:val="23"/>
  </w:num>
  <w:num w:numId="8">
    <w:abstractNumId w:val="45"/>
  </w:num>
  <w:num w:numId="9">
    <w:abstractNumId w:val="17"/>
  </w:num>
  <w:num w:numId="10">
    <w:abstractNumId w:val="34"/>
  </w:num>
  <w:num w:numId="11">
    <w:abstractNumId w:val="11"/>
  </w:num>
  <w:num w:numId="12">
    <w:abstractNumId w:val="41"/>
  </w:num>
  <w:num w:numId="13">
    <w:abstractNumId w:val="19"/>
  </w:num>
  <w:num w:numId="14">
    <w:abstractNumId w:val="39"/>
  </w:num>
  <w:num w:numId="15">
    <w:abstractNumId w:val="44"/>
  </w:num>
  <w:num w:numId="16">
    <w:abstractNumId w:val="22"/>
  </w:num>
  <w:num w:numId="17">
    <w:abstractNumId w:val="28"/>
  </w:num>
  <w:num w:numId="18">
    <w:abstractNumId w:val="21"/>
  </w:num>
  <w:num w:numId="19">
    <w:abstractNumId w:val="16"/>
  </w:num>
  <w:num w:numId="20">
    <w:abstractNumId w:val="13"/>
  </w:num>
  <w:num w:numId="21">
    <w:abstractNumId w:val="12"/>
  </w:num>
  <w:num w:numId="22">
    <w:abstractNumId w:val="31"/>
  </w:num>
  <w:num w:numId="23">
    <w:abstractNumId w:val="30"/>
  </w:num>
  <w:num w:numId="24">
    <w:abstractNumId w:val="15"/>
  </w:num>
  <w:num w:numId="25">
    <w:abstractNumId w:val="43"/>
  </w:num>
  <w:num w:numId="26">
    <w:abstractNumId w:val="36"/>
  </w:num>
  <w:num w:numId="27">
    <w:abstractNumId w:val="10"/>
  </w:num>
  <w:num w:numId="28">
    <w:abstractNumId w:val="37"/>
  </w:num>
  <w:num w:numId="29">
    <w:abstractNumId w:val="26"/>
  </w:num>
  <w:num w:numId="30">
    <w:abstractNumId w:val="9"/>
  </w:num>
  <w:num w:numId="31">
    <w:abstractNumId w:val="2"/>
  </w:num>
  <w:num w:numId="32">
    <w:abstractNumId w:val="20"/>
  </w:num>
  <w:num w:numId="33">
    <w:abstractNumId w:val="29"/>
  </w:num>
  <w:num w:numId="34">
    <w:abstractNumId w:val="38"/>
  </w:num>
  <w:num w:numId="35">
    <w:abstractNumId w:val="40"/>
  </w:num>
  <w:num w:numId="36">
    <w:abstractNumId w:val="33"/>
  </w:num>
  <w:num w:numId="37">
    <w:abstractNumId w:val="32"/>
  </w:num>
  <w:num w:numId="38">
    <w:abstractNumId w:val="8"/>
  </w:num>
  <w:num w:numId="39">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17D0"/>
    <w:rsid w:val="00001A3E"/>
    <w:rsid w:val="00001D78"/>
    <w:rsid w:val="0000206B"/>
    <w:rsid w:val="000028BA"/>
    <w:rsid w:val="000034DE"/>
    <w:rsid w:val="000038E7"/>
    <w:rsid w:val="00003A2B"/>
    <w:rsid w:val="00003CB9"/>
    <w:rsid w:val="00003E1B"/>
    <w:rsid w:val="000042FF"/>
    <w:rsid w:val="000043F8"/>
    <w:rsid w:val="000049DE"/>
    <w:rsid w:val="00004F3C"/>
    <w:rsid w:val="0000520C"/>
    <w:rsid w:val="00005BE7"/>
    <w:rsid w:val="0000613B"/>
    <w:rsid w:val="000063E6"/>
    <w:rsid w:val="00006EC6"/>
    <w:rsid w:val="000074B6"/>
    <w:rsid w:val="000075AC"/>
    <w:rsid w:val="00007700"/>
    <w:rsid w:val="00010B22"/>
    <w:rsid w:val="00010FE1"/>
    <w:rsid w:val="00011089"/>
    <w:rsid w:val="000112A0"/>
    <w:rsid w:val="0001164A"/>
    <w:rsid w:val="00011993"/>
    <w:rsid w:val="00011B83"/>
    <w:rsid w:val="000123DE"/>
    <w:rsid w:val="00012CF7"/>
    <w:rsid w:val="00012CF8"/>
    <w:rsid w:val="000132DD"/>
    <w:rsid w:val="0001445A"/>
    <w:rsid w:val="000145A5"/>
    <w:rsid w:val="0001484A"/>
    <w:rsid w:val="00014A6F"/>
    <w:rsid w:val="0001580C"/>
    <w:rsid w:val="000158EC"/>
    <w:rsid w:val="00015D3D"/>
    <w:rsid w:val="00015D6E"/>
    <w:rsid w:val="0001627C"/>
    <w:rsid w:val="0001657E"/>
    <w:rsid w:val="00016B16"/>
    <w:rsid w:val="00016B2B"/>
    <w:rsid w:val="00016C1F"/>
    <w:rsid w:val="00016D22"/>
    <w:rsid w:val="0002040F"/>
    <w:rsid w:val="0002142C"/>
    <w:rsid w:val="000218D1"/>
    <w:rsid w:val="00021C39"/>
    <w:rsid w:val="00022618"/>
    <w:rsid w:val="0002284B"/>
    <w:rsid w:val="000228BA"/>
    <w:rsid w:val="00022F38"/>
    <w:rsid w:val="00023203"/>
    <w:rsid w:val="00023E59"/>
    <w:rsid w:val="00024685"/>
    <w:rsid w:val="00024703"/>
    <w:rsid w:val="00024BED"/>
    <w:rsid w:val="00024FEF"/>
    <w:rsid w:val="00025064"/>
    <w:rsid w:val="00025B4F"/>
    <w:rsid w:val="00025E55"/>
    <w:rsid w:val="00026206"/>
    <w:rsid w:val="00026931"/>
    <w:rsid w:val="00026CAA"/>
    <w:rsid w:val="000300B7"/>
    <w:rsid w:val="00030617"/>
    <w:rsid w:val="00030C00"/>
    <w:rsid w:val="00030F1C"/>
    <w:rsid w:val="00031DDA"/>
    <w:rsid w:val="0003244D"/>
    <w:rsid w:val="000325BE"/>
    <w:rsid w:val="00032754"/>
    <w:rsid w:val="00032CA0"/>
    <w:rsid w:val="00033527"/>
    <w:rsid w:val="00033D14"/>
    <w:rsid w:val="00034339"/>
    <w:rsid w:val="00034B25"/>
    <w:rsid w:val="00036206"/>
    <w:rsid w:val="00037AB0"/>
    <w:rsid w:val="000404C9"/>
    <w:rsid w:val="000414D7"/>
    <w:rsid w:val="00041B3E"/>
    <w:rsid w:val="00041F1A"/>
    <w:rsid w:val="00042660"/>
    <w:rsid w:val="00044CEB"/>
    <w:rsid w:val="00045178"/>
    <w:rsid w:val="00045312"/>
    <w:rsid w:val="0004599E"/>
    <w:rsid w:val="00045E2C"/>
    <w:rsid w:val="0004632D"/>
    <w:rsid w:val="000478FE"/>
    <w:rsid w:val="00047A4C"/>
    <w:rsid w:val="00050525"/>
    <w:rsid w:val="00050762"/>
    <w:rsid w:val="000514D8"/>
    <w:rsid w:val="00051E9C"/>
    <w:rsid w:val="00052493"/>
    <w:rsid w:val="0005290E"/>
    <w:rsid w:val="00052EFD"/>
    <w:rsid w:val="000538C0"/>
    <w:rsid w:val="00053CC2"/>
    <w:rsid w:val="00053CFA"/>
    <w:rsid w:val="00053F92"/>
    <w:rsid w:val="000549B9"/>
    <w:rsid w:val="000560F5"/>
    <w:rsid w:val="000569BD"/>
    <w:rsid w:val="00056D91"/>
    <w:rsid w:val="00057056"/>
    <w:rsid w:val="00057309"/>
    <w:rsid w:val="000606B6"/>
    <w:rsid w:val="00060F32"/>
    <w:rsid w:val="000611F7"/>
    <w:rsid w:val="00061406"/>
    <w:rsid w:val="00062896"/>
    <w:rsid w:val="0006349C"/>
    <w:rsid w:val="00064A9B"/>
    <w:rsid w:val="00064B87"/>
    <w:rsid w:val="00065204"/>
    <w:rsid w:val="00066178"/>
    <w:rsid w:val="00066D81"/>
    <w:rsid w:val="00067254"/>
    <w:rsid w:val="00070790"/>
    <w:rsid w:val="00070A21"/>
    <w:rsid w:val="000710B3"/>
    <w:rsid w:val="00072074"/>
    <w:rsid w:val="00072391"/>
    <w:rsid w:val="00072448"/>
    <w:rsid w:val="0007251E"/>
    <w:rsid w:val="00072CCA"/>
    <w:rsid w:val="00072D23"/>
    <w:rsid w:val="00073387"/>
    <w:rsid w:val="000736D6"/>
    <w:rsid w:val="0007392D"/>
    <w:rsid w:val="00073B9B"/>
    <w:rsid w:val="00074049"/>
    <w:rsid w:val="0007485D"/>
    <w:rsid w:val="00074A90"/>
    <w:rsid w:val="0007502E"/>
    <w:rsid w:val="0007574B"/>
    <w:rsid w:val="00075B1B"/>
    <w:rsid w:val="00075BEB"/>
    <w:rsid w:val="00075CA5"/>
    <w:rsid w:val="00076239"/>
    <w:rsid w:val="00076A62"/>
    <w:rsid w:val="00076DE8"/>
    <w:rsid w:val="000772E5"/>
    <w:rsid w:val="00077417"/>
    <w:rsid w:val="00077583"/>
    <w:rsid w:val="000776F9"/>
    <w:rsid w:val="000777C3"/>
    <w:rsid w:val="000778AC"/>
    <w:rsid w:val="000779FC"/>
    <w:rsid w:val="00077C6D"/>
    <w:rsid w:val="0008070A"/>
    <w:rsid w:val="000808BD"/>
    <w:rsid w:val="00081478"/>
    <w:rsid w:val="000815B8"/>
    <w:rsid w:val="00081916"/>
    <w:rsid w:val="00081B92"/>
    <w:rsid w:val="000822AE"/>
    <w:rsid w:val="00082C29"/>
    <w:rsid w:val="00083A2B"/>
    <w:rsid w:val="00083AEA"/>
    <w:rsid w:val="00084007"/>
    <w:rsid w:val="00084199"/>
    <w:rsid w:val="0008469A"/>
    <w:rsid w:val="00085CC2"/>
    <w:rsid w:val="0008674D"/>
    <w:rsid w:val="00086971"/>
    <w:rsid w:val="00087859"/>
    <w:rsid w:val="00087D1D"/>
    <w:rsid w:val="00087DAE"/>
    <w:rsid w:val="00090476"/>
    <w:rsid w:val="0009082D"/>
    <w:rsid w:val="00091065"/>
    <w:rsid w:val="00091C34"/>
    <w:rsid w:val="000920DA"/>
    <w:rsid w:val="00092CB7"/>
    <w:rsid w:val="000936EE"/>
    <w:rsid w:val="00094688"/>
    <w:rsid w:val="0009474A"/>
    <w:rsid w:val="00095D93"/>
    <w:rsid w:val="0009631F"/>
    <w:rsid w:val="00096374"/>
    <w:rsid w:val="00096C88"/>
    <w:rsid w:val="000972BC"/>
    <w:rsid w:val="00097F8C"/>
    <w:rsid w:val="000A0069"/>
    <w:rsid w:val="000A0388"/>
    <w:rsid w:val="000A076D"/>
    <w:rsid w:val="000A0D17"/>
    <w:rsid w:val="000A104F"/>
    <w:rsid w:val="000A159C"/>
    <w:rsid w:val="000A18DF"/>
    <w:rsid w:val="000A1EC6"/>
    <w:rsid w:val="000A2619"/>
    <w:rsid w:val="000A2723"/>
    <w:rsid w:val="000A2AB7"/>
    <w:rsid w:val="000A38E2"/>
    <w:rsid w:val="000A3F4C"/>
    <w:rsid w:val="000A41A2"/>
    <w:rsid w:val="000A4E23"/>
    <w:rsid w:val="000A6E22"/>
    <w:rsid w:val="000A6F22"/>
    <w:rsid w:val="000A74A2"/>
    <w:rsid w:val="000A7744"/>
    <w:rsid w:val="000A777D"/>
    <w:rsid w:val="000A797A"/>
    <w:rsid w:val="000A7EC7"/>
    <w:rsid w:val="000B00D1"/>
    <w:rsid w:val="000B012B"/>
    <w:rsid w:val="000B0D62"/>
    <w:rsid w:val="000B23F0"/>
    <w:rsid w:val="000B415C"/>
    <w:rsid w:val="000B43CC"/>
    <w:rsid w:val="000B5336"/>
    <w:rsid w:val="000B5D34"/>
    <w:rsid w:val="000B5DD8"/>
    <w:rsid w:val="000C0B43"/>
    <w:rsid w:val="000C0FD2"/>
    <w:rsid w:val="000C1E30"/>
    <w:rsid w:val="000C21C4"/>
    <w:rsid w:val="000C2FE0"/>
    <w:rsid w:val="000C3344"/>
    <w:rsid w:val="000C335D"/>
    <w:rsid w:val="000C36A2"/>
    <w:rsid w:val="000C36D4"/>
    <w:rsid w:val="000C424C"/>
    <w:rsid w:val="000C4BF7"/>
    <w:rsid w:val="000C6487"/>
    <w:rsid w:val="000D135E"/>
    <w:rsid w:val="000D1988"/>
    <w:rsid w:val="000D1BE9"/>
    <w:rsid w:val="000D1CA4"/>
    <w:rsid w:val="000D3507"/>
    <w:rsid w:val="000D3D58"/>
    <w:rsid w:val="000D3E47"/>
    <w:rsid w:val="000D49D6"/>
    <w:rsid w:val="000D4F7F"/>
    <w:rsid w:val="000D500C"/>
    <w:rsid w:val="000D55CA"/>
    <w:rsid w:val="000D5C48"/>
    <w:rsid w:val="000D5DDC"/>
    <w:rsid w:val="000D5F3B"/>
    <w:rsid w:val="000D5FE9"/>
    <w:rsid w:val="000D62A3"/>
    <w:rsid w:val="000D65DF"/>
    <w:rsid w:val="000D6692"/>
    <w:rsid w:val="000D6C24"/>
    <w:rsid w:val="000D6F85"/>
    <w:rsid w:val="000D748B"/>
    <w:rsid w:val="000D79BC"/>
    <w:rsid w:val="000D7E09"/>
    <w:rsid w:val="000D7F61"/>
    <w:rsid w:val="000E0371"/>
    <w:rsid w:val="000E08F3"/>
    <w:rsid w:val="000E0ABD"/>
    <w:rsid w:val="000E1097"/>
    <w:rsid w:val="000E15DB"/>
    <w:rsid w:val="000E1C4B"/>
    <w:rsid w:val="000E1C5B"/>
    <w:rsid w:val="000E1F9C"/>
    <w:rsid w:val="000E20B0"/>
    <w:rsid w:val="000E2191"/>
    <w:rsid w:val="000E319F"/>
    <w:rsid w:val="000E326C"/>
    <w:rsid w:val="000E3458"/>
    <w:rsid w:val="000E384B"/>
    <w:rsid w:val="000E3C92"/>
    <w:rsid w:val="000E40A7"/>
    <w:rsid w:val="000E4A63"/>
    <w:rsid w:val="000E56FB"/>
    <w:rsid w:val="000E5D6A"/>
    <w:rsid w:val="000F0AAB"/>
    <w:rsid w:val="000F12A7"/>
    <w:rsid w:val="000F2296"/>
    <w:rsid w:val="000F26C7"/>
    <w:rsid w:val="000F2ACA"/>
    <w:rsid w:val="000F3141"/>
    <w:rsid w:val="000F3231"/>
    <w:rsid w:val="000F38D5"/>
    <w:rsid w:val="000F3A4A"/>
    <w:rsid w:val="000F3B26"/>
    <w:rsid w:val="000F3D6D"/>
    <w:rsid w:val="000F5850"/>
    <w:rsid w:val="000F596A"/>
    <w:rsid w:val="000F5AE8"/>
    <w:rsid w:val="000F6570"/>
    <w:rsid w:val="000F6B53"/>
    <w:rsid w:val="000F6FD7"/>
    <w:rsid w:val="000F7360"/>
    <w:rsid w:val="00100668"/>
    <w:rsid w:val="00100A01"/>
    <w:rsid w:val="001015DC"/>
    <w:rsid w:val="00102BE1"/>
    <w:rsid w:val="00102F83"/>
    <w:rsid w:val="001033B9"/>
    <w:rsid w:val="00103AF4"/>
    <w:rsid w:val="00104D81"/>
    <w:rsid w:val="00104E2A"/>
    <w:rsid w:val="00105220"/>
    <w:rsid w:val="00105222"/>
    <w:rsid w:val="0010568C"/>
    <w:rsid w:val="001060E9"/>
    <w:rsid w:val="00106233"/>
    <w:rsid w:val="0010683B"/>
    <w:rsid w:val="00106B22"/>
    <w:rsid w:val="00106B4D"/>
    <w:rsid w:val="001073E4"/>
    <w:rsid w:val="001073E7"/>
    <w:rsid w:val="00110BE2"/>
    <w:rsid w:val="00110CA3"/>
    <w:rsid w:val="00110E02"/>
    <w:rsid w:val="00111399"/>
    <w:rsid w:val="00111630"/>
    <w:rsid w:val="00112570"/>
    <w:rsid w:val="00112877"/>
    <w:rsid w:val="00112D9C"/>
    <w:rsid w:val="00113F8E"/>
    <w:rsid w:val="001142A1"/>
    <w:rsid w:val="00114484"/>
    <w:rsid w:val="00114B6C"/>
    <w:rsid w:val="001150CA"/>
    <w:rsid w:val="0011595A"/>
    <w:rsid w:val="00115A16"/>
    <w:rsid w:val="00115E9D"/>
    <w:rsid w:val="00116838"/>
    <w:rsid w:val="001175D4"/>
    <w:rsid w:val="00117A3E"/>
    <w:rsid w:val="00117AB9"/>
    <w:rsid w:val="00120B84"/>
    <w:rsid w:val="00120DA4"/>
    <w:rsid w:val="00121BBA"/>
    <w:rsid w:val="00121CF3"/>
    <w:rsid w:val="00122700"/>
    <w:rsid w:val="0012294E"/>
    <w:rsid w:val="00122C7F"/>
    <w:rsid w:val="00123B12"/>
    <w:rsid w:val="0012425B"/>
    <w:rsid w:val="00125875"/>
    <w:rsid w:val="00126304"/>
    <w:rsid w:val="001266F0"/>
    <w:rsid w:val="00127B2B"/>
    <w:rsid w:val="00127B82"/>
    <w:rsid w:val="0013034E"/>
    <w:rsid w:val="0013056B"/>
    <w:rsid w:val="00130F27"/>
    <w:rsid w:val="00131273"/>
    <w:rsid w:val="00131790"/>
    <w:rsid w:val="00131C69"/>
    <w:rsid w:val="00131EF0"/>
    <w:rsid w:val="001322E7"/>
    <w:rsid w:val="001326A6"/>
    <w:rsid w:val="001329E4"/>
    <w:rsid w:val="00133444"/>
    <w:rsid w:val="0013381C"/>
    <w:rsid w:val="00134200"/>
    <w:rsid w:val="0013461E"/>
    <w:rsid w:val="00135300"/>
    <w:rsid w:val="0013536A"/>
    <w:rsid w:val="00135C2E"/>
    <w:rsid w:val="001360A5"/>
    <w:rsid w:val="0013638E"/>
    <w:rsid w:val="00136A97"/>
    <w:rsid w:val="00136DA0"/>
    <w:rsid w:val="00136E1A"/>
    <w:rsid w:val="00136E71"/>
    <w:rsid w:val="00136F5C"/>
    <w:rsid w:val="001372AD"/>
    <w:rsid w:val="00137300"/>
    <w:rsid w:val="0013754D"/>
    <w:rsid w:val="00137577"/>
    <w:rsid w:val="00137B63"/>
    <w:rsid w:val="00137BF1"/>
    <w:rsid w:val="00137D84"/>
    <w:rsid w:val="00140F68"/>
    <w:rsid w:val="001417B7"/>
    <w:rsid w:val="00141D40"/>
    <w:rsid w:val="00141D57"/>
    <w:rsid w:val="00141F0F"/>
    <w:rsid w:val="0014292D"/>
    <w:rsid w:val="001429DD"/>
    <w:rsid w:val="00142CBD"/>
    <w:rsid w:val="00143913"/>
    <w:rsid w:val="00143AEF"/>
    <w:rsid w:val="00143F99"/>
    <w:rsid w:val="001441BA"/>
    <w:rsid w:val="0014486A"/>
    <w:rsid w:val="00145AB9"/>
    <w:rsid w:val="00145DE1"/>
    <w:rsid w:val="00146524"/>
    <w:rsid w:val="001468EB"/>
    <w:rsid w:val="00146A30"/>
    <w:rsid w:val="00146A50"/>
    <w:rsid w:val="00146BBA"/>
    <w:rsid w:val="00146E76"/>
    <w:rsid w:val="00146F1B"/>
    <w:rsid w:val="00147135"/>
    <w:rsid w:val="00147179"/>
    <w:rsid w:val="0014759E"/>
    <w:rsid w:val="0014775B"/>
    <w:rsid w:val="00147D46"/>
    <w:rsid w:val="00150C6D"/>
    <w:rsid w:val="001514B7"/>
    <w:rsid w:val="00151636"/>
    <w:rsid w:val="00151A08"/>
    <w:rsid w:val="00151C0F"/>
    <w:rsid w:val="001521CC"/>
    <w:rsid w:val="00152AD3"/>
    <w:rsid w:val="00152C07"/>
    <w:rsid w:val="00152F53"/>
    <w:rsid w:val="0015365F"/>
    <w:rsid w:val="00153D7E"/>
    <w:rsid w:val="001554E4"/>
    <w:rsid w:val="00155ABF"/>
    <w:rsid w:val="00156100"/>
    <w:rsid w:val="001563A4"/>
    <w:rsid w:val="00156AC3"/>
    <w:rsid w:val="00157021"/>
    <w:rsid w:val="0015756F"/>
    <w:rsid w:val="0015781A"/>
    <w:rsid w:val="001579DE"/>
    <w:rsid w:val="00157B4C"/>
    <w:rsid w:val="00157C20"/>
    <w:rsid w:val="001609FC"/>
    <w:rsid w:val="00162521"/>
    <w:rsid w:val="00162C86"/>
    <w:rsid w:val="001631DD"/>
    <w:rsid w:val="00163683"/>
    <w:rsid w:val="001649C3"/>
    <w:rsid w:val="00164CBA"/>
    <w:rsid w:val="00164E9C"/>
    <w:rsid w:val="001650D1"/>
    <w:rsid w:val="00165C5E"/>
    <w:rsid w:val="0016785A"/>
    <w:rsid w:val="00167CDD"/>
    <w:rsid w:val="0017069D"/>
    <w:rsid w:val="00171035"/>
    <w:rsid w:val="0017110D"/>
    <w:rsid w:val="00171476"/>
    <w:rsid w:val="00171522"/>
    <w:rsid w:val="00171BAB"/>
    <w:rsid w:val="00171DC0"/>
    <w:rsid w:val="00172212"/>
    <w:rsid w:val="00172229"/>
    <w:rsid w:val="00172344"/>
    <w:rsid w:val="00172798"/>
    <w:rsid w:val="00173006"/>
    <w:rsid w:val="00173DE8"/>
    <w:rsid w:val="00175040"/>
    <w:rsid w:val="00175156"/>
    <w:rsid w:val="001760EC"/>
    <w:rsid w:val="00176BE3"/>
    <w:rsid w:val="00176C82"/>
    <w:rsid w:val="00176C8C"/>
    <w:rsid w:val="00177058"/>
    <w:rsid w:val="00177286"/>
    <w:rsid w:val="00180ADC"/>
    <w:rsid w:val="00180BA3"/>
    <w:rsid w:val="00180C5C"/>
    <w:rsid w:val="00181CFB"/>
    <w:rsid w:val="00182036"/>
    <w:rsid w:val="0018230B"/>
    <w:rsid w:val="00182A9D"/>
    <w:rsid w:val="001831D1"/>
    <w:rsid w:val="0018369E"/>
    <w:rsid w:val="00183A7B"/>
    <w:rsid w:val="001846FA"/>
    <w:rsid w:val="00184726"/>
    <w:rsid w:val="00184D04"/>
    <w:rsid w:val="00185B2B"/>
    <w:rsid w:val="00185E97"/>
    <w:rsid w:val="00185F8A"/>
    <w:rsid w:val="0018707B"/>
    <w:rsid w:val="001872DC"/>
    <w:rsid w:val="00187700"/>
    <w:rsid w:val="00187759"/>
    <w:rsid w:val="00187B33"/>
    <w:rsid w:val="00187CCB"/>
    <w:rsid w:val="00190370"/>
    <w:rsid w:val="001905BE"/>
    <w:rsid w:val="0019106C"/>
    <w:rsid w:val="001915E2"/>
    <w:rsid w:val="001917DD"/>
    <w:rsid w:val="00193548"/>
    <w:rsid w:val="00193E0E"/>
    <w:rsid w:val="001940AE"/>
    <w:rsid w:val="00194AC2"/>
    <w:rsid w:val="00194C32"/>
    <w:rsid w:val="00195987"/>
    <w:rsid w:val="00195B85"/>
    <w:rsid w:val="00195E67"/>
    <w:rsid w:val="00195FA9"/>
    <w:rsid w:val="001961FE"/>
    <w:rsid w:val="001962E0"/>
    <w:rsid w:val="0019631D"/>
    <w:rsid w:val="00196BAB"/>
    <w:rsid w:val="00196FCE"/>
    <w:rsid w:val="0019719F"/>
    <w:rsid w:val="001971CE"/>
    <w:rsid w:val="001A0819"/>
    <w:rsid w:val="001A0989"/>
    <w:rsid w:val="001A0B57"/>
    <w:rsid w:val="001A1181"/>
    <w:rsid w:val="001A1717"/>
    <w:rsid w:val="001A2465"/>
    <w:rsid w:val="001A2C12"/>
    <w:rsid w:val="001A2FD4"/>
    <w:rsid w:val="001A393B"/>
    <w:rsid w:val="001A4340"/>
    <w:rsid w:val="001A4564"/>
    <w:rsid w:val="001A4B69"/>
    <w:rsid w:val="001A4BF6"/>
    <w:rsid w:val="001A4C9A"/>
    <w:rsid w:val="001A52A4"/>
    <w:rsid w:val="001A58AB"/>
    <w:rsid w:val="001A59F3"/>
    <w:rsid w:val="001A6015"/>
    <w:rsid w:val="001A605D"/>
    <w:rsid w:val="001A6C1F"/>
    <w:rsid w:val="001A6F2F"/>
    <w:rsid w:val="001A6F6F"/>
    <w:rsid w:val="001A740D"/>
    <w:rsid w:val="001B0125"/>
    <w:rsid w:val="001B091C"/>
    <w:rsid w:val="001B10C8"/>
    <w:rsid w:val="001B257C"/>
    <w:rsid w:val="001B486A"/>
    <w:rsid w:val="001B4909"/>
    <w:rsid w:val="001B4C04"/>
    <w:rsid w:val="001B4FF4"/>
    <w:rsid w:val="001B51BF"/>
    <w:rsid w:val="001B57D4"/>
    <w:rsid w:val="001B5C67"/>
    <w:rsid w:val="001B6586"/>
    <w:rsid w:val="001B6603"/>
    <w:rsid w:val="001B6931"/>
    <w:rsid w:val="001B7B78"/>
    <w:rsid w:val="001C0AA2"/>
    <w:rsid w:val="001C0FAC"/>
    <w:rsid w:val="001C108D"/>
    <w:rsid w:val="001C1C16"/>
    <w:rsid w:val="001C22D4"/>
    <w:rsid w:val="001C24AB"/>
    <w:rsid w:val="001C2CC6"/>
    <w:rsid w:val="001C385D"/>
    <w:rsid w:val="001C3A7E"/>
    <w:rsid w:val="001C49D3"/>
    <w:rsid w:val="001C4D5E"/>
    <w:rsid w:val="001C5698"/>
    <w:rsid w:val="001C57EA"/>
    <w:rsid w:val="001C5BC7"/>
    <w:rsid w:val="001C5E30"/>
    <w:rsid w:val="001C604D"/>
    <w:rsid w:val="001C6509"/>
    <w:rsid w:val="001C7160"/>
    <w:rsid w:val="001C7C6B"/>
    <w:rsid w:val="001D03EF"/>
    <w:rsid w:val="001D0694"/>
    <w:rsid w:val="001D1811"/>
    <w:rsid w:val="001D1AEB"/>
    <w:rsid w:val="001D27BC"/>
    <w:rsid w:val="001D294D"/>
    <w:rsid w:val="001D381E"/>
    <w:rsid w:val="001D3B30"/>
    <w:rsid w:val="001D40F7"/>
    <w:rsid w:val="001D42EF"/>
    <w:rsid w:val="001D4BF8"/>
    <w:rsid w:val="001D54F6"/>
    <w:rsid w:val="001D5681"/>
    <w:rsid w:val="001D5834"/>
    <w:rsid w:val="001D6040"/>
    <w:rsid w:val="001D7457"/>
    <w:rsid w:val="001D7684"/>
    <w:rsid w:val="001D7D34"/>
    <w:rsid w:val="001D7DA5"/>
    <w:rsid w:val="001E083D"/>
    <w:rsid w:val="001E15BA"/>
    <w:rsid w:val="001E17B8"/>
    <w:rsid w:val="001E2814"/>
    <w:rsid w:val="001E2820"/>
    <w:rsid w:val="001E2B42"/>
    <w:rsid w:val="001E2E30"/>
    <w:rsid w:val="001E3935"/>
    <w:rsid w:val="001E4515"/>
    <w:rsid w:val="001E5FA8"/>
    <w:rsid w:val="001E6178"/>
    <w:rsid w:val="001E6327"/>
    <w:rsid w:val="001E6A01"/>
    <w:rsid w:val="001E7557"/>
    <w:rsid w:val="001E7EEC"/>
    <w:rsid w:val="001F0BCE"/>
    <w:rsid w:val="001F1157"/>
    <w:rsid w:val="001F1194"/>
    <w:rsid w:val="001F195B"/>
    <w:rsid w:val="001F2140"/>
    <w:rsid w:val="001F2290"/>
    <w:rsid w:val="001F2382"/>
    <w:rsid w:val="001F2597"/>
    <w:rsid w:val="001F2D4D"/>
    <w:rsid w:val="001F34CC"/>
    <w:rsid w:val="001F3955"/>
    <w:rsid w:val="001F39E8"/>
    <w:rsid w:val="001F47B5"/>
    <w:rsid w:val="001F4904"/>
    <w:rsid w:val="001F4E4C"/>
    <w:rsid w:val="001F5036"/>
    <w:rsid w:val="001F5B0F"/>
    <w:rsid w:val="001F5E2F"/>
    <w:rsid w:val="001F5FDB"/>
    <w:rsid w:val="001F6EA2"/>
    <w:rsid w:val="001F738B"/>
    <w:rsid w:val="001F7503"/>
    <w:rsid w:val="001F7820"/>
    <w:rsid w:val="001F78EC"/>
    <w:rsid w:val="001F7D65"/>
    <w:rsid w:val="0020005E"/>
    <w:rsid w:val="00200159"/>
    <w:rsid w:val="00200633"/>
    <w:rsid w:val="002008E0"/>
    <w:rsid w:val="00200905"/>
    <w:rsid w:val="00200AE0"/>
    <w:rsid w:val="00200B1B"/>
    <w:rsid w:val="00200C77"/>
    <w:rsid w:val="0020162A"/>
    <w:rsid w:val="0020171D"/>
    <w:rsid w:val="00201C6F"/>
    <w:rsid w:val="00203567"/>
    <w:rsid w:val="00203C40"/>
    <w:rsid w:val="00203D01"/>
    <w:rsid w:val="00203D48"/>
    <w:rsid w:val="0020427E"/>
    <w:rsid w:val="00205398"/>
    <w:rsid w:val="00205C2D"/>
    <w:rsid w:val="00206554"/>
    <w:rsid w:val="002073EC"/>
    <w:rsid w:val="00207F2B"/>
    <w:rsid w:val="002109D1"/>
    <w:rsid w:val="00211298"/>
    <w:rsid w:val="00211345"/>
    <w:rsid w:val="0021325E"/>
    <w:rsid w:val="0021341B"/>
    <w:rsid w:val="00213E93"/>
    <w:rsid w:val="002143AF"/>
    <w:rsid w:val="00214449"/>
    <w:rsid w:val="002150F8"/>
    <w:rsid w:val="0021579E"/>
    <w:rsid w:val="0021668E"/>
    <w:rsid w:val="00216E43"/>
    <w:rsid w:val="00216FF9"/>
    <w:rsid w:val="00217EC0"/>
    <w:rsid w:val="002202F6"/>
    <w:rsid w:val="002229A3"/>
    <w:rsid w:val="00222AE7"/>
    <w:rsid w:val="00222FAE"/>
    <w:rsid w:val="00223594"/>
    <w:rsid w:val="00223656"/>
    <w:rsid w:val="0022456E"/>
    <w:rsid w:val="00224914"/>
    <w:rsid w:val="002249BC"/>
    <w:rsid w:val="00224B82"/>
    <w:rsid w:val="002252FB"/>
    <w:rsid w:val="00225B3A"/>
    <w:rsid w:val="00225B84"/>
    <w:rsid w:val="00225BCA"/>
    <w:rsid w:val="00226519"/>
    <w:rsid w:val="002267D0"/>
    <w:rsid w:val="00226D80"/>
    <w:rsid w:val="002278F1"/>
    <w:rsid w:val="00227B41"/>
    <w:rsid w:val="00227C5C"/>
    <w:rsid w:val="00227EFF"/>
    <w:rsid w:val="002301FB"/>
    <w:rsid w:val="00230317"/>
    <w:rsid w:val="002303FA"/>
    <w:rsid w:val="0023064E"/>
    <w:rsid w:val="00230C90"/>
    <w:rsid w:val="0023138C"/>
    <w:rsid w:val="00231638"/>
    <w:rsid w:val="00231756"/>
    <w:rsid w:val="00231E11"/>
    <w:rsid w:val="002328DC"/>
    <w:rsid w:val="00232B5A"/>
    <w:rsid w:val="002333FC"/>
    <w:rsid w:val="00233E61"/>
    <w:rsid w:val="00233FF9"/>
    <w:rsid w:val="00234902"/>
    <w:rsid w:val="00234CD6"/>
    <w:rsid w:val="002353E4"/>
    <w:rsid w:val="002359A6"/>
    <w:rsid w:val="00236F69"/>
    <w:rsid w:val="00237755"/>
    <w:rsid w:val="002377F2"/>
    <w:rsid w:val="0023782F"/>
    <w:rsid w:val="00237975"/>
    <w:rsid w:val="002403E2"/>
    <w:rsid w:val="002419F5"/>
    <w:rsid w:val="00242098"/>
    <w:rsid w:val="002420BC"/>
    <w:rsid w:val="00242748"/>
    <w:rsid w:val="0024288F"/>
    <w:rsid w:val="00243410"/>
    <w:rsid w:val="00243484"/>
    <w:rsid w:val="00243AA8"/>
    <w:rsid w:val="00243F6C"/>
    <w:rsid w:val="002447C8"/>
    <w:rsid w:val="00245CB8"/>
    <w:rsid w:val="002465E8"/>
    <w:rsid w:val="0024670B"/>
    <w:rsid w:val="00246730"/>
    <w:rsid w:val="00246CFE"/>
    <w:rsid w:val="00246FF2"/>
    <w:rsid w:val="00247211"/>
    <w:rsid w:val="002474B7"/>
    <w:rsid w:val="00247772"/>
    <w:rsid w:val="002505DE"/>
    <w:rsid w:val="0025101D"/>
    <w:rsid w:val="00251458"/>
    <w:rsid w:val="002516F4"/>
    <w:rsid w:val="002517B1"/>
    <w:rsid w:val="0025188B"/>
    <w:rsid w:val="00253633"/>
    <w:rsid w:val="002537E8"/>
    <w:rsid w:val="00253AB2"/>
    <w:rsid w:val="002560FE"/>
    <w:rsid w:val="002569E2"/>
    <w:rsid w:val="00256CA6"/>
    <w:rsid w:val="00256D56"/>
    <w:rsid w:val="00257B91"/>
    <w:rsid w:val="0026110C"/>
    <w:rsid w:val="00261B00"/>
    <w:rsid w:val="002622DA"/>
    <w:rsid w:val="002632AE"/>
    <w:rsid w:val="00265410"/>
    <w:rsid w:val="002657B7"/>
    <w:rsid w:val="00266725"/>
    <w:rsid w:val="00266E53"/>
    <w:rsid w:val="0026705C"/>
    <w:rsid w:val="0026746C"/>
    <w:rsid w:val="002676E3"/>
    <w:rsid w:val="00267F19"/>
    <w:rsid w:val="0027040F"/>
    <w:rsid w:val="00271C81"/>
    <w:rsid w:val="00271FD1"/>
    <w:rsid w:val="00272194"/>
    <w:rsid w:val="0027226B"/>
    <w:rsid w:val="002738D0"/>
    <w:rsid w:val="00273AD8"/>
    <w:rsid w:val="00273B64"/>
    <w:rsid w:val="00273CD4"/>
    <w:rsid w:val="00273DFF"/>
    <w:rsid w:val="002752F0"/>
    <w:rsid w:val="00275625"/>
    <w:rsid w:val="0027636D"/>
    <w:rsid w:val="002768C9"/>
    <w:rsid w:val="002768E0"/>
    <w:rsid w:val="0027731C"/>
    <w:rsid w:val="002778F3"/>
    <w:rsid w:val="00277BDE"/>
    <w:rsid w:val="00277D7D"/>
    <w:rsid w:val="00277DFE"/>
    <w:rsid w:val="00277E1B"/>
    <w:rsid w:val="00281022"/>
    <w:rsid w:val="00281154"/>
    <w:rsid w:val="00281E57"/>
    <w:rsid w:val="00283824"/>
    <w:rsid w:val="00286AA3"/>
    <w:rsid w:val="00286C20"/>
    <w:rsid w:val="00286C9E"/>
    <w:rsid w:val="00287459"/>
    <w:rsid w:val="00287C82"/>
    <w:rsid w:val="002904F0"/>
    <w:rsid w:val="00290554"/>
    <w:rsid w:val="0029058B"/>
    <w:rsid w:val="00290BA8"/>
    <w:rsid w:val="00291B3D"/>
    <w:rsid w:val="00291BCA"/>
    <w:rsid w:val="002926DD"/>
    <w:rsid w:val="00292D87"/>
    <w:rsid w:val="002933E2"/>
    <w:rsid w:val="0029348C"/>
    <w:rsid w:val="00293CC0"/>
    <w:rsid w:val="00294185"/>
    <w:rsid w:val="00295A10"/>
    <w:rsid w:val="00295C65"/>
    <w:rsid w:val="002964F1"/>
    <w:rsid w:val="002966D3"/>
    <w:rsid w:val="0029692E"/>
    <w:rsid w:val="0029721E"/>
    <w:rsid w:val="002A0A70"/>
    <w:rsid w:val="002A0BF1"/>
    <w:rsid w:val="002A0C54"/>
    <w:rsid w:val="002A0EAE"/>
    <w:rsid w:val="002A1134"/>
    <w:rsid w:val="002A1278"/>
    <w:rsid w:val="002A1E1B"/>
    <w:rsid w:val="002A23A6"/>
    <w:rsid w:val="002A4457"/>
    <w:rsid w:val="002A4934"/>
    <w:rsid w:val="002A4DF3"/>
    <w:rsid w:val="002A550C"/>
    <w:rsid w:val="002A5721"/>
    <w:rsid w:val="002A5D90"/>
    <w:rsid w:val="002A6405"/>
    <w:rsid w:val="002A720D"/>
    <w:rsid w:val="002B0526"/>
    <w:rsid w:val="002B0FB8"/>
    <w:rsid w:val="002B1095"/>
    <w:rsid w:val="002B1377"/>
    <w:rsid w:val="002B15EB"/>
    <w:rsid w:val="002B2357"/>
    <w:rsid w:val="002B2389"/>
    <w:rsid w:val="002B248C"/>
    <w:rsid w:val="002B2AC8"/>
    <w:rsid w:val="002B2D0F"/>
    <w:rsid w:val="002B3693"/>
    <w:rsid w:val="002B3B18"/>
    <w:rsid w:val="002B3B8D"/>
    <w:rsid w:val="002B5329"/>
    <w:rsid w:val="002B54C0"/>
    <w:rsid w:val="002B561A"/>
    <w:rsid w:val="002B5DF7"/>
    <w:rsid w:val="002B6A01"/>
    <w:rsid w:val="002B6DB7"/>
    <w:rsid w:val="002B70C2"/>
    <w:rsid w:val="002B7721"/>
    <w:rsid w:val="002C07EF"/>
    <w:rsid w:val="002C1258"/>
    <w:rsid w:val="002C12D9"/>
    <w:rsid w:val="002C21F5"/>
    <w:rsid w:val="002C2A8F"/>
    <w:rsid w:val="002C318E"/>
    <w:rsid w:val="002C3A4C"/>
    <w:rsid w:val="002C43CE"/>
    <w:rsid w:val="002C517A"/>
    <w:rsid w:val="002C56D9"/>
    <w:rsid w:val="002C571C"/>
    <w:rsid w:val="002C5BB5"/>
    <w:rsid w:val="002C5C1D"/>
    <w:rsid w:val="002C5E3D"/>
    <w:rsid w:val="002C6799"/>
    <w:rsid w:val="002C6872"/>
    <w:rsid w:val="002C6A50"/>
    <w:rsid w:val="002C70CC"/>
    <w:rsid w:val="002C77F9"/>
    <w:rsid w:val="002C7D53"/>
    <w:rsid w:val="002C7FAC"/>
    <w:rsid w:val="002D05E7"/>
    <w:rsid w:val="002D1ACC"/>
    <w:rsid w:val="002D2727"/>
    <w:rsid w:val="002D339A"/>
    <w:rsid w:val="002D3520"/>
    <w:rsid w:val="002D39A7"/>
    <w:rsid w:val="002D3EC8"/>
    <w:rsid w:val="002D4194"/>
    <w:rsid w:val="002D4A3C"/>
    <w:rsid w:val="002D535E"/>
    <w:rsid w:val="002D5817"/>
    <w:rsid w:val="002D5EE1"/>
    <w:rsid w:val="002D64E0"/>
    <w:rsid w:val="002D7109"/>
    <w:rsid w:val="002D77E5"/>
    <w:rsid w:val="002D7813"/>
    <w:rsid w:val="002D7F58"/>
    <w:rsid w:val="002E010E"/>
    <w:rsid w:val="002E02AC"/>
    <w:rsid w:val="002E04A1"/>
    <w:rsid w:val="002E0635"/>
    <w:rsid w:val="002E07C4"/>
    <w:rsid w:val="002E09CC"/>
    <w:rsid w:val="002E153F"/>
    <w:rsid w:val="002E2082"/>
    <w:rsid w:val="002E3E69"/>
    <w:rsid w:val="002E4909"/>
    <w:rsid w:val="002E50EF"/>
    <w:rsid w:val="002E54CF"/>
    <w:rsid w:val="002E5DFC"/>
    <w:rsid w:val="002E5F88"/>
    <w:rsid w:val="002E61D1"/>
    <w:rsid w:val="002E6DA4"/>
    <w:rsid w:val="002F0256"/>
    <w:rsid w:val="002F14F1"/>
    <w:rsid w:val="002F1893"/>
    <w:rsid w:val="002F1C38"/>
    <w:rsid w:val="002F248B"/>
    <w:rsid w:val="002F2738"/>
    <w:rsid w:val="002F3B96"/>
    <w:rsid w:val="002F3C63"/>
    <w:rsid w:val="002F4376"/>
    <w:rsid w:val="002F4DD2"/>
    <w:rsid w:val="002F52B9"/>
    <w:rsid w:val="002F629F"/>
    <w:rsid w:val="002F646B"/>
    <w:rsid w:val="002F6B4F"/>
    <w:rsid w:val="003001AD"/>
    <w:rsid w:val="00300381"/>
    <w:rsid w:val="00300961"/>
    <w:rsid w:val="003020E0"/>
    <w:rsid w:val="0030280F"/>
    <w:rsid w:val="00302992"/>
    <w:rsid w:val="00302FD5"/>
    <w:rsid w:val="00303224"/>
    <w:rsid w:val="00303280"/>
    <w:rsid w:val="0030461C"/>
    <w:rsid w:val="00304797"/>
    <w:rsid w:val="003048FC"/>
    <w:rsid w:val="0030498A"/>
    <w:rsid w:val="00304ABD"/>
    <w:rsid w:val="003050D7"/>
    <w:rsid w:val="00305132"/>
    <w:rsid w:val="003052C2"/>
    <w:rsid w:val="00305A90"/>
    <w:rsid w:val="003062C4"/>
    <w:rsid w:val="00306621"/>
    <w:rsid w:val="003072A2"/>
    <w:rsid w:val="003074FE"/>
    <w:rsid w:val="00307802"/>
    <w:rsid w:val="003079AB"/>
    <w:rsid w:val="00310604"/>
    <w:rsid w:val="003108CE"/>
    <w:rsid w:val="00310917"/>
    <w:rsid w:val="00310DB4"/>
    <w:rsid w:val="0031150A"/>
    <w:rsid w:val="00311586"/>
    <w:rsid w:val="003121C3"/>
    <w:rsid w:val="003124FE"/>
    <w:rsid w:val="00312FB5"/>
    <w:rsid w:val="00313BCA"/>
    <w:rsid w:val="00313D65"/>
    <w:rsid w:val="003146D2"/>
    <w:rsid w:val="003148AB"/>
    <w:rsid w:val="0031519C"/>
    <w:rsid w:val="00315B81"/>
    <w:rsid w:val="00315DF4"/>
    <w:rsid w:val="00316474"/>
    <w:rsid w:val="003164CD"/>
    <w:rsid w:val="00316967"/>
    <w:rsid w:val="00316E68"/>
    <w:rsid w:val="00317F3E"/>
    <w:rsid w:val="00320A1B"/>
    <w:rsid w:val="00320AF5"/>
    <w:rsid w:val="00320E5A"/>
    <w:rsid w:val="003213C2"/>
    <w:rsid w:val="003216A2"/>
    <w:rsid w:val="0032256F"/>
    <w:rsid w:val="00322699"/>
    <w:rsid w:val="003227B3"/>
    <w:rsid w:val="00322BBD"/>
    <w:rsid w:val="0032334A"/>
    <w:rsid w:val="0032379D"/>
    <w:rsid w:val="00323E38"/>
    <w:rsid w:val="00323FFA"/>
    <w:rsid w:val="00324BDA"/>
    <w:rsid w:val="00325548"/>
    <w:rsid w:val="00325C29"/>
    <w:rsid w:val="003262D0"/>
    <w:rsid w:val="00326823"/>
    <w:rsid w:val="003269A9"/>
    <w:rsid w:val="003308EB"/>
    <w:rsid w:val="00330CC1"/>
    <w:rsid w:val="00330EED"/>
    <w:rsid w:val="003312E4"/>
    <w:rsid w:val="00332110"/>
    <w:rsid w:val="0033313E"/>
    <w:rsid w:val="00333198"/>
    <w:rsid w:val="00333A7E"/>
    <w:rsid w:val="00333BF8"/>
    <w:rsid w:val="00333C26"/>
    <w:rsid w:val="00334536"/>
    <w:rsid w:val="003346CB"/>
    <w:rsid w:val="0033476A"/>
    <w:rsid w:val="003347B4"/>
    <w:rsid w:val="00334BB3"/>
    <w:rsid w:val="00335046"/>
    <w:rsid w:val="0033587C"/>
    <w:rsid w:val="00335D52"/>
    <w:rsid w:val="00336BA1"/>
    <w:rsid w:val="00336F0D"/>
    <w:rsid w:val="003371B6"/>
    <w:rsid w:val="00337464"/>
    <w:rsid w:val="003375F6"/>
    <w:rsid w:val="00337D19"/>
    <w:rsid w:val="00337D23"/>
    <w:rsid w:val="00337E4A"/>
    <w:rsid w:val="0034017D"/>
    <w:rsid w:val="0034044D"/>
    <w:rsid w:val="003405CE"/>
    <w:rsid w:val="003408B8"/>
    <w:rsid w:val="0034095F"/>
    <w:rsid w:val="003418E8"/>
    <w:rsid w:val="00341923"/>
    <w:rsid w:val="003419FC"/>
    <w:rsid w:val="00341B52"/>
    <w:rsid w:val="003425C0"/>
    <w:rsid w:val="00342719"/>
    <w:rsid w:val="00342A7D"/>
    <w:rsid w:val="00342B12"/>
    <w:rsid w:val="00342C0D"/>
    <w:rsid w:val="00343206"/>
    <w:rsid w:val="0034451F"/>
    <w:rsid w:val="00344917"/>
    <w:rsid w:val="00344CE0"/>
    <w:rsid w:val="0034508C"/>
    <w:rsid w:val="003452DC"/>
    <w:rsid w:val="0034637A"/>
    <w:rsid w:val="003470A3"/>
    <w:rsid w:val="0034712E"/>
    <w:rsid w:val="003504A0"/>
    <w:rsid w:val="0035149A"/>
    <w:rsid w:val="00351BFE"/>
    <w:rsid w:val="00352782"/>
    <w:rsid w:val="00352EA1"/>
    <w:rsid w:val="0035335E"/>
    <w:rsid w:val="003535AE"/>
    <w:rsid w:val="003538D2"/>
    <w:rsid w:val="00354EDB"/>
    <w:rsid w:val="00355386"/>
    <w:rsid w:val="003555C3"/>
    <w:rsid w:val="00355727"/>
    <w:rsid w:val="00355D0E"/>
    <w:rsid w:val="00356B57"/>
    <w:rsid w:val="00356BB1"/>
    <w:rsid w:val="00356D48"/>
    <w:rsid w:val="003573BF"/>
    <w:rsid w:val="00357AF8"/>
    <w:rsid w:val="00357BC9"/>
    <w:rsid w:val="00357C8A"/>
    <w:rsid w:val="003603AA"/>
    <w:rsid w:val="00360731"/>
    <w:rsid w:val="00360A8E"/>
    <w:rsid w:val="00361C09"/>
    <w:rsid w:val="00361F67"/>
    <w:rsid w:val="00362647"/>
    <w:rsid w:val="00362905"/>
    <w:rsid w:val="00363745"/>
    <w:rsid w:val="00363E6C"/>
    <w:rsid w:val="003647C5"/>
    <w:rsid w:val="00364D42"/>
    <w:rsid w:val="00365056"/>
    <w:rsid w:val="00365A83"/>
    <w:rsid w:val="00365D02"/>
    <w:rsid w:val="0036621D"/>
    <w:rsid w:val="00366599"/>
    <w:rsid w:val="00367038"/>
    <w:rsid w:val="00367607"/>
    <w:rsid w:val="00370738"/>
    <w:rsid w:val="00370963"/>
    <w:rsid w:val="003717A3"/>
    <w:rsid w:val="0037187E"/>
    <w:rsid w:val="00371A75"/>
    <w:rsid w:val="00371B05"/>
    <w:rsid w:val="003727E4"/>
    <w:rsid w:val="00372E95"/>
    <w:rsid w:val="00373040"/>
    <w:rsid w:val="0037324E"/>
    <w:rsid w:val="0037336A"/>
    <w:rsid w:val="003734A3"/>
    <w:rsid w:val="00373D13"/>
    <w:rsid w:val="003741BC"/>
    <w:rsid w:val="0037444B"/>
    <w:rsid w:val="003747EA"/>
    <w:rsid w:val="0037613B"/>
    <w:rsid w:val="003765EF"/>
    <w:rsid w:val="003768FA"/>
    <w:rsid w:val="0037695E"/>
    <w:rsid w:val="003772AA"/>
    <w:rsid w:val="0037768D"/>
    <w:rsid w:val="00377B65"/>
    <w:rsid w:val="00377F5E"/>
    <w:rsid w:val="00377F68"/>
    <w:rsid w:val="00377F7C"/>
    <w:rsid w:val="00380EB6"/>
    <w:rsid w:val="00380ED8"/>
    <w:rsid w:val="00381186"/>
    <w:rsid w:val="003811D2"/>
    <w:rsid w:val="003811D7"/>
    <w:rsid w:val="00381201"/>
    <w:rsid w:val="00381695"/>
    <w:rsid w:val="00382554"/>
    <w:rsid w:val="00382C61"/>
    <w:rsid w:val="00382D76"/>
    <w:rsid w:val="00383246"/>
    <w:rsid w:val="003832E2"/>
    <w:rsid w:val="0038439B"/>
    <w:rsid w:val="003844B0"/>
    <w:rsid w:val="00385E71"/>
    <w:rsid w:val="00386EE2"/>
    <w:rsid w:val="003875B4"/>
    <w:rsid w:val="003876B3"/>
    <w:rsid w:val="0038776E"/>
    <w:rsid w:val="00391627"/>
    <w:rsid w:val="00391D6D"/>
    <w:rsid w:val="00391E13"/>
    <w:rsid w:val="00391E61"/>
    <w:rsid w:val="00391FBD"/>
    <w:rsid w:val="0039205E"/>
    <w:rsid w:val="00392349"/>
    <w:rsid w:val="003924BA"/>
    <w:rsid w:val="00392671"/>
    <w:rsid w:val="00392AE2"/>
    <w:rsid w:val="00392CD1"/>
    <w:rsid w:val="003939D0"/>
    <w:rsid w:val="00393DE0"/>
    <w:rsid w:val="00394670"/>
    <w:rsid w:val="00394AAD"/>
    <w:rsid w:val="003952EA"/>
    <w:rsid w:val="003954CF"/>
    <w:rsid w:val="003956D1"/>
    <w:rsid w:val="00395702"/>
    <w:rsid w:val="00395842"/>
    <w:rsid w:val="00395BE7"/>
    <w:rsid w:val="00395E34"/>
    <w:rsid w:val="003963C6"/>
    <w:rsid w:val="00396494"/>
    <w:rsid w:val="003A010E"/>
    <w:rsid w:val="003A01B4"/>
    <w:rsid w:val="003A02CD"/>
    <w:rsid w:val="003A0338"/>
    <w:rsid w:val="003A0901"/>
    <w:rsid w:val="003A09A0"/>
    <w:rsid w:val="003A0B71"/>
    <w:rsid w:val="003A16B6"/>
    <w:rsid w:val="003A1BCF"/>
    <w:rsid w:val="003A1C25"/>
    <w:rsid w:val="003A26CE"/>
    <w:rsid w:val="003A2E38"/>
    <w:rsid w:val="003A3365"/>
    <w:rsid w:val="003A3B08"/>
    <w:rsid w:val="003A3D29"/>
    <w:rsid w:val="003A4B49"/>
    <w:rsid w:val="003A51DB"/>
    <w:rsid w:val="003A5796"/>
    <w:rsid w:val="003A599F"/>
    <w:rsid w:val="003A5C0A"/>
    <w:rsid w:val="003A60BF"/>
    <w:rsid w:val="003A64DB"/>
    <w:rsid w:val="003A6C89"/>
    <w:rsid w:val="003A6D8E"/>
    <w:rsid w:val="003A706B"/>
    <w:rsid w:val="003A7275"/>
    <w:rsid w:val="003B12F1"/>
    <w:rsid w:val="003B176A"/>
    <w:rsid w:val="003B194B"/>
    <w:rsid w:val="003B2040"/>
    <w:rsid w:val="003B245D"/>
    <w:rsid w:val="003B25FF"/>
    <w:rsid w:val="003B2B5D"/>
    <w:rsid w:val="003B2BDF"/>
    <w:rsid w:val="003B2ED4"/>
    <w:rsid w:val="003B34D4"/>
    <w:rsid w:val="003B38A4"/>
    <w:rsid w:val="003B4866"/>
    <w:rsid w:val="003B4EEF"/>
    <w:rsid w:val="003B55D2"/>
    <w:rsid w:val="003B5F1C"/>
    <w:rsid w:val="003B60C4"/>
    <w:rsid w:val="003B620D"/>
    <w:rsid w:val="003B6730"/>
    <w:rsid w:val="003B6810"/>
    <w:rsid w:val="003B6B37"/>
    <w:rsid w:val="003B6E3A"/>
    <w:rsid w:val="003B6EC0"/>
    <w:rsid w:val="003B7267"/>
    <w:rsid w:val="003B734F"/>
    <w:rsid w:val="003C0059"/>
    <w:rsid w:val="003C01C9"/>
    <w:rsid w:val="003C0563"/>
    <w:rsid w:val="003C06CE"/>
    <w:rsid w:val="003C0E5D"/>
    <w:rsid w:val="003C1EE1"/>
    <w:rsid w:val="003C2331"/>
    <w:rsid w:val="003C2472"/>
    <w:rsid w:val="003C2483"/>
    <w:rsid w:val="003C297E"/>
    <w:rsid w:val="003C29A4"/>
    <w:rsid w:val="003C3655"/>
    <w:rsid w:val="003C386E"/>
    <w:rsid w:val="003C3EC9"/>
    <w:rsid w:val="003C5187"/>
    <w:rsid w:val="003C64CC"/>
    <w:rsid w:val="003C656F"/>
    <w:rsid w:val="003C6807"/>
    <w:rsid w:val="003C7CB3"/>
    <w:rsid w:val="003D0B1E"/>
    <w:rsid w:val="003D0D38"/>
    <w:rsid w:val="003D1610"/>
    <w:rsid w:val="003D21B1"/>
    <w:rsid w:val="003D23F1"/>
    <w:rsid w:val="003D2478"/>
    <w:rsid w:val="003D27BD"/>
    <w:rsid w:val="003D2C3D"/>
    <w:rsid w:val="003D2D57"/>
    <w:rsid w:val="003D2E8E"/>
    <w:rsid w:val="003D3565"/>
    <w:rsid w:val="003D37A6"/>
    <w:rsid w:val="003D3C32"/>
    <w:rsid w:val="003D3E5D"/>
    <w:rsid w:val="003D474F"/>
    <w:rsid w:val="003D49F3"/>
    <w:rsid w:val="003D4CA9"/>
    <w:rsid w:val="003D581F"/>
    <w:rsid w:val="003D67F9"/>
    <w:rsid w:val="003D6BA1"/>
    <w:rsid w:val="003D723F"/>
    <w:rsid w:val="003D764C"/>
    <w:rsid w:val="003D792B"/>
    <w:rsid w:val="003D7F92"/>
    <w:rsid w:val="003E0360"/>
    <w:rsid w:val="003E0524"/>
    <w:rsid w:val="003E0E55"/>
    <w:rsid w:val="003E0FC5"/>
    <w:rsid w:val="003E1689"/>
    <w:rsid w:val="003E16B9"/>
    <w:rsid w:val="003E1D36"/>
    <w:rsid w:val="003E1D94"/>
    <w:rsid w:val="003E2910"/>
    <w:rsid w:val="003E32E5"/>
    <w:rsid w:val="003E3327"/>
    <w:rsid w:val="003E3489"/>
    <w:rsid w:val="003E359E"/>
    <w:rsid w:val="003E4204"/>
    <w:rsid w:val="003E4527"/>
    <w:rsid w:val="003E467F"/>
    <w:rsid w:val="003E4BAC"/>
    <w:rsid w:val="003E4CE4"/>
    <w:rsid w:val="003E514D"/>
    <w:rsid w:val="003E5BD2"/>
    <w:rsid w:val="003E5F96"/>
    <w:rsid w:val="003E65B5"/>
    <w:rsid w:val="003F0ACB"/>
    <w:rsid w:val="003F0EDB"/>
    <w:rsid w:val="003F10E4"/>
    <w:rsid w:val="003F11B9"/>
    <w:rsid w:val="003F16FB"/>
    <w:rsid w:val="003F16FE"/>
    <w:rsid w:val="003F1D3C"/>
    <w:rsid w:val="003F2117"/>
    <w:rsid w:val="003F21DD"/>
    <w:rsid w:val="003F2489"/>
    <w:rsid w:val="003F2ADC"/>
    <w:rsid w:val="003F2E1A"/>
    <w:rsid w:val="003F2E7C"/>
    <w:rsid w:val="003F3442"/>
    <w:rsid w:val="003F363A"/>
    <w:rsid w:val="003F38C2"/>
    <w:rsid w:val="003F3BA8"/>
    <w:rsid w:val="003F3BC5"/>
    <w:rsid w:val="003F3D8B"/>
    <w:rsid w:val="003F441A"/>
    <w:rsid w:val="003F4473"/>
    <w:rsid w:val="003F460A"/>
    <w:rsid w:val="003F480B"/>
    <w:rsid w:val="003F5593"/>
    <w:rsid w:val="003F57D7"/>
    <w:rsid w:val="003F6111"/>
    <w:rsid w:val="003F6A9A"/>
    <w:rsid w:val="003F766E"/>
    <w:rsid w:val="003F7B25"/>
    <w:rsid w:val="003F7DD9"/>
    <w:rsid w:val="003F7FCC"/>
    <w:rsid w:val="004004E0"/>
    <w:rsid w:val="0040123A"/>
    <w:rsid w:val="0040174E"/>
    <w:rsid w:val="00401B92"/>
    <w:rsid w:val="004024B1"/>
    <w:rsid w:val="00402885"/>
    <w:rsid w:val="00402E6E"/>
    <w:rsid w:val="004033A3"/>
    <w:rsid w:val="004038E5"/>
    <w:rsid w:val="00403B46"/>
    <w:rsid w:val="004040B5"/>
    <w:rsid w:val="00404199"/>
    <w:rsid w:val="00404661"/>
    <w:rsid w:val="00404838"/>
    <w:rsid w:val="00404AFE"/>
    <w:rsid w:val="00404CEA"/>
    <w:rsid w:val="00404DA8"/>
    <w:rsid w:val="0040526A"/>
    <w:rsid w:val="0040530A"/>
    <w:rsid w:val="0040574C"/>
    <w:rsid w:val="004057B1"/>
    <w:rsid w:val="00406DA8"/>
    <w:rsid w:val="004078DB"/>
    <w:rsid w:val="00410954"/>
    <w:rsid w:val="00411368"/>
    <w:rsid w:val="004117CD"/>
    <w:rsid w:val="004118F5"/>
    <w:rsid w:val="00411CC5"/>
    <w:rsid w:val="00413199"/>
    <w:rsid w:val="00413359"/>
    <w:rsid w:val="00413434"/>
    <w:rsid w:val="00413C4A"/>
    <w:rsid w:val="0041451D"/>
    <w:rsid w:val="004151DE"/>
    <w:rsid w:val="0041531E"/>
    <w:rsid w:val="004154CE"/>
    <w:rsid w:val="0041574F"/>
    <w:rsid w:val="00415E4D"/>
    <w:rsid w:val="00415EE4"/>
    <w:rsid w:val="00416BEC"/>
    <w:rsid w:val="00417177"/>
    <w:rsid w:val="00417F76"/>
    <w:rsid w:val="004200A7"/>
    <w:rsid w:val="004202CC"/>
    <w:rsid w:val="00421027"/>
    <w:rsid w:val="00421DBA"/>
    <w:rsid w:val="00422341"/>
    <w:rsid w:val="00422687"/>
    <w:rsid w:val="00422E46"/>
    <w:rsid w:val="0042338B"/>
    <w:rsid w:val="004243D5"/>
    <w:rsid w:val="004244EE"/>
    <w:rsid w:val="004244F8"/>
    <w:rsid w:val="00424B4A"/>
    <w:rsid w:val="004255AB"/>
    <w:rsid w:val="00425A6F"/>
    <w:rsid w:val="00425CD9"/>
    <w:rsid w:val="004261BB"/>
    <w:rsid w:val="00426CF9"/>
    <w:rsid w:val="00427EF5"/>
    <w:rsid w:val="004320E0"/>
    <w:rsid w:val="00432243"/>
    <w:rsid w:val="00432301"/>
    <w:rsid w:val="004341E0"/>
    <w:rsid w:val="00434564"/>
    <w:rsid w:val="00434DE9"/>
    <w:rsid w:val="00435386"/>
    <w:rsid w:val="004353C1"/>
    <w:rsid w:val="0043549A"/>
    <w:rsid w:val="00436318"/>
    <w:rsid w:val="00436A36"/>
    <w:rsid w:val="00436D27"/>
    <w:rsid w:val="00436DCF"/>
    <w:rsid w:val="00437C2D"/>
    <w:rsid w:val="00440318"/>
    <w:rsid w:val="004406D2"/>
    <w:rsid w:val="00440B99"/>
    <w:rsid w:val="00440BF3"/>
    <w:rsid w:val="00440FB7"/>
    <w:rsid w:val="00441938"/>
    <w:rsid w:val="00442DD1"/>
    <w:rsid w:val="00443232"/>
    <w:rsid w:val="00444666"/>
    <w:rsid w:val="00444E72"/>
    <w:rsid w:val="0044526C"/>
    <w:rsid w:val="00445FFF"/>
    <w:rsid w:val="00446245"/>
    <w:rsid w:val="00447181"/>
    <w:rsid w:val="00447FC9"/>
    <w:rsid w:val="004502BD"/>
    <w:rsid w:val="00450B01"/>
    <w:rsid w:val="00450E4C"/>
    <w:rsid w:val="00451772"/>
    <w:rsid w:val="004529DC"/>
    <w:rsid w:val="0045341C"/>
    <w:rsid w:val="004537A7"/>
    <w:rsid w:val="00453B73"/>
    <w:rsid w:val="00454346"/>
    <w:rsid w:val="00455E46"/>
    <w:rsid w:val="00456D33"/>
    <w:rsid w:val="00456FF4"/>
    <w:rsid w:val="004573BA"/>
    <w:rsid w:val="00457B83"/>
    <w:rsid w:val="00460372"/>
    <w:rsid w:val="00460544"/>
    <w:rsid w:val="004607A5"/>
    <w:rsid w:val="00460AEF"/>
    <w:rsid w:val="00461414"/>
    <w:rsid w:val="00461504"/>
    <w:rsid w:val="00461B86"/>
    <w:rsid w:val="00461C7C"/>
    <w:rsid w:val="00462275"/>
    <w:rsid w:val="00462481"/>
    <w:rsid w:val="00462DD3"/>
    <w:rsid w:val="00463DC5"/>
    <w:rsid w:val="00463E11"/>
    <w:rsid w:val="00463E54"/>
    <w:rsid w:val="00464232"/>
    <w:rsid w:val="004645E8"/>
    <w:rsid w:val="00464FF6"/>
    <w:rsid w:val="0046576E"/>
    <w:rsid w:val="00466671"/>
    <w:rsid w:val="004679FF"/>
    <w:rsid w:val="00467D64"/>
    <w:rsid w:val="004701C4"/>
    <w:rsid w:val="0047040E"/>
    <w:rsid w:val="00471CC6"/>
    <w:rsid w:val="0047238D"/>
    <w:rsid w:val="00472436"/>
    <w:rsid w:val="00472446"/>
    <w:rsid w:val="004731D7"/>
    <w:rsid w:val="00473859"/>
    <w:rsid w:val="00473A07"/>
    <w:rsid w:val="00474226"/>
    <w:rsid w:val="00474527"/>
    <w:rsid w:val="004748F3"/>
    <w:rsid w:val="004755BA"/>
    <w:rsid w:val="00475828"/>
    <w:rsid w:val="00475CA4"/>
    <w:rsid w:val="0047610A"/>
    <w:rsid w:val="00476511"/>
    <w:rsid w:val="00476C22"/>
    <w:rsid w:val="00476FB1"/>
    <w:rsid w:val="00477088"/>
    <w:rsid w:val="004809AB"/>
    <w:rsid w:val="00480AC6"/>
    <w:rsid w:val="00481853"/>
    <w:rsid w:val="00482C41"/>
    <w:rsid w:val="004833C9"/>
    <w:rsid w:val="00483421"/>
    <w:rsid w:val="00483597"/>
    <w:rsid w:val="0048464E"/>
    <w:rsid w:val="00484943"/>
    <w:rsid w:val="00484A1F"/>
    <w:rsid w:val="00485860"/>
    <w:rsid w:val="00485C47"/>
    <w:rsid w:val="00485DBB"/>
    <w:rsid w:val="00486563"/>
    <w:rsid w:val="00486EA4"/>
    <w:rsid w:val="00490C99"/>
    <w:rsid w:val="00491A80"/>
    <w:rsid w:val="00491E8D"/>
    <w:rsid w:val="00492323"/>
    <w:rsid w:val="00492538"/>
    <w:rsid w:val="00492DC4"/>
    <w:rsid w:val="0049306C"/>
    <w:rsid w:val="004930D6"/>
    <w:rsid w:val="0049363C"/>
    <w:rsid w:val="00493CB8"/>
    <w:rsid w:val="0049414B"/>
    <w:rsid w:val="004942AA"/>
    <w:rsid w:val="00494875"/>
    <w:rsid w:val="00494E16"/>
    <w:rsid w:val="00495391"/>
    <w:rsid w:val="00495496"/>
    <w:rsid w:val="004958CB"/>
    <w:rsid w:val="00495BB4"/>
    <w:rsid w:val="00495EE0"/>
    <w:rsid w:val="00495F07"/>
    <w:rsid w:val="00496A3D"/>
    <w:rsid w:val="0049704D"/>
    <w:rsid w:val="00497684"/>
    <w:rsid w:val="00497925"/>
    <w:rsid w:val="004A01FA"/>
    <w:rsid w:val="004A1795"/>
    <w:rsid w:val="004A1868"/>
    <w:rsid w:val="004A22F1"/>
    <w:rsid w:val="004A2430"/>
    <w:rsid w:val="004A2656"/>
    <w:rsid w:val="004A307B"/>
    <w:rsid w:val="004A32E7"/>
    <w:rsid w:val="004A3733"/>
    <w:rsid w:val="004A3753"/>
    <w:rsid w:val="004A4753"/>
    <w:rsid w:val="004A4A50"/>
    <w:rsid w:val="004A4A52"/>
    <w:rsid w:val="004A4D20"/>
    <w:rsid w:val="004A4DAE"/>
    <w:rsid w:val="004A4F5F"/>
    <w:rsid w:val="004A515E"/>
    <w:rsid w:val="004A5431"/>
    <w:rsid w:val="004A595E"/>
    <w:rsid w:val="004A5BEE"/>
    <w:rsid w:val="004A5C59"/>
    <w:rsid w:val="004A6156"/>
    <w:rsid w:val="004A68C5"/>
    <w:rsid w:val="004A699C"/>
    <w:rsid w:val="004A6B70"/>
    <w:rsid w:val="004A6CC6"/>
    <w:rsid w:val="004A73F7"/>
    <w:rsid w:val="004B03CA"/>
    <w:rsid w:val="004B09AD"/>
    <w:rsid w:val="004B0E70"/>
    <w:rsid w:val="004B1632"/>
    <w:rsid w:val="004B2C73"/>
    <w:rsid w:val="004B4D9C"/>
    <w:rsid w:val="004B507E"/>
    <w:rsid w:val="004B5343"/>
    <w:rsid w:val="004B5F72"/>
    <w:rsid w:val="004B5FBD"/>
    <w:rsid w:val="004B6013"/>
    <w:rsid w:val="004B6403"/>
    <w:rsid w:val="004B6D95"/>
    <w:rsid w:val="004B6EA4"/>
    <w:rsid w:val="004B7452"/>
    <w:rsid w:val="004B7C74"/>
    <w:rsid w:val="004C006D"/>
    <w:rsid w:val="004C05F8"/>
    <w:rsid w:val="004C0884"/>
    <w:rsid w:val="004C11B3"/>
    <w:rsid w:val="004C1492"/>
    <w:rsid w:val="004C15EF"/>
    <w:rsid w:val="004C194E"/>
    <w:rsid w:val="004C1A65"/>
    <w:rsid w:val="004C1C7F"/>
    <w:rsid w:val="004C1F78"/>
    <w:rsid w:val="004C2250"/>
    <w:rsid w:val="004C22FF"/>
    <w:rsid w:val="004C352F"/>
    <w:rsid w:val="004C3D17"/>
    <w:rsid w:val="004C579A"/>
    <w:rsid w:val="004C5DD3"/>
    <w:rsid w:val="004C6E2B"/>
    <w:rsid w:val="004C6EEF"/>
    <w:rsid w:val="004C7FF8"/>
    <w:rsid w:val="004D091E"/>
    <w:rsid w:val="004D191E"/>
    <w:rsid w:val="004D1B09"/>
    <w:rsid w:val="004D2534"/>
    <w:rsid w:val="004D34B3"/>
    <w:rsid w:val="004D38C4"/>
    <w:rsid w:val="004D4073"/>
    <w:rsid w:val="004D40DC"/>
    <w:rsid w:val="004D50A5"/>
    <w:rsid w:val="004D59B3"/>
    <w:rsid w:val="004D5FB7"/>
    <w:rsid w:val="004D6133"/>
    <w:rsid w:val="004D694C"/>
    <w:rsid w:val="004D6D18"/>
    <w:rsid w:val="004D703D"/>
    <w:rsid w:val="004D7442"/>
    <w:rsid w:val="004D76B4"/>
    <w:rsid w:val="004D79F5"/>
    <w:rsid w:val="004D7DCB"/>
    <w:rsid w:val="004D7E63"/>
    <w:rsid w:val="004E04E8"/>
    <w:rsid w:val="004E07D5"/>
    <w:rsid w:val="004E10F2"/>
    <w:rsid w:val="004E175C"/>
    <w:rsid w:val="004E1946"/>
    <w:rsid w:val="004E1BCA"/>
    <w:rsid w:val="004E2B5F"/>
    <w:rsid w:val="004E2F84"/>
    <w:rsid w:val="004E34E4"/>
    <w:rsid w:val="004E3B2B"/>
    <w:rsid w:val="004E46E5"/>
    <w:rsid w:val="004E49A6"/>
    <w:rsid w:val="004E557B"/>
    <w:rsid w:val="004E644A"/>
    <w:rsid w:val="004E6511"/>
    <w:rsid w:val="004E6B5E"/>
    <w:rsid w:val="004E7080"/>
    <w:rsid w:val="004E7686"/>
    <w:rsid w:val="004F05EC"/>
    <w:rsid w:val="004F0A28"/>
    <w:rsid w:val="004F14B1"/>
    <w:rsid w:val="004F161D"/>
    <w:rsid w:val="004F272A"/>
    <w:rsid w:val="004F2753"/>
    <w:rsid w:val="004F2EA8"/>
    <w:rsid w:val="004F33B3"/>
    <w:rsid w:val="004F498B"/>
    <w:rsid w:val="004F4AFA"/>
    <w:rsid w:val="004F5032"/>
    <w:rsid w:val="004F523A"/>
    <w:rsid w:val="004F586D"/>
    <w:rsid w:val="004F5D5A"/>
    <w:rsid w:val="004F5E45"/>
    <w:rsid w:val="004F5FEB"/>
    <w:rsid w:val="004F675D"/>
    <w:rsid w:val="004F6AB5"/>
    <w:rsid w:val="004F741F"/>
    <w:rsid w:val="004F7C9D"/>
    <w:rsid w:val="005009FE"/>
    <w:rsid w:val="00500A39"/>
    <w:rsid w:val="00500F5E"/>
    <w:rsid w:val="00500FBD"/>
    <w:rsid w:val="005010FA"/>
    <w:rsid w:val="00502008"/>
    <w:rsid w:val="0050253B"/>
    <w:rsid w:val="00502684"/>
    <w:rsid w:val="005029E9"/>
    <w:rsid w:val="00502E8E"/>
    <w:rsid w:val="00503640"/>
    <w:rsid w:val="00503A11"/>
    <w:rsid w:val="00503D11"/>
    <w:rsid w:val="00503E7E"/>
    <w:rsid w:val="00503EAA"/>
    <w:rsid w:val="0050476B"/>
    <w:rsid w:val="00504AA6"/>
    <w:rsid w:val="00505C46"/>
    <w:rsid w:val="00505F02"/>
    <w:rsid w:val="005061EE"/>
    <w:rsid w:val="00506247"/>
    <w:rsid w:val="00506501"/>
    <w:rsid w:val="00507E67"/>
    <w:rsid w:val="00507E89"/>
    <w:rsid w:val="00507EAE"/>
    <w:rsid w:val="005113E6"/>
    <w:rsid w:val="005119D7"/>
    <w:rsid w:val="00511A8E"/>
    <w:rsid w:val="00511BDD"/>
    <w:rsid w:val="00511E65"/>
    <w:rsid w:val="00512963"/>
    <w:rsid w:val="00512B5C"/>
    <w:rsid w:val="00512D44"/>
    <w:rsid w:val="005132B2"/>
    <w:rsid w:val="005135D4"/>
    <w:rsid w:val="00513F90"/>
    <w:rsid w:val="005141C5"/>
    <w:rsid w:val="0051443B"/>
    <w:rsid w:val="00514460"/>
    <w:rsid w:val="0051464E"/>
    <w:rsid w:val="00514708"/>
    <w:rsid w:val="00514E67"/>
    <w:rsid w:val="00515CAB"/>
    <w:rsid w:val="00517441"/>
    <w:rsid w:val="00517732"/>
    <w:rsid w:val="005179F6"/>
    <w:rsid w:val="00517DCC"/>
    <w:rsid w:val="00520623"/>
    <w:rsid w:val="00520A54"/>
    <w:rsid w:val="0052109E"/>
    <w:rsid w:val="00521737"/>
    <w:rsid w:val="005223D6"/>
    <w:rsid w:val="00522C41"/>
    <w:rsid w:val="00523498"/>
    <w:rsid w:val="005237C4"/>
    <w:rsid w:val="0052447C"/>
    <w:rsid w:val="005247B8"/>
    <w:rsid w:val="005250B9"/>
    <w:rsid w:val="005251BD"/>
    <w:rsid w:val="0052563F"/>
    <w:rsid w:val="00525655"/>
    <w:rsid w:val="00525B1A"/>
    <w:rsid w:val="00526260"/>
    <w:rsid w:val="00526271"/>
    <w:rsid w:val="005265A3"/>
    <w:rsid w:val="00527046"/>
    <w:rsid w:val="005271CA"/>
    <w:rsid w:val="00527394"/>
    <w:rsid w:val="005275CD"/>
    <w:rsid w:val="00527B47"/>
    <w:rsid w:val="00527B62"/>
    <w:rsid w:val="00527DE8"/>
    <w:rsid w:val="00530298"/>
    <w:rsid w:val="005302DC"/>
    <w:rsid w:val="00531397"/>
    <w:rsid w:val="0053192F"/>
    <w:rsid w:val="0053224C"/>
    <w:rsid w:val="005325A1"/>
    <w:rsid w:val="0053285A"/>
    <w:rsid w:val="00533286"/>
    <w:rsid w:val="005333DC"/>
    <w:rsid w:val="005333FC"/>
    <w:rsid w:val="00533594"/>
    <w:rsid w:val="00533632"/>
    <w:rsid w:val="005346DF"/>
    <w:rsid w:val="00534944"/>
    <w:rsid w:val="00534E49"/>
    <w:rsid w:val="005351E0"/>
    <w:rsid w:val="005357BA"/>
    <w:rsid w:val="00535E11"/>
    <w:rsid w:val="00536746"/>
    <w:rsid w:val="005368F7"/>
    <w:rsid w:val="005369A2"/>
    <w:rsid w:val="00536F5D"/>
    <w:rsid w:val="0053722A"/>
    <w:rsid w:val="005402B8"/>
    <w:rsid w:val="0054060F"/>
    <w:rsid w:val="00540BFA"/>
    <w:rsid w:val="00540CB3"/>
    <w:rsid w:val="00541A20"/>
    <w:rsid w:val="00541A3B"/>
    <w:rsid w:val="00542375"/>
    <w:rsid w:val="00542462"/>
    <w:rsid w:val="00542531"/>
    <w:rsid w:val="0054259A"/>
    <w:rsid w:val="005426C4"/>
    <w:rsid w:val="0054289E"/>
    <w:rsid w:val="005428FA"/>
    <w:rsid w:val="00542C09"/>
    <w:rsid w:val="00543A08"/>
    <w:rsid w:val="00543F3A"/>
    <w:rsid w:val="0054494D"/>
    <w:rsid w:val="00544BAB"/>
    <w:rsid w:val="00544C84"/>
    <w:rsid w:val="005450C5"/>
    <w:rsid w:val="0054520B"/>
    <w:rsid w:val="00545802"/>
    <w:rsid w:val="00545BD7"/>
    <w:rsid w:val="005462AB"/>
    <w:rsid w:val="00546B3C"/>
    <w:rsid w:val="00547663"/>
    <w:rsid w:val="00547857"/>
    <w:rsid w:val="005510DA"/>
    <w:rsid w:val="005515EC"/>
    <w:rsid w:val="00551B3C"/>
    <w:rsid w:val="00551CF2"/>
    <w:rsid w:val="00552305"/>
    <w:rsid w:val="005529B8"/>
    <w:rsid w:val="00553098"/>
    <w:rsid w:val="0055321F"/>
    <w:rsid w:val="00555071"/>
    <w:rsid w:val="005553C5"/>
    <w:rsid w:val="00555417"/>
    <w:rsid w:val="00556434"/>
    <w:rsid w:val="00556837"/>
    <w:rsid w:val="00557A9A"/>
    <w:rsid w:val="00557F83"/>
    <w:rsid w:val="005616BF"/>
    <w:rsid w:val="005618F8"/>
    <w:rsid w:val="00561B0A"/>
    <w:rsid w:val="005622DB"/>
    <w:rsid w:val="0056309F"/>
    <w:rsid w:val="0056453C"/>
    <w:rsid w:val="00564949"/>
    <w:rsid w:val="005649BD"/>
    <w:rsid w:val="00564C1F"/>
    <w:rsid w:val="00564C84"/>
    <w:rsid w:val="00565300"/>
    <w:rsid w:val="00565570"/>
    <w:rsid w:val="005661CC"/>
    <w:rsid w:val="0056639B"/>
    <w:rsid w:val="005664A8"/>
    <w:rsid w:val="005668F6"/>
    <w:rsid w:val="005705A4"/>
    <w:rsid w:val="00571E8E"/>
    <w:rsid w:val="00571F14"/>
    <w:rsid w:val="0057286B"/>
    <w:rsid w:val="00572C6A"/>
    <w:rsid w:val="00572E68"/>
    <w:rsid w:val="00573E69"/>
    <w:rsid w:val="00574C47"/>
    <w:rsid w:val="00575670"/>
    <w:rsid w:val="00575A99"/>
    <w:rsid w:val="00575CCE"/>
    <w:rsid w:val="00576CB1"/>
    <w:rsid w:val="00576F4B"/>
    <w:rsid w:val="005771F9"/>
    <w:rsid w:val="00580017"/>
    <w:rsid w:val="00580115"/>
    <w:rsid w:val="00580615"/>
    <w:rsid w:val="005807AD"/>
    <w:rsid w:val="00580BEB"/>
    <w:rsid w:val="00580E37"/>
    <w:rsid w:val="0058165A"/>
    <w:rsid w:val="00581FA8"/>
    <w:rsid w:val="00582DA7"/>
    <w:rsid w:val="00582E4F"/>
    <w:rsid w:val="005836E1"/>
    <w:rsid w:val="00583923"/>
    <w:rsid w:val="00584BAC"/>
    <w:rsid w:val="005853DD"/>
    <w:rsid w:val="00585A6B"/>
    <w:rsid w:val="00585A92"/>
    <w:rsid w:val="00585C50"/>
    <w:rsid w:val="00585CD2"/>
    <w:rsid w:val="00585F81"/>
    <w:rsid w:val="00586216"/>
    <w:rsid w:val="005862DF"/>
    <w:rsid w:val="005864F2"/>
    <w:rsid w:val="00586922"/>
    <w:rsid w:val="00586A62"/>
    <w:rsid w:val="00586AEB"/>
    <w:rsid w:val="0058743F"/>
    <w:rsid w:val="00591473"/>
    <w:rsid w:val="00591A73"/>
    <w:rsid w:val="00591B2A"/>
    <w:rsid w:val="0059209E"/>
    <w:rsid w:val="0059245B"/>
    <w:rsid w:val="005924F6"/>
    <w:rsid w:val="005947E7"/>
    <w:rsid w:val="00594CBB"/>
    <w:rsid w:val="0059527E"/>
    <w:rsid w:val="005954EA"/>
    <w:rsid w:val="00595C58"/>
    <w:rsid w:val="00595C8A"/>
    <w:rsid w:val="00596DA5"/>
    <w:rsid w:val="0059701D"/>
    <w:rsid w:val="005A0B2E"/>
    <w:rsid w:val="005A13E4"/>
    <w:rsid w:val="005A1B2C"/>
    <w:rsid w:val="005A1D77"/>
    <w:rsid w:val="005A2020"/>
    <w:rsid w:val="005A2A29"/>
    <w:rsid w:val="005A2F76"/>
    <w:rsid w:val="005A3001"/>
    <w:rsid w:val="005A3AF8"/>
    <w:rsid w:val="005A468E"/>
    <w:rsid w:val="005A53C9"/>
    <w:rsid w:val="005A5E3D"/>
    <w:rsid w:val="005A682A"/>
    <w:rsid w:val="005A78AA"/>
    <w:rsid w:val="005A7E2F"/>
    <w:rsid w:val="005B02F8"/>
    <w:rsid w:val="005B03F8"/>
    <w:rsid w:val="005B0B7F"/>
    <w:rsid w:val="005B0BC8"/>
    <w:rsid w:val="005B1854"/>
    <w:rsid w:val="005B1A6C"/>
    <w:rsid w:val="005B2974"/>
    <w:rsid w:val="005B2E09"/>
    <w:rsid w:val="005B3F91"/>
    <w:rsid w:val="005B43F6"/>
    <w:rsid w:val="005B4E5A"/>
    <w:rsid w:val="005B55EF"/>
    <w:rsid w:val="005B5707"/>
    <w:rsid w:val="005B67DD"/>
    <w:rsid w:val="005B6E44"/>
    <w:rsid w:val="005B7472"/>
    <w:rsid w:val="005B78FB"/>
    <w:rsid w:val="005B7DCB"/>
    <w:rsid w:val="005C0A41"/>
    <w:rsid w:val="005C14F1"/>
    <w:rsid w:val="005C1BB3"/>
    <w:rsid w:val="005C1E29"/>
    <w:rsid w:val="005C3987"/>
    <w:rsid w:val="005C4321"/>
    <w:rsid w:val="005C476A"/>
    <w:rsid w:val="005C4F9A"/>
    <w:rsid w:val="005C52FF"/>
    <w:rsid w:val="005C5602"/>
    <w:rsid w:val="005C5A5A"/>
    <w:rsid w:val="005C6107"/>
    <w:rsid w:val="005C63DA"/>
    <w:rsid w:val="005C63FD"/>
    <w:rsid w:val="005C65EF"/>
    <w:rsid w:val="005C7255"/>
    <w:rsid w:val="005C73A8"/>
    <w:rsid w:val="005C7A83"/>
    <w:rsid w:val="005D04FF"/>
    <w:rsid w:val="005D0B1A"/>
    <w:rsid w:val="005D1D6C"/>
    <w:rsid w:val="005D2618"/>
    <w:rsid w:val="005D264B"/>
    <w:rsid w:val="005D347C"/>
    <w:rsid w:val="005D36D1"/>
    <w:rsid w:val="005D36D8"/>
    <w:rsid w:val="005D38FD"/>
    <w:rsid w:val="005D3E75"/>
    <w:rsid w:val="005D3EF5"/>
    <w:rsid w:val="005D4841"/>
    <w:rsid w:val="005D562B"/>
    <w:rsid w:val="005D5845"/>
    <w:rsid w:val="005D5C08"/>
    <w:rsid w:val="005D61EC"/>
    <w:rsid w:val="005D64D4"/>
    <w:rsid w:val="005E066D"/>
    <w:rsid w:val="005E097A"/>
    <w:rsid w:val="005E0EDF"/>
    <w:rsid w:val="005E1C78"/>
    <w:rsid w:val="005E1F62"/>
    <w:rsid w:val="005E2308"/>
    <w:rsid w:val="005E25C0"/>
    <w:rsid w:val="005E2F73"/>
    <w:rsid w:val="005E348D"/>
    <w:rsid w:val="005E4125"/>
    <w:rsid w:val="005E4374"/>
    <w:rsid w:val="005E467D"/>
    <w:rsid w:val="005E4C0C"/>
    <w:rsid w:val="005E4CF4"/>
    <w:rsid w:val="005E55AB"/>
    <w:rsid w:val="005E574D"/>
    <w:rsid w:val="005E606A"/>
    <w:rsid w:val="005E6B0F"/>
    <w:rsid w:val="005E70B9"/>
    <w:rsid w:val="005E752D"/>
    <w:rsid w:val="005E769E"/>
    <w:rsid w:val="005F0207"/>
    <w:rsid w:val="005F043B"/>
    <w:rsid w:val="005F0600"/>
    <w:rsid w:val="005F0B4B"/>
    <w:rsid w:val="005F0D1F"/>
    <w:rsid w:val="005F0DA3"/>
    <w:rsid w:val="005F0F92"/>
    <w:rsid w:val="005F148E"/>
    <w:rsid w:val="005F1BB6"/>
    <w:rsid w:val="005F1D15"/>
    <w:rsid w:val="005F28EB"/>
    <w:rsid w:val="005F2BC0"/>
    <w:rsid w:val="005F34C1"/>
    <w:rsid w:val="005F39F0"/>
    <w:rsid w:val="005F3C13"/>
    <w:rsid w:val="005F48ED"/>
    <w:rsid w:val="005F4941"/>
    <w:rsid w:val="005F4DEE"/>
    <w:rsid w:val="005F5E43"/>
    <w:rsid w:val="005F6BA4"/>
    <w:rsid w:val="005F712C"/>
    <w:rsid w:val="005F740B"/>
    <w:rsid w:val="0060010A"/>
    <w:rsid w:val="00600663"/>
    <w:rsid w:val="006006C4"/>
    <w:rsid w:val="006009C0"/>
    <w:rsid w:val="00600B74"/>
    <w:rsid w:val="00600F77"/>
    <w:rsid w:val="00601DE7"/>
    <w:rsid w:val="00601E0E"/>
    <w:rsid w:val="006023E7"/>
    <w:rsid w:val="00602510"/>
    <w:rsid w:val="006025A7"/>
    <w:rsid w:val="006036E7"/>
    <w:rsid w:val="00605238"/>
    <w:rsid w:val="006055AD"/>
    <w:rsid w:val="00605777"/>
    <w:rsid w:val="00605D2F"/>
    <w:rsid w:val="00606492"/>
    <w:rsid w:val="00606533"/>
    <w:rsid w:val="00606D23"/>
    <w:rsid w:val="006109AD"/>
    <w:rsid w:val="00610BE7"/>
    <w:rsid w:val="00610C6B"/>
    <w:rsid w:val="00612A96"/>
    <w:rsid w:val="00613299"/>
    <w:rsid w:val="00613CF9"/>
    <w:rsid w:val="00613E0A"/>
    <w:rsid w:val="006148D7"/>
    <w:rsid w:val="00614DE2"/>
    <w:rsid w:val="00614F5D"/>
    <w:rsid w:val="006156E2"/>
    <w:rsid w:val="00615FC7"/>
    <w:rsid w:val="00617406"/>
    <w:rsid w:val="006175F5"/>
    <w:rsid w:val="00621688"/>
    <w:rsid w:val="00622012"/>
    <w:rsid w:val="006229C2"/>
    <w:rsid w:val="00622A16"/>
    <w:rsid w:val="006230FB"/>
    <w:rsid w:val="006233C9"/>
    <w:rsid w:val="00623689"/>
    <w:rsid w:val="00623F48"/>
    <w:rsid w:val="0062423C"/>
    <w:rsid w:val="006248F6"/>
    <w:rsid w:val="00624B0B"/>
    <w:rsid w:val="00624FCD"/>
    <w:rsid w:val="00625963"/>
    <w:rsid w:val="00625C56"/>
    <w:rsid w:val="00625D4B"/>
    <w:rsid w:val="006263EA"/>
    <w:rsid w:val="006266F4"/>
    <w:rsid w:val="00626B08"/>
    <w:rsid w:val="00627BCB"/>
    <w:rsid w:val="00627F5E"/>
    <w:rsid w:val="00630109"/>
    <w:rsid w:val="00630B13"/>
    <w:rsid w:val="006312B3"/>
    <w:rsid w:val="00631C3B"/>
    <w:rsid w:val="0063267A"/>
    <w:rsid w:val="00632A9D"/>
    <w:rsid w:val="00632AB1"/>
    <w:rsid w:val="00632ABA"/>
    <w:rsid w:val="0063338B"/>
    <w:rsid w:val="006346C1"/>
    <w:rsid w:val="00634ABD"/>
    <w:rsid w:val="006366DE"/>
    <w:rsid w:val="006369CA"/>
    <w:rsid w:val="00636A36"/>
    <w:rsid w:val="006372F5"/>
    <w:rsid w:val="006374C6"/>
    <w:rsid w:val="00637A2C"/>
    <w:rsid w:val="00637A3E"/>
    <w:rsid w:val="00640063"/>
    <w:rsid w:val="006402A9"/>
    <w:rsid w:val="00640C46"/>
    <w:rsid w:val="00640D45"/>
    <w:rsid w:val="00640F3C"/>
    <w:rsid w:val="006419F7"/>
    <w:rsid w:val="00641D52"/>
    <w:rsid w:val="00643695"/>
    <w:rsid w:val="00643774"/>
    <w:rsid w:val="0064381A"/>
    <w:rsid w:val="006438C2"/>
    <w:rsid w:val="00643DDD"/>
    <w:rsid w:val="00643F04"/>
    <w:rsid w:val="00644481"/>
    <w:rsid w:val="00644812"/>
    <w:rsid w:val="006452C8"/>
    <w:rsid w:val="0064590F"/>
    <w:rsid w:val="00645CD4"/>
    <w:rsid w:val="00645EF5"/>
    <w:rsid w:val="00646840"/>
    <w:rsid w:val="006469FC"/>
    <w:rsid w:val="00646E58"/>
    <w:rsid w:val="00646FC7"/>
    <w:rsid w:val="00647468"/>
    <w:rsid w:val="0064780E"/>
    <w:rsid w:val="00647967"/>
    <w:rsid w:val="00650419"/>
    <w:rsid w:val="00650E5C"/>
    <w:rsid w:val="00650EEB"/>
    <w:rsid w:val="00651353"/>
    <w:rsid w:val="00651714"/>
    <w:rsid w:val="00651EE1"/>
    <w:rsid w:val="00652148"/>
    <w:rsid w:val="00652BEC"/>
    <w:rsid w:val="00652D98"/>
    <w:rsid w:val="00653208"/>
    <w:rsid w:val="0065320F"/>
    <w:rsid w:val="0065336D"/>
    <w:rsid w:val="00654223"/>
    <w:rsid w:val="00654A05"/>
    <w:rsid w:val="00654AC8"/>
    <w:rsid w:val="006552D8"/>
    <w:rsid w:val="00655426"/>
    <w:rsid w:val="00656590"/>
    <w:rsid w:val="00656A2B"/>
    <w:rsid w:val="0065736F"/>
    <w:rsid w:val="006574D8"/>
    <w:rsid w:val="006576B6"/>
    <w:rsid w:val="00661254"/>
    <w:rsid w:val="0066161A"/>
    <w:rsid w:val="00661AB2"/>
    <w:rsid w:val="0066218A"/>
    <w:rsid w:val="00662FA6"/>
    <w:rsid w:val="00663C9F"/>
    <w:rsid w:val="00664907"/>
    <w:rsid w:val="00666136"/>
    <w:rsid w:val="00667509"/>
    <w:rsid w:val="0066799E"/>
    <w:rsid w:val="00670077"/>
    <w:rsid w:val="00670492"/>
    <w:rsid w:val="006707B4"/>
    <w:rsid w:val="00670A29"/>
    <w:rsid w:val="00670AC8"/>
    <w:rsid w:val="00670E6F"/>
    <w:rsid w:val="0067139F"/>
    <w:rsid w:val="0067147D"/>
    <w:rsid w:val="006716FD"/>
    <w:rsid w:val="006719A1"/>
    <w:rsid w:val="00671C9A"/>
    <w:rsid w:val="0067207E"/>
    <w:rsid w:val="006725EA"/>
    <w:rsid w:val="00672611"/>
    <w:rsid w:val="006733D4"/>
    <w:rsid w:val="00673CDE"/>
    <w:rsid w:val="00673F32"/>
    <w:rsid w:val="0067419A"/>
    <w:rsid w:val="00674463"/>
    <w:rsid w:val="006744AA"/>
    <w:rsid w:val="006748B9"/>
    <w:rsid w:val="00674B58"/>
    <w:rsid w:val="00674EFC"/>
    <w:rsid w:val="006756B4"/>
    <w:rsid w:val="0067582A"/>
    <w:rsid w:val="00675D97"/>
    <w:rsid w:val="006761E7"/>
    <w:rsid w:val="006762BE"/>
    <w:rsid w:val="006767E5"/>
    <w:rsid w:val="00676FDC"/>
    <w:rsid w:val="006779EE"/>
    <w:rsid w:val="00680575"/>
    <w:rsid w:val="006814DE"/>
    <w:rsid w:val="0068198A"/>
    <w:rsid w:val="00681A84"/>
    <w:rsid w:val="00682247"/>
    <w:rsid w:val="0068298F"/>
    <w:rsid w:val="00682FF4"/>
    <w:rsid w:val="00683F3A"/>
    <w:rsid w:val="006855D0"/>
    <w:rsid w:val="00686279"/>
    <w:rsid w:val="0068683C"/>
    <w:rsid w:val="00686FD5"/>
    <w:rsid w:val="006870AA"/>
    <w:rsid w:val="006871B2"/>
    <w:rsid w:val="006877A0"/>
    <w:rsid w:val="006879B3"/>
    <w:rsid w:val="00687E8E"/>
    <w:rsid w:val="00690E1E"/>
    <w:rsid w:val="00691C0E"/>
    <w:rsid w:val="00692BE8"/>
    <w:rsid w:val="00692E7B"/>
    <w:rsid w:val="00693830"/>
    <w:rsid w:val="00693F44"/>
    <w:rsid w:val="006945EE"/>
    <w:rsid w:val="006955B3"/>
    <w:rsid w:val="00695813"/>
    <w:rsid w:val="0069621E"/>
    <w:rsid w:val="0069659C"/>
    <w:rsid w:val="00696A3D"/>
    <w:rsid w:val="00697821"/>
    <w:rsid w:val="006A14E1"/>
    <w:rsid w:val="006A150B"/>
    <w:rsid w:val="006A15FC"/>
    <w:rsid w:val="006A1BB3"/>
    <w:rsid w:val="006A1CBC"/>
    <w:rsid w:val="006A26FA"/>
    <w:rsid w:val="006A2891"/>
    <w:rsid w:val="006A2935"/>
    <w:rsid w:val="006A368E"/>
    <w:rsid w:val="006A3F6C"/>
    <w:rsid w:val="006A40EC"/>
    <w:rsid w:val="006A417F"/>
    <w:rsid w:val="006A41CF"/>
    <w:rsid w:val="006A4A03"/>
    <w:rsid w:val="006A4E71"/>
    <w:rsid w:val="006A5327"/>
    <w:rsid w:val="006A5D86"/>
    <w:rsid w:val="006A5EED"/>
    <w:rsid w:val="006A68E6"/>
    <w:rsid w:val="006A6E68"/>
    <w:rsid w:val="006A7F0F"/>
    <w:rsid w:val="006B0BE7"/>
    <w:rsid w:val="006B1B68"/>
    <w:rsid w:val="006B1EDB"/>
    <w:rsid w:val="006B30E9"/>
    <w:rsid w:val="006B3202"/>
    <w:rsid w:val="006B3A9F"/>
    <w:rsid w:val="006B4477"/>
    <w:rsid w:val="006B58F0"/>
    <w:rsid w:val="006B5F8E"/>
    <w:rsid w:val="006B67C5"/>
    <w:rsid w:val="006B6808"/>
    <w:rsid w:val="006B6E4E"/>
    <w:rsid w:val="006B7142"/>
    <w:rsid w:val="006B73DD"/>
    <w:rsid w:val="006B757D"/>
    <w:rsid w:val="006C0647"/>
    <w:rsid w:val="006C18E9"/>
    <w:rsid w:val="006C1AC9"/>
    <w:rsid w:val="006C22E2"/>
    <w:rsid w:val="006C27F4"/>
    <w:rsid w:val="006C2FC7"/>
    <w:rsid w:val="006C2FDA"/>
    <w:rsid w:val="006C41EC"/>
    <w:rsid w:val="006C4367"/>
    <w:rsid w:val="006C43F3"/>
    <w:rsid w:val="006C44F0"/>
    <w:rsid w:val="006C4519"/>
    <w:rsid w:val="006C4764"/>
    <w:rsid w:val="006C4C08"/>
    <w:rsid w:val="006C52D5"/>
    <w:rsid w:val="006C54AF"/>
    <w:rsid w:val="006C6277"/>
    <w:rsid w:val="006C6470"/>
    <w:rsid w:val="006C655E"/>
    <w:rsid w:val="006C6856"/>
    <w:rsid w:val="006C6D4C"/>
    <w:rsid w:val="006C6E58"/>
    <w:rsid w:val="006C78C2"/>
    <w:rsid w:val="006D03DC"/>
    <w:rsid w:val="006D0668"/>
    <w:rsid w:val="006D074C"/>
    <w:rsid w:val="006D2047"/>
    <w:rsid w:val="006D20E0"/>
    <w:rsid w:val="006D22E8"/>
    <w:rsid w:val="006D2369"/>
    <w:rsid w:val="006D2B74"/>
    <w:rsid w:val="006D3CF9"/>
    <w:rsid w:val="006D4498"/>
    <w:rsid w:val="006D4780"/>
    <w:rsid w:val="006D4832"/>
    <w:rsid w:val="006D4A7C"/>
    <w:rsid w:val="006D53B7"/>
    <w:rsid w:val="006D57D9"/>
    <w:rsid w:val="006D67EF"/>
    <w:rsid w:val="006D742F"/>
    <w:rsid w:val="006E0216"/>
    <w:rsid w:val="006E0465"/>
    <w:rsid w:val="006E056B"/>
    <w:rsid w:val="006E083A"/>
    <w:rsid w:val="006E0A56"/>
    <w:rsid w:val="006E1B8B"/>
    <w:rsid w:val="006E28C4"/>
    <w:rsid w:val="006E3742"/>
    <w:rsid w:val="006E38A0"/>
    <w:rsid w:val="006E3F6B"/>
    <w:rsid w:val="006E3FD9"/>
    <w:rsid w:val="006E4743"/>
    <w:rsid w:val="006E49FD"/>
    <w:rsid w:val="006E5AF6"/>
    <w:rsid w:val="006E68AE"/>
    <w:rsid w:val="006E71C3"/>
    <w:rsid w:val="006E73E8"/>
    <w:rsid w:val="006E7C2D"/>
    <w:rsid w:val="006F0C21"/>
    <w:rsid w:val="006F0C7F"/>
    <w:rsid w:val="006F0EAB"/>
    <w:rsid w:val="006F100D"/>
    <w:rsid w:val="006F1082"/>
    <w:rsid w:val="006F205E"/>
    <w:rsid w:val="006F2B25"/>
    <w:rsid w:val="006F3009"/>
    <w:rsid w:val="006F3A6E"/>
    <w:rsid w:val="006F3B92"/>
    <w:rsid w:val="006F4206"/>
    <w:rsid w:val="006F4B76"/>
    <w:rsid w:val="006F4DD0"/>
    <w:rsid w:val="006F50D5"/>
    <w:rsid w:val="006F53DE"/>
    <w:rsid w:val="006F5C5B"/>
    <w:rsid w:val="006F5C60"/>
    <w:rsid w:val="006F68B1"/>
    <w:rsid w:val="006F6E96"/>
    <w:rsid w:val="006F6EB0"/>
    <w:rsid w:val="006F739F"/>
    <w:rsid w:val="00700175"/>
    <w:rsid w:val="00700480"/>
    <w:rsid w:val="007007B8"/>
    <w:rsid w:val="007009BF"/>
    <w:rsid w:val="00701889"/>
    <w:rsid w:val="00702612"/>
    <w:rsid w:val="00702B79"/>
    <w:rsid w:val="00703B47"/>
    <w:rsid w:val="00703EF9"/>
    <w:rsid w:val="007044B3"/>
    <w:rsid w:val="00704627"/>
    <w:rsid w:val="00704807"/>
    <w:rsid w:val="007049AC"/>
    <w:rsid w:val="00704DB7"/>
    <w:rsid w:val="00705923"/>
    <w:rsid w:val="007067C8"/>
    <w:rsid w:val="00706C97"/>
    <w:rsid w:val="00706F0F"/>
    <w:rsid w:val="0070772B"/>
    <w:rsid w:val="007079C1"/>
    <w:rsid w:val="007103F9"/>
    <w:rsid w:val="007116AE"/>
    <w:rsid w:val="0071200B"/>
    <w:rsid w:val="00712029"/>
    <w:rsid w:val="00712C35"/>
    <w:rsid w:val="00712EF3"/>
    <w:rsid w:val="00713112"/>
    <w:rsid w:val="007136D3"/>
    <w:rsid w:val="00713D47"/>
    <w:rsid w:val="00713FEA"/>
    <w:rsid w:val="00714D2B"/>
    <w:rsid w:val="00715830"/>
    <w:rsid w:val="00715F31"/>
    <w:rsid w:val="00715FDB"/>
    <w:rsid w:val="00716F57"/>
    <w:rsid w:val="007176E4"/>
    <w:rsid w:val="00717732"/>
    <w:rsid w:val="0071777F"/>
    <w:rsid w:val="00717DEE"/>
    <w:rsid w:val="00717F3A"/>
    <w:rsid w:val="007200F7"/>
    <w:rsid w:val="007206F8"/>
    <w:rsid w:val="007209B7"/>
    <w:rsid w:val="00720D94"/>
    <w:rsid w:val="00720E8A"/>
    <w:rsid w:val="007213A2"/>
    <w:rsid w:val="0072252C"/>
    <w:rsid w:val="00722628"/>
    <w:rsid w:val="007226C9"/>
    <w:rsid w:val="00722D93"/>
    <w:rsid w:val="00722E68"/>
    <w:rsid w:val="00723283"/>
    <w:rsid w:val="007233DF"/>
    <w:rsid w:val="007237BE"/>
    <w:rsid w:val="00723B9D"/>
    <w:rsid w:val="00723D17"/>
    <w:rsid w:val="00723F59"/>
    <w:rsid w:val="00723FBC"/>
    <w:rsid w:val="0072434B"/>
    <w:rsid w:val="00724726"/>
    <w:rsid w:val="00724E4E"/>
    <w:rsid w:val="00725277"/>
    <w:rsid w:val="007255A4"/>
    <w:rsid w:val="00725BC4"/>
    <w:rsid w:val="00725E5F"/>
    <w:rsid w:val="007269D6"/>
    <w:rsid w:val="00727102"/>
    <w:rsid w:val="00727416"/>
    <w:rsid w:val="00727669"/>
    <w:rsid w:val="0072787D"/>
    <w:rsid w:val="00727E4A"/>
    <w:rsid w:val="0073074E"/>
    <w:rsid w:val="00730AF1"/>
    <w:rsid w:val="00730E71"/>
    <w:rsid w:val="00730FB2"/>
    <w:rsid w:val="007319A1"/>
    <w:rsid w:val="0073229F"/>
    <w:rsid w:val="00732720"/>
    <w:rsid w:val="0073278E"/>
    <w:rsid w:val="007327C8"/>
    <w:rsid w:val="00732E3C"/>
    <w:rsid w:val="00733011"/>
    <w:rsid w:val="007334DD"/>
    <w:rsid w:val="00733C52"/>
    <w:rsid w:val="007345BA"/>
    <w:rsid w:val="0073482D"/>
    <w:rsid w:val="00734841"/>
    <w:rsid w:val="007348C1"/>
    <w:rsid w:val="00734BA6"/>
    <w:rsid w:val="00734D2E"/>
    <w:rsid w:val="00734DC1"/>
    <w:rsid w:val="0073512E"/>
    <w:rsid w:val="00735578"/>
    <w:rsid w:val="007359CC"/>
    <w:rsid w:val="00735A38"/>
    <w:rsid w:val="0073697D"/>
    <w:rsid w:val="00736BB3"/>
    <w:rsid w:val="0073769E"/>
    <w:rsid w:val="00737BE3"/>
    <w:rsid w:val="00740329"/>
    <w:rsid w:val="007404B5"/>
    <w:rsid w:val="00740562"/>
    <w:rsid w:val="00740929"/>
    <w:rsid w:val="0074145E"/>
    <w:rsid w:val="00741F43"/>
    <w:rsid w:val="0074265B"/>
    <w:rsid w:val="007428C4"/>
    <w:rsid w:val="007428F1"/>
    <w:rsid w:val="00742D86"/>
    <w:rsid w:val="0074332C"/>
    <w:rsid w:val="007433B3"/>
    <w:rsid w:val="00744808"/>
    <w:rsid w:val="007449FA"/>
    <w:rsid w:val="00745A83"/>
    <w:rsid w:val="00745DAC"/>
    <w:rsid w:val="007464D7"/>
    <w:rsid w:val="00746757"/>
    <w:rsid w:val="00746D5E"/>
    <w:rsid w:val="00746DA9"/>
    <w:rsid w:val="00746FCD"/>
    <w:rsid w:val="00747A4D"/>
    <w:rsid w:val="00750063"/>
    <w:rsid w:val="0075012A"/>
    <w:rsid w:val="007509AA"/>
    <w:rsid w:val="007509D8"/>
    <w:rsid w:val="00750AE3"/>
    <w:rsid w:val="00750EE0"/>
    <w:rsid w:val="00750F4A"/>
    <w:rsid w:val="007519D7"/>
    <w:rsid w:val="00752166"/>
    <w:rsid w:val="0075228B"/>
    <w:rsid w:val="007525C2"/>
    <w:rsid w:val="0075292D"/>
    <w:rsid w:val="00752E51"/>
    <w:rsid w:val="007539E9"/>
    <w:rsid w:val="00753A50"/>
    <w:rsid w:val="00753BB4"/>
    <w:rsid w:val="00754508"/>
    <w:rsid w:val="00754A9D"/>
    <w:rsid w:val="00754CCC"/>
    <w:rsid w:val="007557BD"/>
    <w:rsid w:val="00755821"/>
    <w:rsid w:val="00755C91"/>
    <w:rsid w:val="007563C5"/>
    <w:rsid w:val="00756D23"/>
    <w:rsid w:val="00756E28"/>
    <w:rsid w:val="0075744A"/>
    <w:rsid w:val="007576D4"/>
    <w:rsid w:val="00757F84"/>
    <w:rsid w:val="00760070"/>
    <w:rsid w:val="0076076B"/>
    <w:rsid w:val="007610C5"/>
    <w:rsid w:val="007613DA"/>
    <w:rsid w:val="00762692"/>
    <w:rsid w:val="00762B2D"/>
    <w:rsid w:val="00762D38"/>
    <w:rsid w:val="00763F73"/>
    <w:rsid w:val="007644FE"/>
    <w:rsid w:val="007647B4"/>
    <w:rsid w:val="00764AEC"/>
    <w:rsid w:val="00764D21"/>
    <w:rsid w:val="007653AE"/>
    <w:rsid w:val="00765B8C"/>
    <w:rsid w:val="00766310"/>
    <w:rsid w:val="00766C6B"/>
    <w:rsid w:val="0076719B"/>
    <w:rsid w:val="00767230"/>
    <w:rsid w:val="00767735"/>
    <w:rsid w:val="00767842"/>
    <w:rsid w:val="00767C9D"/>
    <w:rsid w:val="00770BA7"/>
    <w:rsid w:val="00770FAF"/>
    <w:rsid w:val="007712DD"/>
    <w:rsid w:val="007714A3"/>
    <w:rsid w:val="007717F3"/>
    <w:rsid w:val="0077214F"/>
    <w:rsid w:val="007721B3"/>
    <w:rsid w:val="00772523"/>
    <w:rsid w:val="00772553"/>
    <w:rsid w:val="00772576"/>
    <w:rsid w:val="00772773"/>
    <w:rsid w:val="007727F8"/>
    <w:rsid w:val="00772D87"/>
    <w:rsid w:val="00773E6E"/>
    <w:rsid w:val="00774194"/>
    <w:rsid w:val="007742F3"/>
    <w:rsid w:val="0077454C"/>
    <w:rsid w:val="007745FD"/>
    <w:rsid w:val="007762AD"/>
    <w:rsid w:val="007764EF"/>
    <w:rsid w:val="00776728"/>
    <w:rsid w:val="00777852"/>
    <w:rsid w:val="00780367"/>
    <w:rsid w:val="0078076A"/>
    <w:rsid w:val="00781DD7"/>
    <w:rsid w:val="007821A0"/>
    <w:rsid w:val="007824BD"/>
    <w:rsid w:val="007825AD"/>
    <w:rsid w:val="007827C9"/>
    <w:rsid w:val="00783304"/>
    <w:rsid w:val="007847C0"/>
    <w:rsid w:val="00784D6F"/>
    <w:rsid w:val="0078531E"/>
    <w:rsid w:val="0078649D"/>
    <w:rsid w:val="00786DE1"/>
    <w:rsid w:val="00786F4C"/>
    <w:rsid w:val="00787220"/>
    <w:rsid w:val="007879DA"/>
    <w:rsid w:val="00787A19"/>
    <w:rsid w:val="00787EE4"/>
    <w:rsid w:val="007902CA"/>
    <w:rsid w:val="00791BB5"/>
    <w:rsid w:val="00791CE8"/>
    <w:rsid w:val="00792645"/>
    <w:rsid w:val="00792A3C"/>
    <w:rsid w:val="00792B66"/>
    <w:rsid w:val="00792CED"/>
    <w:rsid w:val="007939AD"/>
    <w:rsid w:val="00793C4E"/>
    <w:rsid w:val="00793D49"/>
    <w:rsid w:val="00793F21"/>
    <w:rsid w:val="007946A6"/>
    <w:rsid w:val="0079503F"/>
    <w:rsid w:val="007952C6"/>
    <w:rsid w:val="00795434"/>
    <w:rsid w:val="00795ACD"/>
    <w:rsid w:val="00795BB8"/>
    <w:rsid w:val="00796176"/>
    <w:rsid w:val="0079624A"/>
    <w:rsid w:val="00796577"/>
    <w:rsid w:val="00796817"/>
    <w:rsid w:val="00796DAF"/>
    <w:rsid w:val="00796F7B"/>
    <w:rsid w:val="007973F4"/>
    <w:rsid w:val="00797B65"/>
    <w:rsid w:val="00797EE8"/>
    <w:rsid w:val="00797FA7"/>
    <w:rsid w:val="007A0ACE"/>
    <w:rsid w:val="007A0F7D"/>
    <w:rsid w:val="007A121D"/>
    <w:rsid w:val="007A1247"/>
    <w:rsid w:val="007A196E"/>
    <w:rsid w:val="007A1D83"/>
    <w:rsid w:val="007A2934"/>
    <w:rsid w:val="007A2D6A"/>
    <w:rsid w:val="007A2F91"/>
    <w:rsid w:val="007A31A4"/>
    <w:rsid w:val="007A381E"/>
    <w:rsid w:val="007A3F06"/>
    <w:rsid w:val="007A4125"/>
    <w:rsid w:val="007A44E4"/>
    <w:rsid w:val="007A4620"/>
    <w:rsid w:val="007A52D0"/>
    <w:rsid w:val="007A61EF"/>
    <w:rsid w:val="007A6500"/>
    <w:rsid w:val="007A6BE9"/>
    <w:rsid w:val="007A7E23"/>
    <w:rsid w:val="007A7F20"/>
    <w:rsid w:val="007B038C"/>
    <w:rsid w:val="007B07EA"/>
    <w:rsid w:val="007B0F40"/>
    <w:rsid w:val="007B2522"/>
    <w:rsid w:val="007B2E1B"/>
    <w:rsid w:val="007B2E9A"/>
    <w:rsid w:val="007B3CF9"/>
    <w:rsid w:val="007B45DA"/>
    <w:rsid w:val="007B47A3"/>
    <w:rsid w:val="007B5492"/>
    <w:rsid w:val="007B554F"/>
    <w:rsid w:val="007B607B"/>
    <w:rsid w:val="007B6BD0"/>
    <w:rsid w:val="007B6ED8"/>
    <w:rsid w:val="007B6F8E"/>
    <w:rsid w:val="007B792F"/>
    <w:rsid w:val="007C08D6"/>
    <w:rsid w:val="007C0CF7"/>
    <w:rsid w:val="007C1A68"/>
    <w:rsid w:val="007C1F65"/>
    <w:rsid w:val="007C2216"/>
    <w:rsid w:val="007C22D8"/>
    <w:rsid w:val="007C2635"/>
    <w:rsid w:val="007C2A43"/>
    <w:rsid w:val="007C2C5D"/>
    <w:rsid w:val="007C30FC"/>
    <w:rsid w:val="007C3227"/>
    <w:rsid w:val="007C32E8"/>
    <w:rsid w:val="007C33E6"/>
    <w:rsid w:val="007C4447"/>
    <w:rsid w:val="007C59B0"/>
    <w:rsid w:val="007C5A57"/>
    <w:rsid w:val="007C5BD5"/>
    <w:rsid w:val="007C5C74"/>
    <w:rsid w:val="007C5F33"/>
    <w:rsid w:val="007C6BAC"/>
    <w:rsid w:val="007C6BE2"/>
    <w:rsid w:val="007C70A1"/>
    <w:rsid w:val="007C75FA"/>
    <w:rsid w:val="007C7DE5"/>
    <w:rsid w:val="007D1052"/>
    <w:rsid w:val="007D15FF"/>
    <w:rsid w:val="007D1B8B"/>
    <w:rsid w:val="007D1E14"/>
    <w:rsid w:val="007D1FAB"/>
    <w:rsid w:val="007D2E84"/>
    <w:rsid w:val="007D2F28"/>
    <w:rsid w:val="007D315D"/>
    <w:rsid w:val="007D326A"/>
    <w:rsid w:val="007D402B"/>
    <w:rsid w:val="007D4272"/>
    <w:rsid w:val="007D4F1A"/>
    <w:rsid w:val="007D57A1"/>
    <w:rsid w:val="007D5C7C"/>
    <w:rsid w:val="007D6151"/>
    <w:rsid w:val="007D6519"/>
    <w:rsid w:val="007D735B"/>
    <w:rsid w:val="007D7412"/>
    <w:rsid w:val="007D7739"/>
    <w:rsid w:val="007E02BF"/>
    <w:rsid w:val="007E075E"/>
    <w:rsid w:val="007E089B"/>
    <w:rsid w:val="007E0D26"/>
    <w:rsid w:val="007E0FDD"/>
    <w:rsid w:val="007E0FF9"/>
    <w:rsid w:val="007E1365"/>
    <w:rsid w:val="007E1752"/>
    <w:rsid w:val="007E35CD"/>
    <w:rsid w:val="007E3968"/>
    <w:rsid w:val="007E490B"/>
    <w:rsid w:val="007E5354"/>
    <w:rsid w:val="007E56A2"/>
    <w:rsid w:val="007E59A6"/>
    <w:rsid w:val="007E59D7"/>
    <w:rsid w:val="007E5B51"/>
    <w:rsid w:val="007E5FCB"/>
    <w:rsid w:val="007E68A4"/>
    <w:rsid w:val="007E692C"/>
    <w:rsid w:val="007E6D3F"/>
    <w:rsid w:val="007E71EC"/>
    <w:rsid w:val="007E7302"/>
    <w:rsid w:val="007E74DF"/>
    <w:rsid w:val="007E7738"/>
    <w:rsid w:val="007F0673"/>
    <w:rsid w:val="007F1409"/>
    <w:rsid w:val="007F1692"/>
    <w:rsid w:val="007F19E4"/>
    <w:rsid w:val="007F200A"/>
    <w:rsid w:val="007F245F"/>
    <w:rsid w:val="007F2BB2"/>
    <w:rsid w:val="007F2DA2"/>
    <w:rsid w:val="007F3093"/>
    <w:rsid w:val="007F367B"/>
    <w:rsid w:val="007F3A0A"/>
    <w:rsid w:val="007F3CFF"/>
    <w:rsid w:val="007F3F2C"/>
    <w:rsid w:val="007F439D"/>
    <w:rsid w:val="007F4F81"/>
    <w:rsid w:val="007F54F2"/>
    <w:rsid w:val="007F555C"/>
    <w:rsid w:val="007F60DA"/>
    <w:rsid w:val="007F6437"/>
    <w:rsid w:val="007F7344"/>
    <w:rsid w:val="007F7560"/>
    <w:rsid w:val="007F7568"/>
    <w:rsid w:val="007F76FD"/>
    <w:rsid w:val="007F7945"/>
    <w:rsid w:val="007F795A"/>
    <w:rsid w:val="007F7D08"/>
    <w:rsid w:val="007F7D6E"/>
    <w:rsid w:val="007F7EE2"/>
    <w:rsid w:val="008000C9"/>
    <w:rsid w:val="00800D0B"/>
    <w:rsid w:val="00800EDD"/>
    <w:rsid w:val="00800F13"/>
    <w:rsid w:val="00801170"/>
    <w:rsid w:val="00802508"/>
    <w:rsid w:val="008025EB"/>
    <w:rsid w:val="0080286D"/>
    <w:rsid w:val="00803444"/>
    <w:rsid w:val="008034E2"/>
    <w:rsid w:val="00804576"/>
    <w:rsid w:val="00804591"/>
    <w:rsid w:val="008046B2"/>
    <w:rsid w:val="00804763"/>
    <w:rsid w:val="00804B15"/>
    <w:rsid w:val="00805121"/>
    <w:rsid w:val="0080547E"/>
    <w:rsid w:val="008058DA"/>
    <w:rsid w:val="00805B6C"/>
    <w:rsid w:val="00805F76"/>
    <w:rsid w:val="00806CF6"/>
    <w:rsid w:val="00806D91"/>
    <w:rsid w:val="0080784D"/>
    <w:rsid w:val="00807BCD"/>
    <w:rsid w:val="00807C43"/>
    <w:rsid w:val="008102F5"/>
    <w:rsid w:val="008108EE"/>
    <w:rsid w:val="00810C71"/>
    <w:rsid w:val="00811161"/>
    <w:rsid w:val="008113B6"/>
    <w:rsid w:val="008117E5"/>
    <w:rsid w:val="008123FF"/>
    <w:rsid w:val="008124B2"/>
    <w:rsid w:val="00812B5F"/>
    <w:rsid w:val="00812E2E"/>
    <w:rsid w:val="0081355B"/>
    <w:rsid w:val="00813A49"/>
    <w:rsid w:val="00813A8B"/>
    <w:rsid w:val="008142C7"/>
    <w:rsid w:val="0081434D"/>
    <w:rsid w:val="00814BD3"/>
    <w:rsid w:val="00814DF3"/>
    <w:rsid w:val="00814EC5"/>
    <w:rsid w:val="0081552F"/>
    <w:rsid w:val="00815A87"/>
    <w:rsid w:val="00815E58"/>
    <w:rsid w:val="008167D8"/>
    <w:rsid w:val="008168B3"/>
    <w:rsid w:val="00816BF5"/>
    <w:rsid w:val="00817024"/>
    <w:rsid w:val="00817DA5"/>
    <w:rsid w:val="00817F13"/>
    <w:rsid w:val="00820F09"/>
    <w:rsid w:val="0082104E"/>
    <w:rsid w:val="00821498"/>
    <w:rsid w:val="00821BE2"/>
    <w:rsid w:val="00821CE8"/>
    <w:rsid w:val="0082215F"/>
    <w:rsid w:val="00822496"/>
    <w:rsid w:val="008224DA"/>
    <w:rsid w:val="00822965"/>
    <w:rsid w:val="008229D9"/>
    <w:rsid w:val="00822A63"/>
    <w:rsid w:val="00823106"/>
    <w:rsid w:val="00824E17"/>
    <w:rsid w:val="00826302"/>
    <w:rsid w:val="008263E9"/>
    <w:rsid w:val="00826C5B"/>
    <w:rsid w:val="00826D96"/>
    <w:rsid w:val="00827A7C"/>
    <w:rsid w:val="00827BA4"/>
    <w:rsid w:val="00830807"/>
    <w:rsid w:val="00830818"/>
    <w:rsid w:val="00830931"/>
    <w:rsid w:val="00830BBC"/>
    <w:rsid w:val="00830BDD"/>
    <w:rsid w:val="00830E0B"/>
    <w:rsid w:val="008310C8"/>
    <w:rsid w:val="008312D7"/>
    <w:rsid w:val="0083167E"/>
    <w:rsid w:val="008317D6"/>
    <w:rsid w:val="008317EC"/>
    <w:rsid w:val="0083196D"/>
    <w:rsid w:val="0083566E"/>
    <w:rsid w:val="00835B1A"/>
    <w:rsid w:val="00835E31"/>
    <w:rsid w:val="00836DE1"/>
    <w:rsid w:val="0083700F"/>
    <w:rsid w:val="00837427"/>
    <w:rsid w:val="008376BE"/>
    <w:rsid w:val="00837C77"/>
    <w:rsid w:val="00840476"/>
    <w:rsid w:val="00841121"/>
    <w:rsid w:val="008415C5"/>
    <w:rsid w:val="008415F9"/>
    <w:rsid w:val="00841DCA"/>
    <w:rsid w:val="00841F32"/>
    <w:rsid w:val="00842F29"/>
    <w:rsid w:val="0084389E"/>
    <w:rsid w:val="00844D17"/>
    <w:rsid w:val="00845C52"/>
    <w:rsid w:val="00845D95"/>
    <w:rsid w:val="008461C3"/>
    <w:rsid w:val="008470A2"/>
    <w:rsid w:val="00847A5D"/>
    <w:rsid w:val="00847B22"/>
    <w:rsid w:val="00847FC6"/>
    <w:rsid w:val="00850484"/>
    <w:rsid w:val="008507AA"/>
    <w:rsid w:val="0085166A"/>
    <w:rsid w:val="00851899"/>
    <w:rsid w:val="008519DE"/>
    <w:rsid w:val="00851DE3"/>
    <w:rsid w:val="00852AC7"/>
    <w:rsid w:val="00852BA7"/>
    <w:rsid w:val="00852DB8"/>
    <w:rsid w:val="00852E15"/>
    <w:rsid w:val="00854AA5"/>
    <w:rsid w:val="008550B0"/>
    <w:rsid w:val="00855303"/>
    <w:rsid w:val="00856F7B"/>
    <w:rsid w:val="0085722D"/>
    <w:rsid w:val="00857969"/>
    <w:rsid w:val="00857B7F"/>
    <w:rsid w:val="008600DB"/>
    <w:rsid w:val="00860D04"/>
    <w:rsid w:val="00860E46"/>
    <w:rsid w:val="0086179B"/>
    <w:rsid w:val="008619FC"/>
    <w:rsid w:val="00861EEC"/>
    <w:rsid w:val="00862E97"/>
    <w:rsid w:val="0086334A"/>
    <w:rsid w:val="00863878"/>
    <w:rsid w:val="0086472F"/>
    <w:rsid w:val="008649E9"/>
    <w:rsid w:val="00864E98"/>
    <w:rsid w:val="008653ED"/>
    <w:rsid w:val="0086543B"/>
    <w:rsid w:val="008655F2"/>
    <w:rsid w:val="00865709"/>
    <w:rsid w:val="00866041"/>
    <w:rsid w:val="0086655C"/>
    <w:rsid w:val="00866DA6"/>
    <w:rsid w:val="00867338"/>
    <w:rsid w:val="0086757F"/>
    <w:rsid w:val="00867760"/>
    <w:rsid w:val="00867F3E"/>
    <w:rsid w:val="00870775"/>
    <w:rsid w:val="00870EF2"/>
    <w:rsid w:val="008713E7"/>
    <w:rsid w:val="008720E4"/>
    <w:rsid w:val="0087254A"/>
    <w:rsid w:val="00872ACC"/>
    <w:rsid w:val="00872E27"/>
    <w:rsid w:val="008732AA"/>
    <w:rsid w:val="008740AF"/>
    <w:rsid w:val="008740EB"/>
    <w:rsid w:val="00874548"/>
    <w:rsid w:val="0087477C"/>
    <w:rsid w:val="00875529"/>
    <w:rsid w:val="008755C9"/>
    <w:rsid w:val="00876042"/>
    <w:rsid w:val="008762C6"/>
    <w:rsid w:val="00876572"/>
    <w:rsid w:val="00876B59"/>
    <w:rsid w:val="00877225"/>
    <w:rsid w:val="00880986"/>
    <w:rsid w:val="00880BD9"/>
    <w:rsid w:val="00880E8D"/>
    <w:rsid w:val="0088132E"/>
    <w:rsid w:val="0088204C"/>
    <w:rsid w:val="008823DE"/>
    <w:rsid w:val="008827E0"/>
    <w:rsid w:val="0088353E"/>
    <w:rsid w:val="00883859"/>
    <w:rsid w:val="0088391D"/>
    <w:rsid w:val="00883B5B"/>
    <w:rsid w:val="00883E91"/>
    <w:rsid w:val="00884A5F"/>
    <w:rsid w:val="00885006"/>
    <w:rsid w:val="00885B80"/>
    <w:rsid w:val="00886163"/>
    <w:rsid w:val="00886456"/>
    <w:rsid w:val="008873D9"/>
    <w:rsid w:val="0088741F"/>
    <w:rsid w:val="008876D8"/>
    <w:rsid w:val="0089020B"/>
    <w:rsid w:val="00890395"/>
    <w:rsid w:val="00890C57"/>
    <w:rsid w:val="00890FA5"/>
    <w:rsid w:val="008910EA"/>
    <w:rsid w:val="00891664"/>
    <w:rsid w:val="00891B39"/>
    <w:rsid w:val="00891B75"/>
    <w:rsid w:val="008925C4"/>
    <w:rsid w:val="00892B6F"/>
    <w:rsid w:val="00892FC8"/>
    <w:rsid w:val="00893664"/>
    <w:rsid w:val="0089420A"/>
    <w:rsid w:val="00894258"/>
    <w:rsid w:val="00894329"/>
    <w:rsid w:val="00894ABA"/>
    <w:rsid w:val="00895276"/>
    <w:rsid w:val="0089632D"/>
    <w:rsid w:val="00896CE9"/>
    <w:rsid w:val="008971F6"/>
    <w:rsid w:val="0089759E"/>
    <w:rsid w:val="00897660"/>
    <w:rsid w:val="00897D48"/>
    <w:rsid w:val="008A094B"/>
    <w:rsid w:val="008A0D6E"/>
    <w:rsid w:val="008A0DA9"/>
    <w:rsid w:val="008A1BB7"/>
    <w:rsid w:val="008A1E0C"/>
    <w:rsid w:val="008A2081"/>
    <w:rsid w:val="008A260B"/>
    <w:rsid w:val="008A27F5"/>
    <w:rsid w:val="008A2986"/>
    <w:rsid w:val="008A3690"/>
    <w:rsid w:val="008A3769"/>
    <w:rsid w:val="008A3CC8"/>
    <w:rsid w:val="008A4198"/>
    <w:rsid w:val="008A47C2"/>
    <w:rsid w:val="008A497F"/>
    <w:rsid w:val="008A4CC5"/>
    <w:rsid w:val="008A4E84"/>
    <w:rsid w:val="008A50F7"/>
    <w:rsid w:val="008A538F"/>
    <w:rsid w:val="008A561E"/>
    <w:rsid w:val="008A56EB"/>
    <w:rsid w:val="008A5A2F"/>
    <w:rsid w:val="008A5CBC"/>
    <w:rsid w:val="008A5E83"/>
    <w:rsid w:val="008A5FA6"/>
    <w:rsid w:val="008A61AC"/>
    <w:rsid w:val="008A66B1"/>
    <w:rsid w:val="008A67DB"/>
    <w:rsid w:val="008A6804"/>
    <w:rsid w:val="008A6BCB"/>
    <w:rsid w:val="008A7FE3"/>
    <w:rsid w:val="008B04F9"/>
    <w:rsid w:val="008B1535"/>
    <w:rsid w:val="008B15BA"/>
    <w:rsid w:val="008B15FE"/>
    <w:rsid w:val="008B18D0"/>
    <w:rsid w:val="008B1B10"/>
    <w:rsid w:val="008B238F"/>
    <w:rsid w:val="008B258B"/>
    <w:rsid w:val="008B2E05"/>
    <w:rsid w:val="008B313F"/>
    <w:rsid w:val="008B4006"/>
    <w:rsid w:val="008B4F5F"/>
    <w:rsid w:val="008B4F8D"/>
    <w:rsid w:val="008B517D"/>
    <w:rsid w:val="008B5B3A"/>
    <w:rsid w:val="008B6912"/>
    <w:rsid w:val="008B6B72"/>
    <w:rsid w:val="008B756B"/>
    <w:rsid w:val="008B7D08"/>
    <w:rsid w:val="008B7EE1"/>
    <w:rsid w:val="008C2407"/>
    <w:rsid w:val="008C2F86"/>
    <w:rsid w:val="008C2FE1"/>
    <w:rsid w:val="008C3314"/>
    <w:rsid w:val="008C3528"/>
    <w:rsid w:val="008C50E6"/>
    <w:rsid w:val="008C6000"/>
    <w:rsid w:val="008C6118"/>
    <w:rsid w:val="008C613B"/>
    <w:rsid w:val="008C6567"/>
    <w:rsid w:val="008C6597"/>
    <w:rsid w:val="008C7494"/>
    <w:rsid w:val="008C77E8"/>
    <w:rsid w:val="008C7A21"/>
    <w:rsid w:val="008D0684"/>
    <w:rsid w:val="008D1188"/>
    <w:rsid w:val="008D17BA"/>
    <w:rsid w:val="008D1A04"/>
    <w:rsid w:val="008D27F8"/>
    <w:rsid w:val="008D2A1A"/>
    <w:rsid w:val="008D2C80"/>
    <w:rsid w:val="008D31FA"/>
    <w:rsid w:val="008D329E"/>
    <w:rsid w:val="008D35FA"/>
    <w:rsid w:val="008D3AC2"/>
    <w:rsid w:val="008D4357"/>
    <w:rsid w:val="008D458F"/>
    <w:rsid w:val="008D46CC"/>
    <w:rsid w:val="008D501F"/>
    <w:rsid w:val="008D5E31"/>
    <w:rsid w:val="008D6CC6"/>
    <w:rsid w:val="008D6DBE"/>
    <w:rsid w:val="008D7DE7"/>
    <w:rsid w:val="008E079A"/>
    <w:rsid w:val="008E0D9A"/>
    <w:rsid w:val="008E0EFE"/>
    <w:rsid w:val="008E15B2"/>
    <w:rsid w:val="008E192F"/>
    <w:rsid w:val="008E3804"/>
    <w:rsid w:val="008E4071"/>
    <w:rsid w:val="008E4095"/>
    <w:rsid w:val="008E414A"/>
    <w:rsid w:val="008E5149"/>
    <w:rsid w:val="008E5296"/>
    <w:rsid w:val="008E5857"/>
    <w:rsid w:val="008E5D30"/>
    <w:rsid w:val="008E5FF0"/>
    <w:rsid w:val="008E6956"/>
    <w:rsid w:val="008F087D"/>
    <w:rsid w:val="008F11B6"/>
    <w:rsid w:val="008F13CA"/>
    <w:rsid w:val="008F1C65"/>
    <w:rsid w:val="008F2323"/>
    <w:rsid w:val="008F244B"/>
    <w:rsid w:val="008F342F"/>
    <w:rsid w:val="008F3C7B"/>
    <w:rsid w:val="008F4A49"/>
    <w:rsid w:val="008F520A"/>
    <w:rsid w:val="008F5E04"/>
    <w:rsid w:val="008F6099"/>
    <w:rsid w:val="008F6689"/>
    <w:rsid w:val="008F674C"/>
    <w:rsid w:val="008F6EBC"/>
    <w:rsid w:val="008F74C4"/>
    <w:rsid w:val="008F7F81"/>
    <w:rsid w:val="009000F9"/>
    <w:rsid w:val="00900EA7"/>
    <w:rsid w:val="009015C1"/>
    <w:rsid w:val="00902354"/>
    <w:rsid w:val="009024DB"/>
    <w:rsid w:val="00902A46"/>
    <w:rsid w:val="0090331F"/>
    <w:rsid w:val="0090351C"/>
    <w:rsid w:val="00904741"/>
    <w:rsid w:val="00904BC7"/>
    <w:rsid w:val="009054E5"/>
    <w:rsid w:val="009058D3"/>
    <w:rsid w:val="00905A92"/>
    <w:rsid w:val="00906711"/>
    <w:rsid w:val="009071B3"/>
    <w:rsid w:val="00907B69"/>
    <w:rsid w:val="00907CCB"/>
    <w:rsid w:val="00907E9A"/>
    <w:rsid w:val="00910AE3"/>
    <w:rsid w:val="00910E0F"/>
    <w:rsid w:val="009111E8"/>
    <w:rsid w:val="00912130"/>
    <w:rsid w:val="00912393"/>
    <w:rsid w:val="00912DA9"/>
    <w:rsid w:val="00913139"/>
    <w:rsid w:val="00913222"/>
    <w:rsid w:val="00913EFB"/>
    <w:rsid w:val="0091466D"/>
    <w:rsid w:val="009147A2"/>
    <w:rsid w:val="009159B4"/>
    <w:rsid w:val="00915ADA"/>
    <w:rsid w:val="009163DE"/>
    <w:rsid w:val="009178BE"/>
    <w:rsid w:val="00917C9A"/>
    <w:rsid w:val="00917DB7"/>
    <w:rsid w:val="00920638"/>
    <w:rsid w:val="0092288B"/>
    <w:rsid w:val="009229D0"/>
    <w:rsid w:val="009230E2"/>
    <w:rsid w:val="00923A51"/>
    <w:rsid w:val="00924275"/>
    <w:rsid w:val="009247EB"/>
    <w:rsid w:val="0092548A"/>
    <w:rsid w:val="00925A08"/>
    <w:rsid w:val="00925C34"/>
    <w:rsid w:val="00925D65"/>
    <w:rsid w:val="009263D1"/>
    <w:rsid w:val="009265E0"/>
    <w:rsid w:val="00926CE6"/>
    <w:rsid w:val="00927166"/>
    <w:rsid w:val="00927311"/>
    <w:rsid w:val="00927387"/>
    <w:rsid w:val="00927801"/>
    <w:rsid w:val="00931948"/>
    <w:rsid w:val="00931F2A"/>
    <w:rsid w:val="00932798"/>
    <w:rsid w:val="00932A0D"/>
    <w:rsid w:val="00933EF4"/>
    <w:rsid w:val="0093407A"/>
    <w:rsid w:val="0093417C"/>
    <w:rsid w:val="00934562"/>
    <w:rsid w:val="00934635"/>
    <w:rsid w:val="00934719"/>
    <w:rsid w:val="0093541D"/>
    <w:rsid w:val="00935CFC"/>
    <w:rsid w:val="00935E5D"/>
    <w:rsid w:val="00936304"/>
    <w:rsid w:val="00936C69"/>
    <w:rsid w:val="00936E7C"/>
    <w:rsid w:val="00936EE4"/>
    <w:rsid w:val="009372A4"/>
    <w:rsid w:val="00940008"/>
    <w:rsid w:val="0094187F"/>
    <w:rsid w:val="00941CDE"/>
    <w:rsid w:val="00941E22"/>
    <w:rsid w:val="0094225C"/>
    <w:rsid w:val="00942528"/>
    <w:rsid w:val="00942BC8"/>
    <w:rsid w:val="00942FDE"/>
    <w:rsid w:val="00943576"/>
    <w:rsid w:val="0094393B"/>
    <w:rsid w:val="00943DA6"/>
    <w:rsid w:val="0094415D"/>
    <w:rsid w:val="00944612"/>
    <w:rsid w:val="00945C34"/>
    <w:rsid w:val="00945D8F"/>
    <w:rsid w:val="009460F3"/>
    <w:rsid w:val="00946949"/>
    <w:rsid w:val="00946AE0"/>
    <w:rsid w:val="009472A8"/>
    <w:rsid w:val="0095151F"/>
    <w:rsid w:val="009518A5"/>
    <w:rsid w:val="00952238"/>
    <w:rsid w:val="00952741"/>
    <w:rsid w:val="00952767"/>
    <w:rsid w:val="00952B6A"/>
    <w:rsid w:val="0095373B"/>
    <w:rsid w:val="00953A76"/>
    <w:rsid w:val="00953DA1"/>
    <w:rsid w:val="009549CA"/>
    <w:rsid w:val="00956D70"/>
    <w:rsid w:val="00957AEB"/>
    <w:rsid w:val="00957F37"/>
    <w:rsid w:val="00957F65"/>
    <w:rsid w:val="00960FDA"/>
    <w:rsid w:val="00961335"/>
    <w:rsid w:val="009614AC"/>
    <w:rsid w:val="00961953"/>
    <w:rsid w:val="00962560"/>
    <w:rsid w:val="00963287"/>
    <w:rsid w:val="009635FB"/>
    <w:rsid w:val="00963A48"/>
    <w:rsid w:val="00964320"/>
    <w:rsid w:val="00965025"/>
    <w:rsid w:val="00965100"/>
    <w:rsid w:val="009654EB"/>
    <w:rsid w:val="009655FB"/>
    <w:rsid w:val="009657BA"/>
    <w:rsid w:val="00966853"/>
    <w:rsid w:val="00966D0C"/>
    <w:rsid w:val="009670F5"/>
    <w:rsid w:val="009679CA"/>
    <w:rsid w:val="00970589"/>
    <w:rsid w:val="009706CE"/>
    <w:rsid w:val="00970D2B"/>
    <w:rsid w:val="00971071"/>
    <w:rsid w:val="00971487"/>
    <w:rsid w:val="00971550"/>
    <w:rsid w:val="00971870"/>
    <w:rsid w:val="009718B7"/>
    <w:rsid w:val="00971BAC"/>
    <w:rsid w:val="00971BD4"/>
    <w:rsid w:val="00972129"/>
    <w:rsid w:val="0097226F"/>
    <w:rsid w:val="009729B6"/>
    <w:rsid w:val="00972A47"/>
    <w:rsid w:val="009733A0"/>
    <w:rsid w:val="0097425B"/>
    <w:rsid w:val="00974EA3"/>
    <w:rsid w:val="00975D54"/>
    <w:rsid w:val="00976E55"/>
    <w:rsid w:val="00976F1E"/>
    <w:rsid w:val="0097721A"/>
    <w:rsid w:val="00977247"/>
    <w:rsid w:val="00977549"/>
    <w:rsid w:val="00977B3D"/>
    <w:rsid w:val="00980018"/>
    <w:rsid w:val="009806CD"/>
    <w:rsid w:val="00980798"/>
    <w:rsid w:val="0098131B"/>
    <w:rsid w:val="0098148C"/>
    <w:rsid w:val="0098162A"/>
    <w:rsid w:val="00981AB7"/>
    <w:rsid w:val="00982558"/>
    <w:rsid w:val="009828C4"/>
    <w:rsid w:val="00983806"/>
    <w:rsid w:val="0098567B"/>
    <w:rsid w:val="00985708"/>
    <w:rsid w:val="009859BD"/>
    <w:rsid w:val="00985C29"/>
    <w:rsid w:val="00985D65"/>
    <w:rsid w:val="009867BA"/>
    <w:rsid w:val="0098707D"/>
    <w:rsid w:val="00987277"/>
    <w:rsid w:val="00987584"/>
    <w:rsid w:val="009876E3"/>
    <w:rsid w:val="009902DC"/>
    <w:rsid w:val="00990874"/>
    <w:rsid w:val="009908BF"/>
    <w:rsid w:val="00990A7C"/>
    <w:rsid w:val="009910A3"/>
    <w:rsid w:val="00991213"/>
    <w:rsid w:val="00992318"/>
    <w:rsid w:val="0099281C"/>
    <w:rsid w:val="00993722"/>
    <w:rsid w:val="009938CB"/>
    <w:rsid w:val="0099412B"/>
    <w:rsid w:val="00994581"/>
    <w:rsid w:val="00994647"/>
    <w:rsid w:val="0099466C"/>
    <w:rsid w:val="00994FC1"/>
    <w:rsid w:val="0099508C"/>
    <w:rsid w:val="00995A41"/>
    <w:rsid w:val="009963ED"/>
    <w:rsid w:val="0099681E"/>
    <w:rsid w:val="009969B4"/>
    <w:rsid w:val="009A016D"/>
    <w:rsid w:val="009A0236"/>
    <w:rsid w:val="009A05FC"/>
    <w:rsid w:val="009A0A0F"/>
    <w:rsid w:val="009A0D9B"/>
    <w:rsid w:val="009A1975"/>
    <w:rsid w:val="009A1F22"/>
    <w:rsid w:val="009A1F55"/>
    <w:rsid w:val="009A31A8"/>
    <w:rsid w:val="009A388E"/>
    <w:rsid w:val="009A3997"/>
    <w:rsid w:val="009A3DC9"/>
    <w:rsid w:val="009A4082"/>
    <w:rsid w:val="009A4516"/>
    <w:rsid w:val="009A5802"/>
    <w:rsid w:val="009A5BFB"/>
    <w:rsid w:val="009A5CF0"/>
    <w:rsid w:val="009A5F76"/>
    <w:rsid w:val="009A6755"/>
    <w:rsid w:val="009A7FCB"/>
    <w:rsid w:val="009B0CF4"/>
    <w:rsid w:val="009B124D"/>
    <w:rsid w:val="009B1EBF"/>
    <w:rsid w:val="009B2A66"/>
    <w:rsid w:val="009B2B6D"/>
    <w:rsid w:val="009B313C"/>
    <w:rsid w:val="009B39D4"/>
    <w:rsid w:val="009B43CD"/>
    <w:rsid w:val="009B4580"/>
    <w:rsid w:val="009B49D7"/>
    <w:rsid w:val="009B4B4C"/>
    <w:rsid w:val="009B569B"/>
    <w:rsid w:val="009B5B39"/>
    <w:rsid w:val="009B5D96"/>
    <w:rsid w:val="009B5DB9"/>
    <w:rsid w:val="009B6560"/>
    <w:rsid w:val="009B6C3F"/>
    <w:rsid w:val="009B74DC"/>
    <w:rsid w:val="009C01E2"/>
    <w:rsid w:val="009C0D7F"/>
    <w:rsid w:val="009C1E8B"/>
    <w:rsid w:val="009C2388"/>
    <w:rsid w:val="009C2563"/>
    <w:rsid w:val="009C2604"/>
    <w:rsid w:val="009C2A6D"/>
    <w:rsid w:val="009C2F25"/>
    <w:rsid w:val="009C32C3"/>
    <w:rsid w:val="009C4764"/>
    <w:rsid w:val="009C4A77"/>
    <w:rsid w:val="009C4E37"/>
    <w:rsid w:val="009C525B"/>
    <w:rsid w:val="009C5278"/>
    <w:rsid w:val="009C543A"/>
    <w:rsid w:val="009C56C5"/>
    <w:rsid w:val="009C5A07"/>
    <w:rsid w:val="009C60A7"/>
    <w:rsid w:val="009C60FD"/>
    <w:rsid w:val="009C631F"/>
    <w:rsid w:val="009C6D91"/>
    <w:rsid w:val="009C6F69"/>
    <w:rsid w:val="009C7D4A"/>
    <w:rsid w:val="009D0123"/>
    <w:rsid w:val="009D0990"/>
    <w:rsid w:val="009D0A0F"/>
    <w:rsid w:val="009D0AA7"/>
    <w:rsid w:val="009D0BBB"/>
    <w:rsid w:val="009D31A1"/>
    <w:rsid w:val="009D34AA"/>
    <w:rsid w:val="009D3D5B"/>
    <w:rsid w:val="009D3DA5"/>
    <w:rsid w:val="009D4325"/>
    <w:rsid w:val="009D47A7"/>
    <w:rsid w:val="009D5986"/>
    <w:rsid w:val="009D5D5A"/>
    <w:rsid w:val="009D61F2"/>
    <w:rsid w:val="009D62EC"/>
    <w:rsid w:val="009D6439"/>
    <w:rsid w:val="009D6537"/>
    <w:rsid w:val="009D6655"/>
    <w:rsid w:val="009D6990"/>
    <w:rsid w:val="009D7D56"/>
    <w:rsid w:val="009D7F31"/>
    <w:rsid w:val="009E0299"/>
    <w:rsid w:val="009E0428"/>
    <w:rsid w:val="009E05FD"/>
    <w:rsid w:val="009E0D1C"/>
    <w:rsid w:val="009E0DC3"/>
    <w:rsid w:val="009E1017"/>
    <w:rsid w:val="009E1058"/>
    <w:rsid w:val="009E11F3"/>
    <w:rsid w:val="009E12E4"/>
    <w:rsid w:val="009E154F"/>
    <w:rsid w:val="009E1AED"/>
    <w:rsid w:val="009E1D6B"/>
    <w:rsid w:val="009E38F4"/>
    <w:rsid w:val="009E40ED"/>
    <w:rsid w:val="009E573B"/>
    <w:rsid w:val="009E5CA9"/>
    <w:rsid w:val="009E65C6"/>
    <w:rsid w:val="009E72F6"/>
    <w:rsid w:val="009E7D2A"/>
    <w:rsid w:val="009E7F41"/>
    <w:rsid w:val="009F004D"/>
    <w:rsid w:val="009F2182"/>
    <w:rsid w:val="009F23F9"/>
    <w:rsid w:val="009F2A5D"/>
    <w:rsid w:val="009F30A8"/>
    <w:rsid w:val="009F3173"/>
    <w:rsid w:val="009F35FE"/>
    <w:rsid w:val="009F3AF0"/>
    <w:rsid w:val="009F3F22"/>
    <w:rsid w:val="009F4942"/>
    <w:rsid w:val="009F4E76"/>
    <w:rsid w:val="009F5520"/>
    <w:rsid w:val="009F583A"/>
    <w:rsid w:val="009F5AC0"/>
    <w:rsid w:val="009F60FD"/>
    <w:rsid w:val="009F6436"/>
    <w:rsid w:val="009F6927"/>
    <w:rsid w:val="009F6C2B"/>
    <w:rsid w:val="009F77A3"/>
    <w:rsid w:val="009F7836"/>
    <w:rsid w:val="00A000BC"/>
    <w:rsid w:val="00A00541"/>
    <w:rsid w:val="00A0078B"/>
    <w:rsid w:val="00A01538"/>
    <w:rsid w:val="00A01FCF"/>
    <w:rsid w:val="00A0219C"/>
    <w:rsid w:val="00A0264D"/>
    <w:rsid w:val="00A04160"/>
    <w:rsid w:val="00A04CE4"/>
    <w:rsid w:val="00A04EF0"/>
    <w:rsid w:val="00A0500E"/>
    <w:rsid w:val="00A0560C"/>
    <w:rsid w:val="00A0563B"/>
    <w:rsid w:val="00A05F2A"/>
    <w:rsid w:val="00A069D6"/>
    <w:rsid w:val="00A06D6C"/>
    <w:rsid w:val="00A06DBD"/>
    <w:rsid w:val="00A0712A"/>
    <w:rsid w:val="00A07BBC"/>
    <w:rsid w:val="00A07C63"/>
    <w:rsid w:val="00A07EAB"/>
    <w:rsid w:val="00A10A27"/>
    <w:rsid w:val="00A10B9A"/>
    <w:rsid w:val="00A10EAC"/>
    <w:rsid w:val="00A114D9"/>
    <w:rsid w:val="00A1220B"/>
    <w:rsid w:val="00A128FF"/>
    <w:rsid w:val="00A12C70"/>
    <w:rsid w:val="00A13412"/>
    <w:rsid w:val="00A138B4"/>
    <w:rsid w:val="00A1493D"/>
    <w:rsid w:val="00A14AF0"/>
    <w:rsid w:val="00A14F8A"/>
    <w:rsid w:val="00A15844"/>
    <w:rsid w:val="00A15E1C"/>
    <w:rsid w:val="00A15E29"/>
    <w:rsid w:val="00A16DD0"/>
    <w:rsid w:val="00A1784D"/>
    <w:rsid w:val="00A17A92"/>
    <w:rsid w:val="00A20447"/>
    <w:rsid w:val="00A20B6B"/>
    <w:rsid w:val="00A20E76"/>
    <w:rsid w:val="00A20F3F"/>
    <w:rsid w:val="00A210A0"/>
    <w:rsid w:val="00A21445"/>
    <w:rsid w:val="00A2291B"/>
    <w:rsid w:val="00A22DBF"/>
    <w:rsid w:val="00A2358B"/>
    <w:rsid w:val="00A2369F"/>
    <w:rsid w:val="00A238FA"/>
    <w:rsid w:val="00A249C2"/>
    <w:rsid w:val="00A24E9D"/>
    <w:rsid w:val="00A25059"/>
    <w:rsid w:val="00A253A7"/>
    <w:rsid w:val="00A257C4"/>
    <w:rsid w:val="00A25CE2"/>
    <w:rsid w:val="00A25DD3"/>
    <w:rsid w:val="00A26565"/>
    <w:rsid w:val="00A2667F"/>
    <w:rsid w:val="00A26BA9"/>
    <w:rsid w:val="00A26E7C"/>
    <w:rsid w:val="00A270D9"/>
    <w:rsid w:val="00A2756B"/>
    <w:rsid w:val="00A27AEF"/>
    <w:rsid w:val="00A30E13"/>
    <w:rsid w:val="00A310D1"/>
    <w:rsid w:val="00A31545"/>
    <w:rsid w:val="00A32622"/>
    <w:rsid w:val="00A3274A"/>
    <w:rsid w:val="00A333DF"/>
    <w:rsid w:val="00A33F02"/>
    <w:rsid w:val="00A34807"/>
    <w:rsid w:val="00A35669"/>
    <w:rsid w:val="00A35688"/>
    <w:rsid w:val="00A35711"/>
    <w:rsid w:val="00A35B1E"/>
    <w:rsid w:val="00A3603F"/>
    <w:rsid w:val="00A362B2"/>
    <w:rsid w:val="00A3688B"/>
    <w:rsid w:val="00A36CEE"/>
    <w:rsid w:val="00A37ABC"/>
    <w:rsid w:val="00A40730"/>
    <w:rsid w:val="00A415DD"/>
    <w:rsid w:val="00A41B1C"/>
    <w:rsid w:val="00A41D60"/>
    <w:rsid w:val="00A41E48"/>
    <w:rsid w:val="00A41E90"/>
    <w:rsid w:val="00A421F0"/>
    <w:rsid w:val="00A42535"/>
    <w:rsid w:val="00A433F6"/>
    <w:rsid w:val="00A43A7E"/>
    <w:rsid w:val="00A43BA5"/>
    <w:rsid w:val="00A43C64"/>
    <w:rsid w:val="00A43FB3"/>
    <w:rsid w:val="00A443E1"/>
    <w:rsid w:val="00A44B33"/>
    <w:rsid w:val="00A45060"/>
    <w:rsid w:val="00A452BD"/>
    <w:rsid w:val="00A45302"/>
    <w:rsid w:val="00A45BDE"/>
    <w:rsid w:val="00A460F0"/>
    <w:rsid w:val="00A46865"/>
    <w:rsid w:val="00A46D15"/>
    <w:rsid w:val="00A47187"/>
    <w:rsid w:val="00A471B5"/>
    <w:rsid w:val="00A47809"/>
    <w:rsid w:val="00A47C0D"/>
    <w:rsid w:val="00A50531"/>
    <w:rsid w:val="00A5202E"/>
    <w:rsid w:val="00A52085"/>
    <w:rsid w:val="00A5282D"/>
    <w:rsid w:val="00A532A3"/>
    <w:rsid w:val="00A5370E"/>
    <w:rsid w:val="00A539F0"/>
    <w:rsid w:val="00A54316"/>
    <w:rsid w:val="00A54442"/>
    <w:rsid w:val="00A54D5D"/>
    <w:rsid w:val="00A54D88"/>
    <w:rsid w:val="00A55A05"/>
    <w:rsid w:val="00A5657A"/>
    <w:rsid w:val="00A56875"/>
    <w:rsid w:val="00A5699E"/>
    <w:rsid w:val="00A57699"/>
    <w:rsid w:val="00A5788F"/>
    <w:rsid w:val="00A57E4F"/>
    <w:rsid w:val="00A60289"/>
    <w:rsid w:val="00A602C3"/>
    <w:rsid w:val="00A613A5"/>
    <w:rsid w:val="00A61B4F"/>
    <w:rsid w:val="00A62057"/>
    <w:rsid w:val="00A621A7"/>
    <w:rsid w:val="00A63090"/>
    <w:rsid w:val="00A63432"/>
    <w:rsid w:val="00A63AD7"/>
    <w:rsid w:val="00A63CC2"/>
    <w:rsid w:val="00A63CCF"/>
    <w:rsid w:val="00A644B2"/>
    <w:rsid w:val="00A65DE9"/>
    <w:rsid w:val="00A65EBB"/>
    <w:rsid w:val="00A6658E"/>
    <w:rsid w:val="00A66A17"/>
    <w:rsid w:val="00A66FFD"/>
    <w:rsid w:val="00A67231"/>
    <w:rsid w:val="00A67321"/>
    <w:rsid w:val="00A676F9"/>
    <w:rsid w:val="00A67960"/>
    <w:rsid w:val="00A67B9E"/>
    <w:rsid w:val="00A7164C"/>
    <w:rsid w:val="00A71A86"/>
    <w:rsid w:val="00A71BA9"/>
    <w:rsid w:val="00A71E03"/>
    <w:rsid w:val="00A71E2C"/>
    <w:rsid w:val="00A71E57"/>
    <w:rsid w:val="00A71FA7"/>
    <w:rsid w:val="00A7249C"/>
    <w:rsid w:val="00A72ADB"/>
    <w:rsid w:val="00A73018"/>
    <w:rsid w:val="00A7327B"/>
    <w:rsid w:val="00A73A67"/>
    <w:rsid w:val="00A73BBF"/>
    <w:rsid w:val="00A73DDE"/>
    <w:rsid w:val="00A743C9"/>
    <w:rsid w:val="00A7455B"/>
    <w:rsid w:val="00A74594"/>
    <w:rsid w:val="00A74679"/>
    <w:rsid w:val="00A747BF"/>
    <w:rsid w:val="00A7504F"/>
    <w:rsid w:val="00A75608"/>
    <w:rsid w:val="00A756D7"/>
    <w:rsid w:val="00A758F2"/>
    <w:rsid w:val="00A76806"/>
    <w:rsid w:val="00A768DC"/>
    <w:rsid w:val="00A76952"/>
    <w:rsid w:val="00A76D16"/>
    <w:rsid w:val="00A76F35"/>
    <w:rsid w:val="00A7715A"/>
    <w:rsid w:val="00A771EF"/>
    <w:rsid w:val="00A778C9"/>
    <w:rsid w:val="00A77F00"/>
    <w:rsid w:val="00A80789"/>
    <w:rsid w:val="00A8094E"/>
    <w:rsid w:val="00A809DB"/>
    <w:rsid w:val="00A809F1"/>
    <w:rsid w:val="00A80B7B"/>
    <w:rsid w:val="00A80DD1"/>
    <w:rsid w:val="00A82260"/>
    <w:rsid w:val="00A82B01"/>
    <w:rsid w:val="00A82D62"/>
    <w:rsid w:val="00A836C7"/>
    <w:rsid w:val="00A85068"/>
    <w:rsid w:val="00A85532"/>
    <w:rsid w:val="00A85940"/>
    <w:rsid w:val="00A85E4E"/>
    <w:rsid w:val="00A86150"/>
    <w:rsid w:val="00A863B5"/>
    <w:rsid w:val="00A86453"/>
    <w:rsid w:val="00A866FD"/>
    <w:rsid w:val="00A8679C"/>
    <w:rsid w:val="00A86C20"/>
    <w:rsid w:val="00A86C41"/>
    <w:rsid w:val="00A87352"/>
    <w:rsid w:val="00A8739B"/>
    <w:rsid w:val="00A90FB7"/>
    <w:rsid w:val="00A91333"/>
    <w:rsid w:val="00A91D7E"/>
    <w:rsid w:val="00A91E5E"/>
    <w:rsid w:val="00A92512"/>
    <w:rsid w:val="00A9293E"/>
    <w:rsid w:val="00A92E0F"/>
    <w:rsid w:val="00A92F55"/>
    <w:rsid w:val="00A93408"/>
    <w:rsid w:val="00A9342D"/>
    <w:rsid w:val="00A93463"/>
    <w:rsid w:val="00A9387B"/>
    <w:rsid w:val="00A9533C"/>
    <w:rsid w:val="00A954CB"/>
    <w:rsid w:val="00A95B0C"/>
    <w:rsid w:val="00A95C76"/>
    <w:rsid w:val="00A96703"/>
    <w:rsid w:val="00A96998"/>
    <w:rsid w:val="00A96FA6"/>
    <w:rsid w:val="00A97419"/>
    <w:rsid w:val="00A97837"/>
    <w:rsid w:val="00AA024E"/>
    <w:rsid w:val="00AA184C"/>
    <w:rsid w:val="00AA190E"/>
    <w:rsid w:val="00AA1EDA"/>
    <w:rsid w:val="00AA2463"/>
    <w:rsid w:val="00AA2710"/>
    <w:rsid w:val="00AA2A0A"/>
    <w:rsid w:val="00AA2D9E"/>
    <w:rsid w:val="00AA2F8C"/>
    <w:rsid w:val="00AA3058"/>
    <w:rsid w:val="00AA367E"/>
    <w:rsid w:val="00AA39DE"/>
    <w:rsid w:val="00AA3AD6"/>
    <w:rsid w:val="00AA4585"/>
    <w:rsid w:val="00AA4D3C"/>
    <w:rsid w:val="00AA539F"/>
    <w:rsid w:val="00AA589C"/>
    <w:rsid w:val="00AA5FC9"/>
    <w:rsid w:val="00AA6137"/>
    <w:rsid w:val="00AA6EF5"/>
    <w:rsid w:val="00AA7323"/>
    <w:rsid w:val="00AA74B7"/>
    <w:rsid w:val="00AA7D89"/>
    <w:rsid w:val="00AB02F7"/>
    <w:rsid w:val="00AB084A"/>
    <w:rsid w:val="00AB0A97"/>
    <w:rsid w:val="00AB0EDA"/>
    <w:rsid w:val="00AB1178"/>
    <w:rsid w:val="00AB153D"/>
    <w:rsid w:val="00AB2457"/>
    <w:rsid w:val="00AB2DF0"/>
    <w:rsid w:val="00AB335B"/>
    <w:rsid w:val="00AB33EE"/>
    <w:rsid w:val="00AB3FDA"/>
    <w:rsid w:val="00AB4A60"/>
    <w:rsid w:val="00AB4B30"/>
    <w:rsid w:val="00AB4F30"/>
    <w:rsid w:val="00AB4F4A"/>
    <w:rsid w:val="00AB574A"/>
    <w:rsid w:val="00AB5E1B"/>
    <w:rsid w:val="00AB5E2A"/>
    <w:rsid w:val="00AB5E49"/>
    <w:rsid w:val="00AB5EB8"/>
    <w:rsid w:val="00AB6FD9"/>
    <w:rsid w:val="00AB7A7E"/>
    <w:rsid w:val="00AC1D05"/>
    <w:rsid w:val="00AC20AA"/>
    <w:rsid w:val="00AC258E"/>
    <w:rsid w:val="00AC2635"/>
    <w:rsid w:val="00AC2BCC"/>
    <w:rsid w:val="00AC2E77"/>
    <w:rsid w:val="00AC30C9"/>
    <w:rsid w:val="00AC3791"/>
    <w:rsid w:val="00AC3C20"/>
    <w:rsid w:val="00AC4259"/>
    <w:rsid w:val="00AC48C7"/>
    <w:rsid w:val="00AC49AC"/>
    <w:rsid w:val="00AC4F9E"/>
    <w:rsid w:val="00AC4FEE"/>
    <w:rsid w:val="00AC5529"/>
    <w:rsid w:val="00AC5CAE"/>
    <w:rsid w:val="00AC6084"/>
    <w:rsid w:val="00AC7A85"/>
    <w:rsid w:val="00AC7D1D"/>
    <w:rsid w:val="00AD053B"/>
    <w:rsid w:val="00AD0AAB"/>
    <w:rsid w:val="00AD1BBC"/>
    <w:rsid w:val="00AD1C62"/>
    <w:rsid w:val="00AD2110"/>
    <w:rsid w:val="00AD226B"/>
    <w:rsid w:val="00AD2455"/>
    <w:rsid w:val="00AD2C56"/>
    <w:rsid w:val="00AD2C61"/>
    <w:rsid w:val="00AD3415"/>
    <w:rsid w:val="00AD4362"/>
    <w:rsid w:val="00AD4D0C"/>
    <w:rsid w:val="00AD5412"/>
    <w:rsid w:val="00AD6180"/>
    <w:rsid w:val="00AD653E"/>
    <w:rsid w:val="00AD6544"/>
    <w:rsid w:val="00AD6596"/>
    <w:rsid w:val="00AD7795"/>
    <w:rsid w:val="00AD7DD0"/>
    <w:rsid w:val="00AE0704"/>
    <w:rsid w:val="00AE0D16"/>
    <w:rsid w:val="00AE1709"/>
    <w:rsid w:val="00AE1C66"/>
    <w:rsid w:val="00AE2096"/>
    <w:rsid w:val="00AE2793"/>
    <w:rsid w:val="00AE2B67"/>
    <w:rsid w:val="00AE30A5"/>
    <w:rsid w:val="00AE356B"/>
    <w:rsid w:val="00AE3610"/>
    <w:rsid w:val="00AE3738"/>
    <w:rsid w:val="00AE3995"/>
    <w:rsid w:val="00AE3A45"/>
    <w:rsid w:val="00AE453C"/>
    <w:rsid w:val="00AE4BEB"/>
    <w:rsid w:val="00AE4FA8"/>
    <w:rsid w:val="00AE5C4E"/>
    <w:rsid w:val="00AE5DCE"/>
    <w:rsid w:val="00AE655B"/>
    <w:rsid w:val="00AE6594"/>
    <w:rsid w:val="00AE766E"/>
    <w:rsid w:val="00AF0D73"/>
    <w:rsid w:val="00AF1B12"/>
    <w:rsid w:val="00AF1DA3"/>
    <w:rsid w:val="00AF22EC"/>
    <w:rsid w:val="00AF2B5C"/>
    <w:rsid w:val="00AF2BCA"/>
    <w:rsid w:val="00AF3083"/>
    <w:rsid w:val="00AF3B72"/>
    <w:rsid w:val="00AF443F"/>
    <w:rsid w:val="00AF4DD1"/>
    <w:rsid w:val="00AF4E50"/>
    <w:rsid w:val="00AF5340"/>
    <w:rsid w:val="00AF5B17"/>
    <w:rsid w:val="00AF5E80"/>
    <w:rsid w:val="00AF6B2B"/>
    <w:rsid w:val="00AF7817"/>
    <w:rsid w:val="00B00630"/>
    <w:rsid w:val="00B00DA9"/>
    <w:rsid w:val="00B00ECA"/>
    <w:rsid w:val="00B0100E"/>
    <w:rsid w:val="00B018E4"/>
    <w:rsid w:val="00B01B2D"/>
    <w:rsid w:val="00B01DBF"/>
    <w:rsid w:val="00B0413D"/>
    <w:rsid w:val="00B04389"/>
    <w:rsid w:val="00B0574B"/>
    <w:rsid w:val="00B05972"/>
    <w:rsid w:val="00B06651"/>
    <w:rsid w:val="00B06797"/>
    <w:rsid w:val="00B1001B"/>
    <w:rsid w:val="00B1072E"/>
    <w:rsid w:val="00B10B23"/>
    <w:rsid w:val="00B11588"/>
    <w:rsid w:val="00B11EF8"/>
    <w:rsid w:val="00B123F9"/>
    <w:rsid w:val="00B1262D"/>
    <w:rsid w:val="00B129F5"/>
    <w:rsid w:val="00B12D96"/>
    <w:rsid w:val="00B12DD5"/>
    <w:rsid w:val="00B131AB"/>
    <w:rsid w:val="00B1440A"/>
    <w:rsid w:val="00B146E4"/>
    <w:rsid w:val="00B14766"/>
    <w:rsid w:val="00B14A08"/>
    <w:rsid w:val="00B15FCC"/>
    <w:rsid w:val="00B163BC"/>
    <w:rsid w:val="00B1666A"/>
    <w:rsid w:val="00B169FA"/>
    <w:rsid w:val="00B175F8"/>
    <w:rsid w:val="00B2025B"/>
    <w:rsid w:val="00B20769"/>
    <w:rsid w:val="00B20B6B"/>
    <w:rsid w:val="00B20DE9"/>
    <w:rsid w:val="00B2124F"/>
    <w:rsid w:val="00B2178F"/>
    <w:rsid w:val="00B2316C"/>
    <w:rsid w:val="00B2326E"/>
    <w:rsid w:val="00B2427A"/>
    <w:rsid w:val="00B24779"/>
    <w:rsid w:val="00B25896"/>
    <w:rsid w:val="00B26209"/>
    <w:rsid w:val="00B26466"/>
    <w:rsid w:val="00B264FF"/>
    <w:rsid w:val="00B2663F"/>
    <w:rsid w:val="00B26729"/>
    <w:rsid w:val="00B26C53"/>
    <w:rsid w:val="00B30F71"/>
    <w:rsid w:val="00B31625"/>
    <w:rsid w:val="00B318EA"/>
    <w:rsid w:val="00B32BEB"/>
    <w:rsid w:val="00B32E37"/>
    <w:rsid w:val="00B33676"/>
    <w:rsid w:val="00B338A0"/>
    <w:rsid w:val="00B3436F"/>
    <w:rsid w:val="00B3482B"/>
    <w:rsid w:val="00B34CB2"/>
    <w:rsid w:val="00B34D39"/>
    <w:rsid w:val="00B3533E"/>
    <w:rsid w:val="00B358E1"/>
    <w:rsid w:val="00B35CED"/>
    <w:rsid w:val="00B35E1F"/>
    <w:rsid w:val="00B35EDF"/>
    <w:rsid w:val="00B36918"/>
    <w:rsid w:val="00B36C79"/>
    <w:rsid w:val="00B36E95"/>
    <w:rsid w:val="00B37873"/>
    <w:rsid w:val="00B37ADC"/>
    <w:rsid w:val="00B40BE7"/>
    <w:rsid w:val="00B40E69"/>
    <w:rsid w:val="00B41261"/>
    <w:rsid w:val="00B41545"/>
    <w:rsid w:val="00B41CA5"/>
    <w:rsid w:val="00B42B48"/>
    <w:rsid w:val="00B430F3"/>
    <w:rsid w:val="00B43D05"/>
    <w:rsid w:val="00B445A2"/>
    <w:rsid w:val="00B4482E"/>
    <w:rsid w:val="00B44A79"/>
    <w:rsid w:val="00B44BD6"/>
    <w:rsid w:val="00B44EE4"/>
    <w:rsid w:val="00B46076"/>
    <w:rsid w:val="00B46BCD"/>
    <w:rsid w:val="00B46DE4"/>
    <w:rsid w:val="00B46F41"/>
    <w:rsid w:val="00B47A65"/>
    <w:rsid w:val="00B47F9F"/>
    <w:rsid w:val="00B50389"/>
    <w:rsid w:val="00B50508"/>
    <w:rsid w:val="00B50981"/>
    <w:rsid w:val="00B50DDA"/>
    <w:rsid w:val="00B513CC"/>
    <w:rsid w:val="00B5221D"/>
    <w:rsid w:val="00B52A8A"/>
    <w:rsid w:val="00B5305C"/>
    <w:rsid w:val="00B537C7"/>
    <w:rsid w:val="00B53A63"/>
    <w:rsid w:val="00B5432F"/>
    <w:rsid w:val="00B549CF"/>
    <w:rsid w:val="00B54BCF"/>
    <w:rsid w:val="00B55811"/>
    <w:rsid w:val="00B55E6A"/>
    <w:rsid w:val="00B55EF3"/>
    <w:rsid w:val="00B55F2A"/>
    <w:rsid w:val="00B5661E"/>
    <w:rsid w:val="00B56DD1"/>
    <w:rsid w:val="00B56E90"/>
    <w:rsid w:val="00B570D2"/>
    <w:rsid w:val="00B578F7"/>
    <w:rsid w:val="00B5795A"/>
    <w:rsid w:val="00B60CD5"/>
    <w:rsid w:val="00B61252"/>
    <w:rsid w:val="00B6126E"/>
    <w:rsid w:val="00B614A9"/>
    <w:rsid w:val="00B618B1"/>
    <w:rsid w:val="00B62851"/>
    <w:rsid w:val="00B62DCA"/>
    <w:rsid w:val="00B6301A"/>
    <w:rsid w:val="00B630AD"/>
    <w:rsid w:val="00B638BE"/>
    <w:rsid w:val="00B63C65"/>
    <w:rsid w:val="00B64010"/>
    <w:rsid w:val="00B64057"/>
    <w:rsid w:val="00B64147"/>
    <w:rsid w:val="00B64358"/>
    <w:rsid w:val="00B64ABA"/>
    <w:rsid w:val="00B64EBC"/>
    <w:rsid w:val="00B65167"/>
    <w:rsid w:val="00B65195"/>
    <w:rsid w:val="00B6588E"/>
    <w:rsid w:val="00B65AF5"/>
    <w:rsid w:val="00B66418"/>
    <w:rsid w:val="00B6658C"/>
    <w:rsid w:val="00B66D90"/>
    <w:rsid w:val="00B6741A"/>
    <w:rsid w:val="00B703BB"/>
    <w:rsid w:val="00B7045E"/>
    <w:rsid w:val="00B70769"/>
    <w:rsid w:val="00B70F8E"/>
    <w:rsid w:val="00B7101C"/>
    <w:rsid w:val="00B719B5"/>
    <w:rsid w:val="00B71C9E"/>
    <w:rsid w:val="00B72089"/>
    <w:rsid w:val="00B72156"/>
    <w:rsid w:val="00B73391"/>
    <w:rsid w:val="00B7340B"/>
    <w:rsid w:val="00B73E1A"/>
    <w:rsid w:val="00B73E56"/>
    <w:rsid w:val="00B747FF"/>
    <w:rsid w:val="00B750F6"/>
    <w:rsid w:val="00B75566"/>
    <w:rsid w:val="00B75C76"/>
    <w:rsid w:val="00B75E4B"/>
    <w:rsid w:val="00B760FB"/>
    <w:rsid w:val="00B765F1"/>
    <w:rsid w:val="00B774EC"/>
    <w:rsid w:val="00B77584"/>
    <w:rsid w:val="00B77BE2"/>
    <w:rsid w:val="00B8029E"/>
    <w:rsid w:val="00B802D7"/>
    <w:rsid w:val="00B8119C"/>
    <w:rsid w:val="00B8135C"/>
    <w:rsid w:val="00B813A4"/>
    <w:rsid w:val="00B81A17"/>
    <w:rsid w:val="00B821E8"/>
    <w:rsid w:val="00B8290C"/>
    <w:rsid w:val="00B82A47"/>
    <w:rsid w:val="00B8344F"/>
    <w:rsid w:val="00B83D06"/>
    <w:rsid w:val="00B83EB9"/>
    <w:rsid w:val="00B840D7"/>
    <w:rsid w:val="00B84CC3"/>
    <w:rsid w:val="00B85DF2"/>
    <w:rsid w:val="00B86CA2"/>
    <w:rsid w:val="00B8723D"/>
    <w:rsid w:val="00B8731B"/>
    <w:rsid w:val="00B876E4"/>
    <w:rsid w:val="00B87942"/>
    <w:rsid w:val="00B90117"/>
    <w:rsid w:val="00B918A8"/>
    <w:rsid w:val="00B919A2"/>
    <w:rsid w:val="00B93774"/>
    <w:rsid w:val="00B948E1"/>
    <w:rsid w:val="00B95803"/>
    <w:rsid w:val="00B96115"/>
    <w:rsid w:val="00B9693B"/>
    <w:rsid w:val="00B96AD6"/>
    <w:rsid w:val="00B976DC"/>
    <w:rsid w:val="00BA032B"/>
    <w:rsid w:val="00BA0E79"/>
    <w:rsid w:val="00BA0EF9"/>
    <w:rsid w:val="00BA12F1"/>
    <w:rsid w:val="00BA195C"/>
    <w:rsid w:val="00BA1BB6"/>
    <w:rsid w:val="00BA1CF3"/>
    <w:rsid w:val="00BA1F52"/>
    <w:rsid w:val="00BA2B00"/>
    <w:rsid w:val="00BA306F"/>
    <w:rsid w:val="00BA3233"/>
    <w:rsid w:val="00BA3A38"/>
    <w:rsid w:val="00BA3B94"/>
    <w:rsid w:val="00BA420D"/>
    <w:rsid w:val="00BA469A"/>
    <w:rsid w:val="00BA4AD5"/>
    <w:rsid w:val="00BA4FB7"/>
    <w:rsid w:val="00BA513E"/>
    <w:rsid w:val="00BA54F2"/>
    <w:rsid w:val="00BA580C"/>
    <w:rsid w:val="00BA6100"/>
    <w:rsid w:val="00BA6432"/>
    <w:rsid w:val="00BA7B79"/>
    <w:rsid w:val="00BA7C09"/>
    <w:rsid w:val="00BA7D40"/>
    <w:rsid w:val="00BA7DBC"/>
    <w:rsid w:val="00BB109C"/>
    <w:rsid w:val="00BB142D"/>
    <w:rsid w:val="00BB1554"/>
    <w:rsid w:val="00BB1FC8"/>
    <w:rsid w:val="00BB2334"/>
    <w:rsid w:val="00BB281E"/>
    <w:rsid w:val="00BB2F9F"/>
    <w:rsid w:val="00BB3145"/>
    <w:rsid w:val="00BB34B2"/>
    <w:rsid w:val="00BB34EB"/>
    <w:rsid w:val="00BB4471"/>
    <w:rsid w:val="00BB4CB1"/>
    <w:rsid w:val="00BB5299"/>
    <w:rsid w:val="00BB550C"/>
    <w:rsid w:val="00BB593C"/>
    <w:rsid w:val="00BB5997"/>
    <w:rsid w:val="00BB67DE"/>
    <w:rsid w:val="00BB6EC5"/>
    <w:rsid w:val="00BB70AE"/>
    <w:rsid w:val="00BB70C5"/>
    <w:rsid w:val="00BB74B1"/>
    <w:rsid w:val="00BB7C3A"/>
    <w:rsid w:val="00BB7C41"/>
    <w:rsid w:val="00BC0188"/>
    <w:rsid w:val="00BC1135"/>
    <w:rsid w:val="00BC126A"/>
    <w:rsid w:val="00BC1E54"/>
    <w:rsid w:val="00BC1EEA"/>
    <w:rsid w:val="00BC2169"/>
    <w:rsid w:val="00BC2556"/>
    <w:rsid w:val="00BC3D15"/>
    <w:rsid w:val="00BC4960"/>
    <w:rsid w:val="00BC5CB2"/>
    <w:rsid w:val="00BC63F1"/>
    <w:rsid w:val="00BC73F6"/>
    <w:rsid w:val="00BC79EE"/>
    <w:rsid w:val="00BD0A12"/>
    <w:rsid w:val="00BD0CA8"/>
    <w:rsid w:val="00BD114C"/>
    <w:rsid w:val="00BD13B6"/>
    <w:rsid w:val="00BD148A"/>
    <w:rsid w:val="00BD1558"/>
    <w:rsid w:val="00BD189A"/>
    <w:rsid w:val="00BD191A"/>
    <w:rsid w:val="00BD1CB2"/>
    <w:rsid w:val="00BD2064"/>
    <w:rsid w:val="00BD2322"/>
    <w:rsid w:val="00BD2AAD"/>
    <w:rsid w:val="00BD2F69"/>
    <w:rsid w:val="00BD2F6C"/>
    <w:rsid w:val="00BD3347"/>
    <w:rsid w:val="00BD3660"/>
    <w:rsid w:val="00BD3750"/>
    <w:rsid w:val="00BD379B"/>
    <w:rsid w:val="00BD3DD5"/>
    <w:rsid w:val="00BD3EC6"/>
    <w:rsid w:val="00BD3FC1"/>
    <w:rsid w:val="00BD4E06"/>
    <w:rsid w:val="00BD53BC"/>
    <w:rsid w:val="00BD6962"/>
    <w:rsid w:val="00BD7D7C"/>
    <w:rsid w:val="00BE0008"/>
    <w:rsid w:val="00BE00EF"/>
    <w:rsid w:val="00BE049C"/>
    <w:rsid w:val="00BE08B4"/>
    <w:rsid w:val="00BE0FBB"/>
    <w:rsid w:val="00BE1363"/>
    <w:rsid w:val="00BE1570"/>
    <w:rsid w:val="00BE1E6A"/>
    <w:rsid w:val="00BE225E"/>
    <w:rsid w:val="00BE33A4"/>
    <w:rsid w:val="00BE3506"/>
    <w:rsid w:val="00BE3580"/>
    <w:rsid w:val="00BE35D4"/>
    <w:rsid w:val="00BE3600"/>
    <w:rsid w:val="00BE4807"/>
    <w:rsid w:val="00BE4FE1"/>
    <w:rsid w:val="00BE5098"/>
    <w:rsid w:val="00BE6304"/>
    <w:rsid w:val="00BE6968"/>
    <w:rsid w:val="00BE6A19"/>
    <w:rsid w:val="00BE6CC4"/>
    <w:rsid w:val="00BE71B1"/>
    <w:rsid w:val="00BE7268"/>
    <w:rsid w:val="00BE7947"/>
    <w:rsid w:val="00BF094F"/>
    <w:rsid w:val="00BF0F54"/>
    <w:rsid w:val="00BF1530"/>
    <w:rsid w:val="00BF1947"/>
    <w:rsid w:val="00BF1EEB"/>
    <w:rsid w:val="00BF1F9B"/>
    <w:rsid w:val="00BF246E"/>
    <w:rsid w:val="00BF41DB"/>
    <w:rsid w:val="00BF4CF9"/>
    <w:rsid w:val="00BF4D55"/>
    <w:rsid w:val="00BF4DFA"/>
    <w:rsid w:val="00BF6700"/>
    <w:rsid w:val="00BF68FA"/>
    <w:rsid w:val="00BF72E3"/>
    <w:rsid w:val="00BF73D1"/>
    <w:rsid w:val="00BF75CC"/>
    <w:rsid w:val="00BF7DF7"/>
    <w:rsid w:val="00C000B7"/>
    <w:rsid w:val="00C01D58"/>
    <w:rsid w:val="00C01F76"/>
    <w:rsid w:val="00C027F9"/>
    <w:rsid w:val="00C02A75"/>
    <w:rsid w:val="00C031FE"/>
    <w:rsid w:val="00C03208"/>
    <w:rsid w:val="00C0328F"/>
    <w:rsid w:val="00C03DC3"/>
    <w:rsid w:val="00C04477"/>
    <w:rsid w:val="00C051EB"/>
    <w:rsid w:val="00C0643C"/>
    <w:rsid w:val="00C06E45"/>
    <w:rsid w:val="00C07621"/>
    <w:rsid w:val="00C07709"/>
    <w:rsid w:val="00C0771E"/>
    <w:rsid w:val="00C107FE"/>
    <w:rsid w:val="00C112B8"/>
    <w:rsid w:val="00C113DF"/>
    <w:rsid w:val="00C11C60"/>
    <w:rsid w:val="00C11FE0"/>
    <w:rsid w:val="00C12A0B"/>
    <w:rsid w:val="00C12FB3"/>
    <w:rsid w:val="00C130F2"/>
    <w:rsid w:val="00C140BF"/>
    <w:rsid w:val="00C153A5"/>
    <w:rsid w:val="00C15624"/>
    <w:rsid w:val="00C15DDF"/>
    <w:rsid w:val="00C16545"/>
    <w:rsid w:val="00C16868"/>
    <w:rsid w:val="00C16E49"/>
    <w:rsid w:val="00C16E73"/>
    <w:rsid w:val="00C175D0"/>
    <w:rsid w:val="00C20707"/>
    <w:rsid w:val="00C2080A"/>
    <w:rsid w:val="00C2106F"/>
    <w:rsid w:val="00C212C6"/>
    <w:rsid w:val="00C212D6"/>
    <w:rsid w:val="00C21C1E"/>
    <w:rsid w:val="00C22243"/>
    <w:rsid w:val="00C2309E"/>
    <w:rsid w:val="00C23AD1"/>
    <w:rsid w:val="00C241B1"/>
    <w:rsid w:val="00C242FE"/>
    <w:rsid w:val="00C245EA"/>
    <w:rsid w:val="00C24835"/>
    <w:rsid w:val="00C24D6D"/>
    <w:rsid w:val="00C24F59"/>
    <w:rsid w:val="00C254CA"/>
    <w:rsid w:val="00C25753"/>
    <w:rsid w:val="00C25E22"/>
    <w:rsid w:val="00C272FC"/>
    <w:rsid w:val="00C27A1B"/>
    <w:rsid w:val="00C314FD"/>
    <w:rsid w:val="00C3177F"/>
    <w:rsid w:val="00C31CF6"/>
    <w:rsid w:val="00C31FDE"/>
    <w:rsid w:val="00C32264"/>
    <w:rsid w:val="00C33056"/>
    <w:rsid w:val="00C331E6"/>
    <w:rsid w:val="00C34503"/>
    <w:rsid w:val="00C3484D"/>
    <w:rsid w:val="00C34C2C"/>
    <w:rsid w:val="00C35BBC"/>
    <w:rsid w:val="00C35F77"/>
    <w:rsid w:val="00C3611E"/>
    <w:rsid w:val="00C365F7"/>
    <w:rsid w:val="00C36BD8"/>
    <w:rsid w:val="00C36EFF"/>
    <w:rsid w:val="00C3730A"/>
    <w:rsid w:val="00C37473"/>
    <w:rsid w:val="00C37CFA"/>
    <w:rsid w:val="00C4030A"/>
    <w:rsid w:val="00C40E04"/>
    <w:rsid w:val="00C40EEA"/>
    <w:rsid w:val="00C412CD"/>
    <w:rsid w:val="00C4198A"/>
    <w:rsid w:val="00C41EEC"/>
    <w:rsid w:val="00C424E4"/>
    <w:rsid w:val="00C42A9F"/>
    <w:rsid w:val="00C42BC5"/>
    <w:rsid w:val="00C42DDD"/>
    <w:rsid w:val="00C43111"/>
    <w:rsid w:val="00C431BE"/>
    <w:rsid w:val="00C437BD"/>
    <w:rsid w:val="00C4470B"/>
    <w:rsid w:val="00C44DEE"/>
    <w:rsid w:val="00C4512C"/>
    <w:rsid w:val="00C4582A"/>
    <w:rsid w:val="00C46220"/>
    <w:rsid w:val="00C466BB"/>
    <w:rsid w:val="00C466F7"/>
    <w:rsid w:val="00C471A9"/>
    <w:rsid w:val="00C47975"/>
    <w:rsid w:val="00C47C0F"/>
    <w:rsid w:val="00C47DC1"/>
    <w:rsid w:val="00C50D2B"/>
    <w:rsid w:val="00C511A8"/>
    <w:rsid w:val="00C512E5"/>
    <w:rsid w:val="00C521EC"/>
    <w:rsid w:val="00C52753"/>
    <w:rsid w:val="00C52B32"/>
    <w:rsid w:val="00C52C57"/>
    <w:rsid w:val="00C5351C"/>
    <w:rsid w:val="00C53885"/>
    <w:rsid w:val="00C53A34"/>
    <w:rsid w:val="00C54875"/>
    <w:rsid w:val="00C54CBD"/>
    <w:rsid w:val="00C54FC4"/>
    <w:rsid w:val="00C552DA"/>
    <w:rsid w:val="00C55BB7"/>
    <w:rsid w:val="00C55FED"/>
    <w:rsid w:val="00C5622F"/>
    <w:rsid w:val="00C563B3"/>
    <w:rsid w:val="00C56429"/>
    <w:rsid w:val="00C56B09"/>
    <w:rsid w:val="00C573C1"/>
    <w:rsid w:val="00C57CDF"/>
    <w:rsid w:val="00C6075D"/>
    <w:rsid w:val="00C607DE"/>
    <w:rsid w:val="00C609F8"/>
    <w:rsid w:val="00C6112C"/>
    <w:rsid w:val="00C61153"/>
    <w:rsid w:val="00C616F5"/>
    <w:rsid w:val="00C61994"/>
    <w:rsid w:val="00C61A82"/>
    <w:rsid w:val="00C61ED2"/>
    <w:rsid w:val="00C6232C"/>
    <w:rsid w:val="00C636DE"/>
    <w:rsid w:val="00C6402C"/>
    <w:rsid w:val="00C6422D"/>
    <w:rsid w:val="00C64426"/>
    <w:rsid w:val="00C64AF9"/>
    <w:rsid w:val="00C64D23"/>
    <w:rsid w:val="00C6559B"/>
    <w:rsid w:val="00C656D4"/>
    <w:rsid w:val="00C658DA"/>
    <w:rsid w:val="00C66232"/>
    <w:rsid w:val="00C6747B"/>
    <w:rsid w:val="00C7039E"/>
    <w:rsid w:val="00C71134"/>
    <w:rsid w:val="00C71617"/>
    <w:rsid w:val="00C73217"/>
    <w:rsid w:val="00C73ED8"/>
    <w:rsid w:val="00C742A2"/>
    <w:rsid w:val="00C74881"/>
    <w:rsid w:val="00C7533B"/>
    <w:rsid w:val="00C7565F"/>
    <w:rsid w:val="00C75C31"/>
    <w:rsid w:val="00C75CAF"/>
    <w:rsid w:val="00C75DD4"/>
    <w:rsid w:val="00C7608A"/>
    <w:rsid w:val="00C760F1"/>
    <w:rsid w:val="00C765A2"/>
    <w:rsid w:val="00C76792"/>
    <w:rsid w:val="00C76882"/>
    <w:rsid w:val="00C770D0"/>
    <w:rsid w:val="00C805E5"/>
    <w:rsid w:val="00C806DC"/>
    <w:rsid w:val="00C8085D"/>
    <w:rsid w:val="00C81654"/>
    <w:rsid w:val="00C82067"/>
    <w:rsid w:val="00C82366"/>
    <w:rsid w:val="00C8241A"/>
    <w:rsid w:val="00C826DB"/>
    <w:rsid w:val="00C82B33"/>
    <w:rsid w:val="00C8361C"/>
    <w:rsid w:val="00C83659"/>
    <w:rsid w:val="00C83DFF"/>
    <w:rsid w:val="00C844D7"/>
    <w:rsid w:val="00C849A3"/>
    <w:rsid w:val="00C84C16"/>
    <w:rsid w:val="00C84D02"/>
    <w:rsid w:val="00C851F0"/>
    <w:rsid w:val="00C85934"/>
    <w:rsid w:val="00C87047"/>
    <w:rsid w:val="00C87792"/>
    <w:rsid w:val="00C87EE0"/>
    <w:rsid w:val="00C87F7A"/>
    <w:rsid w:val="00C900EE"/>
    <w:rsid w:val="00C9011D"/>
    <w:rsid w:val="00C9095B"/>
    <w:rsid w:val="00C90BCB"/>
    <w:rsid w:val="00C91434"/>
    <w:rsid w:val="00C91864"/>
    <w:rsid w:val="00C91A76"/>
    <w:rsid w:val="00C91BC0"/>
    <w:rsid w:val="00C91DB1"/>
    <w:rsid w:val="00C92250"/>
    <w:rsid w:val="00C92C25"/>
    <w:rsid w:val="00C930ED"/>
    <w:rsid w:val="00C9314E"/>
    <w:rsid w:val="00C93ACE"/>
    <w:rsid w:val="00C94553"/>
    <w:rsid w:val="00C958CE"/>
    <w:rsid w:val="00C95CCC"/>
    <w:rsid w:val="00C95F59"/>
    <w:rsid w:val="00C969A6"/>
    <w:rsid w:val="00C97AC8"/>
    <w:rsid w:val="00C97D6B"/>
    <w:rsid w:val="00CA05C8"/>
    <w:rsid w:val="00CA14A2"/>
    <w:rsid w:val="00CA19B2"/>
    <w:rsid w:val="00CA2554"/>
    <w:rsid w:val="00CA2C4B"/>
    <w:rsid w:val="00CA36AC"/>
    <w:rsid w:val="00CA36CC"/>
    <w:rsid w:val="00CA370C"/>
    <w:rsid w:val="00CA39CE"/>
    <w:rsid w:val="00CA41DD"/>
    <w:rsid w:val="00CA4D5A"/>
    <w:rsid w:val="00CA4E8B"/>
    <w:rsid w:val="00CA5455"/>
    <w:rsid w:val="00CA5CB5"/>
    <w:rsid w:val="00CA65B6"/>
    <w:rsid w:val="00CA68A8"/>
    <w:rsid w:val="00CA78BB"/>
    <w:rsid w:val="00CA7A3B"/>
    <w:rsid w:val="00CB0547"/>
    <w:rsid w:val="00CB08D8"/>
    <w:rsid w:val="00CB0AA4"/>
    <w:rsid w:val="00CB112D"/>
    <w:rsid w:val="00CB1395"/>
    <w:rsid w:val="00CB17BC"/>
    <w:rsid w:val="00CB1F8E"/>
    <w:rsid w:val="00CB2502"/>
    <w:rsid w:val="00CB35B4"/>
    <w:rsid w:val="00CB363B"/>
    <w:rsid w:val="00CB3FCE"/>
    <w:rsid w:val="00CB5447"/>
    <w:rsid w:val="00CB600F"/>
    <w:rsid w:val="00CB678B"/>
    <w:rsid w:val="00CB688C"/>
    <w:rsid w:val="00CB6E14"/>
    <w:rsid w:val="00CB72AD"/>
    <w:rsid w:val="00CB7787"/>
    <w:rsid w:val="00CB7BE0"/>
    <w:rsid w:val="00CC0147"/>
    <w:rsid w:val="00CC0160"/>
    <w:rsid w:val="00CC059B"/>
    <w:rsid w:val="00CC0B2D"/>
    <w:rsid w:val="00CC0D45"/>
    <w:rsid w:val="00CC0D48"/>
    <w:rsid w:val="00CC0DEA"/>
    <w:rsid w:val="00CC0FBE"/>
    <w:rsid w:val="00CC11AB"/>
    <w:rsid w:val="00CC1B25"/>
    <w:rsid w:val="00CC21D3"/>
    <w:rsid w:val="00CC2B59"/>
    <w:rsid w:val="00CC2FB1"/>
    <w:rsid w:val="00CC3A56"/>
    <w:rsid w:val="00CC45C9"/>
    <w:rsid w:val="00CC49C3"/>
    <w:rsid w:val="00CC501E"/>
    <w:rsid w:val="00CC558C"/>
    <w:rsid w:val="00CC6023"/>
    <w:rsid w:val="00CC618C"/>
    <w:rsid w:val="00CC65A4"/>
    <w:rsid w:val="00CC6AF2"/>
    <w:rsid w:val="00CC70D9"/>
    <w:rsid w:val="00CC7A58"/>
    <w:rsid w:val="00CC7EE9"/>
    <w:rsid w:val="00CD06D8"/>
    <w:rsid w:val="00CD0938"/>
    <w:rsid w:val="00CD1717"/>
    <w:rsid w:val="00CD2658"/>
    <w:rsid w:val="00CD2AA8"/>
    <w:rsid w:val="00CD2E32"/>
    <w:rsid w:val="00CD3B04"/>
    <w:rsid w:val="00CD3F12"/>
    <w:rsid w:val="00CD4292"/>
    <w:rsid w:val="00CD493E"/>
    <w:rsid w:val="00CD5446"/>
    <w:rsid w:val="00CD58BF"/>
    <w:rsid w:val="00CD5A2B"/>
    <w:rsid w:val="00CD626D"/>
    <w:rsid w:val="00CD68D0"/>
    <w:rsid w:val="00CD6ABD"/>
    <w:rsid w:val="00CD6F4D"/>
    <w:rsid w:val="00CD7505"/>
    <w:rsid w:val="00CE0240"/>
    <w:rsid w:val="00CE040C"/>
    <w:rsid w:val="00CE1340"/>
    <w:rsid w:val="00CE1E81"/>
    <w:rsid w:val="00CE2D06"/>
    <w:rsid w:val="00CE2FFE"/>
    <w:rsid w:val="00CE4063"/>
    <w:rsid w:val="00CE4EB4"/>
    <w:rsid w:val="00CE5216"/>
    <w:rsid w:val="00CE5566"/>
    <w:rsid w:val="00CE5F50"/>
    <w:rsid w:val="00CE6623"/>
    <w:rsid w:val="00CE761D"/>
    <w:rsid w:val="00CE7ACC"/>
    <w:rsid w:val="00CE7DCD"/>
    <w:rsid w:val="00CF0343"/>
    <w:rsid w:val="00CF0C40"/>
    <w:rsid w:val="00CF2513"/>
    <w:rsid w:val="00CF2788"/>
    <w:rsid w:val="00CF2A6D"/>
    <w:rsid w:val="00CF3823"/>
    <w:rsid w:val="00CF3F0E"/>
    <w:rsid w:val="00CF4128"/>
    <w:rsid w:val="00CF4354"/>
    <w:rsid w:val="00CF4459"/>
    <w:rsid w:val="00CF4EBF"/>
    <w:rsid w:val="00CF5561"/>
    <w:rsid w:val="00CF5C20"/>
    <w:rsid w:val="00CF5DA4"/>
    <w:rsid w:val="00CF60EA"/>
    <w:rsid w:val="00CF64FC"/>
    <w:rsid w:val="00CF75B5"/>
    <w:rsid w:val="00CF75EC"/>
    <w:rsid w:val="00D005DC"/>
    <w:rsid w:val="00D00604"/>
    <w:rsid w:val="00D00A87"/>
    <w:rsid w:val="00D0127C"/>
    <w:rsid w:val="00D01331"/>
    <w:rsid w:val="00D0137C"/>
    <w:rsid w:val="00D01473"/>
    <w:rsid w:val="00D01712"/>
    <w:rsid w:val="00D01BAC"/>
    <w:rsid w:val="00D01E16"/>
    <w:rsid w:val="00D01FB8"/>
    <w:rsid w:val="00D02498"/>
    <w:rsid w:val="00D02916"/>
    <w:rsid w:val="00D02ACC"/>
    <w:rsid w:val="00D02B6A"/>
    <w:rsid w:val="00D030E2"/>
    <w:rsid w:val="00D0321F"/>
    <w:rsid w:val="00D039F8"/>
    <w:rsid w:val="00D03B4C"/>
    <w:rsid w:val="00D03D8B"/>
    <w:rsid w:val="00D04873"/>
    <w:rsid w:val="00D04B8B"/>
    <w:rsid w:val="00D04CEB"/>
    <w:rsid w:val="00D04D15"/>
    <w:rsid w:val="00D0509B"/>
    <w:rsid w:val="00D058EE"/>
    <w:rsid w:val="00D066B7"/>
    <w:rsid w:val="00D06B02"/>
    <w:rsid w:val="00D06DEA"/>
    <w:rsid w:val="00D1058A"/>
    <w:rsid w:val="00D111A1"/>
    <w:rsid w:val="00D112A4"/>
    <w:rsid w:val="00D1255C"/>
    <w:rsid w:val="00D125B0"/>
    <w:rsid w:val="00D12955"/>
    <w:rsid w:val="00D12B57"/>
    <w:rsid w:val="00D12BE2"/>
    <w:rsid w:val="00D132C7"/>
    <w:rsid w:val="00D13836"/>
    <w:rsid w:val="00D14800"/>
    <w:rsid w:val="00D14F6F"/>
    <w:rsid w:val="00D1583A"/>
    <w:rsid w:val="00D1688F"/>
    <w:rsid w:val="00D169DF"/>
    <w:rsid w:val="00D16E04"/>
    <w:rsid w:val="00D17142"/>
    <w:rsid w:val="00D17829"/>
    <w:rsid w:val="00D20B17"/>
    <w:rsid w:val="00D21094"/>
    <w:rsid w:val="00D210AF"/>
    <w:rsid w:val="00D21B6E"/>
    <w:rsid w:val="00D239BA"/>
    <w:rsid w:val="00D23DA0"/>
    <w:rsid w:val="00D24A54"/>
    <w:rsid w:val="00D24AF0"/>
    <w:rsid w:val="00D24DFB"/>
    <w:rsid w:val="00D25402"/>
    <w:rsid w:val="00D254CB"/>
    <w:rsid w:val="00D25B56"/>
    <w:rsid w:val="00D2626D"/>
    <w:rsid w:val="00D266DE"/>
    <w:rsid w:val="00D27B46"/>
    <w:rsid w:val="00D30507"/>
    <w:rsid w:val="00D31536"/>
    <w:rsid w:val="00D31594"/>
    <w:rsid w:val="00D3176A"/>
    <w:rsid w:val="00D3199C"/>
    <w:rsid w:val="00D329B9"/>
    <w:rsid w:val="00D32EE7"/>
    <w:rsid w:val="00D33A5A"/>
    <w:rsid w:val="00D34A3E"/>
    <w:rsid w:val="00D34D93"/>
    <w:rsid w:val="00D353C5"/>
    <w:rsid w:val="00D3564C"/>
    <w:rsid w:val="00D35A38"/>
    <w:rsid w:val="00D35F02"/>
    <w:rsid w:val="00D35F52"/>
    <w:rsid w:val="00D36952"/>
    <w:rsid w:val="00D36AA6"/>
    <w:rsid w:val="00D36B07"/>
    <w:rsid w:val="00D37058"/>
    <w:rsid w:val="00D377B2"/>
    <w:rsid w:val="00D379B9"/>
    <w:rsid w:val="00D37C2D"/>
    <w:rsid w:val="00D40067"/>
    <w:rsid w:val="00D4062B"/>
    <w:rsid w:val="00D409DA"/>
    <w:rsid w:val="00D40D00"/>
    <w:rsid w:val="00D40E31"/>
    <w:rsid w:val="00D41176"/>
    <w:rsid w:val="00D424FF"/>
    <w:rsid w:val="00D42CE4"/>
    <w:rsid w:val="00D4472E"/>
    <w:rsid w:val="00D44C2C"/>
    <w:rsid w:val="00D4530B"/>
    <w:rsid w:val="00D4590D"/>
    <w:rsid w:val="00D45BB4"/>
    <w:rsid w:val="00D45EC6"/>
    <w:rsid w:val="00D45FC0"/>
    <w:rsid w:val="00D45FCD"/>
    <w:rsid w:val="00D4605E"/>
    <w:rsid w:val="00D46335"/>
    <w:rsid w:val="00D46706"/>
    <w:rsid w:val="00D47207"/>
    <w:rsid w:val="00D47254"/>
    <w:rsid w:val="00D47B93"/>
    <w:rsid w:val="00D47C7A"/>
    <w:rsid w:val="00D50242"/>
    <w:rsid w:val="00D509A8"/>
    <w:rsid w:val="00D50D74"/>
    <w:rsid w:val="00D50F82"/>
    <w:rsid w:val="00D51156"/>
    <w:rsid w:val="00D51909"/>
    <w:rsid w:val="00D5197A"/>
    <w:rsid w:val="00D5270E"/>
    <w:rsid w:val="00D52B24"/>
    <w:rsid w:val="00D52FA3"/>
    <w:rsid w:val="00D530C3"/>
    <w:rsid w:val="00D5384D"/>
    <w:rsid w:val="00D538E9"/>
    <w:rsid w:val="00D53CE7"/>
    <w:rsid w:val="00D541E6"/>
    <w:rsid w:val="00D55686"/>
    <w:rsid w:val="00D5568D"/>
    <w:rsid w:val="00D56D6D"/>
    <w:rsid w:val="00D607C8"/>
    <w:rsid w:val="00D60F31"/>
    <w:rsid w:val="00D6175E"/>
    <w:rsid w:val="00D6227E"/>
    <w:rsid w:val="00D6299A"/>
    <w:rsid w:val="00D634A3"/>
    <w:rsid w:val="00D63582"/>
    <w:rsid w:val="00D6359F"/>
    <w:rsid w:val="00D64029"/>
    <w:rsid w:val="00D642BB"/>
    <w:rsid w:val="00D66258"/>
    <w:rsid w:val="00D66761"/>
    <w:rsid w:val="00D66A81"/>
    <w:rsid w:val="00D67677"/>
    <w:rsid w:val="00D67FA8"/>
    <w:rsid w:val="00D703B1"/>
    <w:rsid w:val="00D70957"/>
    <w:rsid w:val="00D71051"/>
    <w:rsid w:val="00D716CA"/>
    <w:rsid w:val="00D717C7"/>
    <w:rsid w:val="00D717CE"/>
    <w:rsid w:val="00D71A3D"/>
    <w:rsid w:val="00D727C0"/>
    <w:rsid w:val="00D7292F"/>
    <w:rsid w:val="00D72EA9"/>
    <w:rsid w:val="00D73CAA"/>
    <w:rsid w:val="00D75895"/>
    <w:rsid w:val="00D759FE"/>
    <w:rsid w:val="00D75D68"/>
    <w:rsid w:val="00D76083"/>
    <w:rsid w:val="00D764F3"/>
    <w:rsid w:val="00D76612"/>
    <w:rsid w:val="00D76FB4"/>
    <w:rsid w:val="00D77EA5"/>
    <w:rsid w:val="00D80BAE"/>
    <w:rsid w:val="00D80DA0"/>
    <w:rsid w:val="00D80F51"/>
    <w:rsid w:val="00D817FD"/>
    <w:rsid w:val="00D81E2C"/>
    <w:rsid w:val="00D81ED9"/>
    <w:rsid w:val="00D820DE"/>
    <w:rsid w:val="00D825D3"/>
    <w:rsid w:val="00D82BEF"/>
    <w:rsid w:val="00D82CAB"/>
    <w:rsid w:val="00D83045"/>
    <w:rsid w:val="00D83BC6"/>
    <w:rsid w:val="00D83FEE"/>
    <w:rsid w:val="00D85382"/>
    <w:rsid w:val="00D8565C"/>
    <w:rsid w:val="00D8579F"/>
    <w:rsid w:val="00D858E3"/>
    <w:rsid w:val="00D85F1A"/>
    <w:rsid w:val="00D8642C"/>
    <w:rsid w:val="00D868BC"/>
    <w:rsid w:val="00D86E2E"/>
    <w:rsid w:val="00D86F49"/>
    <w:rsid w:val="00D86FB6"/>
    <w:rsid w:val="00D87003"/>
    <w:rsid w:val="00D902FE"/>
    <w:rsid w:val="00D90562"/>
    <w:rsid w:val="00D90A8F"/>
    <w:rsid w:val="00D90B35"/>
    <w:rsid w:val="00D90F1D"/>
    <w:rsid w:val="00D91F45"/>
    <w:rsid w:val="00D9227D"/>
    <w:rsid w:val="00D92424"/>
    <w:rsid w:val="00D92922"/>
    <w:rsid w:val="00D92EA6"/>
    <w:rsid w:val="00D93E2F"/>
    <w:rsid w:val="00D93F5A"/>
    <w:rsid w:val="00D94021"/>
    <w:rsid w:val="00D946A3"/>
    <w:rsid w:val="00D94DBB"/>
    <w:rsid w:val="00D9619E"/>
    <w:rsid w:val="00D961DD"/>
    <w:rsid w:val="00D96609"/>
    <w:rsid w:val="00D9672B"/>
    <w:rsid w:val="00D974F2"/>
    <w:rsid w:val="00D97576"/>
    <w:rsid w:val="00D97A92"/>
    <w:rsid w:val="00DA0A51"/>
    <w:rsid w:val="00DA0B3F"/>
    <w:rsid w:val="00DA0D31"/>
    <w:rsid w:val="00DA297B"/>
    <w:rsid w:val="00DA2A60"/>
    <w:rsid w:val="00DA2B32"/>
    <w:rsid w:val="00DA2B4C"/>
    <w:rsid w:val="00DA2D91"/>
    <w:rsid w:val="00DA33A6"/>
    <w:rsid w:val="00DA3DFE"/>
    <w:rsid w:val="00DA4150"/>
    <w:rsid w:val="00DA4231"/>
    <w:rsid w:val="00DA52E4"/>
    <w:rsid w:val="00DA5557"/>
    <w:rsid w:val="00DA55E7"/>
    <w:rsid w:val="00DA5B47"/>
    <w:rsid w:val="00DA60FE"/>
    <w:rsid w:val="00DA6309"/>
    <w:rsid w:val="00DA64DA"/>
    <w:rsid w:val="00DA675D"/>
    <w:rsid w:val="00DA68C2"/>
    <w:rsid w:val="00DA77E6"/>
    <w:rsid w:val="00DA788E"/>
    <w:rsid w:val="00DB005D"/>
    <w:rsid w:val="00DB01FF"/>
    <w:rsid w:val="00DB0AA3"/>
    <w:rsid w:val="00DB13B8"/>
    <w:rsid w:val="00DB1F64"/>
    <w:rsid w:val="00DB2359"/>
    <w:rsid w:val="00DB30A9"/>
    <w:rsid w:val="00DB36E7"/>
    <w:rsid w:val="00DB38DD"/>
    <w:rsid w:val="00DB3907"/>
    <w:rsid w:val="00DB3D5D"/>
    <w:rsid w:val="00DB47F9"/>
    <w:rsid w:val="00DB4DA6"/>
    <w:rsid w:val="00DB53A6"/>
    <w:rsid w:val="00DB5BB9"/>
    <w:rsid w:val="00DB745E"/>
    <w:rsid w:val="00DB7ED8"/>
    <w:rsid w:val="00DC0F4F"/>
    <w:rsid w:val="00DC1AB6"/>
    <w:rsid w:val="00DC3424"/>
    <w:rsid w:val="00DC34D0"/>
    <w:rsid w:val="00DC46DE"/>
    <w:rsid w:val="00DC4946"/>
    <w:rsid w:val="00DC58C4"/>
    <w:rsid w:val="00DC5F07"/>
    <w:rsid w:val="00DC638D"/>
    <w:rsid w:val="00DC693C"/>
    <w:rsid w:val="00DC6BFB"/>
    <w:rsid w:val="00DC6C02"/>
    <w:rsid w:val="00DC7136"/>
    <w:rsid w:val="00DC7304"/>
    <w:rsid w:val="00DC78E7"/>
    <w:rsid w:val="00DC7EF3"/>
    <w:rsid w:val="00DD0308"/>
    <w:rsid w:val="00DD25A5"/>
    <w:rsid w:val="00DD2AF1"/>
    <w:rsid w:val="00DD4043"/>
    <w:rsid w:val="00DD48E0"/>
    <w:rsid w:val="00DD5AD1"/>
    <w:rsid w:val="00DD5BD9"/>
    <w:rsid w:val="00DD5BF8"/>
    <w:rsid w:val="00DD64BB"/>
    <w:rsid w:val="00DD64D5"/>
    <w:rsid w:val="00DD6681"/>
    <w:rsid w:val="00DD679C"/>
    <w:rsid w:val="00DD68D6"/>
    <w:rsid w:val="00DD73DB"/>
    <w:rsid w:val="00DD7431"/>
    <w:rsid w:val="00DD74FE"/>
    <w:rsid w:val="00DD7A9F"/>
    <w:rsid w:val="00DE01FC"/>
    <w:rsid w:val="00DE02A1"/>
    <w:rsid w:val="00DE098B"/>
    <w:rsid w:val="00DE161C"/>
    <w:rsid w:val="00DE214F"/>
    <w:rsid w:val="00DE2602"/>
    <w:rsid w:val="00DE3254"/>
    <w:rsid w:val="00DE3499"/>
    <w:rsid w:val="00DE49AF"/>
    <w:rsid w:val="00DE5970"/>
    <w:rsid w:val="00DE7212"/>
    <w:rsid w:val="00DE76C0"/>
    <w:rsid w:val="00DF0D34"/>
    <w:rsid w:val="00DF0DCE"/>
    <w:rsid w:val="00DF152A"/>
    <w:rsid w:val="00DF15A5"/>
    <w:rsid w:val="00DF1BB8"/>
    <w:rsid w:val="00DF1FDB"/>
    <w:rsid w:val="00DF26A4"/>
    <w:rsid w:val="00DF2D3F"/>
    <w:rsid w:val="00DF382A"/>
    <w:rsid w:val="00DF3A28"/>
    <w:rsid w:val="00DF3A88"/>
    <w:rsid w:val="00DF3CAE"/>
    <w:rsid w:val="00DF587C"/>
    <w:rsid w:val="00DF58D5"/>
    <w:rsid w:val="00DF5DA5"/>
    <w:rsid w:val="00DF61CB"/>
    <w:rsid w:val="00DF62CA"/>
    <w:rsid w:val="00DF649B"/>
    <w:rsid w:val="00DF67D4"/>
    <w:rsid w:val="00DF68F0"/>
    <w:rsid w:val="00DF71BB"/>
    <w:rsid w:val="00DF74D0"/>
    <w:rsid w:val="00E01147"/>
    <w:rsid w:val="00E01739"/>
    <w:rsid w:val="00E018DF"/>
    <w:rsid w:val="00E01E04"/>
    <w:rsid w:val="00E0250A"/>
    <w:rsid w:val="00E027BB"/>
    <w:rsid w:val="00E037D3"/>
    <w:rsid w:val="00E03C64"/>
    <w:rsid w:val="00E03CA7"/>
    <w:rsid w:val="00E03EA3"/>
    <w:rsid w:val="00E03FCA"/>
    <w:rsid w:val="00E0445D"/>
    <w:rsid w:val="00E04563"/>
    <w:rsid w:val="00E04722"/>
    <w:rsid w:val="00E04958"/>
    <w:rsid w:val="00E04C38"/>
    <w:rsid w:val="00E052CA"/>
    <w:rsid w:val="00E057A2"/>
    <w:rsid w:val="00E059DA"/>
    <w:rsid w:val="00E05A84"/>
    <w:rsid w:val="00E05D68"/>
    <w:rsid w:val="00E061C1"/>
    <w:rsid w:val="00E06FFD"/>
    <w:rsid w:val="00E07FE5"/>
    <w:rsid w:val="00E11ADF"/>
    <w:rsid w:val="00E11E2C"/>
    <w:rsid w:val="00E1252A"/>
    <w:rsid w:val="00E125C3"/>
    <w:rsid w:val="00E12755"/>
    <w:rsid w:val="00E12A92"/>
    <w:rsid w:val="00E13285"/>
    <w:rsid w:val="00E13416"/>
    <w:rsid w:val="00E13FBB"/>
    <w:rsid w:val="00E1425D"/>
    <w:rsid w:val="00E14A1B"/>
    <w:rsid w:val="00E150DF"/>
    <w:rsid w:val="00E15F3D"/>
    <w:rsid w:val="00E16A37"/>
    <w:rsid w:val="00E171B6"/>
    <w:rsid w:val="00E200B0"/>
    <w:rsid w:val="00E213A0"/>
    <w:rsid w:val="00E221E4"/>
    <w:rsid w:val="00E230D6"/>
    <w:rsid w:val="00E23761"/>
    <w:rsid w:val="00E241F5"/>
    <w:rsid w:val="00E2485A"/>
    <w:rsid w:val="00E25102"/>
    <w:rsid w:val="00E257B2"/>
    <w:rsid w:val="00E25CDA"/>
    <w:rsid w:val="00E2613D"/>
    <w:rsid w:val="00E264B7"/>
    <w:rsid w:val="00E26FE8"/>
    <w:rsid w:val="00E2766E"/>
    <w:rsid w:val="00E27801"/>
    <w:rsid w:val="00E27C01"/>
    <w:rsid w:val="00E300B3"/>
    <w:rsid w:val="00E3018F"/>
    <w:rsid w:val="00E304B9"/>
    <w:rsid w:val="00E30FB9"/>
    <w:rsid w:val="00E31996"/>
    <w:rsid w:val="00E31AFB"/>
    <w:rsid w:val="00E32835"/>
    <w:rsid w:val="00E32A17"/>
    <w:rsid w:val="00E32AAD"/>
    <w:rsid w:val="00E33F39"/>
    <w:rsid w:val="00E341BE"/>
    <w:rsid w:val="00E35438"/>
    <w:rsid w:val="00E35470"/>
    <w:rsid w:val="00E3549C"/>
    <w:rsid w:val="00E35C8A"/>
    <w:rsid w:val="00E35DDA"/>
    <w:rsid w:val="00E366E5"/>
    <w:rsid w:val="00E36907"/>
    <w:rsid w:val="00E37225"/>
    <w:rsid w:val="00E372A8"/>
    <w:rsid w:val="00E3754F"/>
    <w:rsid w:val="00E379EF"/>
    <w:rsid w:val="00E40345"/>
    <w:rsid w:val="00E41319"/>
    <w:rsid w:val="00E4131F"/>
    <w:rsid w:val="00E415E0"/>
    <w:rsid w:val="00E417C9"/>
    <w:rsid w:val="00E4192C"/>
    <w:rsid w:val="00E419F4"/>
    <w:rsid w:val="00E42796"/>
    <w:rsid w:val="00E42DFD"/>
    <w:rsid w:val="00E435B0"/>
    <w:rsid w:val="00E4376B"/>
    <w:rsid w:val="00E4434C"/>
    <w:rsid w:val="00E443E0"/>
    <w:rsid w:val="00E44489"/>
    <w:rsid w:val="00E447B2"/>
    <w:rsid w:val="00E44BB9"/>
    <w:rsid w:val="00E45251"/>
    <w:rsid w:val="00E463FF"/>
    <w:rsid w:val="00E4688C"/>
    <w:rsid w:val="00E47488"/>
    <w:rsid w:val="00E478E9"/>
    <w:rsid w:val="00E47A5A"/>
    <w:rsid w:val="00E47BB0"/>
    <w:rsid w:val="00E47C4C"/>
    <w:rsid w:val="00E47E00"/>
    <w:rsid w:val="00E50301"/>
    <w:rsid w:val="00E505F0"/>
    <w:rsid w:val="00E50AA3"/>
    <w:rsid w:val="00E51EF1"/>
    <w:rsid w:val="00E520AB"/>
    <w:rsid w:val="00E52CAA"/>
    <w:rsid w:val="00E531DA"/>
    <w:rsid w:val="00E533B8"/>
    <w:rsid w:val="00E53959"/>
    <w:rsid w:val="00E5444F"/>
    <w:rsid w:val="00E5448F"/>
    <w:rsid w:val="00E55350"/>
    <w:rsid w:val="00E5588F"/>
    <w:rsid w:val="00E55E0B"/>
    <w:rsid w:val="00E56C2B"/>
    <w:rsid w:val="00E5746A"/>
    <w:rsid w:val="00E60C22"/>
    <w:rsid w:val="00E61C45"/>
    <w:rsid w:val="00E621CB"/>
    <w:rsid w:val="00E62510"/>
    <w:rsid w:val="00E63065"/>
    <w:rsid w:val="00E63DC9"/>
    <w:rsid w:val="00E640D1"/>
    <w:rsid w:val="00E650FF"/>
    <w:rsid w:val="00E65851"/>
    <w:rsid w:val="00E658E6"/>
    <w:rsid w:val="00E659FD"/>
    <w:rsid w:val="00E65BD0"/>
    <w:rsid w:val="00E6680E"/>
    <w:rsid w:val="00E67100"/>
    <w:rsid w:val="00E67177"/>
    <w:rsid w:val="00E673C5"/>
    <w:rsid w:val="00E67F3D"/>
    <w:rsid w:val="00E70FE9"/>
    <w:rsid w:val="00E71068"/>
    <w:rsid w:val="00E713B1"/>
    <w:rsid w:val="00E71DF6"/>
    <w:rsid w:val="00E721B4"/>
    <w:rsid w:val="00E72E1D"/>
    <w:rsid w:val="00E72ED7"/>
    <w:rsid w:val="00E731D0"/>
    <w:rsid w:val="00E73439"/>
    <w:rsid w:val="00E737EA"/>
    <w:rsid w:val="00E750D3"/>
    <w:rsid w:val="00E75C3E"/>
    <w:rsid w:val="00E75F66"/>
    <w:rsid w:val="00E77739"/>
    <w:rsid w:val="00E8009A"/>
    <w:rsid w:val="00E80593"/>
    <w:rsid w:val="00E80906"/>
    <w:rsid w:val="00E81090"/>
    <w:rsid w:val="00E81ADA"/>
    <w:rsid w:val="00E81E01"/>
    <w:rsid w:val="00E81E9A"/>
    <w:rsid w:val="00E82130"/>
    <w:rsid w:val="00E8312E"/>
    <w:rsid w:val="00E83F40"/>
    <w:rsid w:val="00E84472"/>
    <w:rsid w:val="00E84B8B"/>
    <w:rsid w:val="00E8546B"/>
    <w:rsid w:val="00E872A1"/>
    <w:rsid w:val="00E8779A"/>
    <w:rsid w:val="00E87CE9"/>
    <w:rsid w:val="00E911CA"/>
    <w:rsid w:val="00E91287"/>
    <w:rsid w:val="00E9136E"/>
    <w:rsid w:val="00E9188F"/>
    <w:rsid w:val="00E91AEE"/>
    <w:rsid w:val="00E920C1"/>
    <w:rsid w:val="00E927DD"/>
    <w:rsid w:val="00E92A06"/>
    <w:rsid w:val="00E92C07"/>
    <w:rsid w:val="00E93364"/>
    <w:rsid w:val="00E93568"/>
    <w:rsid w:val="00E937B2"/>
    <w:rsid w:val="00E93E07"/>
    <w:rsid w:val="00E940CF"/>
    <w:rsid w:val="00E9418C"/>
    <w:rsid w:val="00E947B2"/>
    <w:rsid w:val="00E948DE"/>
    <w:rsid w:val="00E94B0E"/>
    <w:rsid w:val="00E94C41"/>
    <w:rsid w:val="00E95090"/>
    <w:rsid w:val="00E96139"/>
    <w:rsid w:val="00E96DB3"/>
    <w:rsid w:val="00E96E52"/>
    <w:rsid w:val="00E97186"/>
    <w:rsid w:val="00E973A0"/>
    <w:rsid w:val="00E97F9C"/>
    <w:rsid w:val="00EA0AA8"/>
    <w:rsid w:val="00EA1260"/>
    <w:rsid w:val="00EA1862"/>
    <w:rsid w:val="00EA376F"/>
    <w:rsid w:val="00EA4729"/>
    <w:rsid w:val="00EA4905"/>
    <w:rsid w:val="00EA5178"/>
    <w:rsid w:val="00EA593F"/>
    <w:rsid w:val="00EA629F"/>
    <w:rsid w:val="00EA64B6"/>
    <w:rsid w:val="00EA7016"/>
    <w:rsid w:val="00EA76C5"/>
    <w:rsid w:val="00EB005F"/>
    <w:rsid w:val="00EB0066"/>
    <w:rsid w:val="00EB04BD"/>
    <w:rsid w:val="00EB05CF"/>
    <w:rsid w:val="00EB08DB"/>
    <w:rsid w:val="00EB0FBB"/>
    <w:rsid w:val="00EB12F6"/>
    <w:rsid w:val="00EB174D"/>
    <w:rsid w:val="00EB1E1C"/>
    <w:rsid w:val="00EB1E46"/>
    <w:rsid w:val="00EB2355"/>
    <w:rsid w:val="00EB25AF"/>
    <w:rsid w:val="00EB2647"/>
    <w:rsid w:val="00EB2776"/>
    <w:rsid w:val="00EB2A76"/>
    <w:rsid w:val="00EB33CC"/>
    <w:rsid w:val="00EB3A27"/>
    <w:rsid w:val="00EB4869"/>
    <w:rsid w:val="00EB542A"/>
    <w:rsid w:val="00EB58CA"/>
    <w:rsid w:val="00EB5DF0"/>
    <w:rsid w:val="00EB5E94"/>
    <w:rsid w:val="00EB607A"/>
    <w:rsid w:val="00EB69B5"/>
    <w:rsid w:val="00EB6DA6"/>
    <w:rsid w:val="00EB6DDC"/>
    <w:rsid w:val="00EB6F70"/>
    <w:rsid w:val="00EB7351"/>
    <w:rsid w:val="00EB74EB"/>
    <w:rsid w:val="00EB79F6"/>
    <w:rsid w:val="00EC1527"/>
    <w:rsid w:val="00EC261E"/>
    <w:rsid w:val="00EC3448"/>
    <w:rsid w:val="00EC379A"/>
    <w:rsid w:val="00EC3F30"/>
    <w:rsid w:val="00EC406B"/>
    <w:rsid w:val="00EC4215"/>
    <w:rsid w:val="00EC4F24"/>
    <w:rsid w:val="00EC5311"/>
    <w:rsid w:val="00EC56C2"/>
    <w:rsid w:val="00EC5AD4"/>
    <w:rsid w:val="00EC69BB"/>
    <w:rsid w:val="00EC7AC1"/>
    <w:rsid w:val="00ED004C"/>
    <w:rsid w:val="00ED050C"/>
    <w:rsid w:val="00ED15AD"/>
    <w:rsid w:val="00ED16A2"/>
    <w:rsid w:val="00ED2023"/>
    <w:rsid w:val="00ED3113"/>
    <w:rsid w:val="00ED3552"/>
    <w:rsid w:val="00ED3679"/>
    <w:rsid w:val="00ED3FD8"/>
    <w:rsid w:val="00ED43EA"/>
    <w:rsid w:val="00ED5D9F"/>
    <w:rsid w:val="00ED6247"/>
    <w:rsid w:val="00ED640A"/>
    <w:rsid w:val="00ED6E90"/>
    <w:rsid w:val="00ED7321"/>
    <w:rsid w:val="00ED767D"/>
    <w:rsid w:val="00EE172A"/>
    <w:rsid w:val="00EE1E66"/>
    <w:rsid w:val="00EE2BBE"/>
    <w:rsid w:val="00EE33E2"/>
    <w:rsid w:val="00EE39D1"/>
    <w:rsid w:val="00EE3FB0"/>
    <w:rsid w:val="00EE4091"/>
    <w:rsid w:val="00EE4B3B"/>
    <w:rsid w:val="00EE4DAA"/>
    <w:rsid w:val="00EE5829"/>
    <w:rsid w:val="00EE5EA3"/>
    <w:rsid w:val="00EE60E5"/>
    <w:rsid w:val="00EE6877"/>
    <w:rsid w:val="00EE6974"/>
    <w:rsid w:val="00EE6AFA"/>
    <w:rsid w:val="00EE6D81"/>
    <w:rsid w:val="00EE6DA5"/>
    <w:rsid w:val="00EE6E33"/>
    <w:rsid w:val="00EE7553"/>
    <w:rsid w:val="00EF15E7"/>
    <w:rsid w:val="00EF1A8C"/>
    <w:rsid w:val="00EF2841"/>
    <w:rsid w:val="00EF2D6D"/>
    <w:rsid w:val="00EF2FD9"/>
    <w:rsid w:val="00EF304B"/>
    <w:rsid w:val="00EF3AFA"/>
    <w:rsid w:val="00EF3BE3"/>
    <w:rsid w:val="00EF4952"/>
    <w:rsid w:val="00EF53F7"/>
    <w:rsid w:val="00EF60B4"/>
    <w:rsid w:val="00EF617B"/>
    <w:rsid w:val="00EF6AC9"/>
    <w:rsid w:val="00EF7303"/>
    <w:rsid w:val="00EF7714"/>
    <w:rsid w:val="00EF7EDA"/>
    <w:rsid w:val="00F002F3"/>
    <w:rsid w:val="00F00E5C"/>
    <w:rsid w:val="00F016D1"/>
    <w:rsid w:val="00F01FA6"/>
    <w:rsid w:val="00F0234D"/>
    <w:rsid w:val="00F02E91"/>
    <w:rsid w:val="00F0301B"/>
    <w:rsid w:val="00F04689"/>
    <w:rsid w:val="00F047D9"/>
    <w:rsid w:val="00F04D2A"/>
    <w:rsid w:val="00F051C3"/>
    <w:rsid w:val="00F05273"/>
    <w:rsid w:val="00F05341"/>
    <w:rsid w:val="00F05B7F"/>
    <w:rsid w:val="00F05FE1"/>
    <w:rsid w:val="00F060A5"/>
    <w:rsid w:val="00F07459"/>
    <w:rsid w:val="00F07760"/>
    <w:rsid w:val="00F07F90"/>
    <w:rsid w:val="00F10117"/>
    <w:rsid w:val="00F1030C"/>
    <w:rsid w:val="00F103F8"/>
    <w:rsid w:val="00F1070F"/>
    <w:rsid w:val="00F10B1D"/>
    <w:rsid w:val="00F10D73"/>
    <w:rsid w:val="00F115AC"/>
    <w:rsid w:val="00F117C5"/>
    <w:rsid w:val="00F119C1"/>
    <w:rsid w:val="00F11B4F"/>
    <w:rsid w:val="00F11F17"/>
    <w:rsid w:val="00F13637"/>
    <w:rsid w:val="00F13E62"/>
    <w:rsid w:val="00F1423B"/>
    <w:rsid w:val="00F14A49"/>
    <w:rsid w:val="00F150E5"/>
    <w:rsid w:val="00F15A47"/>
    <w:rsid w:val="00F15CDC"/>
    <w:rsid w:val="00F15DC5"/>
    <w:rsid w:val="00F15E80"/>
    <w:rsid w:val="00F16529"/>
    <w:rsid w:val="00F1698B"/>
    <w:rsid w:val="00F16BB3"/>
    <w:rsid w:val="00F20554"/>
    <w:rsid w:val="00F20C0B"/>
    <w:rsid w:val="00F21317"/>
    <w:rsid w:val="00F21E23"/>
    <w:rsid w:val="00F2230B"/>
    <w:rsid w:val="00F229F8"/>
    <w:rsid w:val="00F23CC5"/>
    <w:rsid w:val="00F23CE1"/>
    <w:rsid w:val="00F23ED4"/>
    <w:rsid w:val="00F25185"/>
    <w:rsid w:val="00F2546A"/>
    <w:rsid w:val="00F254FF"/>
    <w:rsid w:val="00F25590"/>
    <w:rsid w:val="00F25778"/>
    <w:rsid w:val="00F25AE5"/>
    <w:rsid w:val="00F27AE1"/>
    <w:rsid w:val="00F27BFF"/>
    <w:rsid w:val="00F27C1E"/>
    <w:rsid w:val="00F3019D"/>
    <w:rsid w:val="00F30D3B"/>
    <w:rsid w:val="00F30DD6"/>
    <w:rsid w:val="00F30F04"/>
    <w:rsid w:val="00F31B97"/>
    <w:rsid w:val="00F31C81"/>
    <w:rsid w:val="00F31CF8"/>
    <w:rsid w:val="00F32B52"/>
    <w:rsid w:val="00F33614"/>
    <w:rsid w:val="00F34F38"/>
    <w:rsid w:val="00F366C3"/>
    <w:rsid w:val="00F4025B"/>
    <w:rsid w:val="00F4053C"/>
    <w:rsid w:val="00F406FB"/>
    <w:rsid w:val="00F40C59"/>
    <w:rsid w:val="00F40EBB"/>
    <w:rsid w:val="00F40F3C"/>
    <w:rsid w:val="00F40FDC"/>
    <w:rsid w:val="00F41152"/>
    <w:rsid w:val="00F41CC8"/>
    <w:rsid w:val="00F42522"/>
    <w:rsid w:val="00F425C9"/>
    <w:rsid w:val="00F4279D"/>
    <w:rsid w:val="00F4295E"/>
    <w:rsid w:val="00F4409F"/>
    <w:rsid w:val="00F447CD"/>
    <w:rsid w:val="00F4568C"/>
    <w:rsid w:val="00F4598D"/>
    <w:rsid w:val="00F45AA8"/>
    <w:rsid w:val="00F46917"/>
    <w:rsid w:val="00F46918"/>
    <w:rsid w:val="00F469B3"/>
    <w:rsid w:val="00F46CA6"/>
    <w:rsid w:val="00F47074"/>
    <w:rsid w:val="00F4799D"/>
    <w:rsid w:val="00F47B04"/>
    <w:rsid w:val="00F50AAA"/>
    <w:rsid w:val="00F50D6A"/>
    <w:rsid w:val="00F523D0"/>
    <w:rsid w:val="00F52410"/>
    <w:rsid w:val="00F525BE"/>
    <w:rsid w:val="00F539C7"/>
    <w:rsid w:val="00F54E06"/>
    <w:rsid w:val="00F550B9"/>
    <w:rsid w:val="00F55721"/>
    <w:rsid w:val="00F56A51"/>
    <w:rsid w:val="00F57508"/>
    <w:rsid w:val="00F576DE"/>
    <w:rsid w:val="00F57971"/>
    <w:rsid w:val="00F57F3D"/>
    <w:rsid w:val="00F60157"/>
    <w:rsid w:val="00F60520"/>
    <w:rsid w:val="00F61524"/>
    <w:rsid w:val="00F619E1"/>
    <w:rsid w:val="00F61C4D"/>
    <w:rsid w:val="00F620B1"/>
    <w:rsid w:val="00F62116"/>
    <w:rsid w:val="00F62E78"/>
    <w:rsid w:val="00F637E5"/>
    <w:rsid w:val="00F63AFA"/>
    <w:rsid w:val="00F640CE"/>
    <w:rsid w:val="00F65AB4"/>
    <w:rsid w:val="00F666AD"/>
    <w:rsid w:val="00F66D86"/>
    <w:rsid w:val="00F67E99"/>
    <w:rsid w:val="00F70356"/>
    <w:rsid w:val="00F70774"/>
    <w:rsid w:val="00F70B98"/>
    <w:rsid w:val="00F71075"/>
    <w:rsid w:val="00F714BD"/>
    <w:rsid w:val="00F71A83"/>
    <w:rsid w:val="00F71D71"/>
    <w:rsid w:val="00F72A8F"/>
    <w:rsid w:val="00F72A9E"/>
    <w:rsid w:val="00F72BF5"/>
    <w:rsid w:val="00F72C15"/>
    <w:rsid w:val="00F73001"/>
    <w:rsid w:val="00F73080"/>
    <w:rsid w:val="00F73AED"/>
    <w:rsid w:val="00F7409E"/>
    <w:rsid w:val="00F7427E"/>
    <w:rsid w:val="00F74751"/>
    <w:rsid w:val="00F75216"/>
    <w:rsid w:val="00F76230"/>
    <w:rsid w:val="00F76BDE"/>
    <w:rsid w:val="00F76F72"/>
    <w:rsid w:val="00F772A5"/>
    <w:rsid w:val="00F77577"/>
    <w:rsid w:val="00F77FC8"/>
    <w:rsid w:val="00F80195"/>
    <w:rsid w:val="00F80573"/>
    <w:rsid w:val="00F809AF"/>
    <w:rsid w:val="00F814AD"/>
    <w:rsid w:val="00F814DD"/>
    <w:rsid w:val="00F81B9A"/>
    <w:rsid w:val="00F820CA"/>
    <w:rsid w:val="00F82282"/>
    <w:rsid w:val="00F83F69"/>
    <w:rsid w:val="00F8486B"/>
    <w:rsid w:val="00F84899"/>
    <w:rsid w:val="00F850F7"/>
    <w:rsid w:val="00F8542F"/>
    <w:rsid w:val="00F86EE2"/>
    <w:rsid w:val="00F871FD"/>
    <w:rsid w:val="00F87B67"/>
    <w:rsid w:val="00F903B9"/>
    <w:rsid w:val="00F90404"/>
    <w:rsid w:val="00F90601"/>
    <w:rsid w:val="00F90E15"/>
    <w:rsid w:val="00F91692"/>
    <w:rsid w:val="00F91B02"/>
    <w:rsid w:val="00F91B08"/>
    <w:rsid w:val="00F92384"/>
    <w:rsid w:val="00F929FD"/>
    <w:rsid w:val="00F92BF6"/>
    <w:rsid w:val="00F93F9E"/>
    <w:rsid w:val="00F944C4"/>
    <w:rsid w:val="00F9484A"/>
    <w:rsid w:val="00F948A9"/>
    <w:rsid w:val="00F96107"/>
    <w:rsid w:val="00F96CBB"/>
    <w:rsid w:val="00F96DAE"/>
    <w:rsid w:val="00F97860"/>
    <w:rsid w:val="00F97867"/>
    <w:rsid w:val="00FA092D"/>
    <w:rsid w:val="00FA09BD"/>
    <w:rsid w:val="00FA137C"/>
    <w:rsid w:val="00FA1986"/>
    <w:rsid w:val="00FA288E"/>
    <w:rsid w:val="00FA2D75"/>
    <w:rsid w:val="00FA30BE"/>
    <w:rsid w:val="00FA32F4"/>
    <w:rsid w:val="00FA3426"/>
    <w:rsid w:val="00FA3801"/>
    <w:rsid w:val="00FA3D95"/>
    <w:rsid w:val="00FA3E14"/>
    <w:rsid w:val="00FA404A"/>
    <w:rsid w:val="00FA49F6"/>
    <w:rsid w:val="00FA4EA8"/>
    <w:rsid w:val="00FA522C"/>
    <w:rsid w:val="00FA5CD2"/>
    <w:rsid w:val="00FA6383"/>
    <w:rsid w:val="00FA6ED8"/>
    <w:rsid w:val="00FA76B3"/>
    <w:rsid w:val="00FA77CA"/>
    <w:rsid w:val="00FA7F63"/>
    <w:rsid w:val="00FB0027"/>
    <w:rsid w:val="00FB0FF6"/>
    <w:rsid w:val="00FB1141"/>
    <w:rsid w:val="00FB27CC"/>
    <w:rsid w:val="00FB2DD4"/>
    <w:rsid w:val="00FB3781"/>
    <w:rsid w:val="00FB39AF"/>
    <w:rsid w:val="00FB3F5B"/>
    <w:rsid w:val="00FB42B7"/>
    <w:rsid w:val="00FB5592"/>
    <w:rsid w:val="00FB5EE4"/>
    <w:rsid w:val="00FB600A"/>
    <w:rsid w:val="00FB640C"/>
    <w:rsid w:val="00FB7066"/>
    <w:rsid w:val="00FB73E6"/>
    <w:rsid w:val="00FC15A9"/>
    <w:rsid w:val="00FC2E27"/>
    <w:rsid w:val="00FC307B"/>
    <w:rsid w:val="00FC3444"/>
    <w:rsid w:val="00FC366F"/>
    <w:rsid w:val="00FC44DC"/>
    <w:rsid w:val="00FC4A95"/>
    <w:rsid w:val="00FC5715"/>
    <w:rsid w:val="00FC58EC"/>
    <w:rsid w:val="00FC6F55"/>
    <w:rsid w:val="00FC7020"/>
    <w:rsid w:val="00FC70D9"/>
    <w:rsid w:val="00FC7F49"/>
    <w:rsid w:val="00FD0A80"/>
    <w:rsid w:val="00FD1EFF"/>
    <w:rsid w:val="00FD2FAF"/>
    <w:rsid w:val="00FD329B"/>
    <w:rsid w:val="00FD3715"/>
    <w:rsid w:val="00FD42F5"/>
    <w:rsid w:val="00FD4ABD"/>
    <w:rsid w:val="00FD4D2F"/>
    <w:rsid w:val="00FD4FA0"/>
    <w:rsid w:val="00FD56F2"/>
    <w:rsid w:val="00FD62B3"/>
    <w:rsid w:val="00FD6547"/>
    <w:rsid w:val="00FD6FC9"/>
    <w:rsid w:val="00FD7584"/>
    <w:rsid w:val="00FD7979"/>
    <w:rsid w:val="00FD7FF5"/>
    <w:rsid w:val="00FE0298"/>
    <w:rsid w:val="00FE02A4"/>
    <w:rsid w:val="00FE04CA"/>
    <w:rsid w:val="00FE0591"/>
    <w:rsid w:val="00FE0632"/>
    <w:rsid w:val="00FE09B7"/>
    <w:rsid w:val="00FE0BE8"/>
    <w:rsid w:val="00FE165F"/>
    <w:rsid w:val="00FE1A01"/>
    <w:rsid w:val="00FE1FA4"/>
    <w:rsid w:val="00FE2339"/>
    <w:rsid w:val="00FE2520"/>
    <w:rsid w:val="00FE2915"/>
    <w:rsid w:val="00FE41C3"/>
    <w:rsid w:val="00FE4546"/>
    <w:rsid w:val="00FE67D9"/>
    <w:rsid w:val="00FE7938"/>
    <w:rsid w:val="00FF01FE"/>
    <w:rsid w:val="00FF068C"/>
    <w:rsid w:val="00FF0BBB"/>
    <w:rsid w:val="00FF0BDE"/>
    <w:rsid w:val="00FF0CC7"/>
    <w:rsid w:val="00FF0D18"/>
    <w:rsid w:val="00FF1088"/>
    <w:rsid w:val="00FF12A4"/>
    <w:rsid w:val="00FF1898"/>
    <w:rsid w:val="00FF1FAA"/>
    <w:rsid w:val="00FF2403"/>
    <w:rsid w:val="00FF2529"/>
    <w:rsid w:val="00FF29A6"/>
    <w:rsid w:val="00FF2FF5"/>
    <w:rsid w:val="00FF321C"/>
    <w:rsid w:val="00FF3899"/>
    <w:rsid w:val="00FF4766"/>
    <w:rsid w:val="00FF4893"/>
    <w:rsid w:val="00FF4CE5"/>
    <w:rsid w:val="00FF5AB1"/>
    <w:rsid w:val="00FF5E8C"/>
    <w:rsid w:val="00FF69E9"/>
    <w:rsid w:val="00FF73E4"/>
    <w:rsid w:val="00FF79E2"/>
    <w:rsid w:val="00FF7F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FE80A"/>
  <w15:docId w15:val="{296E108A-CB2D-4500-B265-805AD94F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3050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
    <w:rsid w:val="007C70A1"/>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6"/>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AB List 1 Znak,Bullet Points Znak"/>
    <w:link w:val="Odstavekseznama"/>
    <w:uiPriority w:val="34"/>
    <w:rsid w:val="00C53A34"/>
    <w:rPr>
      <w:rFonts w:ascii="Times New Roman" w:eastAsia="Times New Roman" w:hAnsi="Times New Roman"/>
    </w:rPr>
  </w:style>
  <w:style w:type="paragraph" w:customStyle="1" w:styleId="BodyText31">
    <w:name w:val="Body Text 31"/>
    <w:basedOn w:val="Navaden"/>
    <w:rsid w:val="00D6359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StyleHeading210ptNotBold">
    <w:name w:val="Style Heading 2 + 10 pt Not Bold"/>
    <w:basedOn w:val="Naslov2"/>
    <w:rsid w:val="00337D23"/>
    <w:pPr>
      <w:tabs>
        <w:tab w:val="clear" w:pos="1134"/>
        <w:tab w:val="clear" w:pos="8080"/>
      </w:tabs>
      <w:spacing w:before="120" w:after="60"/>
      <w:jc w:val="left"/>
    </w:pPr>
    <w:rPr>
      <w:rFonts w:ascii="Verdana" w:eastAsia="Times New Roman" w:hAnsi="Verdana" w:cs="Times New Roman"/>
      <w:lang w:eastAsia="en-US"/>
    </w:rPr>
  </w:style>
  <w:style w:type="character" w:customStyle="1" w:styleId="PripombabesediloZnak1">
    <w:name w:val="Pripomba – besedilo Znak1"/>
    <w:aliases w:val="Komentar - besedilo Znak"/>
    <w:rsid w:val="004A5C5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6901">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2557932">
      <w:bodyDiv w:val="1"/>
      <w:marLeft w:val="0"/>
      <w:marRight w:val="0"/>
      <w:marTop w:val="0"/>
      <w:marBottom w:val="0"/>
      <w:divBdr>
        <w:top w:val="none" w:sz="0" w:space="0" w:color="auto"/>
        <w:left w:val="none" w:sz="0" w:space="0" w:color="auto"/>
        <w:bottom w:val="none" w:sz="0" w:space="0" w:color="auto"/>
        <w:right w:val="none" w:sz="0" w:space="0" w:color="auto"/>
      </w:divBdr>
    </w:div>
    <w:div w:id="92559723">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2308625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54868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3056203">
      <w:bodyDiv w:val="1"/>
      <w:marLeft w:val="0"/>
      <w:marRight w:val="0"/>
      <w:marTop w:val="0"/>
      <w:marBottom w:val="0"/>
      <w:divBdr>
        <w:top w:val="none" w:sz="0" w:space="0" w:color="auto"/>
        <w:left w:val="none" w:sz="0" w:space="0" w:color="auto"/>
        <w:bottom w:val="none" w:sz="0" w:space="0" w:color="auto"/>
        <w:right w:val="none" w:sz="0" w:space="0" w:color="auto"/>
      </w:divBdr>
    </w:div>
    <w:div w:id="61618494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319914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mailto:silvo.kosir@lpt.si"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76FBA-5089-438C-A6AD-424B47ECB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50</Pages>
  <Words>18371</Words>
  <Characters>104715</Characters>
  <Application>Microsoft Office Word</Application>
  <DocSecurity>0</DocSecurity>
  <Lines>872</Lines>
  <Paragraphs>245</Paragraphs>
  <ScaleCrop>false</ScaleCrop>
  <HeadingPairs>
    <vt:vector size="2" baseType="variant">
      <vt:variant>
        <vt:lpstr>Naslov</vt:lpstr>
      </vt:variant>
      <vt:variant>
        <vt:i4>1</vt:i4>
      </vt:variant>
    </vt:vector>
  </HeadingPairs>
  <TitlesOfParts>
    <vt:vector size="1" baseType="lpstr">
      <vt:lpstr>LPT-76/25</vt:lpstr>
    </vt:vector>
  </TitlesOfParts>
  <Company>JHL</Company>
  <LinksUpToDate>false</LinksUpToDate>
  <CharactersWithSpaces>122841</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LPT-76/25</dc:title>
  <dc:subject>LPT-76/25</dc:subject>
  <dc:creator>Matej Nučič</dc:creator>
  <cp:lastModifiedBy>Matej Nučič</cp:lastModifiedBy>
  <cp:revision>7</cp:revision>
  <cp:lastPrinted>2020-05-26T10:23:00Z</cp:lastPrinted>
  <dcterms:created xsi:type="dcterms:W3CDTF">2025-06-06T09:35:00Z</dcterms:created>
  <dcterms:modified xsi:type="dcterms:W3CDTF">2025-06-11T09:06:00Z</dcterms:modified>
</cp:coreProperties>
</file>