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2B5098" w:rsidRPr="002119F2" w14:paraId="17D90BE5" w14:textId="77777777" w:rsidTr="002B5098">
        <w:trPr>
          <w:trHeight w:val="256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E03C3F" w14:textId="77777777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7740C76" w14:textId="03433B03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2A0EE0F6" w14:textId="41587BD4" w:rsidR="002B5098" w:rsidRPr="002119F2" w:rsidRDefault="002B5098" w:rsidP="002B5098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</w:t>
            </w:r>
            <w:r w:rsidR="009F1268">
              <w:rPr>
                <w:rFonts w:ascii="Tahoma" w:hAnsi="Tahoma" w:cs="Tahoma"/>
                <w:b/>
                <w:i/>
              </w:rPr>
              <w:t>2</w:t>
            </w:r>
            <w:r w:rsidR="005303AB">
              <w:rPr>
                <w:rFonts w:ascii="Tahoma" w:hAnsi="Tahoma" w:cs="Tahoma"/>
                <w:b/>
                <w:i/>
              </w:rPr>
              <w:t xml:space="preserve"> -1</w:t>
            </w:r>
          </w:p>
        </w:tc>
      </w:tr>
    </w:tbl>
    <w:p w14:paraId="372A13B4" w14:textId="77777777" w:rsidR="00C977DA" w:rsidRPr="00D82862" w:rsidRDefault="00C977DA" w:rsidP="00C977DA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C977DA" w:rsidRPr="00D82862" w14:paraId="7025AD23" w14:textId="77777777" w:rsidTr="001D576E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6442C252" w14:textId="074E6E50" w:rsidR="00C977DA" w:rsidRPr="00D82862" w:rsidRDefault="00C977DA" w:rsidP="001D576E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>TEHNIČNA SPECIFIKACIJA – SKLOP št.</w:t>
            </w:r>
            <w:r w:rsidR="00B574D5">
              <w:rPr>
                <w:rFonts w:ascii="Tahoma" w:hAnsi="Tahoma" w:cs="Tahoma"/>
                <w:b/>
              </w:rPr>
              <w:t xml:space="preserve"> 2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5303AB">
              <w:rPr>
                <w:rFonts w:ascii="Tahoma" w:hAnsi="Tahoma" w:cs="Tahoma"/>
                <w:b/>
              </w:rPr>
              <w:t>1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 w:rsidRPr="008979FB">
              <w:rPr>
                <w:rFonts w:ascii="Tahoma" w:hAnsi="Tahoma" w:cs="Tahoma"/>
                <w:b/>
              </w:rPr>
              <w:t xml:space="preserve">OSEBNO VOZILO –  </w:t>
            </w:r>
            <w:r>
              <w:rPr>
                <w:rFonts w:ascii="Tahoma" w:hAnsi="Tahoma" w:cs="Tahoma"/>
                <w:b/>
              </w:rPr>
              <w:t>DIESEL</w:t>
            </w:r>
            <w:r w:rsidRPr="008979FB">
              <w:rPr>
                <w:rFonts w:ascii="Tahoma" w:hAnsi="Tahoma" w:cs="Tahoma"/>
                <w:b/>
              </w:rPr>
              <w:t xml:space="preserve"> - 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607E2EFF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E81DC1" w:rsidRPr="00D82862" w14:paraId="55C31AED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63DDE917" w14:textId="748912FB" w:rsidR="00E81DC1" w:rsidRPr="00D82862" w:rsidRDefault="00501A08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53440C3E" w14:textId="4674A12C" w:rsidR="00E81DC1" w:rsidRPr="00D82862" w:rsidRDefault="00E81DC1" w:rsidP="0018028E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 w:rsidR="005C2905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</w:t>
            </w:r>
            <w:r w:rsidR="00094D93"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količina </w:t>
            </w:r>
            <w:r w:rsidR="00501A08">
              <w:rPr>
                <w:rFonts w:ascii="Tahoma" w:eastAsia="Calibri" w:hAnsi="Tahoma" w:cs="Tahoma"/>
                <w:b/>
                <w:u w:val="single"/>
                <w:lang w:eastAsia="en-US"/>
              </w:rPr>
              <w:t>6x</w:t>
            </w:r>
          </w:p>
          <w:p w14:paraId="74968E25" w14:textId="77777777" w:rsidR="00E81DC1" w:rsidRPr="00D82862" w:rsidRDefault="000E57FF" w:rsidP="005D3D0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4ED829A9" w14:textId="77777777" w:rsidR="00E81DC1" w:rsidRPr="00D82862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C2905" w:rsidRPr="00D82862" w14:paraId="4522557C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070B8D35" w14:textId="0119CB72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6134E42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0FE2644A" w14:textId="77777777" w:rsidTr="00810F5D">
        <w:trPr>
          <w:trHeight w:val="907"/>
        </w:trPr>
        <w:tc>
          <w:tcPr>
            <w:tcW w:w="6487" w:type="dxa"/>
            <w:shd w:val="clear" w:color="auto" w:fill="auto"/>
          </w:tcPr>
          <w:p w14:paraId="28AC63A3" w14:textId="559E7A8D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787732BD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C2905" w:rsidRPr="00D82862" w14:paraId="2CE90323" w14:textId="77777777" w:rsidTr="0018028E">
        <w:trPr>
          <w:trHeight w:val="907"/>
        </w:trPr>
        <w:tc>
          <w:tcPr>
            <w:tcW w:w="6487" w:type="dxa"/>
            <w:shd w:val="clear" w:color="auto" w:fill="auto"/>
          </w:tcPr>
          <w:p w14:paraId="1CFFD993" w14:textId="3BD05E86" w:rsidR="005C2905" w:rsidRDefault="005C2905" w:rsidP="005C2905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E4A8BFC" w14:textId="77777777" w:rsidR="005C2905" w:rsidRPr="00D82862" w:rsidRDefault="005C2905" w:rsidP="005C2905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3F43CE4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8ECCA78" w14:textId="4B11873A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6F20254C" w14:textId="77777777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1943A20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74DEC7D" w14:textId="7A7D8EA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>
              <w:rPr>
                <w:rFonts w:ascii="Tahoma" w:hAnsi="Tahoma" w:cs="Tahoma"/>
                <w:color w:val="000000"/>
              </w:rPr>
              <w:t>DIESEL</w:t>
            </w:r>
          </w:p>
        </w:tc>
        <w:tc>
          <w:tcPr>
            <w:tcW w:w="2693" w:type="dxa"/>
            <w:vAlign w:val="center"/>
          </w:tcPr>
          <w:p w14:paraId="737637B2" w14:textId="49665BF0" w:rsidR="00FC2F06" w:rsidRPr="00D82862" w:rsidRDefault="00FC2F06" w:rsidP="00FC2F06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60A4ED0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AB8B7B" w14:textId="3DD609DD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Motor : 70-80kw</w:t>
            </w:r>
          </w:p>
        </w:tc>
        <w:tc>
          <w:tcPr>
            <w:tcW w:w="2693" w:type="dxa"/>
            <w:vAlign w:val="center"/>
          </w:tcPr>
          <w:p w14:paraId="1A12DC95" w14:textId="2378C1FE" w:rsidR="00FC2F06" w:rsidRPr="00D82862" w:rsidRDefault="00FC2F06" w:rsidP="00FC2F06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6641CBC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69884C4" w14:textId="12E2AD5B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Medosna razdalja: </w:t>
            </w:r>
            <w:r>
              <w:rPr>
                <w:rFonts w:ascii="Tahoma" w:hAnsi="Tahoma" w:cs="Tahoma"/>
                <w:color w:val="000000"/>
              </w:rPr>
              <w:t>2.900 -3.000mm</w:t>
            </w:r>
          </w:p>
        </w:tc>
        <w:tc>
          <w:tcPr>
            <w:tcW w:w="2693" w:type="dxa"/>
            <w:vAlign w:val="center"/>
          </w:tcPr>
          <w:p w14:paraId="042A4FBE" w14:textId="5A81FC6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F2C33C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340530" w14:textId="1D214005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Dolžina: 4700 – 4850 mm</w:t>
            </w:r>
          </w:p>
        </w:tc>
        <w:tc>
          <w:tcPr>
            <w:tcW w:w="2693" w:type="dxa"/>
            <w:vAlign w:val="center"/>
          </w:tcPr>
          <w:p w14:paraId="37B7BF21" w14:textId="4574EB56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908733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DCB0426" w14:textId="1FA1CFF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 z odprtimi ogledal: 2100 – 2150 mm</w:t>
            </w:r>
          </w:p>
        </w:tc>
        <w:tc>
          <w:tcPr>
            <w:tcW w:w="2693" w:type="dxa"/>
            <w:vAlign w:val="center"/>
          </w:tcPr>
          <w:p w14:paraId="706B221C" w14:textId="03FC8CE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E401F3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4383C14" w14:textId="1DB5046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Menjalnik: ročni, najmanj 6</w:t>
            </w:r>
            <w:r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693" w:type="dxa"/>
            <w:vAlign w:val="center"/>
          </w:tcPr>
          <w:p w14:paraId="6C6588DB" w14:textId="0EAAFD0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907368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CFB2D5E" w14:textId="44761DE2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bela, navadna</w:t>
            </w:r>
          </w:p>
        </w:tc>
        <w:tc>
          <w:tcPr>
            <w:tcW w:w="2693" w:type="dxa"/>
            <w:vAlign w:val="center"/>
          </w:tcPr>
          <w:p w14:paraId="5B08508E" w14:textId="557CEE0D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B0AA88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C36B79" w14:textId="026551BB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>
              <w:rPr>
                <w:rFonts w:ascii="Tahoma" w:hAnsi="Tahoma" w:cs="Tahoma"/>
                <w:color w:val="000000"/>
              </w:rPr>
              <w:t xml:space="preserve"> 80</w:t>
            </w:r>
            <w:r w:rsidRPr="00FD2B18">
              <w:rPr>
                <w:rFonts w:ascii="Tahoma" w:hAnsi="Tahoma" w:cs="Tahoma"/>
              </w:rPr>
              <w:t>0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2693" w:type="dxa"/>
            <w:vAlign w:val="center"/>
          </w:tcPr>
          <w:p w14:paraId="67FEF505" w14:textId="1EA1178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0D37666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EFB8C8" w14:textId="03FD1242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>
              <w:rPr>
                <w:rFonts w:ascii="Tahoma" w:eastAsia="Calibri" w:hAnsi="Tahoma" w:cs="Tahoma"/>
                <w:lang w:eastAsia="en-US"/>
              </w:rPr>
              <w:t xml:space="preserve"> 5</w:t>
            </w:r>
          </w:p>
        </w:tc>
        <w:tc>
          <w:tcPr>
            <w:tcW w:w="2693" w:type="dxa"/>
            <w:vAlign w:val="center"/>
          </w:tcPr>
          <w:p w14:paraId="6190888D" w14:textId="0B4DEA4B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FC2F06" w:rsidRPr="00D82862" w14:paraId="38CB8AB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B71CD1E" w14:textId="1EB21E9C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Vrata: min. 4 + dvižna vrata zadaj</w:t>
            </w:r>
          </w:p>
        </w:tc>
        <w:tc>
          <w:tcPr>
            <w:tcW w:w="2693" w:type="dxa"/>
            <w:vAlign w:val="center"/>
          </w:tcPr>
          <w:p w14:paraId="67D6DC3A" w14:textId="2DC7BEC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BCA4BC2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394782C" w14:textId="324D0CB9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21D321F4" w14:textId="77777777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6C0E6DF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AC91B34" w14:textId="50EDD96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Pomoč pri speljevanju v klanec</w:t>
            </w:r>
          </w:p>
        </w:tc>
        <w:tc>
          <w:tcPr>
            <w:tcW w:w="2693" w:type="dxa"/>
            <w:vAlign w:val="center"/>
          </w:tcPr>
          <w:p w14:paraId="70258FE6" w14:textId="753D8240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6240DC3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09E00BE" w14:textId="4FBB2657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488F224F" w14:textId="2355D1A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AC2024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030C7B6" w14:textId="59BAC3CD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</w:t>
            </w:r>
          </w:p>
        </w:tc>
        <w:tc>
          <w:tcPr>
            <w:tcW w:w="2693" w:type="dxa"/>
            <w:vAlign w:val="center"/>
          </w:tcPr>
          <w:p w14:paraId="0A6A4ABE" w14:textId="59AC253D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1347334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FDE8B40" w14:textId="6CF67466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2693" w:type="dxa"/>
            <w:vAlign w:val="center"/>
          </w:tcPr>
          <w:p w14:paraId="47910332" w14:textId="260D476F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570BA0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43443CA" w14:textId="45DC6098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2693" w:type="dxa"/>
            <w:vAlign w:val="center"/>
          </w:tcPr>
          <w:p w14:paraId="14199B8A" w14:textId="1341F84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B7E083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09E520D" w14:textId="327284A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14BE8196" w14:textId="6C9359D2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8987AD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D0D428D" w14:textId="6E57E7E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 xml:space="preserve">Samodejna </w:t>
            </w:r>
            <w:r>
              <w:rPr>
                <w:rFonts w:ascii="Arial" w:hAnsi="Arial" w:cs="Arial"/>
              </w:rPr>
              <w:t xml:space="preserve">ali ročna </w:t>
            </w:r>
            <w:r w:rsidRPr="007F00B4">
              <w:rPr>
                <w:rFonts w:ascii="Arial" w:hAnsi="Arial" w:cs="Arial"/>
              </w:rPr>
              <w:t>klimatska naprava</w:t>
            </w:r>
          </w:p>
        </w:tc>
        <w:tc>
          <w:tcPr>
            <w:tcW w:w="2693" w:type="dxa"/>
            <w:vAlign w:val="center"/>
          </w:tcPr>
          <w:p w14:paraId="60BEF3B6" w14:textId="697B47DA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384AC1F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CAC5468" w14:textId="3D68CF6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nastavljivi zunanji ogledali</w:t>
            </w:r>
          </w:p>
        </w:tc>
        <w:tc>
          <w:tcPr>
            <w:tcW w:w="2693" w:type="dxa"/>
            <w:vAlign w:val="center"/>
          </w:tcPr>
          <w:p w14:paraId="6A2EE143" w14:textId="251E2D5C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8200F1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3CBE081" w14:textId="78E982B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Sistem za posredni nadzor tlaka v pnevmatikah</w:t>
            </w:r>
          </w:p>
        </w:tc>
        <w:tc>
          <w:tcPr>
            <w:tcW w:w="2693" w:type="dxa"/>
            <w:vAlign w:val="center"/>
          </w:tcPr>
          <w:p w14:paraId="2F707407" w14:textId="3466213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D77BC4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0F03B20" w14:textId="3147F68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Električni </w:t>
            </w:r>
            <w:proofErr w:type="spellStart"/>
            <w:r>
              <w:rPr>
                <w:rFonts w:ascii="Tahoma" w:hAnsi="Tahoma" w:cs="Tahoma"/>
                <w:color w:val="000000"/>
              </w:rPr>
              <w:t>servo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volan</w:t>
            </w:r>
          </w:p>
        </w:tc>
        <w:tc>
          <w:tcPr>
            <w:tcW w:w="2693" w:type="dxa"/>
            <w:vAlign w:val="center"/>
          </w:tcPr>
          <w:p w14:paraId="2B191CEF" w14:textId="616490CC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66EB55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57F36F3" w14:textId="30C9694B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Najmanj 15</w:t>
            </w:r>
            <w:r w:rsidRPr="00D82862">
              <w:rPr>
                <w:rFonts w:ascii="Tahoma" w:hAnsi="Tahoma" w:cs="Tahoma"/>
                <w:color w:val="000000"/>
              </w:rPr>
              <w:t xml:space="preserve"> palčna platišča</w:t>
            </w:r>
          </w:p>
        </w:tc>
        <w:tc>
          <w:tcPr>
            <w:tcW w:w="2693" w:type="dxa"/>
            <w:vAlign w:val="center"/>
          </w:tcPr>
          <w:p w14:paraId="2C6C00FD" w14:textId="46536F4F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D48E76C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0308741" w14:textId="39D92A54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Kit za popravilo pnevmatik</w:t>
            </w:r>
          </w:p>
        </w:tc>
        <w:tc>
          <w:tcPr>
            <w:tcW w:w="2693" w:type="dxa"/>
            <w:vAlign w:val="center"/>
          </w:tcPr>
          <w:p w14:paraId="00C1939F" w14:textId="49CCAA92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099447C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0E2D79B" w14:textId="5B39A850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Arial" w:hAnsi="Arial" w:cs="Arial"/>
              </w:rPr>
              <w:t>Deljena zadnja klop</w:t>
            </w:r>
          </w:p>
        </w:tc>
        <w:tc>
          <w:tcPr>
            <w:tcW w:w="2693" w:type="dxa"/>
            <w:vAlign w:val="center"/>
          </w:tcPr>
          <w:p w14:paraId="69760B38" w14:textId="17CF320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B6EA5FA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E5492D" w14:textId="4DFAF00F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2693" w:type="dxa"/>
            <w:vAlign w:val="center"/>
          </w:tcPr>
          <w:p w14:paraId="71350E33" w14:textId="247F4B3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A51554D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ED857FA" w14:textId="77777777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</w:p>
          <w:p w14:paraId="45FB64BA" w14:textId="3CB3D435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58540504" w14:textId="3A98C840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19A4717" w14:textId="77777777" w:rsidTr="0018028E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0D424590" w14:textId="59E0CC8B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 stekel</w:t>
            </w:r>
          </w:p>
        </w:tc>
        <w:tc>
          <w:tcPr>
            <w:tcW w:w="2693" w:type="dxa"/>
            <w:vAlign w:val="center"/>
          </w:tcPr>
          <w:p w14:paraId="42736FF1" w14:textId="5D3EEACB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79D06B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6A635B0" w14:textId="2013E1CA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Parkirni senzorji zadaj</w:t>
            </w:r>
          </w:p>
        </w:tc>
        <w:tc>
          <w:tcPr>
            <w:tcW w:w="2693" w:type="dxa"/>
            <w:vAlign w:val="center"/>
          </w:tcPr>
          <w:p w14:paraId="61669633" w14:textId="68CA44A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204D56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E1721FA" w14:textId="35C9CE70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 xml:space="preserve">Radio AM/FM z DAB in USB vhodom. Možnost povezave z </w:t>
            </w:r>
            <w:proofErr w:type="spellStart"/>
            <w:r w:rsidRPr="00146E13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146E1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693" w:type="dxa"/>
          </w:tcPr>
          <w:p w14:paraId="787F2D96" w14:textId="08F1F890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1C67685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E7C4283" w14:textId="1A01602D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Meglenke ali enakovreden sistem za uporabo v megli in slabši vidljivosti</w:t>
            </w:r>
          </w:p>
        </w:tc>
        <w:tc>
          <w:tcPr>
            <w:tcW w:w="2693" w:type="dxa"/>
          </w:tcPr>
          <w:p w14:paraId="101070DD" w14:textId="787B1865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D701DF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5BDBAEA" w14:textId="41D36EBF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693" w:type="dxa"/>
          </w:tcPr>
          <w:p w14:paraId="2AB85A62" w14:textId="4CBF87D1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1CD6CFE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13B828C" w14:textId="674C6B67" w:rsidR="00FC2F06" w:rsidRPr="007627F0" w:rsidRDefault="00FC2F06" w:rsidP="00FC2F06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693" w:type="dxa"/>
          </w:tcPr>
          <w:p w14:paraId="730C16A3" w14:textId="3EA5F2CF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B7438F1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552B8CE" w14:textId="0FBA76E2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71887819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5A0E9B0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4B931B8" w14:textId="79C13C56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2693" w:type="dxa"/>
          </w:tcPr>
          <w:p w14:paraId="5FB53436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58DD14B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338A7A8" w14:textId="05349AF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Rok dobave: </w:t>
            </w:r>
            <w:r w:rsidRPr="00082D13">
              <w:rPr>
                <w:rFonts w:ascii="Tahoma" w:hAnsi="Tahoma" w:cs="Tahoma"/>
                <w:color w:val="000000"/>
              </w:rPr>
              <w:t xml:space="preserve">največ </w:t>
            </w:r>
            <w:r>
              <w:rPr>
                <w:rFonts w:ascii="Tahoma" w:hAnsi="Tahoma" w:cs="Tahoma"/>
                <w:color w:val="000000"/>
              </w:rPr>
              <w:t>5 mesecev</w:t>
            </w:r>
          </w:p>
        </w:tc>
        <w:tc>
          <w:tcPr>
            <w:tcW w:w="2693" w:type="dxa"/>
          </w:tcPr>
          <w:p w14:paraId="0F84D28B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4659F36" w14:textId="77777777" w:rsidTr="002D239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893F61" w14:textId="77777777" w:rsidR="00FC2F06" w:rsidRPr="007627F0" w:rsidRDefault="00FC2F06" w:rsidP="002D2394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</w:t>
            </w:r>
            <w:r>
              <w:rPr>
                <w:rFonts w:ascii="Tahoma" w:hAnsi="Tahoma" w:cs="Tahoma"/>
                <w:color w:val="000000"/>
              </w:rPr>
              <w:t>:</w:t>
            </w:r>
            <w:r w:rsidRPr="00442F29">
              <w:rPr>
                <w:rFonts w:ascii="Tahoma" w:hAnsi="Tahoma" w:cs="Tahoma"/>
                <w:color w:val="000000"/>
              </w:rPr>
              <w:t xml:space="preserve"> Najmanj </w:t>
            </w:r>
            <w:r>
              <w:rPr>
                <w:rFonts w:ascii="Tahoma" w:hAnsi="Tahoma" w:cs="Tahoma"/>
                <w:color w:val="000000"/>
              </w:rPr>
              <w:t>2</w:t>
            </w:r>
            <w:r w:rsidRPr="00442F29">
              <w:rPr>
                <w:rFonts w:ascii="Tahoma" w:hAnsi="Tahoma" w:cs="Tahoma"/>
                <w:color w:val="000000"/>
              </w:rPr>
              <w:t xml:space="preserve"> let</w:t>
            </w:r>
            <w:r>
              <w:rPr>
                <w:rFonts w:ascii="Tahoma" w:hAnsi="Tahoma" w:cs="Tahoma"/>
                <w:color w:val="000000"/>
              </w:rPr>
              <w:t>i</w:t>
            </w:r>
          </w:p>
        </w:tc>
        <w:tc>
          <w:tcPr>
            <w:tcW w:w="2693" w:type="dxa"/>
            <w:vAlign w:val="center"/>
          </w:tcPr>
          <w:p w14:paraId="655120D6" w14:textId="77777777" w:rsidR="00FC2F06" w:rsidRPr="00D82862" w:rsidRDefault="00FC2F06" w:rsidP="002D2394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A5FDD09" w14:textId="77777777" w:rsidTr="0018028E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E83D147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52008E4C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C11650" w14:paraId="7C23ADCE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9FB2374" w14:textId="4E2ABD8B" w:rsidR="00FC2F06" w:rsidRPr="00C11650" w:rsidRDefault="00FC2F06" w:rsidP="00FC2F06">
            <w:pPr>
              <w:rPr>
                <w:rFonts w:ascii="Tahoma" w:hAnsi="Tahoma" w:cs="Tahoma"/>
                <w:b/>
                <w:color w:val="000000"/>
              </w:rPr>
            </w:pPr>
            <w:r w:rsidRPr="00C11650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2693" w:type="dxa"/>
          </w:tcPr>
          <w:p w14:paraId="728BE6D7" w14:textId="77777777" w:rsidR="00FC2F06" w:rsidRPr="00C11650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C11650" w14:paraId="267340C9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FCFA0A8" w14:textId="58B64AF9" w:rsidR="00FC2F06" w:rsidRPr="00C11650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2693" w:type="dxa"/>
          </w:tcPr>
          <w:p w14:paraId="5B5351BA" w14:textId="77777777" w:rsidR="00FC2F06" w:rsidRPr="00C11650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C11650" w14:paraId="5FC1D3D4" w14:textId="77777777" w:rsidTr="002A4704">
        <w:trPr>
          <w:trHeight w:val="39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64670540" w14:textId="77777777" w:rsidR="00FC2F06" w:rsidRPr="00C11650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 xml:space="preserve">Navedba </w:t>
            </w:r>
            <w:r>
              <w:rPr>
                <w:rFonts w:ascii="Tahoma" w:hAnsi="Tahoma" w:cs="Tahoma"/>
                <w:color w:val="000000"/>
              </w:rPr>
              <w:t xml:space="preserve">pooblaščenih </w:t>
            </w:r>
            <w:r w:rsidRPr="00C11650">
              <w:rPr>
                <w:rFonts w:ascii="Tahoma" w:hAnsi="Tahoma" w:cs="Tahoma"/>
                <w:color w:val="000000"/>
              </w:rPr>
              <w:t xml:space="preserve">servisov: </w:t>
            </w:r>
          </w:p>
          <w:p w14:paraId="5F415D70" w14:textId="77777777" w:rsidR="00FC2F06" w:rsidRPr="00C11650" w:rsidRDefault="00FC2F06" w:rsidP="00FC2F06">
            <w:pPr>
              <w:rPr>
                <w:rFonts w:ascii="Tahoma" w:hAnsi="Tahoma" w:cs="Tahoma"/>
                <w:color w:val="000000"/>
              </w:rPr>
            </w:pPr>
          </w:p>
          <w:p w14:paraId="2E892E4C" w14:textId="7D2AD196" w:rsidR="00FC2F06" w:rsidRPr="00C11650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C11650" w14:paraId="57259F47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9E84B07" w14:textId="69AA6ED2" w:rsidR="00FC2F06" w:rsidRPr="00C11650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2693" w:type="dxa"/>
          </w:tcPr>
          <w:p w14:paraId="4F930B4E" w14:textId="77777777" w:rsidR="00FC2F06" w:rsidRPr="00C11650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4C3B19" w14:paraId="561B7D4B" w14:textId="77777777" w:rsidTr="002A4704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5C4EDE" w14:textId="4A6A6606" w:rsidR="00FC2F06" w:rsidRPr="00C11650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2693" w:type="dxa"/>
          </w:tcPr>
          <w:p w14:paraId="454A7FF4" w14:textId="77777777" w:rsidR="00FC2F06" w:rsidRPr="004C3B19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188AB1E2" w14:textId="77777777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1419451F" w14:textId="666AA409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2423E9A7" w14:textId="10C7733A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4E9C3D74" w14:textId="5AEE6C9F" w:rsidR="00BF2F3D" w:rsidRDefault="00BF2F3D" w:rsidP="00BF2F3D">
      <w:pPr>
        <w:ind w:right="-284"/>
        <w:jc w:val="center"/>
        <w:rPr>
          <w:rFonts w:ascii="Tahoma" w:hAnsi="Tahoma" w:cs="Tahoma"/>
        </w:rPr>
      </w:pPr>
    </w:p>
    <w:p w14:paraId="07C9F5AB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287D846A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BF2F3D" w:rsidRPr="006665FF" w14:paraId="2A110C3C" w14:textId="77777777" w:rsidTr="00885B45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724D9B4A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264B5C59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4227C8D" w14:textId="77777777" w:rsidR="00BF2F3D" w:rsidRPr="006665FF" w:rsidRDefault="00BF2F3D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6B0F198F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3D5472E5" w14:textId="77777777" w:rsidR="00BF2F3D" w:rsidRPr="006665FF" w:rsidRDefault="00BF2F3D" w:rsidP="00BF2F3D">
      <w:pPr>
        <w:ind w:right="-284"/>
        <w:jc w:val="center"/>
        <w:rPr>
          <w:rFonts w:ascii="Tahoma" w:hAnsi="Tahoma" w:cs="Tahoma"/>
        </w:rPr>
      </w:pPr>
    </w:p>
    <w:p w14:paraId="6BC87D0D" w14:textId="77777777" w:rsidR="00BF2F3D" w:rsidRPr="006665FF" w:rsidRDefault="00BF2F3D" w:rsidP="00BF2F3D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05724EF7" w14:textId="77777777" w:rsidR="00BF2F3D" w:rsidRPr="006665FF" w:rsidRDefault="00BF2F3D" w:rsidP="00BF2F3D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0D4C1B4C" w14:textId="77777777" w:rsidR="00BF2F3D" w:rsidRPr="006665FF" w:rsidRDefault="00BF2F3D" w:rsidP="00BF2F3D">
      <w:pPr>
        <w:ind w:right="-284"/>
        <w:rPr>
          <w:rFonts w:ascii="Tahoma" w:hAnsi="Tahoma" w:cs="Tahoma"/>
        </w:rPr>
      </w:pPr>
    </w:p>
    <w:p w14:paraId="1BD6ED7E" w14:textId="555B09E6" w:rsidR="00E81DC1" w:rsidRDefault="00E81DC1" w:rsidP="00B30C0D">
      <w:pPr>
        <w:ind w:right="-284"/>
        <w:jc w:val="center"/>
        <w:rPr>
          <w:rFonts w:ascii="Tahoma" w:hAnsi="Tahoma" w:cs="Tahoma"/>
          <w:b/>
        </w:rPr>
      </w:pPr>
    </w:p>
    <w:p w14:paraId="2097AB3A" w14:textId="75908E68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p w14:paraId="45B430C7" w14:textId="2CC02C05" w:rsidR="005303AB" w:rsidRDefault="005303AB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7"/>
      </w:tblGrid>
      <w:tr w:rsidR="009F1268" w:rsidRPr="002119F2" w14:paraId="49308AA4" w14:textId="77777777" w:rsidTr="007D2362">
        <w:trPr>
          <w:trHeight w:val="156"/>
        </w:trPr>
        <w:tc>
          <w:tcPr>
            <w:tcW w:w="9187" w:type="dxa"/>
            <w:tcBorders>
              <w:top w:val="single" w:sz="4" w:space="0" w:color="auto"/>
              <w:bottom w:val="single" w:sz="4" w:space="0" w:color="auto"/>
            </w:tcBorders>
          </w:tcPr>
          <w:p w14:paraId="0B474BB8" w14:textId="3E216923" w:rsidR="009F1268" w:rsidRPr="002119F2" w:rsidRDefault="009F1268" w:rsidP="007D2362">
            <w:pPr>
              <w:keepNext/>
              <w:keepLines/>
              <w:widowControl w:val="0"/>
              <w:jc w:val="right"/>
              <w:rPr>
                <w:rFonts w:ascii="Tahoma" w:hAnsi="Tahoma" w:cs="Tahoma"/>
                <w:b/>
                <w:i/>
              </w:rPr>
            </w:pPr>
            <w:r>
              <w:rPr>
                <w:rFonts w:ascii="Tahoma" w:hAnsi="Tahoma" w:cs="Tahoma"/>
                <w:b/>
                <w:i/>
              </w:rPr>
              <w:lastRenderedPageBreak/>
              <w:t xml:space="preserve">                                                                               </w:t>
            </w: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7/2-2</w:t>
            </w:r>
          </w:p>
        </w:tc>
      </w:tr>
    </w:tbl>
    <w:p w14:paraId="66438347" w14:textId="77777777" w:rsidR="009F1268" w:rsidRPr="00D82862" w:rsidRDefault="009F1268" w:rsidP="009F126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9F1268" w:rsidRPr="00D82862" w14:paraId="4070DFD8" w14:textId="77777777" w:rsidTr="007D2362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4710227E" w14:textId="4FA73DBC" w:rsidR="009F1268" w:rsidRDefault="009F1268" w:rsidP="007D2362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B574D5">
              <w:rPr>
                <w:rFonts w:ascii="Tahoma" w:hAnsi="Tahoma" w:cs="Tahoma"/>
                <w:b/>
              </w:rPr>
              <w:t>2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B574D5">
              <w:rPr>
                <w:rFonts w:ascii="Tahoma" w:hAnsi="Tahoma" w:cs="Tahoma"/>
                <w:b/>
              </w:rPr>
              <w:t>2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</w:p>
          <w:p w14:paraId="51082499" w14:textId="77777777" w:rsidR="009F1268" w:rsidRPr="00D82862" w:rsidRDefault="009F1268" w:rsidP="007D2362">
            <w:pPr>
              <w:jc w:val="center"/>
              <w:rPr>
                <w:rFonts w:ascii="Tahoma" w:hAnsi="Tahoma" w:cs="Tahoma"/>
                <w:b/>
              </w:rPr>
            </w:pPr>
            <w:r w:rsidRPr="008979FB">
              <w:rPr>
                <w:rFonts w:ascii="Tahoma" w:hAnsi="Tahoma" w:cs="Tahoma"/>
                <w:b/>
              </w:rPr>
              <w:t xml:space="preserve">OSEBNO VOZILO –  </w:t>
            </w:r>
            <w:r>
              <w:rPr>
                <w:rFonts w:ascii="Tahoma" w:hAnsi="Tahoma" w:cs="Tahoma"/>
                <w:b/>
              </w:rPr>
              <w:t>ELEKTRIČNO</w:t>
            </w:r>
            <w:r w:rsidRPr="008979FB">
              <w:rPr>
                <w:rFonts w:ascii="Tahoma" w:hAnsi="Tahoma" w:cs="Tahoma"/>
                <w:b/>
              </w:rPr>
              <w:t xml:space="preserve"> - 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45482847" w14:textId="77777777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5949"/>
        <w:gridCol w:w="3260"/>
      </w:tblGrid>
      <w:tr w:rsidR="009F1268" w:rsidRPr="00D82862" w14:paraId="044DC8BF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7C3DF837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706860AC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1x</w:t>
            </w:r>
          </w:p>
          <w:p w14:paraId="6F5188B6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3260" w:type="dxa"/>
          </w:tcPr>
          <w:p w14:paraId="25F6B36B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9F1268" w:rsidRPr="00D82862" w14:paraId="482122F0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371AF5B1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0506AE2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4D36770F" w14:textId="77777777" w:rsidTr="007D2362">
        <w:trPr>
          <w:trHeight w:val="894"/>
        </w:trPr>
        <w:tc>
          <w:tcPr>
            <w:tcW w:w="5949" w:type="dxa"/>
            <w:shd w:val="clear" w:color="auto" w:fill="auto"/>
          </w:tcPr>
          <w:p w14:paraId="3A462BED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310FFBAA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4278115D" w14:textId="77777777" w:rsidTr="007D2362">
        <w:trPr>
          <w:trHeight w:val="391"/>
        </w:trPr>
        <w:tc>
          <w:tcPr>
            <w:tcW w:w="5949" w:type="dxa"/>
            <w:shd w:val="clear" w:color="auto" w:fill="auto"/>
          </w:tcPr>
          <w:p w14:paraId="3D824D2C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  <w:vAlign w:val="center"/>
          </w:tcPr>
          <w:p w14:paraId="4AD758D7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3B438167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33EEDC9" w14:textId="6A6997BC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3260" w:type="dxa"/>
            <w:vAlign w:val="center"/>
          </w:tcPr>
          <w:p w14:paraId="7034F90E" w14:textId="77777777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3BA75A10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7C814E0" w14:textId="6FEEE8C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>
              <w:rPr>
                <w:rFonts w:ascii="Tahoma" w:hAnsi="Tahoma" w:cs="Tahoma"/>
                <w:color w:val="000000"/>
              </w:rPr>
              <w:t>Elektrika</w:t>
            </w:r>
          </w:p>
        </w:tc>
        <w:tc>
          <w:tcPr>
            <w:tcW w:w="3260" w:type="dxa"/>
            <w:vAlign w:val="center"/>
          </w:tcPr>
          <w:p w14:paraId="41D5A1A7" w14:textId="77777777" w:rsidR="00FC2F06" w:rsidRPr="00D82862" w:rsidRDefault="00FC2F06" w:rsidP="00FC2F06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53EF35D0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E36DBDA" w14:textId="400240D3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Baterija: 45-55</w:t>
            </w:r>
            <w:r>
              <w:rPr>
                <w:rFonts w:ascii="Tahoma" w:eastAsia="Calibri" w:hAnsi="Tahoma" w:cs="Tahoma"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lang w:eastAsia="en-US"/>
              </w:rPr>
              <w:t>kWh</w:t>
            </w:r>
          </w:p>
        </w:tc>
        <w:tc>
          <w:tcPr>
            <w:tcW w:w="3260" w:type="dxa"/>
            <w:vAlign w:val="center"/>
          </w:tcPr>
          <w:p w14:paraId="399CEAF9" w14:textId="77777777" w:rsidR="00FC2F06" w:rsidRPr="00D82862" w:rsidRDefault="00FC2F06" w:rsidP="00FC2F06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09F442D7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AF040DC" w14:textId="2CC55934" w:rsidR="00FC2F06" w:rsidRPr="007627F0" w:rsidRDefault="00FC2F06" w:rsidP="00FC2F06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</w:t>
            </w:r>
            <w:r>
              <w:rPr>
                <w:rFonts w:ascii="Tahoma" w:hAnsi="Tahoma" w:cs="Tahoma"/>
                <w:color w:val="000000"/>
              </w:rPr>
              <w:t xml:space="preserve"> na baterijo:</w:t>
            </w:r>
            <w:r w:rsidRPr="00442F29">
              <w:rPr>
                <w:rFonts w:ascii="Tahoma" w:hAnsi="Tahoma" w:cs="Tahoma"/>
                <w:color w:val="000000"/>
              </w:rPr>
              <w:t xml:space="preserve"> Najmanj </w:t>
            </w:r>
            <w:r>
              <w:rPr>
                <w:rFonts w:ascii="Tahoma" w:hAnsi="Tahoma" w:cs="Tahoma"/>
                <w:color w:val="000000"/>
              </w:rPr>
              <w:t>8</w:t>
            </w:r>
            <w:r w:rsidRPr="00442F29">
              <w:rPr>
                <w:rFonts w:ascii="Tahoma" w:hAnsi="Tahoma" w:cs="Tahoma"/>
                <w:color w:val="000000"/>
              </w:rPr>
              <w:t xml:space="preserve"> let</w:t>
            </w:r>
          </w:p>
        </w:tc>
        <w:tc>
          <w:tcPr>
            <w:tcW w:w="3260" w:type="dxa"/>
            <w:vAlign w:val="center"/>
          </w:tcPr>
          <w:p w14:paraId="0DF4F8AA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4F36F5C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AB4E49B" w14:textId="29FBEDF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Medosna razdalja: </w:t>
            </w:r>
            <w:r>
              <w:rPr>
                <w:rFonts w:ascii="Tahoma" w:hAnsi="Tahoma" w:cs="Tahoma"/>
                <w:color w:val="000000"/>
              </w:rPr>
              <w:t>2.900 -3.000mm</w:t>
            </w:r>
          </w:p>
        </w:tc>
        <w:tc>
          <w:tcPr>
            <w:tcW w:w="3260" w:type="dxa"/>
            <w:vAlign w:val="center"/>
          </w:tcPr>
          <w:p w14:paraId="08B2F87C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5CED65E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A03ECBF" w14:textId="40E500E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Dolžina: 4700 – 4850 mm</w:t>
            </w:r>
          </w:p>
        </w:tc>
        <w:tc>
          <w:tcPr>
            <w:tcW w:w="3260" w:type="dxa"/>
            <w:vAlign w:val="center"/>
          </w:tcPr>
          <w:p w14:paraId="239E2A70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5AEF3EA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6B029928" w14:textId="2C60BED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Širina: 2100 – 2150 mm z ogledali</w:t>
            </w:r>
          </w:p>
        </w:tc>
        <w:tc>
          <w:tcPr>
            <w:tcW w:w="3260" w:type="dxa"/>
            <w:vAlign w:val="center"/>
          </w:tcPr>
          <w:p w14:paraId="5DBA7888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6862C3D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3D0312C" w14:textId="1687046C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Menjalnik: </w:t>
            </w:r>
            <w:r>
              <w:rPr>
                <w:rFonts w:ascii="Tahoma" w:hAnsi="Tahoma" w:cs="Tahoma"/>
                <w:color w:val="000000"/>
              </w:rPr>
              <w:t>avtomatski</w:t>
            </w:r>
          </w:p>
        </w:tc>
        <w:tc>
          <w:tcPr>
            <w:tcW w:w="3260" w:type="dxa"/>
            <w:vAlign w:val="center"/>
          </w:tcPr>
          <w:p w14:paraId="54FB44AB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89B1CBE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45BEB04" w14:textId="54C1586F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bela, navadna</w:t>
            </w:r>
          </w:p>
        </w:tc>
        <w:tc>
          <w:tcPr>
            <w:tcW w:w="3260" w:type="dxa"/>
            <w:vAlign w:val="center"/>
          </w:tcPr>
          <w:p w14:paraId="7553BD89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C7C8B9B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61AA751F" w14:textId="186A72D1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>
              <w:rPr>
                <w:rFonts w:ascii="Tahoma" w:hAnsi="Tahoma" w:cs="Tahoma"/>
                <w:color w:val="000000"/>
              </w:rPr>
              <w:t xml:space="preserve"> 80</w:t>
            </w:r>
            <w:r w:rsidRPr="00FD2B18">
              <w:rPr>
                <w:rFonts w:ascii="Tahoma" w:hAnsi="Tahoma" w:cs="Tahoma"/>
              </w:rPr>
              <w:t>0</w:t>
            </w:r>
            <w:r w:rsidRPr="00D82862">
              <w:rPr>
                <w:rFonts w:ascii="Tahoma" w:hAnsi="Tahoma" w:cs="Tahoma"/>
                <w:color w:val="000000"/>
              </w:rPr>
              <w:t xml:space="preserve"> l</w:t>
            </w:r>
          </w:p>
        </w:tc>
        <w:tc>
          <w:tcPr>
            <w:tcW w:w="3260" w:type="dxa"/>
            <w:vAlign w:val="center"/>
          </w:tcPr>
          <w:p w14:paraId="635C06C4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0A5B9C5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104A38F" w14:textId="46C38342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>
              <w:rPr>
                <w:rFonts w:ascii="Tahoma" w:eastAsia="Calibri" w:hAnsi="Tahoma" w:cs="Tahoma"/>
                <w:lang w:eastAsia="en-US"/>
              </w:rPr>
              <w:t xml:space="preserve"> najmanj 5</w:t>
            </w:r>
          </w:p>
        </w:tc>
        <w:tc>
          <w:tcPr>
            <w:tcW w:w="3260" w:type="dxa"/>
            <w:vAlign w:val="center"/>
          </w:tcPr>
          <w:p w14:paraId="1A036E28" w14:textId="77777777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FC2F06" w:rsidRPr="00D82862" w14:paraId="33F753B2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0D467C0" w14:textId="558F51D1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Vrata: min. 4 + dvižna vrata zadaj</w:t>
            </w:r>
          </w:p>
        </w:tc>
        <w:tc>
          <w:tcPr>
            <w:tcW w:w="3260" w:type="dxa"/>
            <w:vAlign w:val="center"/>
          </w:tcPr>
          <w:p w14:paraId="2F9CF888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7C1F50C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252A8C9" w14:textId="7642ACC5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3260" w:type="dxa"/>
            <w:vAlign w:val="center"/>
          </w:tcPr>
          <w:p w14:paraId="2821E7AF" w14:textId="77777777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08D4DA54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6E2AA59" w14:textId="76EAE65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Pomoč pri speljevanju v klanec</w:t>
            </w:r>
          </w:p>
        </w:tc>
        <w:tc>
          <w:tcPr>
            <w:tcW w:w="3260" w:type="dxa"/>
            <w:vAlign w:val="center"/>
          </w:tcPr>
          <w:p w14:paraId="60ADDBC4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86B2D4A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68C8801C" w14:textId="2C93A3A6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Daljinsko centralno zaklepanje</w:t>
            </w:r>
          </w:p>
        </w:tc>
        <w:tc>
          <w:tcPr>
            <w:tcW w:w="3260" w:type="dxa"/>
            <w:vAlign w:val="center"/>
          </w:tcPr>
          <w:p w14:paraId="6EE7A9D4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CA1A701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2B552B6" w14:textId="36F9DD83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</w:t>
            </w:r>
          </w:p>
        </w:tc>
        <w:tc>
          <w:tcPr>
            <w:tcW w:w="3260" w:type="dxa"/>
            <w:vAlign w:val="center"/>
          </w:tcPr>
          <w:p w14:paraId="1133005D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6026E0D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090CC8C" w14:textId="2AB3CC00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3260" w:type="dxa"/>
            <w:vAlign w:val="center"/>
          </w:tcPr>
          <w:p w14:paraId="1E03E204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C1EF183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6449DD8" w14:textId="4EA5D492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3260" w:type="dxa"/>
            <w:vAlign w:val="center"/>
          </w:tcPr>
          <w:p w14:paraId="41685F5B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409C42A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A24050F" w14:textId="4AD8C43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3260" w:type="dxa"/>
            <w:vAlign w:val="center"/>
          </w:tcPr>
          <w:p w14:paraId="42E2DB74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5B2C80D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5B73CA0" w14:textId="78EBA63A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 xml:space="preserve">Samodejna </w:t>
            </w:r>
            <w:r>
              <w:rPr>
                <w:rFonts w:ascii="Arial" w:hAnsi="Arial" w:cs="Arial"/>
              </w:rPr>
              <w:t xml:space="preserve">ali ročna </w:t>
            </w:r>
            <w:r w:rsidRPr="007F00B4">
              <w:rPr>
                <w:rFonts w:ascii="Arial" w:hAnsi="Arial" w:cs="Arial"/>
              </w:rPr>
              <w:t>klimatska naprava</w:t>
            </w:r>
          </w:p>
        </w:tc>
        <w:tc>
          <w:tcPr>
            <w:tcW w:w="3260" w:type="dxa"/>
            <w:vAlign w:val="center"/>
          </w:tcPr>
          <w:p w14:paraId="719D96E5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C00E698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6B1741C" w14:textId="0354E6C6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nastavljivi zunanji ogledali</w:t>
            </w:r>
          </w:p>
        </w:tc>
        <w:tc>
          <w:tcPr>
            <w:tcW w:w="3260" w:type="dxa"/>
            <w:vAlign w:val="center"/>
          </w:tcPr>
          <w:p w14:paraId="10C04AC3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8B90CE1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099B2133" w14:textId="6B25FC64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posredni nadzor tlaka v pnevmatikah</w:t>
            </w:r>
          </w:p>
        </w:tc>
        <w:tc>
          <w:tcPr>
            <w:tcW w:w="3260" w:type="dxa"/>
            <w:vAlign w:val="center"/>
          </w:tcPr>
          <w:p w14:paraId="1F555C0C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1E13033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E2FE961" w14:textId="2B50669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Električni </w:t>
            </w:r>
            <w:proofErr w:type="spellStart"/>
            <w:r>
              <w:rPr>
                <w:rFonts w:ascii="Tahoma" w:hAnsi="Tahoma" w:cs="Tahoma"/>
                <w:color w:val="000000"/>
              </w:rPr>
              <w:t>servo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volan</w:t>
            </w:r>
          </w:p>
        </w:tc>
        <w:tc>
          <w:tcPr>
            <w:tcW w:w="3260" w:type="dxa"/>
            <w:vAlign w:val="center"/>
          </w:tcPr>
          <w:p w14:paraId="6F191FAD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8B35E26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702F436" w14:textId="467C8CB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lastRenderedPageBreak/>
              <w:t>Najmanj 14 palčna platišča</w:t>
            </w:r>
          </w:p>
        </w:tc>
        <w:tc>
          <w:tcPr>
            <w:tcW w:w="3260" w:type="dxa"/>
            <w:vAlign w:val="center"/>
          </w:tcPr>
          <w:p w14:paraId="375F93BC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32C0CBC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42FC340" w14:textId="33301F5A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Kit za popravilo pnevmatik</w:t>
            </w:r>
          </w:p>
        </w:tc>
        <w:tc>
          <w:tcPr>
            <w:tcW w:w="3260" w:type="dxa"/>
            <w:vAlign w:val="center"/>
          </w:tcPr>
          <w:p w14:paraId="77625A38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CFE01C6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BF13B7A" w14:textId="582FA0BA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Arial" w:hAnsi="Arial" w:cs="Arial"/>
              </w:rPr>
              <w:t>Deljena zadnja klop</w:t>
            </w:r>
          </w:p>
        </w:tc>
        <w:tc>
          <w:tcPr>
            <w:tcW w:w="3260" w:type="dxa"/>
            <w:vAlign w:val="center"/>
          </w:tcPr>
          <w:p w14:paraId="10836D1F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890A7AF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796D5A8" w14:textId="3635E20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3260" w:type="dxa"/>
            <w:vAlign w:val="center"/>
          </w:tcPr>
          <w:p w14:paraId="508F67DF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AF8E274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C2CF3F2" w14:textId="77777777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</w:p>
          <w:p w14:paraId="02ED7AF6" w14:textId="739756BD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Potovalni računalnik</w:t>
            </w:r>
          </w:p>
        </w:tc>
        <w:tc>
          <w:tcPr>
            <w:tcW w:w="3260" w:type="dxa"/>
            <w:vAlign w:val="center"/>
          </w:tcPr>
          <w:p w14:paraId="6B92D4C1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22085DD" w14:textId="77777777" w:rsidTr="007D2362">
        <w:trPr>
          <w:trHeight w:val="489"/>
        </w:trPr>
        <w:tc>
          <w:tcPr>
            <w:tcW w:w="5949" w:type="dxa"/>
            <w:shd w:val="clear" w:color="auto" w:fill="auto"/>
            <w:vAlign w:val="center"/>
          </w:tcPr>
          <w:p w14:paraId="3914741A" w14:textId="0FE789F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 stekel</w:t>
            </w:r>
          </w:p>
        </w:tc>
        <w:tc>
          <w:tcPr>
            <w:tcW w:w="3260" w:type="dxa"/>
            <w:vAlign w:val="center"/>
          </w:tcPr>
          <w:p w14:paraId="60B6DBF1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723CA23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4BC5CE9" w14:textId="40A4CBE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Parkirni senzorji zadaj</w:t>
            </w:r>
          </w:p>
        </w:tc>
        <w:tc>
          <w:tcPr>
            <w:tcW w:w="3260" w:type="dxa"/>
            <w:vAlign w:val="center"/>
          </w:tcPr>
          <w:p w14:paraId="19450028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29426EE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030E5EC2" w14:textId="0D304554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 xml:space="preserve">Radio AM/FM z DAB in USB vhodom. Možnost povezave z </w:t>
            </w:r>
            <w:proofErr w:type="spellStart"/>
            <w:r w:rsidRPr="00146E13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146E1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</w:tcPr>
          <w:p w14:paraId="5955FB3D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085B89D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8A66C27" w14:textId="0FE04F2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Meglenke ali enakovreden sistem za uporabo v megli in slabši vidljivosti</w:t>
            </w:r>
          </w:p>
        </w:tc>
        <w:tc>
          <w:tcPr>
            <w:tcW w:w="3260" w:type="dxa"/>
          </w:tcPr>
          <w:p w14:paraId="438FD907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2ECE883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2508150F" w14:textId="2B496861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3260" w:type="dxa"/>
          </w:tcPr>
          <w:p w14:paraId="421CB8DE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A717B2B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35A0D33D" w14:textId="3A362994" w:rsidR="00FC2F06" w:rsidRPr="007627F0" w:rsidRDefault="00FC2F06" w:rsidP="00FC2F06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3260" w:type="dxa"/>
          </w:tcPr>
          <w:p w14:paraId="75D4A958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1C5AF0D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6E8F1788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0286A071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23955D4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7D92858" w14:textId="4AE5F286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3260" w:type="dxa"/>
          </w:tcPr>
          <w:p w14:paraId="00ED7F4D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66617A6" w14:textId="77777777" w:rsidTr="007D2362">
        <w:trPr>
          <w:trHeight w:val="391"/>
        </w:trPr>
        <w:tc>
          <w:tcPr>
            <w:tcW w:w="9209" w:type="dxa"/>
            <w:gridSpan w:val="2"/>
            <w:shd w:val="clear" w:color="auto" w:fill="auto"/>
            <w:vAlign w:val="center"/>
          </w:tcPr>
          <w:p w14:paraId="5C9E77C8" w14:textId="7295DDC3" w:rsidR="00FC2F06" w:rsidRPr="00AC605F" w:rsidRDefault="00FC2F06" w:rsidP="00FC2F06">
            <w:pPr>
              <w:rPr>
                <w:rFonts w:ascii="Tahoma" w:hAnsi="Tahoma" w:cs="Tahoma"/>
                <w:b/>
                <w:color w:val="FF0000"/>
              </w:rPr>
            </w:pPr>
            <w:r w:rsidRPr="0083489B">
              <w:rPr>
                <w:rFonts w:ascii="Tahoma" w:hAnsi="Tahoma" w:cs="Tahoma"/>
              </w:rPr>
              <w:t>Rok dobave: največ 5 mesecev</w:t>
            </w:r>
          </w:p>
        </w:tc>
      </w:tr>
      <w:tr w:rsidR="00FC2F06" w:rsidRPr="00D82862" w14:paraId="3A6B5F80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5A61152" w14:textId="7A696EEF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3260" w:type="dxa"/>
          </w:tcPr>
          <w:p w14:paraId="5EF364B5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76B6007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443B92FB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3C828D16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7B640D2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6D4FE0FB" w14:textId="39D1B2A6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b/>
                <w:color w:val="000000"/>
              </w:rPr>
              <w:t xml:space="preserve">SERVISIRANJE IN ASISTENCA: </w:t>
            </w:r>
          </w:p>
        </w:tc>
        <w:tc>
          <w:tcPr>
            <w:tcW w:w="3260" w:type="dxa"/>
          </w:tcPr>
          <w:p w14:paraId="2C76E184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4DF5C75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55E19726" w14:textId="3CBF4C7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3260" w:type="dxa"/>
          </w:tcPr>
          <w:p w14:paraId="4A7064FF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0239AF7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1E559FC" w14:textId="77777777" w:rsidR="00FC2F06" w:rsidRPr="00C11650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 xml:space="preserve">Navedba </w:t>
            </w:r>
            <w:r>
              <w:rPr>
                <w:rFonts w:ascii="Tahoma" w:hAnsi="Tahoma" w:cs="Tahoma"/>
                <w:color w:val="000000"/>
              </w:rPr>
              <w:t xml:space="preserve">pooblaščenih </w:t>
            </w:r>
            <w:r w:rsidRPr="00C11650">
              <w:rPr>
                <w:rFonts w:ascii="Tahoma" w:hAnsi="Tahoma" w:cs="Tahoma"/>
                <w:color w:val="000000"/>
              </w:rPr>
              <w:t xml:space="preserve">servisov: </w:t>
            </w:r>
          </w:p>
          <w:p w14:paraId="26B9C97A" w14:textId="77777777" w:rsidR="00FC2F06" w:rsidRPr="00C11650" w:rsidRDefault="00FC2F06" w:rsidP="00FC2F06">
            <w:pPr>
              <w:rPr>
                <w:rFonts w:ascii="Tahoma" w:hAnsi="Tahoma" w:cs="Tahoma"/>
                <w:color w:val="000000"/>
              </w:rPr>
            </w:pPr>
          </w:p>
          <w:p w14:paraId="2CB1FC4A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3260" w:type="dxa"/>
          </w:tcPr>
          <w:p w14:paraId="432867D1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0E5E73E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70FCA7A1" w14:textId="40731840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noProof/>
              </w:rPr>
              <w:t>24-urna asistenca za vsa vozila</w:t>
            </w:r>
          </w:p>
        </w:tc>
        <w:tc>
          <w:tcPr>
            <w:tcW w:w="3260" w:type="dxa"/>
          </w:tcPr>
          <w:p w14:paraId="27B7CAA5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6B2812C" w14:textId="77777777" w:rsidTr="007D2362">
        <w:trPr>
          <w:trHeight w:val="391"/>
        </w:trPr>
        <w:tc>
          <w:tcPr>
            <w:tcW w:w="5949" w:type="dxa"/>
            <w:shd w:val="clear" w:color="auto" w:fill="auto"/>
            <w:vAlign w:val="center"/>
          </w:tcPr>
          <w:p w14:paraId="1EE5246B" w14:textId="1A761B4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C11650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3260" w:type="dxa"/>
          </w:tcPr>
          <w:p w14:paraId="57B2F01E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</w:tbl>
    <w:p w14:paraId="09123966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1B30AB50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3528EAD0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7DC503BA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9F1268" w:rsidRPr="006665FF" w14:paraId="0606FB9A" w14:textId="77777777" w:rsidTr="007D236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A2CF26E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795D232D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51B5E8D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54EEF525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6E3F811A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1548BB88" w14:textId="77777777" w:rsidR="009F1268" w:rsidRPr="006665FF" w:rsidRDefault="009F1268" w:rsidP="009F1268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224F1844" w14:textId="77777777" w:rsidR="009F1268" w:rsidRPr="006665FF" w:rsidRDefault="009F1268" w:rsidP="009F1268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4F62A399" w14:textId="77777777" w:rsidR="009F1268" w:rsidRPr="006665FF" w:rsidRDefault="009F1268" w:rsidP="009F1268">
      <w:pPr>
        <w:ind w:right="-284"/>
        <w:rPr>
          <w:rFonts w:ascii="Tahoma" w:hAnsi="Tahoma" w:cs="Tahoma"/>
        </w:rPr>
      </w:pPr>
    </w:p>
    <w:p w14:paraId="162AF595" w14:textId="77777777" w:rsidR="009F1268" w:rsidRDefault="009F1268" w:rsidP="009F1268">
      <w:pPr>
        <w:ind w:right="-284"/>
        <w:rPr>
          <w:rFonts w:ascii="Tahoma" w:hAnsi="Tahoma" w:cs="Tahoma"/>
          <w:b/>
        </w:rPr>
      </w:pPr>
    </w:p>
    <w:p w14:paraId="63657A9B" w14:textId="3B468A91" w:rsidR="005303AB" w:rsidRDefault="005303AB" w:rsidP="009F1268">
      <w:pPr>
        <w:ind w:right="-284"/>
        <w:jc w:val="center"/>
        <w:rPr>
          <w:rFonts w:ascii="Tahoma" w:hAnsi="Tahoma" w:cs="Tahoma"/>
          <w:b/>
        </w:rPr>
      </w:pPr>
    </w:p>
    <w:p w14:paraId="1C3EC281" w14:textId="2EB8A2EF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7C4F7D04" w14:textId="107C0CA0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01FD0782" w14:textId="6315AE3D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51CA33DA" w14:textId="55340CEF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48E10564" w14:textId="7B989BA0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28974236" w14:textId="4DD3D979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p w14:paraId="534AD837" w14:textId="795586FA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6337"/>
        <w:gridCol w:w="2481"/>
      </w:tblGrid>
      <w:tr w:rsidR="009F1268" w:rsidRPr="002119F2" w14:paraId="6384D3C9" w14:textId="77777777" w:rsidTr="007D2362">
        <w:trPr>
          <w:trHeight w:val="241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61414F" w14:textId="77777777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  <w:r w:rsidRPr="002119F2">
              <w:rPr>
                <w:rFonts w:ascii="Tahoma" w:hAnsi="Tahoma" w:cs="Tahoma"/>
              </w:rPr>
              <w:lastRenderedPageBreak/>
              <w:tab/>
            </w:r>
          </w:p>
        </w:tc>
        <w:tc>
          <w:tcPr>
            <w:tcW w:w="633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134F42" w14:textId="77777777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481" w:type="dxa"/>
            <w:tcBorders>
              <w:top w:val="single" w:sz="4" w:space="0" w:color="auto"/>
              <w:bottom w:val="single" w:sz="4" w:space="0" w:color="auto"/>
            </w:tcBorders>
          </w:tcPr>
          <w:p w14:paraId="51D495D4" w14:textId="05664CBE" w:rsidR="009F1268" w:rsidRPr="002119F2" w:rsidRDefault="009F1268" w:rsidP="007D2362">
            <w:pPr>
              <w:keepNext/>
              <w:keepLines/>
              <w:widowControl w:val="0"/>
              <w:jc w:val="both"/>
              <w:rPr>
                <w:rFonts w:ascii="Tahoma" w:hAnsi="Tahoma" w:cs="Tahoma"/>
                <w:b/>
                <w:i/>
              </w:rPr>
            </w:pPr>
            <w:r w:rsidRPr="002119F2">
              <w:rPr>
                <w:rFonts w:ascii="Tahoma" w:hAnsi="Tahoma" w:cs="Tahoma"/>
                <w:b/>
                <w:i/>
              </w:rPr>
              <w:t>Prilog</w:t>
            </w:r>
            <w:r>
              <w:rPr>
                <w:rFonts w:ascii="Tahoma" w:hAnsi="Tahoma" w:cs="Tahoma"/>
                <w:b/>
                <w:i/>
              </w:rPr>
              <w:t>a 7/2-3</w:t>
            </w:r>
          </w:p>
        </w:tc>
      </w:tr>
    </w:tbl>
    <w:p w14:paraId="79BDA3D4" w14:textId="77777777" w:rsidR="009F1268" w:rsidRPr="00D82862" w:rsidRDefault="009F1268" w:rsidP="009F1268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9F1268" w:rsidRPr="00D82862" w14:paraId="507468E3" w14:textId="77777777" w:rsidTr="007D2362">
        <w:trPr>
          <w:trHeight w:val="851"/>
        </w:trPr>
        <w:tc>
          <w:tcPr>
            <w:tcW w:w="9209" w:type="dxa"/>
            <w:shd w:val="pct12" w:color="auto" w:fill="FFFFFF"/>
            <w:vAlign w:val="center"/>
          </w:tcPr>
          <w:p w14:paraId="7B42E5BC" w14:textId="60BB012A" w:rsidR="009F1268" w:rsidRPr="00D82862" w:rsidRDefault="009F1268" w:rsidP="007D2362">
            <w:pPr>
              <w:jc w:val="center"/>
              <w:rPr>
                <w:rFonts w:ascii="Tahoma" w:hAnsi="Tahoma" w:cs="Tahoma"/>
                <w:b/>
              </w:rPr>
            </w:pPr>
            <w:r w:rsidRPr="00D23932">
              <w:rPr>
                <w:rFonts w:ascii="Tahoma" w:hAnsi="Tahoma" w:cs="Tahoma"/>
                <w:b/>
              </w:rPr>
              <w:t xml:space="preserve">TEHNIČNA SPECIFIKACIJA – SKLOP št. </w:t>
            </w:r>
            <w:r w:rsidR="00803769">
              <w:rPr>
                <w:rFonts w:ascii="Tahoma" w:hAnsi="Tahoma" w:cs="Tahoma"/>
                <w:b/>
              </w:rPr>
              <w:t>2</w:t>
            </w:r>
            <w:r w:rsidRPr="00D23932">
              <w:rPr>
                <w:rFonts w:ascii="Tahoma" w:hAnsi="Tahoma" w:cs="Tahoma"/>
                <w:b/>
              </w:rPr>
              <w:t>, postavka</w:t>
            </w:r>
            <w:r>
              <w:rPr>
                <w:rFonts w:ascii="Tahoma" w:hAnsi="Tahoma" w:cs="Tahoma"/>
                <w:b/>
              </w:rPr>
              <w:t xml:space="preserve"> </w:t>
            </w:r>
            <w:r w:rsidR="00B574D5">
              <w:rPr>
                <w:rFonts w:ascii="Tahoma" w:hAnsi="Tahoma" w:cs="Tahoma"/>
                <w:b/>
              </w:rPr>
              <w:t>3</w:t>
            </w:r>
            <w:r w:rsidRPr="00D23932">
              <w:rPr>
                <w:rFonts w:ascii="Tahoma" w:hAnsi="Tahoma" w:cs="Tahoma"/>
                <w:b/>
              </w:rPr>
              <w:t xml:space="preserve">: </w:t>
            </w:r>
            <w:r>
              <w:rPr>
                <w:rFonts w:ascii="Tahoma" w:hAnsi="Tahoma" w:cs="Tahoma"/>
                <w:b/>
              </w:rPr>
              <w:t xml:space="preserve"> TOVORNO </w:t>
            </w:r>
            <w:r w:rsidRPr="008979FB">
              <w:rPr>
                <w:rFonts w:ascii="Tahoma" w:hAnsi="Tahoma" w:cs="Tahoma"/>
                <w:b/>
              </w:rPr>
              <w:t xml:space="preserve">VOZILO –  </w:t>
            </w:r>
            <w:r>
              <w:rPr>
                <w:rFonts w:ascii="Tahoma" w:hAnsi="Tahoma" w:cs="Tahoma"/>
                <w:b/>
              </w:rPr>
              <w:t>BENCIN</w:t>
            </w:r>
            <w:r w:rsidRPr="008979FB">
              <w:rPr>
                <w:rFonts w:ascii="Tahoma" w:hAnsi="Tahoma" w:cs="Tahoma"/>
                <w:b/>
              </w:rPr>
              <w:t xml:space="preserve"> - VKS</w:t>
            </w:r>
            <w:r w:rsidRPr="00D23932">
              <w:rPr>
                <w:rFonts w:ascii="Tahoma" w:hAnsi="Tahoma" w:cs="Tahoma"/>
                <w:b/>
              </w:rPr>
              <w:t xml:space="preserve"> </w:t>
            </w:r>
            <w:r w:rsidRPr="00D2393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</w:p>
        </w:tc>
      </w:tr>
    </w:tbl>
    <w:p w14:paraId="1CE8B597" w14:textId="77777777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6487"/>
        <w:gridCol w:w="2693"/>
      </w:tblGrid>
      <w:tr w:rsidR="009F1268" w:rsidRPr="00D82862" w14:paraId="03608422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268B35A1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>
              <w:rPr>
                <w:rFonts w:ascii="Tahoma" w:eastAsia="Calibri" w:hAnsi="Tahoma" w:cs="Tahoma"/>
                <w:b/>
                <w:lang w:eastAsia="en-US"/>
              </w:rPr>
              <w:t>TEHNIČNE ZAHTEVE ZA POSTAVKO:</w:t>
            </w:r>
          </w:p>
          <w:p w14:paraId="459517D0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u w:val="single"/>
                <w:lang w:eastAsia="en-US"/>
              </w:rPr>
              <w:t>OPOMBA:</w:t>
            </w:r>
            <w:r>
              <w:rPr>
                <w:rFonts w:ascii="Tahoma" w:eastAsia="Calibri" w:hAnsi="Tahoma" w:cs="Tahoma"/>
                <w:b/>
                <w:u w:val="single"/>
                <w:lang w:eastAsia="en-US"/>
              </w:rPr>
              <w:t xml:space="preserve"> količina 2x</w:t>
            </w:r>
          </w:p>
          <w:p w14:paraId="03BF547E" w14:textId="77777777" w:rsidR="009F1268" w:rsidRPr="00D82862" w:rsidRDefault="009F1268" w:rsidP="007D2362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FF34B2">
              <w:rPr>
                <w:rFonts w:ascii="Tahoma" w:eastAsia="Calibri" w:hAnsi="Tahoma" w:cs="Tahoma"/>
                <w:lang w:eastAsia="en-US"/>
              </w:rPr>
              <w:t>Ponudnik mora ponuditi enako vozilo za celotno količino vozil iz navedene postavke</w:t>
            </w:r>
          </w:p>
        </w:tc>
        <w:tc>
          <w:tcPr>
            <w:tcW w:w="2693" w:type="dxa"/>
          </w:tcPr>
          <w:p w14:paraId="5E1915A7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9F1268" w:rsidRPr="00D82862" w14:paraId="15D24A3D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28B9C560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Znamka vozila:</w:t>
            </w:r>
          </w:p>
        </w:tc>
        <w:tc>
          <w:tcPr>
            <w:tcW w:w="2693" w:type="dxa"/>
          </w:tcPr>
          <w:p w14:paraId="79D5B01D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0C1FFD3E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3F76C9D2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Tip vozila:</w:t>
            </w:r>
          </w:p>
        </w:tc>
        <w:tc>
          <w:tcPr>
            <w:tcW w:w="2693" w:type="dxa"/>
          </w:tcPr>
          <w:p w14:paraId="4B2957F4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9F1268" w:rsidRPr="00D82862" w14:paraId="74ABF8B2" w14:textId="77777777" w:rsidTr="007D2362">
        <w:trPr>
          <w:trHeight w:val="907"/>
        </w:trPr>
        <w:tc>
          <w:tcPr>
            <w:tcW w:w="6487" w:type="dxa"/>
            <w:shd w:val="clear" w:color="auto" w:fill="auto"/>
          </w:tcPr>
          <w:p w14:paraId="4242DF95" w14:textId="77777777" w:rsidR="009F1268" w:rsidRDefault="009F1268" w:rsidP="007D2362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34226E">
              <w:rPr>
                <w:rFonts w:ascii="Tahoma" w:hAnsi="Tahoma" w:cs="Tahoma"/>
              </w:rPr>
              <w:t>Izvedenka:</w:t>
            </w:r>
          </w:p>
        </w:tc>
        <w:tc>
          <w:tcPr>
            <w:tcW w:w="2693" w:type="dxa"/>
          </w:tcPr>
          <w:p w14:paraId="1A88297A" w14:textId="77777777" w:rsidR="009F1268" w:rsidRPr="00D82862" w:rsidRDefault="009F1268" w:rsidP="007D2362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5966D023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470BA88" w14:textId="72625A66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OSNOVNE ZAHTEVE:</w:t>
            </w:r>
          </w:p>
        </w:tc>
        <w:tc>
          <w:tcPr>
            <w:tcW w:w="2693" w:type="dxa"/>
            <w:vAlign w:val="center"/>
          </w:tcPr>
          <w:p w14:paraId="73B09C3D" w14:textId="77777777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76BA04CE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84BB1D8" w14:textId="3465D832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Gorivo: </w:t>
            </w:r>
            <w:r>
              <w:rPr>
                <w:rFonts w:ascii="Tahoma" w:hAnsi="Tahoma" w:cs="Tahoma"/>
                <w:color w:val="000000"/>
              </w:rPr>
              <w:t>Bencin</w:t>
            </w:r>
          </w:p>
        </w:tc>
        <w:tc>
          <w:tcPr>
            <w:tcW w:w="2693" w:type="dxa"/>
            <w:vAlign w:val="center"/>
          </w:tcPr>
          <w:p w14:paraId="6AF29138" w14:textId="77777777" w:rsidR="00FC2F06" w:rsidRPr="00D82862" w:rsidRDefault="00FC2F06" w:rsidP="00FC2F06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4984FAA0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9574F97" w14:textId="727F6D13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Motor: 80-85kw</w:t>
            </w:r>
          </w:p>
        </w:tc>
        <w:tc>
          <w:tcPr>
            <w:tcW w:w="2693" w:type="dxa"/>
            <w:vAlign w:val="center"/>
          </w:tcPr>
          <w:p w14:paraId="05953E55" w14:textId="77777777" w:rsidR="00FC2F06" w:rsidRPr="00D82862" w:rsidRDefault="00FC2F06" w:rsidP="00FC2F06">
            <w:pPr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333BFEF0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D8FAB5D" w14:textId="1793DBDD" w:rsidR="00FC2F06" w:rsidRPr="007627F0" w:rsidRDefault="00FC2F06" w:rsidP="00FC2F06">
            <w:pPr>
              <w:rPr>
                <w:rFonts w:ascii="Tahoma" w:hAnsi="Tahoma" w:cs="Tahoma"/>
                <w:color w:val="00B050"/>
              </w:rPr>
            </w:pPr>
            <w:r w:rsidRPr="00442F29">
              <w:rPr>
                <w:rFonts w:ascii="Tahoma" w:hAnsi="Tahoma" w:cs="Tahoma"/>
                <w:color w:val="000000"/>
              </w:rPr>
              <w:t>Garancija</w:t>
            </w:r>
            <w:r>
              <w:rPr>
                <w:rFonts w:ascii="Tahoma" w:hAnsi="Tahoma" w:cs="Tahoma"/>
                <w:color w:val="000000"/>
              </w:rPr>
              <w:t>:</w:t>
            </w:r>
            <w:r w:rsidRPr="00442F29">
              <w:rPr>
                <w:rFonts w:ascii="Tahoma" w:hAnsi="Tahoma" w:cs="Tahoma"/>
                <w:color w:val="000000"/>
              </w:rPr>
              <w:t xml:space="preserve"> Najmanj </w:t>
            </w:r>
            <w:r>
              <w:rPr>
                <w:rFonts w:ascii="Tahoma" w:hAnsi="Tahoma" w:cs="Tahoma"/>
                <w:color w:val="000000"/>
              </w:rPr>
              <w:t>2</w:t>
            </w:r>
            <w:r w:rsidRPr="00442F29">
              <w:rPr>
                <w:rFonts w:ascii="Tahoma" w:hAnsi="Tahoma" w:cs="Tahoma"/>
                <w:color w:val="000000"/>
              </w:rPr>
              <w:t xml:space="preserve"> let</w:t>
            </w:r>
            <w:r>
              <w:rPr>
                <w:rFonts w:ascii="Tahoma" w:hAnsi="Tahoma" w:cs="Tahoma"/>
                <w:color w:val="000000"/>
              </w:rPr>
              <w:t>i</w:t>
            </w:r>
          </w:p>
        </w:tc>
        <w:tc>
          <w:tcPr>
            <w:tcW w:w="2693" w:type="dxa"/>
            <w:vAlign w:val="center"/>
          </w:tcPr>
          <w:p w14:paraId="5BADBD17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ADECFF0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FB00007" w14:textId="5BEAE45C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Medosna razdalja: </w:t>
            </w:r>
            <w:r>
              <w:rPr>
                <w:rFonts w:ascii="Tahoma" w:hAnsi="Tahoma" w:cs="Tahoma"/>
                <w:color w:val="000000"/>
              </w:rPr>
              <w:t>2.700 -2.800 mm</w:t>
            </w:r>
          </w:p>
        </w:tc>
        <w:tc>
          <w:tcPr>
            <w:tcW w:w="2693" w:type="dxa"/>
            <w:vAlign w:val="center"/>
          </w:tcPr>
          <w:p w14:paraId="3DFDC0EB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F6A2E36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0DBF87C" w14:textId="1B6EE33A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Dolžina: 4350 – 4450 mm</w:t>
            </w:r>
          </w:p>
        </w:tc>
        <w:tc>
          <w:tcPr>
            <w:tcW w:w="2693" w:type="dxa"/>
            <w:vAlign w:val="center"/>
          </w:tcPr>
          <w:p w14:paraId="71D8A621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084FDCA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77B8896" w14:textId="6693D6EE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Širina z odprtimi ogledali: 2100 – 2150 mm</w:t>
            </w:r>
          </w:p>
        </w:tc>
        <w:tc>
          <w:tcPr>
            <w:tcW w:w="2693" w:type="dxa"/>
            <w:vAlign w:val="center"/>
          </w:tcPr>
          <w:p w14:paraId="6933BA75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BC2465E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908D559" w14:textId="0BC28EB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Menjalnik: ročni, najmanj 6</w:t>
            </w:r>
            <w:r w:rsidRPr="00D82862">
              <w:rPr>
                <w:rFonts w:ascii="Tahoma" w:hAnsi="Tahoma" w:cs="Tahoma"/>
                <w:color w:val="000000"/>
              </w:rPr>
              <w:t>-stopenjski</w:t>
            </w:r>
          </w:p>
        </w:tc>
        <w:tc>
          <w:tcPr>
            <w:tcW w:w="2693" w:type="dxa"/>
            <w:vAlign w:val="center"/>
          </w:tcPr>
          <w:p w14:paraId="32ED7C32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F887F5D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7126F2F" w14:textId="4778FC2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Barva: bela, navadna</w:t>
            </w:r>
          </w:p>
        </w:tc>
        <w:tc>
          <w:tcPr>
            <w:tcW w:w="2693" w:type="dxa"/>
            <w:vAlign w:val="center"/>
          </w:tcPr>
          <w:p w14:paraId="294036F1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0562AF1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28AD505" w14:textId="14518D22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Prostornina prtljažnega prostora: najmanj </w:t>
            </w:r>
            <w:r>
              <w:rPr>
                <w:rFonts w:ascii="Tahoma" w:hAnsi="Tahoma" w:cs="Tahoma"/>
                <w:color w:val="000000"/>
              </w:rPr>
              <w:t>3m</w:t>
            </w:r>
            <w:r w:rsidRPr="0012560F">
              <w:rPr>
                <w:rFonts w:ascii="Tahoma" w:hAnsi="Tahoma" w:cs="Tahoma"/>
                <w:color w:val="000000"/>
                <w:vertAlign w:val="superscript"/>
              </w:rPr>
              <w:t>3</w:t>
            </w:r>
          </w:p>
        </w:tc>
        <w:tc>
          <w:tcPr>
            <w:tcW w:w="2693" w:type="dxa"/>
            <w:vAlign w:val="center"/>
          </w:tcPr>
          <w:p w14:paraId="331B1089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CAA319A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4BA2ADA" w14:textId="7036B293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Nosilnost: najmanj 900 kg</w:t>
            </w:r>
          </w:p>
        </w:tc>
        <w:tc>
          <w:tcPr>
            <w:tcW w:w="2693" w:type="dxa"/>
            <w:vAlign w:val="center"/>
          </w:tcPr>
          <w:p w14:paraId="250ADC17" w14:textId="77777777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861D2BC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83DB338" w14:textId="719FD75F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  <w:r w:rsidRPr="00D82862">
              <w:rPr>
                <w:rFonts w:ascii="Tahoma" w:eastAsia="Calibri" w:hAnsi="Tahoma" w:cs="Tahoma"/>
                <w:lang w:eastAsia="en-US"/>
              </w:rPr>
              <w:t>Sedeži:</w:t>
            </w:r>
            <w:r>
              <w:rPr>
                <w:rFonts w:ascii="Tahoma" w:eastAsia="Calibri" w:hAnsi="Tahoma" w:cs="Tahoma"/>
                <w:lang w:eastAsia="en-US"/>
              </w:rPr>
              <w:t xml:space="preserve"> najmanj 2</w:t>
            </w:r>
          </w:p>
        </w:tc>
        <w:tc>
          <w:tcPr>
            <w:tcW w:w="2693" w:type="dxa"/>
            <w:vAlign w:val="center"/>
          </w:tcPr>
          <w:p w14:paraId="12112FC2" w14:textId="77777777" w:rsidR="00FC2F06" w:rsidRPr="00D82862" w:rsidRDefault="00FC2F06" w:rsidP="00FC2F06">
            <w:pPr>
              <w:rPr>
                <w:rFonts w:ascii="Tahoma" w:eastAsia="Calibri" w:hAnsi="Tahoma" w:cs="Tahoma"/>
                <w:lang w:eastAsia="en-US"/>
              </w:rPr>
            </w:pPr>
          </w:p>
        </w:tc>
      </w:tr>
      <w:tr w:rsidR="00FC2F06" w:rsidRPr="00D82862" w14:paraId="10F3178A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BDE450D" w14:textId="1BC90BED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Vrata: 3+ dvokrilna vrata prtljažnega prostora</w:t>
            </w:r>
          </w:p>
        </w:tc>
        <w:tc>
          <w:tcPr>
            <w:tcW w:w="2693" w:type="dxa"/>
            <w:vAlign w:val="center"/>
          </w:tcPr>
          <w:p w14:paraId="390BB387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CB12B40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8DAC646" w14:textId="18648495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D82862">
              <w:rPr>
                <w:rFonts w:ascii="Tahoma" w:eastAsia="Calibri" w:hAnsi="Tahoma" w:cs="Tahoma"/>
                <w:b/>
                <w:lang w:eastAsia="en-US"/>
              </w:rPr>
              <w:t>OPREMA:</w:t>
            </w:r>
          </w:p>
        </w:tc>
        <w:tc>
          <w:tcPr>
            <w:tcW w:w="2693" w:type="dxa"/>
            <w:vAlign w:val="center"/>
          </w:tcPr>
          <w:p w14:paraId="5BF54DA9" w14:textId="77777777" w:rsidR="00FC2F06" w:rsidRPr="00D82862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0BF1B83B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3D534CD" w14:textId="05E1F17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Pomoč pri speljevanju v klanec</w:t>
            </w:r>
          </w:p>
        </w:tc>
        <w:tc>
          <w:tcPr>
            <w:tcW w:w="2693" w:type="dxa"/>
            <w:vAlign w:val="center"/>
          </w:tcPr>
          <w:p w14:paraId="055794BD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26BA5D3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5335714B" w14:textId="426ACEB7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Daljinsko centralno zaklepanje</w:t>
            </w:r>
          </w:p>
        </w:tc>
        <w:tc>
          <w:tcPr>
            <w:tcW w:w="2693" w:type="dxa"/>
            <w:vAlign w:val="center"/>
          </w:tcPr>
          <w:p w14:paraId="44483D7C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A7BD0BF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6C55916" w14:textId="26049C78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Sistem za nadzor stabilnosti vozila (ESP)</w:t>
            </w:r>
          </w:p>
        </w:tc>
        <w:tc>
          <w:tcPr>
            <w:tcW w:w="2693" w:type="dxa"/>
            <w:vAlign w:val="center"/>
          </w:tcPr>
          <w:p w14:paraId="2BF754C5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DBFEA25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041EA9" w14:textId="2CE77A70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3B2049">
              <w:rPr>
                <w:rFonts w:ascii="Tahoma" w:hAnsi="Tahoma" w:cs="Tahoma"/>
                <w:color w:val="000000"/>
              </w:rPr>
              <w:t>Avtomatski vklop luči ob zagonu motorja in avtomatski brisalci</w:t>
            </w:r>
          </w:p>
        </w:tc>
        <w:tc>
          <w:tcPr>
            <w:tcW w:w="2693" w:type="dxa"/>
            <w:vAlign w:val="center"/>
          </w:tcPr>
          <w:p w14:paraId="3818E2C1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889D6F1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68653BA" w14:textId="06C79BF8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proti blokiranju koles (ABS)</w:t>
            </w:r>
          </w:p>
        </w:tc>
        <w:tc>
          <w:tcPr>
            <w:tcW w:w="2693" w:type="dxa"/>
            <w:vAlign w:val="center"/>
          </w:tcPr>
          <w:p w14:paraId="5A46C895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6503C15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B07BB17" w14:textId="3A21389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Čelni varnostni blazini</w:t>
            </w:r>
            <w:r w:rsidRPr="00D82862">
              <w:rPr>
                <w:rFonts w:ascii="Tahoma" w:hAnsi="Tahoma" w:cs="Tahoma"/>
                <w:color w:val="000000"/>
              </w:rPr>
              <w:t xml:space="preserve"> </w:t>
            </w:r>
            <w:r>
              <w:rPr>
                <w:rFonts w:ascii="Tahoma" w:hAnsi="Tahoma" w:cs="Tahoma"/>
                <w:color w:val="000000"/>
              </w:rPr>
              <w:t>za voznika in sovoznika</w:t>
            </w:r>
          </w:p>
        </w:tc>
        <w:tc>
          <w:tcPr>
            <w:tcW w:w="2693" w:type="dxa"/>
            <w:vAlign w:val="center"/>
          </w:tcPr>
          <w:p w14:paraId="42A1052C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9082F78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F1DB5F7" w14:textId="36E2BD20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lastRenderedPageBreak/>
              <w:t xml:space="preserve">Samodejna </w:t>
            </w:r>
            <w:r>
              <w:rPr>
                <w:rFonts w:ascii="Arial" w:hAnsi="Arial" w:cs="Arial"/>
              </w:rPr>
              <w:t xml:space="preserve">ali ročna </w:t>
            </w:r>
            <w:r w:rsidRPr="007F00B4">
              <w:rPr>
                <w:rFonts w:ascii="Arial" w:hAnsi="Arial" w:cs="Arial"/>
              </w:rPr>
              <w:t>klimatska naprava</w:t>
            </w:r>
          </w:p>
        </w:tc>
        <w:tc>
          <w:tcPr>
            <w:tcW w:w="2693" w:type="dxa"/>
            <w:vAlign w:val="center"/>
          </w:tcPr>
          <w:p w14:paraId="71DA9161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2D544E2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A120AE6" w14:textId="0F36212C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Električno nastavljivi zunanji ogledali</w:t>
            </w:r>
          </w:p>
        </w:tc>
        <w:tc>
          <w:tcPr>
            <w:tcW w:w="2693" w:type="dxa"/>
            <w:vAlign w:val="center"/>
          </w:tcPr>
          <w:p w14:paraId="21390082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F6C8122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AC05AC8" w14:textId="5830653B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Sistem za posredni nadzor tlaka v pnevmatikah</w:t>
            </w:r>
          </w:p>
        </w:tc>
        <w:tc>
          <w:tcPr>
            <w:tcW w:w="2693" w:type="dxa"/>
            <w:vAlign w:val="center"/>
          </w:tcPr>
          <w:p w14:paraId="70678BD6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C19058B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0A2E0E0" w14:textId="019D5D44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Električni </w:t>
            </w:r>
            <w:proofErr w:type="spellStart"/>
            <w:r>
              <w:rPr>
                <w:rFonts w:ascii="Tahoma" w:hAnsi="Tahoma" w:cs="Tahoma"/>
                <w:color w:val="000000"/>
              </w:rPr>
              <w:t>servo</w:t>
            </w:r>
            <w:proofErr w:type="spellEnd"/>
            <w:r>
              <w:rPr>
                <w:rFonts w:ascii="Tahoma" w:hAnsi="Tahoma" w:cs="Tahoma"/>
                <w:color w:val="000000"/>
              </w:rPr>
              <w:t xml:space="preserve"> volan</w:t>
            </w:r>
          </w:p>
        </w:tc>
        <w:tc>
          <w:tcPr>
            <w:tcW w:w="2693" w:type="dxa"/>
            <w:vAlign w:val="center"/>
          </w:tcPr>
          <w:p w14:paraId="5399BDF3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56D16F5D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6F67F68" w14:textId="2AFE0BB5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Najmanj 15</w:t>
            </w:r>
            <w:r w:rsidRPr="00D82862">
              <w:rPr>
                <w:rFonts w:ascii="Tahoma" w:hAnsi="Tahoma" w:cs="Tahoma"/>
                <w:color w:val="000000"/>
              </w:rPr>
              <w:t xml:space="preserve"> palčna platišča</w:t>
            </w:r>
          </w:p>
        </w:tc>
        <w:tc>
          <w:tcPr>
            <w:tcW w:w="2693" w:type="dxa"/>
            <w:vAlign w:val="center"/>
          </w:tcPr>
          <w:p w14:paraId="6982B7C8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33992BB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3BAA185B" w14:textId="6B222D3D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Kit za popravilo pnevmatik</w:t>
            </w:r>
          </w:p>
        </w:tc>
        <w:tc>
          <w:tcPr>
            <w:tcW w:w="2693" w:type="dxa"/>
            <w:vAlign w:val="center"/>
          </w:tcPr>
          <w:p w14:paraId="07751F2C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CD90F76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42BEEF2B" w14:textId="261C3B16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Predelna stena</w:t>
            </w:r>
          </w:p>
        </w:tc>
        <w:tc>
          <w:tcPr>
            <w:tcW w:w="2693" w:type="dxa"/>
            <w:vAlign w:val="center"/>
          </w:tcPr>
          <w:p w14:paraId="31EA194B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31E9A92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E330B11" w14:textId="1DCBA65B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Daljinsko c</w:t>
            </w:r>
            <w:r w:rsidRPr="00D82862">
              <w:rPr>
                <w:rFonts w:ascii="Tahoma" w:hAnsi="Tahoma" w:cs="Tahoma"/>
                <w:color w:val="000000"/>
              </w:rPr>
              <w:t>entralno zaklepanje</w:t>
            </w:r>
          </w:p>
        </w:tc>
        <w:tc>
          <w:tcPr>
            <w:tcW w:w="2693" w:type="dxa"/>
            <w:vAlign w:val="center"/>
          </w:tcPr>
          <w:p w14:paraId="773C65E9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32902D11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772BB372" w14:textId="77777777" w:rsidR="00FC2F06" w:rsidRDefault="00FC2F06" w:rsidP="00FC2F06">
            <w:pPr>
              <w:rPr>
                <w:rFonts w:ascii="Tahoma" w:hAnsi="Tahoma" w:cs="Tahoma"/>
                <w:color w:val="000000"/>
              </w:rPr>
            </w:pPr>
          </w:p>
          <w:p w14:paraId="732BD6DA" w14:textId="62900576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Potovalni računalnik</w:t>
            </w:r>
          </w:p>
        </w:tc>
        <w:tc>
          <w:tcPr>
            <w:tcW w:w="2693" w:type="dxa"/>
            <w:vAlign w:val="center"/>
          </w:tcPr>
          <w:p w14:paraId="73DE4F2B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6BCABEC" w14:textId="77777777" w:rsidTr="007D2362">
        <w:trPr>
          <w:trHeight w:val="496"/>
        </w:trPr>
        <w:tc>
          <w:tcPr>
            <w:tcW w:w="6487" w:type="dxa"/>
            <w:shd w:val="clear" w:color="auto" w:fill="auto"/>
            <w:vAlign w:val="center"/>
          </w:tcPr>
          <w:p w14:paraId="601DB62C" w14:textId="73059A74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 xml:space="preserve">Električni </w:t>
            </w:r>
            <w:r>
              <w:rPr>
                <w:rFonts w:ascii="Tahoma" w:hAnsi="Tahoma" w:cs="Tahoma"/>
                <w:color w:val="000000"/>
              </w:rPr>
              <w:t>pomik stekel</w:t>
            </w:r>
          </w:p>
        </w:tc>
        <w:tc>
          <w:tcPr>
            <w:tcW w:w="2693" w:type="dxa"/>
            <w:vAlign w:val="center"/>
          </w:tcPr>
          <w:p w14:paraId="6EE29D62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19084EA4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F1C1ED4" w14:textId="4CB3E926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Parkirni senzorji zadaj</w:t>
            </w:r>
          </w:p>
        </w:tc>
        <w:tc>
          <w:tcPr>
            <w:tcW w:w="2693" w:type="dxa"/>
            <w:vAlign w:val="center"/>
          </w:tcPr>
          <w:p w14:paraId="44D7774B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BE39CC6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6EBDAD9C" w14:textId="184333A8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146E13">
              <w:rPr>
                <w:rFonts w:ascii="Tahoma" w:hAnsi="Tahoma" w:cs="Tahoma"/>
                <w:color w:val="000000"/>
              </w:rPr>
              <w:t xml:space="preserve">Radio AM/FM z DAB in USB vhodom. Možnost povezave z </w:t>
            </w:r>
            <w:proofErr w:type="spellStart"/>
            <w:r w:rsidRPr="00146E13">
              <w:rPr>
                <w:rFonts w:ascii="Tahoma" w:hAnsi="Tahoma" w:cs="Tahoma"/>
                <w:color w:val="000000"/>
              </w:rPr>
              <w:t>Bluetooth</w:t>
            </w:r>
            <w:proofErr w:type="spellEnd"/>
            <w:r w:rsidRPr="00146E13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2693" w:type="dxa"/>
          </w:tcPr>
          <w:p w14:paraId="7DBA372C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619DFF40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160259A2" w14:textId="4C5EE57A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7F00B4">
              <w:rPr>
                <w:rFonts w:ascii="Arial" w:hAnsi="Arial" w:cs="Arial"/>
              </w:rPr>
              <w:t>Meglenke ali enakovreden sistem za uporabo v megli in slabši vidljivosti</w:t>
            </w:r>
          </w:p>
        </w:tc>
        <w:tc>
          <w:tcPr>
            <w:tcW w:w="2693" w:type="dxa"/>
          </w:tcPr>
          <w:p w14:paraId="73355F82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0A8769C4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556325D" w14:textId="768AEBD9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Dnevne luči</w:t>
            </w:r>
          </w:p>
        </w:tc>
        <w:tc>
          <w:tcPr>
            <w:tcW w:w="2693" w:type="dxa"/>
          </w:tcPr>
          <w:p w14:paraId="56D6D3C7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44D10880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7F129F9" w14:textId="2FB9AF20" w:rsidR="00FC2F06" w:rsidRPr="007627F0" w:rsidRDefault="00FC2F06" w:rsidP="00FC2F06">
            <w:pPr>
              <w:rPr>
                <w:rFonts w:ascii="Tahoma" w:hAnsi="Tahoma" w:cs="Tahoma"/>
                <w:color w:val="00B050"/>
              </w:rPr>
            </w:pPr>
            <w:r>
              <w:rPr>
                <w:rFonts w:ascii="Tahoma" w:hAnsi="Tahoma" w:cs="Tahoma"/>
                <w:color w:val="000000"/>
              </w:rPr>
              <w:t>USB vhod</w:t>
            </w:r>
          </w:p>
        </w:tc>
        <w:tc>
          <w:tcPr>
            <w:tcW w:w="2693" w:type="dxa"/>
          </w:tcPr>
          <w:p w14:paraId="49E3D78D" w14:textId="77777777" w:rsidR="00FC2F06" w:rsidRPr="00D82862" w:rsidRDefault="00FC2F06" w:rsidP="00FC2F06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1BA7537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223FECE5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</w:tcPr>
          <w:p w14:paraId="096FD13B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76CF53D9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92F7BFA" w14:textId="2FC3963D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b/>
                <w:color w:val="000000"/>
              </w:rPr>
              <w:t>ROK DOBAVE IN GARANCIJA:</w:t>
            </w:r>
          </w:p>
        </w:tc>
        <w:tc>
          <w:tcPr>
            <w:tcW w:w="2693" w:type="dxa"/>
          </w:tcPr>
          <w:p w14:paraId="7DB3D3BF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D82862" w14:paraId="219AE850" w14:textId="77777777" w:rsidTr="007D2362">
        <w:trPr>
          <w:trHeight w:val="397"/>
        </w:trPr>
        <w:tc>
          <w:tcPr>
            <w:tcW w:w="6487" w:type="dxa"/>
            <w:shd w:val="clear" w:color="auto" w:fill="auto"/>
            <w:vAlign w:val="center"/>
          </w:tcPr>
          <w:p w14:paraId="0AD0A9A4" w14:textId="04D95704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  <w:r w:rsidRPr="002A01DB">
              <w:rPr>
                <w:rFonts w:ascii="Tahoma" w:hAnsi="Tahoma" w:cs="Tahoma"/>
              </w:rPr>
              <w:t>Rok dobave:  največ 5 mesecev</w:t>
            </w:r>
          </w:p>
        </w:tc>
        <w:tc>
          <w:tcPr>
            <w:tcW w:w="2693" w:type="dxa"/>
          </w:tcPr>
          <w:p w14:paraId="0208AB29" w14:textId="77777777" w:rsidR="00FC2F06" w:rsidRPr="00D82862" w:rsidRDefault="00FC2F06" w:rsidP="00FC2F06">
            <w:pPr>
              <w:rPr>
                <w:rFonts w:ascii="Tahoma" w:hAnsi="Tahoma" w:cs="Tahoma"/>
                <w:color w:val="000000"/>
              </w:rPr>
            </w:pPr>
          </w:p>
        </w:tc>
      </w:tr>
      <w:tr w:rsidR="00FC2F06" w:rsidRPr="00FD187D" w14:paraId="534AC7FF" w14:textId="77777777" w:rsidTr="007D2362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032E" w14:textId="1469EFEE" w:rsidR="00FC2F06" w:rsidRPr="00FD187D" w:rsidRDefault="00FC2F06" w:rsidP="00FC2F0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D82862">
              <w:rPr>
                <w:rFonts w:ascii="Tahoma" w:hAnsi="Tahoma" w:cs="Tahoma"/>
                <w:color w:val="000000"/>
              </w:rPr>
              <w:t>Splošna garancijska doba: Minimalno 2 leti od datuma dobave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DC71" w14:textId="77777777" w:rsidR="00FC2F06" w:rsidRPr="00FD187D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FD187D" w14:paraId="41719BB1" w14:textId="77777777" w:rsidTr="007D2362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75FAB" w14:textId="77777777" w:rsidR="00FC2F06" w:rsidRPr="00D82862" w:rsidRDefault="00FC2F06" w:rsidP="00FC2F06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21C0" w14:textId="77777777" w:rsidR="00FC2F06" w:rsidRPr="00FD187D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FD187D" w14:paraId="5C9C801D" w14:textId="77777777" w:rsidTr="007D2362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EA014" w14:textId="38DF6576" w:rsidR="00FC2F06" w:rsidRPr="00FD187D" w:rsidRDefault="00FC2F06" w:rsidP="00FC2F06">
            <w:pPr>
              <w:spacing w:line="276" w:lineRule="auto"/>
              <w:rPr>
                <w:rFonts w:ascii="Tahoma" w:hAnsi="Tahoma" w:cs="Tahoma"/>
                <w:b/>
                <w:bCs/>
                <w:color w:val="000000"/>
              </w:rPr>
            </w:pPr>
            <w:r w:rsidRPr="00FD187D">
              <w:rPr>
                <w:rFonts w:ascii="Tahoma" w:hAnsi="Tahoma" w:cs="Tahoma"/>
                <w:b/>
                <w:bCs/>
                <w:color w:val="000000"/>
              </w:rPr>
              <w:t xml:space="preserve">SERVISIRANJE IN ASISTENCA: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03BF" w14:textId="77777777" w:rsidR="00FC2F06" w:rsidRPr="00FD187D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bCs/>
                <w:lang w:eastAsia="en-US"/>
              </w:rPr>
            </w:pPr>
          </w:p>
        </w:tc>
      </w:tr>
      <w:tr w:rsidR="00FC2F06" w:rsidRPr="00FD187D" w14:paraId="48A0014A" w14:textId="77777777" w:rsidTr="007D2362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BCE8B" w14:textId="6CAEAEB3" w:rsidR="00FC2F06" w:rsidRPr="00FD187D" w:rsidRDefault="00FC2F06" w:rsidP="00FC2F0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D187D">
              <w:rPr>
                <w:rFonts w:ascii="Tahoma" w:hAnsi="Tahoma" w:cs="Tahoma"/>
                <w:color w:val="000000"/>
              </w:rPr>
              <w:t>Vsaj 2 pooblaščena servisa na območju Mestne občine Ljubljana.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ADEC" w14:textId="77777777" w:rsidR="00FC2F06" w:rsidRPr="00FD187D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FD187D" w14:paraId="0B23F02F" w14:textId="77777777" w:rsidTr="007D2362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0423" w14:textId="77777777" w:rsidR="00FC2F06" w:rsidRPr="00FD187D" w:rsidRDefault="00FC2F06" w:rsidP="00FC2F0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D187D">
              <w:rPr>
                <w:rFonts w:ascii="Tahoma" w:hAnsi="Tahoma" w:cs="Tahoma"/>
                <w:color w:val="000000"/>
              </w:rPr>
              <w:t xml:space="preserve">Navedba pooblaščenih servisov: </w:t>
            </w:r>
          </w:p>
          <w:p w14:paraId="7EB876F9" w14:textId="77777777" w:rsidR="00FC2F06" w:rsidRPr="00FD187D" w:rsidRDefault="00FC2F06" w:rsidP="00FC2F06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  <w:p w14:paraId="3A997D1C" w14:textId="77777777" w:rsidR="00FC2F06" w:rsidRPr="00FD187D" w:rsidRDefault="00FC2F06" w:rsidP="00FC2F06">
            <w:pPr>
              <w:spacing w:line="276" w:lineRule="auto"/>
              <w:rPr>
                <w:rFonts w:ascii="Tahoma" w:hAnsi="Tahoma" w:cs="Tahoma"/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5C70" w14:textId="77777777" w:rsidR="00FC2F06" w:rsidRPr="00FD187D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FD187D" w14:paraId="4EC51A1E" w14:textId="77777777" w:rsidTr="007D2362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1F717" w14:textId="293A9E02" w:rsidR="00FC2F06" w:rsidRPr="00FD187D" w:rsidRDefault="00FC2F06" w:rsidP="00FC2F0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D187D">
              <w:rPr>
                <w:rFonts w:ascii="Tahoma" w:hAnsi="Tahoma" w:cs="Tahoma"/>
                <w:color w:val="000000"/>
              </w:rPr>
              <w:t>24-urna asistenca za vsa vozila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1A27" w14:textId="77777777" w:rsidR="00FC2F06" w:rsidRPr="00FD187D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C2F06" w:rsidRPr="00D82862" w14:paraId="767524F2" w14:textId="77777777" w:rsidTr="007D2362">
        <w:trPr>
          <w:trHeight w:val="397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C377" w14:textId="65E6BA23" w:rsidR="00FC2F06" w:rsidRPr="00FD187D" w:rsidRDefault="00FC2F06" w:rsidP="00FC2F0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FD187D">
              <w:rPr>
                <w:rFonts w:ascii="Tahoma" w:hAnsi="Tahoma" w:cs="Tahoma"/>
                <w:color w:val="000000"/>
              </w:rPr>
              <w:t>Nadomestno vozilo za čas popravila vozila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B2E0" w14:textId="77777777" w:rsidR="00FC2F06" w:rsidRPr="00FD187D" w:rsidRDefault="00FC2F06" w:rsidP="00FC2F0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0717557F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2537AD19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63F86841" w14:textId="77777777" w:rsidR="009F1268" w:rsidRDefault="009F1268" w:rsidP="009F1268">
      <w:pPr>
        <w:ind w:right="-284"/>
        <w:jc w:val="center"/>
        <w:rPr>
          <w:rFonts w:ascii="Tahoma" w:hAnsi="Tahoma" w:cs="Tahoma"/>
        </w:rPr>
      </w:pPr>
    </w:p>
    <w:p w14:paraId="4BC46D17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4999DF46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427"/>
        <w:gridCol w:w="2999"/>
        <w:gridCol w:w="3142"/>
      </w:tblGrid>
      <w:tr w:rsidR="009F1268" w:rsidRPr="006665FF" w14:paraId="05CD145F" w14:textId="77777777" w:rsidTr="007D2362">
        <w:trPr>
          <w:trHeight w:val="220"/>
        </w:trPr>
        <w:tc>
          <w:tcPr>
            <w:tcW w:w="342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F176B0E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(kraj, datum)</w:t>
            </w:r>
          </w:p>
        </w:tc>
        <w:tc>
          <w:tcPr>
            <w:tcW w:w="2999" w:type="dxa"/>
            <w:hideMark/>
          </w:tcPr>
          <w:p w14:paraId="3072BDC5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 xml:space="preserve">                   žig</w:t>
            </w:r>
          </w:p>
        </w:tc>
        <w:tc>
          <w:tcPr>
            <w:tcW w:w="31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3CE7058F" w14:textId="77777777" w:rsidR="009F1268" w:rsidRPr="006665FF" w:rsidRDefault="009F1268" w:rsidP="007D2362">
            <w:pPr>
              <w:ind w:right="-284"/>
              <w:jc w:val="center"/>
              <w:rPr>
                <w:rFonts w:ascii="Tahoma" w:hAnsi="Tahoma" w:cs="Tahoma"/>
              </w:rPr>
            </w:pPr>
            <w:r w:rsidRPr="006665FF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279336B0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55A5BDED" w14:textId="77777777" w:rsidR="009F1268" w:rsidRPr="006665FF" w:rsidRDefault="009F1268" w:rsidP="009F1268">
      <w:pPr>
        <w:ind w:right="-284"/>
        <w:jc w:val="center"/>
        <w:rPr>
          <w:rFonts w:ascii="Tahoma" w:hAnsi="Tahoma" w:cs="Tahoma"/>
        </w:rPr>
      </w:pPr>
    </w:p>
    <w:p w14:paraId="52740B95" w14:textId="77777777" w:rsidR="009F1268" w:rsidRPr="006665FF" w:rsidRDefault="009F1268" w:rsidP="009F1268">
      <w:p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Obvezna priloga: </w:t>
      </w:r>
    </w:p>
    <w:p w14:paraId="48ED2ED7" w14:textId="77777777" w:rsidR="009F1268" w:rsidRPr="006665FF" w:rsidRDefault="009F1268" w:rsidP="009F1268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665FF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p w14:paraId="61280C38" w14:textId="77777777" w:rsidR="009F1268" w:rsidRDefault="009F1268" w:rsidP="009F1268">
      <w:pPr>
        <w:ind w:right="-284"/>
        <w:jc w:val="center"/>
        <w:rPr>
          <w:rFonts w:ascii="Tahoma" w:hAnsi="Tahoma" w:cs="Tahoma"/>
          <w:b/>
        </w:rPr>
      </w:pPr>
    </w:p>
    <w:sectPr w:rsidR="009F1268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124A" w14:textId="77777777" w:rsidR="005409F5" w:rsidRDefault="005409F5" w:rsidP="00FC6118">
      <w:r>
        <w:separator/>
      </w:r>
    </w:p>
  </w:endnote>
  <w:endnote w:type="continuationSeparator" w:id="0">
    <w:p w14:paraId="53694D0C" w14:textId="77777777" w:rsidR="005409F5" w:rsidRDefault="005409F5" w:rsidP="00FC6118">
      <w:r>
        <w:continuationSeparator/>
      </w:r>
    </w:p>
  </w:endnote>
  <w:endnote w:type="continuationNotice" w:id="1">
    <w:p w14:paraId="4D6E3838" w14:textId="77777777" w:rsidR="009674D9" w:rsidRDefault="00967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2AAE6A7" w14:textId="3FF72ED9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451155">
          <w:rPr>
            <w:rFonts w:ascii="Tahoma" w:hAnsi="Tahoma" w:cs="Tahoma"/>
            <w:noProof/>
            <w:sz w:val="16"/>
            <w:szCs w:val="16"/>
          </w:rPr>
          <w:t>2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F6DF" w14:textId="77777777" w:rsidR="005409F5" w:rsidRDefault="005409F5" w:rsidP="00FC6118">
      <w:r>
        <w:separator/>
      </w:r>
    </w:p>
  </w:footnote>
  <w:footnote w:type="continuationSeparator" w:id="0">
    <w:p w14:paraId="7EE79E5D" w14:textId="77777777" w:rsidR="005409F5" w:rsidRDefault="005409F5" w:rsidP="00FC6118">
      <w:r>
        <w:continuationSeparator/>
      </w:r>
    </w:p>
  </w:footnote>
  <w:footnote w:type="continuationNotice" w:id="1">
    <w:p w14:paraId="7A388E2B" w14:textId="77777777" w:rsidR="009674D9" w:rsidRDefault="00967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CF7CD" w14:textId="77777777" w:rsidR="005409F5" w:rsidRDefault="005409F5">
    <w:pPr>
      <w:pStyle w:val="Glava"/>
      <w:jc w:val="center"/>
    </w:pPr>
  </w:p>
  <w:p w14:paraId="468B2646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2"/>
  </w:num>
  <w:num w:numId="7">
    <w:abstractNumId w:val="3"/>
  </w:num>
  <w:num w:numId="8">
    <w:abstractNumId w:val="5"/>
  </w:num>
  <w:num w:numId="9">
    <w:abstractNumId w:val="1"/>
  </w:num>
  <w:num w:numId="10">
    <w:abstractNumId w:val="11"/>
  </w:num>
  <w:num w:numId="11">
    <w:abstractNumId w:val="13"/>
  </w:num>
  <w:num w:numId="12">
    <w:abstractNumId w:val="7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4608D"/>
    <w:rsid w:val="000808F4"/>
    <w:rsid w:val="00082D13"/>
    <w:rsid w:val="00094D93"/>
    <w:rsid w:val="0009788A"/>
    <w:rsid w:val="000B458D"/>
    <w:rsid w:val="000B7275"/>
    <w:rsid w:val="000C5480"/>
    <w:rsid w:val="000D6471"/>
    <w:rsid w:val="000E57FF"/>
    <w:rsid w:val="0011167D"/>
    <w:rsid w:val="00117191"/>
    <w:rsid w:val="00131C4F"/>
    <w:rsid w:val="001371B5"/>
    <w:rsid w:val="00146E13"/>
    <w:rsid w:val="00151F72"/>
    <w:rsid w:val="001613CD"/>
    <w:rsid w:val="00164DB4"/>
    <w:rsid w:val="001775B8"/>
    <w:rsid w:val="0018028E"/>
    <w:rsid w:val="001908D1"/>
    <w:rsid w:val="001A3416"/>
    <w:rsid w:val="001F6DA2"/>
    <w:rsid w:val="002203DA"/>
    <w:rsid w:val="00220A4F"/>
    <w:rsid w:val="0022380F"/>
    <w:rsid w:val="00244B9A"/>
    <w:rsid w:val="0026081C"/>
    <w:rsid w:val="00260AB9"/>
    <w:rsid w:val="00273D25"/>
    <w:rsid w:val="0027415C"/>
    <w:rsid w:val="002934DD"/>
    <w:rsid w:val="002B5098"/>
    <w:rsid w:val="002C2B7B"/>
    <w:rsid w:val="002D18AA"/>
    <w:rsid w:val="002E2251"/>
    <w:rsid w:val="0030495E"/>
    <w:rsid w:val="00341859"/>
    <w:rsid w:val="003468DD"/>
    <w:rsid w:val="0035263D"/>
    <w:rsid w:val="003565C7"/>
    <w:rsid w:val="00377409"/>
    <w:rsid w:val="003924D7"/>
    <w:rsid w:val="003B2049"/>
    <w:rsid w:val="003D1B6F"/>
    <w:rsid w:val="003E1065"/>
    <w:rsid w:val="003E149A"/>
    <w:rsid w:val="003E2CA5"/>
    <w:rsid w:val="003E38D7"/>
    <w:rsid w:val="003E5A16"/>
    <w:rsid w:val="003F5C37"/>
    <w:rsid w:val="003F6EF1"/>
    <w:rsid w:val="00422BD3"/>
    <w:rsid w:val="00442F29"/>
    <w:rsid w:val="004439BB"/>
    <w:rsid w:val="00451155"/>
    <w:rsid w:val="00474E40"/>
    <w:rsid w:val="00480F53"/>
    <w:rsid w:val="004823B1"/>
    <w:rsid w:val="00496E46"/>
    <w:rsid w:val="004A1E78"/>
    <w:rsid w:val="004B4EA3"/>
    <w:rsid w:val="004E3F06"/>
    <w:rsid w:val="00501A08"/>
    <w:rsid w:val="0050206B"/>
    <w:rsid w:val="005303AB"/>
    <w:rsid w:val="0053678B"/>
    <w:rsid w:val="005409F5"/>
    <w:rsid w:val="0055377A"/>
    <w:rsid w:val="00555C59"/>
    <w:rsid w:val="005560E0"/>
    <w:rsid w:val="00560499"/>
    <w:rsid w:val="00567D07"/>
    <w:rsid w:val="005817DF"/>
    <w:rsid w:val="0058663E"/>
    <w:rsid w:val="00597109"/>
    <w:rsid w:val="005B5DD6"/>
    <w:rsid w:val="005C2905"/>
    <w:rsid w:val="005D3D02"/>
    <w:rsid w:val="005D7D65"/>
    <w:rsid w:val="005E6C5D"/>
    <w:rsid w:val="005F2B52"/>
    <w:rsid w:val="00602A91"/>
    <w:rsid w:val="0061560E"/>
    <w:rsid w:val="0065538B"/>
    <w:rsid w:val="0065580F"/>
    <w:rsid w:val="00691CBA"/>
    <w:rsid w:val="00694544"/>
    <w:rsid w:val="006A07D4"/>
    <w:rsid w:val="006D35D6"/>
    <w:rsid w:val="006E4850"/>
    <w:rsid w:val="006F24B6"/>
    <w:rsid w:val="006F25B5"/>
    <w:rsid w:val="00736B8D"/>
    <w:rsid w:val="007432F4"/>
    <w:rsid w:val="00747DF4"/>
    <w:rsid w:val="007562B1"/>
    <w:rsid w:val="00767549"/>
    <w:rsid w:val="00781930"/>
    <w:rsid w:val="00790E8F"/>
    <w:rsid w:val="0079241C"/>
    <w:rsid w:val="007B5D28"/>
    <w:rsid w:val="007C2276"/>
    <w:rsid w:val="007C6E96"/>
    <w:rsid w:val="007E438E"/>
    <w:rsid w:val="007E67B0"/>
    <w:rsid w:val="00803769"/>
    <w:rsid w:val="00822AD5"/>
    <w:rsid w:val="00866A96"/>
    <w:rsid w:val="00891066"/>
    <w:rsid w:val="008B1286"/>
    <w:rsid w:val="008B17CE"/>
    <w:rsid w:val="008D0C31"/>
    <w:rsid w:val="00940941"/>
    <w:rsid w:val="00941657"/>
    <w:rsid w:val="00945AC2"/>
    <w:rsid w:val="00953040"/>
    <w:rsid w:val="009674D9"/>
    <w:rsid w:val="00974F2D"/>
    <w:rsid w:val="00980B63"/>
    <w:rsid w:val="009977C5"/>
    <w:rsid w:val="009F1268"/>
    <w:rsid w:val="00A049C2"/>
    <w:rsid w:val="00A249A1"/>
    <w:rsid w:val="00A368B7"/>
    <w:rsid w:val="00A7663F"/>
    <w:rsid w:val="00A8513D"/>
    <w:rsid w:val="00AA3C38"/>
    <w:rsid w:val="00B0029E"/>
    <w:rsid w:val="00B30C0D"/>
    <w:rsid w:val="00B348AF"/>
    <w:rsid w:val="00B516D5"/>
    <w:rsid w:val="00B551D6"/>
    <w:rsid w:val="00B574D5"/>
    <w:rsid w:val="00B719F7"/>
    <w:rsid w:val="00B83F63"/>
    <w:rsid w:val="00B92BB9"/>
    <w:rsid w:val="00BA1EA4"/>
    <w:rsid w:val="00BB53E7"/>
    <w:rsid w:val="00BD4A1F"/>
    <w:rsid w:val="00BF09F0"/>
    <w:rsid w:val="00BF2F3D"/>
    <w:rsid w:val="00BF352E"/>
    <w:rsid w:val="00BF6EB2"/>
    <w:rsid w:val="00C0657E"/>
    <w:rsid w:val="00C11650"/>
    <w:rsid w:val="00C50223"/>
    <w:rsid w:val="00C977DA"/>
    <w:rsid w:val="00CB3E0D"/>
    <w:rsid w:val="00CC4589"/>
    <w:rsid w:val="00CC48B4"/>
    <w:rsid w:val="00CD4ED7"/>
    <w:rsid w:val="00CE2251"/>
    <w:rsid w:val="00D059C5"/>
    <w:rsid w:val="00D2611F"/>
    <w:rsid w:val="00D31439"/>
    <w:rsid w:val="00D36FBB"/>
    <w:rsid w:val="00D73992"/>
    <w:rsid w:val="00D82862"/>
    <w:rsid w:val="00D85214"/>
    <w:rsid w:val="00D872FA"/>
    <w:rsid w:val="00DC549B"/>
    <w:rsid w:val="00DD1B86"/>
    <w:rsid w:val="00DD4E90"/>
    <w:rsid w:val="00DE3522"/>
    <w:rsid w:val="00E40819"/>
    <w:rsid w:val="00E47FCE"/>
    <w:rsid w:val="00E513AC"/>
    <w:rsid w:val="00E53A63"/>
    <w:rsid w:val="00E81DC1"/>
    <w:rsid w:val="00E84759"/>
    <w:rsid w:val="00E92864"/>
    <w:rsid w:val="00E959CC"/>
    <w:rsid w:val="00E95EA4"/>
    <w:rsid w:val="00E97ED8"/>
    <w:rsid w:val="00EA266F"/>
    <w:rsid w:val="00ED6D00"/>
    <w:rsid w:val="00EE15AA"/>
    <w:rsid w:val="00F22945"/>
    <w:rsid w:val="00F24719"/>
    <w:rsid w:val="00F743F6"/>
    <w:rsid w:val="00F75AFC"/>
    <w:rsid w:val="00F92AC6"/>
    <w:rsid w:val="00F9479C"/>
    <w:rsid w:val="00FA640F"/>
    <w:rsid w:val="00FC2F06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E75CADF"/>
  <w15:docId w15:val="{E5379604-772F-4F87-B951-CFFB509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22A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22AD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22A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22A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22A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0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F5F60C-298D-4CF9-948A-DFEC21EB4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7</cp:revision>
  <cp:lastPrinted>2013-03-22T11:25:00Z</cp:lastPrinted>
  <dcterms:created xsi:type="dcterms:W3CDTF">2024-09-16T09:17:00Z</dcterms:created>
  <dcterms:modified xsi:type="dcterms:W3CDTF">2024-09-16T11:50:00Z</dcterms:modified>
</cp:coreProperties>
</file>