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205E2" w14:textId="77777777" w:rsidR="00302D6E" w:rsidRPr="00712BC8" w:rsidRDefault="00302D6E" w:rsidP="003A1A25">
      <w:pPr>
        <w:keepNext/>
        <w:keepLines/>
        <w:spacing w:after="0" w:line="240" w:lineRule="auto"/>
        <w:ind w:right="1274"/>
        <w:jc w:val="both"/>
        <w:rPr>
          <w:rFonts w:ascii="Tahoma" w:eastAsia="Times New Roman" w:hAnsi="Tahoma" w:cs="Tahoma"/>
          <w:b/>
          <w:lang w:eastAsia="sl-SI"/>
        </w:rPr>
      </w:pPr>
    </w:p>
    <w:p w14:paraId="32887037" w14:textId="77777777" w:rsidR="00302D6E" w:rsidRPr="00712BC8" w:rsidRDefault="00302D6E" w:rsidP="003A1A25">
      <w:pPr>
        <w:keepNext/>
        <w:keepLines/>
        <w:spacing w:after="0" w:line="240" w:lineRule="auto"/>
        <w:ind w:right="1274"/>
        <w:jc w:val="both"/>
        <w:rPr>
          <w:rFonts w:ascii="Tahoma" w:eastAsia="Times New Roman" w:hAnsi="Tahoma" w:cs="Tahoma"/>
          <w:b/>
          <w:lang w:eastAsia="sl-SI"/>
        </w:rPr>
      </w:pPr>
    </w:p>
    <w:p w14:paraId="3745C1E7" w14:textId="77777777" w:rsidR="00302D6E" w:rsidRPr="009B36A2" w:rsidRDefault="00302D6E" w:rsidP="003A1A25">
      <w:pPr>
        <w:keepNext/>
        <w:keepLines/>
        <w:spacing w:after="0" w:line="240" w:lineRule="auto"/>
        <w:ind w:right="1274"/>
        <w:jc w:val="both"/>
        <w:rPr>
          <w:rFonts w:ascii="Tahoma" w:eastAsia="Times New Roman" w:hAnsi="Tahoma" w:cs="Tahoma"/>
          <w:b/>
          <w:lang w:eastAsia="sl-SI"/>
        </w:rPr>
      </w:pPr>
      <w:r w:rsidRPr="009B36A2">
        <w:rPr>
          <w:rFonts w:ascii="Tahoma" w:eastAsia="Times New Roman" w:hAnsi="Tahoma" w:cs="Tahoma"/>
          <w:b/>
          <w:lang w:eastAsia="sl-SI"/>
        </w:rPr>
        <w:t>Naročnik:</w:t>
      </w:r>
    </w:p>
    <w:p w14:paraId="0A2C7F2E" w14:textId="77777777" w:rsidR="00302D6E" w:rsidRPr="009B36A2" w:rsidRDefault="00302D6E" w:rsidP="003A1A25">
      <w:pPr>
        <w:keepNext/>
        <w:keepLines/>
        <w:spacing w:after="0" w:line="240" w:lineRule="auto"/>
        <w:jc w:val="both"/>
        <w:rPr>
          <w:rFonts w:ascii="Tahoma" w:eastAsia="Times New Roman" w:hAnsi="Tahoma" w:cs="Tahoma"/>
          <w:b/>
          <w:lang w:eastAsia="sl-SI"/>
        </w:rPr>
      </w:pPr>
    </w:p>
    <w:p w14:paraId="6817CD64" w14:textId="77777777" w:rsidR="00712BC8" w:rsidRPr="009B36A2" w:rsidRDefault="00AE1CE7"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 xml:space="preserve">JAVNO PODJETJE ENERGETIKA LJUBLJANA </w:t>
      </w:r>
      <w:r w:rsidR="00712BC8" w:rsidRPr="009B36A2">
        <w:rPr>
          <w:rFonts w:ascii="Tahoma" w:eastAsia="Times New Roman" w:hAnsi="Tahoma" w:cs="Tahoma"/>
          <w:b/>
          <w:lang w:eastAsia="sl-SI"/>
        </w:rPr>
        <w:t xml:space="preserve">d.o.o. </w:t>
      </w:r>
    </w:p>
    <w:p w14:paraId="742F72AE" w14:textId="77777777" w:rsidR="00712BC8" w:rsidRPr="009B36A2" w:rsidRDefault="00DE5313"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Verovškova </w:t>
      </w:r>
      <w:r w:rsidR="000D6B41" w:rsidRPr="009B36A2">
        <w:rPr>
          <w:rFonts w:ascii="Tahoma" w:eastAsia="Times New Roman" w:hAnsi="Tahoma" w:cs="Tahoma"/>
          <w:lang w:eastAsia="sl-SI"/>
        </w:rPr>
        <w:t>ulica</w:t>
      </w:r>
      <w:r w:rsidRPr="009B36A2">
        <w:rPr>
          <w:rFonts w:ascii="Tahoma" w:eastAsia="Times New Roman" w:hAnsi="Tahoma" w:cs="Tahoma"/>
          <w:lang w:eastAsia="sl-SI"/>
        </w:rPr>
        <w:t xml:space="preserve"> 62</w:t>
      </w:r>
    </w:p>
    <w:p w14:paraId="5B4F78FE" w14:textId="77777777" w:rsidR="00C84B75" w:rsidRPr="009B36A2" w:rsidRDefault="00712BC8"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1000 Ljubljana</w:t>
      </w:r>
    </w:p>
    <w:p w14:paraId="12E184D0" w14:textId="77777777" w:rsidR="00712BC8" w:rsidRPr="009B36A2" w:rsidRDefault="00712BC8" w:rsidP="003A1A25">
      <w:pPr>
        <w:keepNext/>
        <w:keepLines/>
        <w:spacing w:after="0" w:line="240" w:lineRule="auto"/>
        <w:jc w:val="both"/>
        <w:rPr>
          <w:rFonts w:ascii="Tahoma" w:eastAsia="Times New Roman" w:hAnsi="Tahoma" w:cs="Tahoma"/>
          <w:b/>
          <w:lang w:eastAsia="sl-SI"/>
        </w:rPr>
      </w:pPr>
    </w:p>
    <w:p w14:paraId="70B0DF8C" w14:textId="77777777" w:rsidR="00C84B75" w:rsidRPr="009B36A2" w:rsidRDefault="00C84B75"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 pooblastilu javno naročilo vodi:</w:t>
      </w:r>
    </w:p>
    <w:p w14:paraId="4C7D02B5" w14:textId="77777777" w:rsidR="00C84B75" w:rsidRPr="009B36A2" w:rsidRDefault="00C84B75" w:rsidP="003A1A25">
      <w:pPr>
        <w:keepNext/>
        <w:keepLines/>
        <w:spacing w:after="0" w:line="240" w:lineRule="auto"/>
        <w:jc w:val="both"/>
        <w:rPr>
          <w:rFonts w:ascii="Tahoma" w:eastAsia="Times New Roman" w:hAnsi="Tahoma" w:cs="Tahoma"/>
          <w:lang w:eastAsia="sl-SI"/>
        </w:rPr>
      </w:pPr>
    </w:p>
    <w:p w14:paraId="72DDB58A" w14:textId="77777777" w:rsidR="00C84B75" w:rsidRPr="009B36A2" w:rsidRDefault="00C84B75" w:rsidP="003A1A25">
      <w:pPr>
        <w:keepNext/>
        <w:keepLines/>
        <w:spacing w:after="0" w:line="240" w:lineRule="auto"/>
        <w:jc w:val="both"/>
        <w:rPr>
          <w:rFonts w:ascii="Tahoma" w:eastAsia="Times New Roman" w:hAnsi="Tahoma" w:cs="Tahoma"/>
          <w:b/>
          <w:bCs/>
          <w:lang w:eastAsia="sl-SI"/>
        </w:rPr>
      </w:pPr>
      <w:r w:rsidRPr="009B36A2">
        <w:rPr>
          <w:rFonts w:ascii="Tahoma" w:eastAsia="Times New Roman" w:hAnsi="Tahoma" w:cs="Tahoma"/>
          <w:b/>
          <w:bCs/>
          <w:lang w:eastAsia="sl-SI"/>
        </w:rPr>
        <w:t xml:space="preserve">JAVNI HOLDING Ljubljana, d.o.o. </w:t>
      </w:r>
    </w:p>
    <w:p w14:paraId="3E8A5C87" w14:textId="77777777" w:rsidR="00C84B75" w:rsidRPr="009B36A2" w:rsidRDefault="00C84B7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Verovškova ulica 70</w:t>
      </w:r>
    </w:p>
    <w:p w14:paraId="5D0C8860" w14:textId="77777777" w:rsidR="00C84B75" w:rsidRPr="009B36A2" w:rsidRDefault="00C84B7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1000 Ljubljana</w:t>
      </w:r>
    </w:p>
    <w:p w14:paraId="44D8A2D7" w14:textId="77777777" w:rsidR="00C84B75" w:rsidRPr="009B36A2" w:rsidRDefault="00C84B75" w:rsidP="003A1A25">
      <w:pPr>
        <w:keepNext/>
        <w:keepLines/>
        <w:spacing w:after="0" w:line="240" w:lineRule="auto"/>
        <w:jc w:val="both"/>
        <w:rPr>
          <w:rFonts w:ascii="Tahoma" w:eastAsia="Times New Roman" w:hAnsi="Tahoma" w:cs="Tahoma"/>
          <w:lang w:eastAsia="sl-SI"/>
        </w:rPr>
      </w:pPr>
    </w:p>
    <w:p w14:paraId="45EBF563" w14:textId="77777777" w:rsidR="00C84B75" w:rsidRPr="009B36A2" w:rsidRDefault="00C84B75" w:rsidP="003A1A25">
      <w:pPr>
        <w:keepNext/>
        <w:keepLines/>
        <w:spacing w:after="0" w:line="240" w:lineRule="auto"/>
        <w:jc w:val="both"/>
        <w:rPr>
          <w:rFonts w:ascii="Tahoma" w:eastAsia="Times New Roman" w:hAnsi="Tahoma" w:cs="Tahoma"/>
          <w:lang w:eastAsia="sl-SI"/>
        </w:rPr>
      </w:pPr>
    </w:p>
    <w:p w14:paraId="0831A44B" w14:textId="7F70AA3C" w:rsidR="00302D6E" w:rsidRPr="009B36A2" w:rsidRDefault="00C84B75" w:rsidP="003A1A25">
      <w:pPr>
        <w:keepNext/>
        <w:keepLines/>
        <w:spacing w:after="0" w:line="240" w:lineRule="auto"/>
        <w:jc w:val="both"/>
        <w:rPr>
          <w:rFonts w:ascii="Tahoma" w:eastAsia="Times New Roman" w:hAnsi="Tahoma" w:cs="Tahoma"/>
          <w:b/>
          <w:noProof/>
          <w:lang w:eastAsia="sl-SI"/>
        </w:rPr>
      </w:pPr>
      <w:r w:rsidRPr="009B36A2">
        <w:rPr>
          <w:rFonts w:ascii="Tahoma" w:eastAsia="Times New Roman" w:hAnsi="Tahoma" w:cs="Tahoma"/>
          <w:lang w:eastAsia="sl-SI"/>
        </w:rPr>
        <w:t>Številka:</w:t>
      </w:r>
      <w:r w:rsidR="00196005" w:rsidRPr="009B36A2">
        <w:rPr>
          <w:rFonts w:ascii="Tahoma" w:eastAsia="Times New Roman" w:hAnsi="Tahoma" w:cs="Tahoma"/>
          <w:lang w:eastAsia="sl-SI"/>
        </w:rPr>
        <w:t xml:space="preserve"> </w:t>
      </w:r>
      <w:r w:rsidR="00ED20A3" w:rsidRPr="009B36A2">
        <w:rPr>
          <w:rFonts w:ascii="Tahoma" w:eastAsia="Times New Roman" w:hAnsi="Tahoma" w:cs="Tahoma"/>
          <w:b/>
          <w:noProof/>
          <w:lang w:eastAsia="sl-SI"/>
        </w:rPr>
        <w:t xml:space="preserve">ENLJ-SPV-75/25 </w:t>
      </w:r>
      <w:r w:rsidR="00036DAB" w:rsidRPr="009B36A2">
        <w:rPr>
          <w:rFonts w:ascii="Tahoma" w:eastAsia="Times New Roman" w:hAnsi="Tahoma" w:cs="Tahoma"/>
          <w:b/>
          <w:noProof/>
          <w:lang w:eastAsia="sl-SI"/>
        </w:rPr>
        <w:t xml:space="preserve"> </w:t>
      </w:r>
    </w:p>
    <w:p w14:paraId="7378961A" w14:textId="3CC6B2F1" w:rsidR="00AE17D6" w:rsidRPr="009B36A2" w:rsidRDefault="00AE17D6"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noProof/>
          <w:lang w:eastAsia="sl-SI"/>
        </w:rPr>
        <w:t xml:space="preserve">Zadeva: </w:t>
      </w:r>
      <w:r w:rsidR="00ED20A3" w:rsidRPr="009B36A2">
        <w:rPr>
          <w:rFonts w:ascii="Tahoma" w:eastAsia="Times New Roman" w:hAnsi="Tahoma" w:cs="Tahoma"/>
          <w:noProof/>
          <w:lang w:eastAsia="sl-SI"/>
        </w:rPr>
        <w:t>JHL-216-022/2025</w:t>
      </w:r>
    </w:p>
    <w:p w14:paraId="742360DF" w14:textId="77777777" w:rsidR="00B82C7A" w:rsidRPr="009B36A2" w:rsidRDefault="00B82C7A" w:rsidP="003A1A25">
      <w:pPr>
        <w:keepNext/>
        <w:keepLines/>
        <w:spacing w:after="0" w:line="240" w:lineRule="auto"/>
        <w:jc w:val="both"/>
        <w:rPr>
          <w:rFonts w:ascii="Tahoma" w:eastAsia="Times New Roman" w:hAnsi="Tahoma" w:cs="Tahoma"/>
          <w:lang w:eastAsia="sl-SI"/>
        </w:rPr>
      </w:pPr>
    </w:p>
    <w:p w14:paraId="0C484DEA" w14:textId="77777777" w:rsidR="00B82C7A" w:rsidRPr="009B36A2" w:rsidRDefault="00B82C7A" w:rsidP="003A1A25">
      <w:pPr>
        <w:keepNext/>
        <w:keepLines/>
        <w:spacing w:after="0" w:line="240" w:lineRule="auto"/>
        <w:jc w:val="both"/>
        <w:rPr>
          <w:rFonts w:ascii="Tahoma" w:eastAsia="Times New Roman" w:hAnsi="Tahoma" w:cs="Tahoma"/>
          <w:lang w:eastAsia="sl-SI"/>
        </w:rPr>
      </w:pPr>
    </w:p>
    <w:p w14:paraId="4CE1CA12" w14:textId="7CB9F412" w:rsidR="00B82C7A" w:rsidRPr="009B36A2" w:rsidRDefault="00B82C7A" w:rsidP="003A1A25">
      <w:pPr>
        <w:keepNext/>
        <w:keepLines/>
        <w:spacing w:after="0" w:line="240" w:lineRule="auto"/>
        <w:jc w:val="both"/>
        <w:rPr>
          <w:rFonts w:ascii="Tahoma" w:eastAsia="Times New Roman" w:hAnsi="Tahoma" w:cs="Tahoma"/>
          <w:lang w:eastAsia="sl-SI"/>
        </w:rPr>
      </w:pPr>
    </w:p>
    <w:p w14:paraId="0D11F9FF" w14:textId="77777777" w:rsidR="00B82C7A" w:rsidRPr="009B36A2" w:rsidRDefault="00B82C7A" w:rsidP="003A1A25">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9B36A2" w14:paraId="59E77116" w14:textId="77777777" w:rsidTr="00C84B75">
        <w:trPr>
          <w:trHeight w:val="851"/>
        </w:trPr>
        <w:tc>
          <w:tcPr>
            <w:tcW w:w="7094" w:type="dxa"/>
            <w:shd w:val="pct12" w:color="auto" w:fill="FFFFFF"/>
            <w:vAlign w:val="center"/>
          </w:tcPr>
          <w:p w14:paraId="05B05CDE" w14:textId="77777777" w:rsidR="00302D6E" w:rsidRPr="009B36A2" w:rsidRDefault="00302D6E" w:rsidP="003A1A25">
            <w:pPr>
              <w:keepNext/>
              <w:keepLines/>
              <w:spacing w:after="0" w:line="240" w:lineRule="auto"/>
              <w:jc w:val="center"/>
              <w:rPr>
                <w:rFonts w:ascii="Tahoma" w:eastAsia="Times New Roman" w:hAnsi="Tahoma" w:cs="Tahoma"/>
                <w:b/>
                <w:lang w:eastAsia="sl-SI"/>
              </w:rPr>
            </w:pPr>
            <w:r w:rsidRPr="009B36A2">
              <w:rPr>
                <w:rFonts w:ascii="Tahoma" w:eastAsia="Times New Roman" w:hAnsi="Tahoma" w:cs="Tahoma"/>
                <w:b/>
                <w:lang w:eastAsia="sl-SI"/>
              </w:rPr>
              <w:t>RAZPISNA</w:t>
            </w:r>
            <w:r w:rsidR="00196005" w:rsidRPr="009B36A2">
              <w:rPr>
                <w:rFonts w:ascii="Tahoma" w:eastAsia="Times New Roman" w:hAnsi="Tahoma" w:cs="Tahoma"/>
                <w:b/>
                <w:lang w:eastAsia="sl-SI"/>
              </w:rPr>
              <w:t xml:space="preserve"> </w:t>
            </w:r>
            <w:r w:rsidRPr="009B36A2">
              <w:rPr>
                <w:rFonts w:ascii="Tahoma" w:eastAsia="Times New Roman" w:hAnsi="Tahoma" w:cs="Tahoma"/>
                <w:b/>
                <w:lang w:eastAsia="sl-SI"/>
              </w:rPr>
              <w:t>DOKUMENTACIJA</w:t>
            </w:r>
          </w:p>
        </w:tc>
      </w:tr>
    </w:tbl>
    <w:p w14:paraId="1EEA3AED" w14:textId="77777777" w:rsidR="00302D6E" w:rsidRPr="009B36A2" w:rsidRDefault="00302D6E" w:rsidP="003A1A25">
      <w:pPr>
        <w:keepNext/>
        <w:keepLines/>
        <w:spacing w:after="0" w:line="240" w:lineRule="auto"/>
        <w:ind w:right="-284"/>
        <w:jc w:val="center"/>
        <w:rPr>
          <w:rFonts w:ascii="Tahoma" w:eastAsia="Times New Roman" w:hAnsi="Tahoma" w:cs="Tahoma"/>
          <w:b/>
          <w:lang w:eastAsia="sl-SI"/>
        </w:rPr>
      </w:pPr>
    </w:p>
    <w:p w14:paraId="1AE35916" w14:textId="77777777" w:rsidR="00302D6E" w:rsidRPr="009B36A2" w:rsidRDefault="00302D6E" w:rsidP="003A1A25">
      <w:pPr>
        <w:keepNext/>
        <w:keepLines/>
        <w:spacing w:after="0" w:line="240" w:lineRule="auto"/>
        <w:ind w:right="-284"/>
        <w:jc w:val="center"/>
        <w:rPr>
          <w:rFonts w:ascii="Tahoma" w:eastAsia="Times New Roman" w:hAnsi="Tahoma" w:cs="Tahoma"/>
          <w:b/>
          <w:lang w:eastAsia="sl-SI"/>
        </w:rPr>
      </w:pPr>
    </w:p>
    <w:p w14:paraId="1EDD634E" w14:textId="77777777" w:rsidR="00C04B74" w:rsidRPr="009B36A2" w:rsidRDefault="00C04B74" w:rsidP="003A1A25">
      <w:pPr>
        <w:keepNext/>
        <w:keepLines/>
        <w:spacing w:after="0" w:line="240" w:lineRule="auto"/>
        <w:jc w:val="center"/>
        <w:rPr>
          <w:rFonts w:ascii="Tahoma" w:hAnsi="Tahoma" w:cs="Tahoma"/>
        </w:rPr>
      </w:pPr>
      <w:r w:rsidRPr="009B36A2">
        <w:rPr>
          <w:rFonts w:ascii="Tahoma" w:hAnsi="Tahoma" w:cs="Tahoma"/>
        </w:rPr>
        <w:t>ZA ODDAJO JAVNEGA NAROČILA PO</w:t>
      </w:r>
      <w:r w:rsidR="00D6562E" w:rsidRPr="009B36A2">
        <w:rPr>
          <w:rFonts w:ascii="Tahoma" w:hAnsi="Tahoma" w:cs="Tahoma"/>
        </w:rPr>
        <w:t xml:space="preserve"> </w:t>
      </w:r>
      <w:r w:rsidR="002E34E4" w:rsidRPr="009B36A2">
        <w:rPr>
          <w:rFonts w:ascii="Tahoma" w:hAnsi="Tahoma" w:cs="Tahoma"/>
        </w:rPr>
        <w:t>POSTOPKU ODDAJE NAROČILA MALE VREDNOSTI</w:t>
      </w:r>
    </w:p>
    <w:p w14:paraId="266BAA18" w14:textId="77777777" w:rsidR="00B6119F" w:rsidRPr="009B36A2" w:rsidRDefault="00B6119F" w:rsidP="003A1A25">
      <w:pPr>
        <w:keepNext/>
        <w:keepLines/>
        <w:spacing w:after="0" w:line="240" w:lineRule="auto"/>
        <w:ind w:right="424"/>
        <w:rPr>
          <w:rFonts w:ascii="Tahoma" w:eastAsia="Times New Roman" w:hAnsi="Tahoma" w:cs="Tahoma"/>
          <w:b/>
          <w:color w:val="000000"/>
          <w:lang w:eastAsia="sl-SI"/>
        </w:rPr>
      </w:pPr>
      <w:bookmarkStart w:id="0" w:name="OLE_LINK5"/>
      <w:bookmarkStart w:id="1" w:name="OLE_LINK6"/>
    </w:p>
    <w:bookmarkEnd w:id="0"/>
    <w:bookmarkEnd w:id="1"/>
    <w:p w14:paraId="5AF30793" w14:textId="259FDBAA" w:rsidR="00302D6E" w:rsidRPr="009B36A2" w:rsidRDefault="00DD5686" w:rsidP="003A1A25">
      <w:pPr>
        <w:keepNext/>
        <w:keepLines/>
        <w:spacing w:after="0" w:line="240" w:lineRule="auto"/>
        <w:ind w:right="424"/>
        <w:jc w:val="center"/>
        <w:rPr>
          <w:rFonts w:ascii="Tahoma" w:eastAsia="Times New Roman" w:hAnsi="Tahoma" w:cs="Tahoma"/>
          <w:b/>
          <w:sz w:val="24"/>
          <w:szCs w:val="24"/>
          <w:lang w:eastAsia="sl-SI"/>
        </w:rPr>
      </w:pPr>
      <w:r w:rsidRPr="009B36A2">
        <w:rPr>
          <w:rFonts w:ascii="Tahoma" w:eastAsia="Times New Roman" w:hAnsi="Tahoma" w:cs="Tahoma"/>
          <w:b/>
          <w:color w:val="000000"/>
          <w:sz w:val="24"/>
          <w:szCs w:val="24"/>
          <w:lang w:eastAsia="sl-SI"/>
        </w:rPr>
        <w:t>Dobava zaporno protipovratne lopute DN300 NP25 za</w:t>
      </w:r>
      <w:r w:rsidRPr="009B36A2">
        <w:rPr>
          <w:rFonts w:ascii="Tahoma" w:eastAsia="Times New Roman" w:hAnsi="Tahoma" w:cs="Tahoma"/>
          <w:b/>
          <w:color w:val="000000"/>
          <w:sz w:val="24"/>
          <w:szCs w:val="24"/>
          <w:lang w:eastAsia="sl-SI"/>
        </w:rPr>
        <w:br/>
        <w:t>tlačno stran ČO črpalke 1/3 TP1, generalna</w:t>
      </w:r>
      <w:r w:rsidRPr="009B36A2">
        <w:rPr>
          <w:rFonts w:ascii="Tahoma" w:eastAsia="Times New Roman" w:hAnsi="Tahoma" w:cs="Tahoma"/>
          <w:b/>
          <w:color w:val="000000"/>
          <w:sz w:val="24"/>
          <w:szCs w:val="24"/>
          <w:lang w:eastAsia="sl-SI"/>
        </w:rPr>
        <w:br/>
        <w:t xml:space="preserve">obnova dveh </w:t>
      </w:r>
      <w:r w:rsidR="001F094D" w:rsidRPr="009B36A2">
        <w:rPr>
          <w:rFonts w:ascii="Tahoma" w:eastAsia="Times New Roman" w:hAnsi="Tahoma" w:cs="Tahoma"/>
          <w:b/>
          <w:color w:val="000000"/>
          <w:sz w:val="24"/>
          <w:szCs w:val="24"/>
          <w:lang w:eastAsia="sl-SI"/>
        </w:rPr>
        <w:t>A</w:t>
      </w:r>
      <w:r w:rsidRPr="009B36A2">
        <w:rPr>
          <w:rFonts w:ascii="Tahoma" w:eastAsia="Times New Roman" w:hAnsi="Tahoma" w:cs="Tahoma"/>
          <w:b/>
          <w:color w:val="000000"/>
          <w:sz w:val="24"/>
          <w:szCs w:val="24"/>
          <w:lang w:eastAsia="sl-SI"/>
        </w:rPr>
        <w:t>damsovih loput DN800 NP10 4TO TA3 in</w:t>
      </w:r>
      <w:r w:rsidRPr="009B36A2">
        <w:rPr>
          <w:rFonts w:ascii="Tahoma" w:eastAsia="Times New Roman" w:hAnsi="Tahoma" w:cs="Tahoma"/>
          <w:b/>
          <w:color w:val="000000"/>
          <w:sz w:val="24"/>
          <w:szCs w:val="24"/>
          <w:lang w:eastAsia="sl-SI"/>
        </w:rPr>
        <w:br/>
        <w:t>dveh zaporno protipovratnih loput DN350 NP25</w:t>
      </w:r>
      <w:r w:rsidRPr="009B36A2">
        <w:rPr>
          <w:rFonts w:ascii="Tahoma" w:eastAsia="Times New Roman" w:hAnsi="Tahoma" w:cs="Tahoma"/>
          <w:b/>
          <w:color w:val="000000"/>
          <w:sz w:val="24"/>
          <w:szCs w:val="24"/>
          <w:lang w:eastAsia="sl-SI"/>
        </w:rPr>
        <w:br/>
        <w:t>tlačne strani ČO črpalk TP2</w:t>
      </w:r>
    </w:p>
    <w:p w14:paraId="3876668C" w14:textId="77777777" w:rsidR="00302D6E" w:rsidRPr="009B36A2" w:rsidRDefault="00302D6E" w:rsidP="003A1A25">
      <w:pPr>
        <w:keepNext/>
        <w:keepLines/>
        <w:spacing w:after="0" w:line="240" w:lineRule="auto"/>
        <w:ind w:right="424"/>
        <w:jc w:val="center"/>
        <w:rPr>
          <w:rFonts w:ascii="Tahoma" w:eastAsia="Times New Roman" w:hAnsi="Tahoma" w:cs="Tahoma"/>
          <w:b/>
          <w:lang w:eastAsia="sl-SI"/>
        </w:rPr>
      </w:pPr>
    </w:p>
    <w:p w14:paraId="197FF967" w14:textId="6D6CE720" w:rsidR="00302D6E" w:rsidRPr="009B36A2" w:rsidRDefault="00302D6E" w:rsidP="003A1A25">
      <w:pPr>
        <w:keepNext/>
        <w:keepLines/>
        <w:spacing w:after="0" w:line="240" w:lineRule="auto"/>
        <w:ind w:right="424"/>
        <w:rPr>
          <w:rFonts w:ascii="Tahoma" w:eastAsia="Times New Roman" w:hAnsi="Tahoma" w:cs="Tahoma"/>
          <w:noProof/>
          <w:lang w:eastAsia="sl-SI"/>
        </w:rPr>
      </w:pPr>
    </w:p>
    <w:p w14:paraId="5D8FAF45" w14:textId="77777777" w:rsidR="00302D6E" w:rsidRPr="009B36A2" w:rsidRDefault="00302D6E" w:rsidP="003A1A25">
      <w:pPr>
        <w:keepNext/>
        <w:keepLines/>
        <w:spacing w:after="0" w:line="240" w:lineRule="auto"/>
        <w:ind w:right="424"/>
        <w:jc w:val="center"/>
        <w:rPr>
          <w:rFonts w:ascii="Tahoma" w:eastAsia="Times New Roman" w:hAnsi="Tahoma" w:cs="Tahoma"/>
          <w:noProof/>
          <w:lang w:eastAsia="sl-SI"/>
        </w:rPr>
      </w:pPr>
    </w:p>
    <w:p w14:paraId="6C43D583" w14:textId="68908A73" w:rsidR="00DC663E" w:rsidRPr="009B36A2" w:rsidRDefault="00B6119F" w:rsidP="003A1A25">
      <w:pPr>
        <w:keepNext/>
        <w:keepLines/>
        <w:spacing w:after="0" w:line="240" w:lineRule="auto"/>
        <w:jc w:val="center"/>
        <w:rPr>
          <w:rFonts w:ascii="Tahoma" w:eastAsia="Times New Roman" w:hAnsi="Tahoma" w:cs="Tahoma"/>
          <w:noProof/>
          <w:lang w:eastAsia="sl-SI"/>
        </w:rPr>
      </w:pPr>
      <w:r w:rsidRPr="009B36A2">
        <w:rPr>
          <w:rFonts w:ascii="Tahoma" w:eastAsia="Times New Roman" w:hAnsi="Tahoma" w:cs="Tahoma"/>
          <w:noProof/>
          <w:lang w:eastAsia="sl-SI"/>
        </w:rPr>
        <w:t>Ljubljana,</w:t>
      </w:r>
      <w:r w:rsidR="006A4370" w:rsidRPr="009B36A2">
        <w:rPr>
          <w:rFonts w:ascii="Tahoma" w:eastAsia="Times New Roman" w:hAnsi="Tahoma" w:cs="Tahoma"/>
          <w:noProof/>
          <w:lang w:eastAsia="sl-SI"/>
        </w:rPr>
        <w:t xml:space="preserve"> </w:t>
      </w:r>
      <w:bookmarkStart w:id="2" w:name="_Toc178483388"/>
      <w:r w:rsidR="00761070" w:rsidRPr="009B36A2">
        <w:rPr>
          <w:rFonts w:ascii="Tahoma" w:eastAsia="Times New Roman" w:hAnsi="Tahoma" w:cs="Tahoma"/>
          <w:noProof/>
          <w:lang w:eastAsia="sl-SI"/>
        </w:rPr>
        <w:t>marec</w:t>
      </w:r>
      <w:r w:rsidR="0048772B" w:rsidRPr="009B36A2">
        <w:rPr>
          <w:rFonts w:ascii="Tahoma" w:eastAsia="Times New Roman" w:hAnsi="Tahoma" w:cs="Tahoma"/>
          <w:noProof/>
          <w:lang w:eastAsia="sl-SI"/>
        </w:rPr>
        <w:t xml:space="preserve"> 202</w:t>
      </w:r>
      <w:r w:rsidR="000E7DD3" w:rsidRPr="009B36A2">
        <w:rPr>
          <w:rFonts w:ascii="Tahoma" w:eastAsia="Times New Roman" w:hAnsi="Tahoma" w:cs="Tahoma"/>
          <w:noProof/>
          <w:lang w:eastAsia="sl-SI"/>
        </w:rPr>
        <w:t>5</w:t>
      </w:r>
    </w:p>
    <w:p w14:paraId="0162EE91" w14:textId="77777777" w:rsidR="00DC663E" w:rsidRPr="009B36A2" w:rsidRDefault="00DC663E" w:rsidP="003A1A25">
      <w:pPr>
        <w:keepNext/>
        <w:keepLines/>
        <w:tabs>
          <w:tab w:val="left" w:pos="567"/>
        </w:tabs>
        <w:spacing w:after="0" w:line="240" w:lineRule="auto"/>
        <w:jc w:val="both"/>
        <w:rPr>
          <w:rFonts w:ascii="Tahoma" w:eastAsia="Times New Roman" w:hAnsi="Tahoma" w:cs="Tahoma"/>
          <w:noProof/>
          <w:lang w:eastAsia="sl-SI"/>
        </w:rPr>
      </w:pPr>
    </w:p>
    <w:p w14:paraId="38AAD052" w14:textId="77777777" w:rsidR="001F361F" w:rsidRPr="009B36A2" w:rsidRDefault="00302D6E" w:rsidP="003A1A25">
      <w:pPr>
        <w:keepNext/>
        <w:keepLines/>
        <w:tabs>
          <w:tab w:val="left" w:pos="567"/>
        </w:tabs>
        <w:spacing w:after="0" w:line="240" w:lineRule="auto"/>
        <w:rPr>
          <w:rFonts w:ascii="Tahoma" w:eastAsia="Times New Roman" w:hAnsi="Tahoma" w:cs="Tahoma"/>
          <w:b/>
          <w:lang w:eastAsia="sl-SI"/>
        </w:rPr>
      </w:pPr>
      <w:r w:rsidRPr="009B36A2">
        <w:rPr>
          <w:rFonts w:ascii="Tahoma" w:eastAsia="Times New Roman" w:hAnsi="Tahoma" w:cs="Tahoma"/>
          <w:b/>
          <w:lang w:eastAsia="sl-SI"/>
        </w:rPr>
        <w:br w:type="page"/>
      </w:r>
    </w:p>
    <w:p w14:paraId="770965F6" w14:textId="77777777" w:rsidR="001F361F" w:rsidRPr="009B36A2" w:rsidRDefault="001F361F" w:rsidP="003A1A25">
      <w:pPr>
        <w:keepNext/>
        <w:keepLines/>
        <w:tabs>
          <w:tab w:val="left" w:pos="567"/>
        </w:tabs>
        <w:spacing w:after="0" w:line="240" w:lineRule="auto"/>
        <w:rPr>
          <w:rFonts w:ascii="Tahoma" w:eastAsia="Times New Roman" w:hAnsi="Tahoma" w:cs="Tahoma"/>
          <w:b/>
          <w:lang w:eastAsia="sl-SI"/>
        </w:rPr>
      </w:pPr>
    </w:p>
    <w:p w14:paraId="21D481D3" w14:textId="77777777" w:rsidR="001F361F" w:rsidRPr="009B36A2" w:rsidRDefault="001F361F" w:rsidP="003A1A25">
      <w:pPr>
        <w:keepNext/>
        <w:keepLines/>
        <w:tabs>
          <w:tab w:val="left" w:pos="567"/>
        </w:tabs>
        <w:spacing w:after="0" w:line="240" w:lineRule="auto"/>
        <w:rPr>
          <w:rFonts w:ascii="Tahoma" w:eastAsia="Times New Roman" w:hAnsi="Tahoma" w:cs="Tahoma"/>
          <w:b/>
          <w:lang w:eastAsia="sl-SI"/>
        </w:rPr>
      </w:pPr>
    </w:p>
    <w:p w14:paraId="4B66DA69" w14:textId="3E99801C" w:rsidR="00302D6E" w:rsidRPr="009B36A2" w:rsidRDefault="00302D6E" w:rsidP="003A1A25">
      <w:pPr>
        <w:keepNext/>
        <w:keepLines/>
        <w:tabs>
          <w:tab w:val="left" w:pos="567"/>
        </w:tabs>
        <w:spacing w:after="0" w:line="240" w:lineRule="auto"/>
        <w:rPr>
          <w:rFonts w:ascii="Tahoma" w:eastAsia="Times New Roman" w:hAnsi="Tahoma" w:cs="Tahoma"/>
          <w:b/>
          <w:lang w:eastAsia="sl-SI"/>
        </w:rPr>
      </w:pPr>
      <w:r w:rsidRPr="009B36A2">
        <w:rPr>
          <w:rFonts w:ascii="Tahoma" w:eastAsia="Times New Roman" w:hAnsi="Tahoma" w:cs="Tahoma"/>
          <w:b/>
          <w:lang w:eastAsia="sl-SI"/>
        </w:rPr>
        <w:t xml:space="preserve">POVABILO K ODDAJI </w:t>
      </w:r>
      <w:bookmarkEnd w:id="2"/>
      <w:r w:rsidRPr="009B36A2">
        <w:rPr>
          <w:rFonts w:ascii="Tahoma" w:eastAsia="Times New Roman" w:hAnsi="Tahoma" w:cs="Tahoma"/>
          <w:b/>
          <w:lang w:eastAsia="sl-SI"/>
        </w:rPr>
        <w:t>PONUDBE</w:t>
      </w:r>
    </w:p>
    <w:p w14:paraId="43D5CEA7" w14:textId="77777777" w:rsidR="00302D6E" w:rsidRPr="009B36A2" w:rsidRDefault="00302D6E" w:rsidP="003A1A25">
      <w:pPr>
        <w:keepNext/>
        <w:keepLines/>
        <w:tabs>
          <w:tab w:val="left" w:pos="2895"/>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ab/>
      </w:r>
    </w:p>
    <w:p w14:paraId="225F8D53" w14:textId="77777777" w:rsidR="00302D6E" w:rsidRPr="009B36A2" w:rsidRDefault="00302D6E" w:rsidP="003A1A25">
      <w:pPr>
        <w:keepNext/>
        <w:keepLines/>
        <w:spacing w:after="0" w:line="240" w:lineRule="auto"/>
        <w:jc w:val="both"/>
        <w:rPr>
          <w:rFonts w:ascii="Tahoma" w:eastAsia="Times New Roman" w:hAnsi="Tahoma" w:cs="Tahoma"/>
          <w:lang w:eastAsia="sl-SI"/>
        </w:rPr>
      </w:pPr>
    </w:p>
    <w:p w14:paraId="46BD6A7D" w14:textId="50CA67FA" w:rsidR="00302D6E" w:rsidRPr="009B36A2" w:rsidRDefault="00302D6E"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JAVNI HOLDING Ljubljana, d.o.o., Verovškova ulica 70, </w:t>
      </w:r>
      <w:r w:rsidR="007427CD" w:rsidRPr="009B36A2">
        <w:rPr>
          <w:rFonts w:ascii="Tahoma" w:eastAsia="Times New Roman" w:hAnsi="Tahoma" w:cs="Tahoma"/>
          <w:lang w:eastAsia="sl-SI"/>
        </w:rPr>
        <w:t xml:space="preserve">1000 </w:t>
      </w:r>
      <w:r w:rsidRPr="009B36A2">
        <w:rPr>
          <w:rFonts w:ascii="Tahoma" w:eastAsia="Times New Roman" w:hAnsi="Tahoma" w:cs="Tahoma"/>
          <w:lang w:eastAsia="sl-SI"/>
        </w:rPr>
        <w:t xml:space="preserve">Ljubljana, na podlagi pooblastila </w:t>
      </w:r>
      <w:r w:rsidR="00AE1CE7" w:rsidRPr="009B36A2">
        <w:rPr>
          <w:rFonts w:ascii="Tahoma" w:eastAsia="Times New Roman" w:hAnsi="Tahoma" w:cs="Tahoma"/>
          <w:lang w:eastAsia="sl-SI"/>
        </w:rPr>
        <w:t>JAVNEGA PODJETJA E</w:t>
      </w:r>
      <w:r w:rsidR="00C04B74" w:rsidRPr="009B36A2">
        <w:rPr>
          <w:rFonts w:ascii="Tahoma" w:eastAsia="Times New Roman" w:hAnsi="Tahoma" w:cs="Tahoma"/>
          <w:lang w:eastAsia="sl-SI"/>
        </w:rPr>
        <w:t>NERGETIK</w:t>
      </w:r>
      <w:r w:rsidR="00AE1CE7" w:rsidRPr="009B36A2">
        <w:rPr>
          <w:rFonts w:ascii="Tahoma" w:eastAsia="Times New Roman" w:hAnsi="Tahoma" w:cs="Tahoma"/>
          <w:lang w:eastAsia="sl-SI"/>
        </w:rPr>
        <w:t xml:space="preserve">A LJUBLJANA </w:t>
      </w:r>
      <w:r w:rsidR="00712BC8" w:rsidRPr="009B36A2">
        <w:rPr>
          <w:rFonts w:ascii="Tahoma" w:eastAsia="Times New Roman" w:hAnsi="Tahoma" w:cs="Tahoma"/>
          <w:lang w:eastAsia="sl-SI"/>
        </w:rPr>
        <w:t xml:space="preserve">d.o.o., </w:t>
      </w:r>
      <w:r w:rsidR="00DE5313" w:rsidRPr="009B36A2">
        <w:rPr>
          <w:rFonts w:ascii="Tahoma" w:eastAsia="Times New Roman" w:hAnsi="Tahoma" w:cs="Tahoma"/>
          <w:lang w:eastAsia="sl-SI"/>
        </w:rPr>
        <w:t>Verovškova</w:t>
      </w:r>
      <w:r w:rsidR="004D6372" w:rsidRPr="009B36A2">
        <w:rPr>
          <w:rFonts w:ascii="Tahoma" w:eastAsia="Times New Roman" w:hAnsi="Tahoma" w:cs="Tahoma"/>
          <w:lang w:eastAsia="sl-SI"/>
        </w:rPr>
        <w:t xml:space="preserve"> ulica</w:t>
      </w:r>
      <w:r w:rsidR="00712BC8" w:rsidRPr="009B36A2">
        <w:rPr>
          <w:rFonts w:ascii="Tahoma" w:eastAsia="Times New Roman" w:hAnsi="Tahoma" w:cs="Tahoma"/>
          <w:lang w:eastAsia="sl-SI"/>
        </w:rPr>
        <w:t xml:space="preserve"> </w:t>
      </w:r>
      <w:r w:rsidR="00DE5313" w:rsidRPr="009B36A2">
        <w:rPr>
          <w:rFonts w:ascii="Tahoma" w:eastAsia="Times New Roman" w:hAnsi="Tahoma" w:cs="Tahoma"/>
          <w:lang w:eastAsia="sl-SI"/>
        </w:rPr>
        <w:t>62</w:t>
      </w:r>
      <w:r w:rsidR="00712BC8" w:rsidRPr="009B36A2">
        <w:rPr>
          <w:rFonts w:ascii="Tahoma" w:eastAsia="Times New Roman" w:hAnsi="Tahoma" w:cs="Tahoma"/>
          <w:lang w:eastAsia="sl-SI"/>
        </w:rPr>
        <w:t>, 1000 Ljubljana</w:t>
      </w:r>
      <w:r w:rsidR="009737B9" w:rsidRPr="009B36A2">
        <w:rPr>
          <w:rFonts w:ascii="Tahoma" w:eastAsia="Times New Roman" w:hAnsi="Tahoma" w:cs="Tahoma"/>
          <w:lang w:eastAsia="sl-SI"/>
        </w:rPr>
        <w:t xml:space="preserve"> št. </w:t>
      </w:r>
      <w:r w:rsidR="00ED20A3" w:rsidRPr="009B36A2">
        <w:rPr>
          <w:rFonts w:ascii="Tahoma" w:eastAsia="Times New Roman" w:hAnsi="Tahoma" w:cs="Tahoma"/>
          <w:lang w:eastAsia="sl-SI"/>
        </w:rPr>
        <w:t>ENLJ-SPV</w:t>
      </w:r>
      <w:r w:rsidR="00761070" w:rsidRPr="009B36A2">
        <w:rPr>
          <w:rFonts w:ascii="Tahoma" w:eastAsia="Times New Roman" w:hAnsi="Tahoma" w:cs="Tahoma"/>
          <w:lang w:eastAsia="sl-SI"/>
        </w:rPr>
        <w:t>-</w:t>
      </w:r>
      <w:r w:rsidR="00ED20A3" w:rsidRPr="009B36A2">
        <w:rPr>
          <w:rFonts w:ascii="Tahoma" w:eastAsia="Times New Roman" w:hAnsi="Tahoma" w:cs="Tahoma"/>
          <w:lang w:eastAsia="sl-SI"/>
        </w:rPr>
        <w:t xml:space="preserve">75/25 </w:t>
      </w:r>
      <w:r w:rsidR="00036DAB" w:rsidRPr="009B36A2">
        <w:rPr>
          <w:rFonts w:ascii="Tahoma" w:eastAsia="Times New Roman" w:hAnsi="Tahoma" w:cs="Tahoma"/>
          <w:lang w:eastAsia="sl-SI"/>
        </w:rPr>
        <w:t xml:space="preserve"> </w:t>
      </w:r>
    </w:p>
    <w:p w14:paraId="6BAB263C" w14:textId="77777777" w:rsidR="00302D6E" w:rsidRPr="009B36A2" w:rsidRDefault="00302D6E" w:rsidP="003A1A25">
      <w:pPr>
        <w:keepNext/>
        <w:keepLines/>
        <w:spacing w:after="0" w:line="240" w:lineRule="auto"/>
        <w:jc w:val="both"/>
        <w:rPr>
          <w:rFonts w:ascii="Tahoma" w:eastAsia="Times New Roman" w:hAnsi="Tahoma" w:cs="Tahoma"/>
          <w:lang w:eastAsia="sl-SI"/>
        </w:rPr>
      </w:pPr>
    </w:p>
    <w:p w14:paraId="1FE6AA0F" w14:textId="77777777" w:rsidR="00302D6E" w:rsidRPr="009B36A2" w:rsidRDefault="00302D6E" w:rsidP="003A1A25">
      <w:pPr>
        <w:keepNext/>
        <w:keepLines/>
        <w:spacing w:after="0" w:line="240" w:lineRule="auto"/>
        <w:jc w:val="both"/>
        <w:rPr>
          <w:rFonts w:ascii="Tahoma" w:eastAsia="Times New Roman" w:hAnsi="Tahoma" w:cs="Tahoma"/>
          <w:lang w:eastAsia="sl-SI"/>
        </w:rPr>
      </w:pPr>
    </w:p>
    <w:p w14:paraId="6F16C867" w14:textId="77777777" w:rsidR="00302D6E" w:rsidRPr="009B36A2" w:rsidRDefault="00302D6E"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 xml:space="preserve"> vabi </w:t>
      </w:r>
    </w:p>
    <w:p w14:paraId="58131825" w14:textId="77777777" w:rsidR="00302D6E" w:rsidRPr="009B36A2" w:rsidRDefault="00302D6E" w:rsidP="003A1A25">
      <w:pPr>
        <w:keepNext/>
        <w:keepLines/>
        <w:spacing w:after="0" w:line="240" w:lineRule="auto"/>
        <w:jc w:val="both"/>
        <w:rPr>
          <w:rFonts w:ascii="Tahoma" w:eastAsia="Times New Roman" w:hAnsi="Tahoma" w:cs="Tahoma"/>
          <w:lang w:eastAsia="sl-SI"/>
        </w:rPr>
      </w:pPr>
    </w:p>
    <w:p w14:paraId="53D620B0" w14:textId="77777777" w:rsidR="00302D6E" w:rsidRPr="009B36A2" w:rsidRDefault="00302D6E" w:rsidP="003A1A25">
      <w:pPr>
        <w:keepNext/>
        <w:keepLines/>
        <w:spacing w:after="0" w:line="240" w:lineRule="auto"/>
        <w:jc w:val="both"/>
        <w:rPr>
          <w:rFonts w:ascii="Tahoma" w:eastAsia="Times New Roman" w:hAnsi="Tahoma" w:cs="Tahoma"/>
          <w:lang w:eastAsia="sl-SI"/>
        </w:rPr>
      </w:pPr>
    </w:p>
    <w:p w14:paraId="58B0EF0E" w14:textId="77777777" w:rsidR="00302D6E" w:rsidRPr="009B36A2" w:rsidRDefault="00302D6E"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vse zainteresirane ponudnike, da predložijo svojo ponudbo po zahtevah razpisne dokumentacije za oddajo javnega naročila:</w:t>
      </w:r>
    </w:p>
    <w:p w14:paraId="064B7808" w14:textId="199A1B87" w:rsidR="00761070" w:rsidRPr="009B36A2" w:rsidRDefault="00761070" w:rsidP="003A1A25">
      <w:pPr>
        <w:keepNext/>
        <w:keepLines/>
        <w:spacing w:after="0" w:line="240" w:lineRule="auto"/>
        <w:ind w:right="-2"/>
        <w:jc w:val="center"/>
        <w:rPr>
          <w:rFonts w:ascii="Roboto" w:eastAsia="Times New Roman" w:hAnsi="Roboto"/>
          <w:color w:val="272727"/>
          <w:sz w:val="24"/>
          <w:szCs w:val="24"/>
          <w:lang w:eastAsia="sl-SI"/>
        </w:rPr>
      </w:pPr>
      <w:r w:rsidRPr="009B36A2">
        <w:rPr>
          <w:rFonts w:ascii="Roboto" w:eastAsia="Times New Roman" w:hAnsi="Roboto"/>
          <w:color w:val="272727"/>
          <w:lang w:eastAsia="sl-SI"/>
        </w:rPr>
        <w:br/>
      </w:r>
      <w:r w:rsidRPr="009B36A2">
        <w:rPr>
          <w:rFonts w:ascii="Tahoma" w:eastAsia="Times New Roman" w:hAnsi="Tahoma" w:cs="Tahoma"/>
          <w:b/>
          <w:color w:val="000000"/>
          <w:sz w:val="24"/>
          <w:szCs w:val="24"/>
          <w:lang w:eastAsia="sl-SI"/>
        </w:rPr>
        <w:t>Dobava zaporno protipovratne lopute DN300 NP25 za</w:t>
      </w:r>
      <w:r w:rsidRPr="009B36A2">
        <w:rPr>
          <w:rFonts w:ascii="Tahoma" w:eastAsia="Times New Roman" w:hAnsi="Tahoma" w:cs="Tahoma"/>
          <w:b/>
          <w:color w:val="000000"/>
          <w:sz w:val="24"/>
          <w:szCs w:val="24"/>
          <w:lang w:eastAsia="sl-SI"/>
        </w:rPr>
        <w:br/>
        <w:t>tlačno stran ČO črpalke 1/3 TP1, generalna</w:t>
      </w:r>
      <w:r w:rsidRPr="009B36A2">
        <w:rPr>
          <w:rFonts w:ascii="Tahoma" w:eastAsia="Times New Roman" w:hAnsi="Tahoma" w:cs="Tahoma"/>
          <w:b/>
          <w:color w:val="000000"/>
          <w:sz w:val="24"/>
          <w:szCs w:val="24"/>
          <w:lang w:eastAsia="sl-SI"/>
        </w:rPr>
        <w:br/>
        <w:t xml:space="preserve">obnova dveh </w:t>
      </w:r>
      <w:r w:rsidR="001F094D" w:rsidRPr="009B36A2">
        <w:rPr>
          <w:rFonts w:ascii="Tahoma" w:eastAsia="Times New Roman" w:hAnsi="Tahoma" w:cs="Tahoma"/>
          <w:b/>
          <w:color w:val="000000"/>
          <w:sz w:val="24"/>
          <w:szCs w:val="24"/>
          <w:lang w:eastAsia="sl-SI"/>
        </w:rPr>
        <w:t>A</w:t>
      </w:r>
      <w:r w:rsidRPr="009B36A2">
        <w:rPr>
          <w:rFonts w:ascii="Tahoma" w:eastAsia="Times New Roman" w:hAnsi="Tahoma" w:cs="Tahoma"/>
          <w:b/>
          <w:color w:val="000000"/>
          <w:sz w:val="24"/>
          <w:szCs w:val="24"/>
          <w:lang w:eastAsia="sl-SI"/>
        </w:rPr>
        <w:t>damsovih loput DN800 NP10 4TO TA3 in</w:t>
      </w:r>
      <w:r w:rsidRPr="009B36A2">
        <w:rPr>
          <w:rFonts w:ascii="Tahoma" w:eastAsia="Times New Roman" w:hAnsi="Tahoma" w:cs="Tahoma"/>
          <w:b/>
          <w:color w:val="000000"/>
          <w:sz w:val="24"/>
          <w:szCs w:val="24"/>
          <w:lang w:eastAsia="sl-SI"/>
        </w:rPr>
        <w:br/>
        <w:t>dveh zaporno protipovratnih loput DN350 NP25</w:t>
      </w:r>
      <w:r w:rsidRPr="009B36A2">
        <w:rPr>
          <w:rFonts w:ascii="Tahoma" w:eastAsia="Times New Roman" w:hAnsi="Tahoma" w:cs="Tahoma"/>
          <w:b/>
          <w:color w:val="000000"/>
          <w:sz w:val="24"/>
          <w:szCs w:val="24"/>
          <w:lang w:eastAsia="sl-SI"/>
        </w:rPr>
        <w:br/>
        <w:t>tlačne strani ČO črpalk TP2</w:t>
      </w:r>
    </w:p>
    <w:p w14:paraId="5B067964" w14:textId="1A722CBE" w:rsidR="00302D6E" w:rsidRPr="009B36A2" w:rsidRDefault="00E54E63" w:rsidP="003A1A25">
      <w:pPr>
        <w:keepNext/>
        <w:keepLines/>
        <w:ind w:left="709" w:right="565"/>
        <w:jc w:val="center"/>
        <w:rPr>
          <w:rFonts w:ascii="Tahoma" w:eastAsia="Times New Roman" w:hAnsi="Tahoma" w:cs="Tahoma"/>
          <w:b/>
          <w:color w:val="000000"/>
          <w:sz w:val="28"/>
          <w:lang w:eastAsia="sl-SI"/>
        </w:rPr>
      </w:pPr>
      <w:r w:rsidRPr="009B36A2">
        <w:rPr>
          <w:rFonts w:ascii="Tahoma" w:eastAsia="Times New Roman" w:hAnsi="Tahoma" w:cs="Tahoma"/>
          <w:b/>
          <w:color w:val="000000"/>
          <w:sz w:val="28"/>
          <w:lang w:eastAsia="sl-SI"/>
        </w:rPr>
        <w:t xml:space="preserve"> </w:t>
      </w:r>
    </w:p>
    <w:p w14:paraId="43A90118" w14:textId="40E97119" w:rsidR="007E3A88" w:rsidRPr="009B36A2" w:rsidRDefault="007E3A88"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Razpisna dokumentacija natančno določa predmet javnega naročila ter pogoje, zahteve in merila naročnika za izbiro najugodnejšega ponudnika, s katerim bo sklenjena pogodba</w:t>
      </w:r>
      <w:r w:rsidR="001F361F" w:rsidRPr="009B36A2">
        <w:rPr>
          <w:rFonts w:ascii="Tahoma" w:eastAsia="Times New Roman" w:hAnsi="Tahoma" w:cs="Tahoma"/>
          <w:lang w:eastAsia="sl-SI"/>
        </w:rPr>
        <w:t xml:space="preserve"> </w:t>
      </w:r>
      <w:r w:rsidRPr="009B36A2">
        <w:rPr>
          <w:rFonts w:ascii="Tahoma" w:eastAsia="Times New Roman" w:hAnsi="Tahoma" w:cs="Tahoma"/>
          <w:lang w:eastAsia="sl-SI"/>
        </w:rPr>
        <w:t xml:space="preserve">za predmetno javno naročilo. </w:t>
      </w:r>
    </w:p>
    <w:p w14:paraId="1C2764C1" w14:textId="77777777" w:rsidR="00302D6E" w:rsidRPr="009B36A2" w:rsidRDefault="00302D6E" w:rsidP="003A1A25">
      <w:pPr>
        <w:keepNext/>
        <w:keepLines/>
        <w:spacing w:after="0" w:line="240" w:lineRule="auto"/>
        <w:jc w:val="both"/>
        <w:rPr>
          <w:rFonts w:ascii="Tahoma" w:eastAsia="Times New Roman" w:hAnsi="Tahoma" w:cs="Tahoma"/>
          <w:lang w:eastAsia="sl-SI"/>
        </w:rPr>
      </w:pPr>
    </w:p>
    <w:p w14:paraId="2E50F4B7" w14:textId="77777777" w:rsidR="00302D6E" w:rsidRPr="009B36A2" w:rsidRDefault="00302D6E" w:rsidP="003A1A25">
      <w:pPr>
        <w:keepNext/>
        <w:keepLines/>
        <w:spacing w:after="0" w:line="240" w:lineRule="auto"/>
        <w:jc w:val="both"/>
        <w:rPr>
          <w:rFonts w:ascii="Tahoma" w:eastAsia="Times New Roman" w:hAnsi="Tahoma" w:cs="Tahoma"/>
          <w:lang w:eastAsia="sl-SI"/>
        </w:rPr>
      </w:pPr>
    </w:p>
    <w:p w14:paraId="72C8D796" w14:textId="77777777" w:rsidR="00302D6E" w:rsidRPr="009B36A2" w:rsidRDefault="00302D6E" w:rsidP="003A1A25">
      <w:pPr>
        <w:keepNext/>
        <w:keepLines/>
        <w:spacing w:after="0" w:line="240" w:lineRule="auto"/>
        <w:jc w:val="both"/>
        <w:rPr>
          <w:rFonts w:ascii="Tahoma" w:eastAsia="Times New Roman" w:hAnsi="Tahoma" w:cs="Tahoma"/>
          <w:lang w:eastAsia="sl-SI"/>
        </w:rPr>
      </w:pPr>
    </w:p>
    <w:p w14:paraId="1E037DCB" w14:textId="77777777" w:rsidR="00302D6E" w:rsidRPr="009B36A2" w:rsidRDefault="00302D6E"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S spoštovanjem!</w:t>
      </w:r>
    </w:p>
    <w:p w14:paraId="06FDA898" w14:textId="77777777" w:rsidR="00302D6E" w:rsidRPr="009B36A2" w:rsidRDefault="00302D6E" w:rsidP="003A1A25">
      <w:pPr>
        <w:keepNext/>
        <w:keepLines/>
        <w:autoSpaceDE w:val="0"/>
        <w:autoSpaceDN w:val="0"/>
        <w:adjustRightInd w:val="0"/>
        <w:spacing w:after="0" w:line="240" w:lineRule="auto"/>
        <w:jc w:val="both"/>
        <w:rPr>
          <w:rFonts w:ascii="Tahoma" w:eastAsia="Times New Roman" w:hAnsi="Tahoma" w:cs="Tahoma"/>
          <w:lang w:eastAsia="sl-SI"/>
        </w:rPr>
      </w:pPr>
    </w:p>
    <w:p w14:paraId="0F4FC450" w14:textId="77777777" w:rsidR="00302D6E" w:rsidRPr="009B36A2" w:rsidRDefault="00302D6E" w:rsidP="003A1A25">
      <w:pPr>
        <w:keepNext/>
        <w:keepLines/>
        <w:autoSpaceDE w:val="0"/>
        <w:autoSpaceDN w:val="0"/>
        <w:adjustRightInd w:val="0"/>
        <w:spacing w:after="0" w:line="240" w:lineRule="auto"/>
        <w:jc w:val="both"/>
        <w:rPr>
          <w:rFonts w:ascii="Tahoma" w:eastAsia="Times New Roman" w:hAnsi="Tahoma" w:cs="Tahoma"/>
          <w:bCs/>
          <w:lang w:eastAsia="sl-SI"/>
        </w:rPr>
      </w:pPr>
    </w:p>
    <w:p w14:paraId="022AE3A5" w14:textId="77777777" w:rsidR="00302D6E" w:rsidRPr="009B36A2" w:rsidRDefault="00302D6E" w:rsidP="003A1A25">
      <w:pPr>
        <w:keepNext/>
        <w:keepLines/>
        <w:autoSpaceDE w:val="0"/>
        <w:autoSpaceDN w:val="0"/>
        <w:adjustRightInd w:val="0"/>
        <w:spacing w:after="0" w:line="240" w:lineRule="auto"/>
        <w:jc w:val="both"/>
        <w:rPr>
          <w:rFonts w:ascii="Tahoma" w:eastAsia="Times New Roman" w:hAnsi="Tahoma" w:cs="Tahoma"/>
          <w:bCs/>
          <w:lang w:eastAsia="sl-SI"/>
        </w:rPr>
      </w:pPr>
    </w:p>
    <w:p w14:paraId="426BD55B" w14:textId="0BE10D6F" w:rsidR="00302D6E" w:rsidRPr="009B36A2" w:rsidRDefault="00302D6E" w:rsidP="003A1A25">
      <w:pPr>
        <w:keepNext/>
        <w:keepLines/>
        <w:autoSpaceDE w:val="0"/>
        <w:autoSpaceDN w:val="0"/>
        <w:adjustRightInd w:val="0"/>
        <w:spacing w:after="0" w:line="240" w:lineRule="auto"/>
        <w:ind w:left="5670"/>
        <w:jc w:val="both"/>
        <w:rPr>
          <w:rFonts w:ascii="Tahoma" w:eastAsia="Times New Roman" w:hAnsi="Tahoma" w:cs="Tahoma"/>
          <w:bCs/>
          <w:lang w:eastAsia="sl-SI"/>
        </w:rPr>
      </w:pPr>
      <w:r w:rsidRPr="009B36A2">
        <w:rPr>
          <w:rFonts w:ascii="Tahoma" w:eastAsia="Times New Roman" w:hAnsi="Tahoma" w:cs="Tahoma"/>
          <w:bCs/>
          <w:lang w:eastAsia="sl-SI"/>
        </w:rPr>
        <w:t>Direktor</w:t>
      </w:r>
    </w:p>
    <w:p w14:paraId="3DE4E88A" w14:textId="7ECA2B3C" w:rsidR="00302D6E" w:rsidRPr="009B36A2" w:rsidRDefault="00302D6E" w:rsidP="003A1A25">
      <w:pPr>
        <w:keepNext/>
        <w:keepLines/>
        <w:spacing w:after="0" w:line="240" w:lineRule="auto"/>
        <w:ind w:left="4956" w:firstLine="708"/>
        <w:jc w:val="both"/>
        <w:rPr>
          <w:rFonts w:ascii="Tahoma" w:eastAsia="Times New Roman" w:hAnsi="Tahoma" w:cs="Tahoma"/>
          <w:lang w:eastAsia="sl-SI"/>
        </w:rPr>
      </w:pPr>
      <w:proofErr w:type="spellStart"/>
      <w:r w:rsidRPr="009B36A2">
        <w:rPr>
          <w:rFonts w:ascii="Tahoma" w:eastAsia="Times New Roman" w:hAnsi="Tahoma" w:cs="Tahoma"/>
          <w:bCs/>
          <w:lang w:eastAsia="sl-SI"/>
        </w:rPr>
        <w:t>l.r</w:t>
      </w:r>
      <w:proofErr w:type="spellEnd"/>
      <w:r w:rsidRPr="009B36A2">
        <w:rPr>
          <w:rFonts w:ascii="Tahoma" w:eastAsia="Times New Roman" w:hAnsi="Tahoma" w:cs="Tahoma"/>
          <w:bCs/>
          <w:lang w:eastAsia="sl-SI"/>
        </w:rPr>
        <w:t xml:space="preserve">. </w:t>
      </w:r>
      <w:r w:rsidR="006A4370" w:rsidRPr="009B36A2">
        <w:rPr>
          <w:rFonts w:ascii="Tahoma" w:eastAsia="Times New Roman" w:hAnsi="Tahoma" w:cs="Tahoma"/>
          <w:bCs/>
          <w:lang w:eastAsia="sl-SI"/>
        </w:rPr>
        <w:t>Krištof MLAKAR</w:t>
      </w:r>
    </w:p>
    <w:p w14:paraId="11B9D6DE" w14:textId="155060CB" w:rsidR="001F361F" w:rsidRPr="009B36A2" w:rsidRDefault="001F361F" w:rsidP="003A1A25">
      <w:pPr>
        <w:keepNext/>
        <w:keepLines/>
        <w:spacing w:after="0" w:line="240" w:lineRule="auto"/>
        <w:rPr>
          <w:rFonts w:ascii="Tahoma" w:eastAsia="Times New Roman" w:hAnsi="Tahoma" w:cs="Tahoma"/>
          <w:lang w:eastAsia="sl-SI"/>
        </w:rPr>
      </w:pPr>
      <w:r w:rsidRPr="009B36A2">
        <w:rPr>
          <w:rFonts w:ascii="Tahoma" w:eastAsia="Times New Roman" w:hAnsi="Tahoma" w:cs="Tahoma"/>
          <w:lang w:eastAsia="sl-SI"/>
        </w:rPr>
        <w:br w:type="page"/>
      </w:r>
    </w:p>
    <w:p w14:paraId="479E128E" w14:textId="155060CB" w:rsidR="00302D6E" w:rsidRPr="009B36A2" w:rsidRDefault="00302D6E" w:rsidP="003A1A25">
      <w:pPr>
        <w:keepNext/>
        <w:keepLines/>
        <w:spacing w:after="0" w:line="240" w:lineRule="auto"/>
        <w:jc w:val="both"/>
        <w:rPr>
          <w:rFonts w:ascii="Tahoma" w:eastAsia="Times New Roman" w:hAnsi="Tahoma" w:cs="Tahoma"/>
          <w:lang w:eastAsia="sl-SI"/>
        </w:rPr>
      </w:pPr>
    </w:p>
    <w:p w14:paraId="2174C93C" w14:textId="78A96338" w:rsidR="00302D6E" w:rsidRPr="009B36A2" w:rsidRDefault="00302D6E" w:rsidP="003A1A25">
      <w:pPr>
        <w:keepNext/>
        <w:keepLines/>
        <w:numPr>
          <w:ilvl w:val="0"/>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 xml:space="preserve">SPLOŠNA DOLOČILA </w:t>
      </w:r>
    </w:p>
    <w:p w14:paraId="1858BA52" w14:textId="77777777" w:rsidR="00302D6E" w:rsidRPr="009B36A2" w:rsidRDefault="00302D6E" w:rsidP="003A1A25">
      <w:pPr>
        <w:keepNext/>
        <w:keepLines/>
        <w:spacing w:after="0" w:line="240" w:lineRule="auto"/>
        <w:jc w:val="both"/>
        <w:rPr>
          <w:rFonts w:ascii="Tahoma" w:eastAsia="Times New Roman" w:hAnsi="Tahoma" w:cs="Tahoma"/>
          <w:b/>
          <w:sz w:val="16"/>
          <w:szCs w:val="16"/>
          <w:lang w:eastAsia="sl-SI"/>
        </w:rPr>
      </w:pPr>
    </w:p>
    <w:p w14:paraId="1EF0A61F" w14:textId="77777777" w:rsidR="00302D6E" w:rsidRPr="009B36A2" w:rsidRDefault="00302D6E"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 xml:space="preserve">Predmet javnega naročila </w:t>
      </w:r>
    </w:p>
    <w:p w14:paraId="1121ADEF" w14:textId="77777777" w:rsidR="00302D6E" w:rsidRPr="009B36A2" w:rsidRDefault="00302D6E" w:rsidP="003A1A25">
      <w:pPr>
        <w:keepNext/>
        <w:keepLines/>
        <w:spacing w:after="0" w:line="240" w:lineRule="auto"/>
        <w:jc w:val="both"/>
        <w:rPr>
          <w:rFonts w:ascii="Tahoma" w:eastAsia="Times New Roman" w:hAnsi="Tahoma" w:cs="Tahoma"/>
          <w:b/>
          <w:sz w:val="16"/>
          <w:szCs w:val="16"/>
          <w:lang w:eastAsia="sl-SI"/>
        </w:rPr>
      </w:pPr>
    </w:p>
    <w:p w14:paraId="38CAA550" w14:textId="60F7365B" w:rsidR="00616D61" w:rsidRPr="009B36A2" w:rsidRDefault="00B35FC8"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Predmet javnega naročila </w:t>
      </w:r>
      <w:r w:rsidR="00D101BE" w:rsidRPr="009B36A2">
        <w:rPr>
          <w:rFonts w:ascii="Tahoma" w:eastAsia="Times New Roman" w:hAnsi="Tahoma" w:cs="Tahoma"/>
          <w:lang w:eastAsia="sl-SI"/>
        </w:rPr>
        <w:t>je</w:t>
      </w:r>
      <w:r w:rsidR="008B13DD" w:rsidRPr="009B36A2">
        <w:rPr>
          <w:rFonts w:ascii="Tahoma" w:eastAsia="Times New Roman" w:hAnsi="Tahoma" w:cs="Tahoma"/>
          <w:lang w:eastAsia="sl-SI"/>
        </w:rPr>
        <w:t xml:space="preserve"> </w:t>
      </w:r>
      <w:r w:rsidR="00761070" w:rsidRPr="009B36A2">
        <w:rPr>
          <w:rFonts w:ascii="Tahoma" w:eastAsia="Times New Roman" w:hAnsi="Tahoma" w:cs="Tahoma"/>
          <w:lang w:eastAsia="sl-SI"/>
        </w:rPr>
        <w:t xml:space="preserve">dobava zaporno protipovratne lopute DN300 NP25 za tlačno stran ČO črpalke 1/3 TP1, generalna obnova dveh </w:t>
      </w:r>
      <w:r w:rsidR="001F094D" w:rsidRPr="009B36A2">
        <w:rPr>
          <w:rFonts w:ascii="Tahoma" w:eastAsia="Times New Roman" w:hAnsi="Tahoma" w:cs="Tahoma"/>
          <w:lang w:eastAsia="sl-SI"/>
        </w:rPr>
        <w:t>A</w:t>
      </w:r>
      <w:r w:rsidR="00761070" w:rsidRPr="009B36A2">
        <w:rPr>
          <w:rFonts w:ascii="Tahoma" w:eastAsia="Times New Roman" w:hAnsi="Tahoma" w:cs="Tahoma"/>
          <w:lang w:eastAsia="sl-SI"/>
        </w:rPr>
        <w:t>damsovih loput DN800 NP10 4TO TA3</w:t>
      </w:r>
      <w:r w:rsidR="004E2917" w:rsidRPr="009B36A2">
        <w:rPr>
          <w:rFonts w:ascii="Tahoma" w:eastAsia="Times New Roman" w:hAnsi="Tahoma" w:cs="Tahoma"/>
          <w:lang w:eastAsia="sl-SI"/>
        </w:rPr>
        <w:t xml:space="preserve">, generalna obnova </w:t>
      </w:r>
      <w:r w:rsidR="00761070" w:rsidRPr="009B36A2">
        <w:rPr>
          <w:rFonts w:ascii="Tahoma" w:eastAsia="Times New Roman" w:hAnsi="Tahoma" w:cs="Tahoma"/>
          <w:lang w:eastAsia="sl-SI"/>
        </w:rPr>
        <w:t xml:space="preserve">dveh zaporno protipovratnih loput DN350 NP25 tlačne strani ČO črpalk TP2 (v nadaljevanju tudi: </w:t>
      </w:r>
      <w:r w:rsidR="00616D61" w:rsidRPr="009B36A2">
        <w:rPr>
          <w:rFonts w:ascii="Tahoma" w:eastAsia="Times New Roman" w:hAnsi="Tahoma" w:cs="Tahoma"/>
          <w:lang w:eastAsia="sl-SI"/>
        </w:rPr>
        <w:t xml:space="preserve">dobava zaporno protipovratne </w:t>
      </w:r>
      <w:r w:rsidR="004E2917" w:rsidRPr="009B36A2">
        <w:rPr>
          <w:rFonts w:ascii="Tahoma" w:eastAsia="Times New Roman" w:hAnsi="Tahoma" w:cs="Tahoma"/>
          <w:lang w:eastAsia="sl-SI"/>
        </w:rPr>
        <w:t xml:space="preserve">ADAMS </w:t>
      </w:r>
      <w:r w:rsidR="00616D61" w:rsidRPr="009B36A2">
        <w:rPr>
          <w:rFonts w:ascii="Tahoma" w:eastAsia="Times New Roman" w:hAnsi="Tahoma" w:cs="Tahoma"/>
          <w:lang w:eastAsia="sl-SI"/>
        </w:rPr>
        <w:t>lopute DN300 NP25</w:t>
      </w:r>
      <w:r w:rsidR="004E2917" w:rsidRPr="009B36A2">
        <w:rPr>
          <w:rFonts w:ascii="Tahoma" w:eastAsia="Times New Roman" w:hAnsi="Tahoma" w:cs="Tahoma"/>
          <w:lang w:eastAsia="sl-SI"/>
        </w:rPr>
        <w:t xml:space="preserve">, </w:t>
      </w:r>
      <w:r w:rsidR="00616D61" w:rsidRPr="009B36A2">
        <w:rPr>
          <w:rFonts w:ascii="Tahoma" w:eastAsia="Times New Roman" w:hAnsi="Tahoma" w:cs="Tahoma"/>
          <w:lang w:eastAsia="sl-SI"/>
        </w:rPr>
        <w:t xml:space="preserve">generalna obnova </w:t>
      </w:r>
      <w:r w:rsidR="00DD5686" w:rsidRPr="009B36A2">
        <w:rPr>
          <w:rFonts w:ascii="Tahoma" w:eastAsia="Times New Roman" w:hAnsi="Tahoma" w:cs="Tahoma"/>
          <w:lang w:eastAsia="sl-SI"/>
        </w:rPr>
        <w:t>ADAMS</w:t>
      </w:r>
      <w:r w:rsidR="00616D61" w:rsidRPr="009B36A2">
        <w:rPr>
          <w:rFonts w:ascii="Tahoma" w:eastAsia="Times New Roman" w:hAnsi="Tahoma" w:cs="Tahoma"/>
          <w:lang w:eastAsia="sl-SI"/>
        </w:rPr>
        <w:t xml:space="preserve"> loput DN800 NP10 in DN350 NP25</w:t>
      </w:r>
      <w:r w:rsidR="004E2917" w:rsidRPr="009B36A2">
        <w:rPr>
          <w:rFonts w:ascii="Tahoma" w:eastAsia="Times New Roman" w:hAnsi="Tahoma" w:cs="Tahoma"/>
          <w:lang w:eastAsia="sl-SI"/>
        </w:rPr>
        <w:t xml:space="preserve"> ter generalna obnova oljnega blažilca GBZ</w:t>
      </w:r>
      <w:r w:rsidR="00616D61" w:rsidRPr="009B36A2">
        <w:rPr>
          <w:rFonts w:ascii="Tahoma" w:eastAsia="Times New Roman" w:hAnsi="Tahoma" w:cs="Tahoma"/>
          <w:lang w:eastAsia="sl-SI"/>
        </w:rPr>
        <w:t>).</w:t>
      </w:r>
    </w:p>
    <w:p w14:paraId="017D0233" w14:textId="77777777" w:rsidR="00616D61" w:rsidRPr="009B36A2" w:rsidRDefault="00616D61" w:rsidP="003A1A25">
      <w:pPr>
        <w:keepNext/>
        <w:keepLines/>
        <w:spacing w:after="0" w:line="240" w:lineRule="auto"/>
        <w:jc w:val="both"/>
        <w:rPr>
          <w:rFonts w:ascii="Tahoma" w:eastAsia="Times New Roman" w:hAnsi="Tahoma" w:cs="Tahoma"/>
          <w:sz w:val="16"/>
          <w:szCs w:val="16"/>
          <w:lang w:eastAsia="sl-SI"/>
        </w:rPr>
      </w:pPr>
    </w:p>
    <w:p w14:paraId="32D99437" w14:textId="73E87F11" w:rsidR="007E3A88" w:rsidRPr="009B36A2" w:rsidRDefault="007E3A88"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2D55E93E" w14:textId="77777777" w:rsidR="007E3A88" w:rsidRPr="009B36A2" w:rsidRDefault="007E3A88" w:rsidP="003A1A25">
      <w:pPr>
        <w:keepNext/>
        <w:keepLines/>
        <w:spacing w:after="0" w:line="240" w:lineRule="auto"/>
        <w:jc w:val="both"/>
        <w:rPr>
          <w:rFonts w:ascii="Tahoma" w:eastAsia="Times New Roman" w:hAnsi="Tahoma" w:cs="Tahoma"/>
          <w:sz w:val="16"/>
          <w:szCs w:val="16"/>
          <w:lang w:eastAsia="sl-SI"/>
        </w:rPr>
      </w:pPr>
    </w:p>
    <w:p w14:paraId="4C797BF8" w14:textId="77777777" w:rsidR="00302D6E" w:rsidRPr="009B36A2" w:rsidRDefault="00302D6E"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Podatki o naročniku</w:t>
      </w:r>
    </w:p>
    <w:p w14:paraId="6B95B8DA" w14:textId="77777777" w:rsidR="00302D6E" w:rsidRPr="009B36A2" w:rsidRDefault="00302D6E" w:rsidP="003A1A25">
      <w:pPr>
        <w:keepNext/>
        <w:keepLines/>
        <w:spacing w:after="0" w:line="240" w:lineRule="auto"/>
        <w:jc w:val="both"/>
        <w:rPr>
          <w:rFonts w:ascii="Tahoma" w:eastAsia="Times New Roman" w:hAnsi="Tahoma" w:cs="Tahoma"/>
          <w:sz w:val="16"/>
          <w:szCs w:val="16"/>
          <w:lang w:eastAsia="sl-SI"/>
        </w:rPr>
      </w:pPr>
    </w:p>
    <w:p w14:paraId="69E16247" w14:textId="1EEE6686" w:rsidR="00F76312" w:rsidRPr="009B36A2" w:rsidRDefault="008A2E30" w:rsidP="003A1A25">
      <w:pPr>
        <w:keepNext/>
        <w:keepLines/>
        <w:spacing w:after="0" w:line="240" w:lineRule="auto"/>
        <w:ind w:right="-2"/>
        <w:jc w:val="both"/>
        <w:rPr>
          <w:rFonts w:ascii="Tahoma" w:eastAsia="Times New Roman" w:hAnsi="Tahoma" w:cs="Tahoma"/>
          <w:lang w:eastAsia="sl-SI"/>
        </w:rPr>
      </w:pPr>
      <w:r w:rsidRPr="009B36A2">
        <w:rPr>
          <w:rFonts w:ascii="Tahoma" w:eastAsia="Times New Roman" w:hAnsi="Tahoma" w:cs="Tahoma"/>
          <w:lang w:eastAsia="sl-SI"/>
        </w:rPr>
        <w:t xml:space="preserve">Naročnik javnega naročila je </w:t>
      </w:r>
      <w:r w:rsidR="00F04830" w:rsidRPr="009B36A2">
        <w:rPr>
          <w:rFonts w:ascii="Tahoma" w:eastAsia="Times New Roman" w:hAnsi="Tahoma" w:cs="Tahoma"/>
          <w:lang w:eastAsia="sl-SI"/>
        </w:rPr>
        <w:t xml:space="preserve">JAVNO PODJETJE ENERGETIKA LJUBLJANA </w:t>
      </w:r>
      <w:r w:rsidR="00712BC8" w:rsidRPr="009B36A2">
        <w:rPr>
          <w:rFonts w:ascii="Tahoma" w:eastAsia="Times New Roman" w:hAnsi="Tahoma" w:cs="Tahoma"/>
          <w:lang w:eastAsia="sl-SI"/>
        </w:rPr>
        <w:t xml:space="preserve">d.o.o., </w:t>
      </w:r>
      <w:r w:rsidR="002012D2" w:rsidRPr="009B36A2">
        <w:rPr>
          <w:rFonts w:ascii="Tahoma" w:eastAsia="Times New Roman" w:hAnsi="Tahoma" w:cs="Tahoma"/>
          <w:lang w:eastAsia="sl-SI"/>
        </w:rPr>
        <w:t>Verovškova</w:t>
      </w:r>
      <w:r w:rsidR="00712BC8" w:rsidRPr="009B36A2">
        <w:rPr>
          <w:rFonts w:ascii="Tahoma" w:eastAsia="Times New Roman" w:hAnsi="Tahoma" w:cs="Tahoma"/>
          <w:lang w:eastAsia="sl-SI"/>
        </w:rPr>
        <w:t xml:space="preserve"> </w:t>
      </w:r>
      <w:r w:rsidR="003A6149" w:rsidRPr="009B36A2">
        <w:rPr>
          <w:rFonts w:ascii="Tahoma" w:eastAsia="Times New Roman" w:hAnsi="Tahoma" w:cs="Tahoma"/>
          <w:lang w:eastAsia="sl-SI"/>
        </w:rPr>
        <w:t xml:space="preserve">ulica </w:t>
      </w:r>
      <w:r w:rsidR="002012D2" w:rsidRPr="009B36A2">
        <w:rPr>
          <w:rFonts w:ascii="Tahoma" w:eastAsia="Times New Roman" w:hAnsi="Tahoma" w:cs="Tahoma"/>
          <w:lang w:eastAsia="sl-SI"/>
        </w:rPr>
        <w:t>62</w:t>
      </w:r>
      <w:r w:rsidR="00712BC8" w:rsidRPr="009B36A2">
        <w:rPr>
          <w:rFonts w:ascii="Tahoma" w:eastAsia="Times New Roman" w:hAnsi="Tahoma" w:cs="Tahoma"/>
          <w:lang w:eastAsia="sl-SI"/>
        </w:rPr>
        <w:t>, 1000 Ljubljana</w:t>
      </w:r>
      <w:r w:rsidRPr="009B36A2">
        <w:rPr>
          <w:rFonts w:ascii="Tahoma" w:eastAsia="Times New Roman" w:hAnsi="Tahoma" w:cs="Tahoma"/>
          <w:lang w:eastAsia="sl-SI"/>
        </w:rPr>
        <w:t>,</w:t>
      </w:r>
      <w:r w:rsidRPr="009B36A2">
        <w:rPr>
          <w:rFonts w:ascii="Tahoma" w:eastAsia="Times New Roman" w:hAnsi="Tahoma" w:cs="Tahoma"/>
          <w:b/>
          <w:lang w:eastAsia="sl-SI"/>
        </w:rPr>
        <w:t xml:space="preserve"> </w:t>
      </w:r>
      <w:r w:rsidR="00BD1DCC" w:rsidRPr="009B36A2">
        <w:rPr>
          <w:rFonts w:ascii="Tahoma" w:eastAsia="Times New Roman" w:hAnsi="Tahoma" w:cs="Tahoma"/>
          <w:lang w:eastAsia="sl-SI"/>
        </w:rPr>
        <w:t>ki je na podlagi pooblastila</w:t>
      </w:r>
      <w:r w:rsidR="00CA2E12" w:rsidRPr="009B36A2">
        <w:rPr>
          <w:rFonts w:ascii="Tahoma" w:eastAsia="Times New Roman" w:hAnsi="Tahoma" w:cs="Tahoma"/>
          <w:lang w:eastAsia="sl-SI"/>
        </w:rPr>
        <w:t xml:space="preserve"> </w:t>
      </w:r>
      <w:r w:rsidR="00CA2E12" w:rsidRPr="009B36A2">
        <w:rPr>
          <w:rFonts w:ascii="Tahoma" w:eastAsia="Times New Roman" w:hAnsi="Tahoma" w:cs="Tahoma"/>
          <w:bCs/>
          <w:lang w:eastAsia="sl-SI"/>
        </w:rPr>
        <w:t xml:space="preserve">št. </w:t>
      </w:r>
      <w:r w:rsidR="00ED20A3" w:rsidRPr="009B36A2">
        <w:rPr>
          <w:rFonts w:ascii="Tahoma" w:eastAsia="Times New Roman" w:hAnsi="Tahoma" w:cs="Tahoma"/>
          <w:noProof/>
          <w:lang w:eastAsia="sl-SI"/>
        </w:rPr>
        <w:t>ENLJ-SPV-75/25</w:t>
      </w:r>
      <w:r w:rsidR="00C64746" w:rsidRPr="009B36A2">
        <w:rPr>
          <w:rFonts w:ascii="Tahoma" w:eastAsia="Times New Roman" w:hAnsi="Tahoma" w:cs="Tahoma"/>
          <w:noProof/>
          <w:lang w:eastAsia="sl-SI"/>
        </w:rPr>
        <w:t xml:space="preserve"> </w:t>
      </w:r>
      <w:r w:rsidRPr="009B36A2">
        <w:rPr>
          <w:rFonts w:ascii="Tahoma" w:eastAsia="Times New Roman" w:hAnsi="Tahoma" w:cs="Tahoma"/>
          <w:lang w:eastAsia="sl-SI"/>
        </w:rPr>
        <w:t xml:space="preserve">prenesel izvedbo </w:t>
      </w:r>
      <w:r w:rsidR="003A6149" w:rsidRPr="009B36A2">
        <w:rPr>
          <w:rFonts w:ascii="Tahoma" w:eastAsia="Times New Roman" w:hAnsi="Tahoma" w:cs="Tahoma"/>
          <w:lang w:eastAsia="sl-SI"/>
        </w:rPr>
        <w:t xml:space="preserve">postopka </w:t>
      </w:r>
      <w:r w:rsidRPr="009B36A2">
        <w:rPr>
          <w:rFonts w:ascii="Tahoma" w:eastAsia="Times New Roman" w:hAnsi="Tahoma" w:cs="Tahoma"/>
          <w:lang w:eastAsia="sl-SI"/>
        </w:rPr>
        <w:t xml:space="preserve">oddaje javnega naročila za </w:t>
      </w:r>
      <w:r w:rsidR="00FB534C" w:rsidRPr="009B36A2">
        <w:rPr>
          <w:rFonts w:ascii="Tahoma" w:eastAsia="Times New Roman" w:hAnsi="Tahoma" w:cs="Tahoma"/>
          <w:lang w:eastAsia="sl-SI"/>
        </w:rPr>
        <w:t>predmetno javno naročilo</w:t>
      </w:r>
      <w:r w:rsidR="00B35FC8" w:rsidRPr="009B36A2">
        <w:rPr>
          <w:rFonts w:ascii="Tahoma" w:eastAsia="Times New Roman" w:hAnsi="Tahoma" w:cs="Tahoma"/>
          <w:color w:val="000000"/>
          <w:lang w:eastAsia="sl-SI"/>
        </w:rPr>
        <w:t xml:space="preserve"> </w:t>
      </w:r>
      <w:r w:rsidRPr="009B36A2">
        <w:rPr>
          <w:rFonts w:ascii="Tahoma" w:eastAsia="Times New Roman" w:hAnsi="Tahoma" w:cs="Tahoma"/>
          <w:lang w:eastAsia="sl-SI"/>
        </w:rPr>
        <w:t xml:space="preserve">na JAVNI HOLDING Ljubljana, d.o.o., Verovškova ulica 70, 1000 Ljubljana. </w:t>
      </w:r>
    </w:p>
    <w:p w14:paraId="06842AF8" w14:textId="77777777" w:rsidR="00B46129" w:rsidRPr="009B36A2" w:rsidRDefault="00B46129" w:rsidP="003A1A25">
      <w:pPr>
        <w:keepNext/>
        <w:keepLines/>
        <w:spacing w:after="0" w:line="240" w:lineRule="auto"/>
        <w:ind w:right="-2"/>
        <w:jc w:val="both"/>
        <w:rPr>
          <w:rFonts w:ascii="Tahoma" w:eastAsia="Times New Roman" w:hAnsi="Tahoma" w:cs="Tahoma"/>
          <w:sz w:val="16"/>
          <w:szCs w:val="16"/>
          <w:lang w:eastAsia="sl-SI"/>
        </w:rPr>
      </w:pPr>
    </w:p>
    <w:p w14:paraId="17711229" w14:textId="77777777" w:rsidR="00302D6E" w:rsidRPr="009B36A2" w:rsidRDefault="00302D6E" w:rsidP="003A1A25">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9B36A2">
        <w:rPr>
          <w:rFonts w:ascii="Tahoma" w:eastAsia="Times New Roman" w:hAnsi="Tahoma" w:cs="Tahoma"/>
          <w:b/>
          <w:lang w:eastAsia="sl-SI"/>
        </w:rPr>
        <w:t>Pravna podlaga</w:t>
      </w:r>
    </w:p>
    <w:p w14:paraId="67D26CDC" w14:textId="77777777" w:rsidR="00302D6E" w:rsidRPr="009B36A2" w:rsidRDefault="00302D6E" w:rsidP="003A1A25">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2F6857D2" w14:textId="77777777" w:rsidR="00072B86" w:rsidRPr="009B36A2" w:rsidRDefault="00072B86" w:rsidP="003A1A25">
      <w:pPr>
        <w:keepNext/>
        <w:keepLines/>
        <w:tabs>
          <w:tab w:val="left" w:pos="14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Javno naročilo se izvaja skladno z določbami:</w:t>
      </w:r>
    </w:p>
    <w:p w14:paraId="55969A76" w14:textId="77777777" w:rsidR="00AF7AAC" w:rsidRPr="009B36A2" w:rsidRDefault="00AF7AAC" w:rsidP="003A1A25">
      <w:pPr>
        <w:keepNext/>
        <w:keepLines/>
        <w:numPr>
          <w:ilvl w:val="0"/>
          <w:numId w:val="5"/>
        </w:numPr>
        <w:spacing w:after="0" w:line="240" w:lineRule="auto"/>
        <w:ind w:left="426" w:hanging="426"/>
        <w:jc w:val="both"/>
        <w:rPr>
          <w:rFonts w:ascii="Tahoma" w:hAnsi="Tahoma" w:cs="Tahoma"/>
        </w:rPr>
      </w:pPr>
      <w:r w:rsidRPr="009B36A2">
        <w:rPr>
          <w:rFonts w:ascii="Tahoma" w:hAnsi="Tahoma" w:cs="Tahoma"/>
        </w:rPr>
        <w:t>Zakona o javnem naročanju (Ur. l. RS, št. 91/15, s spremembami; v nadaljevanju: ZJN-3),</w:t>
      </w:r>
    </w:p>
    <w:p w14:paraId="0DB08A72" w14:textId="77777777" w:rsidR="00AF7AAC" w:rsidRPr="009B36A2" w:rsidRDefault="00AF7AAC" w:rsidP="003A1A25">
      <w:pPr>
        <w:keepNext/>
        <w:keepLines/>
        <w:numPr>
          <w:ilvl w:val="0"/>
          <w:numId w:val="5"/>
        </w:numPr>
        <w:spacing w:after="0" w:line="240" w:lineRule="auto"/>
        <w:ind w:left="426" w:hanging="426"/>
        <w:jc w:val="both"/>
        <w:rPr>
          <w:rFonts w:ascii="Tahoma" w:hAnsi="Tahoma" w:cs="Tahoma"/>
        </w:rPr>
      </w:pPr>
      <w:r w:rsidRPr="009B36A2">
        <w:rPr>
          <w:rFonts w:ascii="Tahoma" w:hAnsi="Tahoma" w:cs="Tahoma"/>
        </w:rPr>
        <w:t>Zakona o pravnem varstvu v postopkih javnega naročanja (Uradni list RS, št. 43/2011, 60/2011 – ZTP-D, 63/2013, 90/2014 – ZDU-1I, 60/2017 in 72/19; v nadaljevanju: ZPVPJN),</w:t>
      </w:r>
    </w:p>
    <w:p w14:paraId="48BBE844" w14:textId="77777777" w:rsidR="00AF7AAC" w:rsidRPr="009B36A2" w:rsidRDefault="00AF7AAC" w:rsidP="003A1A25">
      <w:pPr>
        <w:keepNext/>
        <w:keepLines/>
        <w:numPr>
          <w:ilvl w:val="0"/>
          <w:numId w:val="5"/>
        </w:numPr>
        <w:spacing w:after="0" w:line="240" w:lineRule="auto"/>
        <w:ind w:left="426" w:hanging="426"/>
        <w:jc w:val="both"/>
        <w:rPr>
          <w:rFonts w:ascii="Tahoma" w:hAnsi="Tahoma" w:cs="Tahoma"/>
        </w:rPr>
      </w:pPr>
      <w:r w:rsidRPr="009B36A2">
        <w:rPr>
          <w:rFonts w:ascii="Tahoma" w:hAnsi="Tahoma" w:cs="Tahoma"/>
        </w:rPr>
        <w:t xml:space="preserve">Obligacijskega zakonika (Uradni list RS, št. 97/07 – uradno prečiščeno besedilo, 64/16 – </w:t>
      </w:r>
      <w:proofErr w:type="spellStart"/>
      <w:r w:rsidRPr="009B36A2">
        <w:rPr>
          <w:rFonts w:ascii="Tahoma" w:hAnsi="Tahoma" w:cs="Tahoma"/>
        </w:rPr>
        <w:t>odl</w:t>
      </w:r>
      <w:proofErr w:type="spellEnd"/>
      <w:r w:rsidRPr="009B36A2">
        <w:rPr>
          <w:rFonts w:ascii="Tahoma" w:hAnsi="Tahoma" w:cs="Tahoma"/>
        </w:rPr>
        <w:t>. US in 20/18 – OROZ631, v nadaljevanju: Obligacijski zakonik),</w:t>
      </w:r>
    </w:p>
    <w:p w14:paraId="6BCA6306" w14:textId="77777777" w:rsidR="00AF7AAC" w:rsidRPr="009B36A2" w:rsidRDefault="00AF7AAC" w:rsidP="003A1A25">
      <w:pPr>
        <w:keepNext/>
        <w:keepLines/>
        <w:numPr>
          <w:ilvl w:val="0"/>
          <w:numId w:val="5"/>
        </w:numPr>
        <w:spacing w:after="0" w:line="240" w:lineRule="auto"/>
        <w:ind w:left="426" w:hanging="426"/>
        <w:jc w:val="both"/>
        <w:rPr>
          <w:rFonts w:ascii="Tahoma" w:hAnsi="Tahoma" w:cs="Tahoma"/>
        </w:rPr>
      </w:pPr>
      <w:r w:rsidRPr="009B36A2">
        <w:rPr>
          <w:rFonts w:ascii="Tahoma" w:hAnsi="Tahoma" w:cs="Tahoma"/>
        </w:rPr>
        <w:t>ostalih predpisov, ki temeljijo na zgoraj navedenih zakonih ter veljavno zakonodajo, ki se nanaša na predmet javnega naročila.</w:t>
      </w:r>
    </w:p>
    <w:p w14:paraId="600F7270" w14:textId="77777777" w:rsidR="00072B86" w:rsidRPr="009B36A2" w:rsidRDefault="00072B86" w:rsidP="003A1A25">
      <w:pPr>
        <w:pStyle w:val="BESEDILO"/>
        <w:keepNext/>
        <w:widowControl/>
        <w:tabs>
          <w:tab w:val="clear" w:pos="2155"/>
        </w:tabs>
        <w:rPr>
          <w:rFonts w:ascii="Tahoma" w:hAnsi="Tahoma" w:cs="Tahoma"/>
          <w:kern w:val="0"/>
          <w:sz w:val="16"/>
          <w:szCs w:val="16"/>
        </w:rPr>
      </w:pPr>
    </w:p>
    <w:p w14:paraId="4BA62A33" w14:textId="77777777" w:rsidR="00072B86" w:rsidRPr="009B36A2" w:rsidRDefault="00072B86"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Jezik in denarna enota</w:t>
      </w:r>
    </w:p>
    <w:p w14:paraId="40ADB581" w14:textId="77777777" w:rsidR="00072B86" w:rsidRPr="009B36A2" w:rsidRDefault="00072B86" w:rsidP="003A1A25">
      <w:pPr>
        <w:keepNext/>
        <w:keepLines/>
        <w:spacing w:after="0" w:line="240" w:lineRule="auto"/>
        <w:jc w:val="both"/>
        <w:rPr>
          <w:rFonts w:ascii="Tahoma" w:eastAsia="Times New Roman" w:hAnsi="Tahoma" w:cs="Tahoma"/>
          <w:b/>
          <w:sz w:val="16"/>
          <w:szCs w:val="16"/>
          <w:lang w:eastAsia="sl-SI"/>
        </w:rPr>
      </w:pPr>
    </w:p>
    <w:p w14:paraId="6318DA92" w14:textId="77777777" w:rsidR="00072B86" w:rsidRPr="009B36A2" w:rsidRDefault="00072B86"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4B860288" w14:textId="77777777" w:rsidR="00072B86" w:rsidRPr="009B36A2" w:rsidRDefault="00072B86" w:rsidP="003A1A25">
      <w:pPr>
        <w:keepNext/>
        <w:keepLines/>
        <w:spacing w:after="0" w:line="240" w:lineRule="auto"/>
        <w:jc w:val="both"/>
        <w:rPr>
          <w:rFonts w:ascii="Tahoma" w:eastAsia="Times New Roman" w:hAnsi="Tahoma" w:cs="Tahoma"/>
          <w:sz w:val="16"/>
          <w:szCs w:val="16"/>
          <w:lang w:eastAsia="sl-SI"/>
        </w:rPr>
      </w:pPr>
    </w:p>
    <w:p w14:paraId="6F1C0008" w14:textId="77777777" w:rsidR="00072B86" w:rsidRPr="009B36A2" w:rsidRDefault="00072B86"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Finančni podatki morajo biti podani v evrih, na do dve  (2) decimalni mesti natančno.</w:t>
      </w:r>
    </w:p>
    <w:p w14:paraId="203A30F0" w14:textId="77777777" w:rsidR="00072B86" w:rsidRPr="009B36A2" w:rsidRDefault="00072B86" w:rsidP="003A1A25">
      <w:pPr>
        <w:keepNext/>
        <w:keepLines/>
        <w:spacing w:after="0" w:line="240" w:lineRule="auto"/>
        <w:jc w:val="both"/>
        <w:rPr>
          <w:rFonts w:ascii="Tahoma" w:eastAsia="Times New Roman" w:hAnsi="Tahoma" w:cs="Tahoma"/>
          <w:sz w:val="16"/>
          <w:szCs w:val="16"/>
          <w:lang w:eastAsia="sl-SI"/>
        </w:rPr>
      </w:pPr>
    </w:p>
    <w:p w14:paraId="73742EBE" w14:textId="77777777" w:rsidR="00072B86" w:rsidRPr="009B36A2" w:rsidRDefault="00072B86"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Opredelitev postopka in odločitev o oddaji naročila</w:t>
      </w:r>
    </w:p>
    <w:p w14:paraId="4B321AC5" w14:textId="77777777" w:rsidR="00072B86" w:rsidRPr="009B36A2" w:rsidRDefault="00072B86" w:rsidP="003A1A25">
      <w:pPr>
        <w:keepNext/>
        <w:keepLines/>
        <w:spacing w:after="0" w:line="240" w:lineRule="auto"/>
        <w:jc w:val="both"/>
        <w:rPr>
          <w:rFonts w:ascii="Tahoma" w:eastAsia="Times New Roman" w:hAnsi="Tahoma" w:cs="Tahoma"/>
          <w:b/>
          <w:sz w:val="16"/>
          <w:szCs w:val="16"/>
          <w:lang w:eastAsia="sl-SI"/>
        </w:rPr>
      </w:pPr>
    </w:p>
    <w:p w14:paraId="5C39D932" w14:textId="79880F1E" w:rsidR="00072B86" w:rsidRPr="009B36A2" w:rsidRDefault="00072B86" w:rsidP="003A1A25">
      <w:pPr>
        <w:keepNext/>
        <w:keepLines/>
        <w:spacing w:after="0" w:line="240" w:lineRule="auto"/>
        <w:jc w:val="both"/>
        <w:rPr>
          <w:rFonts w:ascii="Tahoma" w:eastAsia="Times New Roman" w:hAnsi="Tahoma" w:cs="Tahoma"/>
          <w:lang w:val="x-none" w:eastAsia="sl-SI"/>
        </w:rPr>
      </w:pPr>
      <w:r w:rsidRPr="009B36A2">
        <w:rPr>
          <w:rFonts w:ascii="Tahoma" w:eastAsia="Times New Roman" w:hAnsi="Tahoma" w:cs="Tahoma"/>
          <w:lang w:eastAsia="sl-SI"/>
        </w:rPr>
        <w:t xml:space="preserve">Naročnik izvaja javno naročilo po postopku oddaje naročila male vrednosti v skladu s 47. členom ZJN-3. </w:t>
      </w:r>
      <w:r w:rsidRPr="009B36A2">
        <w:rPr>
          <w:rFonts w:ascii="Tahoma" w:eastAsia="Times New Roman" w:hAnsi="Tahoma" w:cs="Tahoma"/>
          <w:lang w:val="x-none" w:eastAsia="sl-SI"/>
        </w:rPr>
        <w:t xml:space="preserve">Naročnik bo po </w:t>
      </w:r>
      <w:r w:rsidRPr="009B36A2">
        <w:rPr>
          <w:rFonts w:ascii="Tahoma" w:eastAsia="Times New Roman" w:hAnsi="Tahoma" w:cs="Tahoma"/>
          <w:lang w:eastAsia="sl-SI"/>
        </w:rPr>
        <w:t>pogajanjih,</w:t>
      </w:r>
      <w:r w:rsidRPr="009B36A2">
        <w:rPr>
          <w:rFonts w:ascii="Tahoma" w:eastAsia="Times New Roman" w:hAnsi="Tahoma" w:cs="Tahoma"/>
          <w:lang w:val="x-none" w:eastAsia="sl-SI"/>
        </w:rPr>
        <w:t xml:space="preserve"> pregledu, preveritvi</w:t>
      </w:r>
      <w:r w:rsidRPr="009B36A2">
        <w:rPr>
          <w:rFonts w:ascii="Tahoma" w:eastAsia="Times New Roman" w:hAnsi="Tahoma" w:cs="Tahoma"/>
          <w:lang w:eastAsia="sl-SI"/>
        </w:rPr>
        <w:t xml:space="preserve"> </w:t>
      </w:r>
      <w:r w:rsidRPr="009B36A2">
        <w:rPr>
          <w:rFonts w:ascii="Tahoma" w:eastAsia="Times New Roman" w:hAnsi="Tahoma" w:cs="Tahoma"/>
          <w:lang w:val="x-none" w:eastAsia="sl-SI"/>
        </w:rPr>
        <w:t>in ocenjevanju ponudb, izbral ponudnika z najugodnejš</w:t>
      </w:r>
      <w:r w:rsidRPr="009B36A2">
        <w:rPr>
          <w:rFonts w:ascii="Tahoma" w:eastAsia="Times New Roman" w:hAnsi="Tahoma" w:cs="Tahoma"/>
          <w:lang w:eastAsia="sl-SI"/>
        </w:rPr>
        <w:t>o</w:t>
      </w:r>
      <w:r w:rsidRPr="009B36A2">
        <w:rPr>
          <w:rFonts w:ascii="Tahoma" w:eastAsia="Times New Roman" w:hAnsi="Tahoma" w:cs="Tahoma"/>
          <w:lang w:val="x-none" w:eastAsia="sl-SI"/>
        </w:rPr>
        <w:t xml:space="preserve"> ponudbo</w:t>
      </w:r>
      <w:r w:rsidRPr="009B36A2">
        <w:rPr>
          <w:rFonts w:ascii="Tahoma" w:eastAsia="Times New Roman" w:hAnsi="Tahoma" w:cs="Tahoma"/>
          <w:lang w:eastAsia="sl-SI"/>
        </w:rPr>
        <w:t xml:space="preserve"> </w:t>
      </w:r>
      <w:r w:rsidRPr="009B36A2">
        <w:rPr>
          <w:rFonts w:ascii="Tahoma" w:eastAsia="Times New Roman" w:hAnsi="Tahoma" w:cs="Tahoma"/>
          <w:lang w:val="x-none" w:eastAsia="sl-SI"/>
        </w:rPr>
        <w:t>glede na postavljena merila.</w:t>
      </w:r>
    </w:p>
    <w:p w14:paraId="324E4701" w14:textId="77777777" w:rsidR="00072B86" w:rsidRPr="009B36A2" w:rsidRDefault="00072B86" w:rsidP="003A1A25">
      <w:pPr>
        <w:keepNext/>
        <w:keepLines/>
        <w:spacing w:after="0" w:line="240" w:lineRule="auto"/>
        <w:jc w:val="both"/>
        <w:rPr>
          <w:rFonts w:ascii="Tahoma" w:eastAsia="Times New Roman" w:hAnsi="Tahoma" w:cs="Tahoma"/>
          <w:sz w:val="16"/>
          <w:szCs w:val="16"/>
          <w:lang w:eastAsia="sl-SI"/>
        </w:rPr>
      </w:pPr>
    </w:p>
    <w:p w14:paraId="0006C42A" w14:textId="77777777" w:rsidR="00072B86" w:rsidRPr="009B36A2" w:rsidRDefault="00072B86"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pogodbe pisno.</w:t>
      </w:r>
    </w:p>
    <w:p w14:paraId="1EA027B9" w14:textId="77777777" w:rsidR="00072B86" w:rsidRPr="009B36A2" w:rsidRDefault="00072B86" w:rsidP="003A1A25">
      <w:pPr>
        <w:keepNext/>
        <w:keepLines/>
        <w:spacing w:after="0" w:line="240" w:lineRule="auto"/>
        <w:jc w:val="both"/>
        <w:rPr>
          <w:rFonts w:ascii="Tahoma" w:eastAsia="Times New Roman" w:hAnsi="Tahoma" w:cs="Tahoma"/>
          <w:sz w:val="16"/>
          <w:szCs w:val="16"/>
          <w:lang w:eastAsia="sl-SI"/>
        </w:rPr>
      </w:pPr>
    </w:p>
    <w:p w14:paraId="01209AFC" w14:textId="2D9B0FDD" w:rsidR="00072B86" w:rsidRPr="009B36A2" w:rsidRDefault="00072B86" w:rsidP="003A1A25">
      <w:pPr>
        <w:keepNext/>
        <w:keepLines/>
        <w:spacing w:after="0" w:line="240" w:lineRule="auto"/>
        <w:jc w:val="both"/>
        <w:rPr>
          <w:rFonts w:ascii="Tahoma" w:eastAsia="Times New Roman" w:hAnsi="Tahoma" w:cs="Tahoma"/>
          <w:i/>
          <w:sz w:val="20"/>
          <w:szCs w:val="20"/>
          <w:u w:val="single"/>
          <w:lang w:eastAsia="sl-SI"/>
        </w:rPr>
      </w:pPr>
      <w:r w:rsidRPr="009B36A2">
        <w:rPr>
          <w:rFonts w:ascii="Tahoma" w:eastAsia="Times New Roman" w:hAnsi="Tahoma" w:cs="Tahoma"/>
          <w:i/>
          <w:sz w:val="20"/>
          <w:szCs w:val="20"/>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0BC6E33" w14:textId="77777777" w:rsidR="001F361F" w:rsidRPr="009B36A2" w:rsidRDefault="001F361F" w:rsidP="003A1A25">
      <w:pPr>
        <w:keepNext/>
        <w:keepLines/>
        <w:spacing w:after="0" w:line="240" w:lineRule="auto"/>
        <w:jc w:val="both"/>
        <w:rPr>
          <w:rFonts w:ascii="Tahoma" w:eastAsia="Times New Roman" w:hAnsi="Tahoma" w:cs="Tahoma"/>
          <w:i/>
          <w:sz w:val="20"/>
          <w:szCs w:val="20"/>
          <w:u w:val="single"/>
          <w:lang w:eastAsia="sl-SI"/>
        </w:rPr>
      </w:pPr>
    </w:p>
    <w:p w14:paraId="551E33EE" w14:textId="5B8FA24F" w:rsidR="00072B86" w:rsidRPr="009B36A2" w:rsidRDefault="00072B86"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lastRenderedPageBreak/>
        <w:t>Dodatna pojasnila ponudnikom</w:t>
      </w:r>
    </w:p>
    <w:p w14:paraId="02BB0682" w14:textId="77777777" w:rsidR="00072B86" w:rsidRPr="009B36A2" w:rsidRDefault="00072B86" w:rsidP="003A1A25">
      <w:pPr>
        <w:keepNext/>
        <w:keepLines/>
        <w:spacing w:after="0" w:line="240" w:lineRule="auto"/>
        <w:jc w:val="both"/>
        <w:rPr>
          <w:rFonts w:ascii="Tahoma" w:eastAsia="Times New Roman" w:hAnsi="Tahoma" w:cs="Tahoma"/>
          <w:lang w:eastAsia="sl-SI"/>
        </w:rPr>
      </w:pPr>
    </w:p>
    <w:p w14:paraId="13AF56A2" w14:textId="0E81C89C" w:rsidR="00174E2A" w:rsidRPr="009B36A2" w:rsidRDefault="00174E2A" w:rsidP="003A1A25">
      <w:pPr>
        <w:keepNext/>
        <w:keepLines/>
        <w:spacing w:after="0" w:line="240" w:lineRule="auto"/>
        <w:jc w:val="both"/>
        <w:rPr>
          <w:rFonts w:ascii="Tahoma" w:hAnsi="Tahoma" w:cs="Tahoma"/>
        </w:rPr>
      </w:pPr>
      <w:r w:rsidRPr="009B36A2">
        <w:rPr>
          <w:rFonts w:ascii="Tahoma" w:hAnsi="Tahoma" w:cs="Tahoma"/>
        </w:rPr>
        <w:t xml:space="preserve">Dodatna pojasnila o razpisni dokumentaciji ali vprašanja lahko zainteresirani ponudniki zahtevajo preko </w:t>
      </w:r>
      <w:r w:rsidRPr="009B36A2">
        <w:rPr>
          <w:rFonts w:ascii="Tahoma" w:hAnsi="Tahoma" w:cs="Tahoma"/>
          <w:b/>
        </w:rPr>
        <w:t>Portala javnih naročil</w:t>
      </w:r>
      <w:r w:rsidRPr="009B36A2">
        <w:rPr>
          <w:rFonts w:ascii="Tahoma" w:hAnsi="Tahoma" w:cs="Tahoma"/>
        </w:rPr>
        <w:t xml:space="preserve">, vendar najkasneje do </w:t>
      </w:r>
      <w:r w:rsidR="003327CA">
        <w:rPr>
          <w:rFonts w:ascii="Tahoma" w:hAnsi="Tahoma" w:cs="Tahoma"/>
          <w:b/>
          <w:bCs/>
        </w:rPr>
        <w:t>28</w:t>
      </w:r>
      <w:r w:rsidRPr="009B36A2">
        <w:rPr>
          <w:rFonts w:ascii="Tahoma" w:hAnsi="Tahoma" w:cs="Tahoma"/>
          <w:b/>
          <w:bCs/>
        </w:rPr>
        <w:t xml:space="preserve">. </w:t>
      </w:r>
      <w:r w:rsidR="001E207A" w:rsidRPr="009B36A2">
        <w:rPr>
          <w:rFonts w:ascii="Tahoma" w:hAnsi="Tahoma" w:cs="Tahoma"/>
          <w:b/>
          <w:bCs/>
        </w:rPr>
        <w:t>3</w:t>
      </w:r>
      <w:r w:rsidRPr="009B36A2">
        <w:rPr>
          <w:rFonts w:ascii="Tahoma" w:hAnsi="Tahoma" w:cs="Tahoma"/>
          <w:b/>
          <w:bCs/>
        </w:rPr>
        <w:t>. 2025 do 1</w:t>
      </w:r>
      <w:r w:rsidR="001E207A" w:rsidRPr="009B36A2">
        <w:rPr>
          <w:rFonts w:ascii="Tahoma" w:hAnsi="Tahoma" w:cs="Tahoma"/>
          <w:b/>
          <w:bCs/>
        </w:rPr>
        <w:t>2</w:t>
      </w:r>
      <w:r w:rsidRPr="009B36A2">
        <w:rPr>
          <w:rFonts w:ascii="Tahoma" w:hAnsi="Tahoma" w:cs="Tahoma"/>
          <w:b/>
          <w:bCs/>
        </w:rPr>
        <w:t>.</w:t>
      </w:r>
      <w:r w:rsidR="003327CA">
        <w:rPr>
          <w:rFonts w:ascii="Tahoma" w:hAnsi="Tahoma" w:cs="Tahoma"/>
          <w:b/>
          <w:bCs/>
        </w:rPr>
        <w:t>00</w:t>
      </w:r>
      <w:r w:rsidRPr="009B36A2">
        <w:rPr>
          <w:rFonts w:ascii="Tahoma" w:hAnsi="Tahoma" w:cs="Tahoma"/>
          <w:b/>
          <w:bCs/>
        </w:rPr>
        <w:t xml:space="preserve"> ure</w:t>
      </w:r>
      <w:r w:rsidRPr="009B36A2">
        <w:rPr>
          <w:rFonts w:ascii="Tahoma" w:hAnsi="Tahoma" w:cs="Tahoma"/>
        </w:rPr>
        <w:t>. Odgovori oz. pojasnila bodo objavljeni na Portalu javnih naročil ter na spletnem naslovu naročnika in podjetja JAVNI HOLDING Ljubljana, d.o.o. (</w:t>
      </w:r>
      <w:hyperlink r:id="rId8" w:history="1">
        <w:r w:rsidRPr="009B36A2">
          <w:rPr>
            <w:rStyle w:val="Hiperpovezava"/>
            <w:rFonts w:ascii="Tahoma" w:hAnsi="Tahoma" w:cs="Tahoma"/>
          </w:rPr>
          <w:t>http://www.jhl.si/javna-narocila-iz-podjetij</w:t>
        </w:r>
      </w:hyperlink>
      <w:r w:rsidRPr="009B36A2">
        <w:rPr>
          <w:rFonts w:ascii="Tahoma" w:hAnsi="Tahoma" w:cs="Tahoma"/>
        </w:rPr>
        <w:t xml:space="preserve">) na mestu, kjer je objavljena razpisna dokumentacija, najkasneje </w:t>
      </w:r>
      <w:r w:rsidR="003327CA">
        <w:rPr>
          <w:rFonts w:ascii="Tahoma" w:hAnsi="Tahoma" w:cs="Tahoma"/>
        </w:rPr>
        <w:t>dva</w:t>
      </w:r>
      <w:r w:rsidRPr="009B36A2">
        <w:rPr>
          <w:rFonts w:ascii="Tahoma" w:hAnsi="Tahoma" w:cs="Tahoma"/>
        </w:rPr>
        <w:t xml:space="preserve"> (</w:t>
      </w:r>
      <w:r w:rsidR="003327CA">
        <w:rPr>
          <w:rFonts w:ascii="Tahoma" w:hAnsi="Tahoma" w:cs="Tahoma"/>
        </w:rPr>
        <w:t>2</w:t>
      </w:r>
      <w:r w:rsidRPr="009B36A2">
        <w:rPr>
          <w:rFonts w:ascii="Tahoma" w:hAnsi="Tahoma" w:cs="Tahoma"/>
        </w:rPr>
        <w:t>) d</w:t>
      </w:r>
      <w:r w:rsidR="003327CA">
        <w:rPr>
          <w:rFonts w:ascii="Tahoma" w:hAnsi="Tahoma" w:cs="Tahoma"/>
        </w:rPr>
        <w:t>ni</w:t>
      </w:r>
      <w:r w:rsidRPr="009B36A2">
        <w:rPr>
          <w:rFonts w:ascii="Tahoma" w:hAnsi="Tahoma" w:cs="Tahoma"/>
        </w:rPr>
        <w:t xml:space="preserve"> pred rokom za </w:t>
      </w:r>
      <w:r w:rsidR="003327CA">
        <w:rPr>
          <w:rFonts w:ascii="Tahoma" w:hAnsi="Tahoma" w:cs="Tahoma"/>
        </w:rPr>
        <w:t>predložitev ponudb</w:t>
      </w:r>
      <w:r w:rsidRPr="009B36A2">
        <w:rPr>
          <w:rFonts w:ascii="Tahoma" w:hAnsi="Tahoma" w:cs="Tahoma"/>
        </w:rPr>
        <w:t>, pod pogojem, da bo zahteva posredovana pravočasno. Na drugače posredovane zahteve za dodatna pojasnila ali vprašanja naročnik ni dolžan odgovoriti.</w:t>
      </w:r>
    </w:p>
    <w:p w14:paraId="489B5001"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09591753"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Predložitev ponudbe</w:t>
      </w:r>
    </w:p>
    <w:p w14:paraId="39E08047" w14:textId="77777777" w:rsidR="00174E2A" w:rsidRPr="009B36A2" w:rsidRDefault="00174E2A" w:rsidP="003A1A25">
      <w:pPr>
        <w:keepNext/>
        <w:keepLines/>
        <w:spacing w:after="0" w:line="240" w:lineRule="auto"/>
        <w:jc w:val="both"/>
        <w:rPr>
          <w:rFonts w:ascii="Tahoma" w:eastAsia="Times New Roman" w:hAnsi="Tahoma" w:cs="Tahoma"/>
          <w:b/>
          <w:lang w:eastAsia="sl-SI"/>
        </w:rPr>
      </w:pPr>
    </w:p>
    <w:p w14:paraId="74A5F550" w14:textId="7640B67C"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val="x-none" w:eastAsia="sl-SI"/>
        </w:rPr>
        <w:t xml:space="preserve">Ponudnik nosi vse stroške priprave in predložitve ponudbe. </w:t>
      </w:r>
      <w:r w:rsidRPr="009B36A2">
        <w:rPr>
          <w:rFonts w:ascii="Tahoma" w:eastAsia="Times New Roman" w:hAnsi="Tahoma" w:cs="Tahoma"/>
          <w:lang w:eastAsia="sl-SI"/>
        </w:rPr>
        <w:t xml:space="preserve">Rok za predložitev ponudb je najkasneje do </w:t>
      </w:r>
      <w:r w:rsidR="003327CA">
        <w:rPr>
          <w:rFonts w:ascii="Tahoma" w:hAnsi="Tahoma" w:cs="Tahoma"/>
          <w:b/>
          <w:bCs/>
        </w:rPr>
        <w:t>4</w:t>
      </w:r>
      <w:r w:rsidRPr="009B36A2">
        <w:rPr>
          <w:rFonts w:ascii="Tahoma" w:hAnsi="Tahoma" w:cs="Tahoma"/>
          <w:b/>
          <w:bCs/>
        </w:rPr>
        <w:t xml:space="preserve">. </w:t>
      </w:r>
      <w:r w:rsidR="003327CA">
        <w:rPr>
          <w:rFonts w:ascii="Tahoma" w:hAnsi="Tahoma" w:cs="Tahoma"/>
          <w:b/>
          <w:bCs/>
        </w:rPr>
        <w:t>4</w:t>
      </w:r>
      <w:r w:rsidRPr="009B36A2">
        <w:rPr>
          <w:rFonts w:ascii="Tahoma" w:hAnsi="Tahoma" w:cs="Tahoma"/>
          <w:b/>
          <w:bCs/>
        </w:rPr>
        <w:t>. 2025 do 1</w:t>
      </w:r>
      <w:r w:rsidR="00616D61" w:rsidRPr="009B36A2">
        <w:rPr>
          <w:rFonts w:ascii="Tahoma" w:hAnsi="Tahoma" w:cs="Tahoma"/>
          <w:b/>
          <w:bCs/>
        </w:rPr>
        <w:t>0</w:t>
      </w:r>
      <w:r w:rsidRPr="009B36A2">
        <w:rPr>
          <w:rFonts w:ascii="Tahoma" w:hAnsi="Tahoma" w:cs="Tahoma"/>
          <w:b/>
          <w:bCs/>
        </w:rPr>
        <w:t>.</w:t>
      </w:r>
      <w:r w:rsidR="003327CA">
        <w:rPr>
          <w:rFonts w:ascii="Tahoma" w:hAnsi="Tahoma" w:cs="Tahoma"/>
          <w:b/>
          <w:bCs/>
        </w:rPr>
        <w:t>00</w:t>
      </w:r>
      <w:r w:rsidRPr="009B36A2">
        <w:rPr>
          <w:rFonts w:ascii="Tahoma" w:hAnsi="Tahoma" w:cs="Tahoma"/>
          <w:b/>
          <w:bCs/>
        </w:rPr>
        <w:t xml:space="preserve"> ure</w:t>
      </w:r>
      <w:r w:rsidRPr="009B36A2">
        <w:rPr>
          <w:rFonts w:ascii="Tahoma" w:eastAsia="Times New Roman" w:hAnsi="Tahoma" w:cs="Tahoma"/>
          <w:lang w:eastAsia="sl-SI"/>
        </w:rPr>
        <w:t>.</w:t>
      </w:r>
    </w:p>
    <w:p w14:paraId="1DC0EFE2"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0DBF6149"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val="x-none" w:eastAsia="sl-SI"/>
        </w:rPr>
        <w:t xml:space="preserve">Ponudniki morajo ponudbe predložiti v informacijski sistem e-JN na spletnem naslovu </w:t>
      </w:r>
      <w:hyperlink r:id="rId9" w:history="1">
        <w:r w:rsidRPr="009B36A2">
          <w:rPr>
            <w:rStyle w:val="Hiperpovezava"/>
            <w:rFonts w:ascii="Tahoma" w:eastAsia="Times New Roman" w:hAnsi="Tahoma" w:cs="Tahoma"/>
            <w:color w:val="auto"/>
            <w:lang w:val="x-none" w:eastAsia="sl-SI"/>
          </w:rPr>
          <w:t>https://ejn.gov.si</w:t>
        </w:r>
      </w:hyperlink>
      <w:r w:rsidRPr="009B36A2">
        <w:rPr>
          <w:rFonts w:ascii="Tahoma" w:eastAsia="Times New Roman" w:hAnsi="Tahoma" w:cs="Tahoma"/>
          <w:lang w:eastAsia="sl-SI"/>
        </w:rPr>
        <w:t xml:space="preserve">, v skladu </w:t>
      </w:r>
      <w:r w:rsidRPr="009B36A2">
        <w:rPr>
          <w:rFonts w:ascii="Tahoma" w:eastAsia="Times New Roman" w:hAnsi="Tahoma" w:cs="Tahoma"/>
          <w:u w:val="single"/>
          <w:lang w:eastAsia="sl-SI"/>
        </w:rPr>
        <w:t xml:space="preserve">s </w:t>
      </w:r>
      <w:r w:rsidRPr="009B36A2">
        <w:rPr>
          <w:rFonts w:ascii="Tahoma" w:eastAsia="Times New Roman" w:hAnsi="Tahoma" w:cs="Tahoma"/>
          <w:b/>
          <w:u w:val="single"/>
          <w:lang w:eastAsia="sl-SI"/>
        </w:rPr>
        <w:t>poglavjem 7</w:t>
      </w:r>
      <w:r w:rsidRPr="009B36A2">
        <w:rPr>
          <w:rFonts w:ascii="Tahoma" w:eastAsia="Times New Roman" w:hAnsi="Tahoma" w:cs="Tahoma"/>
          <w:u w:val="single"/>
          <w:lang w:eastAsia="sl-SI"/>
        </w:rPr>
        <w:t xml:space="preserve"> te razpisne dokumentacije</w:t>
      </w:r>
      <w:r w:rsidRPr="009B36A2">
        <w:rPr>
          <w:rFonts w:ascii="Tahoma" w:eastAsia="Times New Roman" w:hAnsi="Tahoma" w:cs="Tahoma"/>
          <w:lang w:eastAsia="sl-SI"/>
        </w:rPr>
        <w:t>.</w:t>
      </w:r>
    </w:p>
    <w:p w14:paraId="0203D922" w14:textId="77777777" w:rsidR="00174E2A" w:rsidRPr="009B36A2" w:rsidRDefault="00174E2A" w:rsidP="003A1A25">
      <w:pPr>
        <w:keepNext/>
        <w:keepLines/>
        <w:spacing w:after="0" w:line="240" w:lineRule="auto"/>
        <w:jc w:val="both"/>
        <w:rPr>
          <w:rFonts w:ascii="Tahoma" w:eastAsia="Times New Roman" w:hAnsi="Tahoma" w:cs="Tahoma"/>
          <w:lang w:val="x-none" w:eastAsia="sl-SI"/>
        </w:rPr>
      </w:pPr>
    </w:p>
    <w:p w14:paraId="68AD95E3"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B36A2">
        <w:rPr>
          <w:rFonts w:ascii="Tahoma" w:eastAsia="Times New Roman" w:hAnsi="Tahoma" w:cs="Tahoma"/>
          <w:b/>
          <w:lang w:eastAsia="sl-SI"/>
        </w:rPr>
        <w:t>Odpiranje ponudb</w:t>
      </w:r>
      <w:bookmarkEnd w:id="8"/>
      <w:bookmarkEnd w:id="9"/>
      <w:bookmarkEnd w:id="10"/>
      <w:bookmarkEnd w:id="11"/>
      <w:bookmarkEnd w:id="12"/>
    </w:p>
    <w:p w14:paraId="665C0992" w14:textId="77777777" w:rsidR="00174E2A" w:rsidRPr="009B36A2" w:rsidRDefault="00174E2A" w:rsidP="003A1A25">
      <w:pPr>
        <w:keepNext/>
        <w:keepLines/>
        <w:spacing w:after="0" w:line="240" w:lineRule="auto"/>
        <w:jc w:val="both"/>
        <w:rPr>
          <w:rFonts w:ascii="Tahoma" w:eastAsia="Times New Roman" w:hAnsi="Tahoma" w:cs="Tahoma"/>
          <w:b/>
          <w:lang w:eastAsia="sl-SI"/>
        </w:rPr>
      </w:pPr>
    </w:p>
    <w:p w14:paraId="73E80A4A" w14:textId="32841D0B" w:rsidR="00174E2A" w:rsidRPr="009B36A2" w:rsidRDefault="00174E2A" w:rsidP="003A1A25">
      <w:pPr>
        <w:keepNext/>
        <w:keepLines/>
        <w:spacing w:after="0" w:line="240" w:lineRule="auto"/>
        <w:jc w:val="both"/>
        <w:rPr>
          <w:rFonts w:ascii="Tahoma" w:hAnsi="Tahoma" w:cs="Tahoma"/>
        </w:rPr>
      </w:pPr>
      <w:r w:rsidRPr="009B36A2">
        <w:rPr>
          <w:rFonts w:ascii="Tahoma" w:hAnsi="Tahoma" w:cs="Tahoma"/>
        </w:rPr>
        <w:t xml:space="preserve">Odpiranje ponudb bo potekalo avtomatično v informacijskem sistemu e-JN dne </w:t>
      </w:r>
      <w:r w:rsidR="003327CA">
        <w:rPr>
          <w:rFonts w:ascii="Tahoma" w:hAnsi="Tahoma" w:cs="Tahoma"/>
          <w:b/>
          <w:bCs/>
        </w:rPr>
        <w:t>4</w:t>
      </w:r>
      <w:r w:rsidR="001E207A" w:rsidRPr="009B36A2">
        <w:rPr>
          <w:rFonts w:ascii="Tahoma" w:hAnsi="Tahoma" w:cs="Tahoma"/>
          <w:b/>
          <w:bCs/>
        </w:rPr>
        <w:t xml:space="preserve">. </w:t>
      </w:r>
      <w:r w:rsidR="003327CA">
        <w:rPr>
          <w:rFonts w:ascii="Tahoma" w:hAnsi="Tahoma" w:cs="Tahoma"/>
          <w:b/>
          <w:bCs/>
        </w:rPr>
        <w:t>4</w:t>
      </w:r>
      <w:r w:rsidR="001E207A" w:rsidRPr="009B36A2">
        <w:rPr>
          <w:rFonts w:ascii="Tahoma" w:hAnsi="Tahoma" w:cs="Tahoma"/>
          <w:b/>
          <w:bCs/>
        </w:rPr>
        <w:t xml:space="preserve">. 2025 </w:t>
      </w:r>
      <w:r w:rsidRPr="009B36A2">
        <w:rPr>
          <w:rFonts w:ascii="Tahoma" w:hAnsi="Tahoma" w:cs="Tahoma"/>
        </w:rPr>
        <w:t xml:space="preserve">in se bo začelo </w:t>
      </w:r>
      <w:r w:rsidRPr="009B36A2">
        <w:rPr>
          <w:rFonts w:ascii="Tahoma" w:hAnsi="Tahoma" w:cs="Tahoma"/>
          <w:b/>
        </w:rPr>
        <w:t>ob 1</w:t>
      </w:r>
      <w:r w:rsidR="00616D61" w:rsidRPr="009B36A2">
        <w:rPr>
          <w:rFonts w:ascii="Tahoma" w:hAnsi="Tahoma" w:cs="Tahoma"/>
          <w:b/>
        </w:rPr>
        <w:t>2</w:t>
      </w:r>
      <w:r w:rsidRPr="009B36A2">
        <w:rPr>
          <w:rFonts w:ascii="Tahoma" w:hAnsi="Tahoma" w:cs="Tahoma"/>
          <w:b/>
        </w:rPr>
        <w:t>. uri</w:t>
      </w:r>
      <w:r w:rsidRPr="009B36A2">
        <w:rPr>
          <w:rFonts w:ascii="Tahoma" w:hAnsi="Tahoma" w:cs="Tahoma"/>
        </w:rPr>
        <w:t xml:space="preserve"> na spletnem naslovu </w:t>
      </w:r>
      <w:hyperlink r:id="rId10" w:history="1">
        <w:r w:rsidRPr="009B36A2">
          <w:rPr>
            <w:rStyle w:val="Hiperpovezava"/>
            <w:rFonts w:ascii="Tahoma" w:hAnsi="Tahoma" w:cs="Tahoma"/>
          </w:rPr>
          <w:t>https://ejn.gov.si/</w:t>
        </w:r>
      </w:hyperlink>
      <w:r w:rsidRPr="009B36A2">
        <w:rPr>
          <w:rFonts w:ascii="Tahoma" w:hAnsi="Tahoma" w:cs="Tahoma"/>
        </w:rPr>
        <w:t xml:space="preserve">. </w:t>
      </w:r>
    </w:p>
    <w:p w14:paraId="27DFBA70"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4D001069"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16826F0D"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24EB1692"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Pogajanja</w:t>
      </w:r>
    </w:p>
    <w:p w14:paraId="69CDB880"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142C020F"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bo s ponudnikom(i) izvedel pogajanja, v skladu z drugim odstavkom 47. člena ZJN-3.</w:t>
      </w:r>
    </w:p>
    <w:p w14:paraId="7757C114"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7C970EFA" w14:textId="4A3368AD"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r w:rsidR="003327CA">
        <w:rPr>
          <w:rFonts w:ascii="Tahoma" w:eastAsia="Times New Roman" w:hAnsi="Tahoma" w:cs="Tahoma"/>
          <w:lang w:eastAsia="sl-SI"/>
        </w:rPr>
        <w:t>, ki izpolnjuje vse zahteve in pogoje naročnika, navedene v razpisni dokumentaciji.</w:t>
      </w:r>
    </w:p>
    <w:p w14:paraId="4A26909E"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4486EAB8" w14:textId="720BD15A"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Predmet pogajanj bo znižanje ponudbenih cen na enoto mere ter posledično skupne ponudbene cene. Izhodišče za pogajanja so cene na enoto brez DDV iz prve (dopustne) ponudbe. Ponudnik mora na pogajanjih, v </w:t>
      </w:r>
      <w:proofErr w:type="spellStart"/>
      <w:r w:rsidRPr="009B36A2">
        <w:rPr>
          <w:rFonts w:ascii="Tahoma" w:eastAsia="Times New Roman" w:hAnsi="Tahoma" w:cs="Tahoma"/>
          <w:lang w:eastAsia="sl-SI"/>
        </w:rPr>
        <w:t>excel</w:t>
      </w:r>
      <w:proofErr w:type="spellEnd"/>
      <w:r w:rsidRPr="009B36A2">
        <w:rPr>
          <w:rFonts w:ascii="Tahoma" w:eastAsia="Times New Roman" w:hAnsi="Tahoma" w:cs="Tahoma"/>
          <w:lang w:eastAsia="sl-SI"/>
        </w:rPr>
        <w:t xml:space="preserve"> popis</w:t>
      </w:r>
      <w:r w:rsidR="000218EF" w:rsidRPr="009B36A2">
        <w:rPr>
          <w:rFonts w:ascii="Tahoma" w:eastAsia="Times New Roman" w:hAnsi="Tahoma" w:cs="Tahoma"/>
          <w:lang w:eastAsia="sl-SI"/>
        </w:rPr>
        <w:t>u del – ponudbeni predračun</w:t>
      </w:r>
      <w:r w:rsidRPr="009B36A2">
        <w:rPr>
          <w:rFonts w:ascii="Tahoma" w:eastAsia="Times New Roman" w:hAnsi="Tahoma" w:cs="Tahoma"/>
          <w:lang w:eastAsia="sl-SI"/>
        </w:rPr>
        <w:t>, v delu rekapitulacija ponuditi končen popust (v za to označeno polje v predračunu). Ponujen popust se bo z uporabo excel formule avtomatsko upošteval pri vseh postavkah ponudbenega predračuna in pri skupni ponudbeni ceni. Vse ponujene postavke v ponudbenem predračunu, morajo biti navedene v evrih in zaokrožene na dve decimalni mesti.</w:t>
      </w:r>
    </w:p>
    <w:p w14:paraId="06E76F36"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77A22056"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21BF8C83" w14:textId="77777777" w:rsidR="00174E2A" w:rsidRPr="009B36A2" w:rsidRDefault="00174E2A" w:rsidP="003A1A25">
      <w:pPr>
        <w:keepNext/>
        <w:keepLines/>
        <w:spacing w:after="0" w:line="240" w:lineRule="auto"/>
        <w:jc w:val="both"/>
        <w:rPr>
          <w:rFonts w:ascii="Tahoma" w:eastAsia="Times New Roman" w:hAnsi="Tahoma" w:cs="Tahoma"/>
          <w:b/>
          <w:lang w:eastAsia="sl-SI"/>
        </w:rPr>
      </w:pPr>
    </w:p>
    <w:p w14:paraId="4C7E4E70" w14:textId="766BAE35"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lastRenderedPageBreak/>
        <w:t>Variantna ponudba</w:t>
      </w:r>
    </w:p>
    <w:p w14:paraId="2493F827"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5BA3C55C"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ne dopušča predložitve variantne ponudbe. Naročnik bo ponudbo, ki bo vsebovala variantno ponudbo, zavrnil kot nedopustno.</w:t>
      </w:r>
    </w:p>
    <w:p w14:paraId="34D7486B"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4201FD39"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Pregled in ocenjevanje ponudb</w:t>
      </w:r>
    </w:p>
    <w:p w14:paraId="615C5111"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2D9EDF74"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42EF3CA8"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6EF6D8DD"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Pogodba</w:t>
      </w:r>
    </w:p>
    <w:p w14:paraId="0EEA7C57"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54B0D85E" w14:textId="33BABE1A"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Pogodbo z izbranim ponudnikom </w:t>
      </w:r>
      <w:r w:rsidR="003327CA">
        <w:rPr>
          <w:rFonts w:ascii="Tahoma" w:eastAsia="Times New Roman" w:hAnsi="Tahoma" w:cs="Tahoma"/>
          <w:lang w:eastAsia="sl-SI"/>
        </w:rPr>
        <w:t xml:space="preserve">bo </w:t>
      </w:r>
      <w:r w:rsidRPr="009B36A2">
        <w:rPr>
          <w:rFonts w:ascii="Tahoma" w:eastAsia="Times New Roman" w:hAnsi="Tahoma" w:cs="Tahoma"/>
          <w:lang w:eastAsia="sl-SI"/>
        </w:rPr>
        <w:t>podpisal naročnik</w:t>
      </w:r>
      <w:r w:rsidR="003327CA">
        <w:rPr>
          <w:rFonts w:ascii="Tahoma" w:eastAsia="Times New Roman" w:hAnsi="Tahoma" w:cs="Tahoma"/>
          <w:lang w:eastAsia="sl-SI"/>
        </w:rPr>
        <w:t xml:space="preserve"> predmetnega javnega naročila</w:t>
      </w:r>
      <w:r w:rsidRPr="009B36A2">
        <w:rPr>
          <w:rFonts w:ascii="Tahoma" w:eastAsia="Times New Roman" w:hAnsi="Tahoma" w:cs="Tahoma"/>
          <w:lang w:eastAsia="sl-SI"/>
        </w:rPr>
        <w:t>.</w:t>
      </w:r>
    </w:p>
    <w:p w14:paraId="1F6961EC"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28DE510F" w14:textId="1E1BB75A"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Pogodba se bo pred podpisom vsebinsko prilagodil</w:t>
      </w:r>
      <w:r w:rsidR="003327CA">
        <w:rPr>
          <w:rFonts w:ascii="Tahoma" w:eastAsia="Times New Roman" w:hAnsi="Tahoma" w:cs="Tahoma"/>
          <w:lang w:eastAsia="sl-SI"/>
        </w:rPr>
        <w:t>a</w:t>
      </w:r>
      <w:r w:rsidRPr="009B36A2">
        <w:rPr>
          <w:rFonts w:ascii="Tahoma" w:eastAsia="Times New Roman" w:hAnsi="Tahoma" w:cs="Tahoma"/>
          <w:lang w:eastAsia="sl-SI"/>
        </w:rPr>
        <w:t xml:space="preserve"> le glede na to, ali bo izbrani ponudnik predložil skupno ponudbo, prijavil sodelovanje podizvajalcev in podobno.</w:t>
      </w:r>
    </w:p>
    <w:p w14:paraId="73D87A5F"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52DB8B1E"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V skladu s šestim odstavkom 14. člena Zakona o integriteti in preprečevanju korupcije (Uradni list RS, št. 69/11 – uradno prečiščeno besedilo, 158/20, 3/22 – </w:t>
      </w:r>
      <w:proofErr w:type="spellStart"/>
      <w:r w:rsidRPr="009B36A2">
        <w:rPr>
          <w:rFonts w:ascii="Tahoma" w:eastAsia="Times New Roman" w:hAnsi="Tahoma" w:cs="Tahoma"/>
          <w:lang w:eastAsia="sl-SI"/>
        </w:rPr>
        <w:t>ZDeb</w:t>
      </w:r>
      <w:proofErr w:type="spellEnd"/>
      <w:r w:rsidRPr="009B36A2">
        <w:rPr>
          <w:rFonts w:ascii="Tahoma" w:eastAsia="Times New Roman" w:hAnsi="Tahoma" w:cs="Tahoma"/>
          <w:lang w:eastAsia="sl-SI"/>
        </w:rPr>
        <w:t xml:space="preserve"> in 16/23 – </w:t>
      </w:r>
      <w:proofErr w:type="spellStart"/>
      <w:r w:rsidRPr="009B36A2">
        <w:rPr>
          <w:rFonts w:ascii="Tahoma" w:eastAsia="Times New Roman" w:hAnsi="Tahoma" w:cs="Tahoma"/>
          <w:lang w:eastAsia="sl-SI"/>
        </w:rPr>
        <w:t>ZZPri</w:t>
      </w:r>
      <w:proofErr w:type="spellEnd"/>
      <w:r w:rsidRPr="009B36A2">
        <w:rPr>
          <w:rFonts w:ascii="Tahoma" w:eastAsia="Times New Roman" w:hAnsi="Tahoma" w:cs="Tahoma"/>
          <w:lang w:eastAsia="sl-SI"/>
        </w:rPr>
        <w:t xml:space="preserve">; v nadaljevanju </w:t>
      </w:r>
      <w:proofErr w:type="spellStart"/>
      <w:r w:rsidRPr="009B36A2">
        <w:rPr>
          <w:rFonts w:ascii="Tahoma" w:eastAsia="Times New Roman" w:hAnsi="Tahoma" w:cs="Tahoma"/>
          <w:lang w:eastAsia="sl-SI"/>
        </w:rPr>
        <w:t>ZIntPK</w:t>
      </w:r>
      <w:proofErr w:type="spellEnd"/>
      <w:r w:rsidRPr="009B36A2">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9B36A2">
        <w:rPr>
          <w:rFonts w:ascii="Tahoma" w:eastAsia="Times New Roman" w:hAnsi="Tahoma" w:cs="Tahoma"/>
          <w:b/>
          <w:lang w:eastAsia="sl-SI"/>
        </w:rPr>
        <w:t>Priloga 3/1</w:t>
      </w:r>
      <w:r w:rsidRPr="009B36A2">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4B74DA6F"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5CECBAAD"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hAnsi="Tahoma" w:cs="Tahoma"/>
        </w:rPr>
        <w:t xml:space="preserve">Vzorec pogodbe je sestavni del te razpisne dokumentacije. Ponudnik potrdi, da se strinja z vsebino pogodbe in pisnega sporazuma varstvenih ukrepov s podpisom </w:t>
      </w:r>
      <w:r w:rsidRPr="009B36A2">
        <w:rPr>
          <w:rFonts w:ascii="Tahoma" w:hAnsi="Tahoma" w:cs="Tahoma"/>
          <w:b/>
          <w:bCs/>
        </w:rPr>
        <w:t>Priloge A</w:t>
      </w:r>
      <w:r w:rsidRPr="009B36A2">
        <w:rPr>
          <w:rFonts w:ascii="Tahoma" w:eastAsia="Times New Roman" w:hAnsi="Tahoma" w:cs="Tahoma"/>
          <w:lang w:eastAsia="sl-SI"/>
        </w:rPr>
        <w:t xml:space="preserve">. </w:t>
      </w:r>
    </w:p>
    <w:p w14:paraId="00C25D56"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3B836197"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9B36A2">
        <w:rPr>
          <w:rFonts w:ascii="Tahoma" w:eastAsia="Times New Roman" w:hAnsi="Tahoma" w:cs="Tahoma"/>
          <w:b/>
          <w:lang w:eastAsia="sl-SI"/>
        </w:rPr>
        <w:t>Prav</w:t>
      </w:r>
      <w:bookmarkEnd w:id="13"/>
      <w:bookmarkEnd w:id="14"/>
      <w:bookmarkEnd w:id="15"/>
      <w:bookmarkEnd w:id="16"/>
      <w:bookmarkEnd w:id="17"/>
      <w:r w:rsidRPr="009B36A2">
        <w:rPr>
          <w:rFonts w:ascii="Tahoma" w:eastAsia="Times New Roman" w:hAnsi="Tahoma" w:cs="Tahoma"/>
          <w:b/>
          <w:lang w:eastAsia="sl-SI"/>
        </w:rPr>
        <w:t>no varstvo</w:t>
      </w:r>
    </w:p>
    <w:p w14:paraId="3A43C449" w14:textId="77777777" w:rsidR="00174E2A" w:rsidRPr="009B36A2" w:rsidRDefault="00174E2A" w:rsidP="003A1A25">
      <w:pPr>
        <w:keepNext/>
        <w:keepLines/>
        <w:spacing w:after="0" w:line="240" w:lineRule="auto"/>
        <w:jc w:val="both"/>
        <w:rPr>
          <w:rFonts w:ascii="Tahoma" w:eastAsia="Times New Roman" w:hAnsi="Tahoma" w:cs="Tahoma"/>
          <w:b/>
          <w:lang w:eastAsia="sl-SI"/>
        </w:rPr>
      </w:pPr>
    </w:p>
    <w:p w14:paraId="54CDEF12"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Ponudnikom je zagotovljeno pravno varstvo skladno z določbami Zakona o pravnem varstvu v postopkih javnega naročanja.</w:t>
      </w:r>
    </w:p>
    <w:p w14:paraId="7B597B79"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32E2CD6A"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bookmarkStart w:id="18" w:name="_Toc163615935"/>
      <w:r w:rsidRPr="009B36A2">
        <w:rPr>
          <w:rFonts w:ascii="Tahoma" w:eastAsia="Times New Roman" w:hAnsi="Tahoma" w:cs="Tahoma"/>
          <w:b/>
          <w:lang w:eastAsia="sl-SI"/>
        </w:rPr>
        <w:t>Zaupnost po</w:t>
      </w:r>
      <w:bookmarkEnd w:id="18"/>
      <w:r w:rsidRPr="009B36A2">
        <w:rPr>
          <w:rFonts w:ascii="Tahoma" w:eastAsia="Times New Roman" w:hAnsi="Tahoma" w:cs="Tahoma"/>
          <w:b/>
          <w:lang w:eastAsia="sl-SI"/>
        </w:rPr>
        <w:t>datkov in vpogled</w:t>
      </w:r>
    </w:p>
    <w:p w14:paraId="41EF2A1C"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0F2F3C68" w14:textId="77777777" w:rsidR="00174E2A" w:rsidRPr="009B36A2" w:rsidRDefault="00174E2A" w:rsidP="003A1A25">
      <w:pPr>
        <w:keepNext/>
        <w:keepLines/>
        <w:spacing w:after="0" w:line="240" w:lineRule="auto"/>
        <w:jc w:val="both"/>
        <w:rPr>
          <w:rFonts w:ascii="Tahoma" w:hAnsi="Tahoma" w:cs="Tahoma"/>
        </w:rPr>
      </w:pPr>
      <w:r w:rsidRPr="009B36A2">
        <w:rPr>
          <w:rFonts w:ascii="Tahoma" w:hAnsi="Tahoma" w:cs="Tahoma"/>
        </w:rPr>
        <w:t>Naročnik zagotavlja javnost in zaupnost podatkov skladno s 35. členom ZJN-3, ob upoštevanju določb zakona, ki ureja varstvo osebnih podatkov, tajne podatke ali gospodarske družbe.</w:t>
      </w:r>
    </w:p>
    <w:p w14:paraId="222D1928" w14:textId="77777777" w:rsidR="00174E2A" w:rsidRPr="009B36A2" w:rsidRDefault="00174E2A" w:rsidP="003A1A25">
      <w:pPr>
        <w:keepNext/>
        <w:keepLines/>
        <w:spacing w:after="0" w:line="240" w:lineRule="auto"/>
        <w:jc w:val="both"/>
        <w:rPr>
          <w:rFonts w:ascii="Tahoma" w:hAnsi="Tahoma" w:cs="Tahoma"/>
        </w:rPr>
      </w:pPr>
    </w:p>
    <w:p w14:paraId="372ACFED" w14:textId="77777777" w:rsidR="00174E2A" w:rsidRPr="009B36A2" w:rsidRDefault="00174E2A" w:rsidP="003A1A25">
      <w:pPr>
        <w:keepNext/>
        <w:keepLines/>
        <w:spacing w:after="0" w:line="240" w:lineRule="auto"/>
        <w:jc w:val="both"/>
        <w:rPr>
          <w:rFonts w:ascii="Tahoma" w:hAnsi="Tahoma" w:cs="Tahoma"/>
        </w:rPr>
      </w:pPr>
      <w:r w:rsidRPr="009B36A2">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0777A03" w14:textId="77777777" w:rsidR="00174E2A" w:rsidRPr="009B36A2" w:rsidRDefault="00174E2A" w:rsidP="003A1A25">
      <w:pPr>
        <w:keepNext/>
        <w:keepLines/>
        <w:spacing w:after="0" w:line="240" w:lineRule="auto"/>
        <w:jc w:val="both"/>
        <w:rPr>
          <w:rFonts w:ascii="Tahoma" w:hAnsi="Tahoma" w:cs="Tahoma"/>
        </w:rPr>
      </w:pPr>
    </w:p>
    <w:p w14:paraId="7C9BF6C4" w14:textId="2376D492" w:rsidR="00174E2A" w:rsidRPr="009B36A2" w:rsidRDefault="00174E2A" w:rsidP="003A1A25">
      <w:pPr>
        <w:keepNext/>
        <w:keepLines/>
        <w:spacing w:after="0" w:line="240" w:lineRule="auto"/>
        <w:jc w:val="both"/>
        <w:rPr>
          <w:rFonts w:ascii="Tahoma" w:eastAsia="Times New Roman" w:hAnsi="Tahoma" w:cs="Tahoma"/>
          <w:b/>
          <w:lang w:eastAsia="sl-SI"/>
        </w:rPr>
      </w:pPr>
    </w:p>
    <w:p w14:paraId="511973D2" w14:textId="77777777" w:rsidR="00D7241E" w:rsidRPr="009B36A2" w:rsidRDefault="00D7241E" w:rsidP="003A1A25">
      <w:pPr>
        <w:keepNext/>
        <w:keepLines/>
        <w:spacing w:after="0" w:line="240" w:lineRule="auto"/>
        <w:jc w:val="both"/>
        <w:rPr>
          <w:rFonts w:ascii="Tahoma" w:hAnsi="Tahoma" w:cs="Tahoma"/>
        </w:rPr>
      </w:pPr>
      <w:bookmarkStart w:id="19" w:name="_Hlk189750850"/>
      <w:r w:rsidRPr="009B36A2">
        <w:rPr>
          <w:rFonts w:ascii="Tahoma" w:hAnsi="Tahoma" w:cs="Tahoma"/>
        </w:rPr>
        <w:lastRenderedPageBreak/>
        <w:t xml:space="preserve">Naročnik bo omogočil vpogled v ponudbo izbranega ponudnika ponudnikom v skladu s petim odstavkom 35. člena ZJN-3. Ponudniki morajo zahtevo za vpogled v ponudbo izbranega ponudnika pravočasno posredovati naročniku pisno na naslov: JAVNI HOLDING Ljubljana, d.o.o.,  Verovškova ulica 70, 1000 Ljubljana ali po elektronski pošti na naslov: </w:t>
      </w:r>
      <w:hyperlink r:id="rId11" w:history="1">
        <w:r w:rsidRPr="009B36A2">
          <w:rPr>
            <w:rFonts w:ascii="Tahoma" w:hAnsi="Tahoma" w:cs="Tahoma"/>
          </w:rPr>
          <w:t>sjn@jhl.si</w:t>
        </w:r>
      </w:hyperlink>
      <w:r w:rsidRPr="009B36A2">
        <w:rPr>
          <w:rFonts w:ascii="Tahoma" w:hAnsi="Tahoma" w:cs="Tahoma"/>
        </w:rPr>
        <w:t xml:space="preserve"> ali na elektronski naslov, ki je naveden v Obvestilu o naročilu (Oddelek A.1: Osnovni podatki), ki je objavljeno na Portalu javnih naročil.  </w:t>
      </w:r>
    </w:p>
    <w:bookmarkEnd w:id="19"/>
    <w:p w14:paraId="7731EB36" w14:textId="77777777" w:rsidR="00D7241E" w:rsidRPr="009B36A2" w:rsidRDefault="00D7241E" w:rsidP="003A1A25">
      <w:pPr>
        <w:keepNext/>
        <w:keepLines/>
        <w:spacing w:after="0" w:line="240" w:lineRule="auto"/>
        <w:jc w:val="both"/>
        <w:rPr>
          <w:rFonts w:ascii="Tahoma" w:eastAsia="Times New Roman" w:hAnsi="Tahoma" w:cs="Tahoma"/>
          <w:b/>
          <w:lang w:eastAsia="sl-SI"/>
        </w:rPr>
      </w:pPr>
    </w:p>
    <w:p w14:paraId="0656BDBE"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Jamstvo za napake</w:t>
      </w:r>
    </w:p>
    <w:p w14:paraId="48B9E8FB"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1F2BBF8D"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Izbrani izvajalec, s katerim bo naročnik sklenil pogodbo, bo moral jamčiti za odpravo vseh vrst napak, ki jih bo naredil z izvajanjem predmeta javnega naročila, skladno z določili Obligacijskega zakonika.</w:t>
      </w:r>
    </w:p>
    <w:p w14:paraId="6C6039F2"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429BDBD2" w14:textId="77777777" w:rsidR="00174E2A" w:rsidRPr="009B36A2" w:rsidRDefault="00174E2A" w:rsidP="003A1A25">
      <w:pPr>
        <w:keepNext/>
        <w:keepLines/>
        <w:numPr>
          <w:ilvl w:val="0"/>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 xml:space="preserve">PONUDBENI POGOJI </w:t>
      </w:r>
    </w:p>
    <w:p w14:paraId="704CD822" w14:textId="77777777" w:rsidR="00174E2A" w:rsidRPr="009B36A2" w:rsidRDefault="00174E2A" w:rsidP="003A1A25">
      <w:pPr>
        <w:keepNext/>
        <w:keepLines/>
        <w:spacing w:after="0" w:line="240" w:lineRule="auto"/>
        <w:jc w:val="both"/>
        <w:rPr>
          <w:rFonts w:ascii="Tahoma" w:eastAsia="Times New Roman" w:hAnsi="Tahoma" w:cs="Tahoma"/>
          <w:b/>
          <w:lang w:eastAsia="sl-SI"/>
        </w:rPr>
      </w:pPr>
    </w:p>
    <w:p w14:paraId="4F0C902E"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Celovitost ponudbe</w:t>
      </w:r>
    </w:p>
    <w:p w14:paraId="30040A0E" w14:textId="77777777" w:rsidR="00174E2A" w:rsidRPr="009B36A2" w:rsidRDefault="00174E2A" w:rsidP="003A1A25">
      <w:pPr>
        <w:keepNext/>
        <w:keepLines/>
        <w:spacing w:after="0" w:line="240" w:lineRule="auto"/>
        <w:jc w:val="both"/>
        <w:rPr>
          <w:rFonts w:ascii="Tahoma" w:eastAsia="Times New Roman" w:hAnsi="Tahoma" w:cs="Tahoma"/>
          <w:b/>
          <w:bCs/>
          <w:lang w:eastAsia="sl-SI"/>
        </w:rPr>
      </w:pPr>
    </w:p>
    <w:p w14:paraId="260290A8"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b/>
          <w:bCs/>
          <w:lang w:eastAsia="sl-SI"/>
        </w:rPr>
        <w:t>Ponudnik odda svojo ponudbo za celotno naročilo</w:t>
      </w:r>
      <w:r w:rsidRPr="009B36A2">
        <w:rPr>
          <w:rFonts w:ascii="Tahoma" w:eastAsia="Times New Roman" w:hAnsi="Tahoma" w:cs="Tahoma"/>
          <w:lang w:eastAsia="sl-SI"/>
        </w:rPr>
        <w:t>,</w:t>
      </w:r>
      <w:r w:rsidRPr="009B36A2">
        <w:rPr>
          <w:rFonts w:ascii="Tahoma" w:eastAsia="Times New Roman" w:hAnsi="Tahoma" w:cs="Tahoma"/>
          <w:bCs/>
          <w:lang w:eastAsia="sl-SI"/>
        </w:rPr>
        <w:t xml:space="preserve"> v skladu s tehničnimi ter ostalimi zahtevami naročnika, navedenimi v razpisni dokumentaciji in njenih prilogah.</w:t>
      </w:r>
      <w:r w:rsidRPr="009B36A2">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4B744124"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45F3E030"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Skupna ponudba</w:t>
      </w:r>
    </w:p>
    <w:p w14:paraId="37EC70AC"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04AB4B28"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Ponudbo lahko predloži skupina ponudnikov, ki mora predložiti pravni akt o skupni izvedbi naročila </w:t>
      </w:r>
      <w:r w:rsidRPr="009B36A2">
        <w:rPr>
          <w:rFonts w:ascii="Tahoma" w:eastAsia="Times New Roman" w:hAnsi="Tahoma" w:cs="Tahoma"/>
          <w:b/>
          <w:lang w:eastAsia="sl-SI"/>
        </w:rPr>
        <w:t>(kot prilogo 1/1)</w:t>
      </w:r>
      <w:r w:rsidRPr="009B36A2">
        <w:rPr>
          <w:rFonts w:ascii="Tahoma" w:eastAsia="Times New Roman" w:hAnsi="Tahoma" w:cs="Tahoma"/>
          <w:lang w:eastAsia="sl-SI"/>
        </w:rPr>
        <w:t>. Navedeni pravni akt mora natančno opredeliti:</w:t>
      </w:r>
    </w:p>
    <w:p w14:paraId="3A6EFAC0" w14:textId="77777777" w:rsidR="00174E2A" w:rsidRPr="009B36A2" w:rsidRDefault="00174E2A" w:rsidP="003A1A25">
      <w:pPr>
        <w:keepNext/>
        <w:keepLines/>
        <w:numPr>
          <w:ilvl w:val="0"/>
          <w:numId w:val="5"/>
        </w:numPr>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medsebojno odgovornost posameznih članov skupine za izvedbo naročila znotraj skupine,</w:t>
      </w:r>
    </w:p>
    <w:p w14:paraId="4E965A96" w14:textId="77777777" w:rsidR="00174E2A" w:rsidRPr="009B36A2" w:rsidRDefault="00174E2A" w:rsidP="003A1A25">
      <w:pPr>
        <w:keepNext/>
        <w:keepLines/>
        <w:numPr>
          <w:ilvl w:val="0"/>
          <w:numId w:val="5"/>
        </w:numPr>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neomejeno solidarno odgovornost članov skupine do naročnika glede vseh pogodbenih obveznosti,</w:t>
      </w:r>
    </w:p>
    <w:p w14:paraId="791E073A" w14:textId="77777777" w:rsidR="00174E2A" w:rsidRPr="009B36A2" w:rsidRDefault="00174E2A" w:rsidP="003A1A25">
      <w:pPr>
        <w:keepNext/>
        <w:keepLines/>
        <w:numPr>
          <w:ilvl w:val="0"/>
          <w:numId w:val="5"/>
        </w:numPr>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 xml:space="preserve">glavnega nosilca izvedbe pogodbenih obveznosti, s katerim bo naročnik komuniciral, </w:t>
      </w:r>
    </w:p>
    <w:p w14:paraId="10083B01" w14:textId="77777777" w:rsidR="00174E2A" w:rsidRPr="009B36A2" w:rsidRDefault="00174E2A" w:rsidP="003A1A25">
      <w:pPr>
        <w:keepNext/>
        <w:keepLines/>
        <w:numPr>
          <w:ilvl w:val="0"/>
          <w:numId w:val="5"/>
        </w:numPr>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26CC3D74" w14:textId="77777777" w:rsidR="00174E2A" w:rsidRPr="009B36A2" w:rsidRDefault="00174E2A" w:rsidP="003A1A25">
      <w:pPr>
        <w:keepNext/>
        <w:keepLines/>
        <w:numPr>
          <w:ilvl w:val="0"/>
          <w:numId w:val="5"/>
        </w:numPr>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nosilca finančnih obračunov in transakcij z navedbo transakcijskega računa, preko katerega se bo izvajalo plačevanje izvedenih pogodbenih obveznosti,</w:t>
      </w:r>
    </w:p>
    <w:p w14:paraId="045E4570" w14:textId="77777777" w:rsidR="00174E2A" w:rsidRPr="009B36A2" w:rsidRDefault="00174E2A" w:rsidP="003A1A25">
      <w:pPr>
        <w:keepNext/>
        <w:keepLines/>
        <w:numPr>
          <w:ilvl w:val="0"/>
          <w:numId w:val="5"/>
        </w:numPr>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nosilca zavarovanja pogodbenih obveznosti iz naslova dobre izvedbe del,</w:t>
      </w:r>
    </w:p>
    <w:p w14:paraId="2F9A994E" w14:textId="77777777" w:rsidR="00174E2A" w:rsidRPr="009B36A2" w:rsidRDefault="00174E2A" w:rsidP="003A1A25">
      <w:pPr>
        <w:keepNext/>
        <w:keepLines/>
        <w:numPr>
          <w:ilvl w:val="0"/>
          <w:numId w:val="5"/>
        </w:numPr>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določila v primeru izstopa partnerja,</w:t>
      </w:r>
    </w:p>
    <w:p w14:paraId="58F800FA" w14:textId="77777777" w:rsidR="00174E2A" w:rsidRPr="009B36A2" w:rsidRDefault="00174E2A" w:rsidP="003A1A25">
      <w:pPr>
        <w:keepNext/>
        <w:keepLines/>
        <w:numPr>
          <w:ilvl w:val="0"/>
          <w:numId w:val="5"/>
        </w:numPr>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pooblastilo vodilnemu partnerju,</w:t>
      </w:r>
    </w:p>
    <w:p w14:paraId="3D4A6723" w14:textId="77777777" w:rsidR="00174E2A" w:rsidRPr="009B36A2" w:rsidRDefault="00174E2A" w:rsidP="003A1A25">
      <w:pPr>
        <w:keepNext/>
        <w:keepLines/>
        <w:numPr>
          <w:ilvl w:val="0"/>
          <w:numId w:val="5"/>
        </w:numPr>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opredelitev deležev in področje dela.</w:t>
      </w:r>
    </w:p>
    <w:p w14:paraId="6A638E44"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0855BDC5"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5C5DD3BB" w14:textId="77777777" w:rsidR="00174E2A" w:rsidRPr="009B36A2" w:rsidRDefault="00174E2A" w:rsidP="003A1A25">
      <w:pPr>
        <w:keepNext/>
        <w:keepLines/>
        <w:spacing w:after="0" w:line="240" w:lineRule="auto"/>
        <w:jc w:val="both"/>
        <w:rPr>
          <w:rFonts w:ascii="Tahoma" w:eastAsia="Times New Roman" w:hAnsi="Tahoma" w:cs="Tahoma"/>
          <w:b/>
          <w:lang w:eastAsia="sl-SI"/>
        </w:rPr>
      </w:pPr>
    </w:p>
    <w:p w14:paraId="16908A5F"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hAnsi="Tahoma" w:cs="Tahoma"/>
        </w:rPr>
        <w:t xml:space="preserve">V primeru skupne ponudbe mora glavni nosilec izvedbe obveznosti po okvirnem sporazumu za vse partnerje v skupni ponudbi k ponudbi v razdelek »SODELUJOČI, del – Izjava – Ostali sodelujoči« priložiti v .pdf formatu izpolnjeno, podpisano in žigosano </w:t>
      </w:r>
      <w:r w:rsidRPr="009B36A2">
        <w:rPr>
          <w:rFonts w:ascii="Tahoma" w:hAnsi="Tahoma" w:cs="Tahoma"/>
          <w:b/>
          <w:bCs/>
        </w:rPr>
        <w:t>Prilogo A</w:t>
      </w:r>
      <w:r w:rsidRPr="009B36A2">
        <w:rPr>
          <w:rFonts w:ascii="Tahoma" w:hAnsi="Tahoma" w:cs="Tahoma"/>
        </w:rPr>
        <w:t>, ter v razdelek »DOKUMENTI, del Ostale priloge« v .pdf formatu izpolnjeno,  podpisano in žigosano</w:t>
      </w:r>
      <w:r w:rsidRPr="009B36A2">
        <w:rPr>
          <w:rFonts w:ascii="Tahoma" w:hAnsi="Tahoma" w:cs="Tahoma"/>
          <w:b/>
          <w:bCs/>
        </w:rPr>
        <w:t xml:space="preserve"> Prilogo 1, Prilogo 1/1, Prilogo 3/1 in Prilogo 3/2</w:t>
      </w:r>
      <w:r w:rsidRPr="009B36A2">
        <w:rPr>
          <w:rFonts w:ascii="Tahoma" w:eastAsia="Times New Roman" w:hAnsi="Tahoma" w:cs="Tahoma"/>
          <w:lang w:eastAsia="sl-SI"/>
        </w:rPr>
        <w:t>.</w:t>
      </w:r>
    </w:p>
    <w:p w14:paraId="42192565" w14:textId="3C8EDE5C" w:rsidR="00174E2A" w:rsidRPr="009B36A2" w:rsidRDefault="00174E2A" w:rsidP="003A1A25">
      <w:pPr>
        <w:keepNext/>
        <w:keepLines/>
        <w:spacing w:after="0" w:line="240" w:lineRule="auto"/>
        <w:jc w:val="both"/>
        <w:rPr>
          <w:rFonts w:ascii="Tahoma" w:eastAsia="Times New Roman" w:hAnsi="Tahoma" w:cs="Tahoma"/>
          <w:lang w:eastAsia="sl-SI"/>
        </w:rPr>
      </w:pPr>
    </w:p>
    <w:p w14:paraId="4FF54E48" w14:textId="10C8F85A" w:rsidR="00616D61" w:rsidRPr="009B36A2" w:rsidRDefault="00616D61" w:rsidP="003A1A25">
      <w:pPr>
        <w:keepNext/>
        <w:keepLines/>
        <w:spacing w:after="0" w:line="240" w:lineRule="auto"/>
        <w:jc w:val="both"/>
        <w:rPr>
          <w:rFonts w:ascii="Tahoma" w:eastAsia="Times New Roman" w:hAnsi="Tahoma" w:cs="Tahoma"/>
          <w:lang w:eastAsia="sl-SI"/>
        </w:rPr>
      </w:pPr>
    </w:p>
    <w:p w14:paraId="08EC4028" w14:textId="6A65FF7E" w:rsidR="00616D61" w:rsidRPr="009B36A2" w:rsidRDefault="00616D61" w:rsidP="003A1A25">
      <w:pPr>
        <w:keepNext/>
        <w:keepLines/>
        <w:spacing w:after="0" w:line="240" w:lineRule="auto"/>
        <w:jc w:val="both"/>
        <w:rPr>
          <w:rFonts w:ascii="Tahoma" w:eastAsia="Times New Roman" w:hAnsi="Tahoma" w:cs="Tahoma"/>
          <w:lang w:eastAsia="sl-SI"/>
        </w:rPr>
      </w:pPr>
    </w:p>
    <w:p w14:paraId="6607711E" w14:textId="468B7EC3" w:rsidR="00616D61" w:rsidRPr="009B36A2" w:rsidRDefault="00616D61" w:rsidP="003A1A25">
      <w:pPr>
        <w:keepNext/>
        <w:keepLines/>
        <w:spacing w:after="0" w:line="240" w:lineRule="auto"/>
        <w:jc w:val="both"/>
        <w:rPr>
          <w:rFonts w:ascii="Tahoma" w:eastAsia="Times New Roman" w:hAnsi="Tahoma" w:cs="Tahoma"/>
          <w:lang w:eastAsia="sl-SI"/>
        </w:rPr>
      </w:pPr>
    </w:p>
    <w:p w14:paraId="59BC6716"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lastRenderedPageBreak/>
        <w:t>Ponudba s podizvajalci</w:t>
      </w:r>
    </w:p>
    <w:p w14:paraId="2BCB9734"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3C74620F"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lahko del javnega naročila odda v podizvajanje.</w:t>
      </w:r>
    </w:p>
    <w:p w14:paraId="57E2ADD1"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2E3318FF"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7952C1F4"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76E7AD3E"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30EE0A40"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370C144A"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657328F5"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0DF72330"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D0D964B"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6D4B9B60"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Obveznosti iz te točke veljajo tudi za podizvajalce podizvajalcev glavnega izvajalca ali nadaljnje podizvajalce v podizvajalski verigi.</w:t>
      </w:r>
    </w:p>
    <w:p w14:paraId="0894B3CE"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4BC2981D"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hAnsi="Tahoma" w:cs="Tahoma"/>
        </w:rPr>
        <w:t xml:space="preserve">Če bo ponudnik izvajal javno naročilo s podizvajalci mora k ponudbi v razdelek </w:t>
      </w:r>
      <w:r w:rsidRPr="009B36A2">
        <w:rPr>
          <w:rFonts w:ascii="Tahoma" w:hAnsi="Tahoma" w:cs="Tahoma"/>
          <w:bCs/>
        </w:rPr>
        <w:t>»SODELUJOČI, del – Izjava – Ostali sodelujoči«</w:t>
      </w:r>
      <w:r w:rsidRPr="009B36A2">
        <w:rPr>
          <w:rFonts w:ascii="Tahoma" w:hAnsi="Tahoma" w:cs="Tahoma"/>
        </w:rPr>
        <w:t xml:space="preserve"> priložiti </w:t>
      </w:r>
      <w:r w:rsidRPr="009B36A2">
        <w:rPr>
          <w:rFonts w:ascii="Tahoma" w:hAnsi="Tahoma" w:cs="Tahoma"/>
          <w:bCs/>
        </w:rPr>
        <w:t>v .pdf formatu</w:t>
      </w:r>
      <w:r w:rsidRPr="009B36A2">
        <w:rPr>
          <w:rFonts w:ascii="Tahoma" w:hAnsi="Tahoma" w:cs="Tahoma"/>
        </w:rPr>
        <w:t xml:space="preserve"> </w:t>
      </w:r>
      <w:r w:rsidRPr="009B36A2">
        <w:rPr>
          <w:rFonts w:ascii="Tahoma" w:hAnsi="Tahoma" w:cs="Tahoma"/>
          <w:kern w:val="16"/>
        </w:rPr>
        <w:t xml:space="preserve">izpolnjeno, podpisano in žigosano </w:t>
      </w:r>
      <w:r w:rsidRPr="009B36A2">
        <w:rPr>
          <w:rFonts w:ascii="Tahoma" w:hAnsi="Tahoma" w:cs="Tahoma"/>
          <w:b/>
          <w:kern w:val="16"/>
        </w:rPr>
        <w:t>Prilogo A</w:t>
      </w:r>
      <w:r w:rsidRPr="009B36A2">
        <w:rPr>
          <w:rFonts w:ascii="Tahoma" w:hAnsi="Tahoma" w:cs="Tahoma"/>
          <w:kern w:val="16"/>
        </w:rPr>
        <w:t xml:space="preserve">, ter v razdelek </w:t>
      </w:r>
      <w:r w:rsidRPr="009B36A2">
        <w:rPr>
          <w:rFonts w:ascii="Tahoma" w:hAnsi="Tahoma" w:cs="Tahoma"/>
          <w:bCs/>
          <w:kern w:val="16"/>
        </w:rPr>
        <w:t>»DOKUMENTI, del Ostale priloge«</w:t>
      </w:r>
      <w:r w:rsidRPr="009B36A2">
        <w:rPr>
          <w:rFonts w:ascii="Tahoma" w:hAnsi="Tahoma" w:cs="Tahoma"/>
          <w:kern w:val="16"/>
        </w:rPr>
        <w:t xml:space="preserve"> </w:t>
      </w:r>
      <w:r w:rsidRPr="009B36A2">
        <w:rPr>
          <w:rFonts w:ascii="Tahoma" w:hAnsi="Tahoma" w:cs="Tahoma"/>
          <w:bCs/>
        </w:rPr>
        <w:t>v .pdf formatu</w:t>
      </w:r>
      <w:r w:rsidRPr="009B36A2">
        <w:rPr>
          <w:rFonts w:ascii="Tahoma" w:hAnsi="Tahoma" w:cs="Tahoma"/>
        </w:rPr>
        <w:t xml:space="preserve"> </w:t>
      </w:r>
      <w:r w:rsidRPr="009B36A2">
        <w:rPr>
          <w:rFonts w:ascii="Tahoma" w:hAnsi="Tahoma" w:cs="Tahoma"/>
          <w:kern w:val="16"/>
        </w:rPr>
        <w:t xml:space="preserve">izpolnjeno,  podpisano in žigosano </w:t>
      </w:r>
      <w:r w:rsidRPr="009B36A2">
        <w:rPr>
          <w:rFonts w:ascii="Tahoma" w:hAnsi="Tahoma" w:cs="Tahoma"/>
          <w:b/>
          <w:kern w:val="16"/>
        </w:rPr>
        <w:t>Prilogo 3/1,</w:t>
      </w:r>
      <w:r w:rsidRPr="009B36A2">
        <w:rPr>
          <w:rFonts w:ascii="Tahoma" w:hAnsi="Tahoma" w:cs="Tahoma"/>
          <w:kern w:val="16"/>
        </w:rPr>
        <w:t xml:space="preserve"> </w:t>
      </w:r>
      <w:r w:rsidRPr="009B36A2">
        <w:rPr>
          <w:rFonts w:ascii="Tahoma" w:hAnsi="Tahoma" w:cs="Tahoma"/>
          <w:b/>
          <w:kern w:val="16"/>
        </w:rPr>
        <w:t>Prilogo 3/2, Prilogo 4/1 in Prilogo 4/2</w:t>
      </w:r>
      <w:r w:rsidRPr="009B36A2">
        <w:rPr>
          <w:rFonts w:ascii="Tahoma" w:eastAsia="Times New Roman" w:hAnsi="Tahoma" w:cs="Tahoma"/>
          <w:lang w:eastAsia="sl-SI"/>
        </w:rPr>
        <w:t>.</w:t>
      </w:r>
    </w:p>
    <w:p w14:paraId="035265CF"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0B185E70"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 kolikor ponudnik ne oddaja ponudbe z nobenim podizvajalcem, mu ni potrebno izpolniti/priložiti prilog, ki se nanašajo na podizvajalce.</w:t>
      </w:r>
    </w:p>
    <w:p w14:paraId="40EBB6EC"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2DD54A1A"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Uporaba zmogljivosti drugih subjektov</w:t>
      </w:r>
    </w:p>
    <w:p w14:paraId="6A8891D9"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145019D6"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FFBDEB6"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5C9BE041"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2F70C48"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3A9F0ADC"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hAnsi="Tahoma" w:cs="Tahoma"/>
          <w:kern w:val="16"/>
        </w:rPr>
        <w:t xml:space="preserve">V primeru, da bo ponudnik za izvedbo javnega naročila uporabljal zmogljivost drugih subjektov, </w:t>
      </w:r>
      <w:r w:rsidRPr="009B36A2">
        <w:rPr>
          <w:rFonts w:ascii="Tahoma" w:hAnsi="Tahoma" w:cs="Tahoma"/>
        </w:rPr>
        <w:t xml:space="preserve">(ki niso partner/ji v primeru skupne ponudbe ali podizvajalec/ci), mora za vsakega izmed subjektov, na katerega zmogljivosti se sklicuje k ponudbi v razdelek </w:t>
      </w:r>
      <w:r w:rsidRPr="009B36A2">
        <w:rPr>
          <w:rFonts w:ascii="Tahoma" w:hAnsi="Tahoma" w:cs="Tahoma"/>
          <w:bCs/>
        </w:rPr>
        <w:t>»SODELUJOČI, del – Izjava – Ostali sodelujoči«</w:t>
      </w:r>
      <w:r w:rsidRPr="009B36A2">
        <w:rPr>
          <w:rFonts w:ascii="Tahoma" w:hAnsi="Tahoma" w:cs="Tahoma"/>
        </w:rPr>
        <w:t xml:space="preserve"> priložiti </w:t>
      </w:r>
      <w:r w:rsidRPr="009B36A2">
        <w:rPr>
          <w:rFonts w:ascii="Tahoma" w:hAnsi="Tahoma" w:cs="Tahoma"/>
          <w:bCs/>
        </w:rPr>
        <w:t>v .pdf formatu</w:t>
      </w:r>
      <w:r w:rsidRPr="009B36A2">
        <w:rPr>
          <w:rFonts w:ascii="Tahoma" w:hAnsi="Tahoma" w:cs="Tahoma"/>
        </w:rPr>
        <w:t xml:space="preserve"> </w:t>
      </w:r>
      <w:r w:rsidRPr="009B36A2">
        <w:rPr>
          <w:rFonts w:ascii="Tahoma" w:hAnsi="Tahoma" w:cs="Tahoma"/>
          <w:kern w:val="16"/>
        </w:rPr>
        <w:t xml:space="preserve">izpolnjeno, podpisano in žigosano </w:t>
      </w:r>
      <w:r w:rsidRPr="009B36A2">
        <w:rPr>
          <w:rFonts w:ascii="Tahoma" w:hAnsi="Tahoma" w:cs="Tahoma"/>
          <w:b/>
          <w:kern w:val="16"/>
        </w:rPr>
        <w:t>Prilogo A</w:t>
      </w:r>
      <w:r w:rsidRPr="009B36A2">
        <w:rPr>
          <w:rFonts w:ascii="Tahoma" w:hAnsi="Tahoma" w:cs="Tahoma"/>
          <w:kern w:val="16"/>
        </w:rPr>
        <w:t xml:space="preserve">, ter v razdelek </w:t>
      </w:r>
      <w:r w:rsidRPr="009B36A2">
        <w:rPr>
          <w:rFonts w:ascii="Tahoma" w:hAnsi="Tahoma" w:cs="Tahoma"/>
          <w:bCs/>
          <w:kern w:val="16"/>
        </w:rPr>
        <w:t>»DOKUMENTI, del Ostale priloge«</w:t>
      </w:r>
      <w:r w:rsidRPr="009B36A2">
        <w:rPr>
          <w:rFonts w:ascii="Tahoma" w:hAnsi="Tahoma" w:cs="Tahoma"/>
          <w:kern w:val="16"/>
        </w:rPr>
        <w:t xml:space="preserve">  </w:t>
      </w:r>
      <w:r w:rsidRPr="009B36A2">
        <w:rPr>
          <w:rFonts w:ascii="Tahoma" w:hAnsi="Tahoma" w:cs="Tahoma"/>
          <w:bCs/>
        </w:rPr>
        <w:t>v .pdf formatu</w:t>
      </w:r>
      <w:r w:rsidRPr="009B36A2">
        <w:rPr>
          <w:rFonts w:ascii="Tahoma" w:hAnsi="Tahoma" w:cs="Tahoma"/>
        </w:rPr>
        <w:t xml:space="preserve"> </w:t>
      </w:r>
      <w:r w:rsidRPr="009B36A2">
        <w:rPr>
          <w:rFonts w:ascii="Tahoma" w:hAnsi="Tahoma" w:cs="Tahoma"/>
          <w:kern w:val="16"/>
        </w:rPr>
        <w:t xml:space="preserve">izpolnjeno,  podpisano in žigosano </w:t>
      </w:r>
      <w:r w:rsidRPr="009B36A2">
        <w:rPr>
          <w:rFonts w:ascii="Tahoma" w:hAnsi="Tahoma" w:cs="Tahoma"/>
          <w:b/>
          <w:kern w:val="16"/>
        </w:rPr>
        <w:t>Prilogo 3/1,</w:t>
      </w:r>
      <w:r w:rsidRPr="009B36A2">
        <w:rPr>
          <w:rFonts w:ascii="Tahoma" w:hAnsi="Tahoma" w:cs="Tahoma"/>
          <w:kern w:val="16"/>
        </w:rPr>
        <w:t xml:space="preserve"> </w:t>
      </w:r>
      <w:r w:rsidRPr="009B36A2">
        <w:rPr>
          <w:rFonts w:ascii="Tahoma" w:hAnsi="Tahoma" w:cs="Tahoma"/>
          <w:b/>
          <w:kern w:val="16"/>
        </w:rPr>
        <w:t>Prilogo 3/2 in Prilogo 4/3</w:t>
      </w:r>
      <w:r w:rsidRPr="009B36A2">
        <w:rPr>
          <w:rFonts w:ascii="Tahoma" w:eastAsia="Times New Roman" w:hAnsi="Tahoma" w:cs="Tahoma"/>
          <w:lang w:eastAsia="sl-SI"/>
        </w:rPr>
        <w:t xml:space="preserve">. </w:t>
      </w:r>
    </w:p>
    <w:p w14:paraId="0270788F"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2FCDC93C" w14:textId="77777777" w:rsidR="00174E2A" w:rsidRPr="009B36A2" w:rsidRDefault="00174E2A" w:rsidP="003A1A25">
      <w:pPr>
        <w:keepNext/>
        <w:keepLines/>
        <w:spacing w:after="0" w:line="240" w:lineRule="auto"/>
        <w:jc w:val="both"/>
        <w:rPr>
          <w:rFonts w:ascii="Tahoma" w:eastAsia="Times New Roman" w:hAnsi="Tahoma" w:cs="Tahoma"/>
          <w:lang w:val="x-none" w:eastAsia="sl-SI"/>
        </w:rPr>
      </w:pPr>
      <w:r w:rsidRPr="009B36A2">
        <w:rPr>
          <w:rFonts w:ascii="Tahoma" w:eastAsia="Times New Roman" w:hAnsi="Tahoma" w:cs="Tahoma"/>
          <w:lang w:val="x-none" w:eastAsia="sl-SI"/>
        </w:rPr>
        <w:lastRenderedPageBreak/>
        <w:t>Ponudnik, kateremu bo javno naročilo oddano, bo v razmerju do naročnika v celoti odgovarjal za izvedbo prejetega naročila, ne glede na število subjektov, katerih zmogljivost bo ponudnik uporabljal v ponudbi oz. pri izvedbi predmeta javnega naročila.</w:t>
      </w:r>
    </w:p>
    <w:p w14:paraId="04ADE0FD" w14:textId="77777777" w:rsidR="00174E2A" w:rsidRPr="009B36A2" w:rsidRDefault="00174E2A" w:rsidP="003A1A25">
      <w:pPr>
        <w:keepNext/>
        <w:keepLines/>
        <w:spacing w:after="0" w:line="240" w:lineRule="auto"/>
        <w:jc w:val="both"/>
        <w:rPr>
          <w:rFonts w:ascii="Tahoma" w:eastAsia="Times New Roman" w:hAnsi="Tahoma" w:cs="Tahoma"/>
          <w:lang w:val="x-none" w:eastAsia="sl-SI"/>
        </w:rPr>
      </w:pPr>
    </w:p>
    <w:p w14:paraId="1D9CFA64" w14:textId="77777777" w:rsidR="00174E2A" w:rsidRPr="009B36A2" w:rsidRDefault="00174E2A" w:rsidP="003A1A25">
      <w:pPr>
        <w:keepNext/>
        <w:keepLines/>
        <w:spacing w:after="0" w:line="240" w:lineRule="auto"/>
        <w:jc w:val="both"/>
        <w:rPr>
          <w:rFonts w:ascii="Tahoma" w:eastAsia="Times New Roman" w:hAnsi="Tahoma" w:cs="Tahoma"/>
          <w:lang w:val="x-none" w:eastAsia="sl-SI"/>
        </w:rPr>
      </w:pPr>
      <w:r w:rsidRPr="009B36A2">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B36A2">
        <w:rPr>
          <w:rFonts w:ascii="Tahoma" w:eastAsia="Times New Roman" w:hAnsi="Tahoma" w:cs="Tahoma"/>
          <w:lang w:val="x-none" w:eastAsia="sl-SI"/>
        </w:rPr>
        <w:t xml:space="preserve"> </w:t>
      </w:r>
      <w:r w:rsidRPr="009B36A2">
        <w:rPr>
          <w:rFonts w:ascii="Tahoma" w:eastAsia="Times New Roman" w:hAnsi="Tahoma" w:cs="Tahoma"/>
          <w:i/>
          <w:lang w:val="x-none" w:eastAsia="sl-SI"/>
        </w:rPr>
        <w:t xml:space="preserve">uporablja ponudnik v ponudbi. </w:t>
      </w:r>
    </w:p>
    <w:p w14:paraId="2A3E95D0"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3E060AFA"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Ponudnik ali podizvajalec, ki nima sedeža v Republiki Sloveniji</w:t>
      </w:r>
    </w:p>
    <w:p w14:paraId="08DFFE6D"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14305AC4"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1E16C967"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6B3930BC"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0C0F7E9B"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4978BFC6" w14:textId="77777777" w:rsidR="00174E2A" w:rsidRPr="009B36A2" w:rsidRDefault="00174E2A"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Ponudbena vrednost/cena</w:t>
      </w:r>
    </w:p>
    <w:p w14:paraId="3861E300"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1E4E4933"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Ponudnik v sistem e-JN </w:t>
      </w:r>
      <w:r w:rsidRPr="009B36A2">
        <w:rPr>
          <w:rFonts w:ascii="Tahoma" w:eastAsia="Times New Roman" w:hAnsi="Tahoma" w:cs="Tahoma"/>
          <w:b/>
          <w:lang w:eastAsia="sl-SI"/>
        </w:rPr>
        <w:t>v razdelek »Skupna ponudbena vrednost«</w:t>
      </w:r>
      <w:r w:rsidRPr="009B36A2">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9B36A2">
        <w:rPr>
          <w:rFonts w:ascii="Tahoma" w:eastAsia="Times New Roman" w:hAnsi="Tahoma" w:cs="Tahoma"/>
          <w:b/>
          <w:lang w:eastAsia="sl-SI"/>
        </w:rPr>
        <w:t>del »Predračun«</w:t>
      </w:r>
      <w:r w:rsidRPr="009B36A2">
        <w:rPr>
          <w:rFonts w:ascii="Tahoma" w:eastAsia="Times New Roman" w:hAnsi="Tahoma" w:cs="Tahoma"/>
          <w:lang w:eastAsia="sl-SI"/>
        </w:rPr>
        <w:t xml:space="preserve"> pa naloži izpolnjeno in podpisano Prilogo »POVZETEK PREDRAČUNA« v obliki pdf.</w:t>
      </w:r>
    </w:p>
    <w:p w14:paraId="3C5AE6F8"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065B8FD7" w14:textId="77777777"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01A9D31F"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6B14FF96" w14:textId="00EDF27E"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mora Prilogo 2</w:t>
      </w:r>
      <w:r w:rsidR="00894221" w:rsidRPr="009B36A2">
        <w:rPr>
          <w:rFonts w:ascii="Tahoma" w:eastAsia="Times New Roman" w:hAnsi="Tahoma" w:cs="Tahoma"/>
          <w:lang w:eastAsia="sl-SI"/>
        </w:rPr>
        <w:t xml:space="preserve"> (popis del – ponudbeni predračun)</w:t>
      </w:r>
      <w:r w:rsidRPr="009B36A2">
        <w:rPr>
          <w:rFonts w:ascii="Tahoma" w:eastAsia="Times New Roman" w:hAnsi="Tahoma" w:cs="Tahoma"/>
          <w:lang w:eastAsia="sl-SI"/>
        </w:rPr>
        <w:t xml:space="preserve"> izpolniti, podpisati in žigosati ter jo v pdf. formatu priložiti k ponudbi v razdelek </w:t>
      </w:r>
      <w:r w:rsidRPr="009B36A2">
        <w:rPr>
          <w:rFonts w:ascii="Tahoma" w:eastAsia="Times New Roman" w:hAnsi="Tahoma" w:cs="Tahoma"/>
          <w:b/>
          <w:lang w:eastAsia="sl-SI"/>
        </w:rPr>
        <w:t>»Dokumenti«, del »Ostale priloge«</w:t>
      </w:r>
      <w:r w:rsidRPr="009B36A2">
        <w:rPr>
          <w:rFonts w:ascii="Tahoma" w:eastAsia="Times New Roman" w:hAnsi="Tahoma" w:cs="Tahoma"/>
          <w:lang w:eastAsia="sl-SI"/>
        </w:rPr>
        <w:t xml:space="preserve">. </w:t>
      </w:r>
    </w:p>
    <w:p w14:paraId="1F9E0798" w14:textId="77777777" w:rsidR="00174E2A" w:rsidRPr="009B36A2" w:rsidRDefault="00174E2A" w:rsidP="003A1A25">
      <w:pPr>
        <w:keepNext/>
        <w:keepLines/>
        <w:spacing w:after="0" w:line="240" w:lineRule="auto"/>
        <w:jc w:val="both"/>
        <w:rPr>
          <w:rFonts w:ascii="Tahoma" w:eastAsia="Times New Roman" w:hAnsi="Tahoma" w:cs="Tahoma"/>
          <w:lang w:eastAsia="sl-SI"/>
        </w:rPr>
      </w:pPr>
    </w:p>
    <w:p w14:paraId="0C961908" w14:textId="6318FD33" w:rsidR="00174E2A" w:rsidRPr="009B36A2" w:rsidRDefault="00174E2A"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Celoten popis </w:t>
      </w:r>
      <w:r w:rsidR="00894221" w:rsidRPr="009B36A2">
        <w:rPr>
          <w:rFonts w:ascii="Tahoma" w:eastAsia="Times New Roman" w:hAnsi="Tahoma" w:cs="Tahoma"/>
          <w:lang w:eastAsia="sl-SI"/>
        </w:rPr>
        <w:t>del – ponudbeni predračun</w:t>
      </w:r>
      <w:r w:rsidRPr="009B36A2">
        <w:rPr>
          <w:rFonts w:ascii="Tahoma" w:eastAsia="Times New Roman" w:hAnsi="Tahoma" w:cs="Tahoma"/>
          <w:lang w:eastAsia="sl-SI"/>
        </w:rPr>
        <w:t xml:space="preserve"> je k razpisni dokumentaciji priložen v excel formatu. Ponudnik ga izpolni, natisne in v pisni obliki podpiše in žigosa ter ga kot Prilogo 2 informacijski sistem e-JN</w:t>
      </w:r>
      <w:r w:rsidRPr="009B36A2">
        <w:rPr>
          <w:rFonts w:ascii="Tahoma" w:eastAsia="Times New Roman" w:hAnsi="Tahoma" w:cs="Tahoma"/>
          <w:b/>
          <w:lang w:eastAsia="sl-SI"/>
        </w:rPr>
        <w:t xml:space="preserve"> v razdelek »DOKUMENTI -  del Druge priloge«. </w:t>
      </w:r>
      <w:r w:rsidRPr="009B36A2">
        <w:rPr>
          <w:rFonts w:ascii="Tahoma" w:eastAsia="Times New Roman" w:hAnsi="Tahoma" w:cs="Tahoma"/>
          <w:lang w:eastAsia="sl-SI"/>
        </w:rPr>
        <w:t xml:space="preserve">Celoten </w:t>
      </w:r>
      <w:r w:rsidR="00894221" w:rsidRPr="009B36A2">
        <w:rPr>
          <w:rFonts w:ascii="Tahoma" w:eastAsia="Times New Roman" w:hAnsi="Tahoma" w:cs="Tahoma"/>
          <w:lang w:eastAsia="sl-SI"/>
        </w:rPr>
        <w:t>popis</w:t>
      </w:r>
      <w:r w:rsidRPr="009B36A2">
        <w:rPr>
          <w:rFonts w:ascii="Tahoma" w:eastAsia="Times New Roman" w:hAnsi="Tahoma" w:cs="Tahoma"/>
          <w:lang w:eastAsia="sl-SI"/>
        </w:rPr>
        <w:t xml:space="preserve"> del</w:t>
      </w:r>
      <w:r w:rsidR="00894221" w:rsidRPr="009B36A2">
        <w:rPr>
          <w:rFonts w:ascii="Tahoma" w:eastAsia="Times New Roman" w:hAnsi="Tahoma" w:cs="Tahoma"/>
          <w:lang w:eastAsia="sl-SI"/>
        </w:rPr>
        <w:t xml:space="preserve"> – ponudbeni </w:t>
      </w:r>
      <w:r w:rsidRPr="009B36A2">
        <w:rPr>
          <w:rFonts w:ascii="Tahoma" w:eastAsia="Times New Roman" w:hAnsi="Tahoma" w:cs="Tahoma"/>
          <w:lang w:eastAsia="sl-SI"/>
        </w:rPr>
        <w:t xml:space="preserve"> mora biti priložen tudi v excel formatu. Ponudnik mora v celotnem </w:t>
      </w:r>
      <w:r w:rsidR="00894221" w:rsidRPr="009B36A2">
        <w:rPr>
          <w:rFonts w:ascii="Tahoma" w:eastAsia="Times New Roman" w:hAnsi="Tahoma" w:cs="Tahoma"/>
          <w:lang w:eastAsia="sl-SI"/>
        </w:rPr>
        <w:t>popisu del</w:t>
      </w:r>
      <w:r w:rsidRPr="009B36A2">
        <w:rPr>
          <w:rFonts w:ascii="Tahoma" w:eastAsia="Times New Roman" w:hAnsi="Tahoma" w:cs="Tahoma"/>
          <w:lang w:eastAsia="sl-SI"/>
        </w:rPr>
        <w:t xml:space="preserve">, pri vseh navedenih postavkah izpolniti ponudbeno ceno, ki mora biti navedena v dveh decimalkah, oz. centih. </w:t>
      </w:r>
      <w:r w:rsidRPr="009B36A2">
        <w:rPr>
          <w:rFonts w:ascii="Tahoma" w:eastAsia="Times New Roman" w:hAnsi="Tahoma" w:cs="Tahoma"/>
          <w:lang w:val="x-none" w:eastAsia="sl-SI"/>
        </w:rPr>
        <w:t>Ponudben</w:t>
      </w:r>
      <w:r w:rsidRPr="009B36A2">
        <w:rPr>
          <w:rFonts w:ascii="Tahoma" w:eastAsia="Times New Roman" w:hAnsi="Tahoma" w:cs="Tahoma"/>
          <w:lang w:eastAsia="sl-SI"/>
        </w:rPr>
        <w:t>a</w:t>
      </w:r>
      <w:r w:rsidRPr="009B36A2">
        <w:rPr>
          <w:rFonts w:ascii="Tahoma" w:eastAsia="Times New Roman" w:hAnsi="Tahoma" w:cs="Tahoma"/>
          <w:lang w:val="x-none" w:eastAsia="sl-SI"/>
        </w:rPr>
        <w:t xml:space="preserve"> cen</w:t>
      </w:r>
      <w:r w:rsidRPr="009B36A2">
        <w:rPr>
          <w:rFonts w:ascii="Tahoma" w:eastAsia="Times New Roman" w:hAnsi="Tahoma" w:cs="Tahoma"/>
          <w:lang w:eastAsia="sl-SI"/>
        </w:rPr>
        <w:t>a</w:t>
      </w:r>
      <w:r w:rsidRPr="009B36A2">
        <w:rPr>
          <w:rFonts w:ascii="Tahoma" w:eastAsia="Times New Roman" w:hAnsi="Tahoma" w:cs="Tahoma"/>
          <w:lang w:val="x-none" w:eastAsia="sl-SI"/>
        </w:rPr>
        <w:t>, naveden</w:t>
      </w:r>
      <w:r w:rsidRPr="009B36A2">
        <w:rPr>
          <w:rFonts w:ascii="Tahoma" w:eastAsia="Times New Roman" w:hAnsi="Tahoma" w:cs="Tahoma"/>
          <w:lang w:eastAsia="sl-SI"/>
        </w:rPr>
        <w:t xml:space="preserve">a </w:t>
      </w:r>
      <w:r w:rsidRPr="009B36A2">
        <w:rPr>
          <w:rFonts w:ascii="Tahoma" w:eastAsia="Times New Roman" w:hAnsi="Tahoma" w:cs="Tahoma"/>
          <w:lang w:val="x-none" w:eastAsia="sl-SI"/>
        </w:rPr>
        <w:t xml:space="preserve">v </w:t>
      </w:r>
      <w:r w:rsidR="00894221" w:rsidRPr="009B36A2">
        <w:rPr>
          <w:rFonts w:ascii="Tahoma" w:eastAsia="Times New Roman" w:hAnsi="Tahoma" w:cs="Tahoma"/>
          <w:lang w:eastAsia="sl-SI"/>
        </w:rPr>
        <w:t xml:space="preserve">posamezni </w:t>
      </w:r>
      <w:r w:rsidRPr="009B36A2">
        <w:rPr>
          <w:rFonts w:ascii="Tahoma" w:eastAsia="Times New Roman" w:hAnsi="Tahoma" w:cs="Tahoma"/>
          <w:lang w:val="x-none" w:eastAsia="sl-SI"/>
        </w:rPr>
        <w:t xml:space="preserve">postavki </w:t>
      </w:r>
      <w:r w:rsidRPr="009B36A2">
        <w:rPr>
          <w:rFonts w:ascii="Tahoma" w:eastAsia="Times New Roman" w:hAnsi="Tahoma" w:cs="Tahoma"/>
          <w:lang w:eastAsia="sl-SI"/>
        </w:rPr>
        <w:t xml:space="preserve">popisa </w:t>
      </w:r>
      <w:r w:rsidR="00894221" w:rsidRPr="009B36A2">
        <w:rPr>
          <w:rFonts w:ascii="Tahoma" w:eastAsia="Times New Roman" w:hAnsi="Tahoma" w:cs="Tahoma"/>
          <w:lang w:eastAsia="sl-SI"/>
        </w:rPr>
        <w:t>del</w:t>
      </w:r>
      <w:r w:rsidRPr="009B36A2">
        <w:rPr>
          <w:rFonts w:ascii="Tahoma" w:eastAsia="Times New Roman" w:hAnsi="Tahoma" w:cs="Tahoma"/>
          <w:lang w:val="x-none" w:eastAsia="sl-SI"/>
        </w:rPr>
        <w:t xml:space="preserve">, mora biti v času veljavnosti </w:t>
      </w:r>
      <w:r w:rsidRPr="009B36A2">
        <w:rPr>
          <w:rFonts w:ascii="Tahoma" w:eastAsia="Times New Roman" w:hAnsi="Tahoma" w:cs="Tahoma"/>
          <w:lang w:eastAsia="sl-SI"/>
        </w:rPr>
        <w:t>pogodbe</w:t>
      </w:r>
      <w:r w:rsidRPr="009B36A2">
        <w:rPr>
          <w:rFonts w:ascii="Tahoma" w:eastAsia="Times New Roman" w:hAnsi="Tahoma" w:cs="Tahoma"/>
          <w:lang w:val="x-none" w:eastAsia="sl-SI"/>
        </w:rPr>
        <w:t xml:space="preserve"> fiksna</w:t>
      </w:r>
      <w:r w:rsidRPr="009B36A2">
        <w:rPr>
          <w:rFonts w:ascii="Tahoma" w:eastAsia="Times New Roman" w:hAnsi="Tahoma" w:cs="Tahoma"/>
          <w:lang w:eastAsia="sl-SI"/>
        </w:rPr>
        <w:t xml:space="preserve"> in se ne spreminja pod nobenim pogojem</w:t>
      </w:r>
      <w:r w:rsidRPr="009B36A2">
        <w:rPr>
          <w:rFonts w:ascii="Tahoma" w:eastAsia="Times New Roman" w:hAnsi="Tahoma" w:cs="Tahoma"/>
          <w:lang w:val="x-none" w:eastAsia="sl-SI"/>
        </w:rPr>
        <w:t>.</w:t>
      </w:r>
    </w:p>
    <w:p w14:paraId="7DBCBC87" w14:textId="77777777" w:rsidR="0026534A" w:rsidRPr="009B36A2" w:rsidRDefault="0026534A" w:rsidP="003A1A25">
      <w:pPr>
        <w:keepNext/>
        <w:keepLines/>
        <w:spacing w:after="0" w:line="240" w:lineRule="auto"/>
        <w:jc w:val="both"/>
        <w:rPr>
          <w:rFonts w:ascii="Tahoma" w:eastAsia="Times New Roman" w:hAnsi="Tahoma" w:cs="Tahoma"/>
          <w:lang w:eastAsia="sl-SI"/>
        </w:rPr>
      </w:pPr>
    </w:p>
    <w:p w14:paraId="4C998359" w14:textId="1ED4D6EF" w:rsidR="0026534A" w:rsidRPr="009B36A2" w:rsidRDefault="00174E2A" w:rsidP="003A1A25">
      <w:pPr>
        <w:keepNext/>
        <w:keepLines/>
        <w:spacing w:after="0" w:line="240" w:lineRule="auto"/>
        <w:jc w:val="both"/>
        <w:rPr>
          <w:rFonts w:ascii="Tahoma" w:eastAsia="Times New Roman" w:hAnsi="Tahoma" w:cs="Tahoma"/>
          <w:lang w:eastAsia="sl-SI"/>
        </w:rPr>
      </w:pPr>
      <w:bookmarkStart w:id="20" w:name="OLE_LINK3"/>
      <w:bookmarkStart w:id="21" w:name="OLE_LINK4"/>
      <w:r w:rsidRPr="009B36A2">
        <w:rPr>
          <w:rFonts w:ascii="Tahoma" w:hAnsi="Tahoma" w:cs="Tahoma"/>
          <w:lang w:eastAsia="sl-SI"/>
        </w:rPr>
        <w:t>Ponudnik mora pri pripravi ponudbe in določanju ponudbene cene na enoto mere upoštevati vse materialne in nematerialne stroške, ki bodo potrebni za izvedbo predmetnega javnega naročila, vključno s stroški dela</w:t>
      </w:r>
      <w:r w:rsidR="00403F6B" w:rsidRPr="009B36A2">
        <w:rPr>
          <w:rFonts w:ascii="Tahoma" w:eastAsia="Times New Roman" w:hAnsi="Tahoma" w:cs="Tahoma"/>
          <w:lang w:eastAsia="sl-SI"/>
        </w:rPr>
        <w:t xml:space="preserve">, stroški izdelave in dobave materiala, stroški prevoza, stroški zavarovanja materiala, opreme, pripomočkov in delovne sile, </w:t>
      </w:r>
      <w:bookmarkStart w:id="22" w:name="_Hlk190431018"/>
      <w:r w:rsidR="00403F6B" w:rsidRPr="009B36A2">
        <w:rPr>
          <w:rFonts w:ascii="Tahoma" w:eastAsia="Times New Roman" w:hAnsi="Tahoma" w:cs="Tahoma"/>
          <w:lang w:eastAsia="sl-SI"/>
        </w:rPr>
        <w:t xml:space="preserve">stroški izdelave ponudbene dokumentacije, popusti, dajatvami ter carinskimi obveznostmi </w:t>
      </w:r>
      <w:r w:rsidR="0026534A" w:rsidRPr="009B36A2">
        <w:rPr>
          <w:rFonts w:ascii="Tahoma" w:eastAsia="Times New Roman" w:hAnsi="Tahoma" w:cs="Tahoma"/>
          <w:lang w:eastAsia="sl-SI"/>
        </w:rPr>
        <w:t>kot tudi stroški za vsa ostala dela in naloge, ki so v pogodbi opredeljena kot obveznosti izvajalca</w:t>
      </w:r>
      <w:bookmarkEnd w:id="22"/>
      <w:r w:rsidR="0026534A" w:rsidRPr="009B36A2">
        <w:rPr>
          <w:rFonts w:ascii="Tahoma" w:eastAsia="Times New Roman" w:hAnsi="Tahoma" w:cs="Tahoma"/>
          <w:lang w:eastAsia="sl-SI"/>
        </w:rPr>
        <w:t xml:space="preserve">. </w:t>
      </w:r>
    </w:p>
    <w:p w14:paraId="3850D45C" w14:textId="77777777" w:rsidR="0026534A" w:rsidRPr="009B36A2" w:rsidRDefault="0026534A" w:rsidP="003A1A25">
      <w:pPr>
        <w:keepNext/>
        <w:keepLines/>
        <w:spacing w:after="0" w:line="240" w:lineRule="auto"/>
        <w:jc w:val="both"/>
        <w:rPr>
          <w:rFonts w:ascii="Tahoma" w:eastAsia="Times New Roman" w:hAnsi="Tahoma" w:cs="Tahoma"/>
          <w:lang w:eastAsia="sl-SI"/>
        </w:rPr>
      </w:pPr>
    </w:p>
    <w:bookmarkEnd w:id="20"/>
    <w:bookmarkEnd w:id="21"/>
    <w:p w14:paraId="0FEF9DE6" w14:textId="36EBA4E8" w:rsidR="00802834" w:rsidRPr="009B36A2" w:rsidRDefault="00802834"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Ponudniki priloge »Povzetek predračuna« in popisa del</w:t>
      </w:r>
      <w:r w:rsidR="00894221" w:rsidRPr="009B36A2">
        <w:rPr>
          <w:rFonts w:ascii="Tahoma" w:eastAsia="Times New Roman" w:hAnsi="Tahoma" w:cs="Tahoma"/>
          <w:b/>
          <w:lang w:eastAsia="sl-SI"/>
        </w:rPr>
        <w:t xml:space="preserve"> – ponudbenega predračuna</w:t>
      </w:r>
      <w:r w:rsidRPr="009B36A2">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7689372D" w14:textId="5EC028F6" w:rsidR="005E7011" w:rsidRDefault="005E7011" w:rsidP="003A1A25">
      <w:pPr>
        <w:keepNext/>
        <w:keepLines/>
        <w:spacing w:after="0" w:line="240" w:lineRule="auto"/>
        <w:jc w:val="both"/>
        <w:rPr>
          <w:rFonts w:ascii="Tahoma" w:eastAsia="Times New Roman" w:hAnsi="Tahoma" w:cs="Tahoma"/>
          <w:lang w:eastAsia="sl-SI"/>
        </w:rPr>
      </w:pPr>
    </w:p>
    <w:p w14:paraId="0CF03B3D" w14:textId="77777777" w:rsidR="00706BF7" w:rsidRPr="009B36A2" w:rsidRDefault="00706BF7" w:rsidP="003A1A25">
      <w:pPr>
        <w:keepNext/>
        <w:keepLines/>
        <w:spacing w:after="0" w:line="240" w:lineRule="auto"/>
        <w:jc w:val="both"/>
        <w:rPr>
          <w:rFonts w:ascii="Tahoma" w:eastAsia="Times New Roman" w:hAnsi="Tahoma" w:cs="Tahoma"/>
          <w:lang w:eastAsia="sl-SI"/>
        </w:rPr>
      </w:pPr>
    </w:p>
    <w:p w14:paraId="0916A326" w14:textId="77777777" w:rsidR="00F8031F" w:rsidRPr="009B36A2" w:rsidRDefault="00F8031F" w:rsidP="003A1A25">
      <w:pPr>
        <w:pStyle w:val="Odstavekseznama"/>
        <w:keepNext/>
        <w:keepLines/>
        <w:numPr>
          <w:ilvl w:val="1"/>
          <w:numId w:val="2"/>
        </w:numPr>
        <w:jc w:val="both"/>
        <w:rPr>
          <w:rFonts w:ascii="Tahoma" w:hAnsi="Tahoma" w:cs="Tahoma"/>
          <w:b/>
          <w:sz w:val="22"/>
        </w:rPr>
      </w:pPr>
      <w:r w:rsidRPr="009B36A2">
        <w:rPr>
          <w:rFonts w:ascii="Tahoma" w:hAnsi="Tahoma" w:cs="Tahoma"/>
          <w:b/>
          <w:sz w:val="22"/>
        </w:rPr>
        <w:lastRenderedPageBreak/>
        <w:t>Veljavnost ponudbe</w:t>
      </w:r>
    </w:p>
    <w:p w14:paraId="447DAE90" w14:textId="77777777" w:rsidR="00F8031F" w:rsidRPr="009B36A2" w:rsidRDefault="00F8031F" w:rsidP="003A1A25">
      <w:pPr>
        <w:keepNext/>
        <w:keepLines/>
        <w:spacing w:after="0" w:line="240" w:lineRule="auto"/>
        <w:jc w:val="both"/>
        <w:rPr>
          <w:rFonts w:ascii="Tahoma" w:eastAsia="Times New Roman" w:hAnsi="Tahoma" w:cs="Tahoma"/>
          <w:lang w:eastAsia="sl-SI"/>
        </w:rPr>
      </w:pPr>
    </w:p>
    <w:p w14:paraId="3AF5C05D" w14:textId="220BDD83" w:rsidR="00174E2A" w:rsidRPr="009B36A2" w:rsidRDefault="00174E2A" w:rsidP="003A1A25">
      <w:pPr>
        <w:keepNext/>
        <w:keepLines/>
        <w:tabs>
          <w:tab w:val="left" w:pos="19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Ponudba mora biti veljavna najmanj štiri (4) mesece od roka za predložitev ponudb oziroma do predložitve ustreznega finančnega zavarovanja za zavarovanje dobre izvedbe pogodbenih obveznosti.</w:t>
      </w:r>
    </w:p>
    <w:p w14:paraId="3C3DAD94" w14:textId="77777777" w:rsidR="00A84058" w:rsidRPr="009B36A2" w:rsidRDefault="00A84058" w:rsidP="003A1A25">
      <w:pPr>
        <w:keepNext/>
        <w:keepLines/>
        <w:tabs>
          <w:tab w:val="left" w:pos="1920"/>
        </w:tabs>
        <w:spacing w:after="0" w:line="240" w:lineRule="auto"/>
        <w:jc w:val="both"/>
        <w:rPr>
          <w:rFonts w:ascii="Tahoma" w:eastAsia="Times New Roman" w:hAnsi="Tahoma" w:cs="Tahoma"/>
          <w:lang w:eastAsia="sl-SI"/>
        </w:rPr>
      </w:pPr>
    </w:p>
    <w:p w14:paraId="22CDFA7C" w14:textId="577C3375" w:rsidR="00E31024" w:rsidRPr="009B36A2" w:rsidRDefault="00E31024" w:rsidP="003A1A25">
      <w:pPr>
        <w:pStyle w:val="Odstavekseznama"/>
        <w:keepNext/>
        <w:keepLines/>
        <w:numPr>
          <w:ilvl w:val="1"/>
          <w:numId w:val="2"/>
        </w:numPr>
        <w:jc w:val="both"/>
        <w:rPr>
          <w:rFonts w:ascii="Tahoma" w:hAnsi="Tahoma" w:cs="Tahoma"/>
          <w:b/>
          <w:sz w:val="22"/>
        </w:rPr>
      </w:pPr>
      <w:r w:rsidRPr="009B36A2">
        <w:rPr>
          <w:rFonts w:ascii="Tahoma" w:hAnsi="Tahoma" w:cs="Tahoma"/>
          <w:b/>
          <w:sz w:val="22"/>
        </w:rPr>
        <w:t>Način obračunavanja in plačilni pogoji</w:t>
      </w:r>
    </w:p>
    <w:p w14:paraId="530F2383" w14:textId="77777777" w:rsidR="00E9208A" w:rsidRPr="009B36A2" w:rsidRDefault="00E9208A" w:rsidP="003A1A25">
      <w:pPr>
        <w:keepNext/>
        <w:keepLines/>
        <w:tabs>
          <w:tab w:val="left" w:pos="1418"/>
          <w:tab w:val="left" w:pos="1702"/>
        </w:tabs>
        <w:spacing w:after="0" w:line="240" w:lineRule="auto"/>
        <w:jc w:val="both"/>
        <w:rPr>
          <w:rFonts w:ascii="Tahoma" w:hAnsi="Tahoma" w:cs="Tahoma"/>
        </w:rPr>
      </w:pPr>
    </w:p>
    <w:p w14:paraId="202C3245" w14:textId="77777777" w:rsidR="00174E2A" w:rsidRPr="009B36A2" w:rsidRDefault="00174E2A" w:rsidP="003A1A25">
      <w:pPr>
        <w:keepNext/>
        <w:keepLines/>
        <w:spacing w:after="0" w:line="240" w:lineRule="auto"/>
        <w:jc w:val="both"/>
        <w:rPr>
          <w:rFonts w:ascii="Tahoma" w:eastAsia="Times New Roman" w:hAnsi="Tahoma" w:cs="Tahoma"/>
          <w:szCs w:val="20"/>
          <w:lang w:eastAsia="sl-SI"/>
        </w:rPr>
      </w:pPr>
      <w:r w:rsidRPr="009B36A2">
        <w:rPr>
          <w:rFonts w:ascii="Tahoma" w:eastAsia="Times New Roman" w:hAnsi="Tahoma" w:cs="Tahoma"/>
          <w:szCs w:val="20"/>
          <w:lang w:eastAsia="sl-SI"/>
        </w:rPr>
        <w:t>Način obračunavanja in plačilni pogoji so razvidni iz priloženega vzorca pogodbe.</w:t>
      </w:r>
    </w:p>
    <w:p w14:paraId="4C40F0F7" w14:textId="77777777" w:rsidR="00936D5B" w:rsidRPr="009B36A2" w:rsidRDefault="00936D5B" w:rsidP="003A1A25">
      <w:pPr>
        <w:keepNext/>
        <w:keepLines/>
        <w:spacing w:after="0" w:line="240" w:lineRule="auto"/>
        <w:jc w:val="both"/>
        <w:rPr>
          <w:rFonts w:ascii="Tahoma" w:eastAsia="Times New Roman" w:hAnsi="Tahoma" w:cs="Tahoma"/>
          <w:kern w:val="16"/>
          <w:lang w:eastAsia="sl-SI"/>
        </w:rPr>
      </w:pPr>
    </w:p>
    <w:p w14:paraId="56D547E8" w14:textId="77777777" w:rsidR="00C16F34" w:rsidRPr="009B36A2" w:rsidRDefault="00C16F34" w:rsidP="003A1A25">
      <w:pPr>
        <w:pStyle w:val="Odstavekseznama"/>
        <w:keepNext/>
        <w:keepLines/>
        <w:numPr>
          <w:ilvl w:val="1"/>
          <w:numId w:val="2"/>
        </w:numPr>
        <w:jc w:val="both"/>
        <w:rPr>
          <w:rFonts w:ascii="Tahoma" w:hAnsi="Tahoma" w:cs="Tahoma"/>
          <w:b/>
          <w:sz w:val="22"/>
        </w:rPr>
      </w:pPr>
      <w:r w:rsidRPr="009B36A2">
        <w:rPr>
          <w:rFonts w:ascii="Tahoma" w:hAnsi="Tahoma" w:cs="Tahoma"/>
          <w:b/>
          <w:sz w:val="22"/>
        </w:rPr>
        <w:t>Tehnična specifikacija</w:t>
      </w:r>
    </w:p>
    <w:p w14:paraId="2A0455CB" w14:textId="77777777" w:rsidR="00CE4E3E" w:rsidRPr="009B36A2" w:rsidRDefault="00CE4E3E" w:rsidP="003A1A25">
      <w:pPr>
        <w:keepNext/>
        <w:keepLines/>
        <w:spacing w:after="0" w:line="240" w:lineRule="auto"/>
        <w:jc w:val="both"/>
        <w:rPr>
          <w:rFonts w:ascii="Tahoma" w:eastAsia="Times New Roman" w:hAnsi="Tahoma" w:cs="Tahoma"/>
          <w:lang w:eastAsia="sl-SI"/>
        </w:rPr>
      </w:pPr>
    </w:p>
    <w:p w14:paraId="3F47B10F" w14:textId="2B1CAED1" w:rsidR="0042183D" w:rsidRPr="009B36A2" w:rsidRDefault="0042183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Podrobni opis predmeta javnega naročila je opredeljen v tehnični specifikaciji, ki je kot priloga sestavni del razpisne dokumentacije in bo tudi sestavni del pogodbe o izvedbo naročila.</w:t>
      </w:r>
    </w:p>
    <w:p w14:paraId="4ABA4F07" w14:textId="77777777" w:rsidR="0042183D" w:rsidRPr="009B36A2" w:rsidRDefault="0042183D" w:rsidP="003A1A25">
      <w:pPr>
        <w:keepNext/>
        <w:keepLines/>
        <w:spacing w:after="0" w:line="240" w:lineRule="auto"/>
        <w:jc w:val="both"/>
        <w:rPr>
          <w:rFonts w:ascii="Tahoma" w:eastAsia="Times New Roman" w:hAnsi="Tahoma" w:cs="Tahoma"/>
          <w:lang w:eastAsia="sl-SI"/>
        </w:rPr>
      </w:pPr>
    </w:p>
    <w:p w14:paraId="29FC2D10" w14:textId="083CF525" w:rsidR="00D556F7" w:rsidRPr="009B36A2" w:rsidRDefault="00D556F7"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mora pri pripravi ponudbe v celoti upoštevati tehnično specifikacijo naročnika</w:t>
      </w:r>
      <w:r w:rsidR="0042183D" w:rsidRPr="009B36A2">
        <w:rPr>
          <w:rFonts w:ascii="Tahoma" w:eastAsia="Times New Roman" w:hAnsi="Tahoma" w:cs="Tahoma"/>
          <w:lang w:eastAsia="sl-SI"/>
        </w:rPr>
        <w:t xml:space="preserve">. </w:t>
      </w:r>
      <w:r w:rsidRPr="009B36A2">
        <w:rPr>
          <w:rFonts w:ascii="Tahoma" w:eastAsia="Times New Roman" w:hAnsi="Tahoma" w:cs="Tahoma"/>
          <w:lang w:eastAsia="sl-SI"/>
        </w:rPr>
        <w:t>V kolikor predmet ponudbe ne bo izpolnjeval vseh opisov, zahtev, pogojev, navedb in kvalitete, navedene v razpisni dokumentaciji, bo naročnik tako ponudbo izločil iz nadaljnjega ocenjevanja.</w:t>
      </w:r>
    </w:p>
    <w:p w14:paraId="6D8E5D35" w14:textId="77777777" w:rsidR="00D45917" w:rsidRPr="009B36A2" w:rsidRDefault="00D45917" w:rsidP="003A1A25">
      <w:pPr>
        <w:keepNext/>
        <w:keepLines/>
        <w:spacing w:after="0" w:line="240" w:lineRule="auto"/>
        <w:jc w:val="both"/>
        <w:rPr>
          <w:rFonts w:ascii="Tahoma" w:eastAsia="Times New Roman" w:hAnsi="Tahoma" w:cs="Tahoma"/>
          <w:lang w:eastAsia="sl-SI"/>
        </w:rPr>
      </w:pPr>
    </w:p>
    <w:p w14:paraId="099AA003" w14:textId="2D606717" w:rsidR="00D45917" w:rsidRPr="009B36A2" w:rsidRDefault="0042183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Opredelitev</w:t>
      </w:r>
      <w:r w:rsidR="00D45917" w:rsidRPr="009B36A2">
        <w:rPr>
          <w:rFonts w:ascii="Tahoma" w:eastAsia="Times New Roman" w:hAnsi="Tahoma" w:cs="Tahoma"/>
          <w:lang w:eastAsia="sl-SI"/>
        </w:rPr>
        <w:t xml:space="preserve"> del, ki jih bo ponudnik izvedel, je razvidna iz celotnega popisa </w:t>
      </w:r>
      <w:r w:rsidR="000E7F97" w:rsidRPr="009B36A2">
        <w:rPr>
          <w:rFonts w:ascii="Tahoma" w:eastAsia="Times New Roman" w:hAnsi="Tahoma" w:cs="Tahoma"/>
          <w:lang w:eastAsia="sl-SI"/>
        </w:rPr>
        <w:t>del -ponudbeni predračun</w:t>
      </w:r>
      <w:r w:rsidRPr="009B36A2">
        <w:rPr>
          <w:rFonts w:ascii="Tahoma" w:eastAsia="Times New Roman" w:hAnsi="Tahoma" w:cs="Tahoma"/>
          <w:lang w:eastAsia="sl-SI"/>
        </w:rPr>
        <w:t xml:space="preserve"> (v nadaljevanju tudi: popis del)</w:t>
      </w:r>
      <w:r w:rsidR="00D45917" w:rsidRPr="009B36A2">
        <w:rPr>
          <w:rFonts w:ascii="Tahoma" w:eastAsia="Times New Roman" w:hAnsi="Tahoma" w:cs="Tahoma"/>
          <w:lang w:eastAsia="sl-SI"/>
        </w:rPr>
        <w:t xml:space="preserve">, ki je v </w:t>
      </w:r>
      <w:r w:rsidR="008917BF" w:rsidRPr="009B36A2">
        <w:rPr>
          <w:rFonts w:ascii="Tahoma" w:eastAsia="Times New Roman" w:hAnsi="Tahoma" w:cs="Tahoma"/>
          <w:lang w:eastAsia="sl-SI"/>
        </w:rPr>
        <w:t xml:space="preserve">kot priloga (v </w:t>
      </w:r>
      <w:r w:rsidR="009B73D9" w:rsidRPr="009B36A2">
        <w:rPr>
          <w:rFonts w:ascii="Tahoma" w:eastAsia="Times New Roman" w:hAnsi="Tahoma" w:cs="Tahoma"/>
          <w:lang w:eastAsia="sl-SI"/>
        </w:rPr>
        <w:t xml:space="preserve">Excel </w:t>
      </w:r>
      <w:r w:rsidR="00D45917" w:rsidRPr="009B36A2">
        <w:rPr>
          <w:rFonts w:ascii="Tahoma" w:eastAsia="Times New Roman" w:hAnsi="Tahoma" w:cs="Tahoma"/>
          <w:lang w:eastAsia="sl-SI"/>
        </w:rPr>
        <w:t>formatu</w:t>
      </w:r>
      <w:r w:rsidR="008917BF" w:rsidRPr="009B36A2">
        <w:rPr>
          <w:rFonts w:ascii="Tahoma" w:eastAsia="Times New Roman" w:hAnsi="Tahoma" w:cs="Tahoma"/>
          <w:lang w:eastAsia="sl-SI"/>
        </w:rPr>
        <w:t>)</w:t>
      </w:r>
      <w:r w:rsidR="00D45917" w:rsidRPr="009B36A2">
        <w:rPr>
          <w:rFonts w:ascii="Tahoma" w:eastAsia="Times New Roman" w:hAnsi="Tahoma" w:cs="Tahoma"/>
          <w:lang w:eastAsia="sl-SI"/>
        </w:rPr>
        <w:t xml:space="preserve"> </w:t>
      </w:r>
      <w:r w:rsidR="000E7F97" w:rsidRPr="009B36A2">
        <w:rPr>
          <w:rFonts w:ascii="Tahoma" w:eastAsia="Times New Roman" w:hAnsi="Tahoma" w:cs="Tahoma"/>
          <w:lang w:eastAsia="sl-SI"/>
        </w:rPr>
        <w:t>sestavni del razpisne dokumentacije.</w:t>
      </w:r>
    </w:p>
    <w:p w14:paraId="2E32EA38" w14:textId="77777777" w:rsidR="000175CC" w:rsidRPr="009B36A2" w:rsidRDefault="000175CC" w:rsidP="003A1A25">
      <w:pPr>
        <w:keepNext/>
        <w:keepLines/>
        <w:spacing w:after="0" w:line="240" w:lineRule="auto"/>
        <w:jc w:val="both"/>
        <w:rPr>
          <w:rFonts w:ascii="Tahoma" w:eastAsia="Times New Roman" w:hAnsi="Tahoma" w:cs="Tahoma"/>
          <w:lang w:eastAsia="sl-SI"/>
        </w:rPr>
      </w:pPr>
    </w:p>
    <w:p w14:paraId="72502FEC" w14:textId="0916EC36" w:rsidR="007C663C" w:rsidRPr="009B36A2" w:rsidRDefault="008917BF" w:rsidP="003A1A25">
      <w:pPr>
        <w:pStyle w:val="Odstavekseznama"/>
        <w:keepNext/>
        <w:keepLines/>
        <w:numPr>
          <w:ilvl w:val="1"/>
          <w:numId w:val="2"/>
        </w:numPr>
        <w:jc w:val="both"/>
        <w:rPr>
          <w:rFonts w:ascii="Tahoma" w:hAnsi="Tahoma" w:cs="Tahoma"/>
          <w:b/>
          <w:sz w:val="22"/>
        </w:rPr>
      </w:pPr>
      <w:r w:rsidRPr="009B36A2">
        <w:rPr>
          <w:rFonts w:ascii="Tahoma" w:hAnsi="Tahoma" w:cs="Tahoma"/>
          <w:b/>
          <w:sz w:val="22"/>
        </w:rPr>
        <w:t>Dobavni roki</w:t>
      </w:r>
    </w:p>
    <w:p w14:paraId="729EF9A5" w14:textId="4F708A9D" w:rsidR="00885559" w:rsidRPr="009B36A2" w:rsidRDefault="00885559" w:rsidP="003A1A25">
      <w:pPr>
        <w:keepNext/>
        <w:keepLines/>
        <w:spacing w:after="0" w:line="240" w:lineRule="auto"/>
        <w:jc w:val="both"/>
        <w:rPr>
          <w:rFonts w:ascii="Tahoma" w:eastAsia="Times New Roman" w:hAnsi="Tahoma" w:cs="Tahoma"/>
          <w:lang w:eastAsia="sl-SI"/>
        </w:rPr>
      </w:pPr>
    </w:p>
    <w:p w14:paraId="43BC69C3" w14:textId="2D6BB365" w:rsidR="008917BF" w:rsidRPr="009B36A2" w:rsidRDefault="008917BF" w:rsidP="003A1A25">
      <w:pPr>
        <w:pStyle w:val="Brezrazmikov"/>
        <w:keepNext/>
        <w:keepLines/>
        <w:rPr>
          <w:rFonts w:ascii="Tahoma" w:hAnsi="Tahoma" w:cs="Tahoma"/>
        </w:rPr>
      </w:pPr>
      <w:r w:rsidRPr="009B36A2">
        <w:rPr>
          <w:rFonts w:ascii="Tahoma" w:hAnsi="Tahoma" w:cs="Tahoma"/>
        </w:rPr>
        <w:t>Dobavni rok za novo ADAMS loputo (točka 1 popisa del) je 10 mesecev od podpisa pogodbe.</w:t>
      </w:r>
    </w:p>
    <w:p w14:paraId="5A9CC656" w14:textId="77777777" w:rsidR="008917BF" w:rsidRPr="009B36A2" w:rsidRDefault="008917BF" w:rsidP="003A1A25">
      <w:pPr>
        <w:pStyle w:val="Brezrazmikov"/>
        <w:keepNext/>
        <w:keepLines/>
        <w:rPr>
          <w:rFonts w:ascii="Tahoma" w:hAnsi="Tahoma" w:cs="Tahoma"/>
        </w:rPr>
      </w:pPr>
    </w:p>
    <w:p w14:paraId="602F8611" w14:textId="77777777" w:rsidR="005D0C20" w:rsidRPr="009B36A2" w:rsidRDefault="008917BF" w:rsidP="003A1A25">
      <w:pPr>
        <w:pStyle w:val="Brezrazmikov"/>
        <w:keepNext/>
        <w:keepLines/>
        <w:rPr>
          <w:rFonts w:ascii="Tahoma" w:hAnsi="Tahoma" w:cs="Tahoma"/>
        </w:rPr>
      </w:pPr>
      <w:r w:rsidRPr="009B36A2">
        <w:rPr>
          <w:rFonts w:ascii="Tahoma" w:hAnsi="Tahoma" w:cs="Tahoma"/>
        </w:rPr>
        <w:t xml:space="preserve">Rok izvedbe za generalno obnovo ADAMS loput in blažilca (točka 2, 3 in 4 popisa del) je 29. 8. 2025. </w:t>
      </w:r>
    </w:p>
    <w:p w14:paraId="52C7986B" w14:textId="77777777" w:rsidR="005D0C20" w:rsidRPr="009B36A2" w:rsidRDefault="005D0C20" w:rsidP="003A1A25">
      <w:pPr>
        <w:pStyle w:val="Brezrazmikov"/>
        <w:keepNext/>
        <w:keepLines/>
        <w:rPr>
          <w:rFonts w:ascii="Tahoma" w:hAnsi="Tahoma" w:cs="Tahoma"/>
        </w:rPr>
      </w:pPr>
    </w:p>
    <w:p w14:paraId="5E1051C2" w14:textId="77777777" w:rsidR="005D0C20" w:rsidRPr="009B36A2" w:rsidRDefault="008917BF" w:rsidP="003A1A25">
      <w:pPr>
        <w:keepNext/>
        <w:keepLines/>
        <w:spacing w:after="0" w:line="240" w:lineRule="auto"/>
        <w:jc w:val="both"/>
        <w:rPr>
          <w:rFonts w:ascii="Tahoma" w:hAnsi="Tahoma" w:cs="Tahoma"/>
        </w:rPr>
      </w:pPr>
      <w:r w:rsidRPr="009B36A2">
        <w:rPr>
          <w:rFonts w:ascii="Tahoma" w:hAnsi="Tahoma" w:cs="Tahoma"/>
        </w:rPr>
        <w:t>Generalna obnova ADAMS loput in blažilca se bo izvajala na sedežu izvajalca. Demontažo in montažo opreme izvede naročnik.</w:t>
      </w:r>
      <w:r w:rsidR="005D0C20" w:rsidRPr="009B36A2">
        <w:rPr>
          <w:rFonts w:ascii="Tahoma" w:hAnsi="Tahoma" w:cs="Tahoma"/>
        </w:rPr>
        <w:t xml:space="preserve"> Prevoz opreme organizira izvajalec na svoj račun. </w:t>
      </w:r>
    </w:p>
    <w:p w14:paraId="013BA388" w14:textId="77777777" w:rsidR="008917BF" w:rsidRPr="009B36A2" w:rsidRDefault="008917BF" w:rsidP="003A1A25">
      <w:pPr>
        <w:keepNext/>
        <w:keepLines/>
        <w:spacing w:after="0" w:line="240" w:lineRule="auto"/>
        <w:jc w:val="both"/>
        <w:rPr>
          <w:rFonts w:ascii="Tahoma" w:hAnsi="Tahoma" w:cs="Tahoma"/>
        </w:rPr>
      </w:pPr>
    </w:p>
    <w:p w14:paraId="528E6D90" w14:textId="58CF6F00" w:rsidR="000A12CE" w:rsidRPr="009B36A2" w:rsidRDefault="000A12CE" w:rsidP="003A1A25">
      <w:pPr>
        <w:keepNext/>
        <w:keepLines/>
        <w:spacing w:after="0" w:line="240" w:lineRule="auto"/>
        <w:jc w:val="both"/>
        <w:rPr>
          <w:rFonts w:ascii="Tahoma" w:hAnsi="Tahoma" w:cs="Tahoma"/>
        </w:rPr>
      </w:pPr>
      <w:r w:rsidRPr="009B36A2">
        <w:rPr>
          <w:rFonts w:ascii="Tahoma" w:hAnsi="Tahoma" w:cs="Tahoma"/>
        </w:rPr>
        <w:t xml:space="preserve">Dobava in prevzem blaga se bo vršila na lokaciji naročnika, </w:t>
      </w:r>
      <w:bookmarkStart w:id="23" w:name="_Hlk192754235"/>
      <w:r w:rsidR="00706BF7" w:rsidRPr="00F435B0">
        <w:rPr>
          <w:rFonts w:ascii="Tahoma" w:hAnsi="Tahoma" w:cs="Tahoma"/>
        </w:rPr>
        <w:t>Toplarniška ulica 19</w:t>
      </w:r>
      <w:r w:rsidRPr="009B36A2">
        <w:rPr>
          <w:rFonts w:ascii="Tahoma" w:hAnsi="Tahoma" w:cs="Tahoma"/>
        </w:rPr>
        <w:t>, 1000 Ljubljana</w:t>
      </w:r>
      <w:bookmarkEnd w:id="23"/>
      <w:r w:rsidR="005D0C20" w:rsidRPr="009B36A2">
        <w:rPr>
          <w:rFonts w:ascii="Tahoma" w:hAnsi="Tahoma" w:cs="Tahoma"/>
        </w:rPr>
        <w:t>.</w:t>
      </w:r>
    </w:p>
    <w:p w14:paraId="3A176248" w14:textId="77777777" w:rsidR="00706BF7" w:rsidRPr="009B36A2" w:rsidRDefault="00706BF7" w:rsidP="003A1A25">
      <w:pPr>
        <w:keepNext/>
        <w:keepLines/>
        <w:spacing w:after="0" w:line="240" w:lineRule="auto"/>
        <w:jc w:val="both"/>
        <w:rPr>
          <w:rFonts w:ascii="Tahoma" w:eastAsia="Times New Roman" w:hAnsi="Tahoma" w:cs="Tahoma"/>
          <w:lang w:eastAsia="sl-SI"/>
        </w:rPr>
      </w:pPr>
    </w:p>
    <w:p w14:paraId="4E3DED98" w14:textId="77777777" w:rsidR="00885559" w:rsidRPr="009B36A2" w:rsidRDefault="00885559" w:rsidP="003A1A25">
      <w:pPr>
        <w:keepNext/>
        <w:keepLines/>
        <w:spacing w:after="0" w:line="240" w:lineRule="auto"/>
        <w:jc w:val="both"/>
        <w:rPr>
          <w:rFonts w:ascii="Tahoma" w:hAnsi="Tahoma" w:cs="Tahoma"/>
        </w:rPr>
      </w:pPr>
      <w:r w:rsidRPr="009B36A2">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4BD16D24" w14:textId="77777777" w:rsidR="008917BF" w:rsidRPr="009B36A2" w:rsidRDefault="008917BF" w:rsidP="003A1A25">
      <w:pPr>
        <w:keepNext/>
        <w:keepLines/>
        <w:spacing w:after="0" w:line="240" w:lineRule="auto"/>
        <w:jc w:val="both"/>
        <w:rPr>
          <w:rFonts w:ascii="Tahoma" w:hAnsi="Tahoma" w:cs="Tahoma"/>
        </w:rPr>
      </w:pPr>
    </w:p>
    <w:p w14:paraId="02F21B61" w14:textId="41035F63" w:rsidR="007C663C" w:rsidRPr="009B36A2" w:rsidRDefault="007C663C" w:rsidP="003A1A25">
      <w:pPr>
        <w:pStyle w:val="Odstavekseznama"/>
        <w:keepNext/>
        <w:keepLines/>
        <w:numPr>
          <w:ilvl w:val="1"/>
          <w:numId w:val="2"/>
        </w:numPr>
        <w:jc w:val="both"/>
        <w:rPr>
          <w:rFonts w:ascii="Tahoma" w:hAnsi="Tahoma" w:cs="Tahoma"/>
          <w:b/>
          <w:sz w:val="22"/>
        </w:rPr>
      </w:pPr>
      <w:r w:rsidRPr="009B36A2">
        <w:rPr>
          <w:rFonts w:ascii="Tahoma" w:hAnsi="Tahoma" w:cs="Tahoma"/>
          <w:b/>
          <w:sz w:val="22"/>
        </w:rPr>
        <w:t>Garancijsk</w:t>
      </w:r>
      <w:r w:rsidR="008917BF" w:rsidRPr="009B36A2">
        <w:rPr>
          <w:rFonts w:ascii="Tahoma" w:hAnsi="Tahoma" w:cs="Tahoma"/>
          <w:b/>
          <w:sz w:val="22"/>
        </w:rPr>
        <w:t>a doba</w:t>
      </w:r>
    </w:p>
    <w:p w14:paraId="1D110EDD" w14:textId="77777777" w:rsidR="007C663C" w:rsidRPr="009B36A2" w:rsidRDefault="007C663C" w:rsidP="003A1A25">
      <w:pPr>
        <w:keepNext/>
        <w:keepLines/>
        <w:spacing w:after="0" w:line="240" w:lineRule="auto"/>
        <w:jc w:val="both"/>
        <w:rPr>
          <w:rFonts w:ascii="Tahoma" w:hAnsi="Tahoma" w:cs="Tahoma"/>
        </w:rPr>
      </w:pPr>
    </w:p>
    <w:p w14:paraId="08401024" w14:textId="3978591E" w:rsidR="004C0005" w:rsidRPr="009B36A2" w:rsidRDefault="003C21CC"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G</w:t>
      </w:r>
      <w:r w:rsidR="004C0005" w:rsidRPr="009B36A2">
        <w:rPr>
          <w:rFonts w:ascii="Tahoma" w:eastAsia="Times New Roman" w:hAnsi="Tahoma" w:cs="Tahoma"/>
          <w:lang w:eastAsia="sl-SI"/>
        </w:rPr>
        <w:t xml:space="preserve">arancijski </w:t>
      </w:r>
      <w:r w:rsidRPr="009B36A2">
        <w:rPr>
          <w:rFonts w:ascii="Tahoma" w:eastAsia="Times New Roman" w:hAnsi="Tahoma" w:cs="Tahoma"/>
          <w:lang w:eastAsia="sl-SI"/>
        </w:rPr>
        <w:t>doba za</w:t>
      </w:r>
      <w:r w:rsidR="004C0005" w:rsidRPr="009B36A2">
        <w:rPr>
          <w:rFonts w:ascii="Tahoma" w:eastAsia="Times New Roman" w:hAnsi="Tahoma" w:cs="Tahoma"/>
          <w:lang w:eastAsia="sl-SI"/>
        </w:rPr>
        <w:t xml:space="preserve"> </w:t>
      </w:r>
      <w:r w:rsidR="008917BF" w:rsidRPr="009B36A2">
        <w:rPr>
          <w:rFonts w:ascii="Tahoma" w:hAnsi="Tahoma" w:cs="Tahoma"/>
        </w:rPr>
        <w:t>novo ADAMS loputo (točka 1 popisa del)</w:t>
      </w:r>
      <w:r w:rsidR="005D0C20" w:rsidRPr="009B36A2">
        <w:rPr>
          <w:rFonts w:ascii="Tahoma" w:hAnsi="Tahoma" w:cs="Tahoma"/>
        </w:rPr>
        <w:t xml:space="preserve"> je</w:t>
      </w:r>
      <w:r w:rsidR="008917BF" w:rsidRPr="009B36A2">
        <w:rPr>
          <w:rFonts w:ascii="Tahoma" w:eastAsia="Times New Roman" w:hAnsi="Tahoma" w:cs="Tahoma"/>
          <w:lang w:eastAsia="sl-SI"/>
        </w:rPr>
        <w:t xml:space="preserve"> štiriindvajset</w:t>
      </w:r>
      <w:r w:rsidR="004C0005" w:rsidRPr="009B36A2">
        <w:rPr>
          <w:rFonts w:ascii="Tahoma" w:eastAsia="Times New Roman" w:hAnsi="Tahoma" w:cs="Tahoma"/>
          <w:lang w:eastAsia="sl-SI"/>
        </w:rPr>
        <w:t xml:space="preserve"> (</w:t>
      </w:r>
      <w:r w:rsidR="008917BF" w:rsidRPr="009B36A2">
        <w:rPr>
          <w:rFonts w:ascii="Tahoma" w:eastAsia="Times New Roman" w:hAnsi="Tahoma" w:cs="Tahoma"/>
          <w:lang w:eastAsia="sl-SI"/>
        </w:rPr>
        <w:t>24</w:t>
      </w:r>
      <w:r w:rsidR="004C0005" w:rsidRPr="009B36A2">
        <w:rPr>
          <w:rFonts w:ascii="Tahoma" w:eastAsia="Times New Roman" w:hAnsi="Tahoma" w:cs="Tahoma"/>
          <w:lang w:eastAsia="sl-SI"/>
        </w:rPr>
        <w:t xml:space="preserve">) mesecev od </w:t>
      </w:r>
      <w:r w:rsidR="008917BF" w:rsidRPr="009B36A2">
        <w:rPr>
          <w:rFonts w:ascii="Tahoma" w:eastAsia="Times New Roman" w:hAnsi="Tahoma" w:cs="Tahoma"/>
          <w:lang w:eastAsia="sl-SI"/>
        </w:rPr>
        <w:t xml:space="preserve">dobave </w:t>
      </w:r>
      <w:bookmarkStart w:id="24" w:name="_Hlk192176101"/>
      <w:r w:rsidR="008917BF" w:rsidRPr="009B36A2">
        <w:rPr>
          <w:rFonts w:ascii="Tahoma" w:eastAsia="Times New Roman" w:hAnsi="Tahoma" w:cs="Tahoma"/>
          <w:lang w:eastAsia="sl-SI"/>
        </w:rPr>
        <w:t xml:space="preserve">oziroma od </w:t>
      </w:r>
      <w:r w:rsidR="004C0005" w:rsidRPr="009B36A2">
        <w:rPr>
          <w:rFonts w:ascii="Tahoma" w:eastAsia="Times New Roman" w:hAnsi="Tahoma" w:cs="Tahoma"/>
          <w:lang w:eastAsia="sl-SI"/>
        </w:rPr>
        <w:t xml:space="preserve">podpisa </w:t>
      </w:r>
      <w:r w:rsidR="004505AF" w:rsidRPr="009B36A2">
        <w:rPr>
          <w:rFonts w:ascii="Tahoma" w:eastAsia="Times New Roman" w:hAnsi="Tahoma" w:cs="Tahoma"/>
          <w:lang w:eastAsia="sl-SI"/>
        </w:rPr>
        <w:t xml:space="preserve">zapisnika </w:t>
      </w:r>
      <w:r w:rsidR="00C452CA" w:rsidRPr="009B36A2">
        <w:rPr>
          <w:rFonts w:ascii="Tahoma" w:hAnsi="Tahoma" w:cs="Tahoma"/>
        </w:rPr>
        <w:t xml:space="preserve">o uspešno </w:t>
      </w:r>
      <w:r w:rsidR="008917BF" w:rsidRPr="009B36A2">
        <w:rPr>
          <w:rFonts w:ascii="Tahoma" w:hAnsi="Tahoma" w:cs="Tahoma"/>
        </w:rPr>
        <w:t xml:space="preserve">prevzemu. </w:t>
      </w:r>
    </w:p>
    <w:bookmarkEnd w:id="24"/>
    <w:p w14:paraId="08197DC0" w14:textId="77777777" w:rsidR="003C21CC" w:rsidRPr="009B36A2" w:rsidRDefault="003C21CC" w:rsidP="003A1A25">
      <w:pPr>
        <w:keepNext/>
        <w:keepLines/>
        <w:tabs>
          <w:tab w:val="left" w:pos="709"/>
          <w:tab w:val="left" w:pos="1702"/>
        </w:tabs>
        <w:spacing w:after="0" w:line="240" w:lineRule="auto"/>
        <w:jc w:val="both"/>
        <w:rPr>
          <w:rFonts w:ascii="Tahoma" w:eastAsia="Times New Roman" w:hAnsi="Tahoma" w:cs="Tahoma"/>
          <w:lang w:eastAsia="sl-SI"/>
        </w:rPr>
      </w:pPr>
    </w:p>
    <w:p w14:paraId="60EFA4B1" w14:textId="2AFDFD2F" w:rsidR="003C21CC" w:rsidRPr="009B36A2" w:rsidRDefault="003C21CC"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Garancijski doba za generalno obnovo ADAMS loput </w:t>
      </w:r>
      <w:r w:rsidR="005D0C20" w:rsidRPr="009B36A2">
        <w:rPr>
          <w:rFonts w:ascii="Tahoma" w:eastAsia="Times New Roman" w:hAnsi="Tahoma" w:cs="Tahoma"/>
          <w:lang w:eastAsia="sl-SI"/>
        </w:rPr>
        <w:t xml:space="preserve">in </w:t>
      </w:r>
      <w:r w:rsidRPr="009B36A2">
        <w:rPr>
          <w:rFonts w:ascii="Tahoma" w:eastAsia="Times New Roman" w:hAnsi="Tahoma" w:cs="Tahoma"/>
          <w:lang w:eastAsia="sl-SI"/>
        </w:rPr>
        <w:t xml:space="preserve">oljnega blažilca (točka 2, 3 in 4 popisa del) je dvanajst (12) mesecev od dobave oziroma od podpisa zapisnika </w:t>
      </w:r>
      <w:r w:rsidRPr="009B36A2">
        <w:rPr>
          <w:rFonts w:ascii="Tahoma" w:hAnsi="Tahoma" w:cs="Tahoma"/>
        </w:rPr>
        <w:t xml:space="preserve">o uspešno prevzemu. </w:t>
      </w:r>
    </w:p>
    <w:p w14:paraId="088E5CAC" w14:textId="665FA236" w:rsidR="000E7F97" w:rsidRPr="009B36A2" w:rsidRDefault="000E7F97" w:rsidP="003A1A25">
      <w:pPr>
        <w:keepNext/>
        <w:keepLines/>
        <w:spacing w:after="0" w:line="240" w:lineRule="auto"/>
        <w:jc w:val="both"/>
        <w:rPr>
          <w:rFonts w:ascii="Tahoma" w:eastAsia="Times New Roman" w:hAnsi="Tahoma" w:cs="Tahoma"/>
          <w:lang w:eastAsia="sl-SI"/>
        </w:rPr>
      </w:pPr>
    </w:p>
    <w:p w14:paraId="7DDEEF0B" w14:textId="6C857BBE" w:rsidR="0042183D" w:rsidRPr="009B36A2" w:rsidRDefault="0042183D" w:rsidP="003A1A25">
      <w:pPr>
        <w:keepNext/>
        <w:keepLines/>
        <w:spacing w:after="0" w:line="240" w:lineRule="auto"/>
        <w:jc w:val="both"/>
        <w:rPr>
          <w:rFonts w:ascii="Tahoma" w:eastAsia="Times New Roman" w:hAnsi="Tahoma" w:cs="Tahoma"/>
          <w:lang w:eastAsia="sl-SI"/>
        </w:rPr>
      </w:pPr>
    </w:p>
    <w:p w14:paraId="57E926E0" w14:textId="6382E3BC" w:rsidR="0042183D" w:rsidRPr="009B36A2" w:rsidRDefault="0042183D" w:rsidP="003A1A25">
      <w:pPr>
        <w:keepNext/>
        <w:keepLines/>
        <w:spacing w:after="0" w:line="240" w:lineRule="auto"/>
        <w:jc w:val="both"/>
        <w:rPr>
          <w:rFonts w:ascii="Tahoma" w:eastAsia="Times New Roman" w:hAnsi="Tahoma" w:cs="Tahoma"/>
          <w:lang w:eastAsia="sl-SI"/>
        </w:rPr>
      </w:pPr>
    </w:p>
    <w:p w14:paraId="2A926500" w14:textId="2578D61B" w:rsidR="000A12CE" w:rsidRPr="009B36A2" w:rsidRDefault="000A12CE" w:rsidP="003A1A25">
      <w:pPr>
        <w:pStyle w:val="Odstavekseznama"/>
        <w:keepNext/>
        <w:keepLines/>
        <w:numPr>
          <w:ilvl w:val="1"/>
          <w:numId w:val="2"/>
        </w:numPr>
        <w:jc w:val="both"/>
        <w:rPr>
          <w:rFonts w:ascii="Tahoma" w:hAnsi="Tahoma" w:cs="Tahoma"/>
          <w:b/>
          <w:sz w:val="22"/>
        </w:rPr>
      </w:pPr>
      <w:r w:rsidRPr="009B36A2">
        <w:rPr>
          <w:rFonts w:ascii="Tahoma" w:hAnsi="Tahoma" w:cs="Tahoma"/>
          <w:b/>
          <w:sz w:val="22"/>
        </w:rPr>
        <w:lastRenderedPageBreak/>
        <w:t>Dokumentacija</w:t>
      </w:r>
    </w:p>
    <w:p w14:paraId="4D3979FB" w14:textId="77777777" w:rsidR="000A12CE" w:rsidRPr="009B36A2" w:rsidRDefault="000A12CE" w:rsidP="003A1A25">
      <w:pPr>
        <w:keepNext/>
        <w:keepLines/>
        <w:spacing w:after="0" w:line="240" w:lineRule="auto"/>
        <w:jc w:val="both"/>
        <w:rPr>
          <w:rFonts w:ascii="Tahoma" w:eastAsia="Times New Roman" w:hAnsi="Tahoma" w:cs="Tahoma"/>
          <w:lang w:eastAsia="sl-SI"/>
        </w:rPr>
      </w:pPr>
    </w:p>
    <w:p w14:paraId="51093948" w14:textId="1DB68D44" w:rsidR="000A12CE" w:rsidRPr="009B36A2" w:rsidRDefault="000A12CE"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Ponudnik bo moral ob </w:t>
      </w:r>
      <w:r w:rsidR="000E7F97" w:rsidRPr="009B36A2">
        <w:rPr>
          <w:rFonts w:ascii="Tahoma" w:eastAsia="Times New Roman" w:hAnsi="Tahoma" w:cs="Tahoma"/>
          <w:lang w:eastAsia="sl-SI"/>
        </w:rPr>
        <w:t>prevzemu</w:t>
      </w:r>
      <w:r w:rsidRPr="009B36A2">
        <w:rPr>
          <w:rFonts w:ascii="Tahoma" w:eastAsia="Times New Roman" w:hAnsi="Tahoma" w:cs="Tahoma"/>
          <w:lang w:eastAsia="sl-SI"/>
        </w:rPr>
        <w:t xml:space="preserve"> </w:t>
      </w:r>
      <w:r w:rsidR="000E7F97" w:rsidRPr="009B36A2">
        <w:rPr>
          <w:rFonts w:ascii="Tahoma" w:eastAsia="Times New Roman" w:hAnsi="Tahoma" w:cs="Tahoma"/>
          <w:lang w:eastAsia="sl-SI"/>
        </w:rPr>
        <w:t xml:space="preserve">ADAMS kombinirane zaporne nepovratne lopute DN300 NP16 </w:t>
      </w:r>
      <w:r w:rsidRPr="009B36A2">
        <w:rPr>
          <w:rFonts w:ascii="Tahoma" w:eastAsia="Times New Roman" w:hAnsi="Tahoma" w:cs="Tahoma"/>
          <w:lang w:eastAsia="sl-SI"/>
        </w:rPr>
        <w:t>naročniku predložiti naslednjo dokumentacijo (certifikati):</w:t>
      </w:r>
    </w:p>
    <w:p w14:paraId="26D72190" w14:textId="60C8A1B7" w:rsidR="00127120" w:rsidRPr="009B36A2" w:rsidRDefault="00127120" w:rsidP="003A1A25">
      <w:pPr>
        <w:keepNext/>
        <w:keepLines/>
        <w:numPr>
          <w:ilvl w:val="0"/>
          <w:numId w:val="17"/>
        </w:numPr>
        <w:spacing w:after="0" w:line="240" w:lineRule="auto"/>
        <w:ind w:left="284" w:hanging="284"/>
        <w:jc w:val="both"/>
        <w:rPr>
          <w:rFonts w:ascii="Tahoma" w:eastAsia="Times New Roman" w:hAnsi="Tahoma" w:cs="Tahoma"/>
          <w:color w:val="000000" w:themeColor="text1"/>
          <w:lang w:eastAsia="sl-SI"/>
        </w:rPr>
      </w:pPr>
      <w:proofErr w:type="spellStart"/>
      <w:r w:rsidRPr="009B36A2">
        <w:rPr>
          <w:rFonts w:ascii="Tahoma" w:eastAsia="Times New Roman" w:hAnsi="Tahoma" w:cs="Tahoma"/>
          <w:color w:val="000000" w:themeColor="text1"/>
          <w:lang w:eastAsia="sl-SI"/>
        </w:rPr>
        <w:t>Atestna</w:t>
      </w:r>
      <w:proofErr w:type="spellEnd"/>
      <w:r w:rsidRPr="009B36A2">
        <w:rPr>
          <w:rFonts w:ascii="Tahoma" w:eastAsia="Times New Roman" w:hAnsi="Tahoma" w:cs="Tahoma"/>
          <w:color w:val="000000" w:themeColor="text1"/>
          <w:lang w:eastAsia="sl-SI"/>
        </w:rPr>
        <w:t xml:space="preserve"> dokumentacija za material rezervnih delov po standardu </w:t>
      </w:r>
      <w:r w:rsidR="000E7F97" w:rsidRPr="009B36A2">
        <w:rPr>
          <w:rFonts w:ascii="Tahoma" w:hAnsi="Tahoma" w:cs="Tahoma"/>
        </w:rPr>
        <w:t>EN10204/3.1.</w:t>
      </w:r>
    </w:p>
    <w:p w14:paraId="3147B69B" w14:textId="77777777" w:rsidR="00DD5686" w:rsidRPr="009B36A2" w:rsidRDefault="00DD5686" w:rsidP="003A1A25">
      <w:pPr>
        <w:keepNext/>
        <w:keepLines/>
        <w:spacing w:after="0" w:line="240" w:lineRule="auto"/>
        <w:jc w:val="both"/>
        <w:rPr>
          <w:rFonts w:ascii="Tahoma" w:eastAsia="Times New Roman" w:hAnsi="Tahoma" w:cs="Tahoma"/>
          <w:lang w:eastAsia="sl-SI"/>
        </w:rPr>
      </w:pPr>
    </w:p>
    <w:p w14:paraId="141DFEBD" w14:textId="1733BB28" w:rsidR="00302D6E" w:rsidRPr="009B36A2" w:rsidRDefault="00302D6E" w:rsidP="003A1A25">
      <w:pPr>
        <w:keepNext/>
        <w:keepLines/>
        <w:numPr>
          <w:ilvl w:val="0"/>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 xml:space="preserve">UGOTAVLJANJE SPOSOBNOSTI </w:t>
      </w:r>
    </w:p>
    <w:p w14:paraId="5DC2482A" w14:textId="77777777" w:rsidR="00302D6E" w:rsidRPr="009B36A2" w:rsidRDefault="00302D6E" w:rsidP="003A1A25">
      <w:pPr>
        <w:keepNext/>
        <w:keepLines/>
        <w:spacing w:after="0" w:line="240" w:lineRule="auto"/>
        <w:jc w:val="both"/>
        <w:rPr>
          <w:rFonts w:ascii="Tahoma" w:eastAsia="Times New Roman" w:hAnsi="Tahoma" w:cs="Tahoma"/>
          <w:sz w:val="24"/>
          <w:lang w:eastAsia="sl-SI"/>
        </w:rPr>
      </w:pPr>
    </w:p>
    <w:p w14:paraId="7328E2C8"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0290F8F0"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0EAAC06B"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7A48950"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0E3494A3"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1236EB23"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5FE760D9"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A7B5B71"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796FEC7E"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5D093EF"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3DC822E6" w14:textId="77777777" w:rsidR="00885559" w:rsidRPr="009B36A2" w:rsidRDefault="00885559" w:rsidP="003A1A25">
      <w:pPr>
        <w:keepNext/>
        <w:keepLines/>
        <w:spacing w:after="0" w:line="240" w:lineRule="auto"/>
        <w:jc w:val="both"/>
        <w:rPr>
          <w:rFonts w:ascii="Tahoma" w:eastAsia="Times New Roman" w:hAnsi="Tahoma" w:cs="Tahoma"/>
          <w:bCs/>
          <w:i/>
          <w:lang w:eastAsia="sl-SI"/>
        </w:rPr>
      </w:pPr>
      <w:r w:rsidRPr="009B36A2">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1EF9AAF"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200E1035" w14:textId="77777777" w:rsidR="00885559" w:rsidRPr="009B36A2" w:rsidRDefault="00885559" w:rsidP="003A1A25">
      <w:pPr>
        <w:keepNext/>
        <w:keepLines/>
        <w:numPr>
          <w:ilvl w:val="1"/>
          <w:numId w:val="2"/>
        </w:numPr>
        <w:spacing w:after="0" w:line="240" w:lineRule="auto"/>
        <w:jc w:val="both"/>
        <w:rPr>
          <w:rFonts w:ascii="Tahoma" w:eastAsia="Times New Roman" w:hAnsi="Tahoma" w:cs="Tahoma"/>
          <w:b/>
          <w:bCs/>
          <w:lang w:eastAsia="sl-SI"/>
        </w:rPr>
      </w:pPr>
      <w:r w:rsidRPr="009B36A2">
        <w:rPr>
          <w:rFonts w:ascii="Tahoma" w:eastAsia="Times New Roman" w:hAnsi="Tahoma" w:cs="Tahoma"/>
          <w:b/>
          <w:bCs/>
          <w:lang w:eastAsia="sl-SI"/>
        </w:rPr>
        <w:t>Razlogi za izključitev</w:t>
      </w:r>
    </w:p>
    <w:p w14:paraId="5690728E"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7E879F5A" w14:textId="77777777" w:rsidR="00885559" w:rsidRPr="009B36A2" w:rsidRDefault="00885559" w:rsidP="003A1A25">
      <w:pPr>
        <w:keepNext/>
        <w:keepLines/>
        <w:spacing w:after="0" w:line="240" w:lineRule="auto"/>
        <w:jc w:val="both"/>
        <w:rPr>
          <w:rFonts w:ascii="Tahoma" w:eastAsia="Times New Roman" w:hAnsi="Tahoma" w:cs="Tahoma"/>
          <w:bCs/>
          <w:i/>
          <w:lang w:eastAsia="sl-SI"/>
        </w:rPr>
      </w:pPr>
      <w:r w:rsidRPr="009B36A2">
        <w:rPr>
          <w:rFonts w:ascii="Tahoma" w:eastAsia="Times New Roman" w:hAnsi="Tahoma" w:cs="Tahoma"/>
          <w:bCs/>
          <w:i/>
          <w:lang w:val="x-none" w:eastAsia="sl-SI"/>
        </w:rPr>
        <w:t xml:space="preserve">Ponudnik mora izpolnjevati zahtevane pogoje v točki </w:t>
      </w:r>
      <w:r w:rsidRPr="009B36A2">
        <w:rPr>
          <w:rFonts w:ascii="Tahoma" w:eastAsia="Times New Roman" w:hAnsi="Tahoma" w:cs="Tahoma"/>
          <w:bCs/>
          <w:i/>
          <w:lang w:eastAsia="sl-SI"/>
        </w:rPr>
        <w:t>3.</w:t>
      </w:r>
      <w:r w:rsidRPr="009B36A2">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9B36A2">
        <w:rPr>
          <w:rFonts w:ascii="Tahoma" w:eastAsia="Times New Roman" w:hAnsi="Tahoma" w:cs="Tahoma"/>
          <w:bCs/>
          <w:i/>
          <w:lang w:eastAsia="sl-SI"/>
        </w:rPr>
        <w:t>ponudnik</w:t>
      </w:r>
      <w:r w:rsidRPr="009B36A2">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9B36A2">
        <w:rPr>
          <w:rFonts w:ascii="Tahoma" w:eastAsia="Times New Roman" w:hAnsi="Tahoma" w:cs="Tahoma"/>
          <w:bCs/>
          <w:i/>
          <w:lang w:eastAsia="sl-SI"/>
        </w:rPr>
        <w:t>ponudnik</w:t>
      </w:r>
      <w:r w:rsidRPr="009B36A2">
        <w:rPr>
          <w:rFonts w:ascii="Tahoma" w:eastAsia="Times New Roman" w:hAnsi="Tahoma" w:cs="Tahoma"/>
          <w:bCs/>
          <w:i/>
          <w:lang w:val="x-none" w:eastAsia="sl-SI"/>
        </w:rPr>
        <w:t>.</w:t>
      </w:r>
      <w:r w:rsidRPr="009B36A2">
        <w:rPr>
          <w:rFonts w:ascii="Tahoma" w:eastAsia="Times New Roman" w:hAnsi="Tahoma" w:cs="Tahoma"/>
          <w:bCs/>
          <w:i/>
          <w:lang w:eastAsia="sl-SI"/>
        </w:rPr>
        <w:t xml:space="preserve"> </w:t>
      </w:r>
    </w:p>
    <w:p w14:paraId="33F943DF" w14:textId="0F83A0B1" w:rsidR="00885559" w:rsidRPr="009B36A2" w:rsidRDefault="00885559" w:rsidP="003A1A25">
      <w:pPr>
        <w:keepNext/>
        <w:keepLines/>
        <w:spacing w:after="0" w:line="240" w:lineRule="auto"/>
        <w:jc w:val="both"/>
        <w:rPr>
          <w:rFonts w:ascii="Tahoma" w:eastAsia="Times New Roman" w:hAnsi="Tahoma" w:cs="Tahoma"/>
          <w:bCs/>
          <w:lang w:eastAsia="sl-SI"/>
        </w:rPr>
      </w:pPr>
    </w:p>
    <w:p w14:paraId="47B85E32" w14:textId="000D506A" w:rsidR="000E7F97" w:rsidRPr="009B36A2" w:rsidRDefault="000E7F97" w:rsidP="003A1A25">
      <w:pPr>
        <w:keepNext/>
        <w:keepLines/>
        <w:spacing w:after="0" w:line="240" w:lineRule="auto"/>
        <w:jc w:val="both"/>
        <w:rPr>
          <w:rFonts w:ascii="Tahoma" w:eastAsia="Times New Roman" w:hAnsi="Tahoma" w:cs="Tahoma"/>
          <w:bCs/>
          <w:lang w:eastAsia="sl-SI"/>
        </w:rPr>
      </w:pPr>
    </w:p>
    <w:p w14:paraId="19D2ABAE" w14:textId="77777777" w:rsidR="000E7F97" w:rsidRPr="009B36A2" w:rsidRDefault="000E7F97" w:rsidP="003A1A25">
      <w:pPr>
        <w:keepNext/>
        <w:keepLines/>
        <w:spacing w:after="0" w:line="240" w:lineRule="auto"/>
        <w:jc w:val="both"/>
        <w:rPr>
          <w:rFonts w:ascii="Tahoma" w:eastAsia="Times New Roman" w:hAnsi="Tahoma" w:cs="Tahoma"/>
          <w:bCs/>
          <w:lang w:eastAsia="sl-SI"/>
        </w:rPr>
      </w:pPr>
    </w:p>
    <w:p w14:paraId="25D55D72" w14:textId="77777777" w:rsidR="000E7F97" w:rsidRPr="009B36A2" w:rsidRDefault="000E7F97" w:rsidP="003A1A25">
      <w:pPr>
        <w:keepNext/>
        <w:keepLines/>
        <w:spacing w:after="0" w:line="240" w:lineRule="auto"/>
        <w:jc w:val="both"/>
        <w:rPr>
          <w:rFonts w:ascii="Tahoma" w:eastAsia="Times New Roman" w:hAnsi="Tahoma" w:cs="Tahoma"/>
          <w:bCs/>
          <w:lang w:eastAsia="sl-SI"/>
        </w:rPr>
      </w:pPr>
    </w:p>
    <w:p w14:paraId="7CAD855E" w14:textId="77777777" w:rsidR="00885559" w:rsidRPr="009B36A2" w:rsidRDefault="00885559" w:rsidP="003A1A25">
      <w:pPr>
        <w:keepNext/>
        <w:keepLines/>
        <w:spacing w:after="0" w:line="240" w:lineRule="auto"/>
        <w:jc w:val="both"/>
        <w:rPr>
          <w:rFonts w:ascii="Tahoma" w:eastAsia="Times New Roman" w:hAnsi="Tahoma" w:cs="Tahoma"/>
          <w:b/>
          <w:bCs/>
          <w:lang w:eastAsia="sl-SI"/>
        </w:rPr>
      </w:pPr>
      <w:r w:rsidRPr="009B36A2">
        <w:rPr>
          <w:rFonts w:ascii="Tahoma" w:eastAsia="Times New Roman" w:hAnsi="Tahoma" w:cs="Tahoma"/>
          <w:b/>
          <w:bCs/>
          <w:lang w:eastAsia="sl-SI"/>
        </w:rPr>
        <w:lastRenderedPageBreak/>
        <w:t>A. Razlogi, povezani s kazenskimi obsodbami</w:t>
      </w:r>
    </w:p>
    <w:p w14:paraId="27E272AB"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9B36A2">
        <w:rPr>
          <w:rFonts w:ascii="Tahoma" w:eastAsia="Times New Roman" w:hAnsi="Tahoma" w:cs="Tahoma"/>
          <w:bCs/>
          <w:lang w:eastAsia="sl-SI"/>
        </w:rPr>
        <w:t>popr</w:t>
      </w:r>
      <w:proofErr w:type="spellEnd"/>
      <w:r w:rsidRPr="009B36A2">
        <w:rPr>
          <w:rFonts w:ascii="Tahoma" w:eastAsia="Times New Roman" w:hAnsi="Tahoma" w:cs="Tahoma"/>
          <w:bCs/>
          <w:lang w:eastAsia="sl-SI"/>
        </w:rPr>
        <w:t>., 54/15, 38/16, 27/17, 23/20, 91/20, 95/21, 186/21, 105/22 – ZZNŠPP in 16/23; v nadaljnjem besedilu: KZ-1) in so našteta v prvem odstavku 75. člena ZJN-3, ali za primerljiva kazniva dejanja, ki so jih izrekla tuja sodišča.</w:t>
      </w:r>
    </w:p>
    <w:p w14:paraId="3555C5FD" w14:textId="77777777" w:rsidR="00885559" w:rsidRPr="009B36A2" w:rsidRDefault="00885559" w:rsidP="003A1A25">
      <w:pPr>
        <w:keepNext/>
        <w:keepLines/>
        <w:spacing w:after="0" w:line="240" w:lineRule="auto"/>
        <w:jc w:val="both"/>
        <w:rPr>
          <w:rFonts w:ascii="Tahoma" w:eastAsia="Times New Roman" w:hAnsi="Tahoma" w:cs="Tahoma"/>
          <w:b/>
          <w:bCs/>
          <w:lang w:eastAsia="sl-SI"/>
        </w:rPr>
      </w:pPr>
    </w:p>
    <w:p w14:paraId="369959C5" w14:textId="77777777" w:rsidR="00885559" w:rsidRPr="009B36A2" w:rsidRDefault="00885559" w:rsidP="003A1A25">
      <w:pPr>
        <w:keepNext/>
        <w:keepLines/>
        <w:spacing w:after="0" w:line="240" w:lineRule="auto"/>
        <w:jc w:val="both"/>
        <w:rPr>
          <w:rFonts w:ascii="Tahoma" w:eastAsia="Times New Roman" w:hAnsi="Tahoma" w:cs="Tahoma"/>
          <w:b/>
          <w:bCs/>
          <w:lang w:eastAsia="sl-SI"/>
        </w:rPr>
      </w:pPr>
      <w:r w:rsidRPr="009B36A2">
        <w:rPr>
          <w:rFonts w:ascii="Tahoma" w:eastAsia="Times New Roman" w:hAnsi="Tahoma" w:cs="Tahoma"/>
          <w:b/>
          <w:bCs/>
          <w:lang w:eastAsia="sl-SI"/>
        </w:rPr>
        <w:t>B. Razlogi, povezani s plačilom davkov ali prispevkov za socialno varnost</w:t>
      </w:r>
    </w:p>
    <w:p w14:paraId="3415B2C2"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F778E4C"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689AE0EF" w14:textId="77777777" w:rsidR="00885559" w:rsidRPr="009B36A2" w:rsidRDefault="00885559" w:rsidP="003A1A25">
      <w:pPr>
        <w:keepNext/>
        <w:keepLines/>
        <w:spacing w:after="0" w:line="240" w:lineRule="auto"/>
        <w:jc w:val="both"/>
        <w:rPr>
          <w:rFonts w:ascii="Tahoma" w:eastAsia="Times New Roman" w:hAnsi="Tahoma" w:cs="Tahoma"/>
          <w:b/>
          <w:bCs/>
          <w:lang w:eastAsia="sl-SI"/>
        </w:rPr>
      </w:pPr>
      <w:r w:rsidRPr="009B36A2">
        <w:rPr>
          <w:rFonts w:ascii="Tahoma" w:eastAsia="Times New Roman" w:hAnsi="Tahoma" w:cs="Tahoma"/>
          <w:b/>
          <w:bCs/>
          <w:lang w:eastAsia="sl-SI"/>
        </w:rPr>
        <w:t>D: Nacionalni razlogi za izključitev</w:t>
      </w:r>
    </w:p>
    <w:p w14:paraId="18B41D2C"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Naročnik mora iz posameznega postopka javnega naročanja izključiti gospodarski subjekt:</w:t>
      </w:r>
    </w:p>
    <w:p w14:paraId="50CFED7C" w14:textId="77777777" w:rsidR="00885559" w:rsidRPr="009B36A2" w:rsidRDefault="00885559" w:rsidP="003A1A25">
      <w:pPr>
        <w:keepNext/>
        <w:keepLines/>
        <w:numPr>
          <w:ilvl w:val="0"/>
          <w:numId w:val="15"/>
        </w:numPr>
        <w:spacing w:after="0" w:line="240" w:lineRule="auto"/>
        <w:ind w:left="284" w:hanging="284"/>
        <w:jc w:val="both"/>
        <w:rPr>
          <w:rFonts w:ascii="Tahoma" w:eastAsia="Times New Roman" w:hAnsi="Tahoma" w:cs="Tahoma"/>
          <w:bCs/>
          <w:lang w:eastAsia="sl-SI"/>
        </w:rPr>
      </w:pPr>
      <w:r w:rsidRPr="009B36A2">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3D69958" w14:textId="77777777" w:rsidR="00885559" w:rsidRPr="009B36A2" w:rsidRDefault="00885559" w:rsidP="003A1A25">
      <w:pPr>
        <w:keepNext/>
        <w:keepLines/>
        <w:numPr>
          <w:ilvl w:val="0"/>
          <w:numId w:val="15"/>
        </w:numPr>
        <w:spacing w:after="0" w:line="240" w:lineRule="auto"/>
        <w:ind w:left="284" w:hanging="284"/>
        <w:jc w:val="both"/>
        <w:rPr>
          <w:rFonts w:ascii="Tahoma" w:eastAsia="Times New Roman" w:hAnsi="Tahoma" w:cs="Tahoma"/>
          <w:bCs/>
          <w:lang w:eastAsia="sl-SI"/>
        </w:rPr>
      </w:pPr>
      <w:r w:rsidRPr="009B36A2">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2FAD08" w14:textId="77777777" w:rsidR="007427CD" w:rsidRPr="009B36A2" w:rsidRDefault="007427CD" w:rsidP="003A1A25">
      <w:pPr>
        <w:keepNext/>
        <w:keepLines/>
        <w:spacing w:after="0" w:line="240" w:lineRule="auto"/>
        <w:jc w:val="both"/>
        <w:rPr>
          <w:rFonts w:ascii="Tahoma" w:eastAsia="Times New Roman" w:hAnsi="Tahoma" w:cs="Tahoma"/>
          <w:b/>
          <w:bCs/>
          <w:lang w:eastAsia="sl-SI"/>
        </w:rPr>
      </w:pPr>
    </w:p>
    <w:p w14:paraId="6AC5A300" w14:textId="53116A81" w:rsidR="00885559" w:rsidRPr="009B36A2" w:rsidRDefault="00885559" w:rsidP="003A1A25">
      <w:pPr>
        <w:keepNext/>
        <w:keepLines/>
        <w:spacing w:after="0" w:line="240" w:lineRule="auto"/>
        <w:jc w:val="both"/>
        <w:rPr>
          <w:rFonts w:ascii="Tahoma" w:eastAsia="Times New Roman" w:hAnsi="Tahoma" w:cs="Tahoma"/>
          <w:b/>
          <w:bCs/>
          <w:lang w:eastAsia="sl-SI"/>
        </w:rPr>
      </w:pPr>
      <w:r w:rsidRPr="009B36A2">
        <w:rPr>
          <w:rFonts w:ascii="Tahoma" w:eastAsia="Times New Roman" w:hAnsi="Tahoma" w:cs="Tahoma"/>
          <w:b/>
          <w:bCs/>
          <w:lang w:eastAsia="sl-SI"/>
        </w:rPr>
        <w:t>E:</w:t>
      </w:r>
      <w:r w:rsidRPr="009B36A2">
        <w:t xml:space="preserve"> </w:t>
      </w:r>
      <w:r w:rsidRPr="009B36A2">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B0B35A1" w14:textId="77777777" w:rsidR="00885559" w:rsidRPr="009B36A2" w:rsidRDefault="00885559" w:rsidP="003A1A25">
      <w:pPr>
        <w:keepNext/>
        <w:keepLines/>
        <w:spacing w:after="0" w:line="240" w:lineRule="auto"/>
        <w:jc w:val="both"/>
        <w:rPr>
          <w:rFonts w:ascii="Tahoma" w:eastAsia="Times New Roman" w:hAnsi="Tahoma" w:cs="Tahoma"/>
          <w:b/>
          <w:bCs/>
          <w:lang w:eastAsia="sl-SI"/>
        </w:rPr>
      </w:pPr>
    </w:p>
    <w:p w14:paraId="38153A6E" w14:textId="77777777" w:rsidR="00885559" w:rsidRPr="009B36A2" w:rsidRDefault="00885559" w:rsidP="003A1A25">
      <w:pPr>
        <w:keepNext/>
        <w:keepLines/>
        <w:spacing w:after="0" w:line="240" w:lineRule="auto"/>
        <w:jc w:val="both"/>
        <w:rPr>
          <w:rFonts w:ascii="Tahoma" w:eastAsia="Times New Roman" w:hAnsi="Tahoma" w:cs="Tahoma"/>
          <w:b/>
          <w:bCs/>
          <w:lang w:eastAsia="sl-SI"/>
        </w:rPr>
      </w:pPr>
      <w:r w:rsidRPr="009B36A2">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16F58BE" w14:textId="77777777" w:rsidR="00885559" w:rsidRPr="009B36A2" w:rsidRDefault="00885559" w:rsidP="003A1A25">
      <w:pPr>
        <w:keepNext/>
        <w:keepLines/>
        <w:numPr>
          <w:ilvl w:val="0"/>
          <w:numId w:val="15"/>
        </w:numPr>
        <w:spacing w:after="0" w:line="240" w:lineRule="auto"/>
        <w:ind w:left="284" w:hanging="284"/>
        <w:jc w:val="both"/>
        <w:rPr>
          <w:rFonts w:ascii="Tahoma" w:eastAsia="Times New Roman" w:hAnsi="Tahoma" w:cs="Tahoma"/>
          <w:bCs/>
          <w:lang w:eastAsia="sl-SI"/>
        </w:rPr>
      </w:pPr>
      <w:r w:rsidRPr="009B36A2">
        <w:rPr>
          <w:rFonts w:ascii="Tahoma" w:eastAsia="Times New Roman" w:hAnsi="Tahoma" w:cs="Tahoma"/>
          <w:bCs/>
          <w:lang w:eastAsia="sl-SI"/>
        </w:rPr>
        <w:t>ruski državljan ali fizična ali pravna oseba, subjekt ali organ s sedežem v Rusiji,</w:t>
      </w:r>
    </w:p>
    <w:p w14:paraId="47AC2F24" w14:textId="77777777" w:rsidR="00885559" w:rsidRPr="009B36A2" w:rsidRDefault="00885559" w:rsidP="003A1A25">
      <w:pPr>
        <w:keepNext/>
        <w:keepLines/>
        <w:numPr>
          <w:ilvl w:val="0"/>
          <w:numId w:val="15"/>
        </w:numPr>
        <w:spacing w:after="0" w:line="240" w:lineRule="auto"/>
        <w:ind w:left="284" w:hanging="284"/>
        <w:jc w:val="both"/>
        <w:rPr>
          <w:rFonts w:ascii="Tahoma" w:eastAsia="Times New Roman" w:hAnsi="Tahoma" w:cs="Tahoma"/>
          <w:bCs/>
          <w:lang w:eastAsia="sl-SI"/>
        </w:rPr>
      </w:pPr>
      <w:r w:rsidRPr="009B36A2">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39941CF" w14:textId="77777777" w:rsidR="00885559" w:rsidRPr="009B36A2" w:rsidRDefault="00885559" w:rsidP="003A1A25">
      <w:pPr>
        <w:keepNext/>
        <w:keepLines/>
        <w:numPr>
          <w:ilvl w:val="0"/>
          <w:numId w:val="15"/>
        </w:numPr>
        <w:spacing w:after="0" w:line="240" w:lineRule="auto"/>
        <w:ind w:left="284" w:hanging="284"/>
        <w:jc w:val="both"/>
        <w:rPr>
          <w:rFonts w:ascii="Tahoma" w:eastAsia="Times New Roman" w:hAnsi="Tahoma" w:cs="Tahoma"/>
          <w:bCs/>
          <w:lang w:eastAsia="sl-SI"/>
        </w:rPr>
      </w:pPr>
      <w:r w:rsidRPr="009B36A2">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2E26EE5" w14:textId="77777777" w:rsidR="00885559" w:rsidRPr="009B36A2" w:rsidRDefault="00885559" w:rsidP="003A1A25">
      <w:pPr>
        <w:keepNext/>
        <w:keepLines/>
        <w:spacing w:after="0" w:line="240" w:lineRule="auto"/>
        <w:jc w:val="both"/>
        <w:rPr>
          <w:rFonts w:ascii="Tahoma" w:eastAsia="Times New Roman" w:hAnsi="Tahoma" w:cs="Tahoma"/>
          <w:b/>
          <w:bCs/>
          <w:i/>
          <w:sz w:val="20"/>
          <w:szCs w:val="20"/>
          <w:lang w:eastAsia="sl-SI"/>
        </w:rPr>
      </w:pPr>
      <w:r w:rsidRPr="009B36A2">
        <w:rPr>
          <w:rFonts w:ascii="Tahoma" w:eastAsia="Times New Roman" w:hAnsi="Tahoma" w:cs="Tahoma"/>
          <w:b/>
          <w:bCs/>
          <w:i/>
          <w:sz w:val="20"/>
          <w:szCs w:val="20"/>
          <w:lang w:eastAsia="sl-SI"/>
        </w:rPr>
        <w:lastRenderedPageBreak/>
        <w:t>POPRAVNI MEHANIZEM:</w:t>
      </w:r>
    </w:p>
    <w:p w14:paraId="63C51198" w14:textId="77777777" w:rsidR="00885559" w:rsidRPr="009B36A2" w:rsidRDefault="00885559" w:rsidP="003A1A25">
      <w:pPr>
        <w:keepNext/>
        <w:keepLines/>
        <w:spacing w:after="0" w:line="240" w:lineRule="auto"/>
        <w:jc w:val="both"/>
        <w:rPr>
          <w:rFonts w:ascii="Tahoma" w:eastAsia="Times New Roman" w:hAnsi="Tahoma" w:cs="Tahoma"/>
          <w:bCs/>
          <w:i/>
          <w:sz w:val="20"/>
          <w:szCs w:val="20"/>
          <w:lang w:eastAsia="sl-SI"/>
        </w:rPr>
      </w:pPr>
    </w:p>
    <w:p w14:paraId="1A40DC39" w14:textId="77777777" w:rsidR="00885559" w:rsidRPr="009B36A2" w:rsidRDefault="00885559" w:rsidP="003A1A25">
      <w:pPr>
        <w:keepNext/>
        <w:keepLines/>
        <w:spacing w:after="0" w:line="240" w:lineRule="auto"/>
        <w:jc w:val="both"/>
        <w:rPr>
          <w:rFonts w:ascii="Tahoma" w:eastAsia="Times New Roman" w:hAnsi="Tahoma" w:cs="Tahoma"/>
          <w:b/>
          <w:bCs/>
          <w:i/>
          <w:sz w:val="20"/>
          <w:szCs w:val="20"/>
          <w:lang w:eastAsia="sl-SI"/>
        </w:rPr>
      </w:pPr>
      <w:r w:rsidRPr="009B36A2">
        <w:rPr>
          <w:rFonts w:ascii="Tahoma" w:eastAsia="Times New Roman" w:hAnsi="Tahoma" w:cs="Tahoma"/>
          <w:b/>
          <w:bCs/>
          <w:i/>
          <w:sz w:val="20"/>
          <w:szCs w:val="20"/>
          <w:lang w:eastAsia="sl-SI"/>
        </w:rPr>
        <w:t>2. odstavek 75. člena ZJN-3:</w:t>
      </w:r>
    </w:p>
    <w:p w14:paraId="454D2EAE" w14:textId="77777777" w:rsidR="00885559" w:rsidRPr="009B36A2" w:rsidRDefault="00885559" w:rsidP="003A1A25">
      <w:pPr>
        <w:keepNext/>
        <w:keepLines/>
        <w:spacing w:after="0" w:line="240" w:lineRule="auto"/>
        <w:jc w:val="both"/>
        <w:rPr>
          <w:rFonts w:ascii="Tahoma" w:eastAsia="Times New Roman" w:hAnsi="Tahoma" w:cs="Tahoma"/>
          <w:bCs/>
          <w:i/>
          <w:sz w:val="20"/>
          <w:szCs w:val="20"/>
          <w:lang w:eastAsia="sl-SI"/>
        </w:rPr>
      </w:pPr>
    </w:p>
    <w:p w14:paraId="4F98580C" w14:textId="2B558737" w:rsidR="001E207A" w:rsidRPr="009B36A2" w:rsidRDefault="00885559" w:rsidP="003A1A25">
      <w:pPr>
        <w:keepNext/>
        <w:keepLines/>
        <w:spacing w:after="0" w:line="240" w:lineRule="auto"/>
        <w:jc w:val="both"/>
        <w:rPr>
          <w:rFonts w:ascii="Tahoma" w:hAnsi="Tahoma" w:cs="Tahoma"/>
          <w:b/>
          <w:bCs/>
          <w:i/>
          <w:iCs/>
          <w:sz w:val="20"/>
          <w:szCs w:val="20"/>
          <w:u w:val="single"/>
          <w:lang w:eastAsia="sl-SI"/>
        </w:rPr>
      </w:pPr>
      <w:r w:rsidRPr="009B36A2">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74264595" w14:textId="77777777" w:rsidR="000E7F97" w:rsidRPr="009B36A2" w:rsidRDefault="000E7F97" w:rsidP="003A1A25">
      <w:pPr>
        <w:keepNext/>
        <w:keepLines/>
        <w:spacing w:after="0"/>
        <w:jc w:val="both"/>
        <w:rPr>
          <w:rFonts w:ascii="Tahoma" w:hAnsi="Tahoma" w:cs="Tahoma"/>
          <w:b/>
          <w:bCs/>
          <w:i/>
          <w:iCs/>
          <w:sz w:val="20"/>
          <w:szCs w:val="20"/>
          <w:u w:val="single"/>
          <w:lang w:eastAsia="sl-SI"/>
        </w:rPr>
      </w:pPr>
    </w:p>
    <w:p w14:paraId="384392AF" w14:textId="0B310F57" w:rsidR="00885559" w:rsidRPr="009B36A2" w:rsidRDefault="00885559" w:rsidP="003A1A25">
      <w:pPr>
        <w:keepNext/>
        <w:keepLines/>
        <w:jc w:val="both"/>
        <w:rPr>
          <w:rFonts w:ascii="Tahoma" w:hAnsi="Tahoma" w:cs="Tahoma"/>
          <w:b/>
          <w:bCs/>
          <w:i/>
          <w:iCs/>
          <w:sz w:val="20"/>
          <w:szCs w:val="20"/>
          <w:u w:val="single"/>
          <w:lang w:eastAsia="sl-SI"/>
        </w:rPr>
      </w:pPr>
      <w:r w:rsidRPr="009B36A2">
        <w:rPr>
          <w:rFonts w:ascii="Tahoma" w:hAnsi="Tahoma" w:cs="Tahoma"/>
          <w:b/>
          <w:bCs/>
          <w:i/>
          <w:iCs/>
          <w:sz w:val="20"/>
          <w:szCs w:val="20"/>
          <w:u w:val="single"/>
          <w:lang w:eastAsia="sl-SI"/>
        </w:rPr>
        <w:t>1. odstavek IN b) točka 4. odstavka 75. člena ZJN-3:</w:t>
      </w:r>
    </w:p>
    <w:p w14:paraId="135F2236" w14:textId="77777777" w:rsidR="00885559" w:rsidRPr="009B36A2" w:rsidRDefault="00885559" w:rsidP="003A1A25">
      <w:pPr>
        <w:keepNext/>
        <w:keepLines/>
        <w:jc w:val="both"/>
        <w:rPr>
          <w:rFonts w:ascii="Tahoma" w:hAnsi="Tahoma" w:cs="Tahoma"/>
          <w:i/>
          <w:iCs/>
          <w:sz w:val="20"/>
          <w:szCs w:val="20"/>
          <w:lang w:eastAsia="sl-SI"/>
        </w:rPr>
      </w:pPr>
      <w:r w:rsidRPr="009B36A2">
        <w:rPr>
          <w:rFonts w:ascii="Tahoma" w:hAnsi="Tahoma" w:cs="Tahoma"/>
          <w:i/>
          <w:iCs/>
          <w:sz w:val="20"/>
          <w:szCs w:val="20"/>
          <w:lang w:eastAsia="sl-SI"/>
        </w:rPr>
        <w:t xml:space="preserve">Gospodarski subjekt, ki je v enem od položajev iz prvega ali b) točke četrtega odstavka 75. člena ZJN-3, lahko </w:t>
      </w:r>
      <w:r w:rsidRPr="009B36A2">
        <w:rPr>
          <w:rFonts w:ascii="Tahoma" w:hAnsi="Tahoma" w:cs="Tahoma"/>
          <w:b/>
          <w:bCs/>
          <w:i/>
          <w:iCs/>
          <w:sz w:val="20"/>
          <w:szCs w:val="20"/>
          <w:lang w:eastAsia="sl-SI"/>
        </w:rPr>
        <w:t>najkasneje do roka za oddajo ponudb</w:t>
      </w:r>
      <w:r w:rsidRPr="009B36A2">
        <w:rPr>
          <w:rFonts w:ascii="Tahoma" w:hAnsi="Tahoma" w:cs="Tahoma"/>
          <w:i/>
          <w:iCs/>
          <w:sz w:val="20"/>
          <w:szCs w:val="20"/>
          <w:lang w:eastAsia="sl-SI"/>
        </w:rPr>
        <w:t xml:space="preserve"> naročniku </w:t>
      </w:r>
      <w:r w:rsidRPr="009B36A2">
        <w:rPr>
          <w:rFonts w:ascii="Tahoma" w:hAnsi="Tahoma" w:cs="Tahoma"/>
          <w:i/>
          <w:iCs/>
          <w:sz w:val="20"/>
          <w:szCs w:val="20"/>
          <w:u w:val="single"/>
          <w:lang w:eastAsia="sl-SI"/>
        </w:rPr>
        <w:t>predloži dokaze</w:t>
      </w:r>
      <w:r w:rsidRPr="009B36A2">
        <w:rPr>
          <w:rFonts w:ascii="Tahoma" w:hAnsi="Tahoma" w:cs="Tahoma"/>
          <w:i/>
          <w:iCs/>
          <w:sz w:val="20"/>
          <w:szCs w:val="20"/>
          <w:lang w:eastAsia="sl-SI"/>
        </w:rPr>
        <w:t xml:space="preserve">, </w:t>
      </w:r>
      <w:r w:rsidRPr="009B36A2">
        <w:rPr>
          <w:rFonts w:ascii="Tahoma" w:hAnsi="Tahoma" w:cs="Tahoma"/>
          <w:i/>
          <w:iCs/>
          <w:sz w:val="20"/>
          <w:szCs w:val="20"/>
          <w:u w:val="single"/>
          <w:lang w:eastAsia="sl-SI"/>
        </w:rPr>
        <w:t>da je sprejel zadostne ukrepe</w:t>
      </w:r>
      <w:r w:rsidRPr="009B36A2">
        <w:rPr>
          <w:rFonts w:ascii="Tahoma" w:hAnsi="Tahoma" w:cs="Tahoma"/>
          <w:i/>
          <w:iCs/>
          <w:sz w:val="20"/>
          <w:szCs w:val="20"/>
          <w:lang w:eastAsia="sl-SI"/>
        </w:rPr>
        <w:t xml:space="preserve">, s katerimi lahko dokaže svojo zanesljivost kljub obstoju razlogov za izključitev. </w:t>
      </w:r>
    </w:p>
    <w:p w14:paraId="43B034E7" w14:textId="77777777" w:rsidR="00885559" w:rsidRPr="009B36A2" w:rsidRDefault="00885559" w:rsidP="003A1A25">
      <w:pPr>
        <w:keepNext/>
        <w:keepLines/>
        <w:spacing w:after="0" w:line="240" w:lineRule="auto"/>
        <w:jc w:val="both"/>
        <w:rPr>
          <w:rFonts w:ascii="Tahoma" w:eastAsia="Times New Roman" w:hAnsi="Tahoma" w:cs="Tahoma"/>
          <w:i/>
          <w:sz w:val="20"/>
          <w:szCs w:val="20"/>
          <w:lang w:eastAsia="sl-SI"/>
        </w:rPr>
      </w:pPr>
      <w:r w:rsidRPr="009B36A2">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9EA601A" w14:textId="77777777" w:rsidR="00885559" w:rsidRPr="009B36A2" w:rsidRDefault="00885559" w:rsidP="003A1A25">
      <w:pPr>
        <w:keepNext/>
        <w:keepLines/>
        <w:spacing w:after="0" w:line="240" w:lineRule="auto"/>
        <w:jc w:val="both"/>
        <w:rPr>
          <w:rFonts w:ascii="Tahoma" w:eastAsia="Times New Roman" w:hAnsi="Tahoma" w:cs="Tahoma"/>
          <w:i/>
          <w:sz w:val="20"/>
          <w:szCs w:val="20"/>
          <w:lang w:eastAsia="sl-SI"/>
        </w:rPr>
      </w:pPr>
    </w:p>
    <w:p w14:paraId="0F75ABA7" w14:textId="77777777" w:rsidR="00885559" w:rsidRPr="009B36A2" w:rsidRDefault="00885559" w:rsidP="003A1A25">
      <w:pPr>
        <w:keepNext/>
        <w:keepLines/>
        <w:spacing w:after="0" w:line="240" w:lineRule="auto"/>
        <w:jc w:val="both"/>
        <w:rPr>
          <w:rFonts w:ascii="Tahoma" w:eastAsia="Times New Roman" w:hAnsi="Tahoma" w:cs="Tahoma"/>
          <w:i/>
          <w:sz w:val="20"/>
          <w:szCs w:val="20"/>
          <w:lang w:eastAsia="sl-SI"/>
        </w:rPr>
      </w:pPr>
      <w:r w:rsidRPr="009B36A2">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3046CFDB" w14:textId="77777777" w:rsidR="00885559" w:rsidRPr="009B36A2" w:rsidRDefault="00885559" w:rsidP="003A1A25">
      <w:pPr>
        <w:keepNext/>
        <w:keepLines/>
        <w:spacing w:after="0" w:line="240" w:lineRule="auto"/>
        <w:jc w:val="both"/>
        <w:rPr>
          <w:rFonts w:ascii="Tahoma" w:eastAsia="Times New Roman" w:hAnsi="Tahoma" w:cs="Tahoma"/>
          <w:i/>
          <w:sz w:val="20"/>
          <w:szCs w:val="20"/>
          <w:lang w:eastAsia="sl-SI"/>
        </w:rPr>
      </w:pPr>
    </w:p>
    <w:p w14:paraId="27A0C227" w14:textId="77777777" w:rsidR="00885559" w:rsidRPr="009B36A2" w:rsidRDefault="00885559" w:rsidP="003A1A25">
      <w:pPr>
        <w:keepNext/>
        <w:keepLines/>
        <w:spacing w:after="0" w:line="240" w:lineRule="auto"/>
        <w:jc w:val="both"/>
        <w:rPr>
          <w:rFonts w:ascii="Tahoma" w:eastAsia="Times New Roman" w:hAnsi="Tahoma" w:cs="Tahoma"/>
          <w:i/>
          <w:sz w:val="20"/>
          <w:szCs w:val="20"/>
          <w:lang w:eastAsia="sl-SI"/>
        </w:rPr>
      </w:pPr>
      <w:r w:rsidRPr="009B36A2">
        <w:rPr>
          <w:rFonts w:ascii="Tahoma" w:eastAsia="Times New Roman" w:hAnsi="Tahoma" w:cs="Tahoma"/>
          <w:i/>
          <w:sz w:val="20"/>
          <w:szCs w:val="20"/>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5D45117B" w14:textId="77777777" w:rsidR="00885559" w:rsidRPr="009B36A2" w:rsidRDefault="00885559" w:rsidP="003A1A25">
      <w:pPr>
        <w:keepNext/>
        <w:keepLines/>
        <w:spacing w:after="0" w:line="240" w:lineRule="auto"/>
        <w:jc w:val="both"/>
        <w:rPr>
          <w:rFonts w:ascii="Tahoma" w:eastAsia="Times New Roman" w:hAnsi="Tahoma" w:cs="Tahoma"/>
          <w:b/>
          <w:bCs/>
          <w:lang w:eastAsia="sl-SI"/>
        </w:rPr>
      </w:pPr>
    </w:p>
    <w:p w14:paraId="3DBC882E"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
          <w:bCs/>
          <w:lang w:eastAsia="sl-SI"/>
        </w:rPr>
        <w:t>DOKAZILA:</w:t>
      </w:r>
    </w:p>
    <w:p w14:paraId="04C12727" w14:textId="77777777" w:rsidR="00885559" w:rsidRPr="009B36A2" w:rsidRDefault="00885559" w:rsidP="003A1A25">
      <w:pPr>
        <w:keepNext/>
        <w:keepLines/>
        <w:spacing w:after="0" w:line="240" w:lineRule="auto"/>
        <w:jc w:val="both"/>
        <w:rPr>
          <w:rFonts w:ascii="Tahoma" w:eastAsia="Times New Roman" w:hAnsi="Tahoma" w:cs="Tahoma"/>
          <w:b/>
          <w:bCs/>
          <w:lang w:eastAsia="sl-SI"/>
        </w:rPr>
      </w:pPr>
      <w:r w:rsidRPr="009B36A2">
        <w:rPr>
          <w:rFonts w:ascii="Tahoma" w:eastAsia="Times New Roman" w:hAnsi="Tahoma" w:cs="Tahoma"/>
          <w:b/>
          <w:bCs/>
          <w:lang w:eastAsia="sl-SI"/>
        </w:rPr>
        <w:t>A, B, D, E:</w:t>
      </w:r>
      <w:r w:rsidRPr="009B36A2">
        <w:rPr>
          <w:rFonts w:ascii="Tahoma" w:eastAsia="Times New Roman" w:hAnsi="Tahoma" w:cs="Tahoma"/>
          <w:bCs/>
          <w:lang w:eastAsia="sl-SI"/>
        </w:rPr>
        <w:t xml:space="preserve"> </w:t>
      </w:r>
      <w:r w:rsidRPr="009B36A2">
        <w:rPr>
          <w:rFonts w:ascii="Tahoma" w:eastAsia="Times New Roman" w:hAnsi="Tahoma" w:cs="Tahoma"/>
          <w:b/>
          <w:bCs/>
          <w:lang w:eastAsia="sl-SI"/>
        </w:rPr>
        <w:t xml:space="preserve">Pogoj mora izpolniti ponudnik. </w:t>
      </w:r>
    </w:p>
    <w:p w14:paraId="0107BFDD" w14:textId="77777777" w:rsidR="00885559" w:rsidRPr="009B36A2" w:rsidRDefault="00885559" w:rsidP="003A1A25">
      <w:pPr>
        <w:keepNext/>
        <w:keepLines/>
        <w:spacing w:after="0" w:line="240" w:lineRule="auto"/>
        <w:jc w:val="both"/>
        <w:rPr>
          <w:rFonts w:ascii="Tahoma" w:eastAsia="Times New Roman" w:hAnsi="Tahoma" w:cs="Tahoma"/>
          <w:b/>
          <w:bCs/>
          <w:lang w:eastAsia="sl-SI"/>
        </w:rPr>
      </w:pPr>
      <w:r w:rsidRPr="009B36A2">
        <w:rPr>
          <w:rFonts w:ascii="Tahoma" w:eastAsia="Times New Roman" w:hAnsi="Tahoma" w:cs="Tahoma"/>
          <w:b/>
          <w:bCs/>
          <w:lang w:eastAsia="sl-SI"/>
        </w:rPr>
        <w:t xml:space="preserve">V </w:t>
      </w:r>
      <w:r w:rsidRPr="009B36A2">
        <w:rPr>
          <w:rFonts w:ascii="Tahoma" w:eastAsia="Times New Roman" w:hAnsi="Tahoma" w:cs="Tahoma"/>
          <w:b/>
          <w:bCs/>
          <w:lang w:val="x-none" w:eastAsia="sl-SI"/>
        </w:rPr>
        <w:t>primeru</w:t>
      </w:r>
      <w:r w:rsidRPr="009B36A2">
        <w:rPr>
          <w:rFonts w:ascii="Tahoma" w:eastAsia="Times New Roman" w:hAnsi="Tahoma" w:cs="Tahoma"/>
          <w:b/>
          <w:bCs/>
          <w:lang w:eastAsia="sl-SI"/>
        </w:rPr>
        <w:t>:</w:t>
      </w:r>
    </w:p>
    <w:p w14:paraId="215839B5" w14:textId="77777777" w:rsidR="00885559" w:rsidRPr="009B36A2" w:rsidRDefault="00885559" w:rsidP="003A1A25">
      <w:pPr>
        <w:keepNext/>
        <w:keepLines/>
        <w:numPr>
          <w:ilvl w:val="1"/>
          <w:numId w:val="9"/>
        </w:numPr>
        <w:spacing w:after="0" w:line="240" w:lineRule="auto"/>
        <w:ind w:left="284" w:hanging="284"/>
        <w:jc w:val="both"/>
        <w:rPr>
          <w:rFonts w:ascii="Tahoma" w:eastAsia="Times New Roman" w:hAnsi="Tahoma" w:cs="Tahoma"/>
          <w:b/>
          <w:bCs/>
          <w:lang w:eastAsia="sl-SI"/>
        </w:rPr>
      </w:pPr>
      <w:r w:rsidRPr="009B36A2">
        <w:rPr>
          <w:rFonts w:ascii="Tahoma" w:eastAsia="Times New Roman" w:hAnsi="Tahoma" w:cs="Tahoma"/>
          <w:b/>
          <w:bCs/>
          <w:lang w:eastAsia="sl-SI"/>
        </w:rPr>
        <w:t>skupne</w:t>
      </w:r>
      <w:r w:rsidRPr="009B36A2">
        <w:rPr>
          <w:rFonts w:ascii="Tahoma" w:eastAsia="Times New Roman" w:hAnsi="Tahoma" w:cs="Tahoma"/>
          <w:b/>
          <w:bCs/>
          <w:lang w:val="x-none" w:eastAsia="sl-SI"/>
        </w:rPr>
        <w:t xml:space="preserve"> ponudbe mora pogoj izpolniti vsak izmed</w:t>
      </w:r>
      <w:r w:rsidRPr="009B36A2">
        <w:rPr>
          <w:rFonts w:ascii="Tahoma" w:eastAsia="Times New Roman" w:hAnsi="Tahoma" w:cs="Tahoma"/>
          <w:b/>
          <w:bCs/>
          <w:lang w:eastAsia="sl-SI"/>
        </w:rPr>
        <w:t xml:space="preserve"> partnerjev;</w:t>
      </w:r>
    </w:p>
    <w:p w14:paraId="50AAA5FA" w14:textId="77777777" w:rsidR="00885559" w:rsidRPr="009B36A2" w:rsidRDefault="00885559" w:rsidP="003A1A25">
      <w:pPr>
        <w:keepNext/>
        <w:keepLines/>
        <w:numPr>
          <w:ilvl w:val="1"/>
          <w:numId w:val="9"/>
        </w:numPr>
        <w:spacing w:after="0" w:line="240" w:lineRule="auto"/>
        <w:ind w:left="284" w:hanging="284"/>
        <w:jc w:val="both"/>
        <w:rPr>
          <w:rFonts w:ascii="Tahoma" w:eastAsia="Times New Roman" w:hAnsi="Tahoma" w:cs="Tahoma"/>
          <w:b/>
          <w:bCs/>
          <w:lang w:eastAsia="sl-SI"/>
        </w:rPr>
      </w:pPr>
      <w:r w:rsidRPr="009B36A2">
        <w:rPr>
          <w:rFonts w:ascii="Tahoma" w:eastAsia="Times New Roman" w:hAnsi="Tahoma" w:cs="Tahoma"/>
          <w:b/>
          <w:bCs/>
          <w:lang w:eastAsia="sl-SI"/>
        </w:rPr>
        <w:t>ponudbe s podizvajalci mora pogoj izpolniti tudi vsak izmed podizvajalcev;</w:t>
      </w:r>
    </w:p>
    <w:p w14:paraId="3DAE4944" w14:textId="77777777" w:rsidR="00885559" w:rsidRPr="009B36A2" w:rsidRDefault="00885559" w:rsidP="003A1A25">
      <w:pPr>
        <w:keepNext/>
        <w:keepLines/>
        <w:numPr>
          <w:ilvl w:val="1"/>
          <w:numId w:val="9"/>
        </w:numPr>
        <w:spacing w:after="0" w:line="240" w:lineRule="auto"/>
        <w:ind w:left="284" w:hanging="284"/>
        <w:jc w:val="both"/>
        <w:rPr>
          <w:rFonts w:ascii="Tahoma" w:eastAsia="Times New Roman" w:hAnsi="Tahoma" w:cs="Tahoma"/>
          <w:b/>
          <w:bCs/>
          <w:lang w:eastAsia="sl-SI"/>
        </w:rPr>
      </w:pPr>
      <w:r w:rsidRPr="009B36A2">
        <w:rPr>
          <w:rFonts w:ascii="Tahoma" w:eastAsia="Times New Roman" w:hAnsi="Tahoma" w:cs="Tahoma"/>
          <w:b/>
          <w:bCs/>
          <w:lang w:eastAsia="sl-SI"/>
        </w:rPr>
        <w:t>ponudbe s subjekti, katerih zmogljivosti uporablja ponudnik mora pogoj izpolniti vsak izmed subjektov, katerih zmogljivosti uporablja ponudnik.</w:t>
      </w:r>
    </w:p>
    <w:p w14:paraId="623D84FA"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6D234B67"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 xml:space="preserve">Izpolnjevanje pogojev pod točkami A, B, D, E se izkaže s priloženimi prilogami: </w:t>
      </w:r>
    </w:p>
    <w:p w14:paraId="7E108D6C" w14:textId="77777777" w:rsidR="00885559" w:rsidRPr="009B36A2" w:rsidRDefault="00885559" w:rsidP="003A1A25">
      <w:pPr>
        <w:keepNext/>
        <w:keepLines/>
        <w:numPr>
          <w:ilvl w:val="0"/>
          <w:numId w:val="9"/>
        </w:numPr>
        <w:spacing w:after="0" w:line="240" w:lineRule="auto"/>
        <w:ind w:left="284" w:hanging="284"/>
        <w:jc w:val="both"/>
        <w:rPr>
          <w:rFonts w:ascii="Tahoma" w:eastAsia="Times New Roman" w:hAnsi="Tahoma" w:cs="Tahoma"/>
          <w:bCs/>
          <w:lang w:eastAsia="sl-SI"/>
        </w:rPr>
      </w:pPr>
      <w:r w:rsidRPr="009B36A2">
        <w:rPr>
          <w:rFonts w:ascii="Tahoma" w:eastAsia="Times New Roman" w:hAnsi="Tahoma" w:cs="Tahoma"/>
          <w:bCs/>
          <w:lang w:eastAsia="sl-SI"/>
        </w:rPr>
        <w:t xml:space="preserve">izpolnjeno in podpisano </w:t>
      </w:r>
      <w:r w:rsidRPr="009B36A2">
        <w:rPr>
          <w:rFonts w:ascii="Tahoma" w:eastAsia="Times New Roman" w:hAnsi="Tahoma" w:cs="Tahoma"/>
          <w:b/>
          <w:bCs/>
          <w:lang w:eastAsia="sl-SI"/>
        </w:rPr>
        <w:t>Prilogo A</w:t>
      </w:r>
      <w:r w:rsidRPr="009B36A2">
        <w:rPr>
          <w:rFonts w:ascii="Tahoma" w:eastAsia="Times New Roman" w:hAnsi="Tahoma" w:cs="Tahoma"/>
          <w:bCs/>
          <w:lang w:eastAsia="sl-SI"/>
        </w:rPr>
        <w:t>,</w:t>
      </w:r>
    </w:p>
    <w:p w14:paraId="5C0E74B9" w14:textId="77777777" w:rsidR="00885559" w:rsidRPr="009B36A2" w:rsidRDefault="00885559" w:rsidP="003A1A25">
      <w:pPr>
        <w:keepNext/>
        <w:keepLines/>
        <w:numPr>
          <w:ilvl w:val="0"/>
          <w:numId w:val="9"/>
        </w:numPr>
        <w:spacing w:after="0" w:line="240" w:lineRule="auto"/>
        <w:ind w:left="284" w:hanging="284"/>
        <w:jc w:val="both"/>
        <w:rPr>
          <w:rFonts w:ascii="Tahoma" w:eastAsia="Times New Roman" w:hAnsi="Tahoma" w:cs="Tahoma"/>
          <w:bCs/>
          <w:lang w:eastAsia="sl-SI"/>
        </w:rPr>
      </w:pPr>
      <w:r w:rsidRPr="009B36A2">
        <w:rPr>
          <w:rFonts w:ascii="Tahoma" w:eastAsia="Times New Roman" w:hAnsi="Tahoma" w:cs="Tahoma"/>
          <w:bCs/>
          <w:lang w:eastAsia="sl-SI"/>
        </w:rPr>
        <w:t xml:space="preserve">izpolnjenim in podpisanim pooblastilom za pridobitev dokazila iz uradne evidence – za fizične osebe </w:t>
      </w:r>
      <w:r w:rsidRPr="009B36A2">
        <w:rPr>
          <w:rFonts w:ascii="Tahoma" w:eastAsia="Times New Roman" w:hAnsi="Tahoma" w:cs="Tahoma"/>
          <w:b/>
          <w:bCs/>
          <w:lang w:eastAsia="sl-SI"/>
        </w:rPr>
        <w:t>Prilogo 3/2.</w:t>
      </w:r>
    </w:p>
    <w:p w14:paraId="31A0CD3A"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00EDF2C1"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 xml:space="preserve">Izpolnjevanje pogojev pod točko E se izkaže s priloženo izpolnjeno in podpisano </w:t>
      </w:r>
      <w:r w:rsidRPr="009B36A2">
        <w:rPr>
          <w:rFonts w:ascii="Tahoma" w:eastAsia="Times New Roman" w:hAnsi="Tahoma" w:cs="Tahoma"/>
          <w:b/>
          <w:bCs/>
          <w:lang w:eastAsia="sl-SI"/>
        </w:rPr>
        <w:t>Prilogo A</w:t>
      </w:r>
      <w:r w:rsidRPr="009B36A2">
        <w:rPr>
          <w:rFonts w:ascii="Tahoma" w:eastAsia="Times New Roman" w:hAnsi="Tahoma" w:cs="Tahoma"/>
          <w:bCs/>
          <w:lang w:eastAsia="sl-SI"/>
        </w:rPr>
        <w:t>.</w:t>
      </w:r>
    </w:p>
    <w:p w14:paraId="438690EF"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1C72EADB"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Naročnik lahko zahteva potrdila, izjave in druga dokazila iz 77. člena ZJN-3 kot dokaz neobstoja razlogov za izključitev iz 75. člena ZJN-3.</w:t>
      </w:r>
    </w:p>
    <w:p w14:paraId="7FA8A42E" w14:textId="77777777" w:rsidR="00885559" w:rsidRPr="009B36A2" w:rsidRDefault="00885559" w:rsidP="003A1A25">
      <w:pPr>
        <w:keepNext/>
        <w:keepLines/>
        <w:spacing w:after="0" w:line="240" w:lineRule="auto"/>
        <w:jc w:val="both"/>
        <w:rPr>
          <w:rFonts w:ascii="Tahoma" w:eastAsia="Times New Roman" w:hAnsi="Tahoma" w:cs="Tahoma"/>
          <w:bCs/>
          <w:lang w:eastAsia="sl-SI"/>
        </w:rPr>
      </w:pPr>
    </w:p>
    <w:p w14:paraId="03AF63A3" w14:textId="77777777" w:rsidR="00885559" w:rsidRPr="009B36A2" w:rsidRDefault="00885559" w:rsidP="003A1A25">
      <w:pPr>
        <w:keepNext/>
        <w:keepLines/>
        <w:spacing w:after="0" w:line="240" w:lineRule="auto"/>
        <w:jc w:val="both"/>
        <w:rPr>
          <w:rFonts w:ascii="Tahoma" w:eastAsia="Times New Roman" w:hAnsi="Tahoma" w:cs="Tahoma"/>
          <w:bCs/>
          <w:lang w:eastAsia="sl-SI"/>
        </w:rPr>
      </w:pPr>
      <w:r w:rsidRPr="009B36A2">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3C691326" w14:textId="056EA06E" w:rsidR="001E207A" w:rsidRPr="009B36A2" w:rsidRDefault="001E207A" w:rsidP="003A1A25">
      <w:pPr>
        <w:keepNext/>
        <w:keepLines/>
        <w:spacing w:after="0" w:line="240" w:lineRule="auto"/>
        <w:rPr>
          <w:rFonts w:ascii="Tahoma" w:hAnsi="Tahoma" w:cs="Tahoma"/>
          <w:b/>
        </w:rPr>
      </w:pPr>
    </w:p>
    <w:p w14:paraId="4C8832DB" w14:textId="2276A372" w:rsidR="00AB1EC7" w:rsidRPr="009B36A2" w:rsidRDefault="00AB1EC7" w:rsidP="003A1A25">
      <w:pPr>
        <w:keepNext/>
        <w:keepLines/>
        <w:numPr>
          <w:ilvl w:val="1"/>
          <w:numId w:val="2"/>
        </w:numPr>
        <w:spacing w:after="0" w:line="240" w:lineRule="auto"/>
        <w:jc w:val="both"/>
        <w:rPr>
          <w:rFonts w:ascii="Tahoma" w:hAnsi="Tahoma" w:cs="Tahoma"/>
          <w:b/>
        </w:rPr>
      </w:pPr>
      <w:r w:rsidRPr="009B36A2">
        <w:rPr>
          <w:rFonts w:ascii="Tahoma" w:hAnsi="Tahoma" w:cs="Tahoma"/>
          <w:b/>
        </w:rPr>
        <w:lastRenderedPageBreak/>
        <w:t>Pogoji za sodelovanje</w:t>
      </w:r>
    </w:p>
    <w:p w14:paraId="2013D0E7" w14:textId="77777777" w:rsidR="00AB1EC7" w:rsidRPr="009B36A2" w:rsidRDefault="00AB1EC7" w:rsidP="003A1A25">
      <w:pPr>
        <w:keepNext/>
        <w:keepLines/>
        <w:spacing w:after="0" w:line="240" w:lineRule="auto"/>
        <w:jc w:val="both"/>
        <w:rPr>
          <w:rFonts w:ascii="Tahoma" w:hAnsi="Tahoma" w:cs="Tahoma"/>
          <w:b/>
        </w:rPr>
      </w:pPr>
    </w:p>
    <w:p w14:paraId="3342037D" w14:textId="77777777" w:rsidR="00AB1EC7" w:rsidRPr="009B36A2" w:rsidRDefault="00AB1EC7" w:rsidP="003A1A25">
      <w:pPr>
        <w:keepNext/>
        <w:keepLines/>
        <w:numPr>
          <w:ilvl w:val="2"/>
          <w:numId w:val="2"/>
        </w:numPr>
        <w:spacing w:after="0" w:line="240" w:lineRule="auto"/>
        <w:jc w:val="both"/>
        <w:rPr>
          <w:rFonts w:ascii="Tahoma" w:hAnsi="Tahoma" w:cs="Tahoma"/>
          <w:b/>
        </w:rPr>
      </w:pPr>
      <w:r w:rsidRPr="009B36A2">
        <w:rPr>
          <w:rFonts w:ascii="Tahoma" w:hAnsi="Tahoma" w:cs="Tahoma"/>
          <w:b/>
        </w:rPr>
        <w:t>Ustreznost za opravljanje poklicne dejavnosti</w:t>
      </w:r>
    </w:p>
    <w:p w14:paraId="068C9686" w14:textId="77777777" w:rsidR="00AB1EC7" w:rsidRPr="009B36A2" w:rsidRDefault="00AB1EC7" w:rsidP="003A1A25">
      <w:pPr>
        <w:keepNext/>
        <w:keepLines/>
        <w:spacing w:after="0" w:line="240" w:lineRule="auto"/>
        <w:jc w:val="both"/>
        <w:rPr>
          <w:rFonts w:ascii="Tahoma" w:hAnsi="Tahoma" w:cs="Tahoma"/>
          <w:b/>
        </w:rPr>
      </w:pPr>
    </w:p>
    <w:p w14:paraId="5A774A6D" w14:textId="77777777" w:rsidR="00AB1EC7" w:rsidRPr="009B36A2" w:rsidRDefault="00AB1EC7" w:rsidP="003A1A25">
      <w:pPr>
        <w:keepNext/>
        <w:keepLines/>
        <w:spacing w:after="0" w:line="240" w:lineRule="auto"/>
        <w:jc w:val="both"/>
        <w:rPr>
          <w:rFonts w:ascii="Tahoma" w:hAnsi="Tahoma" w:cs="Tahoma"/>
        </w:rPr>
      </w:pPr>
      <w:r w:rsidRPr="009B36A2">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2D6F16D5" w14:textId="77777777" w:rsidR="00AB1EC7" w:rsidRPr="009B36A2" w:rsidRDefault="00AB1EC7" w:rsidP="003A1A25">
      <w:pPr>
        <w:keepNext/>
        <w:keepLines/>
        <w:spacing w:after="0" w:line="240" w:lineRule="auto"/>
        <w:jc w:val="both"/>
        <w:rPr>
          <w:rFonts w:ascii="Tahoma" w:hAnsi="Tahoma" w:cs="Tahoma"/>
        </w:rPr>
      </w:pPr>
    </w:p>
    <w:p w14:paraId="19CBBE0D" w14:textId="77777777" w:rsidR="00AB1EC7" w:rsidRPr="009B36A2" w:rsidRDefault="00AB1EC7" w:rsidP="003A1A25">
      <w:pPr>
        <w:keepNext/>
        <w:keepLines/>
        <w:spacing w:after="0" w:line="240" w:lineRule="auto"/>
        <w:jc w:val="both"/>
        <w:rPr>
          <w:rFonts w:ascii="Tahoma" w:hAnsi="Tahoma" w:cs="Tahoma"/>
        </w:rPr>
      </w:pPr>
      <w:r w:rsidRPr="009B36A2">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846B5F1" w14:textId="77777777" w:rsidR="00AB1EC7" w:rsidRPr="009B36A2" w:rsidRDefault="00AB1EC7" w:rsidP="003A1A25">
      <w:pPr>
        <w:keepNext/>
        <w:keepLines/>
        <w:spacing w:after="0" w:line="240" w:lineRule="auto"/>
        <w:jc w:val="both"/>
        <w:rPr>
          <w:rFonts w:ascii="Tahoma" w:hAnsi="Tahoma" w:cs="Tahoma"/>
        </w:rPr>
      </w:pPr>
      <w:r w:rsidRPr="009B36A2" w:rsidDel="00702B79">
        <w:rPr>
          <w:rFonts w:ascii="Tahoma" w:hAnsi="Tahoma" w:cs="Tahoma"/>
        </w:rPr>
        <w:t xml:space="preserve"> </w:t>
      </w:r>
    </w:p>
    <w:p w14:paraId="0BBEA164" w14:textId="77777777" w:rsidR="00AB1EC7" w:rsidRPr="009B36A2" w:rsidRDefault="00AB1EC7" w:rsidP="003A1A25">
      <w:pPr>
        <w:keepNext/>
        <w:keepLines/>
        <w:spacing w:after="0" w:line="240" w:lineRule="auto"/>
        <w:jc w:val="both"/>
        <w:rPr>
          <w:rFonts w:ascii="Tahoma" w:hAnsi="Tahoma" w:cs="Tahoma"/>
          <w:b/>
          <w:bCs/>
        </w:rPr>
      </w:pPr>
      <w:r w:rsidRPr="009B36A2">
        <w:rPr>
          <w:rFonts w:ascii="Tahoma" w:hAnsi="Tahoma" w:cs="Tahoma"/>
          <w:b/>
          <w:bCs/>
        </w:rPr>
        <w:t xml:space="preserve">Pogoj mora izpolniti ponudnik. V </w:t>
      </w:r>
      <w:r w:rsidRPr="009B36A2">
        <w:rPr>
          <w:rFonts w:ascii="Tahoma" w:hAnsi="Tahoma" w:cs="Tahoma"/>
          <w:b/>
          <w:bCs/>
          <w:lang w:val="x-none"/>
        </w:rPr>
        <w:t xml:space="preserve">primeru </w:t>
      </w:r>
      <w:r w:rsidRPr="009B36A2">
        <w:rPr>
          <w:rFonts w:ascii="Tahoma" w:hAnsi="Tahoma" w:cs="Tahoma"/>
          <w:b/>
          <w:bCs/>
        </w:rPr>
        <w:t>skupne</w:t>
      </w:r>
      <w:r w:rsidRPr="009B36A2">
        <w:rPr>
          <w:rFonts w:ascii="Tahoma" w:hAnsi="Tahoma" w:cs="Tahoma"/>
          <w:b/>
          <w:bCs/>
          <w:lang w:val="x-none"/>
        </w:rPr>
        <w:t xml:space="preserve"> ponudbe mora pogoj izpolniti vsak izmed</w:t>
      </w:r>
      <w:r w:rsidRPr="009B36A2">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B422DB4" w14:textId="77777777" w:rsidR="00AB1EC7" w:rsidRPr="009B36A2" w:rsidRDefault="00AB1EC7" w:rsidP="003A1A25">
      <w:pPr>
        <w:keepNext/>
        <w:keepLines/>
        <w:spacing w:after="0" w:line="240" w:lineRule="auto"/>
        <w:jc w:val="both"/>
        <w:rPr>
          <w:rFonts w:ascii="Tahoma" w:hAnsi="Tahoma" w:cs="Tahoma"/>
        </w:rPr>
      </w:pPr>
    </w:p>
    <w:p w14:paraId="24E02AF5" w14:textId="77777777" w:rsidR="00AB1EC7" w:rsidRPr="009B36A2" w:rsidRDefault="00AB1EC7" w:rsidP="003A1A25">
      <w:pPr>
        <w:keepNext/>
        <w:keepLines/>
        <w:spacing w:after="0" w:line="240" w:lineRule="auto"/>
        <w:jc w:val="both"/>
        <w:rPr>
          <w:rFonts w:ascii="Tahoma" w:hAnsi="Tahoma" w:cs="Tahoma"/>
          <w:b/>
        </w:rPr>
      </w:pPr>
      <w:r w:rsidRPr="009B36A2">
        <w:rPr>
          <w:rFonts w:ascii="Tahoma" w:hAnsi="Tahoma" w:cs="Tahoma"/>
          <w:b/>
        </w:rPr>
        <w:t>DOKAZILA:</w:t>
      </w:r>
    </w:p>
    <w:p w14:paraId="46DCC74E" w14:textId="77777777" w:rsidR="00AB1EC7" w:rsidRPr="009B36A2" w:rsidRDefault="00AB1EC7" w:rsidP="003A1A25">
      <w:pPr>
        <w:keepNext/>
        <w:keepLines/>
        <w:spacing w:after="0" w:line="240" w:lineRule="auto"/>
        <w:ind w:right="-2"/>
        <w:jc w:val="both"/>
        <w:rPr>
          <w:rFonts w:ascii="Tahoma" w:hAnsi="Tahoma" w:cs="Tahoma"/>
        </w:rPr>
      </w:pPr>
      <w:r w:rsidRPr="009B36A2">
        <w:rPr>
          <w:rFonts w:ascii="Tahoma" w:hAnsi="Tahoma" w:cs="Tahoma"/>
        </w:rPr>
        <w:t>Ponudnik izpolni zahtevo s predložitvijo izpolnjene in podpisane priloge A.</w:t>
      </w:r>
    </w:p>
    <w:p w14:paraId="1ED6CE0F" w14:textId="77777777" w:rsidR="00AB1EC7" w:rsidRPr="009B36A2" w:rsidRDefault="00AB1EC7" w:rsidP="003A1A25">
      <w:pPr>
        <w:keepNext/>
        <w:keepLines/>
        <w:spacing w:after="0" w:line="240" w:lineRule="auto"/>
        <w:jc w:val="both"/>
        <w:rPr>
          <w:rFonts w:ascii="Tahoma" w:eastAsia="Times New Roman" w:hAnsi="Tahoma" w:cs="Tahoma"/>
          <w:lang w:eastAsia="sl-SI"/>
        </w:rPr>
      </w:pPr>
    </w:p>
    <w:p w14:paraId="31ABDD4F" w14:textId="77777777" w:rsidR="00AB1EC7" w:rsidRPr="009B36A2" w:rsidRDefault="00AB1EC7" w:rsidP="003A1A25">
      <w:pPr>
        <w:keepNext/>
        <w:keepLines/>
        <w:numPr>
          <w:ilvl w:val="2"/>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Ekonomski in finančni položaj</w:t>
      </w:r>
    </w:p>
    <w:p w14:paraId="2955DA98" w14:textId="77777777" w:rsidR="00AB1EC7" w:rsidRPr="009B36A2" w:rsidRDefault="00AB1EC7" w:rsidP="003A1A25">
      <w:pPr>
        <w:keepNext/>
        <w:keepLines/>
        <w:spacing w:after="0" w:line="240" w:lineRule="auto"/>
        <w:jc w:val="both"/>
        <w:rPr>
          <w:rFonts w:ascii="Tahoma" w:eastAsia="Times New Roman" w:hAnsi="Tahoma" w:cs="Tahoma"/>
          <w:lang w:eastAsia="sl-SI"/>
        </w:rPr>
      </w:pPr>
    </w:p>
    <w:p w14:paraId="5DAFCA37" w14:textId="467D0DE7" w:rsidR="00AB1EC7" w:rsidRPr="009B36A2" w:rsidRDefault="00141C7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w:t>
      </w:r>
      <w:r w:rsidR="00AB1EC7" w:rsidRPr="009B36A2">
        <w:rPr>
          <w:rFonts w:ascii="Tahoma" w:eastAsia="Times New Roman" w:hAnsi="Tahoma" w:cs="Tahoma"/>
          <w:lang w:eastAsia="sl-SI"/>
        </w:rPr>
        <w:t xml:space="preserve"> mora biti ekonomsko in finančno sposoben izvesti predmet javnega naročila.</w:t>
      </w:r>
    </w:p>
    <w:p w14:paraId="2BB01AF8" w14:textId="77777777" w:rsidR="00AB1EC7" w:rsidRPr="009B36A2" w:rsidRDefault="00AB1EC7" w:rsidP="003A1A25">
      <w:pPr>
        <w:keepNext/>
        <w:keepLines/>
        <w:spacing w:after="0" w:line="240" w:lineRule="auto"/>
        <w:jc w:val="both"/>
        <w:rPr>
          <w:rFonts w:ascii="Tahoma" w:eastAsia="Times New Roman" w:hAnsi="Tahoma" w:cs="Tahoma"/>
          <w:lang w:eastAsia="sl-SI"/>
        </w:rPr>
      </w:pPr>
    </w:p>
    <w:p w14:paraId="1E076168" w14:textId="77777777" w:rsidR="00AB1EC7" w:rsidRPr="009B36A2" w:rsidRDefault="00AB1EC7" w:rsidP="003A1A25">
      <w:pPr>
        <w:keepNext/>
        <w:keepLines/>
        <w:spacing w:after="0" w:line="240" w:lineRule="auto"/>
        <w:jc w:val="both"/>
        <w:rPr>
          <w:rFonts w:ascii="Tahoma" w:eastAsia="Times New Roman" w:hAnsi="Tahoma" w:cs="Tahoma"/>
          <w:b/>
          <w:bCs/>
          <w:lang w:eastAsia="sl-SI"/>
        </w:rPr>
      </w:pPr>
      <w:r w:rsidRPr="009B36A2">
        <w:rPr>
          <w:rFonts w:ascii="Tahoma" w:eastAsia="Times New Roman" w:hAnsi="Tahoma" w:cs="Tahoma"/>
          <w:b/>
          <w:bCs/>
          <w:lang w:eastAsia="sl-SI"/>
        </w:rPr>
        <w:t xml:space="preserve">Pogoj mora izpolniti ponudnik. V </w:t>
      </w:r>
      <w:r w:rsidRPr="009B36A2">
        <w:rPr>
          <w:rFonts w:ascii="Tahoma" w:eastAsia="Times New Roman" w:hAnsi="Tahoma" w:cs="Tahoma"/>
          <w:b/>
          <w:bCs/>
          <w:lang w:val="x-none" w:eastAsia="sl-SI"/>
        </w:rPr>
        <w:t xml:space="preserve">primeru </w:t>
      </w:r>
      <w:r w:rsidRPr="009B36A2">
        <w:rPr>
          <w:rFonts w:ascii="Tahoma" w:eastAsia="Times New Roman" w:hAnsi="Tahoma" w:cs="Tahoma"/>
          <w:b/>
          <w:bCs/>
          <w:lang w:eastAsia="sl-SI"/>
        </w:rPr>
        <w:t>skupne</w:t>
      </w:r>
      <w:r w:rsidRPr="009B36A2">
        <w:rPr>
          <w:rFonts w:ascii="Tahoma" w:eastAsia="Times New Roman" w:hAnsi="Tahoma" w:cs="Tahoma"/>
          <w:b/>
          <w:bCs/>
          <w:lang w:val="x-none" w:eastAsia="sl-SI"/>
        </w:rPr>
        <w:t xml:space="preserve"> ponudbe mora pogoj izpolniti vsak izmed</w:t>
      </w:r>
      <w:r w:rsidRPr="009B36A2">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C3086EF" w14:textId="77777777" w:rsidR="00AB1EC7" w:rsidRPr="009B36A2" w:rsidRDefault="00AB1EC7" w:rsidP="003A1A25">
      <w:pPr>
        <w:keepNext/>
        <w:keepLines/>
        <w:spacing w:after="0" w:line="240" w:lineRule="auto"/>
        <w:jc w:val="both"/>
        <w:rPr>
          <w:rFonts w:ascii="Tahoma" w:eastAsia="Times New Roman" w:hAnsi="Tahoma" w:cs="Tahoma"/>
          <w:lang w:eastAsia="sl-SI"/>
        </w:rPr>
      </w:pPr>
    </w:p>
    <w:p w14:paraId="0CB5427D" w14:textId="77777777" w:rsidR="00AB1EC7" w:rsidRPr="009B36A2" w:rsidRDefault="00AB1EC7"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DOKAZILA:</w:t>
      </w:r>
    </w:p>
    <w:p w14:paraId="20C469B6" w14:textId="00BF7ECF" w:rsidR="00AB1EC7" w:rsidRPr="009B36A2" w:rsidRDefault="00C06580" w:rsidP="003A1A25">
      <w:pPr>
        <w:keepNext/>
        <w:keepLines/>
        <w:spacing w:after="0" w:line="240" w:lineRule="auto"/>
        <w:ind w:right="-2"/>
        <w:jc w:val="both"/>
        <w:rPr>
          <w:rFonts w:ascii="Tahoma" w:eastAsia="Times New Roman" w:hAnsi="Tahoma" w:cs="Tahoma"/>
          <w:szCs w:val="20"/>
          <w:lang w:eastAsia="sl-SI"/>
        </w:rPr>
      </w:pPr>
      <w:r w:rsidRPr="009B36A2">
        <w:rPr>
          <w:rFonts w:ascii="Tahoma" w:eastAsia="Times New Roman" w:hAnsi="Tahoma" w:cs="Tahoma"/>
          <w:szCs w:val="20"/>
          <w:lang w:eastAsia="sl-SI"/>
        </w:rPr>
        <w:t>Ponudnik</w:t>
      </w:r>
      <w:r w:rsidR="00AB1EC7" w:rsidRPr="009B36A2">
        <w:rPr>
          <w:rFonts w:ascii="Tahoma" w:eastAsia="Times New Roman" w:hAnsi="Tahoma" w:cs="Tahoma"/>
          <w:szCs w:val="20"/>
          <w:lang w:eastAsia="sl-SI"/>
        </w:rPr>
        <w:t xml:space="preserve"> izpolni zahtevo s predložitvijo izpolnjene in podpisane priloge A.</w:t>
      </w:r>
    </w:p>
    <w:p w14:paraId="15C38589" w14:textId="77777777" w:rsidR="00930D4B" w:rsidRPr="009B36A2" w:rsidRDefault="00930D4B" w:rsidP="003A1A25">
      <w:pPr>
        <w:keepNext/>
        <w:keepLines/>
        <w:spacing w:after="0" w:line="240" w:lineRule="auto"/>
        <w:jc w:val="both"/>
        <w:rPr>
          <w:rFonts w:ascii="Tahoma" w:eastAsia="Times New Roman" w:hAnsi="Tahoma" w:cs="Tahoma"/>
          <w:lang w:eastAsia="sl-SI"/>
        </w:rPr>
      </w:pPr>
    </w:p>
    <w:p w14:paraId="08E68DF9" w14:textId="6A447CD2" w:rsidR="00302D6E" w:rsidRPr="009B36A2" w:rsidRDefault="00302D6E" w:rsidP="003A1A25">
      <w:pPr>
        <w:keepNext/>
        <w:keepLines/>
        <w:numPr>
          <w:ilvl w:val="2"/>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Tehnična sposobnost</w:t>
      </w:r>
      <w:r w:rsidR="00141C79" w:rsidRPr="009B36A2">
        <w:rPr>
          <w:rFonts w:ascii="Tahoma" w:eastAsia="Times New Roman" w:hAnsi="Tahoma" w:cs="Tahoma"/>
          <w:b/>
          <w:lang w:eastAsia="sl-SI"/>
        </w:rPr>
        <w:t xml:space="preserve"> in strokovna sposobnost</w:t>
      </w:r>
    </w:p>
    <w:p w14:paraId="0FE13B96" w14:textId="14B72975" w:rsidR="00B612BA" w:rsidRPr="009B36A2" w:rsidRDefault="00B612BA" w:rsidP="003A1A25">
      <w:pPr>
        <w:keepNext/>
        <w:keepLines/>
        <w:spacing w:after="0" w:line="240" w:lineRule="auto"/>
        <w:jc w:val="both"/>
        <w:rPr>
          <w:rFonts w:ascii="Tahoma" w:eastAsia="Times New Roman" w:hAnsi="Tahoma" w:cs="Tahoma"/>
          <w:b/>
          <w:lang w:eastAsia="sl-SI"/>
        </w:rPr>
      </w:pPr>
    </w:p>
    <w:p w14:paraId="7E70362B" w14:textId="79043453" w:rsidR="00141C79" w:rsidRPr="009B36A2" w:rsidRDefault="00141C7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31DB04A9" w14:textId="77777777" w:rsidR="00141C79" w:rsidRPr="009B36A2" w:rsidRDefault="00141C79" w:rsidP="003A1A25">
      <w:pPr>
        <w:keepNext/>
        <w:keepLines/>
        <w:spacing w:after="0" w:line="240" w:lineRule="auto"/>
        <w:jc w:val="both"/>
        <w:rPr>
          <w:rFonts w:ascii="Tahoma" w:eastAsia="Times New Roman" w:hAnsi="Tahoma" w:cs="Tahoma"/>
          <w:lang w:eastAsia="sl-SI"/>
        </w:rPr>
      </w:pPr>
    </w:p>
    <w:p w14:paraId="3A4E96BF" w14:textId="52E6427F" w:rsidR="00141C79" w:rsidRPr="009B36A2" w:rsidRDefault="00141C7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mora izpolnjevati vse standarde, pogoje in zahteve naročnika, navedene v razpisni dokumentaciji, tehnični specifikacija predmeta javnega naročila in v ponudbenem predračunu.</w:t>
      </w:r>
    </w:p>
    <w:p w14:paraId="73F9DE92" w14:textId="77777777" w:rsidR="00141C79" w:rsidRPr="009B36A2" w:rsidRDefault="00141C79" w:rsidP="003A1A25">
      <w:pPr>
        <w:keepNext/>
        <w:keepLines/>
        <w:spacing w:after="0" w:line="240" w:lineRule="auto"/>
        <w:jc w:val="both"/>
        <w:rPr>
          <w:rFonts w:ascii="Tahoma" w:eastAsia="Times New Roman" w:hAnsi="Tahoma" w:cs="Tahoma"/>
          <w:lang w:eastAsia="sl-SI"/>
        </w:rPr>
      </w:pPr>
    </w:p>
    <w:p w14:paraId="53DC884A" w14:textId="4BA41C79" w:rsidR="00141C79" w:rsidRPr="009B36A2" w:rsidRDefault="00141C7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Predmet ponudbe mora izpolnjevati vse standarde, pogoje in zahteve naročnika, navedene v razpisni dokumentaciji. Ponudnik se mora strinjati z vsemi pogoji naročnika, navedenimi v razpisni dokumentaciji.</w:t>
      </w:r>
    </w:p>
    <w:p w14:paraId="1D3B0903" w14:textId="77777777" w:rsidR="007044A9" w:rsidRPr="009B36A2" w:rsidRDefault="007044A9" w:rsidP="003A1A25">
      <w:pPr>
        <w:keepNext/>
        <w:keepLines/>
        <w:spacing w:after="0" w:line="240" w:lineRule="auto"/>
        <w:jc w:val="both"/>
        <w:rPr>
          <w:rFonts w:ascii="Tahoma" w:eastAsia="Times New Roman" w:hAnsi="Tahoma" w:cs="Tahoma"/>
          <w:sz w:val="20"/>
          <w:szCs w:val="20"/>
          <w:lang w:eastAsia="sl-SI"/>
        </w:rPr>
      </w:pPr>
    </w:p>
    <w:p w14:paraId="633C78C7" w14:textId="091E59A5" w:rsidR="007044A9" w:rsidRPr="009B36A2" w:rsidRDefault="007044A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mora razpolagati z ustreznimi kadri, ki so izkušeni, strokovno usposobljeni in sposobni izvesti predmet javnega naročila</w:t>
      </w:r>
      <w:r w:rsidR="000E7F97" w:rsidRPr="009B36A2">
        <w:rPr>
          <w:rFonts w:ascii="Tahoma" w:eastAsia="Times New Roman" w:hAnsi="Tahoma" w:cs="Tahoma"/>
          <w:lang w:eastAsia="sl-SI"/>
        </w:rPr>
        <w:t>.</w:t>
      </w:r>
    </w:p>
    <w:p w14:paraId="71E535F4" w14:textId="0153D658" w:rsidR="007044A9" w:rsidRPr="009B36A2" w:rsidRDefault="007044A9" w:rsidP="003A1A25">
      <w:pPr>
        <w:keepNext/>
        <w:keepLines/>
        <w:spacing w:after="0" w:line="240" w:lineRule="auto"/>
        <w:jc w:val="both"/>
        <w:rPr>
          <w:rFonts w:ascii="Tahoma" w:eastAsia="Times New Roman" w:hAnsi="Tahoma" w:cs="Tahoma"/>
          <w:lang w:eastAsia="sl-SI"/>
        </w:rPr>
      </w:pPr>
    </w:p>
    <w:p w14:paraId="08529576" w14:textId="77777777" w:rsidR="007044A9" w:rsidRPr="009B36A2" w:rsidRDefault="007044A9" w:rsidP="003A1A25">
      <w:pPr>
        <w:keepNext/>
        <w:keepLines/>
        <w:spacing w:after="0" w:line="240" w:lineRule="auto"/>
        <w:jc w:val="both"/>
        <w:rPr>
          <w:rFonts w:ascii="Tahoma" w:eastAsia="Times New Roman" w:hAnsi="Tahoma" w:cs="Tahoma"/>
          <w:lang w:eastAsia="sl-SI"/>
        </w:rPr>
      </w:pPr>
    </w:p>
    <w:p w14:paraId="668B1EBE" w14:textId="6096A03A" w:rsidR="00141C79" w:rsidRPr="009B36A2" w:rsidRDefault="00141C7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lastRenderedPageBreak/>
        <w:t xml:space="preserve">Ponudnik mora s biti strani podjetja Adams Armaturen </w:t>
      </w:r>
      <w:proofErr w:type="spellStart"/>
      <w:r w:rsidRPr="009B36A2">
        <w:rPr>
          <w:rFonts w:ascii="Tahoma" w:eastAsia="Times New Roman" w:hAnsi="Tahoma" w:cs="Tahoma"/>
          <w:lang w:eastAsia="sl-SI"/>
        </w:rPr>
        <w:t>GmbH</w:t>
      </w:r>
      <w:proofErr w:type="spellEnd"/>
      <w:r w:rsidRPr="009B36A2">
        <w:rPr>
          <w:rFonts w:ascii="Tahoma" w:eastAsia="Times New Roman" w:hAnsi="Tahoma" w:cs="Tahoma"/>
          <w:lang w:eastAsia="sl-SI"/>
        </w:rPr>
        <w:t xml:space="preserve"> pooblaščen za zastopanje na območju Rep</w:t>
      </w:r>
      <w:r w:rsidR="00C06580" w:rsidRPr="009B36A2">
        <w:rPr>
          <w:rFonts w:ascii="Tahoma" w:eastAsia="Times New Roman" w:hAnsi="Tahoma" w:cs="Tahoma"/>
          <w:lang w:eastAsia="sl-SI"/>
        </w:rPr>
        <w:t>ublike Slovenije.</w:t>
      </w:r>
    </w:p>
    <w:p w14:paraId="494F137E" w14:textId="77777777" w:rsidR="00141C79" w:rsidRPr="009B36A2" w:rsidRDefault="00141C79" w:rsidP="003A1A2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bCs/>
          <w:lang w:eastAsia="sl-SI"/>
        </w:rPr>
      </w:pPr>
    </w:p>
    <w:p w14:paraId="13BF0B5A" w14:textId="0C09BE31" w:rsidR="00141C79" w:rsidRPr="009B36A2" w:rsidRDefault="00141C7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se mora strinjati z vsemi pogoji</w:t>
      </w:r>
      <w:r w:rsidR="00C06580" w:rsidRPr="009B36A2">
        <w:rPr>
          <w:rFonts w:ascii="Tahoma" w:eastAsia="Times New Roman" w:hAnsi="Tahoma" w:cs="Tahoma"/>
          <w:lang w:eastAsia="sl-SI"/>
        </w:rPr>
        <w:t xml:space="preserve"> naročnika</w:t>
      </w:r>
      <w:r w:rsidRPr="009B36A2">
        <w:rPr>
          <w:rFonts w:ascii="Tahoma" w:eastAsia="Times New Roman" w:hAnsi="Tahoma" w:cs="Tahoma"/>
          <w:lang w:eastAsia="sl-SI"/>
        </w:rPr>
        <w:t>, navedenimi v razpisni dokumentaciji.</w:t>
      </w:r>
    </w:p>
    <w:p w14:paraId="40E7D76A" w14:textId="2DDB7285" w:rsidR="00E1106F" w:rsidRPr="009B36A2" w:rsidRDefault="00E1106F" w:rsidP="003A1A25">
      <w:pPr>
        <w:keepNext/>
        <w:keepLines/>
        <w:spacing w:after="0" w:line="240" w:lineRule="auto"/>
        <w:jc w:val="both"/>
        <w:rPr>
          <w:rFonts w:ascii="Tahoma" w:eastAsia="Times New Roman" w:hAnsi="Tahoma" w:cs="Tahoma"/>
          <w:b/>
          <w:szCs w:val="20"/>
          <w:lang w:eastAsia="sl-SI"/>
        </w:rPr>
      </w:pPr>
    </w:p>
    <w:p w14:paraId="4EC1B300" w14:textId="77777777" w:rsidR="00C06580" w:rsidRPr="009B36A2" w:rsidRDefault="00C06580" w:rsidP="003A1A25">
      <w:pPr>
        <w:keepNext/>
        <w:keepLines/>
        <w:spacing w:after="0" w:line="240" w:lineRule="auto"/>
        <w:jc w:val="both"/>
        <w:rPr>
          <w:rFonts w:ascii="Tahoma" w:hAnsi="Tahoma" w:cs="Tahoma"/>
          <w:b/>
        </w:rPr>
      </w:pPr>
      <w:r w:rsidRPr="009B36A2">
        <w:rPr>
          <w:rFonts w:ascii="Tahoma" w:hAnsi="Tahoma" w:cs="Tahoma"/>
          <w:b/>
        </w:rPr>
        <w:t>DOKAZILA:</w:t>
      </w:r>
    </w:p>
    <w:p w14:paraId="08966054" w14:textId="14F5B91D" w:rsidR="00C06580" w:rsidRPr="009B36A2" w:rsidRDefault="00C06580" w:rsidP="003A1A25">
      <w:pPr>
        <w:keepNext/>
        <w:keepLines/>
        <w:spacing w:after="0" w:line="240" w:lineRule="auto"/>
        <w:jc w:val="both"/>
        <w:rPr>
          <w:rFonts w:ascii="Tahoma" w:eastAsia="Times New Roman" w:hAnsi="Tahoma" w:cs="Tahoma"/>
          <w:color w:val="000000" w:themeColor="text1"/>
          <w:lang w:eastAsia="sl-SI"/>
        </w:rPr>
      </w:pPr>
      <w:r w:rsidRPr="009B36A2">
        <w:rPr>
          <w:rFonts w:ascii="Tahoma" w:hAnsi="Tahoma" w:cs="Tahoma"/>
        </w:rPr>
        <w:t xml:space="preserve">Ponudnik izpolni zahtevo s predložitvijo izpolnjene in podpisane priloge A in s predložitvijo potrdila o zastopstvu podjetja Adams Armaturen </w:t>
      </w:r>
      <w:proofErr w:type="spellStart"/>
      <w:r w:rsidRPr="009B36A2">
        <w:rPr>
          <w:rFonts w:ascii="Tahoma" w:hAnsi="Tahoma" w:cs="Tahoma"/>
        </w:rPr>
        <w:t>GmbH</w:t>
      </w:r>
      <w:proofErr w:type="spellEnd"/>
      <w:r w:rsidRPr="009B36A2">
        <w:rPr>
          <w:rFonts w:ascii="Tahoma" w:hAnsi="Tahoma" w:cs="Tahoma"/>
        </w:rPr>
        <w:t xml:space="preserve"> za Slovenijo</w:t>
      </w:r>
      <w:r w:rsidRPr="009B36A2">
        <w:rPr>
          <w:rFonts w:ascii="Tahoma" w:eastAsia="Times New Roman" w:hAnsi="Tahoma" w:cs="Tahoma"/>
          <w:color w:val="000000" w:themeColor="text1"/>
          <w:lang w:eastAsia="sl-SI"/>
        </w:rPr>
        <w:t xml:space="preserve"> (Priloga 5).</w:t>
      </w:r>
    </w:p>
    <w:p w14:paraId="77317EB0" w14:textId="77777777" w:rsidR="006D0833" w:rsidRPr="009B36A2" w:rsidRDefault="006D0833" w:rsidP="003A1A25">
      <w:pPr>
        <w:keepNext/>
        <w:keepLines/>
        <w:spacing w:after="0" w:line="240" w:lineRule="auto"/>
        <w:jc w:val="both"/>
        <w:rPr>
          <w:rFonts w:ascii="Tahoma" w:eastAsia="Times New Roman" w:hAnsi="Tahoma" w:cs="Tahoma"/>
          <w:b/>
          <w:szCs w:val="20"/>
          <w:lang w:eastAsia="sl-SI"/>
        </w:rPr>
      </w:pPr>
    </w:p>
    <w:p w14:paraId="387E6E1E" w14:textId="77777777" w:rsidR="00C4483D" w:rsidRPr="009B36A2" w:rsidRDefault="006D0833" w:rsidP="003A1A25">
      <w:pPr>
        <w:keepNext/>
        <w:keepLines/>
        <w:spacing w:after="0" w:line="240" w:lineRule="auto"/>
        <w:jc w:val="both"/>
        <w:rPr>
          <w:rFonts w:ascii="Tahoma" w:hAnsi="Tahoma" w:cs="Tahoma"/>
          <w:b/>
          <w:bCs/>
        </w:rPr>
      </w:pPr>
      <w:r w:rsidRPr="009B36A2">
        <w:rPr>
          <w:rFonts w:ascii="Tahoma" w:eastAsia="Times New Roman" w:hAnsi="Tahoma" w:cs="Tahoma"/>
          <w:b/>
          <w:szCs w:val="20"/>
          <w:lang w:eastAsia="sl-SI"/>
        </w:rPr>
        <w:t>Ta pogoj lahko izpolni ponudnik sam ali skupina ponudnikov v okviru skupne ponudbe ali s prijavljenimi podizvajalci ali</w:t>
      </w:r>
      <w:r w:rsidRPr="009B36A2">
        <w:rPr>
          <w:rFonts w:ascii="Tahoma" w:eastAsia="Times New Roman" w:hAnsi="Tahoma" w:cs="Tahoma"/>
          <w:b/>
          <w:bCs/>
          <w:lang w:eastAsia="sl-SI"/>
        </w:rPr>
        <w:t xml:space="preserve"> s prijavljenimi subjekti, katerih zmogljivosti uporablja ponudnik</w:t>
      </w:r>
      <w:r w:rsidRPr="009B36A2">
        <w:rPr>
          <w:rFonts w:ascii="Tahoma" w:eastAsia="Times New Roman" w:hAnsi="Tahoma" w:cs="Tahoma"/>
          <w:b/>
          <w:szCs w:val="20"/>
          <w:lang w:eastAsia="sl-SI"/>
        </w:rPr>
        <w:t>.</w:t>
      </w:r>
      <w:r w:rsidRPr="009B36A2">
        <w:rPr>
          <w:rFonts w:ascii="Tahoma" w:hAnsi="Tahoma" w:cs="Tahoma"/>
          <w:b/>
          <w:bCs/>
        </w:rPr>
        <w:t xml:space="preserve"> </w:t>
      </w:r>
      <w:r w:rsidR="00401D1B" w:rsidRPr="009B36A2">
        <w:rPr>
          <w:rFonts w:ascii="Tahoma" w:hAnsi="Tahoma" w:cs="Tahoma"/>
          <w:b/>
          <w:bCs/>
        </w:rPr>
        <w:t xml:space="preserve">V primeru, da prijavljeni delavci niso zaposleni pri ponudniku, </w:t>
      </w:r>
      <w:r w:rsidR="00401D1B" w:rsidRPr="009B36A2">
        <w:rPr>
          <w:rFonts w:ascii="Tahoma" w:hAnsi="Tahoma" w:cs="Tahoma"/>
          <w:b/>
          <w:bCs/>
          <w:u w:val="single"/>
        </w:rPr>
        <w:t>morajo ti v ponudbi nastopati kot skupni partnerji ali kot podizvajalci (ponudnik predloži še pogodbo o medsebojnem sodelovanju)</w:t>
      </w:r>
      <w:r w:rsidR="00401D1B" w:rsidRPr="009B36A2">
        <w:rPr>
          <w:rFonts w:ascii="Tahoma" w:hAnsi="Tahoma" w:cs="Tahoma"/>
          <w:b/>
          <w:bCs/>
        </w:rPr>
        <w:t>.</w:t>
      </w:r>
    </w:p>
    <w:p w14:paraId="450F5C37" w14:textId="77777777" w:rsidR="00C4483D" w:rsidRPr="009B36A2" w:rsidRDefault="00C4483D" w:rsidP="003A1A25">
      <w:pPr>
        <w:keepNext/>
        <w:keepLines/>
        <w:spacing w:after="0" w:line="240" w:lineRule="auto"/>
        <w:jc w:val="both"/>
        <w:rPr>
          <w:rFonts w:ascii="Tahoma" w:hAnsi="Tahoma" w:cs="Tahoma"/>
          <w:b/>
          <w:bCs/>
        </w:rPr>
      </w:pPr>
    </w:p>
    <w:p w14:paraId="79EED037" w14:textId="65533B1B" w:rsidR="005C1FCF" w:rsidRPr="009B36A2" w:rsidRDefault="005C1FCF" w:rsidP="003A1A25">
      <w:pPr>
        <w:keepNext/>
        <w:keepLines/>
        <w:numPr>
          <w:ilvl w:val="1"/>
          <w:numId w:val="2"/>
        </w:numPr>
        <w:spacing w:after="0" w:line="240" w:lineRule="auto"/>
        <w:jc w:val="both"/>
        <w:rPr>
          <w:rFonts w:ascii="Tahoma" w:hAnsi="Tahoma" w:cs="Tahoma"/>
          <w:b/>
        </w:rPr>
      </w:pPr>
      <w:r w:rsidRPr="009B36A2">
        <w:rPr>
          <w:rFonts w:ascii="Tahoma" w:hAnsi="Tahoma" w:cs="Tahoma"/>
          <w:b/>
        </w:rPr>
        <w:t>Ostale zahteve in pogoji naročnika</w:t>
      </w:r>
    </w:p>
    <w:p w14:paraId="59B6CAE2" w14:textId="77777777" w:rsidR="005C1FCF" w:rsidRPr="009B36A2" w:rsidRDefault="005C1FCF" w:rsidP="003A1A25">
      <w:pPr>
        <w:keepNext/>
        <w:keepLines/>
        <w:spacing w:after="0" w:line="240" w:lineRule="auto"/>
        <w:rPr>
          <w:rFonts w:ascii="Tahoma" w:eastAsia="Times New Roman" w:hAnsi="Tahoma" w:cs="Tahoma"/>
          <w:b/>
          <w:szCs w:val="21"/>
          <w:lang w:eastAsia="sl-SI"/>
        </w:rPr>
      </w:pPr>
    </w:p>
    <w:p w14:paraId="1B61A13D" w14:textId="77777777" w:rsidR="002157EE" w:rsidRPr="009B36A2" w:rsidRDefault="002157EE"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Ponudnik, skupina ponudnikov v okviru skupne ponudbe, vsi v ponudbi navedeni podizvajalci ter </w:t>
      </w:r>
      <w:r w:rsidRPr="009B36A2">
        <w:rPr>
          <w:rFonts w:ascii="Tahoma" w:eastAsia="Times New Roman" w:hAnsi="Tahoma" w:cs="Tahoma"/>
          <w:bCs/>
          <w:lang w:eastAsia="sl-SI"/>
        </w:rPr>
        <w:t>subjekti, katerega zmogljivost bo ponudnik uporabil,</w:t>
      </w:r>
      <w:r w:rsidRPr="009B36A2">
        <w:rPr>
          <w:rFonts w:ascii="Tahoma" w:eastAsia="Times New Roman" w:hAnsi="Tahoma" w:cs="Tahoma"/>
          <w:lang w:eastAsia="sl-SI"/>
        </w:rPr>
        <w:t xml:space="preserve"> ne sme/jo biti uvrščen/i na seznam poslovnih subjektov, s katerimi na podlagi 35. člena </w:t>
      </w:r>
      <w:r w:rsidRPr="009B36A2">
        <w:rPr>
          <w:rFonts w:ascii="Tahoma" w:hAnsi="Tahoma" w:cs="Tahoma"/>
        </w:rPr>
        <w:t xml:space="preserve">Zakona o integriteti in preprečevanju korupcije (Ur. l. RS, št. 69/11-UPB2 in 158/20, 3/22 – </w:t>
      </w:r>
      <w:proofErr w:type="spellStart"/>
      <w:r w:rsidRPr="009B36A2">
        <w:rPr>
          <w:rFonts w:ascii="Tahoma" w:hAnsi="Tahoma" w:cs="Tahoma"/>
        </w:rPr>
        <w:t>ZDeb</w:t>
      </w:r>
      <w:proofErr w:type="spellEnd"/>
      <w:r w:rsidRPr="009B36A2">
        <w:rPr>
          <w:rFonts w:ascii="Tahoma" w:hAnsi="Tahoma" w:cs="Tahoma"/>
        </w:rPr>
        <w:t xml:space="preserve"> in 16/23 – </w:t>
      </w:r>
      <w:proofErr w:type="spellStart"/>
      <w:r w:rsidRPr="009B36A2">
        <w:rPr>
          <w:rFonts w:ascii="Tahoma" w:hAnsi="Tahoma" w:cs="Tahoma"/>
        </w:rPr>
        <w:t>ZZPri</w:t>
      </w:r>
      <w:proofErr w:type="spellEnd"/>
      <w:r w:rsidRPr="009B36A2">
        <w:rPr>
          <w:rFonts w:ascii="Tahoma" w:eastAsia="Times New Roman" w:hAnsi="Tahoma" w:cs="Tahoma"/>
          <w:lang w:eastAsia="sl-SI"/>
        </w:rPr>
        <w:t>), naročniki ne smejo sodelovati.</w:t>
      </w:r>
    </w:p>
    <w:p w14:paraId="7CA8C744" w14:textId="77777777" w:rsidR="00A10E6C" w:rsidRPr="009B36A2" w:rsidRDefault="00A10E6C" w:rsidP="003A1A25">
      <w:pPr>
        <w:keepNext/>
        <w:keepLines/>
        <w:spacing w:after="0" w:line="240" w:lineRule="auto"/>
        <w:ind w:right="-2"/>
        <w:jc w:val="both"/>
        <w:rPr>
          <w:rFonts w:ascii="Tahoma" w:eastAsia="Times New Roman" w:hAnsi="Tahoma" w:cs="Tahoma"/>
          <w:szCs w:val="20"/>
          <w:lang w:eastAsia="sl-SI"/>
        </w:rPr>
      </w:pPr>
    </w:p>
    <w:p w14:paraId="71F169EC" w14:textId="77777777" w:rsidR="00A10E6C" w:rsidRPr="009B36A2" w:rsidRDefault="00A10E6C" w:rsidP="003A1A25">
      <w:pPr>
        <w:keepNext/>
        <w:keepLines/>
        <w:spacing w:after="0" w:line="240" w:lineRule="auto"/>
        <w:ind w:right="-2"/>
        <w:jc w:val="both"/>
        <w:rPr>
          <w:rFonts w:ascii="Tahoma" w:eastAsia="Times New Roman" w:hAnsi="Tahoma" w:cs="Tahoma"/>
          <w:szCs w:val="20"/>
          <w:lang w:eastAsia="sl-SI"/>
        </w:rPr>
      </w:pPr>
      <w:r w:rsidRPr="009B36A2">
        <w:rPr>
          <w:rFonts w:ascii="Tahoma" w:eastAsia="Times New Roman" w:hAnsi="Tahoma" w:cs="Tahoma"/>
          <w:szCs w:val="20"/>
          <w:lang w:eastAsia="sl-SI"/>
        </w:rPr>
        <w:t>Gospodarski subjekt izpolni zahtevo s predložitvijo izpolnjene in podpisane priloge A.</w:t>
      </w:r>
    </w:p>
    <w:p w14:paraId="351FC0E7" w14:textId="77777777" w:rsidR="005C1FCF" w:rsidRPr="009B36A2" w:rsidRDefault="005C1FCF" w:rsidP="003A1A25">
      <w:pPr>
        <w:keepNext/>
        <w:keepLines/>
        <w:spacing w:after="0" w:line="240" w:lineRule="auto"/>
        <w:jc w:val="both"/>
        <w:rPr>
          <w:rFonts w:ascii="Tahoma" w:eastAsia="Times New Roman" w:hAnsi="Tahoma" w:cs="Tahoma"/>
          <w:lang w:eastAsia="sl-SI"/>
        </w:rPr>
      </w:pPr>
    </w:p>
    <w:p w14:paraId="1E383DDE" w14:textId="6FA05DDD" w:rsidR="00302D6E" w:rsidRPr="009B36A2" w:rsidRDefault="00302D6E" w:rsidP="003A1A25">
      <w:pPr>
        <w:keepNext/>
        <w:keepLines/>
        <w:numPr>
          <w:ilvl w:val="0"/>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FINANČNA ZAVAROVANJA</w:t>
      </w:r>
    </w:p>
    <w:p w14:paraId="6EAA249B" w14:textId="77777777" w:rsidR="0079738E" w:rsidRPr="009B36A2" w:rsidRDefault="0079738E" w:rsidP="003A1A25">
      <w:pPr>
        <w:keepNext/>
        <w:keepLines/>
        <w:spacing w:after="0" w:line="240" w:lineRule="auto"/>
        <w:jc w:val="both"/>
        <w:rPr>
          <w:rFonts w:ascii="Tahoma" w:eastAsia="Times New Roman" w:hAnsi="Tahoma" w:cs="Tahoma"/>
          <w:lang w:eastAsia="sl-SI"/>
        </w:rPr>
      </w:pPr>
    </w:p>
    <w:p w14:paraId="104B4449" w14:textId="77777777" w:rsidR="00C70D42" w:rsidRPr="009B36A2" w:rsidRDefault="00C70D42" w:rsidP="003A1A25">
      <w:pPr>
        <w:keepNext/>
        <w:keepLines/>
        <w:spacing w:after="0" w:line="240" w:lineRule="auto"/>
        <w:jc w:val="both"/>
        <w:rPr>
          <w:rFonts w:ascii="Tahoma" w:hAnsi="Tahoma" w:cs="Tahoma"/>
        </w:rPr>
      </w:pPr>
      <w:r w:rsidRPr="009B36A2">
        <w:rPr>
          <w:rFonts w:ascii="Tahoma" w:hAnsi="Tahoma" w:cs="Tahoma"/>
        </w:rPr>
        <w:t xml:space="preserve">Ponudnik mora za zavarovanje izpolnitve svoje obveznosti do naročnika, naročniku predložiti bančno garancijo oziroma ustrezno kavcijsko zavarovanje. </w:t>
      </w:r>
      <w:r w:rsidRPr="009B36A2">
        <w:rPr>
          <w:rFonts w:ascii="Tahoma" w:hAnsi="Tahoma" w:cs="Tahoma"/>
          <w:b/>
        </w:rPr>
        <w:t>Finančno zavarovanje mora biti izdano s strani banke ali zavarovalnice, ki ima sedež v RS in v slovenskem jeziku.</w:t>
      </w:r>
      <w:r w:rsidRPr="009B36A2">
        <w:rPr>
          <w:rFonts w:ascii="Tahoma" w:hAnsi="Tahoma" w:cs="Tahoma"/>
        </w:rPr>
        <w:t xml:space="preserve"> Finančno zavarovanje mora biti nepreklicno, brezpogojno in plačljivo na prvi poziv ter izdano po vzorcu iz razpisne dokumentacije.</w:t>
      </w:r>
    </w:p>
    <w:p w14:paraId="32876B07" w14:textId="77777777" w:rsidR="00C70D42" w:rsidRPr="009B36A2" w:rsidRDefault="00C70D42" w:rsidP="003A1A25">
      <w:pPr>
        <w:keepNext/>
        <w:keepLines/>
        <w:spacing w:after="0" w:line="240" w:lineRule="auto"/>
        <w:jc w:val="both"/>
        <w:rPr>
          <w:rFonts w:ascii="Tahoma" w:hAnsi="Tahoma" w:cs="Tahoma"/>
        </w:rPr>
      </w:pPr>
    </w:p>
    <w:p w14:paraId="1021C277" w14:textId="77777777" w:rsidR="00C70D42" w:rsidRPr="009B36A2" w:rsidRDefault="00C70D42" w:rsidP="003A1A25">
      <w:pPr>
        <w:keepNext/>
        <w:keepLines/>
        <w:spacing w:after="0" w:line="240" w:lineRule="auto"/>
        <w:jc w:val="both"/>
        <w:rPr>
          <w:rFonts w:ascii="Tahoma" w:hAnsi="Tahoma" w:cs="Tahoma"/>
        </w:rPr>
      </w:pPr>
      <w:r w:rsidRPr="009B36A2">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638A3171" w14:textId="77777777" w:rsidR="00C64746" w:rsidRPr="009B36A2" w:rsidRDefault="00C64746" w:rsidP="003A1A25">
      <w:pPr>
        <w:keepNext/>
        <w:keepLines/>
        <w:spacing w:after="0" w:line="240" w:lineRule="auto"/>
        <w:jc w:val="both"/>
        <w:rPr>
          <w:rFonts w:ascii="Tahoma" w:hAnsi="Tahoma" w:cs="Tahoma"/>
        </w:rPr>
      </w:pPr>
    </w:p>
    <w:p w14:paraId="5075BF15" w14:textId="4BDE1E81" w:rsidR="00C70D42" w:rsidRPr="009B36A2" w:rsidRDefault="00C70D42" w:rsidP="003A1A25">
      <w:pPr>
        <w:keepNext/>
        <w:keepLines/>
        <w:numPr>
          <w:ilvl w:val="1"/>
          <w:numId w:val="2"/>
        </w:numPr>
        <w:spacing w:after="0" w:line="240" w:lineRule="auto"/>
        <w:jc w:val="both"/>
        <w:rPr>
          <w:rFonts w:ascii="Tahoma" w:hAnsi="Tahoma" w:cs="Tahoma"/>
          <w:b/>
          <w:bCs/>
        </w:rPr>
      </w:pPr>
      <w:r w:rsidRPr="009B36A2">
        <w:rPr>
          <w:rFonts w:ascii="Tahoma" w:hAnsi="Tahoma" w:cs="Tahoma"/>
          <w:b/>
          <w:bCs/>
        </w:rPr>
        <w:t xml:space="preserve">Finančno zavarovanje za zavarovanje dobre izvedbe pogodbenih obveznosti </w:t>
      </w:r>
    </w:p>
    <w:p w14:paraId="50306EC1" w14:textId="77777777" w:rsidR="00C70D42" w:rsidRPr="009B36A2" w:rsidRDefault="00C70D42" w:rsidP="003A1A25">
      <w:pPr>
        <w:keepNext/>
        <w:keepLines/>
        <w:spacing w:after="0" w:line="240" w:lineRule="auto"/>
        <w:ind w:left="720"/>
        <w:jc w:val="both"/>
        <w:rPr>
          <w:rFonts w:ascii="Tahoma" w:hAnsi="Tahoma" w:cs="Tahoma"/>
          <w:b/>
          <w:bCs/>
        </w:rPr>
      </w:pPr>
    </w:p>
    <w:p w14:paraId="6D15D20E" w14:textId="006CE5CA" w:rsidR="00C70D42" w:rsidRPr="009B36A2" w:rsidRDefault="00C70D42" w:rsidP="003A1A25">
      <w:pPr>
        <w:keepNext/>
        <w:keepLines/>
        <w:spacing w:after="0" w:line="240" w:lineRule="auto"/>
        <w:jc w:val="both"/>
        <w:rPr>
          <w:rFonts w:ascii="Tahoma" w:eastAsia="Times New Roman" w:hAnsi="Tahoma" w:cs="Tahoma"/>
          <w:lang w:eastAsia="sl-SI"/>
        </w:rPr>
      </w:pPr>
      <w:r w:rsidRPr="009B36A2">
        <w:rPr>
          <w:rFonts w:ascii="Tahoma" w:hAnsi="Tahoma" w:cs="Tahoma"/>
        </w:rPr>
        <w:t xml:space="preserve">Izbrani ponudnik bo moral najkasneje v roku 15 (petnajstih) dni od sklenitve pogodbe predložiti naročniku bančno garancijo ali kavcijsko zavarovanje pri zavarovalnici za zavarovanje dobre izvedbe pogodbenih obveznosti </w:t>
      </w:r>
      <w:r w:rsidR="003F0F3B" w:rsidRPr="009B36A2">
        <w:rPr>
          <w:rFonts w:ascii="Tahoma" w:eastAsia="Times New Roman" w:hAnsi="Tahoma" w:cs="Tahoma"/>
          <w:lang w:eastAsia="sl-SI"/>
        </w:rPr>
        <w:t>v višini deset odstotkov (10%) pogodbene vrednosti z DDV</w:t>
      </w:r>
      <w:r w:rsidR="003F0F3B" w:rsidRPr="009B36A2">
        <w:rPr>
          <w:rFonts w:ascii="Tahoma" w:hAnsi="Tahoma" w:cs="Tahoma"/>
        </w:rPr>
        <w:t xml:space="preserve"> </w:t>
      </w:r>
      <w:r w:rsidR="002157EE" w:rsidRPr="009B36A2">
        <w:rPr>
          <w:rFonts w:ascii="Tahoma" w:hAnsi="Tahoma" w:cs="Tahoma"/>
        </w:rPr>
        <w:t>z dobo veljavnosti še najmanj šestdeset (60) dni po preteku veljavnosti pogodbe</w:t>
      </w:r>
      <w:r w:rsidR="00552945" w:rsidRPr="009B36A2">
        <w:rPr>
          <w:rFonts w:ascii="Tahoma" w:eastAsia="Times New Roman" w:hAnsi="Tahoma" w:cs="Tahoma"/>
          <w:lang w:eastAsia="sl-SI"/>
        </w:rPr>
        <w:t xml:space="preserve">. </w:t>
      </w:r>
      <w:r w:rsidR="00552945" w:rsidRPr="009B36A2">
        <w:rPr>
          <w:rFonts w:ascii="Tahoma" w:eastAsia="Times New Roman" w:hAnsi="Tahoma" w:cs="Tahoma"/>
          <w:b/>
          <w:lang w:eastAsia="sl-SI"/>
        </w:rPr>
        <w:t>Finančno zavarovanje mora biti izdano s strani banke</w:t>
      </w:r>
      <w:r w:rsidR="00F61AD4" w:rsidRPr="009B36A2">
        <w:rPr>
          <w:rFonts w:ascii="Tahoma" w:hAnsi="Tahoma" w:cs="Tahoma"/>
          <w:b/>
        </w:rPr>
        <w:t xml:space="preserve"> ali zavarovalnice, ki ima sedež v RS in v slovenskem jeziku.</w:t>
      </w:r>
      <w:r w:rsidR="00552945" w:rsidRPr="009B36A2">
        <w:rPr>
          <w:rFonts w:ascii="Tahoma" w:eastAsia="Times New Roman" w:hAnsi="Tahoma" w:cs="Tahoma"/>
          <w:lang w:eastAsia="sl-SI"/>
        </w:rPr>
        <w:t xml:space="preserve"> Finančno zavarovanje za dobro izvedbo pogodbenih obveznosti mora biti nepreklicno, brezpogojno in plačljivo na prvi poziv.</w:t>
      </w:r>
    </w:p>
    <w:p w14:paraId="01BCDFB9" w14:textId="77777777" w:rsidR="00552945" w:rsidRPr="009B36A2" w:rsidRDefault="00552945" w:rsidP="003A1A25">
      <w:pPr>
        <w:keepNext/>
        <w:keepLines/>
        <w:spacing w:after="0" w:line="240" w:lineRule="auto"/>
        <w:jc w:val="both"/>
        <w:rPr>
          <w:rFonts w:ascii="Tahoma" w:hAnsi="Tahoma" w:cs="Tahoma"/>
        </w:rPr>
      </w:pPr>
    </w:p>
    <w:p w14:paraId="42E51E3B" w14:textId="77777777" w:rsidR="002157EE" w:rsidRPr="009B36A2" w:rsidRDefault="002157EE" w:rsidP="003A1A25">
      <w:pPr>
        <w:keepNext/>
        <w:keepLines/>
        <w:spacing w:after="0" w:line="240" w:lineRule="auto"/>
        <w:jc w:val="both"/>
        <w:rPr>
          <w:rFonts w:ascii="Tahoma" w:hAnsi="Tahoma" w:cs="Tahoma"/>
        </w:rPr>
      </w:pPr>
      <w:r w:rsidRPr="009B36A2">
        <w:rPr>
          <w:rFonts w:ascii="Tahoma" w:hAnsi="Tahoma" w:cs="Tahoma"/>
        </w:rPr>
        <w:lastRenderedPageBreak/>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6B5AB319" w14:textId="77777777" w:rsidR="002157EE" w:rsidRPr="009B36A2" w:rsidRDefault="002157EE" w:rsidP="003A1A25">
      <w:pPr>
        <w:keepNext/>
        <w:keepLines/>
        <w:spacing w:after="0" w:line="240" w:lineRule="auto"/>
        <w:jc w:val="both"/>
        <w:rPr>
          <w:rFonts w:ascii="Tahoma" w:hAnsi="Tahoma" w:cs="Tahoma"/>
        </w:rPr>
      </w:pPr>
    </w:p>
    <w:p w14:paraId="1BD2A0EE" w14:textId="77777777" w:rsidR="00C70D42" w:rsidRPr="009B36A2" w:rsidRDefault="00C70D42"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Vzorec finančnega zavarovanja za zavarovanje dobre izvedbe pogodbenih obveznosti je priložen tej razpisni dokumentaciji.</w:t>
      </w:r>
    </w:p>
    <w:p w14:paraId="7A74922A" w14:textId="77777777" w:rsidR="00C70D42" w:rsidRPr="009B36A2" w:rsidRDefault="00C70D42" w:rsidP="003A1A25">
      <w:pPr>
        <w:keepNext/>
        <w:keepLines/>
        <w:spacing w:after="0" w:line="240" w:lineRule="auto"/>
        <w:jc w:val="both"/>
        <w:rPr>
          <w:rFonts w:ascii="Tahoma" w:eastAsia="Times New Roman" w:hAnsi="Tahoma" w:cs="Tahoma"/>
          <w:lang w:eastAsia="sl-SI"/>
        </w:rPr>
      </w:pPr>
    </w:p>
    <w:p w14:paraId="65184EF0" w14:textId="77777777" w:rsidR="00C70D42" w:rsidRPr="009B36A2" w:rsidRDefault="00C70D42"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DOKAZILA:</w:t>
      </w:r>
    </w:p>
    <w:p w14:paraId="70994CCA" w14:textId="77777777" w:rsidR="00C70D42" w:rsidRPr="009B36A2" w:rsidRDefault="00C70D42"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izpolni zahtevo, da se strinja s vsebino vzorca finančnega zavarovanja s predložitvijo izpolnjene in podpisane priloge A.</w:t>
      </w:r>
    </w:p>
    <w:p w14:paraId="4423C809" w14:textId="77777777" w:rsidR="00C70D42" w:rsidRPr="009B36A2" w:rsidRDefault="00C70D42" w:rsidP="003A1A25">
      <w:pPr>
        <w:keepNext/>
        <w:keepLines/>
        <w:spacing w:after="0" w:line="240" w:lineRule="auto"/>
        <w:rPr>
          <w:rFonts w:ascii="Tahoma" w:hAnsi="Tahoma" w:cs="Tahoma"/>
        </w:rPr>
      </w:pPr>
    </w:p>
    <w:p w14:paraId="09096834" w14:textId="77777777" w:rsidR="00FE0EE7" w:rsidRPr="009B36A2" w:rsidRDefault="00FE0EE7"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OPOZORILO:</w:t>
      </w:r>
    </w:p>
    <w:p w14:paraId="48EF3907" w14:textId="77777777" w:rsidR="00FE0EE7" w:rsidRPr="009B36A2" w:rsidRDefault="00FE0EE7"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Finančno zavarovanje, ki ga bo ponudnik priložil pri zavarovanju pogodbenih obveznosti po sklenitvi pogodbe, ne sme vsebinsko odstopati od priloženega vzorca finančnega zavarovanja iz razpisne dokumentacije.</w:t>
      </w:r>
    </w:p>
    <w:p w14:paraId="1C6BACD8" w14:textId="77777777" w:rsidR="00FE0EE7" w:rsidRPr="009B36A2" w:rsidRDefault="00FE0EE7" w:rsidP="003A1A25">
      <w:pPr>
        <w:keepNext/>
        <w:keepLines/>
        <w:spacing w:after="0" w:line="240" w:lineRule="auto"/>
        <w:jc w:val="both"/>
        <w:rPr>
          <w:rFonts w:ascii="Tahoma" w:eastAsia="Times New Roman" w:hAnsi="Tahoma" w:cs="Tahoma"/>
          <w:b/>
          <w:lang w:eastAsia="sl-SI"/>
        </w:rPr>
      </w:pPr>
    </w:p>
    <w:p w14:paraId="69D29223" w14:textId="184A8D04" w:rsidR="00FE0EE7" w:rsidRPr="009B36A2" w:rsidRDefault="00C64746"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Obrazec</w:t>
      </w:r>
      <w:r w:rsidR="00FE0EE7" w:rsidRPr="009B36A2">
        <w:rPr>
          <w:rFonts w:ascii="Tahoma" w:eastAsia="Times New Roman" w:hAnsi="Tahoma" w:cs="Tahoma"/>
          <w:b/>
          <w:lang w:eastAsia="sl-SI"/>
        </w:rPr>
        <w:t xml:space="preserve"> predloženega finančnega zavarovanja ne sme </w:t>
      </w:r>
      <w:r w:rsidRPr="009B36A2">
        <w:rPr>
          <w:rFonts w:ascii="Tahoma" w:eastAsia="Times New Roman" w:hAnsi="Tahoma" w:cs="Tahoma"/>
          <w:b/>
          <w:lang w:eastAsia="sl-SI"/>
        </w:rPr>
        <w:t>vsebovati</w:t>
      </w:r>
      <w:r w:rsidR="00FE0EE7" w:rsidRPr="009B36A2">
        <w:rPr>
          <w:rFonts w:ascii="Tahoma" w:eastAsia="Times New Roman" w:hAnsi="Tahoma" w:cs="Tahoma"/>
          <w:b/>
          <w:lang w:eastAsia="sl-SI"/>
        </w:rPr>
        <w:t xml:space="preserve"> naslednje besedil</w:t>
      </w:r>
      <w:r w:rsidRPr="009B36A2">
        <w:rPr>
          <w:rFonts w:ascii="Tahoma" w:eastAsia="Times New Roman" w:hAnsi="Tahoma" w:cs="Tahoma"/>
          <w:b/>
          <w:lang w:eastAsia="sl-SI"/>
        </w:rPr>
        <w:t>o</w:t>
      </w:r>
      <w:r w:rsidR="00FE0EE7" w:rsidRPr="009B36A2">
        <w:rPr>
          <w:rFonts w:ascii="Tahoma" w:eastAsia="Times New Roman" w:hAnsi="Tahoma" w:cs="Tahoma"/>
          <w:b/>
          <w:lang w:eastAsia="sl-SI"/>
        </w:rPr>
        <w:t>: »Predloženo izjavo Uprave RS za javna plačila, da so zahtevek za unovčenje podpisale osebe, ki so pooblaščene za zastopanje«.</w:t>
      </w:r>
    </w:p>
    <w:p w14:paraId="4E3D4758" w14:textId="77777777" w:rsidR="00FE0EE7" w:rsidRPr="009B36A2" w:rsidRDefault="00FE0EE7" w:rsidP="003A1A25">
      <w:pPr>
        <w:keepNext/>
        <w:keepLines/>
        <w:spacing w:after="0" w:line="240" w:lineRule="auto"/>
        <w:jc w:val="both"/>
        <w:rPr>
          <w:rFonts w:ascii="Tahoma" w:eastAsia="Times New Roman" w:hAnsi="Tahoma" w:cs="Tahoma"/>
          <w:b/>
          <w:lang w:eastAsia="sl-SI"/>
        </w:rPr>
      </w:pPr>
    </w:p>
    <w:p w14:paraId="17FE6D67" w14:textId="77777777" w:rsidR="00FE0EE7" w:rsidRPr="009B36A2" w:rsidRDefault="00FE0EE7"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9B36A2">
        <w:rPr>
          <w:rFonts w:ascii="Tahoma" w:eastAsia="Times New Roman" w:hAnsi="Tahoma" w:cs="Tahoma"/>
          <w:lang w:eastAsia="sl-SI"/>
        </w:rPr>
        <w:t>neunovčljiva</w:t>
      </w:r>
      <w:proofErr w:type="spellEnd"/>
      <w:r w:rsidRPr="009B36A2">
        <w:rPr>
          <w:rFonts w:ascii="Tahoma" w:eastAsia="Times New Roman" w:hAnsi="Tahoma" w:cs="Tahoma"/>
          <w:lang w:eastAsia="sl-SI"/>
        </w:rPr>
        <w:t>.</w:t>
      </w:r>
    </w:p>
    <w:p w14:paraId="16B7BDD8" w14:textId="77777777" w:rsidR="00FE0EE7" w:rsidRPr="009B36A2" w:rsidRDefault="00FE0EE7" w:rsidP="003A1A25">
      <w:pPr>
        <w:keepNext/>
        <w:keepLines/>
        <w:spacing w:after="0" w:line="240" w:lineRule="auto"/>
        <w:jc w:val="both"/>
        <w:rPr>
          <w:rFonts w:ascii="Tahoma" w:eastAsia="Times New Roman" w:hAnsi="Tahoma" w:cs="Tahoma"/>
          <w:lang w:eastAsia="sl-SI"/>
        </w:rPr>
      </w:pPr>
    </w:p>
    <w:p w14:paraId="21FACE81" w14:textId="77777777" w:rsidR="00FE0EE7" w:rsidRPr="009B36A2" w:rsidRDefault="00FE0EE7"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Pristojno sodišče za reševanje morebitnih sporov med upravičencem in izdajateljem garancije je stvarno pristojno sodišče v Ljubljani.</w:t>
      </w:r>
    </w:p>
    <w:p w14:paraId="79C54899" w14:textId="77777777" w:rsidR="0030475B" w:rsidRPr="009B36A2" w:rsidRDefault="0030475B" w:rsidP="003A1A25">
      <w:pPr>
        <w:keepNext/>
        <w:keepLines/>
        <w:spacing w:after="0" w:line="240" w:lineRule="auto"/>
        <w:jc w:val="both"/>
        <w:rPr>
          <w:rFonts w:ascii="Tahoma" w:eastAsia="Times New Roman" w:hAnsi="Tahoma" w:cs="Tahoma"/>
          <w:lang w:eastAsia="sl-SI"/>
        </w:rPr>
      </w:pPr>
    </w:p>
    <w:p w14:paraId="207F1496" w14:textId="084AE5F3" w:rsidR="007C663C" w:rsidRPr="009B36A2" w:rsidRDefault="007C663C" w:rsidP="003A1A25">
      <w:pPr>
        <w:keepNext/>
        <w:keepLines/>
        <w:numPr>
          <w:ilvl w:val="0"/>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 xml:space="preserve">MERILA IN KRITERIJI OCENJEVANJA </w:t>
      </w:r>
    </w:p>
    <w:p w14:paraId="464593D6" w14:textId="77777777" w:rsidR="007C663C" w:rsidRPr="009B36A2" w:rsidRDefault="007C663C" w:rsidP="003A1A25">
      <w:pPr>
        <w:keepNext/>
        <w:keepLines/>
        <w:spacing w:after="0" w:line="240" w:lineRule="auto"/>
        <w:jc w:val="both"/>
        <w:rPr>
          <w:rFonts w:ascii="Tahoma" w:eastAsia="Times New Roman" w:hAnsi="Tahoma" w:cs="Tahoma"/>
          <w:b/>
          <w:lang w:eastAsia="sl-SI"/>
        </w:rPr>
      </w:pPr>
    </w:p>
    <w:p w14:paraId="76454E4F" w14:textId="77777777" w:rsidR="00703916" w:rsidRPr="009B36A2" w:rsidRDefault="00703916" w:rsidP="003A1A25">
      <w:pPr>
        <w:keepNext/>
        <w:keepLines/>
        <w:numPr>
          <w:ilvl w:val="1"/>
          <w:numId w:val="2"/>
        </w:numPr>
        <w:tabs>
          <w:tab w:val="left" w:pos="540"/>
        </w:tabs>
        <w:spacing w:after="0" w:line="240" w:lineRule="auto"/>
        <w:jc w:val="both"/>
        <w:rPr>
          <w:rFonts w:ascii="Tahoma" w:hAnsi="Tahoma" w:cs="Tahoma"/>
          <w:b/>
        </w:rPr>
      </w:pPr>
      <w:r w:rsidRPr="009B36A2">
        <w:rPr>
          <w:rFonts w:ascii="Tahoma" w:hAnsi="Tahoma" w:cs="Tahoma"/>
          <w:b/>
        </w:rPr>
        <w:t>Izbira ponudnika in merila</w:t>
      </w:r>
    </w:p>
    <w:p w14:paraId="5BDA172C" w14:textId="77777777" w:rsidR="00703916" w:rsidRPr="009B36A2" w:rsidRDefault="00703916" w:rsidP="003A1A25">
      <w:pPr>
        <w:keepNext/>
        <w:keepLines/>
        <w:tabs>
          <w:tab w:val="left" w:pos="540"/>
          <w:tab w:val="left" w:pos="720"/>
        </w:tabs>
        <w:spacing w:after="0" w:line="240" w:lineRule="auto"/>
        <w:jc w:val="both"/>
        <w:rPr>
          <w:rFonts w:ascii="Tahoma" w:hAnsi="Tahoma" w:cs="Tahoma"/>
          <w:b/>
        </w:rPr>
      </w:pPr>
    </w:p>
    <w:p w14:paraId="16CF8707" w14:textId="37F47854" w:rsidR="00A10E6C" w:rsidRPr="009B36A2" w:rsidRDefault="00A10E6C" w:rsidP="003A1A25">
      <w:pPr>
        <w:keepNext/>
        <w:keepLines/>
        <w:spacing w:after="0" w:line="240" w:lineRule="auto"/>
        <w:jc w:val="both"/>
        <w:rPr>
          <w:rFonts w:ascii="Tahoma" w:hAnsi="Tahoma" w:cs="Tahoma"/>
        </w:rPr>
      </w:pPr>
      <w:r w:rsidRPr="009B36A2">
        <w:rPr>
          <w:rFonts w:ascii="Tahoma" w:hAnsi="Tahoma" w:cs="Tahoma"/>
        </w:rPr>
        <w:t xml:space="preserve">Merilo za izbiro ekonomsko najugodnejšega ponudnika </w:t>
      </w:r>
      <w:r w:rsidR="00894221" w:rsidRPr="009B36A2">
        <w:rPr>
          <w:rFonts w:ascii="Tahoma" w:hAnsi="Tahoma" w:cs="Tahoma"/>
        </w:rPr>
        <w:t xml:space="preserve">skupna </w:t>
      </w:r>
      <w:r w:rsidRPr="009B36A2">
        <w:rPr>
          <w:rFonts w:ascii="Tahoma" w:hAnsi="Tahoma" w:cs="Tahoma"/>
        </w:rPr>
        <w:t xml:space="preserve">ponudbena vrednost brez DDV, ki jo bo ponudnik na izvedenih pogajanjih v zadnjem-končnem krogu pogajanj, oddal, ob izpolnjevanju vseh pogojev in zahtev naročnika, navedenih v razpisni dokumentaciji. </w:t>
      </w:r>
      <w:r w:rsidRPr="009B36A2">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9B36A2">
        <w:rPr>
          <w:rFonts w:ascii="Tahoma" w:hAnsi="Tahoma" w:cs="Tahoma"/>
        </w:rPr>
        <w:t>V primeru dveh ali več ponudb z enako skupno ponudbeno vrednost v EUR brez DDV, bo naročnik dal prednost ponudniku, ki je prej (časovno – po datumu in uri) oddal končno ponudbo v informacijski sistem e-JN. Naročnik bo oddal naročilo in sklenil pogodbo s ponudnikom, ki bo po izvedenih pogajanjih oddal ekonomsko najugodnejšo ponudbo.</w:t>
      </w:r>
    </w:p>
    <w:p w14:paraId="6CDC9901" w14:textId="38B90270" w:rsidR="00A10E6C" w:rsidRPr="009B36A2" w:rsidRDefault="00A10E6C" w:rsidP="003A1A25">
      <w:pPr>
        <w:keepNext/>
        <w:keepLines/>
        <w:spacing w:after="0" w:line="240" w:lineRule="auto"/>
        <w:jc w:val="both"/>
        <w:rPr>
          <w:rFonts w:ascii="Tahoma" w:hAnsi="Tahoma" w:cs="Tahoma"/>
        </w:rPr>
      </w:pPr>
    </w:p>
    <w:p w14:paraId="2C9F46F3" w14:textId="75719DF5" w:rsidR="00894221" w:rsidRPr="009B36A2" w:rsidRDefault="00894221" w:rsidP="003A1A25">
      <w:pPr>
        <w:keepNext/>
        <w:keepLines/>
        <w:spacing w:after="0" w:line="240" w:lineRule="auto"/>
        <w:jc w:val="both"/>
        <w:rPr>
          <w:rFonts w:ascii="Tahoma" w:hAnsi="Tahoma" w:cs="Tahoma"/>
        </w:rPr>
      </w:pPr>
    </w:p>
    <w:p w14:paraId="22C5BD5C" w14:textId="16FE47EB" w:rsidR="00894221" w:rsidRPr="009B36A2" w:rsidRDefault="00894221" w:rsidP="003A1A25">
      <w:pPr>
        <w:keepNext/>
        <w:keepLines/>
        <w:spacing w:after="0" w:line="240" w:lineRule="auto"/>
        <w:jc w:val="both"/>
        <w:rPr>
          <w:rFonts w:ascii="Tahoma" w:hAnsi="Tahoma" w:cs="Tahoma"/>
        </w:rPr>
      </w:pPr>
    </w:p>
    <w:p w14:paraId="3419BF83" w14:textId="5AD4E6D2" w:rsidR="00894221" w:rsidRPr="009B36A2" w:rsidRDefault="00894221" w:rsidP="003A1A25">
      <w:pPr>
        <w:keepNext/>
        <w:keepLines/>
        <w:spacing w:after="0" w:line="240" w:lineRule="auto"/>
        <w:jc w:val="both"/>
        <w:rPr>
          <w:rFonts w:ascii="Tahoma" w:hAnsi="Tahoma" w:cs="Tahoma"/>
        </w:rPr>
      </w:pPr>
    </w:p>
    <w:p w14:paraId="34A7E526" w14:textId="280EBAFF" w:rsidR="00894221" w:rsidRPr="009B36A2" w:rsidRDefault="00894221" w:rsidP="003A1A25">
      <w:pPr>
        <w:keepNext/>
        <w:keepLines/>
        <w:spacing w:after="0" w:line="240" w:lineRule="auto"/>
        <w:jc w:val="both"/>
        <w:rPr>
          <w:rFonts w:ascii="Tahoma" w:hAnsi="Tahoma" w:cs="Tahoma"/>
        </w:rPr>
      </w:pPr>
    </w:p>
    <w:p w14:paraId="58289A75" w14:textId="28BA61D5" w:rsidR="00894221" w:rsidRPr="009B36A2" w:rsidRDefault="00894221" w:rsidP="003A1A25">
      <w:pPr>
        <w:keepNext/>
        <w:keepLines/>
        <w:spacing w:after="0" w:line="240" w:lineRule="auto"/>
        <w:jc w:val="both"/>
        <w:rPr>
          <w:rFonts w:ascii="Tahoma" w:hAnsi="Tahoma" w:cs="Tahoma"/>
        </w:rPr>
      </w:pPr>
    </w:p>
    <w:p w14:paraId="1147EE5D" w14:textId="0F90324A" w:rsidR="00894221" w:rsidRPr="009B36A2" w:rsidRDefault="00894221" w:rsidP="003A1A25">
      <w:pPr>
        <w:keepNext/>
        <w:keepLines/>
        <w:spacing w:after="0" w:line="240" w:lineRule="auto"/>
        <w:jc w:val="both"/>
        <w:rPr>
          <w:rFonts w:ascii="Tahoma" w:hAnsi="Tahoma" w:cs="Tahoma"/>
        </w:rPr>
      </w:pPr>
    </w:p>
    <w:p w14:paraId="29E605D2" w14:textId="787A00F5" w:rsidR="00894221" w:rsidRPr="009B36A2" w:rsidRDefault="00894221" w:rsidP="003A1A25">
      <w:pPr>
        <w:keepNext/>
        <w:keepLines/>
        <w:spacing w:after="0" w:line="240" w:lineRule="auto"/>
        <w:jc w:val="both"/>
        <w:rPr>
          <w:rFonts w:ascii="Tahoma" w:hAnsi="Tahoma" w:cs="Tahoma"/>
        </w:rPr>
      </w:pPr>
    </w:p>
    <w:p w14:paraId="7B83B5A1" w14:textId="77777777" w:rsidR="00894221" w:rsidRPr="009B36A2" w:rsidRDefault="00894221" w:rsidP="003A1A25">
      <w:pPr>
        <w:keepNext/>
        <w:keepLines/>
        <w:spacing w:after="0" w:line="240" w:lineRule="auto"/>
        <w:jc w:val="both"/>
        <w:rPr>
          <w:rFonts w:ascii="Tahoma" w:hAnsi="Tahoma" w:cs="Tahoma"/>
        </w:rPr>
      </w:pPr>
    </w:p>
    <w:p w14:paraId="1CBD2334" w14:textId="77777777" w:rsidR="00BB196B" w:rsidRPr="009B36A2" w:rsidRDefault="00BB196B" w:rsidP="003A1A25">
      <w:pPr>
        <w:keepNext/>
        <w:keepLines/>
        <w:numPr>
          <w:ilvl w:val="0"/>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lastRenderedPageBreak/>
        <w:t>NAVODILA PONUDNIKOM ZA IZDELAVO PONUDBE IN NAČIN ZA PREDLOŽITEV PONUDB</w:t>
      </w:r>
    </w:p>
    <w:p w14:paraId="1EFC3F7C" w14:textId="77777777" w:rsidR="00BB196B" w:rsidRPr="009B36A2" w:rsidRDefault="00BB196B" w:rsidP="003A1A25">
      <w:pPr>
        <w:keepNext/>
        <w:keepLines/>
        <w:spacing w:after="0" w:line="240" w:lineRule="auto"/>
        <w:ind w:left="360"/>
        <w:jc w:val="both"/>
        <w:rPr>
          <w:rFonts w:ascii="Tahoma" w:eastAsia="Times New Roman" w:hAnsi="Tahoma" w:cs="Tahoma"/>
          <w:b/>
          <w:lang w:eastAsia="sl-SI"/>
        </w:rPr>
      </w:pPr>
    </w:p>
    <w:p w14:paraId="4E1C375C" w14:textId="77777777" w:rsidR="00BB196B" w:rsidRPr="009B36A2" w:rsidRDefault="00BB196B"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Način in navodila za predložitev ponudb</w:t>
      </w:r>
    </w:p>
    <w:p w14:paraId="2B84B0EB" w14:textId="77777777" w:rsidR="00BB196B" w:rsidRPr="009B36A2" w:rsidRDefault="00BB196B" w:rsidP="003A1A25">
      <w:pPr>
        <w:keepNext/>
        <w:keepLines/>
        <w:spacing w:after="0" w:line="240" w:lineRule="auto"/>
        <w:jc w:val="both"/>
        <w:rPr>
          <w:rFonts w:ascii="Tahoma" w:eastAsia="Times New Roman" w:hAnsi="Tahoma" w:cs="Tahoma"/>
          <w:b/>
          <w:lang w:eastAsia="sl-SI"/>
        </w:rPr>
      </w:pPr>
    </w:p>
    <w:p w14:paraId="11375DC2" w14:textId="77777777" w:rsidR="008B13DD" w:rsidRPr="009B36A2" w:rsidRDefault="008B13DD" w:rsidP="003A1A25">
      <w:pPr>
        <w:pStyle w:val="Telobesedila3"/>
        <w:keepNext/>
        <w:keepLines/>
        <w:rPr>
          <w:rFonts w:ascii="Tahoma" w:hAnsi="Tahoma" w:cs="Tahoma"/>
        </w:rPr>
      </w:pPr>
      <w:r w:rsidRPr="009B36A2">
        <w:rPr>
          <w:rFonts w:ascii="Tahoma" w:hAnsi="Tahoma" w:cs="Tahoma"/>
        </w:rPr>
        <w:t xml:space="preserve">Ponudniki morajo ponudbe predložiti v informacijski sistem e-JN (v nadaljevanju: sistem e-JN) na spletnem naslovu </w:t>
      </w:r>
      <w:hyperlink r:id="rId12" w:history="1">
        <w:r w:rsidRPr="009B36A2">
          <w:rPr>
            <w:rStyle w:val="Hiperpovezava"/>
            <w:rFonts w:ascii="Tahoma" w:hAnsi="Tahoma" w:cs="Tahoma"/>
          </w:rPr>
          <w:t>https://ejn.gov.si</w:t>
        </w:r>
      </w:hyperlink>
      <w:r w:rsidRPr="009B36A2">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9B36A2">
          <w:rPr>
            <w:rStyle w:val="Hiperpovezava"/>
            <w:rFonts w:ascii="Tahoma" w:hAnsi="Tahoma" w:cs="Tahoma"/>
          </w:rPr>
          <w:t>https://ejn.gov.si</w:t>
        </w:r>
      </w:hyperlink>
      <w:r w:rsidRPr="009B36A2">
        <w:rPr>
          <w:rFonts w:ascii="Tahoma" w:hAnsi="Tahoma" w:cs="Tahoma"/>
        </w:rPr>
        <w:t>.</w:t>
      </w:r>
    </w:p>
    <w:p w14:paraId="14149E51" w14:textId="77777777" w:rsidR="008B13DD" w:rsidRPr="009B36A2" w:rsidRDefault="008B13DD" w:rsidP="003A1A25">
      <w:pPr>
        <w:pStyle w:val="Telobesedila3"/>
        <w:keepNext/>
        <w:keepLines/>
        <w:rPr>
          <w:rFonts w:ascii="Tahoma" w:hAnsi="Tahoma" w:cs="Tahoma"/>
        </w:rPr>
      </w:pPr>
    </w:p>
    <w:p w14:paraId="760A3DCC" w14:textId="77777777" w:rsidR="008B13DD" w:rsidRPr="009B36A2" w:rsidRDefault="008B13DD" w:rsidP="003A1A25">
      <w:pPr>
        <w:pStyle w:val="Telobesedila3"/>
        <w:keepNext/>
        <w:keepLines/>
        <w:rPr>
          <w:rFonts w:ascii="Tahoma" w:hAnsi="Tahoma" w:cs="Tahoma"/>
        </w:rPr>
      </w:pPr>
      <w:r w:rsidRPr="009B36A2">
        <w:rPr>
          <w:rFonts w:ascii="Tahoma" w:hAnsi="Tahoma" w:cs="Tahoma"/>
        </w:rPr>
        <w:t xml:space="preserve">Ponudnik se mora pred oddajo ponudbe registrirati na spletnem naslovu </w:t>
      </w:r>
      <w:hyperlink r:id="rId14" w:history="1">
        <w:r w:rsidRPr="009B36A2">
          <w:rPr>
            <w:rStyle w:val="Hiperpovezava"/>
            <w:rFonts w:ascii="Tahoma" w:hAnsi="Tahoma" w:cs="Tahoma"/>
          </w:rPr>
          <w:t>https://ejn.gov.si</w:t>
        </w:r>
      </w:hyperlink>
      <w:r w:rsidRPr="009B36A2">
        <w:rPr>
          <w:rFonts w:ascii="Tahoma" w:hAnsi="Tahoma" w:cs="Tahoma"/>
        </w:rPr>
        <w:t>, v skladu z Navodili za uporabo informacijskega sistema e-JN. Če je ponudnik že registriran v sistem e-JN, se v aplikacijo prijavi na istem naslovu.</w:t>
      </w:r>
    </w:p>
    <w:p w14:paraId="01F1BA0B" w14:textId="77777777" w:rsidR="008B13DD" w:rsidRPr="009B36A2" w:rsidRDefault="008B13DD" w:rsidP="003A1A25">
      <w:pPr>
        <w:pStyle w:val="Telobesedila3"/>
        <w:keepNext/>
        <w:keepLines/>
        <w:rPr>
          <w:rFonts w:ascii="Tahoma" w:hAnsi="Tahoma" w:cs="Tahoma"/>
        </w:rPr>
      </w:pPr>
    </w:p>
    <w:p w14:paraId="37ABA0CD" w14:textId="77777777" w:rsidR="002157EE" w:rsidRPr="009B36A2" w:rsidRDefault="002157EE" w:rsidP="003A1A25">
      <w:pPr>
        <w:pStyle w:val="Telobesedila3"/>
        <w:keepNext/>
        <w:keepLines/>
        <w:rPr>
          <w:rFonts w:ascii="Tahoma" w:hAnsi="Tahoma" w:cs="Tahoma"/>
        </w:rPr>
      </w:pPr>
      <w:r w:rsidRPr="009B36A2">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9B36A2">
        <w:rPr>
          <w:rFonts w:ascii="Tahoma" w:hAnsi="Tahoma" w:cs="Tahoma"/>
          <w:lang w:val="sl-SI"/>
        </w:rPr>
        <w:t xml:space="preserve"> (Ur. l. RS, št. 97/07 – uradno prečiščeno besedilo, 64/16 – </w:t>
      </w:r>
      <w:proofErr w:type="spellStart"/>
      <w:r w:rsidRPr="009B36A2">
        <w:rPr>
          <w:rFonts w:ascii="Tahoma" w:hAnsi="Tahoma" w:cs="Tahoma"/>
          <w:lang w:val="sl-SI"/>
        </w:rPr>
        <w:t>odl</w:t>
      </w:r>
      <w:proofErr w:type="spellEnd"/>
      <w:r w:rsidRPr="009B36A2">
        <w:rPr>
          <w:rFonts w:ascii="Tahoma" w:hAnsi="Tahoma" w:cs="Tahoma"/>
          <w:lang w:val="sl-SI"/>
        </w:rPr>
        <w:t>. US in 20/18 – OROZ631)</w:t>
      </w:r>
      <w:r w:rsidRPr="009B36A2">
        <w:rPr>
          <w:rFonts w:ascii="Tahoma" w:hAnsi="Tahoma" w:cs="Tahoma"/>
        </w:rPr>
        <w:t>). Z oddajo ponudbe je le-ta zavezujoča za čas, naveden v ponudbi, razen če jo uporabnik ponudnika umakne ali spremeni pred potekom roka za oddajo ponudb.</w:t>
      </w:r>
    </w:p>
    <w:p w14:paraId="51F3664A" w14:textId="77777777" w:rsidR="008B13DD" w:rsidRPr="009B36A2" w:rsidRDefault="008B13DD" w:rsidP="003A1A25">
      <w:pPr>
        <w:keepNext/>
        <w:keepLines/>
        <w:spacing w:after="0" w:line="240" w:lineRule="auto"/>
        <w:jc w:val="both"/>
        <w:rPr>
          <w:rFonts w:ascii="Tahoma" w:eastAsia="Times New Roman" w:hAnsi="Tahoma" w:cs="Tahoma"/>
          <w:lang w:eastAsia="sl-SI"/>
        </w:rPr>
      </w:pPr>
    </w:p>
    <w:p w14:paraId="01A7FB81" w14:textId="2E8D6574" w:rsidR="008B13DD" w:rsidRPr="009B36A2" w:rsidRDefault="008B13D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Ponudba se šteje za pravočasno oddano, če jo naročnik prejme preko sistema e-JN </w:t>
      </w:r>
      <w:hyperlink r:id="rId15" w:history="1">
        <w:r w:rsidRPr="009B36A2">
          <w:rPr>
            <w:rStyle w:val="Hiperpovezava"/>
            <w:rFonts w:ascii="Tahoma" w:eastAsia="Times New Roman" w:hAnsi="Tahoma" w:cs="Tahoma"/>
            <w:lang w:eastAsia="sl-SI"/>
          </w:rPr>
          <w:t>https://ejn.gov.si</w:t>
        </w:r>
      </w:hyperlink>
      <w:r w:rsidRPr="009B36A2">
        <w:rPr>
          <w:rFonts w:ascii="Tahoma" w:eastAsia="Times New Roman" w:hAnsi="Tahoma" w:cs="Tahoma"/>
          <w:lang w:eastAsia="sl-SI"/>
        </w:rPr>
        <w:t xml:space="preserve"> </w:t>
      </w:r>
      <w:r w:rsidRPr="009B36A2">
        <w:rPr>
          <w:rFonts w:ascii="Tahoma" w:eastAsia="Times New Roman" w:hAnsi="Tahoma" w:cs="Tahoma"/>
          <w:b/>
          <w:lang w:eastAsia="sl-SI"/>
        </w:rPr>
        <w:t xml:space="preserve">najkasneje do </w:t>
      </w:r>
      <w:r w:rsidR="00D47B80">
        <w:rPr>
          <w:rFonts w:ascii="Tahoma" w:hAnsi="Tahoma" w:cs="Tahoma"/>
          <w:b/>
          <w:bCs/>
        </w:rPr>
        <w:t>4</w:t>
      </w:r>
      <w:r w:rsidR="001E207A" w:rsidRPr="009B36A2">
        <w:rPr>
          <w:rFonts w:ascii="Tahoma" w:hAnsi="Tahoma" w:cs="Tahoma"/>
          <w:b/>
          <w:bCs/>
        </w:rPr>
        <w:t xml:space="preserve">. </w:t>
      </w:r>
      <w:r w:rsidR="00D47B80">
        <w:rPr>
          <w:rFonts w:ascii="Tahoma" w:hAnsi="Tahoma" w:cs="Tahoma"/>
          <w:b/>
          <w:bCs/>
        </w:rPr>
        <w:t>4</w:t>
      </w:r>
      <w:r w:rsidR="001E207A" w:rsidRPr="009B36A2">
        <w:rPr>
          <w:rFonts w:ascii="Tahoma" w:hAnsi="Tahoma" w:cs="Tahoma"/>
          <w:b/>
          <w:bCs/>
        </w:rPr>
        <w:t xml:space="preserve">. 2025 </w:t>
      </w:r>
      <w:r w:rsidRPr="009B36A2">
        <w:rPr>
          <w:rFonts w:ascii="Tahoma" w:eastAsia="Times New Roman" w:hAnsi="Tahoma" w:cs="Tahoma"/>
          <w:b/>
          <w:lang w:eastAsia="sl-SI"/>
        </w:rPr>
        <w:t>do 10.</w:t>
      </w:r>
      <w:r w:rsidRPr="009B36A2">
        <w:rPr>
          <w:rFonts w:ascii="Tahoma" w:eastAsia="Times New Roman" w:hAnsi="Tahoma" w:cs="Tahoma"/>
          <w:lang w:eastAsia="sl-SI"/>
        </w:rPr>
        <w:t xml:space="preserve"> </w:t>
      </w:r>
      <w:r w:rsidRPr="009B36A2">
        <w:rPr>
          <w:rFonts w:ascii="Tahoma" w:eastAsia="Times New Roman" w:hAnsi="Tahoma" w:cs="Tahoma"/>
          <w:b/>
          <w:lang w:eastAsia="sl-SI"/>
        </w:rPr>
        <w:t>ure</w:t>
      </w:r>
      <w:r w:rsidRPr="009B36A2">
        <w:rPr>
          <w:rFonts w:ascii="Tahoma" w:eastAsia="Times New Roman" w:hAnsi="Tahoma" w:cs="Tahoma"/>
          <w:lang w:eastAsia="sl-SI"/>
        </w:rPr>
        <w:t>. Za oddano ponudbo se šteje ponudba, ki je v informacijskem sistemu e-JN označena s statusom »ODDANO«.</w:t>
      </w:r>
    </w:p>
    <w:p w14:paraId="24683671" w14:textId="77777777" w:rsidR="008B13DD" w:rsidRPr="009B36A2" w:rsidRDefault="008B13DD" w:rsidP="003A1A25">
      <w:pPr>
        <w:keepNext/>
        <w:keepLines/>
        <w:spacing w:after="0" w:line="240" w:lineRule="auto"/>
        <w:jc w:val="both"/>
        <w:rPr>
          <w:rFonts w:ascii="Tahoma" w:eastAsia="Times New Roman" w:hAnsi="Tahoma" w:cs="Tahoma"/>
          <w:lang w:eastAsia="sl-SI"/>
        </w:rPr>
      </w:pPr>
    </w:p>
    <w:p w14:paraId="4CFD57D4" w14:textId="77777777" w:rsidR="008B13DD" w:rsidRPr="009B36A2" w:rsidRDefault="008B13D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E1F4FFF" w14:textId="77777777" w:rsidR="008B13DD" w:rsidRPr="009B36A2" w:rsidRDefault="008B13DD" w:rsidP="003A1A25">
      <w:pPr>
        <w:keepNext/>
        <w:keepLines/>
        <w:spacing w:after="0" w:line="240" w:lineRule="auto"/>
        <w:jc w:val="both"/>
        <w:rPr>
          <w:rFonts w:ascii="Tahoma" w:eastAsia="Times New Roman" w:hAnsi="Tahoma" w:cs="Tahoma"/>
          <w:lang w:eastAsia="sl-SI"/>
        </w:rPr>
      </w:pPr>
    </w:p>
    <w:p w14:paraId="024CC20E" w14:textId="77777777" w:rsidR="008B13DD" w:rsidRPr="009B36A2" w:rsidRDefault="008B13D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 preteku roka za predložitev ponudb ponudbe ne bo več mogoče oddati.</w:t>
      </w:r>
    </w:p>
    <w:p w14:paraId="55BD5373" w14:textId="77777777" w:rsidR="008B13DD" w:rsidRPr="009B36A2" w:rsidRDefault="008B13DD" w:rsidP="003A1A25">
      <w:pPr>
        <w:keepNext/>
        <w:keepLines/>
        <w:spacing w:after="0" w:line="240" w:lineRule="auto"/>
        <w:jc w:val="both"/>
        <w:rPr>
          <w:rFonts w:ascii="Tahoma" w:eastAsia="Times New Roman" w:hAnsi="Tahoma" w:cs="Tahoma"/>
          <w:lang w:eastAsia="sl-SI"/>
        </w:rPr>
      </w:pPr>
    </w:p>
    <w:p w14:paraId="5B373DBE" w14:textId="77777777" w:rsidR="008B13DD" w:rsidRPr="009B36A2" w:rsidRDefault="008B13DD" w:rsidP="003A1A25">
      <w:pPr>
        <w:keepNext/>
        <w:keepLines/>
        <w:spacing w:after="0" w:line="240" w:lineRule="auto"/>
        <w:jc w:val="both"/>
        <w:rPr>
          <w:rFonts w:ascii="Tahoma" w:eastAsia="Times New Roman" w:hAnsi="Tahoma" w:cs="Tahoma"/>
          <w:i/>
          <w:lang w:eastAsia="sl-SI"/>
        </w:rPr>
      </w:pPr>
      <w:r w:rsidRPr="009B36A2">
        <w:rPr>
          <w:rFonts w:ascii="Tahoma" w:eastAsia="Times New Roman" w:hAnsi="Tahoma" w:cs="Tahoma"/>
          <w:lang w:eastAsia="sl-SI"/>
        </w:rPr>
        <w:t xml:space="preserve">Dostop do povezave za oddajo elektronske ponudbe v tem postopku javnega naročila je na naslednji povezavi:  </w:t>
      </w:r>
      <w:hyperlink r:id="rId16" w:history="1">
        <w:r w:rsidRPr="009B36A2">
          <w:rPr>
            <w:rStyle w:val="Hiperpovezava"/>
            <w:rFonts w:ascii="Tahoma" w:eastAsia="Times New Roman" w:hAnsi="Tahoma" w:cs="Tahoma"/>
            <w:lang w:eastAsia="sl-SI"/>
          </w:rPr>
          <w:t>https://ejn.gov.si/ponudba/pages/aktualno/aktualna_javna_narocila.xhtml</w:t>
        </w:r>
      </w:hyperlink>
      <w:r w:rsidRPr="009B36A2">
        <w:rPr>
          <w:rFonts w:ascii="Tahoma" w:eastAsia="Times New Roman" w:hAnsi="Tahoma" w:cs="Tahoma"/>
          <w:i/>
          <w:lang w:eastAsia="sl-SI"/>
        </w:rPr>
        <w:t>.</w:t>
      </w:r>
    </w:p>
    <w:p w14:paraId="71488021" w14:textId="77777777" w:rsidR="008B13DD" w:rsidRPr="009B36A2" w:rsidRDefault="008B13DD" w:rsidP="003A1A25">
      <w:pPr>
        <w:keepNext/>
        <w:keepLines/>
        <w:spacing w:after="0" w:line="240" w:lineRule="auto"/>
        <w:jc w:val="both"/>
        <w:rPr>
          <w:rFonts w:ascii="Tahoma" w:eastAsia="Times New Roman" w:hAnsi="Tahoma" w:cs="Tahoma"/>
          <w:b/>
          <w:lang w:eastAsia="sl-SI"/>
        </w:rPr>
      </w:pPr>
    </w:p>
    <w:p w14:paraId="05687797" w14:textId="77777777" w:rsidR="008B13DD" w:rsidRPr="009B36A2" w:rsidRDefault="008B13DD"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Izdelava ponudbe</w:t>
      </w:r>
    </w:p>
    <w:p w14:paraId="13C08A3D" w14:textId="77777777" w:rsidR="008B13DD" w:rsidRPr="009B36A2" w:rsidRDefault="008B13DD" w:rsidP="003A1A25">
      <w:pPr>
        <w:keepNext/>
        <w:keepLines/>
        <w:spacing w:after="0" w:line="240" w:lineRule="auto"/>
        <w:jc w:val="both"/>
        <w:rPr>
          <w:rFonts w:ascii="Tahoma" w:eastAsia="Times New Roman" w:hAnsi="Tahoma" w:cs="Tahoma"/>
          <w:lang w:eastAsia="sl-SI"/>
        </w:rPr>
      </w:pPr>
    </w:p>
    <w:p w14:paraId="5C840A58" w14:textId="24281F29" w:rsidR="008B13DD" w:rsidRPr="009B36A2" w:rsidRDefault="008B13D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Ponudba naj bo izdelana tako, da  vsebuje vse zahtevane dokumente in obrazce, navedene v tč. </w:t>
      </w:r>
      <w:r w:rsidR="000218EF" w:rsidRPr="009B36A2">
        <w:rPr>
          <w:rFonts w:ascii="Tahoma" w:eastAsia="Times New Roman" w:hAnsi="Tahoma" w:cs="Tahoma"/>
          <w:lang w:eastAsia="sl-SI"/>
        </w:rPr>
        <w:t>6</w:t>
      </w:r>
      <w:r w:rsidRPr="009B36A2">
        <w:rPr>
          <w:rFonts w:ascii="Tahoma" w:eastAsia="Times New Roman" w:hAnsi="Tahoma" w:cs="Tahoma"/>
          <w:lang w:eastAsia="sl-SI"/>
        </w:rPr>
        <w:t>.3.  razpisne dokumentacije.</w:t>
      </w:r>
    </w:p>
    <w:p w14:paraId="508DB70C" w14:textId="77777777" w:rsidR="008B13DD" w:rsidRPr="009B36A2" w:rsidRDefault="008B13DD" w:rsidP="003A1A25">
      <w:pPr>
        <w:keepNext/>
        <w:keepLines/>
        <w:spacing w:after="0" w:line="240" w:lineRule="auto"/>
        <w:jc w:val="both"/>
        <w:rPr>
          <w:rFonts w:ascii="Tahoma" w:eastAsia="Times New Roman" w:hAnsi="Tahoma" w:cs="Tahoma"/>
          <w:b/>
          <w:lang w:eastAsia="sl-SI"/>
        </w:rPr>
      </w:pPr>
    </w:p>
    <w:p w14:paraId="67B42278" w14:textId="77777777" w:rsidR="008B13DD" w:rsidRPr="009B36A2" w:rsidRDefault="008B13D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049B5101" w14:textId="77777777" w:rsidR="008B13DD" w:rsidRPr="009B36A2" w:rsidRDefault="008B13DD" w:rsidP="003A1A25">
      <w:pPr>
        <w:keepNext/>
        <w:keepLines/>
        <w:spacing w:after="0" w:line="240" w:lineRule="auto"/>
        <w:jc w:val="both"/>
        <w:rPr>
          <w:rFonts w:ascii="Tahoma" w:eastAsia="Times New Roman" w:hAnsi="Tahoma" w:cs="Tahoma"/>
          <w:lang w:eastAsia="sl-SI"/>
        </w:rPr>
      </w:pPr>
    </w:p>
    <w:p w14:paraId="122FF0A3" w14:textId="77777777" w:rsidR="00243D03" w:rsidRPr="009B36A2" w:rsidRDefault="00243D03"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FBC0D0C" w14:textId="32403A64" w:rsidR="008B13DD" w:rsidRPr="009B36A2" w:rsidRDefault="008B13DD" w:rsidP="003A1A25">
      <w:pPr>
        <w:keepNext/>
        <w:keepLines/>
        <w:spacing w:after="0" w:line="240" w:lineRule="auto"/>
        <w:jc w:val="both"/>
        <w:rPr>
          <w:rFonts w:ascii="Tahoma" w:eastAsia="Times New Roman" w:hAnsi="Tahoma" w:cs="Tahoma"/>
          <w:lang w:eastAsia="sl-SI"/>
        </w:rPr>
      </w:pPr>
    </w:p>
    <w:p w14:paraId="650CE7A4" w14:textId="3B1F6C33" w:rsidR="000218EF" w:rsidRPr="009B36A2" w:rsidRDefault="000218EF" w:rsidP="003A1A25">
      <w:pPr>
        <w:keepNext/>
        <w:keepLines/>
        <w:spacing w:after="0" w:line="240" w:lineRule="auto"/>
        <w:jc w:val="both"/>
        <w:rPr>
          <w:rFonts w:ascii="Tahoma" w:eastAsia="Times New Roman" w:hAnsi="Tahoma" w:cs="Tahoma"/>
          <w:lang w:eastAsia="sl-SI"/>
        </w:rPr>
      </w:pPr>
    </w:p>
    <w:p w14:paraId="3F86B067" w14:textId="77777777" w:rsidR="000218EF" w:rsidRPr="009B36A2" w:rsidRDefault="000218EF" w:rsidP="003A1A25">
      <w:pPr>
        <w:keepNext/>
        <w:keepLines/>
        <w:spacing w:after="0" w:line="240" w:lineRule="auto"/>
        <w:jc w:val="both"/>
        <w:rPr>
          <w:rFonts w:ascii="Tahoma" w:eastAsia="Times New Roman" w:hAnsi="Tahoma" w:cs="Tahoma"/>
          <w:lang w:eastAsia="sl-SI"/>
        </w:rPr>
      </w:pPr>
    </w:p>
    <w:p w14:paraId="3C4D3B9C" w14:textId="532D4812" w:rsidR="008B13DD" w:rsidRPr="009B36A2" w:rsidRDefault="008B13DD" w:rsidP="003A1A25">
      <w:pPr>
        <w:keepNext/>
        <w:keepLines/>
        <w:numPr>
          <w:ilvl w:val="1"/>
          <w:numId w:val="2"/>
        </w:numPr>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lastRenderedPageBreak/>
        <w:t>Vsebina ponudbene dokumentacije</w:t>
      </w:r>
    </w:p>
    <w:p w14:paraId="79F496A0" w14:textId="77777777" w:rsidR="008B13DD" w:rsidRPr="009B36A2" w:rsidRDefault="008B13DD" w:rsidP="003A1A25">
      <w:pPr>
        <w:keepNext/>
        <w:keepLines/>
        <w:spacing w:after="0" w:line="240" w:lineRule="auto"/>
        <w:jc w:val="both"/>
        <w:rPr>
          <w:rFonts w:ascii="Tahoma" w:eastAsia="Times New Roman" w:hAnsi="Tahoma" w:cs="Tahoma"/>
          <w:lang w:val="x-none" w:eastAsia="sl-SI"/>
        </w:rPr>
      </w:pPr>
    </w:p>
    <w:p w14:paraId="374378DA" w14:textId="77777777" w:rsidR="008B13DD" w:rsidRPr="009B36A2" w:rsidRDefault="008B13DD"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2801F6F" w14:textId="77777777" w:rsidR="008B13DD" w:rsidRPr="009B36A2" w:rsidRDefault="008B13DD" w:rsidP="003A1A25">
      <w:pPr>
        <w:keepNext/>
        <w:keepLines/>
        <w:spacing w:after="0" w:line="240" w:lineRule="auto"/>
        <w:jc w:val="both"/>
        <w:rPr>
          <w:rFonts w:ascii="Tahoma" w:eastAsia="Times New Roman" w:hAnsi="Tahoma" w:cs="Tahoma"/>
          <w:lang w:eastAsia="sl-SI"/>
        </w:rPr>
      </w:pPr>
    </w:p>
    <w:p w14:paraId="615BA258" w14:textId="77777777" w:rsidR="000218EF" w:rsidRPr="009B36A2" w:rsidRDefault="008B13DD"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Ponudbena dokumentacija, ki jo naročnik zahteva z javnim razpisom in jih mora ponudnik naložiti v informacijski sistem e-JN je navedena v nadaljevanju:</w:t>
      </w:r>
    </w:p>
    <w:p w14:paraId="7842AFCD" w14:textId="2075C6E2" w:rsidR="000218EF" w:rsidRPr="009B36A2" w:rsidRDefault="000218EF" w:rsidP="003A1A25">
      <w:pPr>
        <w:keepNext/>
        <w:keepLines/>
        <w:spacing w:after="0" w:line="240" w:lineRule="auto"/>
        <w:jc w:val="both"/>
        <w:rPr>
          <w:rFonts w:ascii="Tahoma" w:eastAsia="Times New Roman" w:hAnsi="Tahoma" w:cs="Tahoma"/>
          <w:b/>
          <w:color w:val="FF0000"/>
          <w:lang w:eastAsia="sl-SI"/>
        </w:rPr>
      </w:pPr>
      <w:r w:rsidRPr="009B36A2">
        <w:rPr>
          <w:rFonts w:ascii="Tahoma" w:eastAsia="Times New Roman" w:hAnsi="Tahoma" w:cs="Tahoma"/>
          <w:b/>
          <w:color w:val="FF0000"/>
          <w:lang w:eastAsia="sl-SI"/>
        </w:rPr>
        <w:t xml:space="preserve"> </w:t>
      </w:r>
    </w:p>
    <w:p w14:paraId="2D51DB57" w14:textId="45C14338" w:rsidR="008B13DD" w:rsidRPr="009B36A2" w:rsidRDefault="008B13DD" w:rsidP="003A1A25">
      <w:pPr>
        <w:keepNext/>
        <w:keepLines/>
        <w:spacing w:after="0" w:line="240" w:lineRule="auto"/>
        <w:rPr>
          <w:rFonts w:ascii="Tahoma" w:eastAsia="Times New Roman" w:hAnsi="Tahoma" w:cs="Tahoma"/>
          <w:b/>
          <w:color w:val="FF0000"/>
          <w:lang w:eastAsia="sl-SI"/>
        </w:rPr>
      </w:pPr>
      <w:r w:rsidRPr="009B36A2">
        <w:rPr>
          <w:rFonts w:ascii="Tahoma" w:eastAsia="Times New Roman" w:hAnsi="Tahoma" w:cs="Tahoma"/>
          <w:b/>
          <w:color w:val="FF0000"/>
          <w:lang w:eastAsia="sl-SI"/>
        </w:rPr>
        <w:t>Razdelek »Skupna ponudbena vrednost, del Predračun«</w:t>
      </w:r>
    </w:p>
    <w:p w14:paraId="38586DBA" w14:textId="77777777" w:rsidR="008B13DD" w:rsidRPr="009B36A2" w:rsidRDefault="008B13DD" w:rsidP="003A1A25">
      <w:pPr>
        <w:keepNext/>
        <w:keepLines/>
        <w:spacing w:after="0" w:line="240" w:lineRule="auto"/>
        <w:jc w:val="both"/>
        <w:rPr>
          <w:rFonts w:ascii="Tahoma" w:hAnsi="Tahoma" w:cs="Tahoma"/>
        </w:rPr>
      </w:pPr>
    </w:p>
    <w:p w14:paraId="3376393C" w14:textId="77777777" w:rsidR="008B13DD" w:rsidRPr="009B36A2" w:rsidRDefault="008B13DD" w:rsidP="003A1A25">
      <w:pPr>
        <w:keepNext/>
        <w:keepLines/>
        <w:spacing w:after="0" w:line="240" w:lineRule="auto"/>
        <w:jc w:val="both"/>
        <w:rPr>
          <w:rFonts w:ascii="Tahoma" w:hAnsi="Tahoma" w:cs="Tahoma"/>
        </w:rPr>
      </w:pPr>
      <w:r w:rsidRPr="009B36A2">
        <w:rPr>
          <w:rFonts w:ascii="Tahoma" w:hAnsi="Tahoma" w:cs="Tahoma"/>
        </w:rPr>
        <w:t xml:space="preserve">Ponudnik v sistem e-JN </w:t>
      </w:r>
      <w:r w:rsidRPr="009B36A2">
        <w:rPr>
          <w:rFonts w:ascii="Tahoma" w:hAnsi="Tahoma" w:cs="Tahoma"/>
          <w:b/>
        </w:rPr>
        <w:t>v razdelek »Skupna ponudbena vrednost«</w:t>
      </w:r>
      <w:r w:rsidRPr="009B36A2">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9B36A2">
        <w:rPr>
          <w:rFonts w:ascii="Tahoma" w:hAnsi="Tahoma" w:cs="Tahoma"/>
          <w:b/>
        </w:rPr>
        <w:t>del »Predračun«</w:t>
      </w:r>
      <w:r w:rsidRPr="009B36A2">
        <w:rPr>
          <w:rFonts w:ascii="Tahoma" w:hAnsi="Tahoma" w:cs="Tahoma"/>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597E8345" w14:textId="77777777" w:rsidR="008B13DD" w:rsidRPr="009B36A2" w:rsidRDefault="008B13DD" w:rsidP="003A1A25">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8B13DD" w:rsidRPr="009B36A2" w14:paraId="659B2970" w14:textId="77777777" w:rsidTr="008B13DD">
        <w:tc>
          <w:tcPr>
            <w:tcW w:w="7725" w:type="dxa"/>
          </w:tcPr>
          <w:p w14:paraId="657ECB0D" w14:textId="77777777" w:rsidR="008B13DD" w:rsidRPr="009B36A2" w:rsidRDefault="008B13DD" w:rsidP="003A1A25">
            <w:pPr>
              <w:keepNext/>
              <w:keepLines/>
              <w:spacing w:after="0" w:line="240" w:lineRule="auto"/>
              <w:jc w:val="both"/>
              <w:rPr>
                <w:rFonts w:ascii="Tahoma" w:hAnsi="Tahoma" w:cs="Tahoma"/>
              </w:rPr>
            </w:pPr>
            <w:r w:rsidRPr="009B36A2">
              <w:rPr>
                <w:rFonts w:ascii="Tahoma" w:hAnsi="Tahoma" w:cs="Tahoma"/>
              </w:rPr>
              <w:t>POVZETEK PREDRAČUNA</w:t>
            </w:r>
          </w:p>
        </w:tc>
        <w:tc>
          <w:tcPr>
            <w:tcW w:w="1417" w:type="dxa"/>
          </w:tcPr>
          <w:p w14:paraId="4C409B85" w14:textId="77777777" w:rsidR="008B13DD" w:rsidRPr="009B36A2" w:rsidRDefault="008B13DD" w:rsidP="003A1A25">
            <w:pPr>
              <w:keepNext/>
              <w:keepLines/>
              <w:spacing w:after="0" w:line="240" w:lineRule="auto"/>
              <w:jc w:val="both"/>
              <w:rPr>
                <w:rFonts w:ascii="Tahoma" w:hAnsi="Tahoma" w:cs="Tahoma"/>
                <w:b/>
                <w:i/>
              </w:rPr>
            </w:pPr>
          </w:p>
        </w:tc>
      </w:tr>
    </w:tbl>
    <w:p w14:paraId="0C918BA7" w14:textId="77777777" w:rsidR="008B13DD" w:rsidRPr="009B36A2" w:rsidRDefault="008B13DD" w:rsidP="003A1A25">
      <w:pPr>
        <w:keepNext/>
        <w:keepLines/>
        <w:spacing w:after="0" w:line="240" w:lineRule="auto"/>
        <w:rPr>
          <w:rFonts w:ascii="Tahoma" w:hAnsi="Tahoma" w:cs="Tahoma"/>
          <w:b/>
          <w:color w:val="FF0000"/>
        </w:rPr>
      </w:pPr>
    </w:p>
    <w:p w14:paraId="46A7309A" w14:textId="2CCD3261" w:rsidR="008B13DD" w:rsidRPr="009B36A2" w:rsidRDefault="008B13DD" w:rsidP="003A1A25">
      <w:pPr>
        <w:keepNext/>
        <w:keepLines/>
        <w:spacing w:after="0" w:line="240" w:lineRule="auto"/>
        <w:jc w:val="both"/>
        <w:rPr>
          <w:rFonts w:ascii="Tahoma" w:hAnsi="Tahoma" w:cs="Tahoma"/>
        </w:rPr>
      </w:pPr>
      <w:r w:rsidRPr="009B36A2">
        <w:rPr>
          <w:rFonts w:ascii="Tahoma" w:hAnsi="Tahoma" w:cs="Tahoma"/>
        </w:rPr>
        <w:t>V primeru razhajanj med podatki navedenimi v razdelku »Skupna ponudbena vrednost«, podatki v Prilogi »POVZETEK PREDRAČUNA« - naloženim v razdelek »Skupna ponudbena cena«, del »Predračun«, in celotnim izpolnjenim ponudbenim popis</w:t>
      </w:r>
      <w:r w:rsidR="000218EF" w:rsidRPr="009B36A2">
        <w:rPr>
          <w:rFonts w:ascii="Tahoma" w:hAnsi="Tahoma" w:cs="Tahoma"/>
        </w:rPr>
        <w:t>om</w:t>
      </w:r>
      <w:r w:rsidRPr="009B36A2">
        <w:rPr>
          <w:rFonts w:ascii="Tahoma" w:hAnsi="Tahoma" w:cs="Tahoma"/>
        </w:rPr>
        <w:t xml:space="preserve"> </w:t>
      </w:r>
      <w:r w:rsidR="000218EF" w:rsidRPr="009B36A2">
        <w:rPr>
          <w:rFonts w:ascii="Tahoma" w:hAnsi="Tahoma" w:cs="Tahoma"/>
        </w:rPr>
        <w:t>del – ponudbeni predračun</w:t>
      </w:r>
      <w:r w:rsidRPr="009B36A2">
        <w:rPr>
          <w:rFonts w:ascii="Tahoma" w:hAnsi="Tahoma" w:cs="Tahoma"/>
        </w:rPr>
        <w:t xml:space="preserve"> v </w:t>
      </w:r>
      <w:proofErr w:type="spellStart"/>
      <w:r w:rsidRPr="009B36A2">
        <w:rPr>
          <w:rFonts w:ascii="Tahoma" w:hAnsi="Tahoma" w:cs="Tahoma"/>
        </w:rPr>
        <w:t>pdf</w:t>
      </w:r>
      <w:proofErr w:type="spellEnd"/>
      <w:r w:rsidRPr="009B36A2">
        <w:rPr>
          <w:rFonts w:ascii="Tahoma" w:hAnsi="Tahoma" w:cs="Tahoma"/>
        </w:rPr>
        <w:t>. format (Priloga 2) - naloženim v razdelek »Dokumenti«, del »Ostale priloge«, kot veljavni štejejo podatki ponudbenega predračuna v pdf. format (Priloga 2), ki je predložen v razdelku »Dokumenti«, del »Ostale priloge«.</w:t>
      </w:r>
    </w:p>
    <w:p w14:paraId="170060DC" w14:textId="77777777" w:rsidR="008B13DD" w:rsidRPr="009B36A2" w:rsidRDefault="008B13DD" w:rsidP="003A1A25">
      <w:pPr>
        <w:keepNext/>
        <w:keepLines/>
        <w:spacing w:after="0" w:line="240" w:lineRule="auto"/>
        <w:jc w:val="both"/>
        <w:rPr>
          <w:rFonts w:ascii="Tahoma" w:hAnsi="Tahoma" w:cs="Tahoma"/>
        </w:rPr>
      </w:pPr>
    </w:p>
    <w:p w14:paraId="04909465" w14:textId="57127240" w:rsidR="008B13DD" w:rsidRPr="009B36A2" w:rsidRDefault="008B13D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Izpolnjen popis</w:t>
      </w:r>
      <w:r w:rsidR="000218EF" w:rsidRPr="009B36A2">
        <w:rPr>
          <w:rFonts w:ascii="Tahoma" w:eastAsia="Times New Roman" w:hAnsi="Tahoma" w:cs="Tahoma"/>
          <w:lang w:eastAsia="sl-SI"/>
        </w:rPr>
        <w:t xml:space="preserve"> del – ponudbeni predračun</w:t>
      </w:r>
      <w:r w:rsidRPr="009B36A2">
        <w:rPr>
          <w:rFonts w:ascii="Tahoma" w:eastAsia="Times New Roman" w:hAnsi="Tahoma" w:cs="Tahoma"/>
          <w:lang w:eastAsia="sl-SI"/>
        </w:rPr>
        <w:t xml:space="preserve"> v </w:t>
      </w:r>
      <w:proofErr w:type="spellStart"/>
      <w:r w:rsidRPr="009B36A2">
        <w:rPr>
          <w:rFonts w:ascii="Tahoma" w:eastAsia="Times New Roman" w:hAnsi="Tahoma" w:cs="Tahoma"/>
          <w:lang w:eastAsia="sl-SI"/>
        </w:rPr>
        <w:t>excel</w:t>
      </w:r>
      <w:proofErr w:type="spellEnd"/>
      <w:r w:rsidRPr="009B36A2">
        <w:rPr>
          <w:rFonts w:ascii="Tahoma" w:eastAsia="Times New Roman" w:hAnsi="Tahoma" w:cs="Tahoma"/>
          <w:lang w:eastAsia="sl-SI"/>
        </w:rPr>
        <w:t xml:space="preserve"> formatu ponudnik naloži v razdelek </w:t>
      </w:r>
      <w:r w:rsidRPr="009B36A2">
        <w:rPr>
          <w:rFonts w:ascii="Tahoma" w:eastAsia="Times New Roman" w:hAnsi="Tahoma" w:cs="Tahoma"/>
          <w:b/>
          <w:lang w:eastAsia="sl-SI"/>
        </w:rPr>
        <w:t>»DOKUMENTI, del Ostale priloge«</w:t>
      </w:r>
      <w:r w:rsidRPr="009B36A2">
        <w:rPr>
          <w:rFonts w:ascii="Tahoma" w:eastAsia="Times New Roman" w:hAnsi="Tahoma" w:cs="Tahoma"/>
          <w:lang w:eastAsia="sl-SI"/>
        </w:rPr>
        <w:t xml:space="preserve">. </w:t>
      </w:r>
    </w:p>
    <w:p w14:paraId="39998A35" w14:textId="77777777" w:rsidR="008B13DD" w:rsidRPr="009B36A2" w:rsidRDefault="008B13DD" w:rsidP="003A1A25">
      <w:pPr>
        <w:keepNext/>
        <w:keepLines/>
        <w:spacing w:after="0" w:line="240" w:lineRule="auto"/>
        <w:jc w:val="both"/>
        <w:rPr>
          <w:rFonts w:ascii="Tahoma" w:eastAsia="Times New Roman" w:hAnsi="Tahoma" w:cs="Tahoma"/>
          <w:sz w:val="20"/>
          <w:szCs w:val="20"/>
          <w:lang w:eastAsia="sl-SI"/>
        </w:rPr>
      </w:pPr>
    </w:p>
    <w:p w14:paraId="5257F0D7" w14:textId="77777777" w:rsidR="008B13DD" w:rsidRPr="009B36A2" w:rsidRDefault="008B13DD" w:rsidP="003A1A25">
      <w:pPr>
        <w:keepNext/>
        <w:keepLines/>
        <w:numPr>
          <w:ilvl w:val="0"/>
          <w:numId w:val="14"/>
        </w:numPr>
        <w:spacing w:after="0" w:line="240" w:lineRule="auto"/>
        <w:jc w:val="both"/>
        <w:rPr>
          <w:rFonts w:ascii="Tahoma" w:eastAsia="Times New Roman" w:hAnsi="Tahoma" w:cs="Tahoma"/>
          <w:b/>
          <w:color w:val="FF0000"/>
          <w:lang w:eastAsia="sl-SI"/>
        </w:rPr>
      </w:pPr>
      <w:r w:rsidRPr="009B36A2">
        <w:rPr>
          <w:rFonts w:ascii="Tahoma" w:eastAsia="Times New Roman" w:hAnsi="Tahoma" w:cs="Tahoma"/>
          <w:b/>
          <w:color w:val="FF0000"/>
          <w:lang w:eastAsia="sl-SI"/>
        </w:rPr>
        <w:t>Razdelek »DOKUMENTI, del Izjava - ponudnik«</w:t>
      </w:r>
    </w:p>
    <w:p w14:paraId="12BF3CED" w14:textId="77777777" w:rsidR="008B13DD" w:rsidRPr="009B36A2" w:rsidRDefault="008B13DD" w:rsidP="003A1A25">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9B36A2" w14:paraId="52CF4735" w14:textId="77777777" w:rsidTr="008B13DD">
        <w:tc>
          <w:tcPr>
            <w:tcW w:w="9424" w:type="dxa"/>
            <w:tcBorders>
              <w:top w:val="single" w:sz="4" w:space="0" w:color="auto"/>
              <w:bottom w:val="single" w:sz="4" w:space="0" w:color="auto"/>
            </w:tcBorders>
          </w:tcPr>
          <w:p w14:paraId="4D911B40" w14:textId="77777777" w:rsidR="008B13DD" w:rsidRPr="009B36A2" w:rsidRDefault="008B13DD" w:rsidP="003A1A25">
            <w:pPr>
              <w:keepNext/>
              <w:keepLines/>
              <w:spacing w:after="0" w:line="240" w:lineRule="auto"/>
              <w:jc w:val="both"/>
              <w:rPr>
                <w:rFonts w:ascii="Tahoma" w:eastAsia="Times New Roman" w:hAnsi="Tahoma" w:cs="Tahoma"/>
                <w:b/>
                <w:bCs/>
                <w:i/>
                <w:iCs/>
                <w:lang w:eastAsia="sl-SI"/>
              </w:rPr>
            </w:pPr>
            <w:r w:rsidRPr="009B36A2">
              <w:rPr>
                <w:rFonts w:ascii="Tahoma" w:eastAsia="Times New Roman" w:hAnsi="Tahoma" w:cs="Tahoma"/>
                <w:lang w:eastAsia="sl-SI"/>
              </w:rPr>
              <w:t xml:space="preserve">UGOTAVLJANJE SPOSOBNOSTI TER SPREJEMANJE POGOJEV RAZPISNE DOKUMENTACIJE – </w:t>
            </w:r>
            <w:r w:rsidRPr="009B36A2">
              <w:rPr>
                <w:rFonts w:ascii="Tahoma" w:eastAsia="Times New Roman" w:hAnsi="Tahoma" w:cs="Tahoma"/>
                <w:b/>
                <w:lang w:eastAsia="sl-SI"/>
              </w:rPr>
              <w:t>ponudnik</w:t>
            </w:r>
          </w:p>
        </w:tc>
      </w:tr>
    </w:tbl>
    <w:p w14:paraId="74EB97BD" w14:textId="77777777" w:rsidR="008B13DD" w:rsidRPr="009B36A2" w:rsidRDefault="008B13DD" w:rsidP="003A1A25">
      <w:pPr>
        <w:keepNext/>
        <w:keepLines/>
        <w:spacing w:after="0" w:line="240" w:lineRule="auto"/>
        <w:jc w:val="both"/>
        <w:rPr>
          <w:rFonts w:ascii="Tahoma" w:eastAsia="Times New Roman" w:hAnsi="Tahoma" w:cs="Tahoma"/>
          <w:sz w:val="20"/>
          <w:szCs w:val="20"/>
          <w:lang w:eastAsia="sl-SI"/>
        </w:rPr>
      </w:pPr>
    </w:p>
    <w:p w14:paraId="0D29258D" w14:textId="77777777" w:rsidR="008B13DD" w:rsidRPr="009B36A2" w:rsidRDefault="008B13DD"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lang w:eastAsia="sl-SI"/>
        </w:rPr>
        <w:t xml:space="preserve">Ponudniki v informacijskem sistemu e-JN v </w:t>
      </w:r>
      <w:r w:rsidRPr="009B36A2">
        <w:rPr>
          <w:rFonts w:ascii="Tahoma" w:eastAsia="Times New Roman" w:hAnsi="Tahoma" w:cs="Tahoma"/>
          <w:b/>
          <w:lang w:eastAsia="sl-SI"/>
        </w:rPr>
        <w:t>razdelek »DOKUMENTI, del Izjava - ponudnik«</w:t>
      </w:r>
      <w:r w:rsidRPr="009B36A2">
        <w:rPr>
          <w:rFonts w:ascii="Tahoma" w:eastAsia="Times New Roman" w:hAnsi="Tahoma" w:cs="Tahoma"/>
          <w:lang w:eastAsia="sl-SI"/>
        </w:rPr>
        <w:t xml:space="preserve"> naložijo izpolnjeno prilogo, ki je v razpisni dokumentaciji označena kot Priloga A - UGOTAVLJANJE SPOSOBNOSTI. </w:t>
      </w:r>
      <w:r w:rsidRPr="009B36A2">
        <w:rPr>
          <w:rFonts w:ascii="Tahoma" w:eastAsia="Times New Roman" w:hAnsi="Tahoma" w:cs="Tahoma"/>
          <w:b/>
          <w:lang w:eastAsia="sl-SI"/>
        </w:rPr>
        <w:t>»Priloga A – Ugotavljanje sposobnosti« je potrebno izpolniti, podpisati, žigosati in priložiti v .pdf formatu.</w:t>
      </w:r>
    </w:p>
    <w:p w14:paraId="7E92374F" w14:textId="77777777" w:rsidR="008B13DD" w:rsidRPr="009B36A2" w:rsidRDefault="008B13DD" w:rsidP="003A1A25">
      <w:pPr>
        <w:keepNext/>
        <w:keepLines/>
        <w:spacing w:after="0" w:line="240" w:lineRule="auto"/>
        <w:jc w:val="both"/>
        <w:rPr>
          <w:rFonts w:ascii="Tahoma" w:eastAsia="Times New Roman" w:hAnsi="Tahoma" w:cs="Tahoma"/>
          <w:sz w:val="20"/>
          <w:szCs w:val="20"/>
          <w:lang w:eastAsia="sl-SI"/>
        </w:rPr>
      </w:pPr>
    </w:p>
    <w:p w14:paraId="4A60CE88" w14:textId="2A829C0D" w:rsidR="008B13DD" w:rsidRPr="009B36A2" w:rsidRDefault="008B13DD" w:rsidP="003A1A25">
      <w:pPr>
        <w:keepNext/>
        <w:keepLines/>
        <w:numPr>
          <w:ilvl w:val="0"/>
          <w:numId w:val="14"/>
        </w:numPr>
        <w:spacing w:after="0" w:line="240" w:lineRule="auto"/>
        <w:jc w:val="both"/>
        <w:rPr>
          <w:rFonts w:ascii="Tahoma" w:eastAsia="Times New Roman" w:hAnsi="Tahoma" w:cs="Tahoma"/>
          <w:b/>
          <w:color w:val="FF0000"/>
          <w:lang w:eastAsia="sl-SI"/>
        </w:rPr>
      </w:pPr>
      <w:r w:rsidRPr="009B36A2">
        <w:rPr>
          <w:rFonts w:ascii="Tahoma" w:eastAsia="Times New Roman" w:hAnsi="Tahoma" w:cs="Tahoma"/>
          <w:b/>
          <w:color w:val="FF0000"/>
          <w:lang w:eastAsia="sl-SI"/>
        </w:rPr>
        <w:t>Razdelek »SODELUJOČI, del – Iz</w:t>
      </w:r>
      <w:r w:rsidR="002157EE" w:rsidRPr="009B36A2">
        <w:rPr>
          <w:rFonts w:ascii="Tahoma" w:eastAsia="Times New Roman" w:hAnsi="Tahoma" w:cs="Tahoma"/>
          <w:b/>
          <w:color w:val="FF0000"/>
          <w:lang w:eastAsia="sl-SI"/>
        </w:rPr>
        <w:t>jav</w:t>
      </w:r>
      <w:r w:rsidRPr="009B36A2">
        <w:rPr>
          <w:rFonts w:ascii="Tahoma" w:eastAsia="Times New Roman" w:hAnsi="Tahoma" w:cs="Tahoma"/>
          <w:b/>
          <w:color w:val="FF0000"/>
          <w:lang w:eastAsia="sl-SI"/>
        </w:rPr>
        <w:t>a – Ostali sodelujoči«</w:t>
      </w:r>
    </w:p>
    <w:p w14:paraId="7EE0028E" w14:textId="77777777" w:rsidR="008B13DD" w:rsidRPr="009B36A2" w:rsidRDefault="008B13DD" w:rsidP="003A1A25">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9B36A2" w14:paraId="0B9587EC" w14:textId="77777777" w:rsidTr="008B13DD">
        <w:tc>
          <w:tcPr>
            <w:tcW w:w="9424" w:type="dxa"/>
            <w:tcBorders>
              <w:top w:val="single" w:sz="4" w:space="0" w:color="auto"/>
              <w:bottom w:val="single" w:sz="4" w:space="0" w:color="auto"/>
            </w:tcBorders>
          </w:tcPr>
          <w:p w14:paraId="72CF08E7" w14:textId="77777777" w:rsidR="008B13DD" w:rsidRPr="009B36A2" w:rsidRDefault="008B13DD" w:rsidP="003A1A25">
            <w:pPr>
              <w:keepNext/>
              <w:keepLines/>
              <w:spacing w:after="0" w:line="240" w:lineRule="auto"/>
              <w:jc w:val="both"/>
              <w:rPr>
                <w:rFonts w:ascii="Tahoma" w:eastAsia="Times New Roman" w:hAnsi="Tahoma" w:cs="Tahoma"/>
                <w:b/>
                <w:bCs/>
                <w:i/>
                <w:iCs/>
                <w:lang w:eastAsia="sl-SI"/>
              </w:rPr>
            </w:pPr>
            <w:r w:rsidRPr="009B36A2">
              <w:rPr>
                <w:rFonts w:ascii="Tahoma" w:eastAsia="Times New Roman" w:hAnsi="Tahoma" w:cs="Tahoma"/>
                <w:lang w:eastAsia="sl-SI"/>
              </w:rPr>
              <w:t xml:space="preserve">UGOTAVLJANJE SPOSOBNOSTI TER SPREJEMANJE POGOJEV RAZPISNE DOKUMENTACIJE – </w:t>
            </w:r>
            <w:r w:rsidRPr="009B36A2">
              <w:rPr>
                <w:rFonts w:ascii="Tahoma" w:eastAsia="Times New Roman" w:hAnsi="Tahoma" w:cs="Tahoma"/>
                <w:b/>
                <w:lang w:eastAsia="sl-SI"/>
              </w:rPr>
              <w:t>ostali sodelujoči</w:t>
            </w:r>
          </w:p>
        </w:tc>
      </w:tr>
    </w:tbl>
    <w:p w14:paraId="028C21E9" w14:textId="77777777" w:rsidR="008B13DD" w:rsidRPr="009B36A2" w:rsidRDefault="008B13DD" w:rsidP="003A1A25">
      <w:pPr>
        <w:keepNext/>
        <w:keepLines/>
        <w:spacing w:after="0" w:line="240" w:lineRule="auto"/>
        <w:jc w:val="both"/>
        <w:rPr>
          <w:rFonts w:ascii="Tahoma" w:eastAsia="Times New Roman" w:hAnsi="Tahoma" w:cs="Tahoma"/>
          <w:sz w:val="20"/>
          <w:szCs w:val="20"/>
          <w:lang w:eastAsia="sl-SI"/>
        </w:rPr>
      </w:pPr>
    </w:p>
    <w:p w14:paraId="54FD8B76" w14:textId="58C01624" w:rsidR="008B13DD" w:rsidRPr="009B36A2" w:rsidRDefault="008B13D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V primeru skupne ponudbe, uporabe zmogljivosti drugih subjektov in/ali podizvajalcev mora ponudnik v informacijskem sistemu e-JN v </w:t>
      </w:r>
      <w:r w:rsidRPr="009B36A2">
        <w:rPr>
          <w:rFonts w:ascii="Tahoma" w:eastAsia="Times New Roman" w:hAnsi="Tahoma" w:cs="Tahoma"/>
          <w:b/>
          <w:lang w:eastAsia="sl-SI"/>
        </w:rPr>
        <w:t>razdelek »SODELUJOČI, del – Iz</w:t>
      </w:r>
      <w:r w:rsidR="002157EE" w:rsidRPr="009B36A2">
        <w:rPr>
          <w:rFonts w:ascii="Tahoma" w:eastAsia="Times New Roman" w:hAnsi="Tahoma" w:cs="Tahoma"/>
          <w:b/>
          <w:lang w:eastAsia="sl-SI"/>
        </w:rPr>
        <w:t>jav</w:t>
      </w:r>
      <w:r w:rsidRPr="009B36A2">
        <w:rPr>
          <w:rFonts w:ascii="Tahoma" w:eastAsia="Times New Roman" w:hAnsi="Tahoma" w:cs="Tahoma"/>
          <w:b/>
          <w:lang w:eastAsia="sl-SI"/>
        </w:rPr>
        <w:t>a – Ostali sodelujoči«</w:t>
      </w:r>
      <w:r w:rsidRPr="009B36A2">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DDC00F8" w14:textId="77777777" w:rsidR="008B13DD" w:rsidRPr="009B36A2" w:rsidRDefault="008B13DD" w:rsidP="003A1A25">
      <w:pPr>
        <w:keepNext/>
        <w:keepLines/>
        <w:spacing w:after="0" w:line="240" w:lineRule="auto"/>
        <w:jc w:val="both"/>
        <w:rPr>
          <w:rFonts w:ascii="Tahoma" w:eastAsia="Times New Roman" w:hAnsi="Tahoma" w:cs="Tahoma"/>
          <w:lang w:eastAsia="sl-SI"/>
        </w:rPr>
      </w:pPr>
    </w:p>
    <w:p w14:paraId="1C1DDF12" w14:textId="1901FA88" w:rsidR="008B13DD" w:rsidRPr="009B36A2" w:rsidRDefault="008B13DD" w:rsidP="003A1A25">
      <w:pPr>
        <w:keepNext/>
        <w:keepLines/>
        <w:numPr>
          <w:ilvl w:val="0"/>
          <w:numId w:val="14"/>
        </w:numPr>
        <w:spacing w:after="0" w:line="240" w:lineRule="auto"/>
        <w:jc w:val="both"/>
        <w:rPr>
          <w:rFonts w:ascii="Tahoma" w:eastAsia="Times New Roman" w:hAnsi="Tahoma" w:cs="Tahoma"/>
          <w:b/>
          <w:color w:val="FF0000"/>
          <w:lang w:eastAsia="sl-SI"/>
        </w:rPr>
      </w:pPr>
      <w:r w:rsidRPr="009B36A2">
        <w:rPr>
          <w:rFonts w:ascii="Tahoma" w:eastAsia="Times New Roman" w:hAnsi="Tahoma" w:cs="Tahoma"/>
          <w:b/>
          <w:color w:val="FF0000"/>
          <w:lang w:eastAsia="sl-SI"/>
        </w:rPr>
        <w:t>Razdelek »DOKUMENTI, del Ostale priloge«</w:t>
      </w:r>
    </w:p>
    <w:p w14:paraId="41037920" w14:textId="77777777" w:rsidR="008B13DD" w:rsidRPr="009B36A2" w:rsidRDefault="008B13DD" w:rsidP="003A1A25">
      <w:pPr>
        <w:keepNext/>
        <w:keepLines/>
        <w:spacing w:after="0" w:line="240" w:lineRule="auto"/>
        <w:jc w:val="both"/>
        <w:rPr>
          <w:rFonts w:ascii="Tahoma" w:eastAsia="Times New Roman" w:hAnsi="Tahoma" w:cs="Tahoma"/>
          <w:b/>
          <w:lang w:eastAsia="sl-SI"/>
        </w:rPr>
      </w:pPr>
    </w:p>
    <w:p w14:paraId="3D4A9452" w14:textId="6CA21B44" w:rsidR="008B13DD" w:rsidRPr="009B36A2" w:rsidRDefault="008B13D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v informacijskem sistemu e-JN</w:t>
      </w:r>
      <w:r w:rsidRPr="009B36A2">
        <w:rPr>
          <w:rFonts w:ascii="Tahoma" w:eastAsia="Times New Roman" w:hAnsi="Tahoma" w:cs="Tahoma"/>
          <w:b/>
          <w:lang w:eastAsia="sl-SI"/>
        </w:rPr>
        <w:t xml:space="preserve"> v razdelek »DOKUMENTI, del Ostale priloge« </w:t>
      </w:r>
      <w:r w:rsidRPr="009B36A2">
        <w:rPr>
          <w:rFonts w:ascii="Tahoma" w:eastAsia="Times New Roman" w:hAnsi="Tahoma" w:cs="Tahoma"/>
          <w:lang w:eastAsia="sl-SI"/>
        </w:rPr>
        <w:t>naloži ostalo ponudbeno dokumentacijo, ki je zahtevana s to razpisno dokumentacijo, vključno s celotnim</w:t>
      </w:r>
      <w:r w:rsidR="000218EF" w:rsidRPr="009B36A2">
        <w:rPr>
          <w:rFonts w:ascii="Tahoma" w:eastAsia="Times New Roman" w:hAnsi="Tahoma" w:cs="Tahoma"/>
          <w:lang w:eastAsia="sl-SI"/>
        </w:rPr>
        <w:t xml:space="preserve"> </w:t>
      </w:r>
      <w:r w:rsidRPr="009B36A2">
        <w:rPr>
          <w:rFonts w:ascii="Tahoma" w:eastAsia="Times New Roman" w:hAnsi="Tahoma" w:cs="Tahoma"/>
          <w:lang w:eastAsia="sl-SI"/>
        </w:rPr>
        <w:t>pop</w:t>
      </w:r>
      <w:r w:rsidR="000218EF" w:rsidRPr="009B36A2">
        <w:rPr>
          <w:rFonts w:ascii="Tahoma" w:eastAsia="Times New Roman" w:hAnsi="Tahoma" w:cs="Tahoma"/>
          <w:lang w:eastAsia="sl-SI"/>
        </w:rPr>
        <w:t>isom del – ponudbeni</w:t>
      </w:r>
      <w:r w:rsidR="00C84584" w:rsidRPr="009B36A2">
        <w:rPr>
          <w:rFonts w:ascii="Tahoma" w:eastAsia="Times New Roman" w:hAnsi="Tahoma" w:cs="Tahoma"/>
          <w:lang w:eastAsia="sl-SI"/>
        </w:rPr>
        <w:t>m</w:t>
      </w:r>
      <w:r w:rsidR="000218EF" w:rsidRPr="009B36A2">
        <w:rPr>
          <w:rFonts w:ascii="Tahoma" w:eastAsia="Times New Roman" w:hAnsi="Tahoma" w:cs="Tahoma"/>
          <w:lang w:eastAsia="sl-SI"/>
        </w:rPr>
        <w:t xml:space="preserve"> predračun</w:t>
      </w:r>
      <w:r w:rsidR="00C84584" w:rsidRPr="009B36A2">
        <w:rPr>
          <w:rFonts w:ascii="Tahoma" w:eastAsia="Times New Roman" w:hAnsi="Tahoma" w:cs="Tahoma"/>
          <w:lang w:eastAsia="sl-SI"/>
        </w:rPr>
        <w:t>om</w:t>
      </w:r>
      <w:r w:rsidR="000218EF" w:rsidRPr="009B36A2">
        <w:rPr>
          <w:rFonts w:ascii="Tahoma" w:eastAsia="Times New Roman" w:hAnsi="Tahoma" w:cs="Tahoma"/>
          <w:lang w:eastAsia="sl-SI"/>
        </w:rPr>
        <w:t>.</w:t>
      </w:r>
    </w:p>
    <w:p w14:paraId="7128E381" w14:textId="77777777" w:rsidR="008B13DD" w:rsidRPr="009B36A2" w:rsidRDefault="008B13DD" w:rsidP="003A1A25">
      <w:pPr>
        <w:keepNext/>
        <w:keepLines/>
        <w:spacing w:after="0" w:line="240" w:lineRule="auto"/>
        <w:jc w:val="both"/>
        <w:rPr>
          <w:rFonts w:ascii="Tahoma" w:eastAsia="Times New Roman" w:hAnsi="Tahoma" w:cs="Tahoma"/>
          <w:lang w:eastAsia="sl-SI"/>
        </w:rPr>
      </w:pPr>
    </w:p>
    <w:p w14:paraId="48ACC446" w14:textId="00CA4FDD" w:rsidR="008B13DD" w:rsidRPr="009B36A2" w:rsidRDefault="008B13DD"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Spodaj zahtevana ponudbena dokumentacija mora biti </w:t>
      </w:r>
      <w:r w:rsidRPr="009B36A2">
        <w:rPr>
          <w:rFonts w:ascii="Tahoma" w:eastAsia="Times New Roman" w:hAnsi="Tahoma" w:cs="Tahoma"/>
          <w:b/>
          <w:u w:val="single"/>
          <w:lang w:eastAsia="sl-SI"/>
        </w:rPr>
        <w:t>priložena v .pdf formatu</w:t>
      </w:r>
      <w:r w:rsidRPr="009B36A2">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popis</w:t>
      </w:r>
      <w:r w:rsidR="000218EF" w:rsidRPr="009B36A2">
        <w:rPr>
          <w:rFonts w:ascii="Tahoma" w:eastAsia="Times New Roman" w:hAnsi="Tahoma" w:cs="Tahoma"/>
          <w:lang w:eastAsia="sl-SI"/>
        </w:rPr>
        <w:t xml:space="preserve"> del – ponudbeni predračun</w:t>
      </w:r>
      <w:r w:rsidRPr="009B36A2">
        <w:rPr>
          <w:rFonts w:ascii="Tahoma" w:eastAsia="Times New Roman" w:hAnsi="Tahoma" w:cs="Tahoma"/>
          <w:lang w:eastAsia="sl-SI"/>
        </w:rPr>
        <w:t xml:space="preserve"> mora biti priložen tudi v excel formatu. Ponudniki so obvezani priložiti vse priloge, razen če v posamezni prilogi ni drugače navedeno. </w:t>
      </w:r>
    </w:p>
    <w:p w14:paraId="42D1BF6A" w14:textId="77777777" w:rsidR="00813229" w:rsidRPr="009B36A2" w:rsidRDefault="00813229" w:rsidP="003A1A25">
      <w:pPr>
        <w:keepNext/>
        <w:keepLines/>
        <w:spacing w:after="0" w:line="240" w:lineRule="auto"/>
        <w:jc w:val="both"/>
        <w:rPr>
          <w:rFonts w:ascii="Tahoma" w:eastAsia="Times New Roman" w:hAnsi="Tahoma" w:cs="Tahoma"/>
          <w:lang w:eastAsia="sl-SI"/>
        </w:rPr>
      </w:pPr>
    </w:p>
    <w:p w14:paraId="03A91BE7" w14:textId="46C6F349"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 primeru razhajanj med podatki v Povzetku predračuna – naloženim v razdelek »Predračun« in celotnim popis</w:t>
      </w:r>
      <w:r w:rsidR="000218EF" w:rsidRPr="009B36A2">
        <w:rPr>
          <w:rFonts w:ascii="Tahoma" w:eastAsia="Times New Roman" w:hAnsi="Tahoma" w:cs="Tahoma"/>
          <w:lang w:eastAsia="sl-SI"/>
        </w:rPr>
        <w:t>om del – ponudbeni predračun,</w:t>
      </w:r>
      <w:r w:rsidRPr="009B36A2">
        <w:rPr>
          <w:rFonts w:ascii="Tahoma" w:eastAsia="Times New Roman" w:hAnsi="Tahoma" w:cs="Tahoma"/>
          <w:lang w:eastAsia="sl-SI"/>
        </w:rPr>
        <w:t xml:space="preserve"> naloženim v razdelek »Druge priloge«, kot veljavni štejejo podatki v popis</w:t>
      </w:r>
      <w:r w:rsidR="000218EF" w:rsidRPr="009B36A2">
        <w:rPr>
          <w:rFonts w:ascii="Tahoma" w:eastAsia="Times New Roman" w:hAnsi="Tahoma" w:cs="Tahoma"/>
          <w:lang w:eastAsia="sl-SI"/>
        </w:rPr>
        <w:t>u del – ponudbeni predračun</w:t>
      </w:r>
      <w:r w:rsidRPr="009B36A2">
        <w:rPr>
          <w:rFonts w:ascii="Tahoma" w:eastAsia="Times New Roman" w:hAnsi="Tahoma" w:cs="Tahoma"/>
          <w:lang w:eastAsia="sl-SI"/>
        </w:rPr>
        <w:t xml:space="preserve">, naloženim v razdelek »Druge priloge«. </w:t>
      </w:r>
    </w:p>
    <w:p w14:paraId="09A030F5" w14:textId="77777777" w:rsidR="00813229" w:rsidRPr="009B36A2" w:rsidRDefault="00813229" w:rsidP="003A1A25">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9B36A2" w14:paraId="67BD0262" w14:textId="77777777" w:rsidTr="00A03AB5">
        <w:tc>
          <w:tcPr>
            <w:tcW w:w="7865" w:type="dxa"/>
            <w:tcBorders>
              <w:top w:val="single" w:sz="4" w:space="0" w:color="auto"/>
              <w:bottom w:val="single" w:sz="4" w:space="0" w:color="auto"/>
            </w:tcBorders>
          </w:tcPr>
          <w:p w14:paraId="6182D7C8" w14:textId="77777777"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739CF702" w14:textId="77777777" w:rsidR="00813229" w:rsidRPr="009B36A2" w:rsidRDefault="00813229" w:rsidP="003A1A25">
            <w:pPr>
              <w:keepNext/>
              <w:keepLines/>
              <w:spacing w:after="0" w:line="240" w:lineRule="auto"/>
              <w:jc w:val="both"/>
              <w:rPr>
                <w:rFonts w:ascii="Tahoma" w:eastAsia="Times New Roman" w:hAnsi="Tahoma" w:cs="Tahoma"/>
                <w:b/>
                <w:bCs/>
                <w:i/>
                <w:iCs/>
                <w:lang w:eastAsia="sl-SI"/>
              </w:rPr>
            </w:pPr>
            <w:r w:rsidRPr="009B36A2">
              <w:rPr>
                <w:rFonts w:ascii="Tahoma" w:eastAsia="Times New Roman" w:hAnsi="Tahoma" w:cs="Tahoma"/>
                <w:b/>
                <w:bCs/>
                <w:i/>
                <w:iCs/>
                <w:lang w:eastAsia="sl-SI"/>
              </w:rPr>
              <w:t xml:space="preserve">Priloga 1 </w:t>
            </w:r>
          </w:p>
        </w:tc>
      </w:tr>
    </w:tbl>
    <w:p w14:paraId="591150C7" w14:textId="77777777"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0854C0B5" w14:textId="77777777" w:rsidR="00813229" w:rsidRPr="009B36A2" w:rsidRDefault="00813229" w:rsidP="003A1A25">
      <w:pPr>
        <w:keepNext/>
        <w:keepLines/>
        <w:spacing w:after="0" w:line="240" w:lineRule="auto"/>
        <w:jc w:val="both"/>
        <w:rPr>
          <w:rFonts w:ascii="Tahoma" w:eastAsia="Times New Roman" w:hAnsi="Tahoma" w:cs="Tahoma"/>
          <w:lang w:eastAsia="sl-SI"/>
        </w:rPr>
      </w:pPr>
    </w:p>
    <w:p w14:paraId="36718E23" w14:textId="77777777" w:rsidR="00813229" w:rsidRPr="009B36A2" w:rsidRDefault="00813229"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lang w:eastAsia="sl-SI"/>
        </w:rPr>
        <w:t xml:space="preserve">Tej prilogi se priloži tudi </w:t>
      </w:r>
      <w:r w:rsidRPr="009B36A2">
        <w:rPr>
          <w:rFonts w:ascii="Tahoma" w:eastAsia="Times New Roman" w:hAnsi="Tahoma" w:cs="Tahoma"/>
          <w:b/>
          <w:lang w:eastAsia="sl-SI"/>
        </w:rPr>
        <w:t xml:space="preserve">pravni akt o skupni izvedbi naročila </w:t>
      </w:r>
      <w:r w:rsidRPr="009B36A2">
        <w:rPr>
          <w:rFonts w:ascii="Tahoma" w:eastAsia="Times New Roman" w:hAnsi="Tahoma" w:cs="Tahoma"/>
          <w:lang w:eastAsia="sl-SI"/>
        </w:rPr>
        <w:t>(če gre za skupno ponudbo), (prilogi 1/1).</w:t>
      </w:r>
    </w:p>
    <w:p w14:paraId="3D6698E6" w14:textId="77777777" w:rsidR="00813229" w:rsidRPr="009B36A2" w:rsidRDefault="00813229" w:rsidP="003A1A25">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9B36A2" w14:paraId="0F7109C7" w14:textId="77777777" w:rsidTr="00A03AB5">
        <w:tc>
          <w:tcPr>
            <w:tcW w:w="7865" w:type="dxa"/>
            <w:tcBorders>
              <w:top w:val="single" w:sz="4" w:space="0" w:color="auto"/>
              <w:bottom w:val="single" w:sz="4" w:space="0" w:color="auto"/>
            </w:tcBorders>
          </w:tcPr>
          <w:p w14:paraId="240494A3" w14:textId="0701C249"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000218EF" w:rsidRPr="009B36A2">
              <w:rPr>
                <w:rFonts w:ascii="Tahoma" w:eastAsia="Times New Roman" w:hAnsi="Tahoma" w:cs="Tahoma"/>
                <w:lang w:eastAsia="sl-SI"/>
              </w:rPr>
              <w:t>CELOTEN POPIS DEL – PONUDBENI PREDRAČUN</w:t>
            </w:r>
          </w:p>
        </w:tc>
        <w:tc>
          <w:tcPr>
            <w:tcW w:w="1559" w:type="dxa"/>
            <w:tcBorders>
              <w:top w:val="single" w:sz="4" w:space="0" w:color="auto"/>
              <w:bottom w:val="single" w:sz="4" w:space="0" w:color="auto"/>
            </w:tcBorders>
          </w:tcPr>
          <w:p w14:paraId="5EC6E5F6" w14:textId="77777777" w:rsidR="00813229" w:rsidRPr="009B36A2" w:rsidRDefault="00813229" w:rsidP="003A1A25">
            <w:pPr>
              <w:keepNext/>
              <w:keepLines/>
              <w:spacing w:after="0" w:line="240" w:lineRule="auto"/>
              <w:jc w:val="both"/>
              <w:rPr>
                <w:rFonts w:ascii="Tahoma" w:eastAsia="Times New Roman" w:hAnsi="Tahoma" w:cs="Tahoma"/>
                <w:b/>
                <w:bCs/>
                <w:i/>
                <w:iCs/>
                <w:lang w:eastAsia="sl-SI"/>
              </w:rPr>
            </w:pPr>
            <w:r w:rsidRPr="009B36A2">
              <w:rPr>
                <w:rFonts w:ascii="Tahoma" w:eastAsia="Times New Roman" w:hAnsi="Tahoma" w:cs="Tahoma"/>
                <w:b/>
                <w:bCs/>
                <w:i/>
                <w:iCs/>
                <w:lang w:eastAsia="sl-SI"/>
              </w:rPr>
              <w:t>Priloga 2</w:t>
            </w:r>
          </w:p>
        </w:tc>
      </w:tr>
    </w:tbl>
    <w:p w14:paraId="5F57D8C4" w14:textId="21FD0228" w:rsidR="00A10E6C" w:rsidRPr="009B36A2" w:rsidRDefault="00A10E6C"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Celoten popis</w:t>
      </w:r>
      <w:r w:rsidR="000218EF" w:rsidRPr="009B36A2">
        <w:rPr>
          <w:rFonts w:ascii="Tahoma" w:eastAsia="Times New Roman" w:hAnsi="Tahoma" w:cs="Tahoma"/>
          <w:lang w:eastAsia="sl-SI"/>
        </w:rPr>
        <w:t xml:space="preserve"> del – ponudbeni predračun</w:t>
      </w:r>
      <w:r w:rsidRPr="009B36A2">
        <w:rPr>
          <w:rFonts w:ascii="Tahoma" w:eastAsia="Times New Roman" w:hAnsi="Tahoma" w:cs="Tahoma"/>
          <w:lang w:eastAsia="sl-SI"/>
        </w:rPr>
        <w:t xml:space="preserve"> je k razpisni dokumentaciji priložen v excel formatu. Ponudnik ga izpolni, </w:t>
      </w:r>
      <w:r w:rsidR="00C84584" w:rsidRPr="009B36A2">
        <w:rPr>
          <w:rFonts w:ascii="Tahoma" w:eastAsia="Times New Roman" w:hAnsi="Tahoma" w:cs="Tahoma"/>
          <w:lang w:eastAsia="sl-SI"/>
        </w:rPr>
        <w:t>natisne</w:t>
      </w:r>
      <w:r w:rsidRPr="009B36A2">
        <w:rPr>
          <w:rFonts w:ascii="Tahoma" w:eastAsia="Times New Roman" w:hAnsi="Tahoma" w:cs="Tahoma"/>
          <w:lang w:eastAsia="sl-SI"/>
        </w:rPr>
        <w:t xml:space="preserve"> in v pisni obliki podpiše in žigosa ter ga priloži za prilogo 2 v pdf. formatu. Celoten popis</w:t>
      </w:r>
      <w:r w:rsidR="00C84584" w:rsidRPr="009B36A2">
        <w:rPr>
          <w:rFonts w:ascii="Tahoma" w:eastAsia="Times New Roman" w:hAnsi="Tahoma" w:cs="Tahoma"/>
          <w:lang w:eastAsia="sl-SI"/>
        </w:rPr>
        <w:t xml:space="preserve"> del – ponudbeni predračun</w:t>
      </w:r>
      <w:r w:rsidRPr="009B36A2">
        <w:rPr>
          <w:rFonts w:ascii="Tahoma" w:eastAsia="Times New Roman" w:hAnsi="Tahoma" w:cs="Tahoma"/>
          <w:lang w:eastAsia="sl-SI"/>
        </w:rPr>
        <w:t xml:space="preserve"> mora biti priložen tudi v excel formatu.</w:t>
      </w:r>
    </w:p>
    <w:p w14:paraId="14AE4E82" w14:textId="77777777" w:rsidR="00813229" w:rsidRPr="009B36A2" w:rsidRDefault="00813229" w:rsidP="003A1A25">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33790" w:rsidRPr="009B36A2" w14:paraId="339D5A4E" w14:textId="77777777" w:rsidTr="001B102C">
        <w:tc>
          <w:tcPr>
            <w:tcW w:w="6232" w:type="dxa"/>
          </w:tcPr>
          <w:p w14:paraId="425AC739" w14:textId="77777777" w:rsidR="00A33790" w:rsidRPr="009B36A2" w:rsidRDefault="00A33790"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IZJAVA FIZIČNIH IN PRAVNIH OSEB ter POOBLASTILA FIZIČNIH OSEB</w:t>
            </w:r>
          </w:p>
        </w:tc>
        <w:tc>
          <w:tcPr>
            <w:tcW w:w="3119" w:type="dxa"/>
          </w:tcPr>
          <w:p w14:paraId="2F99A00A" w14:textId="77777777" w:rsidR="00A33790" w:rsidRPr="009B36A2" w:rsidRDefault="00A33790" w:rsidP="003A1A25">
            <w:pPr>
              <w:keepNext/>
              <w:keepLines/>
              <w:spacing w:after="0" w:line="240" w:lineRule="auto"/>
              <w:jc w:val="both"/>
              <w:rPr>
                <w:rFonts w:ascii="Tahoma" w:eastAsia="Times New Roman" w:hAnsi="Tahoma" w:cs="Tahoma"/>
                <w:b/>
                <w:bCs/>
                <w:i/>
                <w:iCs/>
                <w:lang w:eastAsia="sl-SI"/>
              </w:rPr>
            </w:pPr>
            <w:r w:rsidRPr="009B36A2">
              <w:rPr>
                <w:rFonts w:ascii="Tahoma" w:eastAsia="Times New Roman" w:hAnsi="Tahoma" w:cs="Tahoma"/>
                <w:b/>
                <w:bCs/>
                <w:i/>
                <w:iCs/>
                <w:lang w:eastAsia="sl-SI"/>
              </w:rPr>
              <w:t>Priloga 3/1 in Priloga 3/2</w:t>
            </w:r>
          </w:p>
        </w:tc>
      </w:tr>
    </w:tbl>
    <w:p w14:paraId="369E1E6E" w14:textId="77777777" w:rsidR="00A33790" w:rsidRPr="009B36A2" w:rsidRDefault="00A33790" w:rsidP="003A1A25">
      <w:pPr>
        <w:keepNext/>
        <w:keepLines/>
        <w:spacing w:after="0" w:line="240" w:lineRule="auto"/>
        <w:jc w:val="both"/>
        <w:rPr>
          <w:rFonts w:ascii="Tahoma" w:hAnsi="Tahoma" w:cs="Tahoma"/>
        </w:rPr>
      </w:pPr>
      <w:r w:rsidRPr="009B36A2">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F6B09D2" w14:textId="77777777" w:rsidR="00813229" w:rsidRPr="009B36A2" w:rsidRDefault="00813229" w:rsidP="003A1A25">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9B36A2" w14:paraId="0C5EA77A" w14:textId="77777777" w:rsidTr="00A03AB5">
        <w:tc>
          <w:tcPr>
            <w:tcW w:w="7867" w:type="dxa"/>
          </w:tcPr>
          <w:p w14:paraId="7864ADD4" w14:textId="77777777"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UDELEŽBA PODIZVAJALCEV </w:t>
            </w:r>
          </w:p>
        </w:tc>
        <w:tc>
          <w:tcPr>
            <w:tcW w:w="1559" w:type="dxa"/>
          </w:tcPr>
          <w:p w14:paraId="496D97A0" w14:textId="77777777" w:rsidR="00813229" w:rsidRPr="009B36A2" w:rsidRDefault="00813229" w:rsidP="003A1A25">
            <w:pPr>
              <w:keepNext/>
              <w:keepLines/>
              <w:spacing w:after="0" w:line="240" w:lineRule="auto"/>
              <w:jc w:val="both"/>
              <w:rPr>
                <w:rFonts w:ascii="Tahoma" w:eastAsia="Times New Roman" w:hAnsi="Tahoma" w:cs="Tahoma"/>
                <w:b/>
                <w:i/>
                <w:lang w:eastAsia="sl-SI"/>
              </w:rPr>
            </w:pPr>
            <w:r w:rsidRPr="009B36A2">
              <w:rPr>
                <w:rFonts w:ascii="Tahoma" w:eastAsia="Times New Roman" w:hAnsi="Tahoma" w:cs="Tahoma"/>
                <w:b/>
                <w:i/>
                <w:lang w:eastAsia="sl-SI"/>
              </w:rPr>
              <w:t>Priloga 4/1</w:t>
            </w:r>
          </w:p>
        </w:tc>
      </w:tr>
    </w:tbl>
    <w:p w14:paraId="264B9856" w14:textId="77777777"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izpolni, podpiše in žigosa prilogo v celoti tolikokrat, kolikor podizvajalcev prijavlja.</w:t>
      </w:r>
    </w:p>
    <w:p w14:paraId="3D1FEABE" w14:textId="77777777" w:rsidR="00813229" w:rsidRPr="009B36A2" w:rsidRDefault="00813229" w:rsidP="003A1A25">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9B36A2" w14:paraId="34713108" w14:textId="77777777" w:rsidTr="00A03AB5">
        <w:tc>
          <w:tcPr>
            <w:tcW w:w="7867" w:type="dxa"/>
          </w:tcPr>
          <w:p w14:paraId="0C7D4A27" w14:textId="77777777"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SOGLASJE ZA NEPOSREDNA PLAČILA</w:t>
            </w:r>
          </w:p>
        </w:tc>
        <w:tc>
          <w:tcPr>
            <w:tcW w:w="1559" w:type="dxa"/>
          </w:tcPr>
          <w:p w14:paraId="3D926673" w14:textId="77777777" w:rsidR="00813229" w:rsidRPr="009B36A2" w:rsidRDefault="00813229" w:rsidP="003A1A25">
            <w:pPr>
              <w:keepNext/>
              <w:keepLines/>
              <w:spacing w:after="0" w:line="240" w:lineRule="auto"/>
              <w:jc w:val="both"/>
              <w:rPr>
                <w:rFonts w:ascii="Tahoma" w:eastAsia="Times New Roman" w:hAnsi="Tahoma" w:cs="Tahoma"/>
                <w:b/>
                <w:i/>
                <w:lang w:eastAsia="sl-SI"/>
              </w:rPr>
            </w:pPr>
            <w:r w:rsidRPr="009B36A2">
              <w:rPr>
                <w:rFonts w:ascii="Tahoma" w:eastAsia="Times New Roman" w:hAnsi="Tahoma" w:cs="Tahoma"/>
                <w:b/>
                <w:i/>
                <w:lang w:eastAsia="sl-SI"/>
              </w:rPr>
              <w:t>Priloga 4/2</w:t>
            </w:r>
          </w:p>
        </w:tc>
      </w:tr>
    </w:tbl>
    <w:p w14:paraId="7572BEEB" w14:textId="77777777"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Podizvajalec izpolni, podpiše in žigosa prilogo. V kolikor ponudnik v predmetnem naročilu ne nastopa s podizvajalcem, priloge ni treba prilagati.</w:t>
      </w:r>
    </w:p>
    <w:p w14:paraId="4E13345B" w14:textId="77777777" w:rsidR="00813229" w:rsidRPr="009B36A2" w:rsidRDefault="00813229" w:rsidP="003A1A25">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9B36A2" w14:paraId="7326BE87" w14:textId="77777777" w:rsidTr="00A03AB5">
        <w:tc>
          <w:tcPr>
            <w:tcW w:w="7867" w:type="dxa"/>
            <w:tcBorders>
              <w:top w:val="single" w:sz="4" w:space="0" w:color="auto"/>
              <w:bottom w:val="single" w:sz="4" w:space="0" w:color="auto"/>
            </w:tcBorders>
          </w:tcPr>
          <w:p w14:paraId="51CC71FB" w14:textId="77777777"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b/>
                <w:lang w:eastAsia="sl-SI"/>
              </w:rPr>
              <w:br w:type="page"/>
            </w:r>
            <w:r w:rsidRPr="009B36A2">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2B3D8BBE" w14:textId="77777777" w:rsidR="00813229" w:rsidRPr="009B36A2" w:rsidRDefault="00813229" w:rsidP="003A1A25">
            <w:pPr>
              <w:keepNext/>
              <w:keepLines/>
              <w:spacing w:after="0" w:line="240" w:lineRule="auto"/>
              <w:jc w:val="both"/>
              <w:rPr>
                <w:rFonts w:ascii="Tahoma" w:eastAsia="Times New Roman" w:hAnsi="Tahoma" w:cs="Tahoma"/>
                <w:b/>
                <w:i/>
                <w:lang w:eastAsia="sl-SI"/>
              </w:rPr>
            </w:pPr>
            <w:r w:rsidRPr="009B36A2">
              <w:rPr>
                <w:rFonts w:ascii="Tahoma" w:eastAsia="Times New Roman" w:hAnsi="Tahoma" w:cs="Tahoma"/>
                <w:b/>
                <w:i/>
                <w:lang w:eastAsia="sl-SI"/>
              </w:rPr>
              <w:t>Priloga 4/3</w:t>
            </w:r>
          </w:p>
        </w:tc>
      </w:tr>
    </w:tbl>
    <w:p w14:paraId="30683E53" w14:textId="02487527" w:rsidR="00813229" w:rsidRPr="009B36A2" w:rsidRDefault="0081322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0C30A9F" w14:textId="77777777" w:rsidR="00C84584" w:rsidRPr="009B36A2" w:rsidRDefault="00C84584" w:rsidP="003A1A25">
      <w:pPr>
        <w:keepNext/>
        <w:keepLines/>
        <w:spacing w:after="0" w:line="240" w:lineRule="auto"/>
        <w:jc w:val="both"/>
        <w:rPr>
          <w:rFonts w:ascii="Tahoma" w:eastAsia="Times New Roman" w:hAnsi="Tahoma" w:cs="Tahoma"/>
          <w:lang w:eastAsia="sl-SI"/>
        </w:rPr>
      </w:pPr>
    </w:p>
    <w:p w14:paraId="2A2BC49B" w14:textId="328EB9B2" w:rsidR="00813229" w:rsidRPr="009B36A2" w:rsidRDefault="00813229" w:rsidP="003A1A25">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001095" w:rsidRPr="009B36A2" w14:paraId="0F5163BB" w14:textId="77777777" w:rsidTr="009A5AB6">
        <w:tc>
          <w:tcPr>
            <w:tcW w:w="7865" w:type="dxa"/>
            <w:tcBorders>
              <w:top w:val="single" w:sz="4" w:space="0" w:color="auto"/>
              <w:bottom w:val="single" w:sz="4" w:space="0" w:color="auto"/>
            </w:tcBorders>
          </w:tcPr>
          <w:p w14:paraId="627C8763" w14:textId="567FB71D" w:rsidR="00706BF7" w:rsidRPr="009B36A2" w:rsidRDefault="0000109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lastRenderedPageBreak/>
              <w:t xml:space="preserve">STROKOVNA SPOSOBNOST </w:t>
            </w:r>
          </w:p>
        </w:tc>
        <w:tc>
          <w:tcPr>
            <w:tcW w:w="1559" w:type="dxa"/>
            <w:tcBorders>
              <w:top w:val="single" w:sz="4" w:space="0" w:color="auto"/>
              <w:bottom w:val="single" w:sz="4" w:space="0" w:color="auto"/>
            </w:tcBorders>
          </w:tcPr>
          <w:p w14:paraId="5E62CCA3" w14:textId="00C861E3" w:rsidR="00001095" w:rsidRPr="009B36A2" w:rsidRDefault="00001095" w:rsidP="003A1A25">
            <w:pPr>
              <w:keepNext/>
              <w:keepLines/>
              <w:spacing w:after="0" w:line="240" w:lineRule="auto"/>
              <w:jc w:val="both"/>
              <w:rPr>
                <w:rFonts w:ascii="Tahoma" w:eastAsia="Times New Roman" w:hAnsi="Tahoma" w:cs="Tahoma"/>
                <w:b/>
                <w:bCs/>
                <w:i/>
                <w:iCs/>
                <w:lang w:eastAsia="sl-SI"/>
              </w:rPr>
            </w:pPr>
            <w:r w:rsidRPr="009B36A2">
              <w:rPr>
                <w:rFonts w:ascii="Tahoma" w:eastAsia="Times New Roman" w:hAnsi="Tahoma" w:cs="Tahoma"/>
                <w:b/>
                <w:bCs/>
                <w:i/>
                <w:iCs/>
                <w:lang w:eastAsia="sl-SI"/>
              </w:rPr>
              <w:t xml:space="preserve">Priloga 5 </w:t>
            </w:r>
          </w:p>
        </w:tc>
      </w:tr>
    </w:tbl>
    <w:p w14:paraId="2D714CDA" w14:textId="10B216A5" w:rsidR="00C64746" w:rsidRPr="009B36A2" w:rsidRDefault="0000109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Ponudnik  na lastnem obrazcu </w:t>
      </w:r>
      <w:r w:rsidR="00C64746" w:rsidRPr="009B36A2">
        <w:rPr>
          <w:rFonts w:ascii="Tahoma" w:hAnsi="Tahoma" w:cs="Tahoma"/>
        </w:rPr>
        <w:t xml:space="preserve">predloži potrdilo o zastopstvu podjetja Adams Armaturen </w:t>
      </w:r>
      <w:proofErr w:type="spellStart"/>
      <w:r w:rsidR="00C64746" w:rsidRPr="009B36A2">
        <w:rPr>
          <w:rFonts w:ascii="Tahoma" w:hAnsi="Tahoma" w:cs="Tahoma"/>
        </w:rPr>
        <w:t>GmbH</w:t>
      </w:r>
      <w:proofErr w:type="spellEnd"/>
      <w:r w:rsidR="00C64746" w:rsidRPr="009B36A2">
        <w:rPr>
          <w:rFonts w:ascii="Tahoma" w:hAnsi="Tahoma" w:cs="Tahoma"/>
        </w:rPr>
        <w:t xml:space="preserve"> za Slovenijo.</w:t>
      </w:r>
    </w:p>
    <w:p w14:paraId="6AD33EC4" w14:textId="77777777" w:rsidR="00B51DB7" w:rsidRPr="009B36A2" w:rsidRDefault="00B51DB7" w:rsidP="003A1A25">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791A" w:rsidRPr="009B36A2" w14:paraId="1C6D822C" w14:textId="77777777" w:rsidTr="009F511E">
        <w:tc>
          <w:tcPr>
            <w:tcW w:w="7867" w:type="dxa"/>
            <w:tcBorders>
              <w:top w:val="single" w:sz="4" w:space="0" w:color="auto"/>
              <w:bottom w:val="single" w:sz="4" w:space="0" w:color="auto"/>
            </w:tcBorders>
          </w:tcPr>
          <w:p w14:paraId="6F267C19" w14:textId="4FB494CB" w:rsidR="007A791A" w:rsidRPr="009B36A2" w:rsidRDefault="00C84584"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VZOREC POGODBE</w:t>
            </w:r>
            <w:r w:rsidR="00CB11E2" w:rsidRPr="009B36A2">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3273B82E" w14:textId="6FFCC8E9" w:rsidR="007A791A" w:rsidRPr="009B36A2" w:rsidRDefault="007A791A" w:rsidP="003A1A25">
            <w:pPr>
              <w:keepNext/>
              <w:keepLines/>
              <w:spacing w:after="0" w:line="240" w:lineRule="auto"/>
              <w:jc w:val="both"/>
              <w:rPr>
                <w:rFonts w:ascii="Tahoma" w:eastAsia="Times New Roman" w:hAnsi="Tahoma" w:cs="Tahoma"/>
                <w:b/>
                <w:i/>
                <w:lang w:eastAsia="sl-SI"/>
              </w:rPr>
            </w:pPr>
          </w:p>
        </w:tc>
      </w:tr>
    </w:tbl>
    <w:p w14:paraId="2293B061" w14:textId="57189149" w:rsidR="00C84584" w:rsidRPr="009B36A2" w:rsidRDefault="00C84584"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s predložitvijo Priloge A izjavlja oziroma potrdi, da se strinja z njeno vsebino oz. vzorcem, zato vzorca pogodbe k ponudbeni dokumentaciji ni potrebno priložiti.</w:t>
      </w:r>
    </w:p>
    <w:p w14:paraId="79685851" w14:textId="41B362E4" w:rsidR="005F7A13" w:rsidRPr="009B36A2" w:rsidRDefault="005F7A13" w:rsidP="003A1A25">
      <w:pPr>
        <w:keepNext/>
        <w:keepLines/>
        <w:spacing w:after="0" w:line="240" w:lineRule="auto"/>
        <w:jc w:val="both"/>
        <w:rPr>
          <w:rFonts w:ascii="Tahoma" w:eastAsia="Times New Roman" w:hAnsi="Tahoma" w:cs="Tahoma"/>
          <w:lang w:eastAsia="sl-SI"/>
        </w:rPr>
      </w:pPr>
      <w:r w:rsidRPr="009B36A2">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9B36A2" w14:paraId="329A1E72" w14:textId="77777777" w:rsidTr="008F26AE">
        <w:tc>
          <w:tcPr>
            <w:tcW w:w="9498" w:type="dxa"/>
            <w:tcBorders>
              <w:top w:val="single" w:sz="4" w:space="0" w:color="auto"/>
              <w:bottom w:val="single" w:sz="4" w:space="0" w:color="auto"/>
            </w:tcBorders>
          </w:tcPr>
          <w:p w14:paraId="33111D34" w14:textId="77777777" w:rsidR="00637345" w:rsidRPr="009B36A2" w:rsidRDefault="00637345" w:rsidP="003A1A25">
            <w:pPr>
              <w:keepNext/>
              <w:keepLines/>
              <w:spacing w:after="0" w:line="240" w:lineRule="auto"/>
              <w:jc w:val="center"/>
              <w:rPr>
                <w:rFonts w:ascii="Tahoma" w:eastAsia="Times New Roman" w:hAnsi="Tahoma" w:cs="Tahoma"/>
                <w:b/>
                <w:bCs/>
                <w:i/>
                <w:iCs/>
                <w:lang w:eastAsia="sl-SI"/>
              </w:rPr>
            </w:pPr>
            <w:r w:rsidRPr="009B36A2">
              <w:rPr>
                <w:rFonts w:ascii="Tahoma" w:eastAsia="Times New Roman" w:hAnsi="Tahoma" w:cs="Tahoma"/>
                <w:i/>
                <w:lang w:eastAsia="sl-SI"/>
              </w:rPr>
              <w:lastRenderedPageBreak/>
              <w:br w:type="page"/>
            </w:r>
            <w:r w:rsidRPr="009B36A2">
              <w:rPr>
                <w:rFonts w:ascii="Tahoma" w:eastAsia="Times New Roman" w:hAnsi="Tahoma" w:cs="Tahoma"/>
                <w:b/>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b/>
                <w:lang w:eastAsia="sl-SI"/>
              </w:rPr>
              <w:t>POVZETEK PREDRAČUNA</w:t>
            </w:r>
          </w:p>
        </w:tc>
      </w:tr>
    </w:tbl>
    <w:p w14:paraId="4A0E2201"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4429F528" w14:textId="77777777" w:rsidR="0044784D" w:rsidRPr="009B36A2" w:rsidRDefault="0044784D" w:rsidP="003A1A25">
      <w:pPr>
        <w:keepNext/>
        <w:keepLines/>
        <w:spacing w:after="0" w:line="360" w:lineRule="auto"/>
        <w:rPr>
          <w:rFonts w:ascii="Tahoma" w:eastAsia="Times New Roman" w:hAnsi="Tahoma" w:cs="Tahoma"/>
          <w:lang w:eastAsia="sl-SI"/>
        </w:rPr>
      </w:pPr>
      <w:r w:rsidRPr="009B36A2">
        <w:rPr>
          <w:rFonts w:ascii="Tahoma" w:eastAsia="Times New Roman" w:hAnsi="Tahoma" w:cs="Tahoma"/>
          <w:lang w:eastAsia="sl-SI"/>
        </w:rPr>
        <w:t>P</w:t>
      </w:r>
      <w:r w:rsidR="00637345" w:rsidRPr="009B36A2">
        <w:rPr>
          <w:rFonts w:ascii="Tahoma" w:eastAsia="Times New Roman" w:hAnsi="Tahoma" w:cs="Tahoma"/>
          <w:lang w:eastAsia="sl-SI"/>
        </w:rPr>
        <w:t>onudnik</w:t>
      </w:r>
      <w:r w:rsidRPr="009B36A2">
        <w:rPr>
          <w:rFonts w:ascii="Tahoma" w:eastAsia="Times New Roman" w:hAnsi="Tahoma" w:cs="Tahoma"/>
          <w:lang w:eastAsia="sl-SI"/>
        </w:rPr>
        <w:t xml:space="preserve">: </w:t>
      </w:r>
      <w:r w:rsidR="00637345" w:rsidRPr="009B36A2">
        <w:rPr>
          <w:rFonts w:ascii="Tahoma" w:eastAsia="Times New Roman" w:hAnsi="Tahoma" w:cs="Tahoma"/>
          <w:lang w:eastAsia="sl-SI"/>
        </w:rPr>
        <w:t>_____________________________________________________________</w:t>
      </w:r>
      <w:r w:rsidRPr="009B36A2">
        <w:rPr>
          <w:rFonts w:ascii="Tahoma" w:eastAsia="Times New Roman" w:hAnsi="Tahoma" w:cs="Tahoma"/>
          <w:lang w:eastAsia="sl-SI"/>
        </w:rPr>
        <w:t>,</w:t>
      </w:r>
    </w:p>
    <w:p w14:paraId="4D4E4217" w14:textId="04775E7A" w:rsidR="00637345" w:rsidRPr="009B36A2" w:rsidRDefault="0044784D" w:rsidP="003A1A25">
      <w:pPr>
        <w:keepNext/>
        <w:keepLines/>
        <w:spacing w:after="0" w:line="360" w:lineRule="auto"/>
        <w:rPr>
          <w:rFonts w:ascii="Tahoma" w:eastAsia="Times New Roman" w:hAnsi="Tahoma" w:cs="Tahoma"/>
          <w:lang w:eastAsia="sl-SI"/>
        </w:rPr>
      </w:pPr>
      <w:r w:rsidRPr="009B36A2">
        <w:rPr>
          <w:rFonts w:ascii="Tahoma" w:eastAsia="Times New Roman" w:hAnsi="Tahoma" w:cs="Tahoma"/>
          <w:lang w:eastAsia="sl-SI"/>
        </w:rPr>
        <w:t xml:space="preserve">ki </w:t>
      </w:r>
      <w:r w:rsidR="00637345" w:rsidRPr="009B36A2">
        <w:rPr>
          <w:rFonts w:ascii="Tahoma" w:eastAsia="Times New Roman" w:hAnsi="Tahoma" w:cs="Tahoma"/>
          <w:lang w:eastAsia="sl-SI"/>
        </w:rPr>
        <w:t>oddajamo ponudbo št. _________________________ za javno naročilo št.:</w:t>
      </w:r>
    </w:p>
    <w:p w14:paraId="4E4A4E36" w14:textId="3FE9E9A0" w:rsidR="00637345" w:rsidRPr="009B36A2" w:rsidRDefault="00ED20A3" w:rsidP="003A1A25">
      <w:pPr>
        <w:keepNext/>
        <w:keepLines/>
        <w:spacing w:after="0" w:line="240" w:lineRule="auto"/>
        <w:jc w:val="both"/>
        <w:rPr>
          <w:rFonts w:ascii="Tahoma" w:eastAsia="Times New Roman" w:hAnsi="Tahoma" w:cs="Tahoma"/>
          <w:b/>
          <w:noProof/>
          <w:lang w:eastAsia="sl-SI"/>
        </w:rPr>
      </w:pPr>
      <w:r w:rsidRPr="009B36A2">
        <w:rPr>
          <w:rFonts w:ascii="Tahoma" w:eastAsia="Times New Roman" w:hAnsi="Tahoma" w:cs="Tahoma"/>
          <w:b/>
          <w:noProof/>
          <w:lang w:eastAsia="sl-SI"/>
        </w:rPr>
        <w:t>ENLJ-SPV-75/25</w:t>
      </w:r>
      <w:r w:rsidR="00E35E66" w:rsidRPr="009B36A2">
        <w:rPr>
          <w:rFonts w:ascii="Tahoma" w:eastAsia="Times New Roman" w:hAnsi="Tahoma" w:cs="Tahoma"/>
          <w:b/>
          <w:noProof/>
          <w:lang w:eastAsia="sl-SI"/>
        </w:rPr>
        <w:t xml:space="preserve"> </w:t>
      </w:r>
      <w:r w:rsidR="0044784D" w:rsidRPr="009B36A2">
        <w:rPr>
          <w:rFonts w:ascii="Tahoma" w:eastAsia="Times New Roman" w:hAnsi="Tahoma" w:cs="Tahoma"/>
          <w:b/>
          <w:noProof/>
          <w:lang w:eastAsia="sl-SI"/>
        </w:rPr>
        <w:t xml:space="preserve">Dobava zaporno protipovratne ADAMS lopute DN300 NP25, generalna obnova ADAMS loput DN800 NP10 in DN350 NP25 ter generalna obnova oljnega blažilca GBZ, </w:t>
      </w:r>
      <w:r w:rsidR="0044784D" w:rsidRPr="009B36A2">
        <w:rPr>
          <w:rFonts w:ascii="Tahoma" w:eastAsia="Times New Roman" w:hAnsi="Tahoma" w:cs="Tahoma"/>
          <w:bCs/>
          <w:noProof/>
          <w:lang w:eastAsia="sl-SI"/>
        </w:rPr>
        <w:t>prilagamo povzetek predračuna z naslednjo ponudbeno vrednostjo:</w:t>
      </w:r>
    </w:p>
    <w:p w14:paraId="6288A104" w14:textId="77777777" w:rsidR="0044784D" w:rsidRPr="009B36A2" w:rsidRDefault="0044784D" w:rsidP="003A1A25">
      <w:pPr>
        <w:keepNext/>
        <w:keepLines/>
        <w:spacing w:after="0" w:line="240" w:lineRule="auto"/>
        <w:jc w:val="both"/>
        <w:rPr>
          <w:rFonts w:ascii="Tahoma" w:eastAsia="Times New Roman" w:hAnsi="Tahoma" w:cs="Tahoma"/>
          <w:b/>
          <w:lang w:eastAsia="sl-SI"/>
        </w:rPr>
      </w:pPr>
    </w:p>
    <w:p w14:paraId="0003BBA3" w14:textId="0C5CD372" w:rsidR="0044784D" w:rsidRPr="009B36A2" w:rsidRDefault="0044784D" w:rsidP="003A1A25">
      <w:pPr>
        <w:keepNext/>
        <w:keepLines/>
        <w:spacing w:after="0" w:line="240" w:lineRule="auto"/>
        <w:ind w:left="1080" w:hanging="1080"/>
        <w:jc w:val="both"/>
        <w:rPr>
          <w:rFonts w:ascii="Tahoma" w:eastAsia="Times New Roman" w:hAnsi="Tahoma" w:cs="Tahoma"/>
          <w:b/>
          <w:bCs/>
          <w:sz w:val="20"/>
          <w:szCs w:val="20"/>
          <w:lang w:eastAsia="sl-SI"/>
        </w:rPr>
      </w:pPr>
      <w:r w:rsidRPr="009B36A2">
        <w:rPr>
          <w:rFonts w:ascii="Tahoma" w:eastAsia="Times New Roman" w:hAnsi="Tahoma" w:cs="Tahoma"/>
          <w:b/>
          <w:bCs/>
          <w:sz w:val="20"/>
          <w:szCs w:val="20"/>
          <w:lang w:eastAsia="sl-SI"/>
        </w:rPr>
        <w:t>Ponudbo oddajamo (označite):</w:t>
      </w:r>
    </w:p>
    <w:p w14:paraId="2A420B32" w14:textId="77777777" w:rsidR="0044784D" w:rsidRPr="009B36A2" w:rsidRDefault="0044784D" w:rsidP="003A1A25">
      <w:pPr>
        <w:keepNext/>
        <w:keepLines/>
        <w:spacing w:after="0" w:line="240" w:lineRule="auto"/>
        <w:ind w:left="1080" w:hanging="1080"/>
        <w:jc w:val="both"/>
        <w:rPr>
          <w:rFonts w:ascii="Tahoma" w:eastAsia="Times New Roman" w:hAnsi="Tahoma" w:cs="Tahoma"/>
          <w:b/>
          <w:sz w:val="18"/>
          <w:szCs w:val="18"/>
          <w:lang w:eastAsia="sl-SI"/>
        </w:rPr>
      </w:pPr>
    </w:p>
    <w:p w14:paraId="42B452BC" w14:textId="77777777" w:rsidR="0044784D" w:rsidRPr="009B36A2" w:rsidRDefault="0044784D" w:rsidP="003A1A25">
      <w:pPr>
        <w:keepNext/>
        <w:keepLines/>
        <w:spacing w:after="0" w:line="240" w:lineRule="auto"/>
        <w:ind w:left="1080" w:hanging="1080"/>
        <w:jc w:val="both"/>
        <w:rPr>
          <w:rFonts w:ascii="Tahoma" w:eastAsia="Times New Roman" w:hAnsi="Tahoma" w:cs="Tahoma"/>
          <w:bCs/>
          <w:sz w:val="18"/>
          <w:szCs w:val="18"/>
          <w:lang w:eastAsia="sl-SI"/>
        </w:rPr>
      </w:pPr>
      <w:r w:rsidRPr="009B36A2">
        <w:rPr>
          <w:rFonts w:ascii="Tahoma" w:eastAsia="Times New Roman" w:hAnsi="Tahoma" w:cs="Tahoma"/>
          <w:b/>
          <w:noProof/>
          <w:sz w:val="18"/>
          <w:szCs w:val="18"/>
          <w:lang w:eastAsia="sl-SI"/>
        </w:rPr>
        <mc:AlternateContent>
          <mc:Choice Requires="wps">
            <w:drawing>
              <wp:anchor distT="0" distB="0" distL="114300" distR="114300" simplePos="0" relativeHeight="251662336" behindDoc="0" locked="0" layoutInCell="1" allowOverlap="1" wp14:anchorId="3CCC5DFE" wp14:editId="073EBBF5">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C48C6EC" w14:textId="77777777" w:rsidR="0044784D" w:rsidRPr="0044784D" w:rsidRDefault="0044784D" w:rsidP="0044784D">
                            <w:pPr>
                              <w:rPr>
                                <w:rFonts w:ascii="Tahoma" w:hAnsi="Tahoma" w:cs="Tahoma"/>
                                <w:b/>
                                <w:bCs/>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CC5DFE" id="Pravokotnik 21" o:spid="_x0000_s1026" style="position:absolute;left:0;text-align:left;margin-left:121.2pt;margin-top:.3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4C48C6EC" w14:textId="77777777" w:rsidR="0044784D" w:rsidRPr="0044784D" w:rsidRDefault="0044784D" w:rsidP="0044784D">
                      <w:pPr>
                        <w:rPr>
                          <w:rFonts w:ascii="Tahoma" w:hAnsi="Tahoma" w:cs="Tahoma"/>
                          <w:b/>
                          <w:bCs/>
                          <w14:shadow w14:blurRad="50800" w14:dist="50800" w14:dir="5400000" w14:sx="0" w14:sy="0" w14:kx="0" w14:ky="0" w14:algn="ctr">
                            <w14:schemeClr w14:val="tx1"/>
                          </w14:shadow>
                        </w:rPr>
                      </w:pPr>
                    </w:p>
                  </w:txbxContent>
                </v:textbox>
                <w10:wrap anchorx="margin"/>
              </v:rect>
            </w:pict>
          </mc:Fallback>
        </mc:AlternateContent>
      </w:r>
      <w:r w:rsidRPr="009B36A2">
        <w:rPr>
          <w:rFonts w:ascii="Tahoma" w:eastAsia="Times New Roman" w:hAnsi="Tahoma" w:cs="Tahoma"/>
          <w:b/>
          <w:noProof/>
          <w:sz w:val="18"/>
          <w:szCs w:val="18"/>
          <w:lang w:eastAsia="sl-SI"/>
        </w:rPr>
        <mc:AlternateContent>
          <mc:Choice Requires="wps">
            <w:drawing>
              <wp:anchor distT="0" distB="0" distL="114300" distR="114300" simplePos="0" relativeHeight="251659264" behindDoc="0" locked="0" layoutInCell="1" allowOverlap="1" wp14:anchorId="0CBD61F3" wp14:editId="586366BE">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7F55B0B9" w14:textId="72A895F4" w:rsidR="0044784D" w:rsidRPr="0044784D" w:rsidRDefault="0044784D" w:rsidP="0044784D">
                            <w:pPr>
                              <w:rPr>
                                <w:rFonts w:ascii="Tahoma" w:hAnsi="Tahoma" w:cs="Tahoma"/>
                                <w:b/>
                                <w:bCs/>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D61F3" id="Pravokotnik 10"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7F55B0B9" w14:textId="72A895F4" w:rsidR="0044784D" w:rsidRPr="0044784D" w:rsidRDefault="0044784D" w:rsidP="0044784D">
                      <w:pPr>
                        <w:rPr>
                          <w:rFonts w:ascii="Tahoma" w:hAnsi="Tahoma" w:cs="Tahoma"/>
                          <w:b/>
                          <w:bCs/>
                          <w14:shadow w14:blurRad="50800" w14:dist="50800" w14:dir="5400000" w14:sx="0" w14:sy="0" w14:kx="0" w14:ky="0" w14:algn="ctr">
                            <w14:schemeClr w14:val="tx1"/>
                          </w14:shadow>
                        </w:rPr>
                      </w:pPr>
                    </w:p>
                  </w:txbxContent>
                </v:textbox>
                <w10:wrap anchorx="margin"/>
              </v:rect>
            </w:pict>
          </mc:Fallback>
        </mc:AlternateContent>
      </w:r>
      <w:r w:rsidRPr="009B36A2">
        <w:rPr>
          <w:rFonts w:ascii="Tahoma" w:eastAsia="Times New Roman" w:hAnsi="Tahoma" w:cs="Tahoma"/>
          <w:b/>
          <w:noProof/>
          <w:sz w:val="18"/>
          <w:szCs w:val="18"/>
          <w:lang w:eastAsia="sl-SI"/>
        </w:rPr>
        <mc:AlternateContent>
          <mc:Choice Requires="wps">
            <w:drawing>
              <wp:anchor distT="0" distB="0" distL="114300" distR="114300" simplePos="0" relativeHeight="251660288" behindDoc="0" locked="0" layoutInCell="1" allowOverlap="1" wp14:anchorId="78695B17" wp14:editId="7CD879E9">
                <wp:simplePos x="0" y="0"/>
                <wp:positionH relativeFrom="margin">
                  <wp:posOffset>2977515</wp:posOffset>
                </wp:positionH>
                <wp:positionV relativeFrom="paragraph">
                  <wp:posOffset>5080</wp:posOffset>
                </wp:positionV>
                <wp:extent cx="260985" cy="242570"/>
                <wp:effectExtent l="0" t="0" r="24765" b="24130"/>
                <wp:wrapNone/>
                <wp:docPr id="33" name="Pravokotnik 33"/>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1133374B" w14:textId="13923F9D" w:rsidR="0044784D" w:rsidRPr="0044784D" w:rsidRDefault="0044784D" w:rsidP="0044784D">
                            <w:pPr>
                              <w:rPr>
                                <w:rFonts w:ascii="Tahoma" w:hAnsi="Tahoma" w:cs="Tahoma"/>
                                <w:b/>
                                <w:bCs/>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95B17" id="Pravokotnik 33"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" filled="f" strokecolor="windowText" strokeweight="1pt">
                <v:textbox inset="1mm,0,0,0">
                  <w:txbxContent>
                    <w:p w14:paraId="1133374B" w14:textId="13923F9D" w:rsidR="0044784D" w:rsidRPr="0044784D" w:rsidRDefault="0044784D" w:rsidP="0044784D">
                      <w:pPr>
                        <w:rPr>
                          <w:rFonts w:ascii="Tahoma" w:hAnsi="Tahoma" w:cs="Tahoma"/>
                          <w:b/>
                          <w:bCs/>
                          <w14:shadow w14:blurRad="50800" w14:dist="50800" w14:dir="5400000" w14:sx="0" w14:sy="0" w14:kx="0" w14:ky="0" w14:algn="ctr">
                            <w14:schemeClr w14:val="tx1"/>
                          </w14:shadow>
                        </w:rPr>
                      </w:pPr>
                    </w:p>
                  </w:txbxContent>
                </v:textbox>
                <w10:wrap anchorx="margin"/>
              </v:rect>
            </w:pict>
          </mc:Fallback>
        </mc:AlternateContent>
      </w:r>
      <w:r w:rsidRPr="009B36A2">
        <w:rPr>
          <w:rFonts w:ascii="Tahoma" w:eastAsia="Times New Roman" w:hAnsi="Tahoma" w:cs="Tahoma"/>
          <w:b/>
          <w:noProof/>
          <w:sz w:val="18"/>
          <w:szCs w:val="18"/>
          <w:lang w:eastAsia="sl-SI"/>
        </w:rPr>
        <mc:AlternateContent>
          <mc:Choice Requires="wps">
            <w:drawing>
              <wp:anchor distT="0" distB="0" distL="114300" distR="114300" simplePos="0" relativeHeight="251661312" behindDoc="0" locked="0" layoutInCell="1" allowOverlap="1" wp14:anchorId="17C9E9E4" wp14:editId="381E8840">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594655A5" w14:textId="77777777" w:rsidR="0044784D" w:rsidRPr="0044784D" w:rsidRDefault="0044784D" w:rsidP="0044784D">
                            <w:pPr>
                              <w:rPr>
                                <w:rFonts w:ascii="Tahoma" w:hAnsi="Tahoma" w:cs="Tahoma"/>
                                <w:b/>
                                <w:bCs/>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C9E9E4" id="Pravokotnik 20"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594655A5" w14:textId="77777777" w:rsidR="0044784D" w:rsidRPr="0044784D" w:rsidRDefault="0044784D" w:rsidP="0044784D">
                      <w:pPr>
                        <w:rPr>
                          <w:rFonts w:ascii="Tahoma" w:hAnsi="Tahoma" w:cs="Tahoma"/>
                          <w:b/>
                          <w:bCs/>
                          <w14:shadow w14:blurRad="50800" w14:dist="50800" w14:dir="5400000" w14:sx="0" w14:sy="0" w14:kx="0" w14:ky="0" w14:algn="ctr">
                            <w14:schemeClr w14:val="tx1"/>
                          </w14:shadow>
                        </w:rPr>
                      </w:pPr>
                    </w:p>
                  </w:txbxContent>
                </v:textbox>
                <w10:wrap anchorx="margin"/>
              </v:rect>
            </w:pict>
          </mc:Fallback>
        </mc:AlternateContent>
      </w:r>
      <w:r w:rsidRPr="009B36A2">
        <w:rPr>
          <w:rFonts w:ascii="Tahoma" w:eastAsia="Times New Roman" w:hAnsi="Tahoma" w:cs="Tahoma"/>
          <w:b/>
          <w:sz w:val="18"/>
          <w:szCs w:val="18"/>
          <w:lang w:eastAsia="sl-SI"/>
        </w:rPr>
        <w:t xml:space="preserve">               </w:t>
      </w:r>
      <w:r w:rsidRPr="009B36A2">
        <w:rPr>
          <w:rFonts w:ascii="Tahoma" w:eastAsia="Times New Roman" w:hAnsi="Tahoma" w:cs="Tahoma"/>
          <w:bCs/>
          <w:sz w:val="18"/>
          <w:szCs w:val="18"/>
          <w:lang w:eastAsia="sl-SI"/>
        </w:rPr>
        <w:t xml:space="preserve">samostojno         </w:t>
      </w:r>
      <w:r w:rsidRPr="009B36A2">
        <w:rPr>
          <w:rFonts w:ascii="Tahoma" w:eastAsia="Times New Roman" w:hAnsi="Tahoma" w:cs="Tahoma"/>
          <w:b/>
          <w:sz w:val="18"/>
          <w:szCs w:val="18"/>
          <w:lang w:eastAsia="sl-SI"/>
        </w:rPr>
        <w:t xml:space="preserve">                </w:t>
      </w:r>
      <w:r w:rsidRPr="009B36A2">
        <w:rPr>
          <w:rFonts w:ascii="Tahoma" w:eastAsia="Times New Roman" w:hAnsi="Tahoma" w:cs="Tahoma"/>
          <w:bCs/>
          <w:sz w:val="18"/>
          <w:szCs w:val="18"/>
          <w:lang w:eastAsia="sl-SI"/>
        </w:rPr>
        <w:t>skupna ponudba</w:t>
      </w:r>
      <w:r w:rsidRPr="009B36A2">
        <w:rPr>
          <w:rFonts w:ascii="Tahoma" w:eastAsia="Times New Roman" w:hAnsi="Tahoma" w:cs="Tahoma"/>
          <w:b/>
          <w:sz w:val="18"/>
          <w:szCs w:val="18"/>
          <w:lang w:eastAsia="sl-SI"/>
        </w:rPr>
        <w:t xml:space="preserve">                 </w:t>
      </w:r>
      <w:r w:rsidRPr="009B36A2">
        <w:rPr>
          <w:rFonts w:ascii="Tahoma" w:eastAsia="Times New Roman" w:hAnsi="Tahoma" w:cs="Tahoma"/>
          <w:bCs/>
          <w:sz w:val="18"/>
          <w:szCs w:val="18"/>
          <w:lang w:eastAsia="sl-SI"/>
        </w:rPr>
        <w:t xml:space="preserve">s podizvajalci                     uporaba zmogljivosti </w:t>
      </w:r>
    </w:p>
    <w:p w14:paraId="797C1824" w14:textId="1AD6C83C" w:rsidR="0042393E" w:rsidRPr="009B36A2" w:rsidRDefault="0044784D" w:rsidP="003A1A25">
      <w:pPr>
        <w:keepNext/>
        <w:keepLines/>
        <w:spacing w:after="0" w:line="240" w:lineRule="auto"/>
        <w:ind w:left="1080" w:hanging="1080"/>
        <w:jc w:val="both"/>
        <w:rPr>
          <w:rFonts w:ascii="Tahoma" w:eastAsia="Times New Roman" w:hAnsi="Tahoma" w:cs="Tahoma"/>
          <w:sz w:val="20"/>
          <w:lang w:eastAsia="sl-SI"/>
        </w:rPr>
      </w:pPr>
      <w:r w:rsidRPr="009B36A2">
        <w:rPr>
          <w:rFonts w:ascii="Tahoma" w:eastAsia="Times New Roman" w:hAnsi="Tahoma" w:cs="Tahoma"/>
          <w:bCs/>
          <w:sz w:val="18"/>
          <w:szCs w:val="18"/>
          <w:lang w:eastAsia="sl-SI"/>
        </w:rPr>
        <w:t xml:space="preserve">                                                                                                                     </w:t>
      </w:r>
    </w:p>
    <w:p w14:paraId="14B4D670" w14:textId="77777777" w:rsidR="00637345" w:rsidRPr="009B36A2" w:rsidRDefault="00637345" w:rsidP="003A1A25">
      <w:pPr>
        <w:keepNext/>
        <w:keepLines/>
        <w:spacing w:after="0" w:line="240" w:lineRule="auto"/>
        <w:jc w:val="both"/>
        <w:rPr>
          <w:rFonts w:ascii="Tahoma" w:eastAsia="Times New Roman" w:hAnsi="Tahoma" w:cs="Tahoma"/>
          <w:b/>
          <w:lang w:eastAsia="sl-SI"/>
        </w:rPr>
      </w:pPr>
    </w:p>
    <w:p w14:paraId="78933045" w14:textId="77777777" w:rsidR="00637345" w:rsidRPr="009B36A2" w:rsidRDefault="00637345" w:rsidP="003A1A25">
      <w:pPr>
        <w:keepNext/>
        <w:keepLines/>
        <w:numPr>
          <w:ilvl w:val="0"/>
          <w:numId w:val="7"/>
        </w:numPr>
        <w:tabs>
          <w:tab w:val="num" w:pos="426"/>
        </w:tabs>
        <w:spacing w:after="0" w:line="240" w:lineRule="auto"/>
        <w:ind w:left="0" w:firstLine="0"/>
        <w:jc w:val="both"/>
        <w:rPr>
          <w:rFonts w:ascii="Tahoma" w:eastAsia="Times New Roman" w:hAnsi="Tahoma" w:cs="Tahoma"/>
          <w:b/>
          <w:lang w:eastAsia="sl-SI"/>
        </w:rPr>
      </w:pPr>
      <w:r w:rsidRPr="009B36A2">
        <w:rPr>
          <w:rFonts w:ascii="Tahoma" w:eastAsia="Times New Roman" w:hAnsi="Tahoma" w:cs="Tahoma"/>
          <w:b/>
          <w:lang w:eastAsia="sl-SI"/>
        </w:rPr>
        <w:t>PONUDBENA VREDNOST</w:t>
      </w:r>
    </w:p>
    <w:p w14:paraId="41AFC000" w14:textId="77777777" w:rsidR="00637345" w:rsidRPr="009B36A2" w:rsidRDefault="00637345" w:rsidP="003A1A25">
      <w:pPr>
        <w:keepNext/>
        <w:keepLines/>
        <w:spacing w:after="0" w:line="240" w:lineRule="auto"/>
        <w:jc w:val="both"/>
        <w:rPr>
          <w:rFonts w:ascii="Tahoma" w:eastAsia="Times New Roman" w:hAnsi="Tahoma" w:cs="Tahoma"/>
          <w:b/>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4"/>
        <w:gridCol w:w="3232"/>
      </w:tblGrid>
      <w:tr w:rsidR="00E1106F" w:rsidRPr="009B36A2" w14:paraId="00C9C6B9" w14:textId="77777777" w:rsidTr="00E04FB8">
        <w:trPr>
          <w:trHeight w:val="695"/>
        </w:trPr>
        <w:tc>
          <w:tcPr>
            <w:tcW w:w="6124" w:type="dxa"/>
            <w:shd w:val="clear" w:color="auto" w:fill="auto"/>
            <w:vAlign w:val="center"/>
          </w:tcPr>
          <w:p w14:paraId="0E65A070" w14:textId="27FBCC53" w:rsidR="00E1106F" w:rsidRPr="009B36A2" w:rsidRDefault="003C21CC" w:rsidP="003A1A25">
            <w:pPr>
              <w:keepNext/>
              <w:keepLines/>
              <w:spacing w:after="0" w:line="240" w:lineRule="auto"/>
              <w:jc w:val="center"/>
              <w:rPr>
                <w:rFonts w:ascii="Tahoma" w:eastAsia="Times New Roman" w:hAnsi="Tahoma" w:cs="Tahoma"/>
                <w:b/>
                <w:lang w:eastAsia="sl-SI"/>
              </w:rPr>
            </w:pPr>
            <w:r w:rsidRPr="009B36A2">
              <w:rPr>
                <w:rFonts w:ascii="Tahoma" w:eastAsia="Times New Roman" w:hAnsi="Tahoma" w:cs="Tahoma"/>
                <w:b/>
                <w:lang w:eastAsia="sl-SI"/>
              </w:rPr>
              <w:t>Opis del</w:t>
            </w:r>
          </w:p>
        </w:tc>
        <w:tc>
          <w:tcPr>
            <w:tcW w:w="3232" w:type="dxa"/>
            <w:shd w:val="clear" w:color="auto" w:fill="auto"/>
            <w:vAlign w:val="center"/>
          </w:tcPr>
          <w:p w14:paraId="335E4DBB" w14:textId="77777777" w:rsidR="00E1106F" w:rsidRPr="009B36A2" w:rsidRDefault="00E1106F" w:rsidP="003A1A25">
            <w:pPr>
              <w:keepNext/>
              <w:keepLines/>
              <w:spacing w:after="0" w:line="240" w:lineRule="auto"/>
              <w:jc w:val="center"/>
              <w:rPr>
                <w:rFonts w:ascii="Tahoma" w:eastAsia="Times New Roman" w:hAnsi="Tahoma" w:cs="Tahoma"/>
                <w:b/>
                <w:sz w:val="20"/>
              </w:rPr>
            </w:pPr>
            <w:r w:rsidRPr="009B36A2">
              <w:rPr>
                <w:rFonts w:ascii="Tahoma" w:eastAsia="Times New Roman" w:hAnsi="Tahoma" w:cs="Tahoma"/>
                <w:b/>
                <w:sz w:val="20"/>
              </w:rPr>
              <w:t>SKUPNA PONUDBENA VREDNOST</w:t>
            </w:r>
          </w:p>
          <w:p w14:paraId="08CB7811" w14:textId="43D8DC85" w:rsidR="00E1106F" w:rsidRPr="009B36A2" w:rsidRDefault="00E1106F" w:rsidP="003A1A25">
            <w:pPr>
              <w:keepNext/>
              <w:keepLines/>
              <w:spacing w:after="0" w:line="240" w:lineRule="auto"/>
              <w:jc w:val="center"/>
              <w:rPr>
                <w:rFonts w:ascii="Tahoma" w:eastAsia="Times New Roman" w:hAnsi="Tahoma" w:cs="Tahoma"/>
                <w:b/>
                <w:lang w:eastAsia="sl-SI"/>
              </w:rPr>
            </w:pPr>
            <w:r w:rsidRPr="009B36A2">
              <w:rPr>
                <w:rFonts w:ascii="Tahoma" w:eastAsia="Times New Roman" w:hAnsi="Tahoma" w:cs="Tahoma"/>
                <w:b/>
              </w:rPr>
              <w:t>v EUR brez DDV</w:t>
            </w:r>
          </w:p>
        </w:tc>
      </w:tr>
      <w:tr w:rsidR="00637345" w:rsidRPr="009B36A2" w14:paraId="33DF2780" w14:textId="77777777" w:rsidTr="00E04FB8">
        <w:trPr>
          <w:trHeight w:val="797"/>
        </w:trPr>
        <w:tc>
          <w:tcPr>
            <w:tcW w:w="6124" w:type="dxa"/>
            <w:shd w:val="clear" w:color="auto" w:fill="auto"/>
            <w:vAlign w:val="center"/>
          </w:tcPr>
          <w:p w14:paraId="57D95091" w14:textId="2F8EA6EE" w:rsidR="00637345" w:rsidRPr="009B36A2" w:rsidRDefault="00E04FB8" w:rsidP="003A1A25">
            <w:pPr>
              <w:keepNext/>
              <w:keepLines/>
              <w:spacing w:after="0" w:line="240" w:lineRule="auto"/>
              <w:rPr>
                <w:rFonts w:ascii="Tahoma" w:hAnsi="Tahoma" w:cs="Tahoma"/>
                <w:bCs/>
              </w:rPr>
            </w:pPr>
            <w:r w:rsidRPr="009B36A2">
              <w:rPr>
                <w:rFonts w:ascii="Tahoma" w:eastAsia="Times New Roman" w:hAnsi="Tahoma" w:cs="Tahoma"/>
                <w:bCs/>
                <w:lang w:eastAsia="sl-SI"/>
              </w:rPr>
              <w:t>DOBAVA ADAMS LOPUTE DN300</w:t>
            </w:r>
            <w:r w:rsidR="0042183D" w:rsidRPr="009B36A2">
              <w:rPr>
                <w:rFonts w:ascii="Tahoma" w:eastAsia="Times New Roman" w:hAnsi="Tahoma" w:cs="Tahoma"/>
                <w:bCs/>
                <w:lang w:eastAsia="sl-SI"/>
              </w:rPr>
              <w:t xml:space="preserve"> NP25</w:t>
            </w:r>
            <w:r w:rsidRPr="009B36A2">
              <w:rPr>
                <w:rFonts w:ascii="Tahoma" w:eastAsia="Times New Roman" w:hAnsi="Tahoma" w:cs="Tahoma"/>
                <w:bCs/>
                <w:lang w:eastAsia="sl-SI"/>
              </w:rPr>
              <w:t xml:space="preserve">, GENERALNA OBNOVA ADAMS LOPUT DN800 </w:t>
            </w:r>
            <w:r w:rsidR="0042183D" w:rsidRPr="009B36A2">
              <w:rPr>
                <w:rFonts w:ascii="Tahoma" w:eastAsia="Times New Roman" w:hAnsi="Tahoma" w:cs="Tahoma"/>
                <w:bCs/>
                <w:lang w:eastAsia="sl-SI"/>
              </w:rPr>
              <w:t>NP10</w:t>
            </w:r>
            <w:r w:rsidRPr="009B36A2">
              <w:rPr>
                <w:rFonts w:ascii="Tahoma" w:eastAsia="Times New Roman" w:hAnsi="Tahoma" w:cs="Tahoma"/>
                <w:bCs/>
                <w:lang w:eastAsia="sl-SI"/>
              </w:rPr>
              <w:t xml:space="preserve"> in DN 350 </w:t>
            </w:r>
            <w:r w:rsidR="0042183D" w:rsidRPr="009B36A2">
              <w:rPr>
                <w:rFonts w:ascii="Tahoma" w:eastAsia="Times New Roman" w:hAnsi="Tahoma" w:cs="Tahoma"/>
                <w:bCs/>
                <w:lang w:eastAsia="sl-SI"/>
              </w:rPr>
              <w:t>NP25</w:t>
            </w:r>
            <w:bookmarkStart w:id="25" w:name="_Hlk192176751"/>
            <w:r w:rsidR="0042183D" w:rsidRPr="009B36A2">
              <w:rPr>
                <w:rFonts w:ascii="Tahoma" w:eastAsia="Times New Roman" w:hAnsi="Tahoma" w:cs="Tahoma"/>
                <w:bCs/>
                <w:lang w:eastAsia="sl-SI"/>
              </w:rPr>
              <w:t xml:space="preserve"> </w:t>
            </w:r>
            <w:r w:rsidRPr="009B36A2">
              <w:rPr>
                <w:rFonts w:ascii="Tahoma" w:eastAsia="Times New Roman" w:hAnsi="Tahoma" w:cs="Tahoma"/>
                <w:bCs/>
                <w:lang w:eastAsia="sl-SI"/>
              </w:rPr>
              <w:t>ter GENERALNA OBNOVA OLJNEGA BLAŽILCA GBZ</w:t>
            </w:r>
            <w:bookmarkEnd w:id="25"/>
          </w:p>
        </w:tc>
        <w:tc>
          <w:tcPr>
            <w:tcW w:w="3232" w:type="dxa"/>
            <w:shd w:val="clear" w:color="auto" w:fill="auto"/>
            <w:vAlign w:val="center"/>
          </w:tcPr>
          <w:p w14:paraId="46F4AEB5" w14:textId="3B7BE502" w:rsidR="00637345" w:rsidRPr="009B36A2" w:rsidRDefault="003C21CC" w:rsidP="003A1A25">
            <w:pPr>
              <w:keepNext/>
              <w:keepLines/>
              <w:spacing w:after="0" w:line="240" w:lineRule="auto"/>
              <w:jc w:val="center"/>
              <w:rPr>
                <w:rFonts w:ascii="Tahoma" w:eastAsia="Times New Roman" w:hAnsi="Tahoma" w:cs="Tahoma"/>
                <w:lang w:eastAsia="sl-SI"/>
              </w:rPr>
            </w:pPr>
            <w:r w:rsidRPr="009B36A2">
              <w:rPr>
                <w:rFonts w:ascii="Tahoma" w:eastAsia="Times New Roman" w:hAnsi="Tahoma" w:cs="Tahoma"/>
                <w:lang w:eastAsia="sl-SI"/>
              </w:rPr>
              <w:t xml:space="preserve">EUR </w:t>
            </w:r>
          </w:p>
        </w:tc>
      </w:tr>
    </w:tbl>
    <w:p w14:paraId="375B539F" w14:textId="620DC6FE" w:rsidR="00B40ADD" w:rsidRPr="009B36A2" w:rsidRDefault="00B40ADD" w:rsidP="003A1A25">
      <w:pPr>
        <w:keepNext/>
        <w:keepLines/>
        <w:spacing w:after="0" w:line="240" w:lineRule="auto"/>
        <w:jc w:val="both"/>
        <w:rPr>
          <w:rFonts w:ascii="Tahoma" w:hAnsi="Tahoma" w:cs="Tahoma"/>
          <w:b/>
        </w:rPr>
      </w:pPr>
    </w:p>
    <w:p w14:paraId="4597D843" w14:textId="132ECDBA" w:rsidR="005D0C20" w:rsidRPr="009B36A2" w:rsidRDefault="005D0C20" w:rsidP="003A1A25">
      <w:pPr>
        <w:keepNext/>
        <w:keepLines/>
        <w:numPr>
          <w:ilvl w:val="0"/>
          <w:numId w:val="7"/>
        </w:numPr>
        <w:tabs>
          <w:tab w:val="num" w:pos="426"/>
        </w:tabs>
        <w:spacing w:after="0" w:line="240" w:lineRule="auto"/>
        <w:ind w:left="0" w:firstLine="0"/>
        <w:jc w:val="both"/>
        <w:rPr>
          <w:rFonts w:ascii="Tahoma" w:eastAsia="Times New Roman" w:hAnsi="Tahoma" w:cs="Tahoma"/>
          <w:b/>
          <w:lang w:eastAsia="sl-SI"/>
        </w:rPr>
      </w:pPr>
      <w:r w:rsidRPr="009B36A2">
        <w:rPr>
          <w:rFonts w:ascii="Tahoma" w:eastAsia="Times New Roman" w:hAnsi="Tahoma" w:cs="Tahoma"/>
          <w:b/>
          <w:lang w:eastAsia="sl-SI"/>
        </w:rPr>
        <w:t>DOBAVNI ROK/ROK IZVEDBE</w:t>
      </w:r>
    </w:p>
    <w:p w14:paraId="0122E85E" w14:textId="2E10EC79" w:rsidR="005D0C20" w:rsidRPr="009B36A2" w:rsidRDefault="005D0C20" w:rsidP="003A1A25">
      <w:pPr>
        <w:keepNext/>
        <w:keepLines/>
        <w:spacing w:after="0" w:line="240" w:lineRule="auto"/>
        <w:jc w:val="both"/>
        <w:rPr>
          <w:rFonts w:ascii="Tahoma" w:hAnsi="Tahoma" w:cs="Tahoma"/>
          <w:b/>
        </w:rPr>
      </w:pPr>
    </w:p>
    <w:p w14:paraId="2256E8C4" w14:textId="05971052" w:rsidR="005D0C20" w:rsidRPr="009B36A2" w:rsidRDefault="005D0C20" w:rsidP="003A1A25">
      <w:pPr>
        <w:pStyle w:val="Brezrazmikov"/>
        <w:keepNext/>
        <w:keepLines/>
        <w:rPr>
          <w:rFonts w:ascii="Tahoma" w:hAnsi="Tahoma" w:cs="Tahoma"/>
        </w:rPr>
      </w:pPr>
      <w:r w:rsidRPr="009B36A2">
        <w:rPr>
          <w:rFonts w:ascii="Tahoma" w:hAnsi="Tahoma" w:cs="Tahoma"/>
        </w:rPr>
        <w:t>Dobavni rok za novo ADAMS loputo (točka 1 popisa del) je 10 mesecev od podpisa pogodbe.</w:t>
      </w:r>
    </w:p>
    <w:p w14:paraId="7B2C634B" w14:textId="77777777" w:rsidR="005D0C20" w:rsidRPr="009B36A2" w:rsidRDefault="005D0C20" w:rsidP="003A1A25">
      <w:pPr>
        <w:pStyle w:val="Brezrazmikov"/>
        <w:keepNext/>
        <w:keepLines/>
        <w:rPr>
          <w:rFonts w:ascii="Tahoma" w:hAnsi="Tahoma" w:cs="Tahoma"/>
        </w:rPr>
      </w:pPr>
    </w:p>
    <w:p w14:paraId="70EA2802" w14:textId="03F37211" w:rsidR="005D0C20" w:rsidRPr="009B36A2" w:rsidRDefault="005D0C20" w:rsidP="003A1A25">
      <w:pPr>
        <w:pStyle w:val="Brezrazmikov"/>
        <w:keepNext/>
        <w:keepLines/>
        <w:rPr>
          <w:rFonts w:ascii="Tahoma" w:hAnsi="Tahoma" w:cs="Tahoma"/>
        </w:rPr>
      </w:pPr>
      <w:r w:rsidRPr="009B36A2">
        <w:rPr>
          <w:rFonts w:ascii="Tahoma" w:hAnsi="Tahoma" w:cs="Tahoma"/>
        </w:rPr>
        <w:t xml:space="preserve">Rok izvedbe za generalno obnovo ADAMS loput in blažilca (točka 2, 3 in 4 popisa del) je 29. 8. 2025. </w:t>
      </w:r>
    </w:p>
    <w:p w14:paraId="2E69042E" w14:textId="0DD228A0" w:rsidR="005D0C20" w:rsidRPr="009B36A2" w:rsidRDefault="005D0C20" w:rsidP="003A1A25">
      <w:pPr>
        <w:keepNext/>
        <w:keepLines/>
        <w:spacing w:after="0" w:line="240" w:lineRule="auto"/>
        <w:jc w:val="both"/>
        <w:rPr>
          <w:rFonts w:ascii="Tahoma" w:hAnsi="Tahoma" w:cs="Tahoma"/>
          <w:b/>
        </w:rPr>
      </w:pPr>
    </w:p>
    <w:p w14:paraId="27061246" w14:textId="09C4FE27" w:rsidR="005D0C20" w:rsidRPr="009B36A2" w:rsidRDefault="005D0C20" w:rsidP="003A1A25">
      <w:pPr>
        <w:keepNext/>
        <w:keepLines/>
        <w:numPr>
          <w:ilvl w:val="0"/>
          <w:numId w:val="7"/>
        </w:numPr>
        <w:tabs>
          <w:tab w:val="num" w:pos="426"/>
        </w:tabs>
        <w:spacing w:after="0" w:line="240" w:lineRule="auto"/>
        <w:ind w:left="0" w:firstLine="0"/>
        <w:jc w:val="both"/>
        <w:rPr>
          <w:rFonts w:ascii="Tahoma" w:eastAsia="Times New Roman" w:hAnsi="Tahoma" w:cs="Tahoma"/>
          <w:b/>
          <w:lang w:eastAsia="sl-SI"/>
        </w:rPr>
      </w:pPr>
      <w:r w:rsidRPr="009B36A2">
        <w:rPr>
          <w:rFonts w:ascii="Tahoma" w:eastAsia="Times New Roman" w:hAnsi="Tahoma" w:cs="Tahoma"/>
          <w:b/>
          <w:lang w:eastAsia="sl-SI"/>
        </w:rPr>
        <w:t>GARANCIJSKA DOBA</w:t>
      </w:r>
    </w:p>
    <w:p w14:paraId="5067BC45" w14:textId="77777777" w:rsidR="005D0C20" w:rsidRPr="009B36A2" w:rsidRDefault="005D0C20" w:rsidP="003A1A25">
      <w:pPr>
        <w:keepNext/>
        <w:keepLines/>
        <w:tabs>
          <w:tab w:val="left" w:pos="709"/>
          <w:tab w:val="left" w:pos="1702"/>
        </w:tabs>
        <w:spacing w:after="0" w:line="240" w:lineRule="auto"/>
        <w:jc w:val="both"/>
        <w:rPr>
          <w:rFonts w:ascii="Tahoma" w:eastAsia="Times New Roman" w:hAnsi="Tahoma" w:cs="Tahoma"/>
          <w:lang w:eastAsia="sl-SI"/>
        </w:rPr>
      </w:pPr>
    </w:p>
    <w:p w14:paraId="75738B3F" w14:textId="1F2D7A98" w:rsidR="005D0C20" w:rsidRPr="009B36A2" w:rsidRDefault="005D0C20"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Garancijski doba za </w:t>
      </w:r>
      <w:r w:rsidRPr="009B36A2">
        <w:rPr>
          <w:rFonts w:ascii="Tahoma" w:hAnsi="Tahoma" w:cs="Tahoma"/>
        </w:rPr>
        <w:t>novo ADAMS loputo (točka 1 popisa del) je</w:t>
      </w:r>
      <w:r w:rsidRPr="009B36A2">
        <w:rPr>
          <w:rFonts w:ascii="Tahoma" w:eastAsia="Times New Roman" w:hAnsi="Tahoma" w:cs="Tahoma"/>
          <w:lang w:eastAsia="sl-SI"/>
        </w:rPr>
        <w:t xml:space="preserve"> štiriindvajset (24) mesecev od dobave oziroma od podpisa zapisnika </w:t>
      </w:r>
      <w:r w:rsidRPr="009B36A2">
        <w:rPr>
          <w:rFonts w:ascii="Tahoma" w:hAnsi="Tahoma" w:cs="Tahoma"/>
        </w:rPr>
        <w:t xml:space="preserve">o uspešno prevzemu. </w:t>
      </w:r>
    </w:p>
    <w:p w14:paraId="6CB1F1BC" w14:textId="77777777" w:rsidR="005D0C20" w:rsidRPr="009B36A2" w:rsidRDefault="005D0C20" w:rsidP="003A1A25">
      <w:pPr>
        <w:keepNext/>
        <w:keepLines/>
        <w:tabs>
          <w:tab w:val="left" w:pos="709"/>
          <w:tab w:val="left" w:pos="1702"/>
        </w:tabs>
        <w:spacing w:after="0" w:line="240" w:lineRule="auto"/>
        <w:jc w:val="both"/>
        <w:rPr>
          <w:rFonts w:ascii="Tahoma" w:eastAsia="Times New Roman" w:hAnsi="Tahoma" w:cs="Tahoma"/>
          <w:lang w:eastAsia="sl-SI"/>
        </w:rPr>
      </w:pPr>
    </w:p>
    <w:p w14:paraId="0193B143" w14:textId="2DFCDF16" w:rsidR="005D0C20" w:rsidRPr="009B36A2" w:rsidRDefault="005D0C20"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Garancijski doba za generalno obnovo ADAMS loput in oljnega blažilca (točka 2, 3 in 4 popisa del) je dvanajst (12) mesecev od dobave oziroma od podpisa zapisnika </w:t>
      </w:r>
      <w:r w:rsidRPr="009B36A2">
        <w:rPr>
          <w:rFonts w:ascii="Tahoma" w:hAnsi="Tahoma" w:cs="Tahoma"/>
        </w:rPr>
        <w:t xml:space="preserve">o uspešno prevzemu. </w:t>
      </w:r>
    </w:p>
    <w:p w14:paraId="222EB8C8" w14:textId="77777777" w:rsidR="005D0C20" w:rsidRPr="009B36A2" w:rsidRDefault="005D0C20" w:rsidP="003A1A25">
      <w:pPr>
        <w:keepNext/>
        <w:keepLines/>
        <w:spacing w:after="0" w:line="240" w:lineRule="auto"/>
        <w:jc w:val="both"/>
        <w:rPr>
          <w:rFonts w:ascii="Tahoma" w:hAnsi="Tahoma" w:cs="Tahoma"/>
          <w:b/>
        </w:rPr>
      </w:pPr>
    </w:p>
    <w:p w14:paraId="01C13A93" w14:textId="77777777" w:rsidR="007A791A" w:rsidRPr="009B36A2" w:rsidRDefault="007A791A" w:rsidP="003A1A25">
      <w:pPr>
        <w:keepNext/>
        <w:keepLines/>
        <w:numPr>
          <w:ilvl w:val="0"/>
          <w:numId w:val="7"/>
        </w:numPr>
        <w:tabs>
          <w:tab w:val="clear" w:pos="720"/>
          <w:tab w:val="num" w:pos="426"/>
        </w:tabs>
        <w:spacing w:after="0" w:line="240" w:lineRule="auto"/>
        <w:ind w:left="0" w:firstLine="0"/>
        <w:jc w:val="both"/>
        <w:rPr>
          <w:rFonts w:ascii="Tahoma" w:hAnsi="Tahoma" w:cs="Tahoma"/>
          <w:b/>
        </w:rPr>
      </w:pPr>
      <w:r w:rsidRPr="009B36A2">
        <w:rPr>
          <w:rFonts w:ascii="Tahoma" w:hAnsi="Tahoma" w:cs="Tahoma"/>
          <w:b/>
        </w:rPr>
        <w:t>VELJAVNOST PONUDBE</w:t>
      </w:r>
    </w:p>
    <w:p w14:paraId="6CF0C635" w14:textId="77777777" w:rsidR="007A791A" w:rsidRPr="009B36A2" w:rsidRDefault="007A791A" w:rsidP="003A1A25">
      <w:pPr>
        <w:keepNext/>
        <w:keepLines/>
        <w:spacing w:after="0" w:line="240" w:lineRule="auto"/>
        <w:jc w:val="both"/>
        <w:rPr>
          <w:rFonts w:ascii="Tahoma" w:hAnsi="Tahoma" w:cs="Tahoma"/>
        </w:rPr>
      </w:pPr>
    </w:p>
    <w:p w14:paraId="6BF0D0EC" w14:textId="7996C69E" w:rsidR="007A791A" w:rsidRPr="009B36A2" w:rsidRDefault="00A33790" w:rsidP="003A1A25">
      <w:pPr>
        <w:keepNext/>
        <w:keepLines/>
        <w:spacing w:after="0" w:line="240" w:lineRule="auto"/>
        <w:jc w:val="both"/>
        <w:rPr>
          <w:rFonts w:ascii="Tahoma" w:hAnsi="Tahoma" w:cs="Tahoma"/>
        </w:rPr>
      </w:pPr>
      <w:r w:rsidRPr="009B36A2">
        <w:rPr>
          <w:rFonts w:ascii="Tahoma" w:eastAsia="Times New Roman" w:hAnsi="Tahoma" w:cs="Tahoma"/>
          <w:lang w:eastAsia="sl-SI"/>
        </w:rPr>
        <w:t xml:space="preserve">Ponudba </w:t>
      </w:r>
      <w:r w:rsidR="006B1D25" w:rsidRPr="009B36A2">
        <w:rPr>
          <w:rFonts w:ascii="Tahoma" w:eastAsia="Times New Roman" w:hAnsi="Tahoma" w:cs="Tahoma"/>
          <w:lang w:eastAsia="sl-SI"/>
        </w:rPr>
        <w:t>je</w:t>
      </w:r>
      <w:r w:rsidRPr="009B36A2">
        <w:rPr>
          <w:rFonts w:ascii="Tahoma" w:eastAsia="Times New Roman" w:hAnsi="Tahoma" w:cs="Tahoma"/>
          <w:lang w:eastAsia="sl-SI"/>
        </w:rPr>
        <w:t xml:space="preserve"> zavezujoča in veljavna še najmanj 4 (štiri) mesece od datuma določenega za </w:t>
      </w:r>
      <w:r w:rsidR="005D0C20" w:rsidRPr="009B36A2">
        <w:rPr>
          <w:rFonts w:ascii="Tahoma" w:eastAsia="Times New Roman" w:hAnsi="Tahoma" w:cs="Tahoma"/>
          <w:lang w:eastAsia="sl-SI"/>
        </w:rPr>
        <w:t>predložitev ponudb</w:t>
      </w:r>
      <w:r w:rsidRPr="009B36A2">
        <w:rPr>
          <w:rFonts w:ascii="Tahoma" w:hAnsi="Tahoma" w:cs="Tahoma"/>
        </w:rPr>
        <w:t xml:space="preserve"> </w:t>
      </w:r>
      <w:r w:rsidR="007A791A" w:rsidRPr="009B36A2">
        <w:rPr>
          <w:rFonts w:ascii="Tahoma" w:hAnsi="Tahoma" w:cs="Tahoma"/>
        </w:rPr>
        <w:t>oziroma do predložitve finančnega zavarovanja za zavarovanje dobre izvedbe pogodbenih obveznosti.</w:t>
      </w:r>
    </w:p>
    <w:p w14:paraId="5E4E9A52" w14:textId="36AE89A5" w:rsidR="007A791A" w:rsidRPr="009B36A2" w:rsidRDefault="007A791A" w:rsidP="003A1A25">
      <w:pPr>
        <w:keepNext/>
        <w:keepLines/>
        <w:spacing w:after="0" w:line="240" w:lineRule="auto"/>
        <w:rPr>
          <w:rFonts w:ascii="Tahoma" w:hAnsi="Tahoma" w:cs="Tahoma"/>
          <w:b/>
        </w:rPr>
      </w:pPr>
    </w:p>
    <w:p w14:paraId="60E34BF7" w14:textId="77777777" w:rsidR="005D0C20" w:rsidRPr="009B36A2" w:rsidRDefault="005D0C20" w:rsidP="003A1A25">
      <w:pPr>
        <w:keepNext/>
        <w:keepLines/>
        <w:spacing w:after="0" w:line="240" w:lineRule="auto"/>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9B36A2" w14:paraId="7B0CB4EB" w14:textId="77777777" w:rsidTr="009F511E">
        <w:trPr>
          <w:trHeight w:val="235"/>
        </w:trPr>
        <w:tc>
          <w:tcPr>
            <w:tcW w:w="2977" w:type="dxa"/>
            <w:tcBorders>
              <w:bottom w:val="single" w:sz="4" w:space="0" w:color="auto"/>
            </w:tcBorders>
          </w:tcPr>
          <w:p w14:paraId="018F4440" w14:textId="77777777" w:rsidR="007A791A" w:rsidRPr="009B36A2" w:rsidRDefault="007A791A" w:rsidP="003A1A25">
            <w:pPr>
              <w:keepNext/>
              <w:keepLines/>
              <w:spacing w:after="0" w:line="240" w:lineRule="auto"/>
              <w:jc w:val="both"/>
              <w:rPr>
                <w:rFonts w:ascii="Tahoma" w:eastAsia="Times New Roman" w:hAnsi="Tahoma" w:cs="Tahoma"/>
                <w:snapToGrid w:val="0"/>
                <w:color w:val="000000"/>
                <w:lang w:eastAsia="sl-SI"/>
              </w:rPr>
            </w:pPr>
          </w:p>
        </w:tc>
        <w:tc>
          <w:tcPr>
            <w:tcW w:w="2694" w:type="dxa"/>
          </w:tcPr>
          <w:p w14:paraId="7039FFC6" w14:textId="77777777" w:rsidR="007A791A" w:rsidRPr="009B36A2" w:rsidRDefault="007A791A" w:rsidP="003A1A2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C16356E" w14:textId="77777777" w:rsidR="007A791A" w:rsidRPr="009B36A2" w:rsidRDefault="007A791A" w:rsidP="003A1A2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A791A" w:rsidRPr="009B36A2" w14:paraId="788CD37D" w14:textId="77777777" w:rsidTr="009F511E">
        <w:trPr>
          <w:trHeight w:val="235"/>
        </w:trPr>
        <w:tc>
          <w:tcPr>
            <w:tcW w:w="2977" w:type="dxa"/>
            <w:tcBorders>
              <w:top w:val="single" w:sz="4" w:space="0" w:color="auto"/>
            </w:tcBorders>
          </w:tcPr>
          <w:p w14:paraId="3185943B" w14:textId="77777777" w:rsidR="007A791A" w:rsidRPr="009B36A2" w:rsidRDefault="007A791A"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(kraj, datum)</w:t>
            </w:r>
          </w:p>
        </w:tc>
        <w:tc>
          <w:tcPr>
            <w:tcW w:w="2694" w:type="dxa"/>
          </w:tcPr>
          <w:p w14:paraId="6C9474D2" w14:textId="77777777" w:rsidR="007A791A" w:rsidRPr="009B36A2" w:rsidRDefault="007A791A" w:rsidP="003A1A25">
            <w:pPr>
              <w:keepNext/>
              <w:keepLines/>
              <w:spacing w:after="0" w:line="240" w:lineRule="auto"/>
              <w:jc w:val="center"/>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žig</w:t>
            </w:r>
          </w:p>
        </w:tc>
        <w:tc>
          <w:tcPr>
            <w:tcW w:w="3685" w:type="dxa"/>
            <w:tcBorders>
              <w:top w:val="single" w:sz="4" w:space="0" w:color="auto"/>
            </w:tcBorders>
          </w:tcPr>
          <w:p w14:paraId="165290E1" w14:textId="77777777" w:rsidR="007A791A" w:rsidRPr="009B36A2" w:rsidRDefault="007A791A"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(i</w:t>
            </w:r>
            <w:r w:rsidRPr="009B36A2">
              <w:rPr>
                <w:rFonts w:ascii="Tahoma" w:hAnsi="Tahoma" w:cs="Tahoma"/>
                <w:snapToGrid w:val="0"/>
                <w:color w:val="000000"/>
              </w:rPr>
              <w:t xml:space="preserve">me in priimek ter podpis </w:t>
            </w:r>
            <w:r w:rsidRPr="009B36A2">
              <w:rPr>
                <w:rFonts w:ascii="Tahoma" w:eastAsia="Times New Roman" w:hAnsi="Tahoma" w:cs="Tahoma"/>
                <w:snapToGrid w:val="0"/>
                <w:color w:val="000000"/>
                <w:lang w:eastAsia="sl-SI"/>
              </w:rPr>
              <w:t>odgovorne osebe</w:t>
            </w:r>
            <w:r w:rsidRPr="009B36A2">
              <w:rPr>
                <w:rFonts w:ascii="Tahoma" w:hAnsi="Tahoma" w:cs="Tahoma"/>
                <w:snapToGrid w:val="0"/>
                <w:color w:val="000000"/>
              </w:rPr>
              <w:t xml:space="preserve"> gospodarskega subjekta</w:t>
            </w:r>
            <w:r w:rsidRPr="009B36A2">
              <w:rPr>
                <w:rFonts w:ascii="Tahoma" w:eastAsia="Times New Roman" w:hAnsi="Tahoma" w:cs="Tahoma"/>
                <w:snapToGrid w:val="0"/>
                <w:color w:val="000000"/>
                <w:lang w:eastAsia="sl-SI"/>
              </w:rPr>
              <w:t>)</w:t>
            </w:r>
          </w:p>
        </w:tc>
      </w:tr>
    </w:tbl>
    <w:p w14:paraId="4D9A54C0" w14:textId="77777777" w:rsidR="007A791A" w:rsidRPr="009B36A2" w:rsidRDefault="007A791A" w:rsidP="003A1A25">
      <w:pPr>
        <w:keepNext/>
        <w:keepLines/>
        <w:spacing w:after="0" w:line="240" w:lineRule="auto"/>
      </w:pPr>
    </w:p>
    <w:p w14:paraId="34B22AC8" w14:textId="77777777" w:rsidR="007A791A" w:rsidRPr="009B36A2" w:rsidRDefault="007A791A" w:rsidP="003A1A25">
      <w:pPr>
        <w:keepNext/>
        <w:keepLines/>
        <w:spacing w:after="0" w:line="240" w:lineRule="auto"/>
      </w:pPr>
      <w:r w:rsidRPr="009B36A2">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9B36A2" w14:paraId="34C5E166" w14:textId="77777777" w:rsidTr="008F26AE">
        <w:tc>
          <w:tcPr>
            <w:tcW w:w="7938" w:type="dxa"/>
            <w:tcBorders>
              <w:top w:val="single" w:sz="4" w:space="0" w:color="auto"/>
              <w:bottom w:val="single" w:sz="4" w:space="0" w:color="auto"/>
            </w:tcBorders>
          </w:tcPr>
          <w:p w14:paraId="1509AEF0"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lastRenderedPageBreak/>
              <w:br w:type="page"/>
            </w:r>
            <w:r w:rsidRPr="009B36A2">
              <w:rPr>
                <w:rFonts w:ascii="Tahoma" w:eastAsia="Times New Roman" w:hAnsi="Tahoma" w:cs="Tahoma"/>
                <w:lang w:eastAsia="sl-SI"/>
              </w:rPr>
              <w:br w:type="page"/>
            </w:r>
            <w:r w:rsidRPr="009B36A2">
              <w:rPr>
                <w:rFonts w:ascii="Tahoma" w:eastAsia="Times New Roman" w:hAnsi="Tahoma" w:cs="Tahoma"/>
                <w:b/>
                <w:lang w:eastAsia="sl-SI"/>
              </w:rPr>
              <w:br w:type="page"/>
            </w:r>
            <w:r w:rsidRPr="009B36A2">
              <w:rPr>
                <w:rFonts w:ascii="Tahoma" w:eastAsia="Times New Roman" w:hAnsi="Tahoma" w:cs="Tahoma"/>
                <w:b/>
                <w:lang w:eastAsia="sl-SI"/>
              </w:rPr>
              <w:br w:type="page"/>
            </w:r>
            <w:r w:rsidRPr="009B36A2">
              <w:rPr>
                <w:rFonts w:ascii="Tahoma" w:eastAsia="Times New Roman" w:hAnsi="Tahoma" w:cs="Tahoma"/>
                <w:b/>
                <w:bCs/>
                <w:lang w:eastAsia="sl-SI"/>
              </w:rPr>
              <w:br w:type="page"/>
            </w:r>
            <w:r w:rsidRPr="009B36A2">
              <w:rPr>
                <w:rFonts w:ascii="Tahoma" w:eastAsia="Times New Roman" w:hAnsi="Tahoma" w:cs="Tahoma"/>
                <w:b/>
                <w:bCs/>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b/>
                <w:bCs/>
                <w:lang w:eastAsia="sl-SI"/>
              </w:rPr>
              <w:br w:type="page"/>
            </w:r>
            <w:r w:rsidRPr="009B36A2">
              <w:rPr>
                <w:rFonts w:ascii="Tahoma" w:eastAsia="Times New Roman" w:hAnsi="Tahoma" w:cs="Tahoma"/>
                <w:lang w:eastAsia="sl-SI"/>
              </w:rPr>
              <w:br w:type="page"/>
              <w:t>UGOTAVLJANJE SPOSOBNOSTI</w:t>
            </w:r>
          </w:p>
        </w:tc>
        <w:tc>
          <w:tcPr>
            <w:tcW w:w="1560" w:type="dxa"/>
            <w:tcBorders>
              <w:top w:val="single" w:sz="4" w:space="0" w:color="auto"/>
              <w:bottom w:val="single" w:sz="4" w:space="0" w:color="auto"/>
            </w:tcBorders>
          </w:tcPr>
          <w:p w14:paraId="2F88F904" w14:textId="77777777" w:rsidR="00637345" w:rsidRPr="009B36A2" w:rsidRDefault="00637345" w:rsidP="003A1A25">
            <w:pPr>
              <w:keepNext/>
              <w:keepLines/>
              <w:spacing w:after="0" w:line="240" w:lineRule="auto"/>
              <w:jc w:val="both"/>
              <w:rPr>
                <w:rFonts w:ascii="Tahoma" w:eastAsia="Times New Roman" w:hAnsi="Tahoma" w:cs="Tahoma"/>
                <w:b/>
                <w:bCs/>
                <w:i/>
                <w:iCs/>
                <w:lang w:eastAsia="sl-SI"/>
              </w:rPr>
            </w:pPr>
            <w:r w:rsidRPr="009B36A2">
              <w:rPr>
                <w:rFonts w:ascii="Tahoma" w:eastAsia="Times New Roman" w:hAnsi="Tahoma" w:cs="Tahoma"/>
                <w:b/>
                <w:bCs/>
                <w:i/>
                <w:iCs/>
                <w:lang w:eastAsia="sl-SI"/>
              </w:rPr>
              <w:t>Priloga A</w:t>
            </w:r>
          </w:p>
        </w:tc>
      </w:tr>
    </w:tbl>
    <w:p w14:paraId="2664E2D1"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075E40D3"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Gospodarski subjekt (naziv in naslov): </w:t>
      </w:r>
    </w:p>
    <w:p w14:paraId="45E98A69" w14:textId="77777777" w:rsidR="00637345" w:rsidRPr="009B36A2" w:rsidRDefault="00637345" w:rsidP="003A1A25">
      <w:pPr>
        <w:keepNext/>
        <w:keepLines/>
        <w:pBdr>
          <w:bottom w:val="single" w:sz="4" w:space="1" w:color="auto"/>
        </w:pBdr>
        <w:spacing w:after="0" w:line="240" w:lineRule="auto"/>
        <w:jc w:val="both"/>
        <w:rPr>
          <w:rFonts w:ascii="Tahoma" w:eastAsia="Times New Roman" w:hAnsi="Tahoma" w:cs="Tahoma"/>
          <w:lang w:eastAsia="sl-SI"/>
        </w:rPr>
      </w:pPr>
    </w:p>
    <w:p w14:paraId="2B6FBAFB" w14:textId="45E1FB31"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v zvezi z javnim naročilom št. </w:t>
      </w:r>
      <w:r w:rsidR="00ED20A3" w:rsidRPr="009B36A2">
        <w:rPr>
          <w:rFonts w:ascii="Tahoma" w:eastAsia="Times New Roman" w:hAnsi="Tahoma" w:cs="Tahoma"/>
          <w:b/>
          <w:noProof/>
          <w:lang w:eastAsia="sl-SI"/>
        </w:rPr>
        <w:t xml:space="preserve">ENLJ-SPV-75/25 </w:t>
      </w:r>
      <w:r w:rsidR="00063E6D" w:rsidRPr="009B36A2">
        <w:rPr>
          <w:rFonts w:ascii="Tahoma" w:eastAsia="Times New Roman" w:hAnsi="Tahoma" w:cs="Tahoma"/>
          <w:b/>
          <w:noProof/>
          <w:lang w:eastAsia="sl-SI"/>
        </w:rPr>
        <w:t xml:space="preserve"> </w:t>
      </w:r>
      <w:r w:rsidR="0044784D" w:rsidRPr="009B36A2">
        <w:rPr>
          <w:rFonts w:ascii="Tahoma" w:eastAsia="Times New Roman" w:hAnsi="Tahoma" w:cs="Tahoma"/>
          <w:b/>
          <w:noProof/>
          <w:lang w:eastAsia="sl-SI"/>
        </w:rPr>
        <w:t>Dobava zaporno protipovratne ADAMS lopute DN300 NP25, generalna obnova ADAMS loput DN800 NP10 in DN350 NP25 ter generalna obnova oljnega blažilca GBZ</w:t>
      </w:r>
      <w:r w:rsidRPr="009B36A2">
        <w:rPr>
          <w:rFonts w:ascii="Tahoma" w:eastAsia="Times New Roman" w:hAnsi="Tahoma" w:cs="Tahoma"/>
          <w:b/>
          <w:noProof/>
          <w:lang w:eastAsia="sl-SI"/>
        </w:rPr>
        <w:t xml:space="preserve"> </w:t>
      </w:r>
      <w:r w:rsidRPr="009B36A2">
        <w:rPr>
          <w:rFonts w:ascii="Tahoma" w:eastAsia="Times New Roman" w:hAnsi="Tahoma" w:cs="Tahoma"/>
          <w:lang w:eastAsia="sl-SI"/>
        </w:rPr>
        <w:t>podajamo naslednje izjave:</w:t>
      </w:r>
    </w:p>
    <w:p w14:paraId="78650B0B" w14:textId="77777777" w:rsidR="00637345" w:rsidRPr="009B36A2" w:rsidRDefault="00637345" w:rsidP="003A1A25">
      <w:pPr>
        <w:keepNext/>
        <w:keepLines/>
        <w:spacing w:after="0" w:line="240" w:lineRule="auto"/>
        <w:ind w:left="284" w:hanging="284"/>
        <w:jc w:val="both"/>
        <w:rPr>
          <w:rFonts w:ascii="Tahoma" w:eastAsia="Times New Roman" w:hAnsi="Tahoma" w:cs="Tahoma"/>
          <w:lang w:eastAsia="sl-SI"/>
        </w:rPr>
      </w:pPr>
    </w:p>
    <w:p w14:paraId="5765995C" w14:textId="77777777" w:rsidR="00637345" w:rsidRPr="009B36A2" w:rsidRDefault="00637345" w:rsidP="003A1A25">
      <w:pPr>
        <w:keepNext/>
        <w:keepLines/>
        <w:numPr>
          <w:ilvl w:val="0"/>
          <w:numId w:val="11"/>
        </w:numPr>
        <w:tabs>
          <w:tab w:val="left" w:pos="426"/>
          <w:tab w:val="left" w:pos="9354"/>
        </w:tabs>
        <w:spacing w:after="0" w:line="240" w:lineRule="auto"/>
        <w:ind w:right="-2"/>
        <w:rPr>
          <w:rFonts w:ascii="Tahoma" w:eastAsia="Times New Roman" w:hAnsi="Tahoma" w:cs="Tahoma"/>
          <w:b/>
          <w:smallCaps/>
          <w:lang w:eastAsia="sl-SI"/>
        </w:rPr>
      </w:pPr>
      <w:r w:rsidRPr="009B36A2">
        <w:rPr>
          <w:rFonts w:ascii="Tahoma" w:eastAsia="Times New Roman" w:hAnsi="Tahoma" w:cs="Tahoma"/>
          <w:b/>
          <w:smallCaps/>
          <w:lang w:eastAsia="sl-SI"/>
        </w:rPr>
        <w:t>RAZLOGI ZA IZKLJUČITEV</w:t>
      </w:r>
    </w:p>
    <w:p w14:paraId="6FB93BB4" w14:textId="77777777" w:rsidR="00637345" w:rsidRPr="009B36A2" w:rsidRDefault="00637345" w:rsidP="003A1A25">
      <w:pPr>
        <w:keepNext/>
        <w:keepLines/>
        <w:spacing w:after="0" w:line="240" w:lineRule="auto"/>
        <w:ind w:left="284" w:hanging="284"/>
        <w:jc w:val="both"/>
        <w:rPr>
          <w:rFonts w:ascii="Tahoma" w:eastAsia="Times New Roman" w:hAnsi="Tahoma" w:cs="Tahoma"/>
          <w:lang w:eastAsia="sl-SI"/>
        </w:rPr>
      </w:pPr>
    </w:p>
    <w:p w14:paraId="331BDB62" w14:textId="77777777" w:rsidR="002157EE" w:rsidRPr="009B36A2" w:rsidRDefault="002157EE" w:rsidP="003A1A25">
      <w:pPr>
        <w:keepNext/>
        <w:keepLines/>
        <w:tabs>
          <w:tab w:val="left" w:pos="567"/>
        </w:tabs>
        <w:spacing w:after="0" w:line="240" w:lineRule="auto"/>
        <w:rPr>
          <w:rFonts w:ascii="Tahoma" w:hAnsi="Tahoma" w:cs="Tahoma"/>
          <w:b/>
        </w:rPr>
      </w:pPr>
      <w:r w:rsidRPr="009B36A2">
        <w:rPr>
          <w:rFonts w:ascii="Tahoma" w:hAnsi="Tahoma" w:cs="Tahoma"/>
          <w:b/>
        </w:rPr>
        <w:t>IZJAVLJAMO, DA:</w:t>
      </w:r>
    </w:p>
    <w:p w14:paraId="4EBC057C"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 xml:space="preserve">nam (gospodarskem subjektu) ni bila izrečena pravnomočna sodba, ki ima elemente kaznivih dejanj za kazniva dejanja iz Kazenskega zakonika (Ur. l. RS, št. 50/12 – uradno prečiščeno besedilo, 6/16 – </w:t>
      </w:r>
      <w:proofErr w:type="spellStart"/>
      <w:r w:rsidRPr="009B36A2">
        <w:rPr>
          <w:rFonts w:ascii="Tahoma" w:hAnsi="Tahoma" w:cs="Tahoma"/>
        </w:rPr>
        <w:t>popr</w:t>
      </w:r>
      <w:proofErr w:type="spellEnd"/>
      <w:r w:rsidRPr="009B36A2">
        <w:rPr>
          <w:rFonts w:ascii="Tahoma" w:hAnsi="Tahoma" w:cs="Tahoma"/>
        </w:rPr>
        <w:t>., 54/15, 38/16, 27/17, 23/20, 91/20, 95/21, 186/21, 105/22 – ZZNŠPP in 16/23; v nadaljnjem besedilu: KZ-1), ki so opredeljena v prvem odstavku 75. člena ZJN-3, ali za primerljiva kazniva dejanja, ki so jih izrekla tuja sodišča;</w:t>
      </w:r>
    </w:p>
    <w:p w14:paraId="1E2B3972"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7B478441"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1A9BA83"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764E1AB" w14:textId="77777777" w:rsidR="002157EE" w:rsidRPr="009B36A2" w:rsidRDefault="002157EE" w:rsidP="003A1A25">
      <w:pPr>
        <w:keepNext/>
        <w:keepLines/>
        <w:spacing w:after="0" w:line="240" w:lineRule="auto"/>
        <w:ind w:left="426"/>
        <w:jc w:val="both"/>
        <w:rPr>
          <w:rFonts w:ascii="Tahoma" w:eastAsia="Times New Roman" w:hAnsi="Tahoma" w:cs="Tahoma"/>
          <w:lang w:eastAsia="sl-SI"/>
        </w:rPr>
      </w:pPr>
    </w:p>
    <w:p w14:paraId="2432522A" w14:textId="77777777" w:rsidR="002157EE" w:rsidRPr="009B36A2" w:rsidRDefault="002157EE" w:rsidP="003A1A25">
      <w:pPr>
        <w:keepNext/>
        <w:keepLines/>
        <w:numPr>
          <w:ilvl w:val="0"/>
          <w:numId w:val="11"/>
        </w:numPr>
        <w:tabs>
          <w:tab w:val="left" w:pos="426"/>
          <w:tab w:val="left" w:pos="9354"/>
        </w:tabs>
        <w:spacing w:after="0" w:line="240" w:lineRule="auto"/>
        <w:ind w:right="-2"/>
        <w:rPr>
          <w:rFonts w:ascii="Tahoma" w:eastAsia="Times New Roman" w:hAnsi="Tahoma" w:cs="Tahoma"/>
          <w:b/>
          <w:smallCaps/>
          <w:lang w:eastAsia="sl-SI"/>
        </w:rPr>
      </w:pPr>
      <w:r w:rsidRPr="009B36A2">
        <w:rPr>
          <w:rFonts w:ascii="Tahoma" w:eastAsia="Times New Roman" w:hAnsi="Tahoma" w:cs="Tahoma"/>
          <w:b/>
          <w:smallCaps/>
          <w:lang w:eastAsia="sl-SI"/>
        </w:rPr>
        <w:t>POGOJI ZA SODELOVANJE</w:t>
      </w:r>
    </w:p>
    <w:p w14:paraId="3986C98F" w14:textId="77777777" w:rsidR="002157EE" w:rsidRPr="009B36A2" w:rsidRDefault="002157EE" w:rsidP="003A1A25">
      <w:pPr>
        <w:keepNext/>
        <w:keepLines/>
        <w:tabs>
          <w:tab w:val="left" w:pos="567"/>
        </w:tabs>
        <w:spacing w:after="0" w:line="240" w:lineRule="auto"/>
        <w:rPr>
          <w:rFonts w:ascii="Tahoma" w:eastAsia="Times New Roman" w:hAnsi="Tahoma" w:cs="Tahoma"/>
          <w:b/>
          <w:lang w:eastAsia="sl-SI"/>
        </w:rPr>
      </w:pPr>
    </w:p>
    <w:p w14:paraId="02EF448D" w14:textId="77777777" w:rsidR="002157EE" w:rsidRPr="009B36A2" w:rsidRDefault="002157EE" w:rsidP="003A1A25">
      <w:pPr>
        <w:keepNext/>
        <w:keepLines/>
        <w:tabs>
          <w:tab w:val="left" w:pos="567"/>
        </w:tabs>
        <w:spacing w:after="0" w:line="240" w:lineRule="auto"/>
        <w:rPr>
          <w:rFonts w:ascii="Tahoma" w:eastAsia="Times New Roman" w:hAnsi="Tahoma" w:cs="Tahoma"/>
          <w:b/>
          <w:lang w:eastAsia="sl-SI"/>
        </w:rPr>
      </w:pPr>
      <w:r w:rsidRPr="009B36A2">
        <w:rPr>
          <w:rFonts w:ascii="Tahoma" w:eastAsia="Times New Roman" w:hAnsi="Tahoma" w:cs="Tahoma"/>
          <w:b/>
          <w:lang w:eastAsia="sl-SI"/>
        </w:rPr>
        <w:t>IZJAVLJAMO, DA:</w:t>
      </w:r>
    </w:p>
    <w:p w14:paraId="30258148"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9DD7982"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imamo potrebne ekonomske in finančne zmogljivosti za izvedbo javnega naročila in da na dan oddaje ponudbe nimamo blokiranega kateregakoli računa;</w:t>
      </w:r>
    </w:p>
    <w:p w14:paraId="308B2C3F"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imamo potrebno tehnično in kadrovsko sposobnost ter izkušnje za izvajanje predmeta javnega naročila.</w:t>
      </w:r>
    </w:p>
    <w:p w14:paraId="662D3351" w14:textId="77777777" w:rsidR="002157EE" w:rsidRPr="009B36A2" w:rsidRDefault="002157EE" w:rsidP="003A1A25">
      <w:pPr>
        <w:keepNext/>
        <w:keepLines/>
        <w:tabs>
          <w:tab w:val="left" w:pos="567"/>
        </w:tabs>
        <w:spacing w:after="0" w:line="240" w:lineRule="auto"/>
        <w:jc w:val="both"/>
        <w:rPr>
          <w:rFonts w:ascii="Tahoma" w:eastAsia="Times New Roman" w:hAnsi="Tahoma" w:cs="Tahoma"/>
          <w:bCs/>
          <w:i/>
          <w:lang w:eastAsia="sl-SI"/>
        </w:rPr>
      </w:pPr>
    </w:p>
    <w:p w14:paraId="6F16A0BC" w14:textId="77777777" w:rsidR="002157EE" w:rsidRPr="009B36A2" w:rsidRDefault="002157EE" w:rsidP="003A1A25">
      <w:pPr>
        <w:keepNext/>
        <w:keepLines/>
        <w:numPr>
          <w:ilvl w:val="0"/>
          <w:numId w:val="11"/>
        </w:numPr>
        <w:tabs>
          <w:tab w:val="left" w:pos="426"/>
          <w:tab w:val="left" w:pos="9354"/>
        </w:tabs>
        <w:spacing w:after="0" w:line="240" w:lineRule="auto"/>
        <w:ind w:right="-2"/>
        <w:rPr>
          <w:rFonts w:ascii="Tahoma" w:eastAsia="Times New Roman" w:hAnsi="Tahoma" w:cs="Tahoma"/>
          <w:b/>
          <w:smallCaps/>
          <w:lang w:eastAsia="sl-SI"/>
        </w:rPr>
      </w:pPr>
      <w:r w:rsidRPr="009B36A2">
        <w:rPr>
          <w:rFonts w:ascii="Tahoma" w:eastAsia="Times New Roman" w:hAnsi="Tahoma" w:cs="Tahoma"/>
          <w:b/>
          <w:smallCaps/>
          <w:lang w:eastAsia="sl-SI"/>
        </w:rPr>
        <w:t>SPREJEMANJE POGOJEV DOKUMENTACIJE</w:t>
      </w:r>
    </w:p>
    <w:p w14:paraId="5221453B" w14:textId="77777777" w:rsidR="002157EE" w:rsidRPr="009B36A2" w:rsidRDefault="002157EE" w:rsidP="003A1A25">
      <w:pPr>
        <w:keepNext/>
        <w:keepLines/>
        <w:tabs>
          <w:tab w:val="left" w:pos="567"/>
        </w:tabs>
        <w:spacing w:after="0" w:line="240" w:lineRule="auto"/>
        <w:rPr>
          <w:rFonts w:ascii="Tahoma" w:eastAsia="Times New Roman" w:hAnsi="Tahoma" w:cs="Tahoma"/>
          <w:b/>
          <w:lang w:eastAsia="sl-SI"/>
        </w:rPr>
      </w:pPr>
    </w:p>
    <w:p w14:paraId="6169C8DD" w14:textId="77777777" w:rsidR="002157EE" w:rsidRPr="009B36A2" w:rsidRDefault="002157EE" w:rsidP="003A1A25">
      <w:pPr>
        <w:keepNext/>
        <w:keepLines/>
        <w:tabs>
          <w:tab w:val="left" w:pos="567"/>
        </w:tabs>
        <w:spacing w:after="0" w:line="240" w:lineRule="auto"/>
        <w:rPr>
          <w:rFonts w:ascii="Tahoma" w:eastAsia="Times New Roman" w:hAnsi="Tahoma" w:cs="Tahoma"/>
          <w:b/>
          <w:lang w:eastAsia="sl-SI"/>
        </w:rPr>
      </w:pPr>
      <w:r w:rsidRPr="009B36A2">
        <w:rPr>
          <w:rFonts w:ascii="Tahoma" w:eastAsia="Times New Roman" w:hAnsi="Tahoma" w:cs="Tahoma"/>
          <w:b/>
          <w:lang w:eastAsia="sl-SI"/>
        </w:rPr>
        <w:t>IZJAVLJAMO, DA:</w:t>
      </w:r>
    </w:p>
    <w:p w14:paraId="324BBDB9"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 xml:space="preserve">nismo uvrščeni v evidenco poslovnih subjektov katerim je prepovedano poslovanje z naročnikom na podlagi 35. člena </w:t>
      </w:r>
      <w:r w:rsidRPr="009B36A2">
        <w:rPr>
          <w:rFonts w:ascii="Tahoma" w:eastAsia="Times New Roman" w:hAnsi="Tahoma" w:cs="Tahoma"/>
          <w:lang w:eastAsia="sl-SI"/>
        </w:rPr>
        <w:t xml:space="preserve">Zakona o integriteti in preprečevanju korupcije (Uradni list RS, št. 69/11 – uradno prečiščeno besedilo, 158/20, 3/22 – </w:t>
      </w:r>
      <w:proofErr w:type="spellStart"/>
      <w:r w:rsidRPr="009B36A2">
        <w:rPr>
          <w:rFonts w:ascii="Tahoma" w:eastAsia="Times New Roman" w:hAnsi="Tahoma" w:cs="Tahoma"/>
          <w:lang w:eastAsia="sl-SI"/>
        </w:rPr>
        <w:t>ZDeb</w:t>
      </w:r>
      <w:proofErr w:type="spellEnd"/>
      <w:r w:rsidRPr="009B36A2">
        <w:rPr>
          <w:rFonts w:ascii="Tahoma" w:eastAsia="Times New Roman" w:hAnsi="Tahoma" w:cs="Tahoma"/>
          <w:lang w:eastAsia="sl-SI"/>
        </w:rPr>
        <w:t xml:space="preserve"> in 16/23 – </w:t>
      </w:r>
      <w:proofErr w:type="spellStart"/>
      <w:r w:rsidRPr="009B36A2">
        <w:rPr>
          <w:rFonts w:ascii="Tahoma" w:eastAsia="Times New Roman" w:hAnsi="Tahoma" w:cs="Tahoma"/>
          <w:lang w:eastAsia="sl-SI"/>
        </w:rPr>
        <w:t>ZZPri</w:t>
      </w:r>
      <w:proofErr w:type="spellEnd"/>
      <w:r w:rsidRPr="009B36A2">
        <w:rPr>
          <w:rFonts w:ascii="Tahoma" w:eastAsia="Times New Roman" w:hAnsi="Tahoma" w:cs="Tahoma"/>
          <w:lang w:eastAsia="sl-SI"/>
        </w:rPr>
        <w:t xml:space="preserve">; v nadaljevanju </w:t>
      </w:r>
      <w:proofErr w:type="spellStart"/>
      <w:r w:rsidRPr="009B36A2">
        <w:rPr>
          <w:rFonts w:ascii="Tahoma" w:eastAsia="Times New Roman" w:hAnsi="Tahoma" w:cs="Tahoma"/>
          <w:lang w:eastAsia="sl-SI"/>
        </w:rPr>
        <w:t>ZIntPK</w:t>
      </w:r>
      <w:proofErr w:type="spellEnd"/>
      <w:r w:rsidRPr="009B36A2">
        <w:rPr>
          <w:rFonts w:ascii="Tahoma" w:hAnsi="Tahoma" w:cs="Tahoma"/>
        </w:rPr>
        <w:t>);</w:t>
      </w:r>
    </w:p>
    <w:p w14:paraId="1EBA2A37"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bookmarkStart w:id="26" w:name="_Hlk103606497"/>
      <w:bookmarkStart w:id="27" w:name="_Hlk103582078"/>
      <w:r w:rsidRPr="009B36A2">
        <w:rPr>
          <w:rFonts w:ascii="Tahoma" w:hAnsi="Tahoma" w:cs="Tahoma"/>
        </w:rPr>
        <w:t xml:space="preserve">izpolnjujemo omejevalne ukrepe navedene </w:t>
      </w:r>
      <w:bookmarkEnd w:id="26"/>
      <w:bookmarkEnd w:id="27"/>
      <w:r w:rsidRPr="009B36A2">
        <w:rPr>
          <w:rFonts w:ascii="Tahoma" w:hAnsi="Tahoma" w:cs="Tahoma"/>
        </w:rPr>
        <w:t xml:space="preserve">v členu 1h »sklepa Sveta (SZVP) 2022/578 z dne 8. aprila 2022 o spremembi Sklepa 2014/512/SZVP o omejevalnih ukrepih zaradi delovanja Rusije, ki povzroča destabilizacijo razmer v Ukrajini«; </w:t>
      </w:r>
    </w:p>
    <w:p w14:paraId="66F248CF"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77E01C51"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6BAB3793"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so v ponudbeno ceno vključeni vsi materialni in nematerialni stroški, ki bodo potrebni za izvedbo predmeta naročila, v skladu z vsemi zahtevami naročnika;</w:t>
      </w:r>
    </w:p>
    <w:p w14:paraId="227FEED3"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 xml:space="preserve">bo ponudbena cena na enoto mere po izvedenih pogajanjih fiksna za ves čas trajanja pogodbe; </w:t>
      </w:r>
    </w:p>
    <w:p w14:paraId="20F9E833"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E4DB44F"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60B14FC" w14:textId="77777777" w:rsidR="002157EE" w:rsidRPr="009B36A2" w:rsidRDefault="002157EE" w:rsidP="003A1A25">
      <w:pPr>
        <w:keepNext/>
        <w:keepLines/>
        <w:numPr>
          <w:ilvl w:val="0"/>
          <w:numId w:val="12"/>
        </w:numPr>
        <w:spacing w:after="0" w:line="240" w:lineRule="auto"/>
        <w:ind w:left="284" w:hanging="284"/>
        <w:jc w:val="both"/>
        <w:rPr>
          <w:rFonts w:ascii="Tahoma" w:hAnsi="Tahoma" w:cs="Tahoma"/>
        </w:rPr>
      </w:pPr>
      <w:r w:rsidRPr="009B36A2">
        <w:rPr>
          <w:rFonts w:ascii="Tahoma" w:hAnsi="Tahoma" w:cs="Tahoma"/>
        </w:rPr>
        <w:t>se strinjamo z vsebino vzorcev finančnih zavarovanj, ki so priloženi v razpisni dokumentaciji.</w:t>
      </w:r>
    </w:p>
    <w:p w14:paraId="748E9490"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1CE64C14"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4A01672B" w14:textId="77777777" w:rsidR="00637345" w:rsidRPr="009B36A2" w:rsidRDefault="00637345" w:rsidP="003A1A2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9B36A2" w14:paraId="09A64C1C" w14:textId="77777777" w:rsidTr="008F26AE">
        <w:trPr>
          <w:trHeight w:val="235"/>
        </w:trPr>
        <w:tc>
          <w:tcPr>
            <w:tcW w:w="2977" w:type="dxa"/>
            <w:tcBorders>
              <w:bottom w:val="single" w:sz="4" w:space="0" w:color="auto"/>
            </w:tcBorders>
          </w:tcPr>
          <w:p w14:paraId="32DFB689" w14:textId="77777777" w:rsidR="00637345" w:rsidRPr="009B36A2" w:rsidRDefault="00637345" w:rsidP="003A1A25">
            <w:pPr>
              <w:keepNext/>
              <w:keepLines/>
              <w:spacing w:after="0" w:line="240" w:lineRule="auto"/>
              <w:jc w:val="both"/>
              <w:rPr>
                <w:rFonts w:ascii="Tahoma" w:eastAsia="Times New Roman" w:hAnsi="Tahoma" w:cs="Tahoma"/>
                <w:snapToGrid w:val="0"/>
                <w:color w:val="000000"/>
                <w:lang w:eastAsia="sl-SI"/>
              </w:rPr>
            </w:pPr>
          </w:p>
        </w:tc>
        <w:tc>
          <w:tcPr>
            <w:tcW w:w="2694" w:type="dxa"/>
          </w:tcPr>
          <w:p w14:paraId="4B6A7E69" w14:textId="77777777" w:rsidR="00637345" w:rsidRPr="009B36A2" w:rsidRDefault="00637345" w:rsidP="003A1A2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80576A"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37345" w:rsidRPr="009B36A2" w14:paraId="7BA83C02" w14:textId="77777777" w:rsidTr="008F26AE">
        <w:trPr>
          <w:trHeight w:val="235"/>
        </w:trPr>
        <w:tc>
          <w:tcPr>
            <w:tcW w:w="2977" w:type="dxa"/>
            <w:tcBorders>
              <w:top w:val="single" w:sz="4" w:space="0" w:color="auto"/>
            </w:tcBorders>
          </w:tcPr>
          <w:p w14:paraId="4BC29667" w14:textId="77777777" w:rsidR="00637345" w:rsidRPr="009B36A2" w:rsidRDefault="00637345"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(kraj, datum)</w:t>
            </w:r>
          </w:p>
        </w:tc>
        <w:tc>
          <w:tcPr>
            <w:tcW w:w="2694" w:type="dxa"/>
          </w:tcPr>
          <w:p w14:paraId="0310CB28" w14:textId="77777777" w:rsidR="00637345" w:rsidRPr="009B36A2" w:rsidRDefault="00637345" w:rsidP="003A1A25">
            <w:pPr>
              <w:keepNext/>
              <w:keepLines/>
              <w:spacing w:after="0" w:line="240" w:lineRule="auto"/>
              <w:jc w:val="center"/>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žig</w:t>
            </w:r>
          </w:p>
        </w:tc>
        <w:tc>
          <w:tcPr>
            <w:tcW w:w="3685" w:type="dxa"/>
            <w:tcBorders>
              <w:top w:val="single" w:sz="4" w:space="0" w:color="auto"/>
            </w:tcBorders>
          </w:tcPr>
          <w:p w14:paraId="364E79ED" w14:textId="77777777" w:rsidR="00637345" w:rsidRPr="009B36A2" w:rsidRDefault="00637345"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 xml:space="preserve">(ime in priimek </w:t>
            </w:r>
            <w:r w:rsidR="00F72A2C" w:rsidRPr="009B36A2">
              <w:rPr>
                <w:rFonts w:ascii="Tahoma" w:eastAsia="Times New Roman" w:hAnsi="Tahoma" w:cs="Tahoma"/>
                <w:snapToGrid w:val="0"/>
                <w:color w:val="000000"/>
                <w:lang w:eastAsia="sl-SI"/>
              </w:rPr>
              <w:t xml:space="preserve">ter podpis </w:t>
            </w:r>
            <w:r w:rsidRPr="009B36A2">
              <w:rPr>
                <w:rFonts w:ascii="Tahoma" w:eastAsia="Times New Roman" w:hAnsi="Tahoma" w:cs="Tahoma"/>
                <w:snapToGrid w:val="0"/>
                <w:color w:val="000000"/>
                <w:lang w:eastAsia="sl-SI"/>
              </w:rPr>
              <w:t>od</w:t>
            </w:r>
            <w:r w:rsidR="00F72A2C" w:rsidRPr="009B36A2">
              <w:rPr>
                <w:rFonts w:ascii="Tahoma" w:eastAsia="Times New Roman" w:hAnsi="Tahoma" w:cs="Tahoma"/>
                <w:snapToGrid w:val="0"/>
                <w:color w:val="000000"/>
                <w:lang w:eastAsia="sl-SI"/>
              </w:rPr>
              <w:t xml:space="preserve">govorne osebe </w:t>
            </w:r>
            <w:r w:rsidRPr="009B36A2">
              <w:rPr>
                <w:rFonts w:ascii="Tahoma" w:eastAsia="Times New Roman" w:hAnsi="Tahoma" w:cs="Tahoma"/>
                <w:snapToGrid w:val="0"/>
                <w:color w:val="000000"/>
                <w:lang w:eastAsia="sl-SI"/>
              </w:rPr>
              <w:t>gospodarskega subjekta)</w:t>
            </w:r>
          </w:p>
        </w:tc>
      </w:tr>
    </w:tbl>
    <w:p w14:paraId="00131171" w14:textId="0669C0D3" w:rsidR="00637345" w:rsidRPr="009B36A2" w:rsidRDefault="00637345" w:rsidP="003A1A25">
      <w:pPr>
        <w:keepNext/>
        <w:keepLines/>
        <w:tabs>
          <w:tab w:val="left" w:pos="567"/>
        </w:tabs>
        <w:spacing w:after="0" w:line="240" w:lineRule="auto"/>
        <w:jc w:val="both"/>
        <w:rPr>
          <w:rFonts w:ascii="Tahoma" w:eastAsia="Times New Roman" w:hAnsi="Tahoma" w:cs="Tahoma"/>
          <w:bCs/>
          <w:i/>
          <w:lang w:eastAsia="sl-SI"/>
        </w:rPr>
      </w:pPr>
    </w:p>
    <w:p w14:paraId="221714E7" w14:textId="4B45358E" w:rsidR="003E75E4" w:rsidRPr="009B36A2" w:rsidRDefault="003E75E4" w:rsidP="003A1A25">
      <w:pPr>
        <w:keepNext/>
        <w:keepLines/>
        <w:tabs>
          <w:tab w:val="left" w:pos="567"/>
        </w:tabs>
        <w:spacing w:after="0" w:line="240" w:lineRule="auto"/>
        <w:jc w:val="both"/>
        <w:rPr>
          <w:rFonts w:ascii="Tahoma" w:eastAsia="Times New Roman" w:hAnsi="Tahoma" w:cs="Tahoma"/>
          <w:bCs/>
          <w:i/>
          <w:lang w:eastAsia="sl-SI"/>
        </w:rPr>
      </w:pPr>
    </w:p>
    <w:p w14:paraId="3924584F" w14:textId="18AB3E93" w:rsidR="003E75E4" w:rsidRPr="009B36A2" w:rsidRDefault="003E75E4" w:rsidP="003A1A25">
      <w:pPr>
        <w:keepNext/>
        <w:keepLines/>
        <w:tabs>
          <w:tab w:val="left" w:pos="567"/>
        </w:tabs>
        <w:spacing w:after="0" w:line="240" w:lineRule="auto"/>
        <w:jc w:val="both"/>
        <w:rPr>
          <w:rFonts w:ascii="Tahoma" w:eastAsia="Times New Roman" w:hAnsi="Tahoma" w:cs="Tahoma"/>
          <w:bCs/>
          <w:i/>
          <w:lang w:eastAsia="sl-SI"/>
        </w:rPr>
      </w:pPr>
    </w:p>
    <w:p w14:paraId="7C8C4E36" w14:textId="79E487D6" w:rsidR="003E75E4" w:rsidRPr="009B36A2" w:rsidRDefault="003E75E4" w:rsidP="003A1A25">
      <w:pPr>
        <w:keepNext/>
        <w:keepLines/>
        <w:tabs>
          <w:tab w:val="left" w:pos="567"/>
        </w:tabs>
        <w:spacing w:after="0" w:line="240" w:lineRule="auto"/>
        <w:jc w:val="both"/>
        <w:rPr>
          <w:rFonts w:ascii="Tahoma" w:eastAsia="Times New Roman" w:hAnsi="Tahoma" w:cs="Tahoma"/>
          <w:bCs/>
          <w:i/>
          <w:lang w:eastAsia="sl-SI"/>
        </w:rPr>
      </w:pPr>
    </w:p>
    <w:p w14:paraId="4F3C0A83" w14:textId="71089CCA" w:rsidR="003E75E4" w:rsidRPr="009B36A2" w:rsidRDefault="003E75E4" w:rsidP="003A1A25">
      <w:pPr>
        <w:keepNext/>
        <w:keepLines/>
        <w:tabs>
          <w:tab w:val="left" w:pos="567"/>
        </w:tabs>
        <w:spacing w:after="0" w:line="240" w:lineRule="auto"/>
        <w:jc w:val="both"/>
        <w:rPr>
          <w:rFonts w:ascii="Tahoma" w:eastAsia="Times New Roman" w:hAnsi="Tahoma" w:cs="Tahoma"/>
          <w:bCs/>
          <w:i/>
          <w:lang w:eastAsia="sl-SI"/>
        </w:rPr>
      </w:pPr>
    </w:p>
    <w:p w14:paraId="7273DA81" w14:textId="77777777" w:rsidR="003E75E4" w:rsidRPr="009B36A2" w:rsidRDefault="003E75E4" w:rsidP="003A1A25">
      <w:pPr>
        <w:keepNext/>
        <w:keepLines/>
        <w:tabs>
          <w:tab w:val="left" w:pos="567"/>
        </w:tabs>
        <w:spacing w:after="0" w:line="240" w:lineRule="auto"/>
        <w:jc w:val="both"/>
        <w:rPr>
          <w:rFonts w:ascii="Tahoma" w:eastAsia="Times New Roman" w:hAnsi="Tahoma" w:cs="Tahoma"/>
          <w:bCs/>
          <w:i/>
          <w:lang w:eastAsia="sl-SI"/>
        </w:rPr>
      </w:pPr>
    </w:p>
    <w:p w14:paraId="7690C123" w14:textId="77777777" w:rsidR="00637345" w:rsidRPr="009B36A2" w:rsidRDefault="00637345" w:rsidP="003A1A25">
      <w:pPr>
        <w:keepNext/>
        <w:keepLines/>
        <w:spacing w:after="0" w:line="240" w:lineRule="auto"/>
        <w:jc w:val="both"/>
        <w:rPr>
          <w:rFonts w:ascii="Tahoma" w:eastAsia="Times New Roman" w:hAnsi="Tahoma" w:cs="Tahoma"/>
          <w:b/>
          <w:bCs/>
          <w:i/>
          <w:sz w:val="18"/>
          <w:lang w:eastAsia="sl-SI"/>
        </w:rPr>
      </w:pPr>
    </w:p>
    <w:p w14:paraId="2A4E588C" w14:textId="77777777" w:rsidR="00637345" w:rsidRPr="009B36A2" w:rsidRDefault="00637345" w:rsidP="003A1A25">
      <w:pPr>
        <w:keepNext/>
        <w:keepLines/>
        <w:spacing w:after="0" w:line="240" w:lineRule="auto"/>
        <w:jc w:val="both"/>
        <w:rPr>
          <w:rFonts w:ascii="Tahoma" w:eastAsia="Times New Roman" w:hAnsi="Tahoma" w:cs="Tahoma"/>
          <w:b/>
          <w:bCs/>
          <w:i/>
          <w:sz w:val="18"/>
          <w:lang w:eastAsia="sl-SI"/>
        </w:rPr>
      </w:pPr>
    </w:p>
    <w:p w14:paraId="1AA7CBA7" w14:textId="77777777" w:rsidR="00637345" w:rsidRPr="009B36A2" w:rsidRDefault="00637345" w:rsidP="003A1A25">
      <w:pPr>
        <w:keepNext/>
        <w:keepLines/>
        <w:spacing w:after="0" w:line="240" w:lineRule="auto"/>
        <w:jc w:val="both"/>
        <w:rPr>
          <w:rFonts w:ascii="Tahoma" w:eastAsia="Times New Roman" w:hAnsi="Tahoma" w:cs="Tahoma"/>
          <w:b/>
          <w:bCs/>
          <w:i/>
          <w:sz w:val="18"/>
          <w:lang w:eastAsia="sl-SI"/>
        </w:rPr>
      </w:pPr>
    </w:p>
    <w:p w14:paraId="323C8283" w14:textId="77777777" w:rsidR="00637345" w:rsidRPr="009B36A2" w:rsidRDefault="00637345" w:rsidP="003A1A25">
      <w:pPr>
        <w:keepNext/>
        <w:keepLines/>
        <w:spacing w:after="0" w:line="240" w:lineRule="auto"/>
        <w:jc w:val="both"/>
        <w:rPr>
          <w:rFonts w:ascii="Tahoma" w:eastAsia="Times New Roman" w:hAnsi="Tahoma" w:cs="Tahoma"/>
          <w:b/>
          <w:bCs/>
          <w:i/>
          <w:sz w:val="16"/>
          <w:lang w:eastAsia="sl-SI"/>
        </w:rPr>
      </w:pPr>
      <w:r w:rsidRPr="009B36A2">
        <w:rPr>
          <w:rFonts w:ascii="Tahoma" w:eastAsia="Times New Roman" w:hAnsi="Tahoma" w:cs="Tahoma"/>
          <w:b/>
          <w:bCs/>
          <w:i/>
          <w:sz w:val="16"/>
          <w:lang w:eastAsia="sl-SI"/>
        </w:rPr>
        <w:t>Navodila za izpolnitev:</w:t>
      </w:r>
    </w:p>
    <w:p w14:paraId="5667A1F2" w14:textId="77777777" w:rsidR="00637345" w:rsidRPr="009B36A2" w:rsidRDefault="00637345" w:rsidP="003A1A25">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9B36A2">
        <w:rPr>
          <w:rFonts w:ascii="Tahoma" w:eastAsia="Times New Roman" w:hAnsi="Tahoma" w:cs="Tahoma"/>
          <w:i/>
          <w:iCs/>
          <w:sz w:val="16"/>
          <w:lang w:eastAsia="sl-SI"/>
        </w:rPr>
        <w:t xml:space="preserve">Izjavo izpolni in podpiše </w:t>
      </w:r>
      <w:r w:rsidRPr="009B36A2">
        <w:rPr>
          <w:rFonts w:ascii="Tahoma" w:eastAsia="Times New Roman" w:hAnsi="Tahoma" w:cs="Tahoma"/>
          <w:i/>
          <w:iCs/>
          <w:sz w:val="16"/>
          <w:u w:val="single"/>
          <w:lang w:eastAsia="sl-SI"/>
        </w:rPr>
        <w:t>ponudnik</w:t>
      </w:r>
      <w:r w:rsidRPr="009B36A2">
        <w:rPr>
          <w:rFonts w:ascii="Tahoma" w:eastAsia="Times New Roman" w:hAnsi="Tahoma" w:cs="Tahoma"/>
          <w:i/>
          <w:iCs/>
          <w:sz w:val="16"/>
          <w:lang w:eastAsia="sl-SI"/>
        </w:rPr>
        <w:t xml:space="preserve">, kot tudi vsi </w:t>
      </w:r>
      <w:r w:rsidRPr="009B36A2">
        <w:rPr>
          <w:rFonts w:ascii="Tahoma" w:eastAsia="Times New Roman" w:hAnsi="Tahoma" w:cs="Tahoma"/>
          <w:i/>
          <w:iCs/>
          <w:sz w:val="16"/>
          <w:u w:val="single"/>
          <w:lang w:eastAsia="sl-SI"/>
        </w:rPr>
        <w:t>posamezni člani skupine ponudnikov</w:t>
      </w:r>
      <w:r w:rsidRPr="009B36A2">
        <w:rPr>
          <w:rFonts w:ascii="Tahoma" w:eastAsia="Times New Roman" w:hAnsi="Tahoma" w:cs="Tahoma"/>
          <w:i/>
          <w:iCs/>
          <w:sz w:val="16"/>
          <w:lang w:eastAsia="sl-SI"/>
        </w:rPr>
        <w:t xml:space="preserve"> (partnerji) v primeru skupne ponudbe, vsi </w:t>
      </w:r>
      <w:r w:rsidRPr="009B36A2">
        <w:rPr>
          <w:rFonts w:ascii="Tahoma" w:eastAsia="Times New Roman" w:hAnsi="Tahoma" w:cs="Tahoma"/>
          <w:i/>
          <w:iCs/>
          <w:sz w:val="16"/>
          <w:u w:val="single"/>
          <w:lang w:eastAsia="sl-SI"/>
        </w:rPr>
        <w:t>podizvajalci</w:t>
      </w:r>
      <w:r w:rsidRPr="009B36A2">
        <w:rPr>
          <w:rFonts w:ascii="Tahoma" w:eastAsia="Times New Roman" w:hAnsi="Tahoma" w:cs="Tahoma"/>
          <w:i/>
          <w:iCs/>
          <w:sz w:val="16"/>
          <w:lang w:eastAsia="sl-SI"/>
        </w:rPr>
        <w:t xml:space="preserve"> (če ponudnik izvaja javno naročilo s podizvajalci) ter vsi </w:t>
      </w:r>
      <w:r w:rsidRPr="009B36A2">
        <w:rPr>
          <w:rFonts w:ascii="Tahoma" w:eastAsia="Times New Roman" w:hAnsi="Tahoma" w:cs="Tahoma"/>
          <w:bCs/>
          <w:i/>
          <w:iCs/>
          <w:sz w:val="16"/>
          <w:u w:val="single"/>
          <w:lang w:eastAsia="sl-SI"/>
        </w:rPr>
        <w:t>gospodarski subjekti katerih zmogljivosti uporablja ponudnik</w:t>
      </w:r>
      <w:r w:rsidRPr="009B36A2">
        <w:rPr>
          <w:rFonts w:ascii="Tahoma" w:eastAsia="Times New Roman" w:hAnsi="Tahoma" w:cs="Tahoma"/>
          <w:i/>
          <w:iCs/>
          <w:sz w:val="16"/>
          <w:lang w:eastAsia="sl-SI"/>
        </w:rPr>
        <w:t>.</w:t>
      </w:r>
    </w:p>
    <w:p w14:paraId="60BCB041"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41C2AAAB" w14:textId="77777777" w:rsidR="00637345" w:rsidRPr="009B36A2" w:rsidRDefault="00637345" w:rsidP="003A1A25">
      <w:pPr>
        <w:keepNext/>
        <w:keepLines/>
        <w:spacing w:after="0" w:line="240" w:lineRule="auto"/>
        <w:rPr>
          <w:rFonts w:ascii="Tahoma" w:eastAsia="Times New Roman" w:hAnsi="Tahoma" w:cs="Tahoma"/>
          <w:lang w:eastAsia="sl-SI"/>
        </w:rPr>
      </w:pPr>
      <w:r w:rsidRPr="009B36A2">
        <w:rPr>
          <w:rFonts w:ascii="Tahoma" w:eastAsia="Times New Roman" w:hAnsi="Tahoma" w:cs="Tahoma"/>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9B36A2" w14:paraId="3B83C02B" w14:textId="77777777" w:rsidTr="008F26AE">
        <w:tc>
          <w:tcPr>
            <w:tcW w:w="8222" w:type="dxa"/>
          </w:tcPr>
          <w:p w14:paraId="641A4207"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lastRenderedPageBreak/>
              <w:br w:type="page"/>
              <w:t xml:space="preserve">PODATKI O PONUDNIKU </w:t>
            </w:r>
          </w:p>
        </w:tc>
        <w:tc>
          <w:tcPr>
            <w:tcW w:w="1418" w:type="dxa"/>
          </w:tcPr>
          <w:p w14:paraId="5E63F390" w14:textId="77777777" w:rsidR="00637345" w:rsidRPr="009B36A2" w:rsidRDefault="00637345" w:rsidP="003A1A25">
            <w:pPr>
              <w:keepNext/>
              <w:keepLines/>
              <w:spacing w:after="0" w:line="240" w:lineRule="auto"/>
              <w:jc w:val="both"/>
              <w:rPr>
                <w:rFonts w:ascii="Tahoma" w:eastAsia="Times New Roman" w:hAnsi="Tahoma" w:cs="Tahoma"/>
                <w:b/>
                <w:i/>
                <w:lang w:eastAsia="sl-SI"/>
              </w:rPr>
            </w:pPr>
            <w:r w:rsidRPr="009B36A2">
              <w:rPr>
                <w:rFonts w:ascii="Tahoma" w:eastAsia="Times New Roman" w:hAnsi="Tahoma" w:cs="Tahoma"/>
                <w:b/>
                <w:i/>
                <w:lang w:eastAsia="sl-SI"/>
              </w:rPr>
              <w:t>Priloga 1</w:t>
            </w:r>
          </w:p>
        </w:tc>
      </w:tr>
    </w:tbl>
    <w:p w14:paraId="486FF7D4"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p w14:paraId="0A83616D" w14:textId="1DF0DBAD" w:rsidR="00637345" w:rsidRPr="009B36A2" w:rsidRDefault="00ED20A3" w:rsidP="003A1A25">
      <w:pPr>
        <w:keepNext/>
        <w:keepLines/>
        <w:spacing w:after="0" w:line="240" w:lineRule="auto"/>
        <w:jc w:val="both"/>
        <w:rPr>
          <w:rFonts w:ascii="Tahoma" w:eastAsia="Times New Roman" w:hAnsi="Tahoma" w:cs="Tahoma"/>
          <w:b/>
          <w:sz w:val="20"/>
          <w:lang w:eastAsia="sl-SI"/>
        </w:rPr>
      </w:pPr>
      <w:r w:rsidRPr="009B36A2">
        <w:rPr>
          <w:rFonts w:ascii="Tahoma" w:eastAsia="Times New Roman" w:hAnsi="Tahoma" w:cs="Tahoma"/>
          <w:b/>
          <w:noProof/>
          <w:lang w:eastAsia="sl-SI"/>
        </w:rPr>
        <w:t>ENLJ-SPV-75/25</w:t>
      </w:r>
      <w:r w:rsidR="00E35E66" w:rsidRPr="009B36A2">
        <w:rPr>
          <w:rFonts w:ascii="Tahoma" w:eastAsia="Times New Roman" w:hAnsi="Tahoma" w:cs="Tahoma"/>
          <w:b/>
          <w:noProof/>
          <w:lang w:eastAsia="sl-SI"/>
        </w:rPr>
        <w:t xml:space="preserve"> </w:t>
      </w:r>
      <w:r w:rsidR="0044784D" w:rsidRPr="009B36A2">
        <w:rPr>
          <w:rFonts w:ascii="Tahoma" w:eastAsia="Times New Roman" w:hAnsi="Tahoma" w:cs="Tahoma"/>
          <w:b/>
          <w:color w:val="000000"/>
          <w:lang w:eastAsia="sl-SI"/>
        </w:rPr>
        <w:t>Dobava zaporno protipovratne ADAMS lopute DN300 NP25, generalna obnova ADAMS loput DN800 NP10 in DN350 NP25 ter generalna obnova oljnega blažilca GBZ</w:t>
      </w:r>
    </w:p>
    <w:p w14:paraId="740F0079"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A33790" w:rsidRPr="009B36A2" w14:paraId="24EFA7B5" w14:textId="77777777" w:rsidTr="001B102C">
        <w:tc>
          <w:tcPr>
            <w:tcW w:w="2552" w:type="dxa"/>
            <w:tcBorders>
              <w:top w:val="nil"/>
              <w:left w:val="nil"/>
              <w:bottom w:val="nil"/>
              <w:right w:val="nil"/>
            </w:tcBorders>
            <w:vAlign w:val="bottom"/>
          </w:tcPr>
          <w:p w14:paraId="7E920B27"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Naziv ponudnika</w:t>
            </w:r>
          </w:p>
        </w:tc>
        <w:tc>
          <w:tcPr>
            <w:tcW w:w="6804" w:type="dxa"/>
            <w:tcBorders>
              <w:top w:val="nil"/>
              <w:left w:val="nil"/>
              <w:right w:val="nil"/>
            </w:tcBorders>
          </w:tcPr>
          <w:p w14:paraId="43C2D845"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2D43C4E3" w14:textId="77777777" w:rsidTr="001B102C">
        <w:tc>
          <w:tcPr>
            <w:tcW w:w="2552" w:type="dxa"/>
            <w:tcBorders>
              <w:top w:val="nil"/>
              <w:left w:val="nil"/>
              <w:bottom w:val="nil"/>
              <w:right w:val="nil"/>
            </w:tcBorders>
          </w:tcPr>
          <w:p w14:paraId="1901A006"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6E64D4C7"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6FB3046E" w14:textId="77777777" w:rsidTr="001B102C">
        <w:tc>
          <w:tcPr>
            <w:tcW w:w="2552" w:type="dxa"/>
            <w:tcBorders>
              <w:top w:val="nil"/>
              <w:left w:val="nil"/>
              <w:bottom w:val="nil"/>
              <w:right w:val="nil"/>
            </w:tcBorders>
            <w:vAlign w:val="bottom"/>
          </w:tcPr>
          <w:p w14:paraId="1BE51634"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Naslov ponudnika</w:t>
            </w:r>
          </w:p>
        </w:tc>
        <w:tc>
          <w:tcPr>
            <w:tcW w:w="6804" w:type="dxa"/>
            <w:tcBorders>
              <w:top w:val="nil"/>
              <w:left w:val="nil"/>
              <w:right w:val="nil"/>
            </w:tcBorders>
          </w:tcPr>
          <w:p w14:paraId="3E918549"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5DA8C659" w14:textId="77777777" w:rsidTr="001B102C">
        <w:tc>
          <w:tcPr>
            <w:tcW w:w="2552" w:type="dxa"/>
            <w:tcBorders>
              <w:top w:val="nil"/>
              <w:left w:val="nil"/>
              <w:bottom w:val="nil"/>
              <w:right w:val="nil"/>
            </w:tcBorders>
          </w:tcPr>
          <w:p w14:paraId="41BDD1AB"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2A216191"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0289C4F8" w14:textId="77777777" w:rsidTr="001B102C">
        <w:tc>
          <w:tcPr>
            <w:tcW w:w="2552" w:type="dxa"/>
            <w:tcBorders>
              <w:top w:val="nil"/>
              <w:left w:val="nil"/>
              <w:bottom w:val="nil"/>
              <w:right w:val="nil"/>
            </w:tcBorders>
            <w:vAlign w:val="bottom"/>
          </w:tcPr>
          <w:p w14:paraId="2ECE39E5" w14:textId="77777777" w:rsidR="00A33790" w:rsidRPr="009B36A2" w:rsidRDefault="00A33790" w:rsidP="003A1A25">
            <w:pPr>
              <w:keepNext/>
              <w:keepLines/>
              <w:tabs>
                <w:tab w:val="left" w:pos="567"/>
                <w:tab w:val="num" w:pos="851"/>
                <w:tab w:val="left" w:pos="993"/>
              </w:tabs>
              <w:spacing w:after="0" w:line="240" w:lineRule="auto"/>
              <w:rPr>
                <w:rFonts w:ascii="Tahoma" w:eastAsia="Times New Roman" w:hAnsi="Tahoma" w:cs="Tahoma"/>
                <w:sz w:val="20"/>
                <w:lang w:eastAsia="sl-SI"/>
              </w:rPr>
            </w:pPr>
            <w:r w:rsidRPr="009B36A2">
              <w:rPr>
                <w:rFonts w:ascii="Tahoma" w:eastAsia="Times New Roman" w:hAnsi="Tahoma" w:cs="Tahoma"/>
                <w:sz w:val="20"/>
                <w:lang w:eastAsia="sl-SI"/>
              </w:rPr>
              <w:t>TRR (IBAN, SWIFT)</w:t>
            </w:r>
          </w:p>
        </w:tc>
        <w:tc>
          <w:tcPr>
            <w:tcW w:w="6804" w:type="dxa"/>
            <w:tcBorders>
              <w:top w:val="nil"/>
              <w:left w:val="nil"/>
              <w:right w:val="nil"/>
            </w:tcBorders>
          </w:tcPr>
          <w:p w14:paraId="388FDFCE"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620AFE20" w14:textId="77777777" w:rsidTr="001B102C">
        <w:tc>
          <w:tcPr>
            <w:tcW w:w="2552" w:type="dxa"/>
            <w:tcBorders>
              <w:top w:val="nil"/>
              <w:left w:val="nil"/>
              <w:bottom w:val="nil"/>
              <w:right w:val="nil"/>
            </w:tcBorders>
            <w:vAlign w:val="bottom"/>
          </w:tcPr>
          <w:p w14:paraId="7A561D7B" w14:textId="77777777" w:rsidR="00A33790" w:rsidRPr="009B36A2" w:rsidRDefault="00A33790" w:rsidP="003A1A25">
            <w:pPr>
              <w:keepNext/>
              <w:keepLines/>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Matična banka</w:t>
            </w:r>
          </w:p>
        </w:tc>
        <w:tc>
          <w:tcPr>
            <w:tcW w:w="6804" w:type="dxa"/>
            <w:tcBorders>
              <w:left w:val="nil"/>
              <w:right w:val="nil"/>
            </w:tcBorders>
          </w:tcPr>
          <w:p w14:paraId="54B5EB26"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43352D8B" w14:textId="77777777" w:rsidTr="001B102C">
        <w:tc>
          <w:tcPr>
            <w:tcW w:w="2552" w:type="dxa"/>
            <w:tcBorders>
              <w:top w:val="nil"/>
              <w:left w:val="nil"/>
              <w:bottom w:val="nil"/>
              <w:right w:val="nil"/>
            </w:tcBorders>
            <w:vAlign w:val="bottom"/>
          </w:tcPr>
          <w:p w14:paraId="5AC3EBFD" w14:textId="77777777" w:rsidR="00A33790" w:rsidRPr="009B36A2" w:rsidRDefault="00A33790" w:rsidP="003A1A25">
            <w:pPr>
              <w:keepNext/>
              <w:keepLines/>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29412500"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02562A86" w14:textId="77777777" w:rsidTr="001B102C">
        <w:tc>
          <w:tcPr>
            <w:tcW w:w="2552" w:type="dxa"/>
            <w:tcBorders>
              <w:top w:val="nil"/>
              <w:left w:val="nil"/>
              <w:bottom w:val="nil"/>
              <w:right w:val="nil"/>
            </w:tcBorders>
            <w:vAlign w:val="bottom"/>
          </w:tcPr>
          <w:p w14:paraId="6A20FE57" w14:textId="77777777" w:rsidR="00A33790" w:rsidRPr="009B36A2" w:rsidRDefault="00A33790" w:rsidP="003A1A25">
            <w:pPr>
              <w:keepNext/>
              <w:keepLines/>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0ECA4F70"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41D7A1DA" w14:textId="77777777" w:rsidTr="001B102C">
        <w:tc>
          <w:tcPr>
            <w:tcW w:w="2552" w:type="dxa"/>
            <w:tcBorders>
              <w:top w:val="nil"/>
              <w:left w:val="nil"/>
              <w:bottom w:val="nil"/>
              <w:right w:val="nil"/>
            </w:tcBorders>
            <w:vAlign w:val="bottom"/>
          </w:tcPr>
          <w:p w14:paraId="3EA9F7F3" w14:textId="77777777" w:rsidR="00A33790" w:rsidRPr="009B36A2" w:rsidRDefault="00A33790" w:rsidP="003A1A25">
            <w:pPr>
              <w:keepNext/>
              <w:keepLines/>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1999F1A2"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08690569"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636" w:type="dxa"/>
        <w:tblLayout w:type="fixed"/>
        <w:tblLook w:val="04A0" w:firstRow="1" w:lastRow="0" w:firstColumn="1" w:lastColumn="0" w:noHBand="0" w:noVBand="1"/>
      </w:tblPr>
      <w:tblGrid>
        <w:gridCol w:w="3536"/>
        <w:gridCol w:w="3050"/>
        <w:gridCol w:w="3050"/>
      </w:tblGrid>
      <w:tr w:rsidR="00A33790" w:rsidRPr="009B36A2" w14:paraId="29293621" w14:textId="77777777" w:rsidTr="001B102C">
        <w:tc>
          <w:tcPr>
            <w:tcW w:w="3536" w:type="dxa"/>
            <w:shd w:val="clear" w:color="auto" w:fill="auto"/>
          </w:tcPr>
          <w:p w14:paraId="40013F1F" w14:textId="77777777" w:rsidR="00A33790" w:rsidRPr="009B36A2" w:rsidRDefault="00A33790" w:rsidP="003A1A25">
            <w:pPr>
              <w:keepNext/>
              <w:keepLines/>
              <w:tabs>
                <w:tab w:val="left" w:pos="2835"/>
              </w:tabs>
              <w:spacing w:after="0" w:line="240" w:lineRule="auto"/>
              <w:jc w:val="both"/>
              <w:rPr>
                <w:rFonts w:ascii="Tahoma" w:eastAsia="Times New Roman" w:hAnsi="Tahoma" w:cs="Tahoma"/>
                <w:sz w:val="16"/>
                <w:szCs w:val="20"/>
                <w:lang w:eastAsia="sl-SI"/>
              </w:rPr>
            </w:pPr>
          </w:p>
          <w:p w14:paraId="0ADF6806" w14:textId="77777777" w:rsidR="00A33790" w:rsidRPr="009B36A2" w:rsidRDefault="00A33790" w:rsidP="003A1A25">
            <w:pPr>
              <w:keepNext/>
              <w:keepLines/>
              <w:tabs>
                <w:tab w:val="left" w:pos="2835"/>
              </w:tabs>
              <w:spacing w:after="0" w:line="240" w:lineRule="auto"/>
              <w:ind w:left="-108"/>
              <w:jc w:val="both"/>
              <w:rPr>
                <w:rFonts w:ascii="Tahoma" w:eastAsia="Times New Roman" w:hAnsi="Tahoma" w:cs="Tahoma"/>
                <w:sz w:val="16"/>
                <w:szCs w:val="20"/>
                <w:lang w:eastAsia="sl-SI"/>
              </w:rPr>
            </w:pPr>
            <w:r w:rsidRPr="009B36A2">
              <w:rPr>
                <w:rFonts w:ascii="Tahoma" w:eastAsia="Times New Roman" w:hAnsi="Tahoma" w:cs="Tahoma"/>
                <w:sz w:val="16"/>
                <w:szCs w:val="20"/>
                <w:lang w:eastAsia="sl-SI"/>
              </w:rPr>
              <w:t>Ponudnik je MSP* (označi):</w:t>
            </w:r>
          </w:p>
        </w:tc>
        <w:tc>
          <w:tcPr>
            <w:tcW w:w="3050" w:type="dxa"/>
            <w:shd w:val="clear" w:color="auto" w:fill="auto"/>
          </w:tcPr>
          <w:p w14:paraId="37A666E7" w14:textId="77777777" w:rsidR="00A33790" w:rsidRPr="009B36A2" w:rsidRDefault="00A33790" w:rsidP="003A1A25">
            <w:pPr>
              <w:keepNext/>
              <w:keepLines/>
              <w:numPr>
                <w:ilvl w:val="0"/>
                <w:numId w:val="20"/>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B36A2">
              <w:rPr>
                <w:rFonts w:ascii="Tahoma" w:eastAsia="Times New Roman" w:hAnsi="Tahoma" w:cs="Tahoma"/>
                <w:sz w:val="16"/>
                <w:szCs w:val="20"/>
                <w:lang w:eastAsia="sl-SI"/>
              </w:rPr>
              <w:t>Da</w:t>
            </w:r>
          </w:p>
        </w:tc>
        <w:tc>
          <w:tcPr>
            <w:tcW w:w="3050" w:type="dxa"/>
            <w:shd w:val="clear" w:color="auto" w:fill="auto"/>
          </w:tcPr>
          <w:p w14:paraId="05C672A7" w14:textId="77777777" w:rsidR="00A33790" w:rsidRPr="009B36A2" w:rsidRDefault="00A33790" w:rsidP="003A1A25">
            <w:pPr>
              <w:keepNext/>
              <w:keepLines/>
              <w:numPr>
                <w:ilvl w:val="0"/>
                <w:numId w:val="20"/>
              </w:numPr>
              <w:tabs>
                <w:tab w:val="left" w:pos="893"/>
              </w:tabs>
              <w:spacing w:after="0" w:line="240" w:lineRule="auto"/>
              <w:jc w:val="both"/>
              <w:rPr>
                <w:rFonts w:ascii="Tahoma" w:eastAsia="Times New Roman" w:hAnsi="Tahoma" w:cs="Tahoma"/>
                <w:sz w:val="16"/>
                <w:szCs w:val="20"/>
                <w:lang w:eastAsia="sl-SI"/>
              </w:rPr>
            </w:pPr>
            <w:r w:rsidRPr="009B36A2">
              <w:rPr>
                <w:rFonts w:ascii="Tahoma" w:eastAsia="Times New Roman" w:hAnsi="Tahoma" w:cs="Tahoma"/>
                <w:sz w:val="16"/>
                <w:szCs w:val="20"/>
                <w:lang w:eastAsia="sl-SI"/>
              </w:rPr>
              <w:t xml:space="preserve">Ne </w:t>
            </w:r>
          </w:p>
        </w:tc>
      </w:tr>
    </w:tbl>
    <w:p w14:paraId="2D0E5214" w14:textId="77777777" w:rsidR="00A33790" w:rsidRPr="009B36A2" w:rsidRDefault="00A33790" w:rsidP="003A1A25">
      <w:pPr>
        <w:keepNext/>
        <w:keepLines/>
        <w:tabs>
          <w:tab w:val="left" w:pos="2835"/>
        </w:tabs>
        <w:spacing w:after="0" w:line="240" w:lineRule="auto"/>
        <w:ind w:left="284"/>
        <w:jc w:val="both"/>
        <w:rPr>
          <w:rFonts w:ascii="Tahoma" w:eastAsia="Times New Roman" w:hAnsi="Tahoma" w:cs="Tahoma"/>
          <w:sz w:val="16"/>
          <w:szCs w:val="20"/>
          <w:lang w:eastAsia="sl-SI"/>
        </w:rPr>
      </w:pPr>
      <w:r w:rsidRPr="009B36A2">
        <w:rPr>
          <w:rFonts w:ascii="Tahoma" w:eastAsia="Times New Roman" w:hAnsi="Tahoma" w:cs="Tahoma"/>
          <w:sz w:val="16"/>
          <w:szCs w:val="20"/>
          <w:lang w:eastAsia="sl-SI"/>
        </w:rPr>
        <w:t>*MSP: mikro, mala in srednje velika podjetja kot so opredeljena v Priporočilu Komisije 2003/361/ES</w:t>
      </w:r>
      <w:r w:rsidRPr="009B36A2">
        <w:rPr>
          <w:rFonts w:ascii="Tahoma" w:eastAsia="Times New Roman" w:hAnsi="Tahoma" w:cs="Tahoma"/>
          <w:sz w:val="16"/>
          <w:szCs w:val="20"/>
          <w:vertAlign w:val="superscript"/>
          <w:lang w:eastAsia="sl-SI"/>
        </w:rPr>
        <w:footnoteReference w:id="1"/>
      </w:r>
      <w:r w:rsidRPr="009B36A2">
        <w:rPr>
          <w:rFonts w:ascii="Tahoma" w:eastAsia="Times New Roman" w:hAnsi="Tahoma" w:cs="Tahoma"/>
          <w:sz w:val="16"/>
          <w:szCs w:val="20"/>
          <w:lang w:eastAsia="sl-SI"/>
        </w:rPr>
        <w:t>.</w:t>
      </w:r>
    </w:p>
    <w:p w14:paraId="196F84B0" w14:textId="77777777" w:rsidR="00A33790" w:rsidRPr="009B36A2" w:rsidRDefault="00A33790" w:rsidP="003A1A25">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A33790" w:rsidRPr="009B36A2" w14:paraId="050250CF" w14:textId="77777777" w:rsidTr="001B102C">
        <w:tc>
          <w:tcPr>
            <w:tcW w:w="2552" w:type="dxa"/>
            <w:tcBorders>
              <w:top w:val="nil"/>
              <w:left w:val="nil"/>
              <w:bottom w:val="nil"/>
              <w:right w:val="nil"/>
            </w:tcBorders>
            <w:vAlign w:val="bottom"/>
          </w:tcPr>
          <w:p w14:paraId="664208FC" w14:textId="77777777" w:rsidR="00A33790" w:rsidRPr="009B36A2" w:rsidRDefault="00A33790" w:rsidP="003A1A25">
            <w:pPr>
              <w:keepNext/>
              <w:keepLines/>
              <w:tabs>
                <w:tab w:val="left" w:pos="567"/>
                <w:tab w:val="num" w:pos="851"/>
                <w:tab w:val="left" w:pos="993"/>
              </w:tabs>
              <w:spacing w:after="0" w:line="240" w:lineRule="auto"/>
              <w:rPr>
                <w:rFonts w:ascii="Tahoma" w:eastAsia="Times New Roman" w:hAnsi="Tahoma" w:cs="Tahoma"/>
                <w:sz w:val="20"/>
                <w:lang w:eastAsia="sl-SI"/>
              </w:rPr>
            </w:pPr>
            <w:r w:rsidRPr="009B36A2">
              <w:rPr>
                <w:rFonts w:ascii="Tahoma" w:eastAsia="Times New Roman" w:hAnsi="Tahoma" w:cs="Tahoma"/>
                <w:sz w:val="20"/>
                <w:lang w:eastAsia="sl-SI"/>
              </w:rPr>
              <w:t>Odgovorna oseba (podpisnik pogodbe)</w:t>
            </w:r>
          </w:p>
        </w:tc>
        <w:tc>
          <w:tcPr>
            <w:tcW w:w="6804" w:type="dxa"/>
            <w:tcBorders>
              <w:top w:val="nil"/>
              <w:left w:val="nil"/>
              <w:right w:val="nil"/>
            </w:tcBorders>
          </w:tcPr>
          <w:p w14:paraId="0E5F9C78"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6A5E272C" w14:textId="77777777" w:rsidTr="001B102C">
        <w:tc>
          <w:tcPr>
            <w:tcW w:w="2552" w:type="dxa"/>
            <w:tcBorders>
              <w:top w:val="nil"/>
              <w:left w:val="nil"/>
              <w:bottom w:val="nil"/>
              <w:right w:val="nil"/>
            </w:tcBorders>
            <w:vAlign w:val="bottom"/>
          </w:tcPr>
          <w:p w14:paraId="44E2C4EE" w14:textId="77777777" w:rsidR="00A33790" w:rsidRPr="009B36A2" w:rsidRDefault="00A33790" w:rsidP="003A1A2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funkcija</w:t>
            </w:r>
          </w:p>
        </w:tc>
        <w:tc>
          <w:tcPr>
            <w:tcW w:w="6804" w:type="dxa"/>
            <w:tcBorders>
              <w:left w:val="nil"/>
              <w:right w:val="nil"/>
            </w:tcBorders>
          </w:tcPr>
          <w:p w14:paraId="4AA9ACFC"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5D4BB7D7" w14:textId="77777777" w:rsidTr="001B102C">
        <w:tc>
          <w:tcPr>
            <w:tcW w:w="2552" w:type="dxa"/>
            <w:tcBorders>
              <w:top w:val="nil"/>
              <w:left w:val="nil"/>
              <w:bottom w:val="nil"/>
              <w:right w:val="nil"/>
            </w:tcBorders>
            <w:vAlign w:val="bottom"/>
          </w:tcPr>
          <w:p w14:paraId="3911A4D7" w14:textId="77777777" w:rsidR="00A33790" w:rsidRPr="009B36A2" w:rsidRDefault="00A33790" w:rsidP="003A1A2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telefon</w:t>
            </w:r>
          </w:p>
        </w:tc>
        <w:tc>
          <w:tcPr>
            <w:tcW w:w="6804" w:type="dxa"/>
            <w:tcBorders>
              <w:left w:val="nil"/>
              <w:right w:val="nil"/>
            </w:tcBorders>
          </w:tcPr>
          <w:p w14:paraId="74EDAE7C"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0EFD0F56" w14:textId="77777777" w:rsidTr="001B102C">
        <w:tc>
          <w:tcPr>
            <w:tcW w:w="2552" w:type="dxa"/>
            <w:tcBorders>
              <w:top w:val="nil"/>
              <w:left w:val="nil"/>
              <w:bottom w:val="nil"/>
              <w:right w:val="nil"/>
            </w:tcBorders>
            <w:vAlign w:val="bottom"/>
          </w:tcPr>
          <w:p w14:paraId="3CD8A96B" w14:textId="77777777" w:rsidR="00A33790" w:rsidRPr="009B36A2" w:rsidRDefault="00A33790" w:rsidP="003A1A2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e-pošta</w:t>
            </w:r>
          </w:p>
        </w:tc>
        <w:tc>
          <w:tcPr>
            <w:tcW w:w="6804" w:type="dxa"/>
            <w:tcBorders>
              <w:left w:val="nil"/>
              <w:right w:val="nil"/>
            </w:tcBorders>
          </w:tcPr>
          <w:p w14:paraId="5EE84071"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D421961" w14:textId="77777777" w:rsidR="00A33790" w:rsidRPr="009B36A2" w:rsidRDefault="00A33790" w:rsidP="003A1A25">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A33790" w:rsidRPr="009B36A2" w14:paraId="51771A1C" w14:textId="77777777" w:rsidTr="001B102C">
        <w:tc>
          <w:tcPr>
            <w:tcW w:w="2552" w:type="dxa"/>
            <w:tcBorders>
              <w:top w:val="nil"/>
              <w:left w:val="nil"/>
              <w:bottom w:val="nil"/>
              <w:right w:val="nil"/>
            </w:tcBorders>
            <w:vAlign w:val="bottom"/>
          </w:tcPr>
          <w:p w14:paraId="0BD46E7D"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Kontaktna oseba</w:t>
            </w:r>
          </w:p>
          <w:p w14:paraId="6F9F797D"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(v zvezi s ponudbo)</w:t>
            </w:r>
          </w:p>
        </w:tc>
        <w:tc>
          <w:tcPr>
            <w:tcW w:w="6804" w:type="dxa"/>
            <w:tcBorders>
              <w:top w:val="nil"/>
              <w:left w:val="nil"/>
              <w:right w:val="nil"/>
            </w:tcBorders>
          </w:tcPr>
          <w:p w14:paraId="5404A692"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40733EA2" w14:textId="77777777" w:rsidTr="001B102C">
        <w:tc>
          <w:tcPr>
            <w:tcW w:w="2552" w:type="dxa"/>
            <w:tcBorders>
              <w:top w:val="nil"/>
              <w:left w:val="nil"/>
              <w:bottom w:val="nil"/>
              <w:right w:val="nil"/>
            </w:tcBorders>
            <w:vAlign w:val="bottom"/>
          </w:tcPr>
          <w:p w14:paraId="613193AA" w14:textId="77777777" w:rsidR="00A33790" w:rsidRPr="009B36A2" w:rsidRDefault="00A33790" w:rsidP="003A1A2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funkcija</w:t>
            </w:r>
          </w:p>
        </w:tc>
        <w:tc>
          <w:tcPr>
            <w:tcW w:w="6804" w:type="dxa"/>
            <w:tcBorders>
              <w:left w:val="nil"/>
              <w:right w:val="nil"/>
            </w:tcBorders>
          </w:tcPr>
          <w:p w14:paraId="45FAC563"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553359BE" w14:textId="77777777" w:rsidTr="001B102C">
        <w:tc>
          <w:tcPr>
            <w:tcW w:w="2552" w:type="dxa"/>
            <w:tcBorders>
              <w:top w:val="nil"/>
              <w:left w:val="nil"/>
              <w:bottom w:val="nil"/>
              <w:right w:val="nil"/>
            </w:tcBorders>
            <w:vAlign w:val="bottom"/>
          </w:tcPr>
          <w:p w14:paraId="20369443" w14:textId="77777777" w:rsidR="00A33790" w:rsidRPr="009B36A2" w:rsidRDefault="00A33790" w:rsidP="003A1A2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telefon</w:t>
            </w:r>
          </w:p>
        </w:tc>
        <w:tc>
          <w:tcPr>
            <w:tcW w:w="6804" w:type="dxa"/>
            <w:tcBorders>
              <w:left w:val="nil"/>
              <w:right w:val="nil"/>
            </w:tcBorders>
          </w:tcPr>
          <w:p w14:paraId="68E285C9"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A33790" w:rsidRPr="009B36A2" w14:paraId="7D67F7E1" w14:textId="77777777" w:rsidTr="001B102C">
        <w:tc>
          <w:tcPr>
            <w:tcW w:w="2552" w:type="dxa"/>
            <w:tcBorders>
              <w:top w:val="nil"/>
              <w:left w:val="nil"/>
              <w:bottom w:val="nil"/>
              <w:right w:val="nil"/>
            </w:tcBorders>
            <w:vAlign w:val="bottom"/>
          </w:tcPr>
          <w:p w14:paraId="2E06B32E" w14:textId="77777777" w:rsidR="00A33790" w:rsidRPr="009B36A2" w:rsidRDefault="00A33790" w:rsidP="003A1A2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e-pošta</w:t>
            </w:r>
          </w:p>
        </w:tc>
        <w:tc>
          <w:tcPr>
            <w:tcW w:w="6804" w:type="dxa"/>
            <w:tcBorders>
              <w:left w:val="nil"/>
              <w:right w:val="nil"/>
            </w:tcBorders>
          </w:tcPr>
          <w:p w14:paraId="5214A76E" w14:textId="77777777" w:rsidR="00A33790" w:rsidRPr="009B36A2" w:rsidRDefault="00A33790" w:rsidP="003A1A2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89D7989" w14:textId="77777777" w:rsidR="00A33790" w:rsidRPr="009B36A2" w:rsidRDefault="00A33790" w:rsidP="003A1A25">
      <w:pPr>
        <w:keepNext/>
        <w:keepLines/>
        <w:tabs>
          <w:tab w:val="left" w:pos="2835"/>
        </w:tabs>
        <w:spacing w:after="0" w:line="240" w:lineRule="auto"/>
        <w:ind w:left="284" w:hanging="284"/>
        <w:jc w:val="both"/>
        <w:rPr>
          <w:rFonts w:ascii="Tahoma" w:eastAsia="Times New Roman" w:hAnsi="Tahoma" w:cs="Tahoma"/>
          <w:sz w:val="20"/>
          <w:lang w:eastAsia="sl-SI"/>
        </w:rPr>
      </w:pPr>
    </w:p>
    <w:p w14:paraId="1219F0AA" w14:textId="77777777" w:rsidR="002157EE" w:rsidRPr="009B36A2" w:rsidRDefault="002157EE" w:rsidP="003A1A25">
      <w:pPr>
        <w:keepNext/>
        <w:keepLine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lang w:eastAsia="sl-SI"/>
        </w:rPr>
        <w:t xml:space="preserve">Ponudnik v primeru, da je izbran kot najugodnejši ponudnik, dovoljuje objavo uradnega elektronskega naslova: ______________________________ in uradne telefonske številke: ___________________________, ki sta obvezna pri vnosu kontaktnih podatkov ponudnika v obrazec </w:t>
      </w:r>
      <w:r w:rsidRPr="009B36A2">
        <w:rPr>
          <w:rFonts w:ascii="Tahoma" w:eastAsia="Times New Roman" w:hAnsi="Tahoma" w:cs="Tahoma"/>
          <w:sz w:val="20"/>
          <w:szCs w:val="20"/>
          <w:lang w:eastAsia="sl-SI"/>
        </w:rPr>
        <w:t>na prenovljenem Portalu javnih naročil.</w:t>
      </w:r>
      <w:r w:rsidRPr="009B36A2">
        <w:rPr>
          <w:rFonts w:ascii="Tahoma" w:eastAsia="Times New Roman" w:hAnsi="Tahoma" w:cs="Tahoma"/>
          <w:sz w:val="18"/>
          <w:szCs w:val="20"/>
          <w:vertAlign w:val="superscript"/>
          <w:lang w:eastAsia="sl-SI"/>
        </w:rPr>
        <w:footnoteReference w:id="2"/>
      </w:r>
    </w:p>
    <w:p w14:paraId="08325C1D" w14:textId="77777777" w:rsidR="002157EE" w:rsidRPr="009B36A2" w:rsidRDefault="002157EE" w:rsidP="003A1A25">
      <w:pPr>
        <w:keepNext/>
        <w:keepLines/>
        <w:tabs>
          <w:tab w:val="left" w:pos="2835"/>
        </w:tabs>
        <w:spacing w:after="0" w:line="240" w:lineRule="auto"/>
        <w:ind w:left="284" w:hanging="284"/>
        <w:jc w:val="both"/>
        <w:rPr>
          <w:rFonts w:ascii="Tahoma" w:eastAsia="Times New Roman" w:hAnsi="Tahoma" w:cs="Tahoma"/>
          <w:sz w:val="20"/>
          <w:lang w:eastAsia="sl-SI"/>
        </w:rPr>
      </w:pPr>
    </w:p>
    <w:p w14:paraId="0F047A69" w14:textId="7C35F894" w:rsidR="002157EE" w:rsidRPr="009B36A2" w:rsidRDefault="002157EE" w:rsidP="003A1A25">
      <w:pPr>
        <w:keepNext/>
        <w:keepLines/>
        <w:spacing w:after="0" w:line="240" w:lineRule="auto"/>
        <w:jc w:val="both"/>
        <w:rPr>
          <w:rFonts w:ascii="Tahoma" w:eastAsia="Times New Roman" w:hAnsi="Tahoma" w:cs="Tahoma"/>
          <w:sz w:val="20"/>
          <w:lang w:eastAsia="sl-SI"/>
        </w:rPr>
      </w:pPr>
      <w:r w:rsidRPr="009B36A2">
        <w:rPr>
          <w:rFonts w:ascii="Tahoma" w:eastAsia="Times New Roman" w:hAnsi="Tahoma" w:cs="Tahoma"/>
          <w:sz w:val="20"/>
          <w:lang w:eastAsia="sl-SI"/>
        </w:rPr>
        <w:t>Predstavnik s strani izvajalca, ki bo urejal vsa vprašanja, ki bodo nastala v zvezi z izvajanjem po</w:t>
      </w:r>
      <w:r w:rsidR="00C64746" w:rsidRPr="009B36A2">
        <w:rPr>
          <w:rFonts w:ascii="Tahoma" w:eastAsia="Times New Roman" w:hAnsi="Tahoma" w:cs="Tahoma"/>
          <w:sz w:val="20"/>
          <w:lang w:eastAsia="sl-SI"/>
        </w:rPr>
        <w:t>g</w:t>
      </w:r>
      <w:r w:rsidRPr="009B36A2">
        <w:rPr>
          <w:rFonts w:ascii="Tahoma" w:eastAsia="Times New Roman" w:hAnsi="Tahoma" w:cs="Tahoma"/>
          <w:sz w:val="20"/>
          <w:lang w:eastAsia="sl-SI"/>
        </w:rPr>
        <w:t>odbe, je _________________________, tel.: ___________________, e-pošta: ___________________, v njegovi odsotnosti pa ga zamenjuje _____________________, tel.: ___________________, e-pošta: ___________________.</w:t>
      </w:r>
    </w:p>
    <w:p w14:paraId="5EAB052F" w14:textId="364B2736" w:rsidR="00A33790" w:rsidRPr="009B36A2" w:rsidRDefault="00A33790" w:rsidP="003A1A25">
      <w:pPr>
        <w:keepNext/>
        <w:keepLines/>
        <w:spacing w:after="0" w:line="240" w:lineRule="auto"/>
        <w:ind w:left="1080" w:hanging="1080"/>
        <w:jc w:val="both"/>
        <w:rPr>
          <w:rFonts w:ascii="Tahoma" w:eastAsia="Times New Roman" w:hAnsi="Tahoma" w:cs="Tahoma"/>
          <w:sz w:val="20"/>
          <w:lang w:eastAsia="sl-SI"/>
        </w:rPr>
      </w:pPr>
    </w:p>
    <w:p w14:paraId="7C2C17CF" w14:textId="77777777" w:rsidR="00A33790" w:rsidRPr="009B36A2" w:rsidRDefault="00A33790" w:rsidP="003A1A25">
      <w:pPr>
        <w:keepNext/>
        <w:keepLines/>
        <w:spacing w:after="0" w:line="240" w:lineRule="auto"/>
        <w:ind w:left="1080" w:hanging="1080"/>
        <w:jc w:val="both"/>
        <w:rPr>
          <w:rFonts w:ascii="Tahoma" w:eastAsia="Times New Roman" w:hAnsi="Tahoma" w:cs="Tahoma"/>
          <w:sz w:val="20"/>
          <w:lang w:eastAsia="sl-SI"/>
        </w:rPr>
      </w:pPr>
    </w:p>
    <w:p w14:paraId="359F7D9D" w14:textId="77777777" w:rsidR="00F72A2C" w:rsidRPr="009B36A2" w:rsidRDefault="00F72A2C" w:rsidP="003A1A2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9B36A2" w14:paraId="63D53932" w14:textId="77777777" w:rsidTr="00DD5E18">
        <w:trPr>
          <w:trHeight w:val="235"/>
        </w:trPr>
        <w:tc>
          <w:tcPr>
            <w:tcW w:w="3119" w:type="dxa"/>
            <w:tcBorders>
              <w:bottom w:val="single" w:sz="4" w:space="0" w:color="auto"/>
            </w:tcBorders>
          </w:tcPr>
          <w:p w14:paraId="42A2B0C6"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p>
        </w:tc>
        <w:tc>
          <w:tcPr>
            <w:tcW w:w="2552" w:type="dxa"/>
          </w:tcPr>
          <w:p w14:paraId="7664735E"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6AADC61" w14:textId="77777777" w:rsidR="00F72A2C" w:rsidRPr="009B36A2" w:rsidRDefault="00F72A2C" w:rsidP="003A1A2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9B36A2" w14:paraId="31554248" w14:textId="77777777" w:rsidTr="00DD5E18">
        <w:trPr>
          <w:trHeight w:val="235"/>
        </w:trPr>
        <w:tc>
          <w:tcPr>
            <w:tcW w:w="3119" w:type="dxa"/>
            <w:tcBorders>
              <w:top w:val="single" w:sz="4" w:space="0" w:color="auto"/>
            </w:tcBorders>
          </w:tcPr>
          <w:p w14:paraId="060029B4"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(kraj, datum)</w:t>
            </w:r>
          </w:p>
        </w:tc>
        <w:tc>
          <w:tcPr>
            <w:tcW w:w="2552" w:type="dxa"/>
          </w:tcPr>
          <w:p w14:paraId="4F4C9F81" w14:textId="77777777" w:rsidR="00F72A2C" w:rsidRPr="009B36A2" w:rsidRDefault="00F72A2C" w:rsidP="003A1A25">
            <w:pPr>
              <w:keepNext/>
              <w:keepLines/>
              <w:spacing w:after="0" w:line="240" w:lineRule="auto"/>
              <w:jc w:val="center"/>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žig</w:t>
            </w:r>
          </w:p>
        </w:tc>
        <w:tc>
          <w:tcPr>
            <w:tcW w:w="3685" w:type="dxa"/>
            <w:tcBorders>
              <w:top w:val="single" w:sz="4" w:space="0" w:color="auto"/>
            </w:tcBorders>
          </w:tcPr>
          <w:p w14:paraId="498FEBC8"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(i</w:t>
            </w:r>
            <w:r w:rsidRPr="009B36A2">
              <w:rPr>
                <w:rFonts w:ascii="Tahoma" w:hAnsi="Tahoma" w:cs="Tahoma"/>
                <w:snapToGrid w:val="0"/>
                <w:color w:val="000000"/>
              </w:rPr>
              <w:t xml:space="preserve">me in priimek ter podpis </w:t>
            </w:r>
            <w:r w:rsidRPr="009B36A2">
              <w:rPr>
                <w:rFonts w:ascii="Tahoma" w:eastAsia="Times New Roman" w:hAnsi="Tahoma" w:cs="Tahoma"/>
                <w:snapToGrid w:val="0"/>
                <w:color w:val="000000"/>
                <w:lang w:eastAsia="sl-SI"/>
              </w:rPr>
              <w:t>odgovorne osebe</w:t>
            </w:r>
            <w:r w:rsidRPr="009B36A2">
              <w:rPr>
                <w:rFonts w:ascii="Tahoma" w:hAnsi="Tahoma" w:cs="Tahoma"/>
                <w:snapToGrid w:val="0"/>
                <w:color w:val="000000"/>
              </w:rPr>
              <w:t xml:space="preserve"> ponudnika</w:t>
            </w:r>
            <w:r w:rsidRPr="009B36A2">
              <w:rPr>
                <w:rFonts w:ascii="Tahoma" w:eastAsia="Times New Roman" w:hAnsi="Tahoma" w:cs="Tahoma"/>
                <w:snapToGrid w:val="0"/>
                <w:color w:val="000000"/>
                <w:lang w:eastAsia="sl-SI"/>
              </w:rPr>
              <w:t>)</w:t>
            </w:r>
          </w:p>
        </w:tc>
      </w:tr>
    </w:tbl>
    <w:p w14:paraId="1CA63B9C" w14:textId="77777777" w:rsidR="00CD610D" w:rsidRPr="009B36A2" w:rsidRDefault="00CD610D" w:rsidP="003A1A2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B09101E" w14:textId="77777777" w:rsidR="00CD610D" w:rsidRPr="009B36A2" w:rsidRDefault="00CD610D" w:rsidP="003A1A2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7F10B0F" w14:textId="77777777" w:rsidR="00CD610D" w:rsidRPr="009B36A2" w:rsidRDefault="00CD610D" w:rsidP="003A1A2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4CF71F2" w14:textId="77777777" w:rsidR="00CD610D" w:rsidRPr="009B36A2" w:rsidRDefault="00CD610D" w:rsidP="003A1A2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1E84309" w14:textId="304BBE4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9B36A2">
        <w:rPr>
          <w:rFonts w:ascii="Tahoma" w:eastAsia="Times New Roman" w:hAnsi="Tahoma" w:cs="Tahoma"/>
          <w:b/>
          <w:i/>
          <w:sz w:val="16"/>
          <w:lang w:eastAsia="sl-SI"/>
        </w:rPr>
        <w:t xml:space="preserve">Navodilo: </w:t>
      </w:r>
      <w:r w:rsidRPr="009B36A2">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566096B2" w14:textId="77777777" w:rsidR="00637345" w:rsidRPr="009B36A2" w:rsidRDefault="00637345" w:rsidP="003A1A25">
      <w:pPr>
        <w:keepNext/>
        <w:keepLines/>
        <w:spacing w:after="0" w:line="240" w:lineRule="auto"/>
        <w:rPr>
          <w:rFonts w:ascii="Tahoma" w:eastAsia="Times New Roman" w:hAnsi="Tahoma" w:cs="Tahoma"/>
          <w:lang w:eastAsia="sl-SI"/>
        </w:rPr>
      </w:pPr>
      <w:r w:rsidRPr="009B36A2">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9B36A2" w14:paraId="411E7036" w14:textId="77777777" w:rsidTr="008F26AE">
        <w:tc>
          <w:tcPr>
            <w:tcW w:w="7938" w:type="dxa"/>
            <w:tcBorders>
              <w:top w:val="single" w:sz="4" w:space="0" w:color="auto"/>
              <w:bottom w:val="single" w:sz="4" w:space="0" w:color="auto"/>
            </w:tcBorders>
          </w:tcPr>
          <w:p w14:paraId="5282101E"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lastRenderedPageBreak/>
              <w:br w:type="page"/>
            </w:r>
            <w:r w:rsidRPr="009B36A2">
              <w:rPr>
                <w:rFonts w:ascii="Tahoma" w:eastAsia="Times New Roman" w:hAnsi="Tahoma" w:cs="Tahoma"/>
                <w:b/>
                <w:lang w:eastAsia="sl-SI"/>
              </w:rPr>
              <w:br w:type="page"/>
            </w:r>
            <w:r w:rsidRPr="009B36A2">
              <w:rPr>
                <w:rFonts w:ascii="Tahoma" w:eastAsia="Times New Roman" w:hAnsi="Tahoma" w:cs="Tahoma"/>
                <w:b/>
                <w:bCs/>
                <w:lang w:eastAsia="sl-SI"/>
              </w:rPr>
              <w:br w:type="page"/>
            </w:r>
            <w:r w:rsidRPr="009B36A2">
              <w:rPr>
                <w:rFonts w:ascii="Tahoma" w:eastAsia="Times New Roman" w:hAnsi="Tahoma" w:cs="Tahoma"/>
                <w:b/>
                <w:bCs/>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b/>
                <w:bCs/>
                <w:lang w:eastAsia="sl-SI"/>
              </w:rPr>
              <w:br w:type="page"/>
            </w:r>
            <w:r w:rsidRPr="009B36A2">
              <w:rPr>
                <w:rFonts w:ascii="Tahoma" w:eastAsia="Times New Roman" w:hAnsi="Tahoma" w:cs="Tahoma"/>
                <w:lang w:eastAsia="sl-SI"/>
              </w:rPr>
              <w:br w:type="page"/>
            </w:r>
          </w:p>
        </w:tc>
        <w:tc>
          <w:tcPr>
            <w:tcW w:w="1560" w:type="dxa"/>
            <w:tcBorders>
              <w:top w:val="single" w:sz="4" w:space="0" w:color="auto"/>
              <w:bottom w:val="single" w:sz="4" w:space="0" w:color="auto"/>
            </w:tcBorders>
          </w:tcPr>
          <w:p w14:paraId="62B1267D" w14:textId="77777777" w:rsidR="00637345" w:rsidRPr="009B36A2" w:rsidRDefault="00637345" w:rsidP="003A1A25">
            <w:pPr>
              <w:keepNext/>
              <w:keepLines/>
              <w:spacing w:after="0" w:line="240" w:lineRule="auto"/>
              <w:jc w:val="both"/>
              <w:rPr>
                <w:rFonts w:ascii="Tahoma" w:eastAsia="Times New Roman" w:hAnsi="Tahoma" w:cs="Tahoma"/>
                <w:b/>
                <w:bCs/>
                <w:i/>
                <w:iCs/>
                <w:lang w:eastAsia="sl-SI"/>
              </w:rPr>
            </w:pPr>
            <w:r w:rsidRPr="009B36A2">
              <w:rPr>
                <w:rFonts w:ascii="Tahoma" w:eastAsia="Times New Roman" w:hAnsi="Tahoma" w:cs="Tahoma"/>
                <w:b/>
                <w:bCs/>
                <w:i/>
                <w:iCs/>
                <w:lang w:eastAsia="sl-SI"/>
              </w:rPr>
              <w:t>Priloga 1/1</w:t>
            </w:r>
          </w:p>
        </w:tc>
      </w:tr>
    </w:tbl>
    <w:p w14:paraId="47C3A98C"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lang w:eastAsia="sl-SI"/>
        </w:rPr>
      </w:pPr>
    </w:p>
    <w:p w14:paraId="384C4936"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61A15EED" w14:textId="77777777" w:rsidR="00637345" w:rsidRPr="009B36A2" w:rsidRDefault="00637345"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PRAVNI AKT O SKUPNI IZVEDBI NAROČILA</w:t>
      </w:r>
    </w:p>
    <w:p w14:paraId="06C3A0CA"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19FC0E12"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5B49437"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2BA6ED5B"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DEC7AC6"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br w:type="page"/>
      </w:r>
    </w:p>
    <w:p w14:paraId="342ED90B"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9B36A2" w14:paraId="3F19ADE5" w14:textId="77777777" w:rsidTr="008F26AE">
        <w:tc>
          <w:tcPr>
            <w:tcW w:w="8080" w:type="dxa"/>
            <w:tcBorders>
              <w:top w:val="single" w:sz="4" w:space="0" w:color="auto"/>
              <w:bottom w:val="single" w:sz="4" w:space="0" w:color="auto"/>
            </w:tcBorders>
          </w:tcPr>
          <w:p w14:paraId="0449500B" w14:textId="16CDFECC" w:rsidR="0042183D"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i/>
                <w:lang w:eastAsia="sl-SI"/>
              </w:rPr>
              <w:br w:type="page"/>
            </w:r>
            <w:r w:rsidRPr="009B36A2">
              <w:rPr>
                <w:rFonts w:ascii="Tahoma" w:eastAsia="Times New Roman" w:hAnsi="Tahoma" w:cs="Tahoma"/>
                <w:b/>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Pr="009B36A2">
              <w:rPr>
                <w:rFonts w:ascii="Tahoma" w:eastAsia="Times New Roman" w:hAnsi="Tahoma" w:cs="Tahoma"/>
                <w:lang w:eastAsia="sl-SI"/>
              </w:rPr>
              <w:br w:type="page"/>
            </w:r>
            <w:r w:rsidR="00CB11E2" w:rsidRPr="009B36A2">
              <w:rPr>
                <w:rFonts w:ascii="Tahoma" w:eastAsia="Times New Roman" w:hAnsi="Tahoma" w:cs="Tahoma"/>
                <w:lang w:eastAsia="sl-SI"/>
              </w:rPr>
              <w:t xml:space="preserve">CELOTEN </w:t>
            </w:r>
            <w:r w:rsidR="00A46277" w:rsidRPr="009B36A2">
              <w:rPr>
                <w:rFonts w:ascii="Tahoma" w:eastAsia="Times New Roman" w:hAnsi="Tahoma" w:cs="Tahoma"/>
                <w:lang w:eastAsia="sl-SI"/>
              </w:rPr>
              <w:t>POPIS DEL – PONUDBENI PREDRAČUN</w:t>
            </w:r>
          </w:p>
        </w:tc>
        <w:tc>
          <w:tcPr>
            <w:tcW w:w="1418" w:type="dxa"/>
            <w:tcBorders>
              <w:top w:val="single" w:sz="4" w:space="0" w:color="auto"/>
              <w:bottom w:val="single" w:sz="4" w:space="0" w:color="auto"/>
            </w:tcBorders>
          </w:tcPr>
          <w:p w14:paraId="0B906FB2" w14:textId="77777777" w:rsidR="00637345" w:rsidRPr="009B36A2" w:rsidRDefault="00637345" w:rsidP="003A1A25">
            <w:pPr>
              <w:keepNext/>
              <w:keepLines/>
              <w:spacing w:after="0" w:line="240" w:lineRule="auto"/>
              <w:jc w:val="both"/>
              <w:rPr>
                <w:rFonts w:ascii="Tahoma" w:eastAsia="Times New Roman" w:hAnsi="Tahoma" w:cs="Tahoma"/>
                <w:b/>
                <w:bCs/>
                <w:i/>
                <w:iCs/>
                <w:lang w:eastAsia="sl-SI"/>
              </w:rPr>
            </w:pPr>
            <w:r w:rsidRPr="009B36A2">
              <w:rPr>
                <w:rFonts w:ascii="Tahoma" w:eastAsia="Times New Roman" w:hAnsi="Tahoma" w:cs="Tahoma"/>
                <w:b/>
                <w:bCs/>
                <w:i/>
                <w:iCs/>
                <w:lang w:eastAsia="sl-SI"/>
              </w:rPr>
              <w:t>Priloga 2</w:t>
            </w:r>
          </w:p>
        </w:tc>
      </w:tr>
    </w:tbl>
    <w:p w14:paraId="573106CD" w14:textId="77777777" w:rsidR="00637345" w:rsidRPr="009B36A2" w:rsidRDefault="00637345" w:rsidP="003A1A25">
      <w:pPr>
        <w:keepNext/>
        <w:keepLines/>
        <w:spacing w:after="0" w:line="240" w:lineRule="auto"/>
        <w:jc w:val="both"/>
        <w:rPr>
          <w:rFonts w:ascii="Tahoma" w:eastAsia="Times New Roman" w:hAnsi="Tahoma" w:cs="Tahoma"/>
          <w:b/>
          <w:bCs/>
          <w:lang w:eastAsia="sl-SI"/>
        </w:rPr>
      </w:pPr>
    </w:p>
    <w:p w14:paraId="0EDED3CC" w14:textId="527A1C59" w:rsidR="00637345" w:rsidRPr="009B36A2" w:rsidRDefault="00ED20A3"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noProof/>
          <w:lang w:eastAsia="sl-SI"/>
        </w:rPr>
        <w:t>ENLJ-SPV-75/25</w:t>
      </w:r>
      <w:r w:rsidR="00E35E66" w:rsidRPr="009B36A2">
        <w:rPr>
          <w:rFonts w:ascii="Tahoma" w:eastAsia="Times New Roman" w:hAnsi="Tahoma" w:cs="Tahoma"/>
          <w:b/>
          <w:noProof/>
          <w:lang w:eastAsia="sl-SI"/>
        </w:rPr>
        <w:t xml:space="preserve"> </w:t>
      </w:r>
      <w:r w:rsidR="0044784D" w:rsidRPr="009B36A2">
        <w:rPr>
          <w:rFonts w:ascii="Tahoma" w:eastAsia="Times New Roman" w:hAnsi="Tahoma" w:cs="Tahoma"/>
          <w:b/>
          <w:color w:val="000000"/>
          <w:lang w:eastAsia="sl-SI"/>
        </w:rPr>
        <w:t>Dobava zaporno protipovratne ADAMS lopute DN300 NP25, generalna obnova ADAMS loput DN800 NP10 in DN350 NP25 ter generalna obnova oljnega blažilca GBZ</w:t>
      </w:r>
    </w:p>
    <w:p w14:paraId="01E82743" w14:textId="77777777" w:rsidR="00063E6D" w:rsidRPr="009B36A2" w:rsidRDefault="00063E6D" w:rsidP="003A1A25">
      <w:pPr>
        <w:keepNext/>
        <w:keepLines/>
        <w:spacing w:after="0" w:line="240" w:lineRule="auto"/>
        <w:jc w:val="both"/>
        <w:rPr>
          <w:rFonts w:ascii="Tahoma" w:eastAsia="Times New Roman" w:hAnsi="Tahoma" w:cs="Tahoma"/>
          <w:b/>
          <w:bCs/>
          <w:lang w:eastAsia="sl-SI"/>
        </w:rPr>
      </w:pPr>
    </w:p>
    <w:p w14:paraId="5BF5C977" w14:textId="7CA0ABA6" w:rsidR="00924478" w:rsidRPr="009B36A2" w:rsidRDefault="00924478" w:rsidP="003A1A25">
      <w:pPr>
        <w:keepNext/>
        <w:keepLines/>
        <w:spacing w:after="0" w:line="240" w:lineRule="auto"/>
        <w:jc w:val="both"/>
        <w:rPr>
          <w:rFonts w:ascii="Tahoma" w:hAnsi="Tahoma" w:cs="Tahoma"/>
        </w:rPr>
      </w:pPr>
      <w:r w:rsidRPr="009B36A2">
        <w:rPr>
          <w:rFonts w:ascii="Tahoma" w:hAnsi="Tahoma" w:cs="Tahoma"/>
        </w:rPr>
        <w:t>Ponudnik poda ceno za vse postavke navedene v popis</w:t>
      </w:r>
      <w:r w:rsidR="00A46277" w:rsidRPr="009B36A2">
        <w:rPr>
          <w:rFonts w:ascii="Tahoma" w:hAnsi="Tahoma" w:cs="Tahoma"/>
        </w:rPr>
        <w:t>u del</w:t>
      </w:r>
      <w:r w:rsidR="0042183D" w:rsidRPr="009B36A2">
        <w:rPr>
          <w:rFonts w:ascii="Tahoma" w:hAnsi="Tahoma" w:cs="Tahoma"/>
        </w:rPr>
        <w:t xml:space="preserve"> – ponudbenem predračunu</w:t>
      </w:r>
      <w:r w:rsidRPr="009B36A2">
        <w:rPr>
          <w:rFonts w:ascii="Tahoma" w:hAnsi="Tahoma" w:cs="Tahoma"/>
        </w:rPr>
        <w:t xml:space="preserve">. Celotni </w:t>
      </w:r>
      <w:r w:rsidR="00A46277" w:rsidRPr="009B36A2">
        <w:rPr>
          <w:rFonts w:ascii="Tahoma" w:hAnsi="Tahoma" w:cs="Tahoma"/>
        </w:rPr>
        <w:t>popis del</w:t>
      </w:r>
      <w:r w:rsidRPr="009B36A2">
        <w:rPr>
          <w:rFonts w:ascii="Tahoma" w:hAnsi="Tahoma" w:cs="Tahoma"/>
        </w:rPr>
        <w:t xml:space="preserve"> </w:t>
      </w:r>
      <w:r w:rsidR="0042183D" w:rsidRPr="009B36A2">
        <w:rPr>
          <w:rFonts w:ascii="Tahoma" w:hAnsi="Tahoma" w:cs="Tahoma"/>
        </w:rPr>
        <w:t xml:space="preserve">– ponudbeni predračun </w:t>
      </w:r>
      <w:r w:rsidRPr="009B36A2">
        <w:rPr>
          <w:rFonts w:ascii="Tahoma" w:hAnsi="Tahoma" w:cs="Tahoma"/>
        </w:rPr>
        <w:t>se</w:t>
      </w:r>
      <w:r w:rsidR="00A46277" w:rsidRPr="009B36A2">
        <w:rPr>
          <w:rFonts w:ascii="Tahoma" w:hAnsi="Tahoma" w:cs="Tahoma"/>
        </w:rPr>
        <w:t xml:space="preserve"> v informacijski sistem e-JN</w:t>
      </w:r>
      <w:r w:rsidRPr="009B36A2">
        <w:rPr>
          <w:rFonts w:ascii="Tahoma" w:hAnsi="Tahoma" w:cs="Tahoma"/>
        </w:rPr>
        <w:t xml:space="preserve"> priloži za Prilogo 2</w:t>
      </w:r>
      <w:r w:rsidR="0042393E" w:rsidRPr="009B36A2">
        <w:rPr>
          <w:rFonts w:ascii="Tahoma" w:hAnsi="Tahoma" w:cs="Tahoma"/>
        </w:rPr>
        <w:t xml:space="preserve"> v pdf.</w:t>
      </w:r>
      <w:r w:rsidR="00CD610D" w:rsidRPr="009B36A2">
        <w:rPr>
          <w:rFonts w:ascii="Tahoma" w:hAnsi="Tahoma" w:cs="Tahoma"/>
        </w:rPr>
        <w:t xml:space="preserve"> </w:t>
      </w:r>
      <w:r w:rsidR="00A46277" w:rsidRPr="009B36A2">
        <w:rPr>
          <w:rFonts w:ascii="Tahoma" w:hAnsi="Tahoma" w:cs="Tahoma"/>
        </w:rPr>
        <w:t xml:space="preserve">in Excel </w:t>
      </w:r>
      <w:r w:rsidR="00CD610D" w:rsidRPr="009B36A2">
        <w:rPr>
          <w:rFonts w:ascii="Tahoma" w:hAnsi="Tahoma" w:cs="Tahoma"/>
        </w:rPr>
        <w:t>o</w:t>
      </w:r>
      <w:r w:rsidR="0042393E" w:rsidRPr="009B36A2">
        <w:rPr>
          <w:rFonts w:ascii="Tahoma" w:hAnsi="Tahoma" w:cs="Tahoma"/>
        </w:rPr>
        <w:t>bliki</w:t>
      </w:r>
      <w:r w:rsidR="00A46277" w:rsidRPr="009B36A2">
        <w:rPr>
          <w:rFonts w:ascii="Tahoma" w:hAnsi="Tahoma" w:cs="Tahoma"/>
        </w:rPr>
        <w:t>. Popisa del</w:t>
      </w:r>
      <w:r w:rsidR="00671ACD" w:rsidRPr="009B36A2">
        <w:rPr>
          <w:rFonts w:ascii="Tahoma" w:hAnsi="Tahoma" w:cs="Tahoma"/>
        </w:rPr>
        <w:t xml:space="preserve"> v </w:t>
      </w:r>
      <w:proofErr w:type="spellStart"/>
      <w:r w:rsidR="00671ACD" w:rsidRPr="009B36A2">
        <w:rPr>
          <w:rFonts w:ascii="Tahoma" w:hAnsi="Tahoma" w:cs="Tahoma"/>
        </w:rPr>
        <w:t>pdf</w:t>
      </w:r>
      <w:proofErr w:type="spellEnd"/>
      <w:r w:rsidR="00422867" w:rsidRPr="009B36A2">
        <w:rPr>
          <w:rFonts w:ascii="Tahoma" w:hAnsi="Tahoma" w:cs="Tahoma"/>
        </w:rPr>
        <w:t>. obliki</w:t>
      </w:r>
      <w:r w:rsidR="00671ACD" w:rsidRPr="009B36A2">
        <w:rPr>
          <w:rFonts w:ascii="Tahoma" w:hAnsi="Tahoma" w:cs="Tahoma"/>
        </w:rPr>
        <w:t xml:space="preserve"> in Excel formatu morata biti vsebinsko identična.</w:t>
      </w:r>
      <w:r w:rsidR="00A46277" w:rsidRPr="009B36A2">
        <w:rPr>
          <w:rFonts w:ascii="Tahoma" w:hAnsi="Tahoma" w:cs="Tahoma"/>
        </w:rPr>
        <w:t xml:space="preserve"> V primeru razlikovanja bo naročnik kot pravilno upošteval </w:t>
      </w:r>
      <w:proofErr w:type="spellStart"/>
      <w:r w:rsidR="00A46277" w:rsidRPr="009B36A2">
        <w:rPr>
          <w:rFonts w:ascii="Tahoma" w:hAnsi="Tahoma" w:cs="Tahoma"/>
        </w:rPr>
        <w:t>pdf</w:t>
      </w:r>
      <w:proofErr w:type="spellEnd"/>
      <w:r w:rsidR="00A46277" w:rsidRPr="009B36A2">
        <w:rPr>
          <w:rFonts w:ascii="Tahoma" w:hAnsi="Tahoma" w:cs="Tahoma"/>
        </w:rPr>
        <w:t>. obliko popisa del</w:t>
      </w:r>
      <w:r w:rsidR="0042183D" w:rsidRPr="009B36A2">
        <w:rPr>
          <w:rFonts w:ascii="Tahoma" w:hAnsi="Tahoma" w:cs="Tahoma"/>
        </w:rPr>
        <w:t xml:space="preserve"> – ponudbenega predračuna</w:t>
      </w:r>
      <w:r w:rsidR="00A46277" w:rsidRPr="009B36A2">
        <w:rPr>
          <w:rFonts w:ascii="Tahoma" w:hAnsi="Tahoma" w:cs="Tahoma"/>
        </w:rPr>
        <w:t>.</w:t>
      </w:r>
    </w:p>
    <w:p w14:paraId="50EA3BF3" w14:textId="77777777" w:rsidR="009F511E" w:rsidRPr="009B36A2" w:rsidRDefault="009F511E" w:rsidP="003A1A25">
      <w:pPr>
        <w:keepNext/>
        <w:keepLines/>
        <w:spacing w:after="0" w:line="240" w:lineRule="auto"/>
        <w:jc w:val="both"/>
        <w:rPr>
          <w:rFonts w:ascii="Tahoma" w:eastAsia="Times New Roman" w:hAnsi="Tahoma" w:cs="Tahoma"/>
          <w:lang w:eastAsia="sl-SI"/>
        </w:rPr>
      </w:pPr>
    </w:p>
    <w:p w14:paraId="450AC9BF" w14:textId="77777777" w:rsidR="009F511E" w:rsidRPr="009B36A2" w:rsidRDefault="009F511E" w:rsidP="003A1A25">
      <w:pPr>
        <w:keepNext/>
        <w:keepLines/>
        <w:spacing w:after="0" w:line="240" w:lineRule="auto"/>
        <w:jc w:val="both"/>
        <w:rPr>
          <w:rFonts w:ascii="Tahoma" w:eastAsia="Times New Roman" w:hAnsi="Tahoma" w:cs="Tahoma"/>
          <w:lang w:eastAsia="sl-SI"/>
        </w:rPr>
      </w:pPr>
    </w:p>
    <w:p w14:paraId="49EA7083" w14:textId="77777777" w:rsidR="009F511E" w:rsidRPr="009B36A2" w:rsidRDefault="009F511E" w:rsidP="003A1A25">
      <w:pPr>
        <w:keepNext/>
        <w:keepLines/>
        <w:spacing w:after="0" w:line="240" w:lineRule="auto"/>
        <w:jc w:val="both"/>
        <w:rPr>
          <w:rFonts w:ascii="Tahoma" w:eastAsia="Times New Roman" w:hAnsi="Tahoma" w:cs="Tahoma"/>
          <w:lang w:eastAsia="sl-SI"/>
        </w:rPr>
      </w:pPr>
    </w:p>
    <w:p w14:paraId="41EB4069" w14:textId="77777777" w:rsidR="001001EE" w:rsidRPr="009B36A2" w:rsidRDefault="001001EE" w:rsidP="003A1A25">
      <w:pPr>
        <w:keepNext/>
        <w:keepLines/>
        <w:spacing w:after="0" w:line="240" w:lineRule="auto"/>
        <w:rPr>
          <w:rFonts w:ascii="Tahoma" w:eastAsia="Times New Roman" w:hAnsi="Tahoma" w:cs="Tahoma"/>
          <w:sz w:val="20"/>
          <w:szCs w:val="20"/>
          <w:lang w:eastAsia="sl-SI"/>
        </w:rPr>
      </w:pPr>
    </w:p>
    <w:p w14:paraId="7912C86B" w14:textId="77777777" w:rsidR="001001EE" w:rsidRPr="009B36A2" w:rsidRDefault="001001EE" w:rsidP="003A1A25">
      <w:pPr>
        <w:keepNext/>
        <w:keepLines/>
        <w:spacing w:after="0" w:line="240" w:lineRule="auto"/>
        <w:rPr>
          <w:rFonts w:ascii="Tahoma" w:eastAsia="Times New Roman" w:hAnsi="Tahoma" w:cs="Tahoma"/>
          <w:sz w:val="20"/>
          <w:szCs w:val="20"/>
          <w:lang w:eastAsia="sl-SI"/>
        </w:rPr>
      </w:pPr>
    </w:p>
    <w:p w14:paraId="609FADA0" w14:textId="77777777" w:rsidR="001001EE" w:rsidRPr="009B36A2" w:rsidRDefault="001001EE" w:rsidP="003A1A25">
      <w:pPr>
        <w:keepNext/>
        <w:keepLines/>
        <w:spacing w:after="0" w:line="240" w:lineRule="auto"/>
        <w:jc w:val="both"/>
        <w:rPr>
          <w:rFonts w:ascii="Tahoma" w:eastAsia="Times New Roman" w:hAnsi="Tahoma" w:cs="Tahoma"/>
          <w:sz w:val="20"/>
          <w:szCs w:val="20"/>
          <w:lang w:eastAsia="sl-SI"/>
        </w:rPr>
      </w:pPr>
    </w:p>
    <w:p w14:paraId="68D4BD99" w14:textId="77777777" w:rsidR="001001EE" w:rsidRPr="009B36A2" w:rsidRDefault="001001EE" w:rsidP="003A1A25">
      <w:pPr>
        <w:keepNext/>
        <w:keepLines/>
        <w:spacing w:after="0" w:line="240" w:lineRule="auto"/>
        <w:jc w:val="both"/>
        <w:rPr>
          <w:rFonts w:ascii="Tahoma" w:eastAsia="Times New Roman" w:hAnsi="Tahoma" w:cs="Tahoma"/>
          <w:sz w:val="20"/>
          <w:szCs w:val="20"/>
          <w:lang w:eastAsia="sl-SI"/>
        </w:rPr>
      </w:pPr>
    </w:p>
    <w:p w14:paraId="447A74B1" w14:textId="77777777" w:rsidR="009F511E" w:rsidRPr="009B36A2" w:rsidRDefault="009F511E" w:rsidP="003A1A25">
      <w:pPr>
        <w:keepNext/>
        <w:keepLines/>
        <w:spacing w:after="0" w:line="240" w:lineRule="auto"/>
        <w:jc w:val="both"/>
        <w:rPr>
          <w:rFonts w:ascii="Tahoma" w:eastAsia="Times New Roman" w:hAnsi="Tahoma" w:cs="Tahoma"/>
          <w:sz w:val="20"/>
          <w:szCs w:val="20"/>
          <w:lang w:eastAsia="sl-SI"/>
        </w:rPr>
      </w:pPr>
    </w:p>
    <w:p w14:paraId="28DB8989" w14:textId="77777777" w:rsidR="009F511E" w:rsidRPr="009B36A2" w:rsidRDefault="009F511E" w:rsidP="003A1A25">
      <w:pPr>
        <w:keepNext/>
        <w:keepLines/>
        <w:spacing w:after="0" w:line="240" w:lineRule="auto"/>
        <w:jc w:val="both"/>
        <w:rPr>
          <w:rFonts w:ascii="Tahoma" w:eastAsia="Times New Roman" w:hAnsi="Tahoma" w:cs="Tahoma"/>
          <w:sz w:val="20"/>
          <w:szCs w:val="20"/>
          <w:lang w:eastAsia="sl-SI"/>
        </w:rPr>
      </w:pPr>
    </w:p>
    <w:p w14:paraId="09382171" w14:textId="77777777" w:rsidR="001001EE" w:rsidRPr="009B36A2" w:rsidRDefault="001001EE" w:rsidP="003A1A25">
      <w:pPr>
        <w:keepNext/>
        <w:keepLines/>
        <w:tabs>
          <w:tab w:val="left" w:pos="2552"/>
        </w:tabs>
        <w:spacing w:after="0" w:line="240" w:lineRule="auto"/>
        <w:ind w:left="284" w:hanging="284"/>
        <w:jc w:val="both"/>
        <w:rPr>
          <w:rFonts w:ascii="Tahoma" w:eastAsia="Times New Roman" w:hAnsi="Tahoma" w:cs="Tahoma"/>
          <w:sz w:val="20"/>
          <w:lang w:eastAsia="sl-SI"/>
        </w:rPr>
      </w:pPr>
    </w:p>
    <w:p w14:paraId="4967A944"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28D57EE7"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21723EA9" w14:textId="77777777" w:rsidR="00637345" w:rsidRPr="009B36A2" w:rsidRDefault="00637345" w:rsidP="003A1A25">
      <w:pPr>
        <w:keepNext/>
        <w:keepLines/>
        <w:spacing w:after="0" w:line="240" w:lineRule="auto"/>
        <w:jc w:val="both"/>
        <w:rPr>
          <w:rFonts w:ascii="Tahoma" w:eastAsia="Times New Roman" w:hAnsi="Tahoma" w:cs="Tahoma"/>
          <w:b/>
          <w:szCs w:val="20"/>
          <w:lang w:eastAsia="sl-SI"/>
        </w:rPr>
      </w:pPr>
    </w:p>
    <w:p w14:paraId="36DA8B99" w14:textId="77777777" w:rsidR="00CC4174" w:rsidRPr="009B36A2" w:rsidRDefault="00CC4174" w:rsidP="003A1A25">
      <w:pPr>
        <w:keepNext/>
        <w:keepLines/>
        <w:spacing w:after="0" w:line="240" w:lineRule="auto"/>
        <w:jc w:val="both"/>
        <w:rPr>
          <w:rFonts w:ascii="Tahoma" w:eastAsia="Times New Roman" w:hAnsi="Tahoma" w:cs="Tahoma"/>
          <w:b/>
          <w:szCs w:val="20"/>
          <w:lang w:eastAsia="sl-SI"/>
        </w:rPr>
      </w:pPr>
    </w:p>
    <w:p w14:paraId="792A3AE1" w14:textId="77777777" w:rsidR="00CC4174" w:rsidRPr="009B36A2" w:rsidRDefault="00CC4174" w:rsidP="003A1A25">
      <w:pPr>
        <w:keepNext/>
        <w:keepLines/>
        <w:spacing w:after="0" w:line="240" w:lineRule="auto"/>
        <w:jc w:val="both"/>
        <w:rPr>
          <w:rFonts w:ascii="Tahoma" w:eastAsia="Times New Roman" w:hAnsi="Tahoma" w:cs="Tahoma"/>
          <w:b/>
          <w:szCs w:val="20"/>
          <w:lang w:eastAsia="sl-SI"/>
        </w:rPr>
      </w:pPr>
    </w:p>
    <w:p w14:paraId="6421C2D2" w14:textId="77777777" w:rsidR="00CC4174" w:rsidRPr="009B36A2" w:rsidRDefault="00CC4174" w:rsidP="003A1A25">
      <w:pPr>
        <w:keepNext/>
        <w:keepLines/>
        <w:spacing w:after="0" w:line="240" w:lineRule="auto"/>
        <w:jc w:val="both"/>
        <w:rPr>
          <w:rFonts w:ascii="Tahoma" w:eastAsia="Times New Roman" w:hAnsi="Tahoma" w:cs="Tahoma"/>
          <w:lang w:eastAsia="sl-SI"/>
        </w:rPr>
      </w:pPr>
    </w:p>
    <w:p w14:paraId="7E3BE081"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5A20BC7B"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34EBB232"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511FF723"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5258E4C9"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374DE284"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41F7A038"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53CA5C02"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1538A680"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395833F3"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07CDB4A4" w14:textId="77777777" w:rsidR="00F72A2C" w:rsidRPr="009B36A2" w:rsidRDefault="00F72A2C" w:rsidP="003A1A25">
      <w:pPr>
        <w:keepNext/>
        <w:keepLines/>
        <w:spacing w:after="0" w:line="240" w:lineRule="auto"/>
        <w:jc w:val="both"/>
        <w:rPr>
          <w:rFonts w:ascii="Tahoma" w:eastAsia="Times New Roman" w:hAnsi="Tahoma" w:cs="Tahoma"/>
          <w:lang w:eastAsia="sl-SI"/>
        </w:rPr>
      </w:pPr>
    </w:p>
    <w:p w14:paraId="7997B65D" w14:textId="77777777" w:rsidR="00F72A2C" w:rsidRPr="009B36A2" w:rsidRDefault="00F72A2C" w:rsidP="003A1A25">
      <w:pPr>
        <w:keepNext/>
        <w:keepLines/>
        <w:spacing w:after="0" w:line="240" w:lineRule="auto"/>
        <w:jc w:val="both"/>
        <w:rPr>
          <w:rFonts w:ascii="Tahoma" w:eastAsia="Times New Roman" w:hAnsi="Tahoma" w:cs="Tahoma"/>
          <w:lang w:eastAsia="sl-SI"/>
        </w:rPr>
      </w:pPr>
    </w:p>
    <w:p w14:paraId="4C3C163B" w14:textId="77777777" w:rsidR="00F72A2C" w:rsidRPr="009B36A2" w:rsidRDefault="00F72A2C" w:rsidP="003A1A25">
      <w:pPr>
        <w:keepNext/>
        <w:keepLines/>
        <w:spacing w:after="0" w:line="240" w:lineRule="auto"/>
        <w:jc w:val="both"/>
        <w:rPr>
          <w:rFonts w:ascii="Tahoma" w:eastAsia="Times New Roman" w:hAnsi="Tahoma" w:cs="Tahoma"/>
          <w:lang w:eastAsia="sl-SI"/>
        </w:rPr>
      </w:pPr>
    </w:p>
    <w:p w14:paraId="382DA66F"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4A56B15D"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7ADF09BC" w14:textId="77777777" w:rsidR="00F72A2C" w:rsidRPr="009B36A2" w:rsidRDefault="00F72A2C" w:rsidP="003A1A2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9B36A2" w14:paraId="3F0C47CA" w14:textId="77777777" w:rsidTr="00DD5E18">
        <w:trPr>
          <w:trHeight w:val="235"/>
        </w:trPr>
        <w:tc>
          <w:tcPr>
            <w:tcW w:w="3119" w:type="dxa"/>
            <w:tcBorders>
              <w:bottom w:val="single" w:sz="4" w:space="0" w:color="auto"/>
            </w:tcBorders>
          </w:tcPr>
          <w:p w14:paraId="5985600A"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p>
        </w:tc>
        <w:tc>
          <w:tcPr>
            <w:tcW w:w="2552" w:type="dxa"/>
          </w:tcPr>
          <w:p w14:paraId="6CC24B74"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4D58996" w14:textId="77777777" w:rsidR="00F72A2C" w:rsidRPr="009B36A2" w:rsidRDefault="00F72A2C" w:rsidP="003A1A2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9B36A2" w14:paraId="555C1912" w14:textId="77777777" w:rsidTr="00DD5E18">
        <w:trPr>
          <w:trHeight w:val="235"/>
        </w:trPr>
        <w:tc>
          <w:tcPr>
            <w:tcW w:w="3119" w:type="dxa"/>
            <w:tcBorders>
              <w:top w:val="single" w:sz="4" w:space="0" w:color="auto"/>
            </w:tcBorders>
          </w:tcPr>
          <w:p w14:paraId="552AD371"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(kraj, datum)</w:t>
            </w:r>
          </w:p>
        </w:tc>
        <w:tc>
          <w:tcPr>
            <w:tcW w:w="2552" w:type="dxa"/>
          </w:tcPr>
          <w:p w14:paraId="66FE85B1" w14:textId="77777777" w:rsidR="00F72A2C" w:rsidRPr="009B36A2" w:rsidRDefault="00F72A2C" w:rsidP="003A1A25">
            <w:pPr>
              <w:keepNext/>
              <w:keepLines/>
              <w:spacing w:after="0" w:line="240" w:lineRule="auto"/>
              <w:jc w:val="center"/>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žig</w:t>
            </w:r>
          </w:p>
        </w:tc>
        <w:tc>
          <w:tcPr>
            <w:tcW w:w="3685" w:type="dxa"/>
            <w:tcBorders>
              <w:top w:val="single" w:sz="4" w:space="0" w:color="auto"/>
            </w:tcBorders>
          </w:tcPr>
          <w:p w14:paraId="4D5BC9DE"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(i</w:t>
            </w:r>
            <w:r w:rsidRPr="009B36A2">
              <w:rPr>
                <w:rFonts w:ascii="Tahoma" w:hAnsi="Tahoma" w:cs="Tahoma"/>
                <w:snapToGrid w:val="0"/>
                <w:color w:val="000000"/>
              </w:rPr>
              <w:t xml:space="preserve">me in priimek ter podpis </w:t>
            </w:r>
            <w:r w:rsidRPr="009B36A2">
              <w:rPr>
                <w:rFonts w:ascii="Tahoma" w:eastAsia="Times New Roman" w:hAnsi="Tahoma" w:cs="Tahoma"/>
                <w:snapToGrid w:val="0"/>
                <w:color w:val="000000"/>
                <w:lang w:eastAsia="sl-SI"/>
              </w:rPr>
              <w:t>odgovorne osebe</w:t>
            </w:r>
            <w:r w:rsidRPr="009B36A2">
              <w:rPr>
                <w:rFonts w:ascii="Tahoma" w:hAnsi="Tahoma" w:cs="Tahoma"/>
                <w:snapToGrid w:val="0"/>
                <w:color w:val="000000"/>
              </w:rPr>
              <w:t xml:space="preserve"> ponudnika</w:t>
            </w:r>
            <w:r w:rsidRPr="009B36A2">
              <w:rPr>
                <w:rFonts w:ascii="Tahoma" w:eastAsia="Times New Roman" w:hAnsi="Tahoma" w:cs="Tahoma"/>
                <w:snapToGrid w:val="0"/>
                <w:color w:val="000000"/>
                <w:lang w:eastAsia="sl-SI"/>
              </w:rPr>
              <w:t>)</w:t>
            </w:r>
          </w:p>
        </w:tc>
      </w:tr>
    </w:tbl>
    <w:p w14:paraId="493AB60F"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4E4B08DB" w14:textId="77B496F9" w:rsidR="00637345" w:rsidRPr="009B36A2" w:rsidRDefault="00637345" w:rsidP="003A1A25">
      <w:pPr>
        <w:keepNext/>
        <w:keepLines/>
        <w:spacing w:after="0" w:line="240" w:lineRule="auto"/>
        <w:rPr>
          <w:rFonts w:ascii="Tahoma" w:eastAsia="Times New Roman" w:hAnsi="Tahoma" w:cs="Tahoma"/>
          <w:lang w:eastAsia="sl-SI"/>
        </w:rPr>
      </w:pPr>
      <w:r w:rsidRPr="009B36A2">
        <w:rPr>
          <w:rFonts w:ascii="Tahoma" w:eastAsia="Times New Roman" w:hAnsi="Tahoma" w:cs="Tahoma"/>
          <w:lang w:eastAsia="sl-SI"/>
        </w:rPr>
        <w:br w:type="page"/>
      </w:r>
    </w:p>
    <w:p w14:paraId="2F9FA289" w14:textId="77777777" w:rsidR="00637345" w:rsidRPr="009B36A2" w:rsidRDefault="00637345" w:rsidP="003A1A25">
      <w:pPr>
        <w:keepNext/>
        <w:keepLines/>
        <w:spacing w:after="0" w:line="240" w:lineRule="auto"/>
        <w:jc w:val="right"/>
        <w:rPr>
          <w:rFonts w:ascii="Tahoma" w:eastAsia="Times New Roman" w:hAnsi="Tahoma" w:cs="Tahoma"/>
          <w:b/>
          <w:i/>
          <w:sz w:val="18"/>
          <w:lang w:eastAsia="sl-SI"/>
        </w:rPr>
      </w:pPr>
      <w:r w:rsidRPr="009B36A2">
        <w:rPr>
          <w:rFonts w:ascii="Tahoma" w:eastAsia="Times New Roman" w:hAnsi="Tahoma" w:cs="Tahoma"/>
          <w:b/>
          <w:i/>
          <w:sz w:val="18"/>
          <w:lang w:eastAsia="sl-SI"/>
        </w:rPr>
        <w:lastRenderedPageBreak/>
        <w:t>Priloga 3/1</w:t>
      </w:r>
    </w:p>
    <w:p w14:paraId="1A2B279B" w14:textId="77777777" w:rsidR="00637345" w:rsidRPr="009B36A2" w:rsidRDefault="00637345" w:rsidP="003A1A25">
      <w:pPr>
        <w:keepNext/>
        <w:keepLines/>
        <w:tabs>
          <w:tab w:val="left" w:pos="284"/>
        </w:tabs>
        <w:spacing w:after="0" w:line="240" w:lineRule="auto"/>
        <w:jc w:val="both"/>
        <w:rPr>
          <w:rFonts w:ascii="Tahoma" w:eastAsia="Times New Roman" w:hAnsi="Tahoma" w:cs="Tahoma"/>
          <w:b/>
          <w:i/>
          <w:sz w:val="18"/>
          <w:lang w:eastAsia="sl-SI"/>
        </w:rPr>
      </w:pPr>
    </w:p>
    <w:p w14:paraId="049B23E1" w14:textId="77777777" w:rsidR="00637345" w:rsidRPr="009B36A2" w:rsidRDefault="00637345" w:rsidP="003A1A25">
      <w:pPr>
        <w:keepNext/>
        <w:keepLines/>
        <w:tabs>
          <w:tab w:val="left" w:pos="284"/>
        </w:tabs>
        <w:spacing w:after="0" w:line="240" w:lineRule="auto"/>
        <w:jc w:val="both"/>
        <w:rPr>
          <w:rFonts w:ascii="Tahoma" w:eastAsia="Times New Roman" w:hAnsi="Tahoma" w:cs="Tahoma"/>
          <w:sz w:val="20"/>
          <w:szCs w:val="20"/>
          <w:lang w:eastAsia="sl-SI"/>
        </w:rPr>
      </w:pPr>
    </w:p>
    <w:p w14:paraId="4EBC158D" w14:textId="77777777" w:rsidR="00637345" w:rsidRPr="009B36A2" w:rsidRDefault="00637345" w:rsidP="003A1A25">
      <w:pPr>
        <w:keepNext/>
        <w:keepLines/>
        <w:tabs>
          <w:tab w:val="left" w:pos="284"/>
        </w:tabs>
        <w:spacing w:after="0" w:line="240" w:lineRule="auto"/>
        <w:jc w:val="center"/>
        <w:rPr>
          <w:rFonts w:ascii="Tahoma" w:eastAsia="Times New Roman" w:hAnsi="Tahoma" w:cs="Tahoma"/>
          <w:b/>
          <w:sz w:val="20"/>
          <w:szCs w:val="20"/>
          <w:lang w:eastAsia="sl-SI"/>
        </w:rPr>
      </w:pPr>
      <w:r w:rsidRPr="009B36A2">
        <w:rPr>
          <w:rFonts w:ascii="Tahoma" w:eastAsia="Times New Roman" w:hAnsi="Tahoma" w:cs="Tahoma"/>
          <w:b/>
          <w:sz w:val="20"/>
          <w:szCs w:val="20"/>
          <w:lang w:eastAsia="sl-SI"/>
        </w:rPr>
        <w:t>I Z J A V A</w:t>
      </w:r>
    </w:p>
    <w:p w14:paraId="20939F83" w14:textId="77777777" w:rsidR="00637345" w:rsidRPr="009B36A2" w:rsidRDefault="00637345" w:rsidP="003A1A25">
      <w:pPr>
        <w:keepNext/>
        <w:keepLines/>
        <w:tabs>
          <w:tab w:val="left" w:pos="284"/>
        </w:tabs>
        <w:spacing w:after="0" w:line="240" w:lineRule="auto"/>
        <w:jc w:val="center"/>
        <w:rPr>
          <w:rFonts w:ascii="Tahoma" w:eastAsia="Times New Roman" w:hAnsi="Tahoma" w:cs="Tahoma"/>
          <w:b/>
          <w:sz w:val="20"/>
          <w:szCs w:val="20"/>
          <w:lang w:eastAsia="sl-SI"/>
        </w:rPr>
      </w:pPr>
      <w:r w:rsidRPr="009B36A2">
        <w:rPr>
          <w:rFonts w:ascii="Tahoma" w:eastAsia="Times New Roman" w:hAnsi="Tahoma" w:cs="Tahoma"/>
          <w:b/>
          <w:sz w:val="20"/>
          <w:szCs w:val="20"/>
          <w:lang w:eastAsia="sl-SI"/>
        </w:rPr>
        <w:t>O UDELEŽBI FIZIČNIH IN PRAVNIH OSEB V LASTNIŠTVU PONUDNIKA</w:t>
      </w:r>
    </w:p>
    <w:p w14:paraId="5A5B1D89" w14:textId="77777777" w:rsidR="00637345" w:rsidRPr="009B36A2" w:rsidRDefault="00637345" w:rsidP="003A1A25">
      <w:pPr>
        <w:keepNext/>
        <w:keepLines/>
        <w:tabs>
          <w:tab w:val="left" w:pos="284"/>
        </w:tabs>
        <w:spacing w:after="0" w:line="240" w:lineRule="auto"/>
        <w:jc w:val="both"/>
        <w:rPr>
          <w:rFonts w:ascii="Tahoma" w:eastAsia="Times New Roman" w:hAnsi="Tahoma" w:cs="Tahoma"/>
          <w:b/>
          <w:sz w:val="20"/>
          <w:szCs w:val="20"/>
          <w:lang w:eastAsia="sl-SI"/>
        </w:rPr>
      </w:pPr>
    </w:p>
    <w:p w14:paraId="7488EC6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sz w:val="20"/>
          <w:szCs w:val="20"/>
          <w:lang w:eastAsia="sl-SI"/>
        </w:rPr>
      </w:pPr>
    </w:p>
    <w:p w14:paraId="43E2313D"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p>
    <w:p w14:paraId="5787DAE2"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Podatki o pravni osebi (ponudniku):</w:t>
      </w:r>
    </w:p>
    <w:p w14:paraId="11E4F542"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bCs/>
          <w:lang w:eastAsia="sl-SI"/>
        </w:rPr>
        <w:t>Polno ime podjetja</w:t>
      </w:r>
      <w:r w:rsidRPr="009B36A2">
        <w:rPr>
          <w:rFonts w:ascii="Tahoma" w:eastAsia="Times New Roman" w:hAnsi="Tahoma" w:cs="Tahoma"/>
          <w:lang w:eastAsia="sl-SI"/>
        </w:rPr>
        <w:t>: _____________________________________________________________</w:t>
      </w:r>
    </w:p>
    <w:p w14:paraId="17A1A0B2"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bCs/>
          <w:lang w:eastAsia="sl-SI"/>
        </w:rPr>
        <w:t>Sedež podjetja</w:t>
      </w:r>
      <w:r w:rsidRPr="009B36A2">
        <w:rPr>
          <w:rFonts w:ascii="Tahoma" w:eastAsia="Times New Roman" w:hAnsi="Tahoma" w:cs="Tahoma"/>
          <w:lang w:eastAsia="sl-SI"/>
        </w:rPr>
        <w:t>: ________________________________________________________________</w:t>
      </w:r>
    </w:p>
    <w:p w14:paraId="2E9E9D97"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bCs/>
          <w:lang w:eastAsia="sl-SI"/>
        </w:rPr>
        <w:t>Občina sedeža podjetja</w:t>
      </w:r>
      <w:r w:rsidRPr="009B36A2">
        <w:rPr>
          <w:rFonts w:ascii="Tahoma" w:eastAsia="Times New Roman" w:hAnsi="Tahoma" w:cs="Tahoma"/>
          <w:lang w:eastAsia="sl-SI"/>
        </w:rPr>
        <w:t>: _________________________________________________________</w:t>
      </w:r>
    </w:p>
    <w:p w14:paraId="161063EE"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bCs/>
          <w:lang w:eastAsia="sl-SI"/>
        </w:rPr>
        <w:t>Številka vpisa v sodni register (št. vložka)</w:t>
      </w:r>
      <w:r w:rsidRPr="009B36A2">
        <w:rPr>
          <w:rFonts w:ascii="Tahoma" w:eastAsia="Times New Roman" w:hAnsi="Tahoma" w:cs="Tahoma"/>
          <w:lang w:eastAsia="sl-SI"/>
        </w:rPr>
        <w:t>: ___________________________________________</w:t>
      </w:r>
    </w:p>
    <w:p w14:paraId="0DD64C2C"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bCs/>
          <w:lang w:eastAsia="sl-SI"/>
        </w:rPr>
        <w:t>Matična številka podjetja</w:t>
      </w:r>
      <w:r w:rsidRPr="009B36A2">
        <w:rPr>
          <w:rFonts w:ascii="Tahoma" w:eastAsia="Times New Roman" w:hAnsi="Tahoma" w:cs="Tahoma"/>
          <w:lang w:eastAsia="sl-SI"/>
        </w:rPr>
        <w:t>: ________________________________________________________</w:t>
      </w:r>
    </w:p>
    <w:p w14:paraId="7134FBFD" w14:textId="70313411"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bCs/>
          <w:lang w:eastAsia="sl-SI"/>
        </w:rPr>
        <w:t>ID ZA DDV</w:t>
      </w:r>
      <w:r w:rsidRPr="009B36A2">
        <w:rPr>
          <w:rFonts w:ascii="Tahoma" w:eastAsia="Times New Roman" w:hAnsi="Tahoma" w:cs="Tahoma"/>
          <w:lang w:eastAsia="sl-SI"/>
        </w:rPr>
        <w:t>: __________________________________________________________________</w:t>
      </w:r>
    </w:p>
    <w:p w14:paraId="18B4081B"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p>
    <w:p w14:paraId="4DA7BC90" w14:textId="2FA48E21"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V zvezi z javnim naročilom št. </w:t>
      </w:r>
      <w:r w:rsidR="00ED20A3" w:rsidRPr="009B36A2">
        <w:rPr>
          <w:rFonts w:ascii="Tahoma" w:eastAsia="Times New Roman" w:hAnsi="Tahoma" w:cs="Tahoma"/>
          <w:b/>
          <w:noProof/>
          <w:lang w:eastAsia="sl-SI"/>
        </w:rPr>
        <w:t xml:space="preserve">ENLJ-SPV-75/25 </w:t>
      </w:r>
      <w:r w:rsidR="0044784D" w:rsidRPr="009B36A2">
        <w:rPr>
          <w:rFonts w:ascii="Tahoma" w:eastAsia="Times New Roman" w:hAnsi="Tahoma" w:cs="Tahoma"/>
          <w:b/>
          <w:color w:val="000000"/>
          <w:lang w:eastAsia="sl-SI"/>
        </w:rPr>
        <w:t>Dobava zaporno protipovratne ADAMS lopute DN300 NP25, generalna obnova ADAMS loput DN800 NP10 in DN350 NP25 ter generalna obnova oljnega blažilca GBZ</w:t>
      </w:r>
      <w:r w:rsidRPr="009B36A2">
        <w:rPr>
          <w:rFonts w:ascii="Tahoma" w:eastAsia="Times New Roman" w:hAnsi="Tahoma" w:cs="Tahoma"/>
          <w:b/>
          <w:noProof/>
          <w:lang w:eastAsia="sl-SI"/>
        </w:rPr>
        <w:t xml:space="preserve"> </w:t>
      </w:r>
      <w:r w:rsidRPr="009B36A2">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42393E" w:rsidRPr="009B36A2">
        <w:rPr>
          <w:rFonts w:ascii="Tahoma" w:eastAsia="Times New Roman" w:hAnsi="Tahoma" w:cs="Tahoma"/>
          <w:lang w:eastAsia="sl-SI"/>
        </w:rPr>
        <w:t>*</w:t>
      </w:r>
      <w:r w:rsidRPr="009B36A2">
        <w:rPr>
          <w:rFonts w:ascii="Tahoma" w:eastAsia="Times New Roman" w:hAnsi="Tahoma" w:cs="Tahoma"/>
          <w:lang w:eastAsia="sl-SI"/>
        </w:rPr>
        <w:t>, ter gospodarskih subjektih, za katere se glede na določbe zakona, ki ureja gospodarske družbe šteje, da so povezane družbe s ponudnikom.</w:t>
      </w:r>
    </w:p>
    <w:p w14:paraId="36F9C877"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 </w:t>
      </w:r>
    </w:p>
    <w:p w14:paraId="278C4324"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b/>
          <w:lang w:eastAsia="sl-SI"/>
        </w:rPr>
        <w:t>IZJAVLJAMO</w:t>
      </w:r>
      <w:r w:rsidRPr="009B36A2">
        <w:rPr>
          <w:rFonts w:ascii="Tahoma" w:eastAsia="Times New Roman" w:hAnsi="Tahoma" w:cs="Tahoma"/>
          <w:lang w:eastAsia="sl-SI"/>
        </w:rPr>
        <w:t xml:space="preserve">, da so pri lastništvu zgoraj navedenega ponudnika udeležene naslednje </w:t>
      </w:r>
      <w:r w:rsidRPr="009B36A2">
        <w:rPr>
          <w:rFonts w:ascii="Tahoma" w:eastAsia="Times New Roman" w:hAnsi="Tahoma" w:cs="Tahoma"/>
          <w:u w:val="single"/>
          <w:lang w:eastAsia="sl-SI"/>
        </w:rPr>
        <w:t>pravne osebe</w:t>
      </w:r>
      <w:r w:rsidRPr="009B36A2">
        <w:rPr>
          <w:rFonts w:ascii="Tahoma" w:eastAsia="Times New Roman" w:hAnsi="Tahoma" w:cs="Tahoma"/>
          <w:lang w:eastAsia="sl-SI"/>
        </w:rPr>
        <w:t>, vključno z udeležbo tihih družbenikov:</w:t>
      </w:r>
    </w:p>
    <w:p w14:paraId="4AF8819C"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9B36A2" w14:paraId="40135FC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A912D1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6E7BA903"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90FDA3E"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103443A2"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Delež lastništva v %</w:t>
            </w:r>
          </w:p>
        </w:tc>
      </w:tr>
      <w:tr w:rsidR="00637345" w:rsidRPr="009B36A2" w14:paraId="0F2860B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24E9C3A"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5CCC40B9"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DBE960"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994DE7D"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5E587C7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B131743"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46702375"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0D093B"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A281273"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42AE0F0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3AC1EBA"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7D238734"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06DA96"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CFCA0B5"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10526CE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A83602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D0B8AA3"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ED24EFB"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52CBCC4"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3B4F0C51"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5293250"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87BF0B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5CE8B8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FCB74DC"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6FB7595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2984495"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68BFB13"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32BAD7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A9A1F6"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bl>
    <w:p w14:paraId="67EC66DA"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p w14:paraId="7332B533"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b/>
          <w:lang w:eastAsia="sl-SI"/>
        </w:rPr>
        <w:t>IZJAVLJAMO</w:t>
      </w:r>
      <w:r w:rsidRPr="009B36A2">
        <w:rPr>
          <w:rFonts w:ascii="Tahoma" w:eastAsia="Times New Roman" w:hAnsi="Tahoma" w:cs="Tahoma"/>
          <w:lang w:eastAsia="sl-SI"/>
        </w:rPr>
        <w:t xml:space="preserve">, da so pri lastništvu zgoraj navedenega ponudnika udeležene naslednje </w:t>
      </w:r>
      <w:r w:rsidRPr="009B36A2">
        <w:rPr>
          <w:rFonts w:ascii="Tahoma" w:eastAsia="Times New Roman" w:hAnsi="Tahoma" w:cs="Tahoma"/>
          <w:u w:val="single"/>
          <w:lang w:eastAsia="sl-SI"/>
        </w:rPr>
        <w:t>fizične osebe</w:t>
      </w:r>
      <w:r w:rsidRPr="009B36A2">
        <w:rPr>
          <w:rFonts w:ascii="Tahoma" w:eastAsia="Times New Roman" w:hAnsi="Tahoma" w:cs="Tahoma"/>
          <w:lang w:eastAsia="sl-SI"/>
        </w:rPr>
        <w:t>, vključno z udeležbo tihih družbenikov:</w:t>
      </w:r>
    </w:p>
    <w:p w14:paraId="7B5E56F7"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637345" w:rsidRPr="009B36A2" w14:paraId="4EB2638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D3B423B"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568BF0E"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E764C08"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B4FC7D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Delež lastništva v %</w:t>
            </w:r>
          </w:p>
        </w:tc>
      </w:tr>
      <w:tr w:rsidR="00637345" w:rsidRPr="009B36A2" w14:paraId="3660B8D0"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2CA17635"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9409742"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F7AE2B"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1E196BE"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195BB8A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379EC979"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1A3EC7D"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8B466D4"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BD9B0AC"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6E10F8E0"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EC70C52"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5308E16"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C7DC34"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857742F"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393D1FA9"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C28A65C"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E82C9FF"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8C2CC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E9EB2C5"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55A67D47"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8F4660A"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2FB910E"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7F8B70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B9170F0"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3351E50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F2101AE"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04A57D6"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F188EAD"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C2645D6"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bl>
    <w:p w14:paraId="67CD1A68"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p w14:paraId="427AFD32"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b/>
          <w:lang w:eastAsia="sl-SI"/>
        </w:rPr>
        <w:br w:type="page"/>
      </w:r>
      <w:r w:rsidRPr="009B36A2">
        <w:rPr>
          <w:rFonts w:ascii="Tahoma" w:eastAsia="Times New Roman" w:hAnsi="Tahoma" w:cs="Tahoma"/>
          <w:b/>
          <w:lang w:eastAsia="sl-SI"/>
        </w:rPr>
        <w:lastRenderedPageBreak/>
        <w:t>IZJAVLJAMO</w:t>
      </w:r>
      <w:r w:rsidRPr="009B36A2">
        <w:rPr>
          <w:rFonts w:ascii="Tahoma" w:eastAsia="Times New Roman" w:hAnsi="Tahoma" w:cs="Tahoma"/>
          <w:lang w:eastAsia="sl-SI"/>
        </w:rPr>
        <w:t xml:space="preserve">, da so skladno z določbami zakona, ki ureja gospodarske družbe, </w:t>
      </w:r>
      <w:r w:rsidRPr="009B36A2">
        <w:rPr>
          <w:rFonts w:ascii="Tahoma" w:eastAsia="Times New Roman" w:hAnsi="Tahoma" w:cs="Tahoma"/>
          <w:u w:val="single"/>
          <w:lang w:eastAsia="sl-SI"/>
        </w:rPr>
        <w:t>povezane družbe</w:t>
      </w:r>
      <w:r w:rsidRPr="009B36A2">
        <w:rPr>
          <w:rFonts w:ascii="Tahoma" w:eastAsia="Times New Roman" w:hAnsi="Tahoma" w:cs="Tahoma"/>
          <w:lang w:eastAsia="sl-SI"/>
        </w:rPr>
        <w:t xml:space="preserve"> z zgoraj navedenim ponudnikom, naslednji gospodarski subjekti:</w:t>
      </w:r>
    </w:p>
    <w:p w14:paraId="035032D8"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637345" w:rsidRPr="009B36A2" w14:paraId="1904760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6BB4D7B"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4A982653"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A03294D"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6543F1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Matična številka</w:t>
            </w:r>
          </w:p>
        </w:tc>
      </w:tr>
      <w:tr w:rsidR="00637345" w:rsidRPr="009B36A2" w14:paraId="48BD907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B318266"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5646D4E"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C2128A"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84E23BB"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6E9FFE2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5C867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179F5D86"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7D38C6F"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9BF6559"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5E872FBC"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AE6949C"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4ADFE82F"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ADB1FCE"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35FD55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0382555C"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33F18B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6A2E62A"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264A503"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A1B471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3757075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A11596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69F99FC"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E34304"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08EF4EC"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r w:rsidR="00637345" w:rsidRPr="009B36A2" w14:paraId="22D8A8D4"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0C11CA0"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B73EA50"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8F0BDC8"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6AD566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tc>
      </w:tr>
    </w:tbl>
    <w:p w14:paraId="6CD186B5"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p w14:paraId="3D29C8B6"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p>
    <w:p w14:paraId="0705CACF"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4420EC4"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p>
    <w:p w14:paraId="753D2514" w14:textId="77777777" w:rsidR="00637345" w:rsidRPr="009B36A2" w:rsidRDefault="00637345" w:rsidP="003A1A25">
      <w:pPr>
        <w:keepNext/>
        <w:keepLines/>
        <w:tabs>
          <w:tab w:val="left" w:pos="284"/>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S podpisom te izjave jamčim za točnost in resničnost podatkov ter se zavedam, da je</w:t>
      </w:r>
      <w:r w:rsidR="000E7CBC" w:rsidRPr="009B36A2">
        <w:rPr>
          <w:rFonts w:ascii="Tahoma" w:eastAsia="Times New Roman" w:hAnsi="Tahoma" w:cs="Tahoma"/>
          <w:lang w:eastAsia="sl-SI"/>
        </w:rPr>
        <w:t xml:space="preserve"> pogodba</w:t>
      </w:r>
      <w:r w:rsidRPr="009B36A2">
        <w:rPr>
          <w:rFonts w:ascii="Tahoma" w:eastAsia="Times New Roman" w:hAnsi="Tahoma" w:cs="Tahoma"/>
          <w:lang w:eastAsia="sl-SI"/>
        </w:rPr>
        <w:t xml:space="preserve"> v primeru lažne izjave ali neresničnih podatkov o dejstvih v izjavi nič</w:t>
      </w:r>
      <w:r w:rsidR="000E7CBC" w:rsidRPr="009B36A2">
        <w:rPr>
          <w:rFonts w:ascii="Tahoma" w:eastAsia="Times New Roman" w:hAnsi="Tahoma" w:cs="Tahoma"/>
          <w:lang w:eastAsia="sl-SI"/>
        </w:rPr>
        <w:t>na</w:t>
      </w:r>
      <w:r w:rsidRPr="009B36A2">
        <w:rPr>
          <w:rFonts w:ascii="Tahoma" w:eastAsia="Times New Roman" w:hAnsi="Tahoma" w:cs="Tahoma"/>
          <w:lang w:eastAsia="sl-SI"/>
        </w:rPr>
        <w:t>. Zavezujem se, da bom naročnika obvestil o vsaki spremembi posredovanih podatkov.</w:t>
      </w:r>
    </w:p>
    <w:p w14:paraId="45C47317"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p w14:paraId="1C8018E4" w14:textId="77777777" w:rsidR="00637345" w:rsidRPr="009B36A2" w:rsidRDefault="00637345" w:rsidP="003A1A25">
      <w:pPr>
        <w:keepNext/>
        <w:keepLines/>
        <w:tabs>
          <w:tab w:val="left" w:pos="284"/>
        </w:tabs>
        <w:spacing w:after="0" w:line="240" w:lineRule="auto"/>
        <w:jc w:val="both"/>
        <w:rPr>
          <w:rFonts w:ascii="Tahoma" w:eastAsia="Times New Roman" w:hAnsi="Tahoma" w:cs="Tahoma"/>
          <w:u w:val="single"/>
          <w:lang w:eastAsia="sl-SI"/>
        </w:rPr>
      </w:pPr>
      <w:r w:rsidRPr="009B36A2">
        <w:rPr>
          <w:rFonts w:ascii="Tahoma" w:eastAsia="Times New Roman" w:hAnsi="Tahoma" w:cs="Tahoma"/>
          <w:u w:val="single"/>
          <w:lang w:eastAsia="sl-SI"/>
        </w:rPr>
        <w:t>Vse izjave podajamo pod kazensko in materialno odgovornostjo.</w:t>
      </w:r>
    </w:p>
    <w:p w14:paraId="7947AD0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p>
    <w:p w14:paraId="4DC4F8D2" w14:textId="77777777" w:rsidR="00637345" w:rsidRPr="009B36A2" w:rsidRDefault="00637345" w:rsidP="003A1A25">
      <w:pPr>
        <w:keepNext/>
        <w:keepLines/>
        <w:tabs>
          <w:tab w:val="left" w:pos="284"/>
        </w:tabs>
        <w:spacing w:after="0" w:line="240" w:lineRule="auto"/>
        <w:jc w:val="both"/>
        <w:rPr>
          <w:rFonts w:ascii="Tahoma" w:eastAsia="Times New Roman" w:hAnsi="Tahoma" w:cs="Tahoma"/>
          <w:b/>
          <w:sz w:val="20"/>
          <w:szCs w:val="20"/>
          <w:lang w:eastAsia="sl-SI"/>
        </w:rPr>
      </w:pPr>
    </w:p>
    <w:p w14:paraId="188A7B1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sz w:val="20"/>
          <w:szCs w:val="20"/>
          <w:lang w:eastAsia="sl-SI"/>
        </w:rPr>
      </w:pPr>
    </w:p>
    <w:p w14:paraId="139FE86F" w14:textId="77777777" w:rsidR="00637345" w:rsidRPr="009B36A2" w:rsidRDefault="00637345" w:rsidP="003A1A25">
      <w:pPr>
        <w:keepNext/>
        <w:keepLines/>
        <w:tabs>
          <w:tab w:val="left" w:pos="284"/>
        </w:tabs>
        <w:spacing w:after="0" w:line="240" w:lineRule="auto"/>
        <w:jc w:val="both"/>
        <w:rPr>
          <w:rFonts w:ascii="Tahoma" w:eastAsia="Times New Roman" w:hAnsi="Tahoma" w:cs="Tahoma"/>
          <w:b/>
          <w:sz w:val="20"/>
          <w:szCs w:val="20"/>
          <w:lang w:eastAsia="sl-SI"/>
        </w:rPr>
      </w:pPr>
    </w:p>
    <w:p w14:paraId="78A4B912" w14:textId="77777777" w:rsidR="00637345" w:rsidRPr="009B36A2" w:rsidRDefault="00637345" w:rsidP="003A1A25">
      <w:pPr>
        <w:keepNext/>
        <w:keepLines/>
        <w:tabs>
          <w:tab w:val="left" w:pos="284"/>
        </w:tabs>
        <w:spacing w:after="0" w:line="240" w:lineRule="auto"/>
        <w:jc w:val="both"/>
        <w:rPr>
          <w:rFonts w:ascii="Tahoma" w:eastAsia="Times New Roman" w:hAnsi="Tahoma" w:cs="Tahoma"/>
          <w:b/>
          <w:sz w:val="20"/>
          <w:szCs w:val="20"/>
          <w:lang w:eastAsia="sl-SI"/>
        </w:rPr>
      </w:pPr>
    </w:p>
    <w:p w14:paraId="625CE411" w14:textId="77777777" w:rsidR="00637345" w:rsidRPr="009B36A2" w:rsidRDefault="00637345" w:rsidP="003A1A25">
      <w:pPr>
        <w:keepNext/>
        <w:keepLines/>
        <w:tabs>
          <w:tab w:val="left" w:pos="284"/>
        </w:tabs>
        <w:spacing w:after="0" w:line="240" w:lineRule="auto"/>
        <w:jc w:val="both"/>
        <w:rPr>
          <w:rFonts w:ascii="Tahoma" w:eastAsia="Times New Roman" w:hAnsi="Tahoma" w:cs="Tahoma"/>
          <w:b/>
          <w:sz w:val="20"/>
          <w:szCs w:val="20"/>
          <w:lang w:eastAsia="sl-SI"/>
        </w:rPr>
      </w:pPr>
    </w:p>
    <w:p w14:paraId="20A65C2F" w14:textId="77777777" w:rsidR="00637345" w:rsidRPr="009B36A2" w:rsidRDefault="00637345" w:rsidP="003A1A25">
      <w:pPr>
        <w:keepNext/>
        <w:keepLines/>
        <w:spacing w:after="0" w:line="240" w:lineRule="auto"/>
        <w:rPr>
          <w:rFonts w:ascii="Tahoma" w:eastAsia="Times New Roman" w:hAnsi="Tahoma" w:cs="Tahoma"/>
          <w:lang w:eastAsia="sl-SI"/>
        </w:rPr>
      </w:pPr>
    </w:p>
    <w:p w14:paraId="292B4227" w14:textId="77777777" w:rsidR="00637345" w:rsidRPr="009B36A2" w:rsidRDefault="00637345" w:rsidP="003A1A25">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9B36A2" w14:paraId="12B9C80C" w14:textId="77777777" w:rsidTr="008F26AE">
        <w:trPr>
          <w:trHeight w:val="235"/>
        </w:trPr>
        <w:tc>
          <w:tcPr>
            <w:tcW w:w="3402" w:type="dxa"/>
            <w:tcBorders>
              <w:bottom w:val="single" w:sz="4" w:space="0" w:color="auto"/>
            </w:tcBorders>
          </w:tcPr>
          <w:p w14:paraId="7B95AC27" w14:textId="77777777" w:rsidR="00637345" w:rsidRPr="009B36A2" w:rsidRDefault="00637345" w:rsidP="003A1A25">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7FA5A24" w14:textId="77777777" w:rsidR="00637345" w:rsidRPr="009B36A2" w:rsidRDefault="00637345" w:rsidP="003A1A25">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A60E83A"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37345" w:rsidRPr="009B36A2" w14:paraId="166B416B" w14:textId="77777777" w:rsidTr="008F26AE">
        <w:trPr>
          <w:trHeight w:val="235"/>
        </w:trPr>
        <w:tc>
          <w:tcPr>
            <w:tcW w:w="3402" w:type="dxa"/>
            <w:tcBorders>
              <w:top w:val="single" w:sz="4" w:space="0" w:color="auto"/>
            </w:tcBorders>
          </w:tcPr>
          <w:p w14:paraId="7C3C3911" w14:textId="77777777" w:rsidR="00637345" w:rsidRPr="009B36A2" w:rsidRDefault="00637345" w:rsidP="003A1A25">
            <w:pPr>
              <w:keepNext/>
              <w:keepLines/>
              <w:spacing w:after="0" w:line="240" w:lineRule="auto"/>
              <w:jc w:val="both"/>
              <w:rPr>
                <w:rFonts w:ascii="Tahoma" w:eastAsia="Times New Roman" w:hAnsi="Tahoma" w:cs="Tahoma"/>
                <w:snapToGrid w:val="0"/>
                <w:color w:val="000000"/>
                <w:sz w:val="20"/>
                <w:lang w:eastAsia="sl-SI"/>
              </w:rPr>
            </w:pPr>
            <w:r w:rsidRPr="009B36A2">
              <w:rPr>
                <w:rFonts w:ascii="Tahoma" w:eastAsia="Times New Roman" w:hAnsi="Tahoma" w:cs="Tahoma"/>
                <w:snapToGrid w:val="0"/>
                <w:color w:val="000000"/>
                <w:sz w:val="20"/>
                <w:lang w:eastAsia="sl-SI"/>
              </w:rPr>
              <w:t>(kraj, datum)</w:t>
            </w:r>
          </w:p>
        </w:tc>
        <w:tc>
          <w:tcPr>
            <w:tcW w:w="2268" w:type="dxa"/>
          </w:tcPr>
          <w:p w14:paraId="2D6630AC" w14:textId="77777777" w:rsidR="00637345" w:rsidRPr="009B36A2" w:rsidRDefault="00637345" w:rsidP="003A1A25">
            <w:pPr>
              <w:keepNext/>
              <w:keepLines/>
              <w:spacing w:after="0" w:line="240" w:lineRule="auto"/>
              <w:jc w:val="center"/>
              <w:rPr>
                <w:rFonts w:ascii="Tahoma" w:eastAsia="Times New Roman" w:hAnsi="Tahoma" w:cs="Tahoma"/>
                <w:snapToGrid w:val="0"/>
                <w:color w:val="000000"/>
                <w:sz w:val="20"/>
                <w:lang w:eastAsia="sl-SI"/>
              </w:rPr>
            </w:pPr>
            <w:r w:rsidRPr="009B36A2">
              <w:rPr>
                <w:rFonts w:ascii="Tahoma" w:eastAsia="Times New Roman" w:hAnsi="Tahoma" w:cs="Tahoma"/>
                <w:snapToGrid w:val="0"/>
                <w:color w:val="000000"/>
                <w:sz w:val="20"/>
                <w:lang w:eastAsia="sl-SI"/>
              </w:rPr>
              <w:t>žig</w:t>
            </w:r>
          </w:p>
        </w:tc>
        <w:tc>
          <w:tcPr>
            <w:tcW w:w="3686" w:type="dxa"/>
            <w:tcBorders>
              <w:top w:val="single" w:sz="4" w:space="0" w:color="auto"/>
            </w:tcBorders>
          </w:tcPr>
          <w:p w14:paraId="4465F4C0" w14:textId="77777777" w:rsidR="00637345" w:rsidRPr="009B36A2" w:rsidRDefault="00637345" w:rsidP="003A1A25">
            <w:pPr>
              <w:keepNext/>
              <w:keepLines/>
              <w:spacing w:after="0" w:line="240" w:lineRule="auto"/>
              <w:jc w:val="both"/>
              <w:rPr>
                <w:rFonts w:ascii="Tahoma" w:eastAsia="Times New Roman" w:hAnsi="Tahoma" w:cs="Tahoma"/>
                <w:snapToGrid w:val="0"/>
                <w:color w:val="000000"/>
                <w:sz w:val="20"/>
                <w:lang w:eastAsia="sl-SI"/>
              </w:rPr>
            </w:pPr>
            <w:r w:rsidRPr="009B36A2">
              <w:rPr>
                <w:rFonts w:ascii="Tahoma" w:eastAsia="Times New Roman" w:hAnsi="Tahoma" w:cs="Tahoma"/>
                <w:snapToGrid w:val="0"/>
                <w:color w:val="000000"/>
                <w:sz w:val="20"/>
                <w:lang w:eastAsia="sl-SI"/>
              </w:rPr>
              <w:t xml:space="preserve">(ime in priimek </w:t>
            </w:r>
            <w:r w:rsidR="00F72A2C" w:rsidRPr="009B36A2">
              <w:rPr>
                <w:rFonts w:ascii="Tahoma" w:eastAsia="Times New Roman" w:hAnsi="Tahoma" w:cs="Tahoma"/>
                <w:snapToGrid w:val="0"/>
                <w:color w:val="000000"/>
                <w:sz w:val="20"/>
                <w:lang w:eastAsia="sl-SI"/>
              </w:rPr>
              <w:t xml:space="preserve">ter podpis odgovorne osebe </w:t>
            </w:r>
            <w:r w:rsidRPr="009B36A2">
              <w:rPr>
                <w:rFonts w:ascii="Tahoma" w:eastAsia="Times New Roman" w:hAnsi="Tahoma" w:cs="Tahoma"/>
                <w:snapToGrid w:val="0"/>
                <w:color w:val="000000"/>
                <w:sz w:val="20"/>
                <w:lang w:eastAsia="sl-SI"/>
              </w:rPr>
              <w:t>gospodarskega subjekta)</w:t>
            </w:r>
          </w:p>
        </w:tc>
      </w:tr>
    </w:tbl>
    <w:p w14:paraId="2BB96D48" w14:textId="77777777" w:rsidR="00637345" w:rsidRPr="009B36A2" w:rsidRDefault="00637345" w:rsidP="003A1A25">
      <w:pPr>
        <w:keepNext/>
        <w:keepLines/>
        <w:tabs>
          <w:tab w:val="left" w:pos="284"/>
        </w:tabs>
        <w:spacing w:after="0" w:line="240" w:lineRule="auto"/>
        <w:jc w:val="both"/>
        <w:rPr>
          <w:rFonts w:ascii="Tahoma" w:eastAsia="Times New Roman" w:hAnsi="Tahoma" w:cs="Tahoma"/>
          <w:sz w:val="20"/>
          <w:szCs w:val="20"/>
          <w:lang w:eastAsia="sl-SI"/>
        </w:rPr>
      </w:pPr>
    </w:p>
    <w:p w14:paraId="03A21A9B" w14:textId="77777777" w:rsidR="00637345" w:rsidRPr="009B36A2" w:rsidRDefault="00637345" w:rsidP="003A1A25">
      <w:pPr>
        <w:keepNext/>
        <w:keepLines/>
        <w:tabs>
          <w:tab w:val="left" w:pos="284"/>
        </w:tabs>
        <w:spacing w:after="0" w:line="240" w:lineRule="auto"/>
        <w:jc w:val="both"/>
        <w:rPr>
          <w:rFonts w:ascii="Tahoma" w:eastAsia="Times New Roman" w:hAnsi="Tahoma" w:cs="Tahoma"/>
          <w:sz w:val="20"/>
          <w:szCs w:val="20"/>
          <w:lang w:eastAsia="sl-SI"/>
        </w:rPr>
      </w:pPr>
    </w:p>
    <w:p w14:paraId="7CE36FAA" w14:textId="77777777" w:rsidR="00637345" w:rsidRPr="009B36A2" w:rsidRDefault="00637345" w:rsidP="003A1A25">
      <w:pPr>
        <w:keepNext/>
        <w:keepLines/>
        <w:tabs>
          <w:tab w:val="left" w:pos="284"/>
        </w:tabs>
        <w:spacing w:after="0" w:line="240" w:lineRule="auto"/>
        <w:jc w:val="both"/>
        <w:rPr>
          <w:rFonts w:ascii="Tahoma" w:eastAsia="Times New Roman" w:hAnsi="Tahoma" w:cs="Tahoma"/>
          <w:sz w:val="20"/>
          <w:szCs w:val="20"/>
          <w:lang w:eastAsia="sl-SI"/>
        </w:rPr>
      </w:pPr>
    </w:p>
    <w:p w14:paraId="3C3FD846" w14:textId="77777777" w:rsidR="00637345" w:rsidRPr="009B36A2" w:rsidRDefault="00637345" w:rsidP="003A1A25">
      <w:pPr>
        <w:keepNext/>
        <w:keepLines/>
        <w:tabs>
          <w:tab w:val="left" w:pos="284"/>
        </w:tabs>
        <w:spacing w:after="0" w:line="240" w:lineRule="auto"/>
        <w:jc w:val="both"/>
        <w:rPr>
          <w:rFonts w:ascii="Tahoma" w:eastAsia="Times New Roman" w:hAnsi="Tahoma" w:cs="Tahoma"/>
          <w:sz w:val="20"/>
          <w:szCs w:val="20"/>
          <w:lang w:eastAsia="sl-SI"/>
        </w:rPr>
      </w:pPr>
    </w:p>
    <w:p w14:paraId="7858D7A8" w14:textId="77777777" w:rsidR="00637345" w:rsidRPr="009B36A2" w:rsidRDefault="00637345" w:rsidP="003A1A25">
      <w:pPr>
        <w:keepNext/>
        <w:keepLines/>
        <w:tabs>
          <w:tab w:val="left" w:pos="284"/>
        </w:tabs>
        <w:spacing w:after="0" w:line="240" w:lineRule="auto"/>
        <w:jc w:val="both"/>
        <w:rPr>
          <w:rFonts w:ascii="Tahoma" w:eastAsia="Times New Roman" w:hAnsi="Tahoma" w:cs="Tahoma"/>
          <w:sz w:val="20"/>
          <w:szCs w:val="20"/>
          <w:lang w:eastAsia="sl-SI"/>
        </w:rPr>
      </w:pPr>
    </w:p>
    <w:p w14:paraId="03564D42" w14:textId="77777777" w:rsidR="00637345" w:rsidRPr="009B36A2" w:rsidRDefault="00637345" w:rsidP="003A1A25">
      <w:pPr>
        <w:keepNext/>
        <w:keepLines/>
        <w:tabs>
          <w:tab w:val="left" w:pos="284"/>
        </w:tabs>
        <w:spacing w:after="0" w:line="240" w:lineRule="auto"/>
        <w:jc w:val="both"/>
        <w:rPr>
          <w:rFonts w:ascii="Tahoma" w:eastAsia="Times New Roman" w:hAnsi="Tahoma" w:cs="Tahoma"/>
          <w:i/>
          <w:sz w:val="16"/>
          <w:lang w:eastAsia="sl-SI"/>
        </w:rPr>
      </w:pPr>
    </w:p>
    <w:p w14:paraId="20DE8EF5" w14:textId="77777777" w:rsidR="00637345" w:rsidRPr="009B36A2" w:rsidRDefault="00637345" w:rsidP="003A1A25">
      <w:pPr>
        <w:keepNext/>
        <w:keepLines/>
        <w:tabs>
          <w:tab w:val="left" w:pos="284"/>
        </w:tabs>
        <w:spacing w:after="0" w:line="240" w:lineRule="auto"/>
        <w:jc w:val="both"/>
        <w:rPr>
          <w:rFonts w:ascii="Tahoma" w:eastAsia="Times New Roman" w:hAnsi="Tahoma" w:cs="Tahoma"/>
          <w:i/>
          <w:sz w:val="16"/>
          <w:lang w:eastAsia="sl-SI"/>
        </w:rPr>
      </w:pPr>
    </w:p>
    <w:p w14:paraId="151F0667" w14:textId="77777777" w:rsidR="00637345" w:rsidRPr="009B36A2" w:rsidRDefault="00637345" w:rsidP="003A1A25">
      <w:pPr>
        <w:keepNext/>
        <w:keepLines/>
        <w:tabs>
          <w:tab w:val="left" w:pos="284"/>
        </w:tabs>
        <w:spacing w:after="0" w:line="240" w:lineRule="auto"/>
        <w:jc w:val="both"/>
        <w:rPr>
          <w:rFonts w:ascii="Tahoma" w:eastAsia="Times New Roman" w:hAnsi="Tahoma" w:cs="Tahoma"/>
          <w:i/>
          <w:sz w:val="16"/>
          <w:lang w:eastAsia="sl-SI"/>
        </w:rPr>
      </w:pPr>
      <w:r w:rsidRPr="009B36A2">
        <w:rPr>
          <w:rFonts w:ascii="Tahoma" w:eastAsia="Times New Roman" w:hAnsi="Tahoma" w:cs="Tahoma"/>
          <w:b/>
          <w:i/>
          <w:sz w:val="16"/>
          <w:lang w:eastAsia="sl-SI"/>
        </w:rPr>
        <w:t>Navodilo:</w:t>
      </w:r>
      <w:r w:rsidRPr="009B36A2">
        <w:rPr>
          <w:rFonts w:ascii="Tahoma" w:eastAsia="Times New Roman" w:hAnsi="Tahoma" w:cs="Tahoma"/>
          <w:i/>
          <w:sz w:val="16"/>
          <w:lang w:eastAsia="sl-SI"/>
        </w:rPr>
        <w:t xml:space="preserve"> </w:t>
      </w:r>
    </w:p>
    <w:p w14:paraId="62455623" w14:textId="77777777" w:rsidR="00637345" w:rsidRPr="009B36A2" w:rsidRDefault="00637345" w:rsidP="003A1A25">
      <w:pPr>
        <w:keepNext/>
        <w:keepLines/>
        <w:numPr>
          <w:ilvl w:val="0"/>
          <w:numId w:val="3"/>
        </w:numPr>
        <w:tabs>
          <w:tab w:val="clear" w:pos="360"/>
          <w:tab w:val="left" w:pos="284"/>
          <w:tab w:val="num" w:pos="1070"/>
        </w:tabs>
        <w:spacing w:after="0" w:line="240" w:lineRule="auto"/>
        <w:jc w:val="both"/>
        <w:rPr>
          <w:rFonts w:ascii="Tahoma" w:eastAsia="Times New Roman" w:hAnsi="Tahoma" w:cs="Tahoma"/>
          <w:i/>
          <w:iCs/>
          <w:sz w:val="16"/>
          <w:lang w:eastAsia="sl-SI"/>
        </w:rPr>
      </w:pPr>
      <w:r w:rsidRPr="009B36A2">
        <w:rPr>
          <w:rFonts w:ascii="Tahoma" w:eastAsia="Times New Roman" w:hAnsi="Tahoma" w:cs="Tahoma"/>
          <w:i/>
          <w:iCs/>
          <w:sz w:val="16"/>
          <w:lang w:eastAsia="sl-SI"/>
        </w:rPr>
        <w:t xml:space="preserve">Izjavo izpolni in podpiše </w:t>
      </w:r>
      <w:r w:rsidRPr="009B36A2">
        <w:rPr>
          <w:rFonts w:ascii="Tahoma" w:eastAsia="Times New Roman" w:hAnsi="Tahoma" w:cs="Tahoma"/>
          <w:i/>
          <w:iCs/>
          <w:sz w:val="16"/>
          <w:u w:val="single"/>
          <w:lang w:eastAsia="sl-SI"/>
        </w:rPr>
        <w:t>ponudnik</w:t>
      </w:r>
      <w:r w:rsidRPr="009B36A2">
        <w:rPr>
          <w:rFonts w:ascii="Tahoma" w:eastAsia="Times New Roman" w:hAnsi="Tahoma" w:cs="Tahoma"/>
          <w:i/>
          <w:iCs/>
          <w:sz w:val="16"/>
          <w:lang w:eastAsia="sl-SI"/>
        </w:rPr>
        <w:t xml:space="preserve">, kot tudi vsi </w:t>
      </w:r>
      <w:r w:rsidRPr="009B36A2">
        <w:rPr>
          <w:rFonts w:ascii="Tahoma" w:eastAsia="Times New Roman" w:hAnsi="Tahoma" w:cs="Tahoma"/>
          <w:i/>
          <w:iCs/>
          <w:sz w:val="16"/>
          <w:u w:val="single"/>
          <w:lang w:eastAsia="sl-SI"/>
        </w:rPr>
        <w:t>posamezni člani skupine ponudnikov</w:t>
      </w:r>
      <w:r w:rsidRPr="009B36A2">
        <w:rPr>
          <w:rFonts w:ascii="Tahoma" w:eastAsia="Times New Roman" w:hAnsi="Tahoma" w:cs="Tahoma"/>
          <w:i/>
          <w:iCs/>
          <w:sz w:val="16"/>
          <w:lang w:eastAsia="sl-SI"/>
        </w:rPr>
        <w:t xml:space="preserve"> (partnerji) v primeru skupne ponudbe, vsi </w:t>
      </w:r>
      <w:r w:rsidRPr="009B36A2">
        <w:rPr>
          <w:rFonts w:ascii="Tahoma" w:eastAsia="Times New Roman" w:hAnsi="Tahoma" w:cs="Tahoma"/>
          <w:i/>
          <w:iCs/>
          <w:sz w:val="16"/>
          <w:u w:val="single"/>
          <w:lang w:eastAsia="sl-SI"/>
        </w:rPr>
        <w:t>podizvajalci</w:t>
      </w:r>
      <w:r w:rsidRPr="009B36A2">
        <w:rPr>
          <w:rFonts w:ascii="Tahoma" w:eastAsia="Times New Roman" w:hAnsi="Tahoma" w:cs="Tahoma"/>
          <w:i/>
          <w:iCs/>
          <w:sz w:val="16"/>
          <w:lang w:eastAsia="sl-SI"/>
        </w:rPr>
        <w:t xml:space="preserve"> (če ponudnik izvaja javno naročilo s podizvajalci) ter vsi </w:t>
      </w:r>
      <w:r w:rsidRPr="009B36A2">
        <w:rPr>
          <w:rFonts w:ascii="Tahoma" w:eastAsia="Times New Roman" w:hAnsi="Tahoma" w:cs="Tahoma"/>
          <w:bCs/>
          <w:i/>
          <w:iCs/>
          <w:sz w:val="16"/>
          <w:u w:val="single"/>
          <w:lang w:eastAsia="sl-SI"/>
        </w:rPr>
        <w:t>gospodarski subjekti katerih zmogljivosti uporablja ponudnik</w:t>
      </w:r>
      <w:r w:rsidRPr="009B36A2">
        <w:rPr>
          <w:rFonts w:ascii="Tahoma" w:eastAsia="Times New Roman" w:hAnsi="Tahoma" w:cs="Tahoma"/>
          <w:i/>
          <w:iCs/>
          <w:sz w:val="16"/>
          <w:lang w:eastAsia="sl-SI"/>
        </w:rPr>
        <w:t>.</w:t>
      </w:r>
    </w:p>
    <w:p w14:paraId="190669D0" w14:textId="77777777" w:rsidR="00637345" w:rsidRPr="009B36A2" w:rsidRDefault="00637345" w:rsidP="003A1A25">
      <w:pPr>
        <w:keepNext/>
        <w:keepLines/>
        <w:tabs>
          <w:tab w:val="left" w:pos="284"/>
        </w:tabs>
        <w:spacing w:after="0" w:line="240" w:lineRule="auto"/>
        <w:jc w:val="both"/>
        <w:rPr>
          <w:rFonts w:ascii="Tahoma" w:eastAsia="Times New Roman" w:hAnsi="Tahoma" w:cs="Tahoma"/>
          <w:i/>
          <w:sz w:val="16"/>
          <w:lang w:eastAsia="sl-SI"/>
        </w:rPr>
      </w:pPr>
    </w:p>
    <w:p w14:paraId="26161606" w14:textId="77777777" w:rsidR="00637345" w:rsidRPr="009B36A2" w:rsidRDefault="00637345" w:rsidP="003A1A25">
      <w:pPr>
        <w:keepNext/>
        <w:keepLines/>
        <w:tabs>
          <w:tab w:val="left" w:pos="284"/>
        </w:tabs>
        <w:spacing w:after="0" w:line="240" w:lineRule="auto"/>
        <w:jc w:val="both"/>
        <w:rPr>
          <w:rFonts w:ascii="Tahoma" w:eastAsia="Times New Roman" w:hAnsi="Tahoma" w:cs="Tahoma"/>
          <w:i/>
          <w:sz w:val="16"/>
          <w:lang w:eastAsia="sl-SI"/>
        </w:rPr>
      </w:pPr>
    </w:p>
    <w:p w14:paraId="0EC4F7C2" w14:textId="77777777" w:rsidR="0042393E" w:rsidRPr="009B36A2" w:rsidRDefault="0042393E" w:rsidP="003A1A25">
      <w:pPr>
        <w:keepNext/>
        <w:keepLines/>
        <w:tabs>
          <w:tab w:val="left" w:pos="284"/>
        </w:tabs>
        <w:spacing w:after="0" w:line="240" w:lineRule="auto"/>
        <w:jc w:val="both"/>
        <w:rPr>
          <w:rFonts w:ascii="Tahoma" w:eastAsia="Times New Roman" w:hAnsi="Tahoma" w:cs="Tahoma"/>
          <w:bCs/>
          <w:i/>
          <w:sz w:val="18"/>
          <w:lang w:eastAsia="sl-SI"/>
        </w:rPr>
      </w:pPr>
      <w:r w:rsidRPr="009B36A2">
        <w:rPr>
          <w:rFonts w:ascii="Tahoma" w:eastAsia="Times New Roman" w:hAnsi="Tahoma" w:cs="Tahoma"/>
          <w:b/>
          <w:bCs/>
          <w:i/>
          <w:sz w:val="18"/>
          <w:lang w:eastAsia="sl-SI"/>
        </w:rPr>
        <w:t>Opomba:</w:t>
      </w:r>
      <w:r w:rsidRPr="009B36A2">
        <w:rPr>
          <w:rFonts w:ascii="Tahoma" w:eastAsia="Times New Roman" w:hAnsi="Tahoma" w:cs="Tahoma"/>
          <w:bCs/>
          <w:i/>
          <w:sz w:val="18"/>
          <w:lang w:eastAsia="sl-SI"/>
        </w:rPr>
        <w:t xml:space="preserve"> </w:t>
      </w:r>
    </w:p>
    <w:p w14:paraId="356197BB" w14:textId="77777777" w:rsidR="0042393E" w:rsidRPr="009B36A2" w:rsidRDefault="0042393E" w:rsidP="003A1A25">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9B36A2">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7" w:history="1">
        <w:r w:rsidRPr="009B36A2">
          <w:rPr>
            <w:rFonts w:ascii="Tahoma" w:eastAsia="Times New Roman" w:hAnsi="Tahoma" w:cs="Tahoma"/>
            <w:i/>
            <w:iCs/>
            <w:color w:val="0000FF"/>
            <w:sz w:val="16"/>
            <w:u w:val="single"/>
            <w:lang w:eastAsia="sl-SI"/>
          </w:rPr>
          <w:t>https://www.kpk-rs.si/sl/pogosta-vprasanja</w:t>
        </w:r>
      </w:hyperlink>
      <w:r w:rsidRPr="009B36A2">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C06BAFE" w14:textId="77777777" w:rsidR="0042393E" w:rsidRPr="009B36A2" w:rsidRDefault="0042393E" w:rsidP="003A1A25">
      <w:pPr>
        <w:keepNext/>
        <w:keepLines/>
        <w:numPr>
          <w:ilvl w:val="0"/>
          <w:numId w:val="18"/>
        </w:numPr>
        <w:spacing w:after="0" w:line="240" w:lineRule="auto"/>
        <w:ind w:left="284" w:hanging="284"/>
        <w:jc w:val="both"/>
        <w:rPr>
          <w:rFonts w:ascii="Tahoma" w:eastAsia="Times New Roman" w:hAnsi="Tahoma" w:cs="Tahoma"/>
          <w:bCs/>
          <w:i/>
          <w:sz w:val="18"/>
          <w:szCs w:val="20"/>
          <w:lang w:eastAsia="sl-SI"/>
        </w:rPr>
      </w:pPr>
      <w:r w:rsidRPr="009B36A2">
        <w:rPr>
          <w:rFonts w:ascii="Tahoma" w:eastAsia="Times New Roman" w:hAnsi="Tahoma" w:cs="Tahoma"/>
          <w:i/>
          <w:sz w:val="16"/>
          <w:szCs w:val="20"/>
          <w:lang w:eastAsia="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9B36A2">
        <w:rPr>
          <w:rFonts w:ascii="Tahoma" w:eastAsia="Times New Roman" w:hAnsi="Tahoma" w:cs="Tahoma"/>
          <w:i/>
          <w:sz w:val="16"/>
          <w:szCs w:val="20"/>
          <w:lang w:eastAsia="sl-SI"/>
        </w:rPr>
        <w:br w:type="page"/>
      </w:r>
    </w:p>
    <w:p w14:paraId="40F7896C" w14:textId="77777777" w:rsidR="00637345" w:rsidRPr="009B36A2" w:rsidRDefault="00637345" w:rsidP="003A1A25">
      <w:pPr>
        <w:keepNext/>
        <w:keepLines/>
        <w:spacing w:after="0" w:line="240" w:lineRule="auto"/>
        <w:jc w:val="right"/>
        <w:rPr>
          <w:rFonts w:ascii="Tahoma" w:eastAsia="Times New Roman" w:hAnsi="Tahoma" w:cs="Tahoma"/>
          <w:b/>
          <w:i/>
          <w:sz w:val="18"/>
          <w:lang w:eastAsia="sl-SI"/>
        </w:rPr>
      </w:pPr>
      <w:r w:rsidRPr="009B36A2">
        <w:rPr>
          <w:rFonts w:ascii="Tahoma" w:eastAsia="Times New Roman" w:hAnsi="Tahoma" w:cs="Tahoma"/>
          <w:b/>
          <w:i/>
          <w:sz w:val="18"/>
          <w:lang w:eastAsia="sl-SI"/>
        </w:rPr>
        <w:lastRenderedPageBreak/>
        <w:t>Priloga 3/2</w:t>
      </w:r>
    </w:p>
    <w:p w14:paraId="6FD77454" w14:textId="77777777" w:rsidR="003066B9" w:rsidRPr="009B36A2" w:rsidRDefault="003066B9" w:rsidP="003A1A25">
      <w:pPr>
        <w:keepNext/>
        <w:keepLines/>
        <w:spacing w:after="0" w:line="240" w:lineRule="auto"/>
        <w:jc w:val="both"/>
        <w:rPr>
          <w:rFonts w:ascii="Tahoma" w:eastAsia="Times New Roman" w:hAnsi="Tahoma" w:cs="Tahoma"/>
          <w:b/>
          <w:lang w:eastAsia="sl-SI"/>
        </w:rPr>
      </w:pPr>
    </w:p>
    <w:p w14:paraId="03B080B2" w14:textId="576C4672" w:rsidR="00637345" w:rsidRPr="009B36A2" w:rsidRDefault="00637345"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POOBLASTILO ZA PRIDOBITEV DOKAZILA IZ URADNIH EVIDENCE – ZA FIZIČNE OSEBE</w:t>
      </w:r>
    </w:p>
    <w:p w14:paraId="2545E324"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5279195"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 xml:space="preserve">Ime in priimek _____________________________________________________________________ </w:t>
      </w:r>
    </w:p>
    <w:p w14:paraId="5A08A8C4"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93F446B"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EMŠO ____________________________________________________________________________</w:t>
      </w:r>
    </w:p>
    <w:p w14:paraId="2B306EDA"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C195A96"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3B531F0"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 xml:space="preserve">Spodaj podpisani/a, ki sem pri gospodarskemu subjektu </w:t>
      </w:r>
    </w:p>
    <w:p w14:paraId="0949B15D"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________________________________________</w:t>
      </w:r>
    </w:p>
    <w:p w14:paraId="6B25E2EC"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član/ica (ustrezno obkrožiti/označiti):</w:t>
      </w:r>
    </w:p>
    <w:p w14:paraId="277F6309" w14:textId="77777777" w:rsidR="00637345" w:rsidRPr="009B36A2" w:rsidRDefault="00637345" w:rsidP="003A1A25">
      <w:pPr>
        <w:keepNext/>
        <w:keepLines/>
        <w:numPr>
          <w:ilvl w:val="0"/>
          <w:numId w:val="1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 xml:space="preserve">upravnega organa ali </w:t>
      </w:r>
    </w:p>
    <w:p w14:paraId="5D0707F1" w14:textId="77777777" w:rsidR="00637345" w:rsidRPr="009B36A2" w:rsidRDefault="00637345" w:rsidP="003A1A25">
      <w:pPr>
        <w:keepNext/>
        <w:keepLines/>
        <w:numPr>
          <w:ilvl w:val="0"/>
          <w:numId w:val="1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vodstvenega organa ali</w:t>
      </w:r>
    </w:p>
    <w:p w14:paraId="71C880D0" w14:textId="77777777" w:rsidR="00637345" w:rsidRPr="009B36A2" w:rsidRDefault="00637345" w:rsidP="003A1A25">
      <w:pPr>
        <w:keepNext/>
        <w:keepLines/>
        <w:numPr>
          <w:ilvl w:val="0"/>
          <w:numId w:val="1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 xml:space="preserve">nadzornega organa </w:t>
      </w:r>
    </w:p>
    <w:p w14:paraId="3402AAB8"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5C11C2"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oziroma imam pooblastila za (ustrezno obkrožiti/označiti):</w:t>
      </w:r>
    </w:p>
    <w:p w14:paraId="1822332B" w14:textId="77777777" w:rsidR="00637345" w:rsidRPr="009B36A2" w:rsidRDefault="00637345" w:rsidP="003A1A25">
      <w:pPr>
        <w:keepNext/>
        <w:keepLines/>
        <w:numPr>
          <w:ilvl w:val="0"/>
          <w:numId w:val="1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njegovo zastopanje ali</w:t>
      </w:r>
    </w:p>
    <w:p w14:paraId="7311BD7A" w14:textId="77777777" w:rsidR="00637345" w:rsidRPr="009B36A2" w:rsidRDefault="00637345" w:rsidP="003A1A25">
      <w:pPr>
        <w:keepNext/>
        <w:keepLines/>
        <w:numPr>
          <w:ilvl w:val="0"/>
          <w:numId w:val="1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odločanje ali</w:t>
      </w:r>
    </w:p>
    <w:p w14:paraId="0A9EEEC1" w14:textId="77777777" w:rsidR="00637345" w:rsidRPr="009B36A2" w:rsidRDefault="00637345" w:rsidP="003A1A25">
      <w:pPr>
        <w:keepNext/>
        <w:keepLines/>
        <w:numPr>
          <w:ilvl w:val="0"/>
          <w:numId w:val="1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sz w:val="20"/>
          <w:szCs w:val="20"/>
          <w:lang w:eastAsia="sl-SI"/>
        </w:rPr>
        <w:t>nadzor v njem,</w:t>
      </w:r>
    </w:p>
    <w:p w14:paraId="0E3A184A"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C28EDF"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9B36A2">
        <w:rPr>
          <w:rFonts w:ascii="Tahoma" w:eastAsia="Times New Roman" w:hAnsi="Tahoma" w:cs="Tahoma"/>
          <w:b/>
          <w:sz w:val="20"/>
          <w:szCs w:val="20"/>
          <w:lang w:eastAsia="sl-SI"/>
        </w:rPr>
        <w:t>pod kazensko in materialno odgovornostjo</w:t>
      </w:r>
      <w:r w:rsidRPr="009B36A2">
        <w:rPr>
          <w:rFonts w:ascii="Tahoma" w:eastAsia="Times New Roman" w:hAnsi="Tahoma" w:cs="Tahoma"/>
          <w:sz w:val="20"/>
          <w:szCs w:val="20"/>
          <w:lang w:eastAsia="sl-SI"/>
        </w:rPr>
        <w:t xml:space="preserve"> </w:t>
      </w:r>
    </w:p>
    <w:p w14:paraId="73EFDF7E" w14:textId="77777777" w:rsidR="00637345" w:rsidRPr="009B36A2" w:rsidRDefault="00637345" w:rsidP="003A1A25">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545DE6D9" w14:textId="77777777" w:rsidR="00637345" w:rsidRPr="009B36A2" w:rsidRDefault="00637345" w:rsidP="003A1A25">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9B36A2">
        <w:rPr>
          <w:rFonts w:ascii="Tahoma" w:eastAsia="Times New Roman" w:hAnsi="Tahoma" w:cs="Tahoma"/>
          <w:b/>
          <w:sz w:val="20"/>
          <w:szCs w:val="20"/>
          <w:lang w:eastAsia="sl-SI"/>
        </w:rPr>
        <w:t>IZJAVLJAM</w:t>
      </w:r>
    </w:p>
    <w:p w14:paraId="316DF943"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46F5B3D" w14:textId="06BD33A5" w:rsidR="003066B9" w:rsidRPr="009B36A2" w:rsidRDefault="002157EE" w:rsidP="003A1A25">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bookmarkStart w:id="28" w:name="_Hlk187056762"/>
      <w:r w:rsidRPr="009B36A2">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9B36A2">
        <w:rPr>
          <w:rFonts w:ascii="Tahoma" w:eastAsia="Times New Roman" w:hAnsi="Tahoma" w:cs="Tahoma"/>
          <w:sz w:val="18"/>
          <w:szCs w:val="20"/>
          <w:lang w:eastAsia="sl-SI"/>
        </w:rPr>
        <w:t>popr</w:t>
      </w:r>
      <w:proofErr w:type="spellEnd"/>
      <w:r w:rsidRPr="009B36A2">
        <w:rPr>
          <w:rFonts w:ascii="Tahoma" w:eastAsia="Times New Roman" w:hAnsi="Tahoma" w:cs="Tahoma"/>
          <w:sz w:val="18"/>
          <w:szCs w:val="20"/>
          <w:lang w:eastAsia="sl-SI"/>
        </w:rPr>
        <w:t>., 54/15, 38/16, 27/17, 23/20, 91/20, 95/21, 186/21, 105/22 – ZZNŠPP in 16/23; v nadaljnjem besedilu: KZ-1) in so našteta v prvem odstavku 75. člena ZJN-3, ali za primerljiva kazniva dejanja, ki so jih izrekla tuja sodišča</w:t>
      </w:r>
      <w:bookmarkEnd w:id="28"/>
      <w:r w:rsidR="003066B9" w:rsidRPr="009B36A2">
        <w:rPr>
          <w:rFonts w:ascii="Tahoma" w:eastAsia="Times New Roman" w:hAnsi="Tahoma" w:cs="Tahoma"/>
          <w:sz w:val="18"/>
          <w:szCs w:val="20"/>
          <w:lang w:eastAsia="sl-SI"/>
        </w:rPr>
        <w:t xml:space="preserve">, </w:t>
      </w:r>
    </w:p>
    <w:p w14:paraId="0F0BFD7E" w14:textId="77777777" w:rsidR="003066B9" w:rsidRPr="009B36A2" w:rsidRDefault="003066B9" w:rsidP="003A1A25">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A088571" w14:textId="77777777" w:rsidR="003066B9" w:rsidRPr="009B36A2" w:rsidRDefault="003066B9" w:rsidP="003A1A25">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9B36A2">
        <w:rPr>
          <w:rFonts w:ascii="Tahoma" w:eastAsia="Times New Roman" w:hAnsi="Tahoma" w:cs="Tahoma"/>
          <w:sz w:val="18"/>
          <w:szCs w:val="18"/>
          <w:lang w:eastAsia="sl-SI"/>
        </w:rPr>
        <w:t>in</w:t>
      </w:r>
    </w:p>
    <w:p w14:paraId="13F42282" w14:textId="77777777" w:rsidR="003066B9" w:rsidRPr="009B36A2" w:rsidRDefault="003066B9"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7DCA2A1" w14:textId="77777777" w:rsidR="003066B9" w:rsidRPr="009B36A2" w:rsidRDefault="003066B9" w:rsidP="003A1A25">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9B36A2">
        <w:rPr>
          <w:rFonts w:ascii="Tahoma" w:eastAsia="Times New Roman" w:hAnsi="Tahoma" w:cs="Tahoma"/>
          <w:b/>
          <w:sz w:val="20"/>
          <w:szCs w:val="20"/>
          <w:lang w:eastAsia="sl-SI"/>
        </w:rPr>
        <w:t>POOBLAŠČAM</w:t>
      </w:r>
    </w:p>
    <w:p w14:paraId="0657C652" w14:textId="77777777" w:rsidR="003066B9" w:rsidRPr="009B36A2" w:rsidRDefault="003066B9" w:rsidP="003A1A2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68D907C" w14:textId="2FB15D04" w:rsidR="00637345" w:rsidRPr="009B36A2" w:rsidRDefault="003066B9" w:rsidP="003A1A25">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9B36A2">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ED20A3" w:rsidRPr="009B36A2">
        <w:rPr>
          <w:rFonts w:ascii="Tahoma" w:eastAsia="Times New Roman" w:hAnsi="Tahoma" w:cs="Tahoma"/>
          <w:b/>
          <w:noProof/>
          <w:sz w:val="18"/>
          <w:szCs w:val="18"/>
          <w:lang w:eastAsia="sl-SI"/>
        </w:rPr>
        <w:t xml:space="preserve">ENLJ-SPV-75/25 </w:t>
      </w:r>
      <w:r w:rsidR="00063E6D" w:rsidRPr="009B36A2">
        <w:rPr>
          <w:rFonts w:ascii="Tahoma" w:eastAsia="Times New Roman" w:hAnsi="Tahoma" w:cs="Tahoma"/>
          <w:b/>
          <w:noProof/>
          <w:sz w:val="18"/>
          <w:szCs w:val="18"/>
          <w:lang w:eastAsia="sl-SI"/>
        </w:rPr>
        <w:t xml:space="preserve"> </w:t>
      </w:r>
      <w:r w:rsidR="0044784D" w:rsidRPr="009B36A2">
        <w:rPr>
          <w:rFonts w:ascii="Tahoma" w:eastAsia="Times New Roman" w:hAnsi="Tahoma" w:cs="Tahoma"/>
          <w:b/>
          <w:color w:val="000000"/>
          <w:sz w:val="18"/>
          <w:szCs w:val="18"/>
          <w:lang w:eastAsia="sl-SI"/>
        </w:rPr>
        <w:t>Dobava zaporno protipovratne ADAMS lopute DN300 NP25, generalna obnova ADAMS loput DN800 NP10 in DN350 NP25 ter generalna obnova oljnega blažilca GBZ</w:t>
      </w:r>
      <w:r w:rsidR="00637345" w:rsidRPr="009B36A2">
        <w:rPr>
          <w:rFonts w:ascii="Tahoma" w:eastAsia="Times New Roman" w:hAnsi="Tahoma" w:cs="Tahoma"/>
          <w:sz w:val="18"/>
          <w:szCs w:val="18"/>
          <w:lang w:eastAsia="sl-SI"/>
        </w:rPr>
        <w:t xml:space="preserve">, </w:t>
      </w:r>
      <w:r w:rsidR="002157EE" w:rsidRPr="009B36A2">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00637345" w:rsidRPr="009B36A2">
        <w:rPr>
          <w:rFonts w:ascii="Tahoma" w:eastAsia="Times New Roman" w:hAnsi="Tahoma" w:cs="Tahoma"/>
          <w:sz w:val="18"/>
          <w:szCs w:val="18"/>
          <w:lang w:eastAsia="sl-SI"/>
        </w:rPr>
        <w:t>.</w:t>
      </w:r>
    </w:p>
    <w:p w14:paraId="5FECDAD5"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C940BE7"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6994D52"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9B36A2" w14:paraId="387E5FDD" w14:textId="77777777" w:rsidTr="008F26AE">
        <w:trPr>
          <w:trHeight w:val="235"/>
        </w:trPr>
        <w:tc>
          <w:tcPr>
            <w:tcW w:w="3402" w:type="dxa"/>
            <w:tcBorders>
              <w:top w:val="single" w:sz="4" w:space="0" w:color="auto"/>
            </w:tcBorders>
          </w:tcPr>
          <w:p w14:paraId="723829AA" w14:textId="77777777" w:rsidR="00637345" w:rsidRPr="009B36A2" w:rsidRDefault="00637345" w:rsidP="003A1A25">
            <w:pPr>
              <w:keepNext/>
              <w:keepLines/>
              <w:spacing w:after="0" w:line="240" w:lineRule="auto"/>
              <w:jc w:val="center"/>
              <w:rPr>
                <w:rFonts w:ascii="Tahoma" w:eastAsia="Times New Roman" w:hAnsi="Tahoma" w:cs="Tahoma"/>
                <w:snapToGrid w:val="0"/>
                <w:color w:val="000000"/>
                <w:sz w:val="20"/>
                <w:szCs w:val="20"/>
                <w:lang w:eastAsia="sl-SI"/>
              </w:rPr>
            </w:pPr>
            <w:r w:rsidRPr="009B36A2">
              <w:rPr>
                <w:rFonts w:ascii="Tahoma" w:eastAsia="Times New Roman" w:hAnsi="Tahoma" w:cs="Tahoma"/>
                <w:snapToGrid w:val="0"/>
                <w:color w:val="000000"/>
                <w:sz w:val="20"/>
                <w:szCs w:val="20"/>
                <w:lang w:eastAsia="sl-SI"/>
              </w:rPr>
              <w:t xml:space="preserve"> (Kraj, datum)</w:t>
            </w:r>
          </w:p>
        </w:tc>
        <w:tc>
          <w:tcPr>
            <w:tcW w:w="2410" w:type="dxa"/>
          </w:tcPr>
          <w:p w14:paraId="6FA347BB" w14:textId="77777777" w:rsidR="00637345" w:rsidRPr="009B36A2" w:rsidRDefault="00637345" w:rsidP="003A1A25">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6603BD34" w14:textId="77777777" w:rsidR="00637345" w:rsidRPr="009B36A2" w:rsidRDefault="00637345" w:rsidP="003A1A25">
            <w:pPr>
              <w:keepNext/>
              <w:keepLines/>
              <w:spacing w:after="0" w:line="240" w:lineRule="auto"/>
              <w:jc w:val="center"/>
              <w:rPr>
                <w:rFonts w:ascii="Tahoma" w:eastAsia="Times New Roman" w:hAnsi="Tahoma" w:cs="Tahoma"/>
                <w:snapToGrid w:val="0"/>
                <w:color w:val="000000"/>
                <w:sz w:val="20"/>
                <w:szCs w:val="20"/>
                <w:lang w:eastAsia="sl-SI"/>
              </w:rPr>
            </w:pPr>
            <w:r w:rsidRPr="009B36A2">
              <w:rPr>
                <w:rFonts w:ascii="Tahoma" w:eastAsia="Times New Roman" w:hAnsi="Tahoma" w:cs="Tahoma"/>
                <w:snapToGrid w:val="0"/>
                <w:color w:val="000000"/>
                <w:sz w:val="20"/>
                <w:szCs w:val="20"/>
                <w:lang w:eastAsia="sl-SI"/>
              </w:rPr>
              <w:t>(Podpis fizične osebe)</w:t>
            </w:r>
          </w:p>
        </w:tc>
      </w:tr>
    </w:tbl>
    <w:p w14:paraId="6330714F" w14:textId="77777777" w:rsidR="00637345" w:rsidRPr="009B36A2" w:rsidRDefault="00637345" w:rsidP="003A1A25">
      <w:pPr>
        <w:keepNext/>
        <w:keepLines/>
        <w:tabs>
          <w:tab w:val="left" w:pos="284"/>
        </w:tabs>
        <w:spacing w:after="0" w:line="240" w:lineRule="auto"/>
        <w:jc w:val="both"/>
        <w:rPr>
          <w:rFonts w:ascii="Tahoma" w:eastAsia="Times New Roman" w:hAnsi="Tahoma" w:cs="Tahoma"/>
          <w:sz w:val="20"/>
          <w:szCs w:val="20"/>
          <w:lang w:eastAsia="sl-SI"/>
        </w:rPr>
      </w:pPr>
    </w:p>
    <w:p w14:paraId="5477BD3D" w14:textId="77777777" w:rsidR="00637345" w:rsidRPr="009B36A2" w:rsidRDefault="00637345" w:rsidP="003A1A25">
      <w:pPr>
        <w:keepNext/>
        <w:keepLines/>
        <w:tabs>
          <w:tab w:val="left" w:pos="284"/>
        </w:tabs>
        <w:spacing w:after="0" w:line="240" w:lineRule="auto"/>
        <w:jc w:val="both"/>
        <w:rPr>
          <w:rFonts w:ascii="Tahoma" w:eastAsia="Times New Roman" w:hAnsi="Tahoma" w:cs="Tahoma"/>
          <w:sz w:val="20"/>
          <w:szCs w:val="20"/>
          <w:lang w:eastAsia="sl-SI"/>
        </w:rPr>
      </w:pPr>
    </w:p>
    <w:p w14:paraId="10A3A953" w14:textId="77777777" w:rsidR="00637345" w:rsidRPr="009B36A2" w:rsidRDefault="00637345" w:rsidP="003A1A25">
      <w:pPr>
        <w:keepNext/>
        <w:keepLines/>
        <w:tabs>
          <w:tab w:val="left" w:pos="284"/>
        </w:tabs>
        <w:spacing w:after="0" w:line="240" w:lineRule="auto"/>
        <w:jc w:val="both"/>
        <w:rPr>
          <w:rFonts w:ascii="Tahoma" w:eastAsia="Times New Roman" w:hAnsi="Tahoma" w:cs="Tahoma"/>
          <w:sz w:val="20"/>
          <w:szCs w:val="20"/>
          <w:lang w:eastAsia="sl-SI"/>
        </w:rPr>
      </w:pPr>
    </w:p>
    <w:p w14:paraId="71A398A9" w14:textId="77777777" w:rsidR="00637345" w:rsidRPr="009B36A2" w:rsidRDefault="00637345" w:rsidP="003A1A25">
      <w:pPr>
        <w:keepNext/>
        <w:keepLines/>
        <w:tabs>
          <w:tab w:val="left" w:pos="284"/>
        </w:tabs>
        <w:spacing w:after="0" w:line="240" w:lineRule="auto"/>
        <w:jc w:val="both"/>
        <w:rPr>
          <w:rFonts w:ascii="Tahoma" w:eastAsia="Times New Roman" w:hAnsi="Tahoma" w:cs="Tahoma"/>
          <w:i/>
          <w:sz w:val="16"/>
          <w:szCs w:val="18"/>
          <w:lang w:eastAsia="sl-SI"/>
        </w:rPr>
      </w:pPr>
      <w:r w:rsidRPr="009B36A2">
        <w:rPr>
          <w:rFonts w:ascii="Tahoma" w:eastAsia="Times New Roman" w:hAnsi="Tahoma" w:cs="Tahoma"/>
          <w:b/>
          <w:i/>
          <w:sz w:val="16"/>
          <w:szCs w:val="18"/>
          <w:lang w:eastAsia="sl-SI"/>
        </w:rPr>
        <w:t>Navodilo:</w:t>
      </w:r>
      <w:r w:rsidRPr="009B36A2">
        <w:rPr>
          <w:rFonts w:ascii="Tahoma" w:eastAsia="Times New Roman" w:hAnsi="Tahoma" w:cs="Tahoma"/>
          <w:i/>
          <w:sz w:val="16"/>
          <w:szCs w:val="18"/>
          <w:lang w:eastAsia="sl-SI"/>
        </w:rPr>
        <w:t xml:space="preserve"> Izjavo izpolnijo in podpišejo VSE osebe, ki so:</w:t>
      </w:r>
    </w:p>
    <w:p w14:paraId="2C247E7C" w14:textId="77777777" w:rsidR="00637345" w:rsidRPr="009B36A2" w:rsidRDefault="00637345" w:rsidP="003A1A25">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9B36A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9B36A2">
        <w:rPr>
          <w:rFonts w:ascii="Tahoma" w:eastAsia="Times New Roman" w:hAnsi="Tahoma" w:cs="Tahoma"/>
          <w:i/>
          <w:iCs/>
          <w:sz w:val="16"/>
          <w:szCs w:val="18"/>
          <w:lang w:eastAsia="sl-SI"/>
        </w:rPr>
        <w:t>oz. subjekt, katerega zmogljivost uporablja ponudnik</w:t>
      </w:r>
      <w:r w:rsidRPr="009B36A2">
        <w:rPr>
          <w:rFonts w:ascii="Tahoma" w:eastAsia="Times New Roman" w:hAnsi="Tahoma" w:cs="Tahoma"/>
          <w:i/>
          <w:sz w:val="16"/>
          <w:szCs w:val="18"/>
          <w:lang w:eastAsia="sl-SI"/>
        </w:rPr>
        <w:t xml:space="preserve"> ali</w:t>
      </w:r>
    </w:p>
    <w:p w14:paraId="0F1534E4" w14:textId="77777777" w:rsidR="00637345" w:rsidRPr="009B36A2" w:rsidRDefault="00637345" w:rsidP="003A1A25">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9B36A2">
        <w:rPr>
          <w:rFonts w:ascii="Tahoma" w:eastAsia="Times New Roman" w:hAnsi="Tahoma" w:cs="Tahoma"/>
          <w:i/>
          <w:sz w:val="16"/>
          <w:szCs w:val="18"/>
          <w:lang w:eastAsia="sl-SI"/>
        </w:rPr>
        <w:t>ki imajo pooblastila za njegovo zastopanje ali odločanje ali nadzor v njem.</w:t>
      </w:r>
    </w:p>
    <w:p w14:paraId="3B9ABA23" w14:textId="77777777" w:rsidR="00637345" w:rsidRPr="009B36A2" w:rsidRDefault="00637345" w:rsidP="003A1A25">
      <w:pPr>
        <w:keepNext/>
        <w:keepLines/>
        <w:tabs>
          <w:tab w:val="left" w:pos="0"/>
        </w:tabs>
        <w:spacing w:after="0" w:line="240" w:lineRule="auto"/>
        <w:jc w:val="both"/>
        <w:rPr>
          <w:rFonts w:ascii="Tahoma" w:eastAsia="Times New Roman" w:hAnsi="Tahoma" w:cs="Tahoma"/>
          <w:i/>
          <w:sz w:val="16"/>
          <w:szCs w:val="18"/>
          <w:lang w:eastAsia="sl-SI"/>
        </w:rPr>
      </w:pPr>
      <w:r w:rsidRPr="009B36A2">
        <w:rPr>
          <w:rFonts w:ascii="Tahoma" w:eastAsia="Times New Roman" w:hAnsi="Tahoma" w:cs="Tahoma"/>
          <w:i/>
          <w:sz w:val="16"/>
          <w:szCs w:val="18"/>
          <w:lang w:eastAsia="sl-SI"/>
        </w:rPr>
        <w:t>V kolikor oseba opravlja več funkcija hkrati, ustrezno označi vse funkcije v katerih nastopa.</w:t>
      </w:r>
    </w:p>
    <w:p w14:paraId="39E3AA1B" w14:textId="77777777" w:rsidR="00637345" w:rsidRPr="009B36A2" w:rsidRDefault="00637345" w:rsidP="003A1A25">
      <w:pPr>
        <w:keepNext/>
        <w:keepLines/>
        <w:spacing w:after="0" w:line="240" w:lineRule="auto"/>
        <w:jc w:val="both"/>
        <w:rPr>
          <w:rFonts w:ascii="Tahoma" w:eastAsia="Times New Roman" w:hAnsi="Tahoma" w:cs="Tahoma"/>
          <w:b/>
          <w:i/>
          <w:sz w:val="16"/>
          <w:szCs w:val="18"/>
          <w:lang w:eastAsia="sl-SI"/>
        </w:rPr>
      </w:pPr>
    </w:p>
    <w:p w14:paraId="6E019C08" w14:textId="77777777" w:rsidR="00637345" w:rsidRPr="009B36A2" w:rsidRDefault="00637345" w:rsidP="003A1A25">
      <w:pPr>
        <w:keepNext/>
        <w:keepLines/>
        <w:spacing w:after="0" w:line="240" w:lineRule="auto"/>
        <w:jc w:val="both"/>
        <w:rPr>
          <w:rFonts w:ascii="Tahoma" w:eastAsia="Times New Roman" w:hAnsi="Tahoma" w:cs="Tahoma"/>
          <w:i/>
          <w:sz w:val="18"/>
          <w:lang w:eastAsia="sl-SI"/>
        </w:rPr>
      </w:pPr>
      <w:r w:rsidRPr="009B36A2">
        <w:rPr>
          <w:rFonts w:ascii="Tahoma" w:eastAsia="Times New Roman" w:hAnsi="Tahoma" w:cs="Tahoma"/>
          <w:i/>
          <w:sz w:val="16"/>
          <w:szCs w:val="18"/>
          <w:lang w:eastAsia="sl-SI"/>
        </w:rPr>
        <w:t>Obrazec se po potrebi fotokopira!</w:t>
      </w:r>
    </w:p>
    <w:p w14:paraId="4ECBD105" w14:textId="77777777" w:rsidR="00637345" w:rsidRPr="009B36A2" w:rsidRDefault="00637345" w:rsidP="003A1A25">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9B36A2">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9B36A2" w14:paraId="5CC5FB11" w14:textId="77777777" w:rsidTr="008F26AE">
        <w:tc>
          <w:tcPr>
            <w:tcW w:w="7740" w:type="dxa"/>
            <w:tcBorders>
              <w:top w:val="single" w:sz="4" w:space="0" w:color="000000"/>
              <w:left w:val="single" w:sz="4" w:space="0" w:color="000000"/>
              <w:bottom w:val="single" w:sz="4" w:space="0" w:color="000000"/>
            </w:tcBorders>
          </w:tcPr>
          <w:p w14:paraId="7C1E9F3B" w14:textId="670B49AE" w:rsidR="00706BF7" w:rsidRPr="009B36A2" w:rsidRDefault="00637345" w:rsidP="003A1A25">
            <w:pPr>
              <w:keepNext/>
              <w:keepLines/>
              <w:spacing w:after="0" w:line="240" w:lineRule="auto"/>
              <w:jc w:val="both"/>
              <w:outlineLvl w:val="1"/>
              <w:rPr>
                <w:rFonts w:ascii="Tahoma" w:eastAsia="Times New Roman" w:hAnsi="Tahoma" w:cs="Tahoma"/>
                <w:b/>
                <w:lang w:eastAsia="sl-SI"/>
              </w:rPr>
            </w:pPr>
            <w:r w:rsidRPr="009B36A2">
              <w:rPr>
                <w:rFonts w:ascii="Tahoma" w:eastAsia="Times New Roman" w:hAnsi="Tahoma" w:cs="Tahoma"/>
                <w:b/>
                <w:lang w:eastAsia="sl-SI"/>
              </w:rPr>
              <w:lastRenderedPageBreak/>
              <w:br w:type="page"/>
            </w:r>
            <w:r w:rsidRPr="009B36A2">
              <w:rPr>
                <w:rFonts w:ascii="Tahoma" w:eastAsia="Times New Roman" w:hAnsi="Tahoma" w:cs="Tahoma"/>
                <w:b/>
                <w:lang w:eastAsia="sl-SI"/>
              </w:rPr>
              <w:br w:type="page"/>
            </w:r>
            <w:bookmarkStart w:id="29" w:name="_Toc495914071"/>
            <w:r w:rsidRPr="009B36A2">
              <w:rPr>
                <w:rFonts w:ascii="Tahoma" w:eastAsia="Times New Roman" w:hAnsi="Tahoma" w:cs="Tahoma"/>
                <w:b/>
                <w:lang w:eastAsia="sl-SI"/>
              </w:rPr>
              <w:t>UDELEŽBA PODIZVAJALCEV</w:t>
            </w:r>
            <w:bookmarkEnd w:id="29"/>
          </w:p>
        </w:tc>
        <w:tc>
          <w:tcPr>
            <w:tcW w:w="1684" w:type="dxa"/>
            <w:tcBorders>
              <w:top w:val="single" w:sz="4" w:space="0" w:color="000000"/>
              <w:left w:val="single" w:sz="4" w:space="0" w:color="808080"/>
              <w:bottom w:val="single" w:sz="4" w:space="0" w:color="000000"/>
              <w:right w:val="single" w:sz="4" w:space="0" w:color="000000"/>
            </w:tcBorders>
          </w:tcPr>
          <w:p w14:paraId="3DCF8249" w14:textId="77777777" w:rsidR="00637345" w:rsidRPr="009B36A2" w:rsidRDefault="00637345" w:rsidP="003A1A25">
            <w:pPr>
              <w:keepNext/>
              <w:keepLines/>
              <w:spacing w:after="0" w:line="240" w:lineRule="auto"/>
              <w:jc w:val="both"/>
              <w:outlineLvl w:val="1"/>
              <w:rPr>
                <w:rFonts w:ascii="Tahoma" w:eastAsia="Times New Roman" w:hAnsi="Tahoma" w:cs="Tahoma"/>
                <w:b/>
                <w:lang w:eastAsia="sl-SI"/>
              </w:rPr>
            </w:pPr>
            <w:r w:rsidRPr="009B36A2">
              <w:rPr>
                <w:rFonts w:ascii="Tahoma" w:eastAsia="Times New Roman" w:hAnsi="Tahoma" w:cs="Tahoma"/>
                <w:b/>
                <w:lang w:eastAsia="sl-SI"/>
              </w:rPr>
              <w:t>Priloga 4/1</w:t>
            </w:r>
          </w:p>
        </w:tc>
      </w:tr>
    </w:tbl>
    <w:p w14:paraId="323D9F22"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010E9AAC"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Ponudnik: _____________________________________________________________________</w:t>
      </w:r>
    </w:p>
    <w:p w14:paraId="28505841"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3F27A8D1" w14:textId="319E63E4" w:rsidR="009B6B53" w:rsidRPr="009B36A2" w:rsidRDefault="00637345"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Izjavljamo</w:t>
      </w:r>
      <w:r w:rsidRPr="009B36A2">
        <w:rPr>
          <w:rFonts w:ascii="Tahoma" w:eastAsia="Times New Roman" w:hAnsi="Tahoma" w:cs="Tahoma"/>
          <w:lang w:eastAsia="sl-SI"/>
        </w:rPr>
        <w:t xml:space="preserve">, da bomo pri izvedbi javnega naročila št. </w:t>
      </w:r>
      <w:r w:rsidR="00ED20A3" w:rsidRPr="009B36A2">
        <w:rPr>
          <w:rFonts w:ascii="Tahoma" w:eastAsia="Times New Roman" w:hAnsi="Tahoma" w:cs="Tahoma"/>
          <w:b/>
          <w:noProof/>
          <w:lang w:eastAsia="sl-SI"/>
        </w:rPr>
        <w:t xml:space="preserve">ENLJ-SPV-75/25 </w:t>
      </w:r>
      <w:r w:rsidR="0044784D" w:rsidRPr="009B36A2">
        <w:rPr>
          <w:rFonts w:ascii="Tahoma" w:eastAsia="Times New Roman" w:hAnsi="Tahoma" w:cs="Tahoma"/>
          <w:b/>
          <w:color w:val="000000"/>
          <w:lang w:eastAsia="sl-SI"/>
        </w:rPr>
        <w:t>Dobava zaporno protipovratne ADAMS lopute DN300 NP25, generalna obnova ADAMS loput DN800 NP10 in DN350 NP25 ter generalna obnova oljnega blažilca GBZ</w:t>
      </w:r>
      <w:r w:rsidR="00924478" w:rsidRPr="009B36A2">
        <w:rPr>
          <w:rFonts w:ascii="Tahoma" w:eastAsia="Times New Roman" w:hAnsi="Tahoma" w:cs="Tahoma"/>
          <w:b/>
          <w:lang w:eastAsia="sl-SI"/>
        </w:rPr>
        <w:t xml:space="preserve"> </w:t>
      </w:r>
      <w:r w:rsidR="006A63FC" w:rsidRPr="009B36A2">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9B36A2" w14:paraId="6C02E253" w14:textId="77777777" w:rsidTr="008F26AE">
        <w:trPr>
          <w:trHeight w:val="460"/>
        </w:trPr>
        <w:tc>
          <w:tcPr>
            <w:tcW w:w="6062" w:type="dxa"/>
            <w:shd w:val="clear" w:color="auto" w:fill="auto"/>
            <w:vAlign w:val="center"/>
          </w:tcPr>
          <w:p w14:paraId="6F843A48" w14:textId="77777777" w:rsidR="00637345" w:rsidRPr="009B36A2" w:rsidRDefault="00637345" w:rsidP="003A1A25">
            <w:pPr>
              <w:keepNext/>
              <w:keepLines/>
              <w:spacing w:after="0" w:line="240" w:lineRule="auto"/>
              <w:jc w:val="center"/>
              <w:rPr>
                <w:rFonts w:ascii="Tahoma" w:eastAsia="Times New Roman" w:hAnsi="Tahoma" w:cs="Tahoma"/>
                <w:lang w:eastAsia="sl-SI"/>
              </w:rPr>
            </w:pPr>
            <w:r w:rsidRPr="009B36A2">
              <w:rPr>
                <w:rFonts w:ascii="Tahoma" w:eastAsia="Times New Roman" w:hAnsi="Tahoma" w:cs="Tahoma"/>
                <w:b/>
                <w:bCs/>
                <w:lang w:eastAsia="sl-SI"/>
              </w:rPr>
              <w:t>NAZIV IN NASLOV PODIZVAJALCA</w:t>
            </w:r>
          </w:p>
        </w:tc>
        <w:tc>
          <w:tcPr>
            <w:tcW w:w="3402" w:type="dxa"/>
            <w:shd w:val="clear" w:color="auto" w:fill="auto"/>
          </w:tcPr>
          <w:p w14:paraId="3EBCCCA0" w14:textId="77777777" w:rsidR="00637345" w:rsidRPr="009B36A2" w:rsidRDefault="00637345" w:rsidP="003A1A25">
            <w:pPr>
              <w:keepNext/>
              <w:keepLines/>
              <w:spacing w:after="0" w:line="240" w:lineRule="auto"/>
              <w:jc w:val="center"/>
              <w:rPr>
                <w:rFonts w:ascii="Tahoma" w:eastAsia="Times New Roman" w:hAnsi="Tahoma" w:cs="Tahoma"/>
                <w:lang w:eastAsia="sl-SI"/>
              </w:rPr>
            </w:pPr>
            <w:r w:rsidRPr="009B36A2">
              <w:rPr>
                <w:rFonts w:ascii="Tahoma" w:eastAsia="Times New Roman" w:hAnsi="Tahoma" w:cs="Tahoma"/>
                <w:lang w:eastAsia="sl-SI"/>
              </w:rPr>
              <w:t xml:space="preserve">Zahteva za neposredno plačilo od podizvajalca </w:t>
            </w:r>
            <w:r w:rsidRPr="009B36A2">
              <w:rPr>
                <w:rFonts w:ascii="Tahoma" w:eastAsia="Times New Roman" w:hAnsi="Tahoma" w:cs="Tahoma"/>
                <w:b/>
                <w:lang w:eastAsia="sl-SI"/>
              </w:rPr>
              <w:t xml:space="preserve">DA </w:t>
            </w:r>
            <w:r w:rsidRPr="009B36A2">
              <w:rPr>
                <w:rFonts w:ascii="Tahoma" w:eastAsia="Times New Roman" w:hAnsi="Tahoma" w:cs="Tahoma"/>
                <w:lang w:eastAsia="sl-SI"/>
              </w:rPr>
              <w:t xml:space="preserve">ali </w:t>
            </w:r>
            <w:r w:rsidRPr="009B36A2">
              <w:rPr>
                <w:rFonts w:ascii="Tahoma" w:eastAsia="Times New Roman" w:hAnsi="Tahoma" w:cs="Tahoma"/>
                <w:b/>
                <w:lang w:eastAsia="sl-SI"/>
              </w:rPr>
              <w:t>NE</w:t>
            </w:r>
          </w:p>
        </w:tc>
      </w:tr>
      <w:tr w:rsidR="00637345" w:rsidRPr="009B36A2" w14:paraId="4208DE85" w14:textId="77777777" w:rsidTr="008F26AE">
        <w:trPr>
          <w:trHeight w:val="460"/>
        </w:trPr>
        <w:tc>
          <w:tcPr>
            <w:tcW w:w="6062" w:type="dxa"/>
            <w:shd w:val="clear" w:color="auto" w:fill="auto"/>
          </w:tcPr>
          <w:p w14:paraId="45B17FF1"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3402" w:type="dxa"/>
            <w:shd w:val="clear" w:color="auto" w:fill="auto"/>
          </w:tcPr>
          <w:p w14:paraId="458608B5"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bl>
    <w:p w14:paraId="694D7B31" w14:textId="77777777" w:rsidR="00637345" w:rsidRPr="009B36A2" w:rsidRDefault="00637345" w:rsidP="003A1A25">
      <w:pPr>
        <w:keepNext/>
        <w:keepLines/>
        <w:spacing w:after="0" w:line="240" w:lineRule="auto"/>
        <w:jc w:val="both"/>
        <w:rPr>
          <w:rFonts w:ascii="Tahoma" w:eastAsia="Times New Roman" w:hAnsi="Tahoma" w:cs="Tahoma"/>
          <w:b/>
          <w:bCs/>
          <w:lang w:eastAsia="sl-SI"/>
        </w:rPr>
      </w:pPr>
    </w:p>
    <w:p w14:paraId="5C7BEFB3" w14:textId="77777777" w:rsidR="00637345" w:rsidRPr="009B36A2" w:rsidRDefault="00637345" w:rsidP="003A1A25">
      <w:pPr>
        <w:keepNext/>
        <w:keepLines/>
        <w:spacing w:after="0" w:line="240" w:lineRule="auto"/>
        <w:jc w:val="center"/>
        <w:rPr>
          <w:rFonts w:ascii="Tahoma" w:eastAsia="Times New Roman" w:hAnsi="Tahoma" w:cs="Tahoma"/>
          <w:b/>
          <w:bCs/>
          <w:lang w:eastAsia="sl-SI"/>
        </w:rPr>
      </w:pPr>
      <w:r w:rsidRPr="009B36A2">
        <w:rPr>
          <w:rFonts w:ascii="Tahoma" w:eastAsia="Times New Roman" w:hAnsi="Tahoma" w:cs="Tahoma"/>
          <w:b/>
          <w:bCs/>
          <w:lang w:eastAsia="sl-SI"/>
        </w:rPr>
        <w:t>Pooblastilo A: v primeru, da je pri podizvajalcu označeno z "DA" - dajemo</w:t>
      </w:r>
    </w:p>
    <w:p w14:paraId="19A78B42" w14:textId="77777777" w:rsidR="00637345" w:rsidRPr="009B36A2" w:rsidRDefault="00637345" w:rsidP="003A1A25">
      <w:pPr>
        <w:keepNext/>
        <w:keepLines/>
        <w:spacing w:after="0" w:line="240" w:lineRule="auto"/>
        <w:jc w:val="center"/>
        <w:rPr>
          <w:rFonts w:ascii="Tahoma" w:eastAsia="Times New Roman" w:hAnsi="Tahoma" w:cs="Tahoma"/>
          <w:b/>
          <w:bCs/>
          <w:lang w:eastAsia="sl-SI"/>
        </w:rPr>
      </w:pPr>
      <w:r w:rsidRPr="009B36A2">
        <w:rPr>
          <w:rFonts w:ascii="Tahoma" w:eastAsia="Times New Roman" w:hAnsi="Tahoma" w:cs="Tahoma"/>
          <w:b/>
          <w:bCs/>
          <w:lang w:eastAsia="sl-SI"/>
        </w:rPr>
        <w:t>POOBLASTILO ZA NEPOSREDNO PLAČEVANJE PODIZVAJALCU</w:t>
      </w:r>
    </w:p>
    <w:p w14:paraId="4B9625AA"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5A2FB78F"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73A1C9C1"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S plačilom posameznega zneska podizvajalcu obveznost naročnika za plačilo ponudniku ugasne do višine tako plačanega zneska podizvajalcu.</w:t>
      </w:r>
    </w:p>
    <w:p w14:paraId="20C5E508" w14:textId="77777777" w:rsidR="00F72A2C" w:rsidRPr="009B36A2" w:rsidRDefault="00F72A2C" w:rsidP="003A1A2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9B36A2" w14:paraId="34E84084" w14:textId="77777777" w:rsidTr="00DD5E18">
        <w:trPr>
          <w:trHeight w:val="235"/>
        </w:trPr>
        <w:tc>
          <w:tcPr>
            <w:tcW w:w="3119" w:type="dxa"/>
            <w:tcBorders>
              <w:bottom w:val="single" w:sz="4" w:space="0" w:color="auto"/>
            </w:tcBorders>
          </w:tcPr>
          <w:p w14:paraId="62F01761"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p>
        </w:tc>
        <w:tc>
          <w:tcPr>
            <w:tcW w:w="2552" w:type="dxa"/>
          </w:tcPr>
          <w:p w14:paraId="2FBDDC46"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1B842D2" w14:textId="77777777" w:rsidR="00F72A2C" w:rsidRPr="009B36A2" w:rsidRDefault="00F72A2C" w:rsidP="003A1A2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9B36A2" w14:paraId="71D95671" w14:textId="77777777" w:rsidTr="00DD5E18">
        <w:trPr>
          <w:trHeight w:val="235"/>
        </w:trPr>
        <w:tc>
          <w:tcPr>
            <w:tcW w:w="3119" w:type="dxa"/>
            <w:tcBorders>
              <w:top w:val="single" w:sz="4" w:space="0" w:color="auto"/>
            </w:tcBorders>
          </w:tcPr>
          <w:p w14:paraId="4CFFD3B5"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(kraj, datum)</w:t>
            </w:r>
          </w:p>
        </w:tc>
        <w:tc>
          <w:tcPr>
            <w:tcW w:w="2552" w:type="dxa"/>
          </w:tcPr>
          <w:p w14:paraId="0D6992BC" w14:textId="77777777" w:rsidR="00F72A2C" w:rsidRPr="009B36A2" w:rsidRDefault="00F72A2C" w:rsidP="003A1A25">
            <w:pPr>
              <w:keepNext/>
              <w:keepLines/>
              <w:spacing w:after="0" w:line="240" w:lineRule="auto"/>
              <w:jc w:val="center"/>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žig</w:t>
            </w:r>
          </w:p>
        </w:tc>
        <w:tc>
          <w:tcPr>
            <w:tcW w:w="3685" w:type="dxa"/>
            <w:tcBorders>
              <w:top w:val="single" w:sz="4" w:space="0" w:color="auto"/>
            </w:tcBorders>
          </w:tcPr>
          <w:p w14:paraId="262EF0D1"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(i</w:t>
            </w:r>
            <w:r w:rsidRPr="009B36A2">
              <w:rPr>
                <w:rFonts w:ascii="Tahoma" w:hAnsi="Tahoma" w:cs="Tahoma"/>
                <w:snapToGrid w:val="0"/>
                <w:color w:val="000000"/>
              </w:rPr>
              <w:t xml:space="preserve">me in priimek ter podpis </w:t>
            </w:r>
            <w:r w:rsidRPr="009B36A2">
              <w:rPr>
                <w:rFonts w:ascii="Tahoma" w:eastAsia="Times New Roman" w:hAnsi="Tahoma" w:cs="Tahoma"/>
                <w:snapToGrid w:val="0"/>
                <w:color w:val="000000"/>
                <w:lang w:eastAsia="sl-SI"/>
              </w:rPr>
              <w:t>odgovorne osebe</w:t>
            </w:r>
            <w:r w:rsidRPr="009B36A2">
              <w:rPr>
                <w:rFonts w:ascii="Tahoma" w:hAnsi="Tahoma" w:cs="Tahoma"/>
                <w:snapToGrid w:val="0"/>
                <w:color w:val="000000"/>
              </w:rPr>
              <w:t xml:space="preserve"> ponudnika</w:t>
            </w:r>
            <w:r w:rsidRPr="009B36A2">
              <w:rPr>
                <w:rFonts w:ascii="Tahoma" w:eastAsia="Times New Roman" w:hAnsi="Tahoma" w:cs="Tahoma"/>
                <w:snapToGrid w:val="0"/>
                <w:color w:val="000000"/>
                <w:lang w:eastAsia="sl-SI"/>
              </w:rPr>
              <w:t>)</w:t>
            </w:r>
          </w:p>
        </w:tc>
      </w:tr>
    </w:tbl>
    <w:p w14:paraId="39D6290F" w14:textId="77777777" w:rsidR="00637345" w:rsidRPr="009B36A2" w:rsidRDefault="00637345" w:rsidP="003A1A25">
      <w:pPr>
        <w:keepNext/>
        <w:keepLines/>
        <w:spacing w:after="0" w:line="240" w:lineRule="auto"/>
        <w:jc w:val="both"/>
        <w:rPr>
          <w:rFonts w:ascii="Tahoma" w:eastAsia="Times New Roman" w:hAnsi="Tahoma" w:cs="Tahoma"/>
          <w:b/>
          <w:lang w:eastAsia="sl-SI"/>
        </w:rPr>
      </w:pPr>
    </w:p>
    <w:p w14:paraId="67F1EF9A" w14:textId="77777777" w:rsidR="00637345" w:rsidRPr="009B36A2" w:rsidRDefault="00637345" w:rsidP="003A1A25">
      <w:pPr>
        <w:keepNext/>
        <w:keepLines/>
        <w:spacing w:after="0" w:line="240" w:lineRule="auto"/>
        <w:jc w:val="center"/>
        <w:rPr>
          <w:rFonts w:ascii="Tahoma" w:eastAsia="Times New Roman" w:hAnsi="Tahoma" w:cs="Tahoma"/>
          <w:b/>
          <w:bCs/>
          <w:lang w:eastAsia="sl-SI"/>
        </w:rPr>
      </w:pPr>
      <w:r w:rsidRPr="009B36A2">
        <w:rPr>
          <w:rFonts w:ascii="Tahoma" w:eastAsia="Times New Roman" w:hAnsi="Tahoma" w:cs="Tahoma"/>
          <w:b/>
          <w:bCs/>
          <w:lang w:eastAsia="sl-SI"/>
        </w:rPr>
        <w:t>Pooblastilo B: v primeru, da je pri podizvajalcu označeno z "NE" – ne dajemo</w:t>
      </w:r>
    </w:p>
    <w:p w14:paraId="4781C7E7" w14:textId="77777777" w:rsidR="00637345" w:rsidRPr="009B36A2" w:rsidRDefault="00637345" w:rsidP="003A1A25">
      <w:pPr>
        <w:keepNext/>
        <w:keepLines/>
        <w:spacing w:after="0" w:line="240" w:lineRule="auto"/>
        <w:jc w:val="center"/>
        <w:rPr>
          <w:rFonts w:ascii="Tahoma" w:eastAsia="Times New Roman" w:hAnsi="Tahoma" w:cs="Tahoma"/>
          <w:b/>
          <w:bCs/>
          <w:lang w:eastAsia="sl-SI"/>
        </w:rPr>
      </w:pPr>
      <w:r w:rsidRPr="009B36A2">
        <w:rPr>
          <w:rFonts w:ascii="Tahoma" w:eastAsia="Times New Roman" w:hAnsi="Tahoma" w:cs="Tahoma"/>
          <w:b/>
          <w:bCs/>
          <w:lang w:eastAsia="sl-SI"/>
        </w:rPr>
        <w:t>POOBLASTILA ZA NEPOSREDNO PLAČEVANJE PODIZVAJALCU</w:t>
      </w:r>
    </w:p>
    <w:p w14:paraId="58DEC467" w14:textId="77777777" w:rsidR="00637345" w:rsidRPr="009B36A2" w:rsidRDefault="00637345" w:rsidP="003A1A25">
      <w:pPr>
        <w:keepNext/>
        <w:keepLines/>
        <w:spacing w:after="0" w:line="240" w:lineRule="auto"/>
        <w:jc w:val="both"/>
        <w:rPr>
          <w:rFonts w:ascii="Tahoma" w:eastAsia="Times New Roman" w:hAnsi="Tahoma" w:cs="Tahoma"/>
          <w:b/>
          <w:lang w:eastAsia="sl-SI"/>
        </w:rPr>
      </w:pPr>
    </w:p>
    <w:p w14:paraId="75219B4D"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54FCACA"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1237DEE" w14:textId="77777777" w:rsidR="00F72A2C" w:rsidRPr="009B36A2" w:rsidRDefault="00F72A2C" w:rsidP="003A1A2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9B36A2" w14:paraId="51018536" w14:textId="77777777" w:rsidTr="00DD5E18">
        <w:trPr>
          <w:trHeight w:val="235"/>
        </w:trPr>
        <w:tc>
          <w:tcPr>
            <w:tcW w:w="3119" w:type="dxa"/>
            <w:tcBorders>
              <w:bottom w:val="single" w:sz="4" w:space="0" w:color="auto"/>
            </w:tcBorders>
          </w:tcPr>
          <w:p w14:paraId="49A2BF12"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p>
        </w:tc>
        <w:tc>
          <w:tcPr>
            <w:tcW w:w="2552" w:type="dxa"/>
          </w:tcPr>
          <w:p w14:paraId="0388E472"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5B08C42" w14:textId="77777777" w:rsidR="00F72A2C" w:rsidRPr="009B36A2" w:rsidRDefault="00F72A2C" w:rsidP="003A1A2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9B36A2" w14:paraId="035E9EDC" w14:textId="77777777" w:rsidTr="00DD5E18">
        <w:trPr>
          <w:trHeight w:val="235"/>
        </w:trPr>
        <w:tc>
          <w:tcPr>
            <w:tcW w:w="3119" w:type="dxa"/>
            <w:tcBorders>
              <w:top w:val="single" w:sz="4" w:space="0" w:color="auto"/>
            </w:tcBorders>
          </w:tcPr>
          <w:p w14:paraId="42603C2A"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(kraj, datum)</w:t>
            </w:r>
          </w:p>
        </w:tc>
        <w:tc>
          <w:tcPr>
            <w:tcW w:w="2552" w:type="dxa"/>
          </w:tcPr>
          <w:p w14:paraId="00F0DF0B" w14:textId="77777777" w:rsidR="00F72A2C" w:rsidRPr="009B36A2" w:rsidRDefault="00F72A2C" w:rsidP="003A1A25">
            <w:pPr>
              <w:keepNext/>
              <w:keepLines/>
              <w:spacing w:after="0" w:line="240" w:lineRule="auto"/>
              <w:jc w:val="center"/>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žig</w:t>
            </w:r>
          </w:p>
        </w:tc>
        <w:tc>
          <w:tcPr>
            <w:tcW w:w="3685" w:type="dxa"/>
            <w:tcBorders>
              <w:top w:val="single" w:sz="4" w:space="0" w:color="auto"/>
            </w:tcBorders>
          </w:tcPr>
          <w:p w14:paraId="33A95CEC" w14:textId="77777777" w:rsidR="00F72A2C" w:rsidRPr="009B36A2" w:rsidRDefault="00F72A2C" w:rsidP="003A1A25">
            <w:pPr>
              <w:keepNext/>
              <w:keepLines/>
              <w:spacing w:after="0" w:line="240" w:lineRule="auto"/>
              <w:jc w:val="both"/>
              <w:rPr>
                <w:rFonts w:ascii="Tahoma" w:eastAsia="Times New Roman" w:hAnsi="Tahoma" w:cs="Tahoma"/>
                <w:snapToGrid w:val="0"/>
                <w:color w:val="000000"/>
                <w:lang w:eastAsia="sl-SI"/>
              </w:rPr>
            </w:pPr>
            <w:r w:rsidRPr="009B36A2">
              <w:rPr>
                <w:rFonts w:ascii="Tahoma" w:eastAsia="Times New Roman" w:hAnsi="Tahoma" w:cs="Tahoma"/>
                <w:snapToGrid w:val="0"/>
                <w:color w:val="000000"/>
                <w:lang w:eastAsia="sl-SI"/>
              </w:rPr>
              <w:t>(i</w:t>
            </w:r>
            <w:r w:rsidRPr="009B36A2">
              <w:rPr>
                <w:rFonts w:ascii="Tahoma" w:hAnsi="Tahoma" w:cs="Tahoma"/>
                <w:snapToGrid w:val="0"/>
                <w:color w:val="000000"/>
              </w:rPr>
              <w:t xml:space="preserve">me in priimek ter podpis </w:t>
            </w:r>
            <w:r w:rsidRPr="009B36A2">
              <w:rPr>
                <w:rFonts w:ascii="Tahoma" w:eastAsia="Times New Roman" w:hAnsi="Tahoma" w:cs="Tahoma"/>
                <w:snapToGrid w:val="0"/>
                <w:color w:val="000000"/>
                <w:lang w:eastAsia="sl-SI"/>
              </w:rPr>
              <w:t>odgovorne osebe</w:t>
            </w:r>
            <w:r w:rsidRPr="009B36A2">
              <w:rPr>
                <w:rFonts w:ascii="Tahoma" w:hAnsi="Tahoma" w:cs="Tahoma"/>
                <w:snapToGrid w:val="0"/>
                <w:color w:val="000000"/>
              </w:rPr>
              <w:t xml:space="preserve"> ponudnika</w:t>
            </w:r>
            <w:r w:rsidRPr="009B36A2">
              <w:rPr>
                <w:rFonts w:ascii="Tahoma" w:eastAsia="Times New Roman" w:hAnsi="Tahoma" w:cs="Tahoma"/>
                <w:snapToGrid w:val="0"/>
                <w:color w:val="000000"/>
                <w:lang w:eastAsia="sl-SI"/>
              </w:rPr>
              <w:t>)</w:t>
            </w:r>
          </w:p>
        </w:tc>
      </w:tr>
    </w:tbl>
    <w:p w14:paraId="600103B9" w14:textId="77777777" w:rsidR="00637345" w:rsidRPr="009B36A2" w:rsidRDefault="00637345" w:rsidP="003A1A25">
      <w:pPr>
        <w:keepNext/>
        <w:keepLines/>
        <w:tabs>
          <w:tab w:val="left" w:pos="284"/>
        </w:tabs>
        <w:spacing w:after="0" w:line="240" w:lineRule="auto"/>
        <w:jc w:val="both"/>
        <w:rPr>
          <w:rFonts w:ascii="Tahoma" w:eastAsia="Times New Roman" w:hAnsi="Tahoma" w:cs="Tahoma"/>
          <w:b/>
          <w:i/>
          <w:sz w:val="16"/>
          <w:szCs w:val="16"/>
          <w:lang w:eastAsia="sl-SI"/>
        </w:rPr>
      </w:pPr>
    </w:p>
    <w:p w14:paraId="21F8AF55" w14:textId="77777777" w:rsidR="00637345" w:rsidRPr="009B36A2" w:rsidRDefault="00637345" w:rsidP="003A1A25">
      <w:pPr>
        <w:keepNext/>
        <w:keepLines/>
        <w:tabs>
          <w:tab w:val="left" w:pos="284"/>
        </w:tabs>
        <w:spacing w:after="0" w:line="240" w:lineRule="auto"/>
        <w:jc w:val="both"/>
        <w:rPr>
          <w:rFonts w:ascii="Tahoma" w:eastAsia="Times New Roman" w:hAnsi="Tahoma" w:cs="Tahoma"/>
          <w:i/>
          <w:sz w:val="16"/>
          <w:szCs w:val="16"/>
          <w:lang w:eastAsia="sl-SI"/>
        </w:rPr>
      </w:pPr>
      <w:r w:rsidRPr="009B36A2">
        <w:rPr>
          <w:rFonts w:ascii="Tahoma" w:eastAsia="Times New Roman" w:hAnsi="Tahoma" w:cs="Tahoma"/>
          <w:b/>
          <w:i/>
          <w:sz w:val="16"/>
          <w:szCs w:val="16"/>
          <w:lang w:eastAsia="sl-SI"/>
        </w:rPr>
        <w:t>Opomba:</w:t>
      </w:r>
      <w:r w:rsidRPr="009B36A2">
        <w:rPr>
          <w:rFonts w:ascii="Tahoma" w:eastAsia="Times New Roman" w:hAnsi="Tahoma" w:cs="Tahoma"/>
          <w:i/>
          <w:sz w:val="16"/>
          <w:szCs w:val="16"/>
          <w:lang w:eastAsia="sl-SI"/>
        </w:rPr>
        <w:t xml:space="preserve"> </w:t>
      </w:r>
    </w:p>
    <w:p w14:paraId="5C6B06E0" w14:textId="77777777" w:rsidR="00637345" w:rsidRPr="009B36A2" w:rsidRDefault="00637345" w:rsidP="003A1A25">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9B36A2">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10F3A5A8" w14:textId="77777777" w:rsidR="00637345" w:rsidRPr="009B36A2" w:rsidRDefault="00637345" w:rsidP="003A1A25">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9B36A2">
        <w:rPr>
          <w:rFonts w:ascii="Tahoma" w:eastAsia="Times New Roman" w:hAnsi="Tahoma" w:cs="Tahoma"/>
          <w:i/>
          <w:iCs/>
          <w:sz w:val="16"/>
          <w:szCs w:val="16"/>
          <w:lang w:eastAsia="sl-SI"/>
        </w:rPr>
        <w:t>Obrazec se izpolni za vsakega podizvajalca posebej.</w:t>
      </w:r>
    </w:p>
    <w:p w14:paraId="6E26CF2F" w14:textId="77777777" w:rsidR="00637345" w:rsidRPr="009B36A2" w:rsidRDefault="00637345" w:rsidP="003A1A25">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9B36A2">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61E71DE8"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7A733368" w14:textId="77777777" w:rsidR="00637345" w:rsidRPr="009B36A2" w:rsidRDefault="00637345" w:rsidP="003A1A25">
      <w:pPr>
        <w:keepNext/>
        <w:keepLines/>
        <w:tabs>
          <w:tab w:val="left" w:pos="567"/>
          <w:tab w:val="num" w:pos="851"/>
          <w:tab w:val="left" w:pos="993"/>
        </w:tabs>
        <w:spacing w:after="0" w:line="240" w:lineRule="auto"/>
        <w:jc w:val="both"/>
        <w:rPr>
          <w:rFonts w:ascii="Tahoma" w:eastAsia="Times New Roman" w:hAnsi="Tahoma" w:cs="Tahoma"/>
          <w:i/>
          <w:sz w:val="16"/>
          <w:szCs w:val="16"/>
          <w:lang w:eastAsia="sl-SI"/>
        </w:rPr>
      </w:pPr>
      <w:r w:rsidRPr="009B36A2">
        <w:rPr>
          <w:rFonts w:ascii="Tahoma" w:eastAsia="Times New Roman" w:hAnsi="Tahoma" w:cs="Tahoma"/>
          <w:b/>
          <w:i/>
          <w:sz w:val="16"/>
          <w:szCs w:val="16"/>
          <w:lang w:eastAsia="sl-SI"/>
        </w:rPr>
        <w:t xml:space="preserve">Navodilo: </w:t>
      </w:r>
      <w:r w:rsidRPr="009B36A2">
        <w:rPr>
          <w:rFonts w:ascii="Tahoma" w:eastAsia="Times New Roman" w:hAnsi="Tahoma" w:cs="Tahoma"/>
          <w:i/>
          <w:sz w:val="16"/>
          <w:szCs w:val="16"/>
          <w:lang w:eastAsia="sl-SI"/>
        </w:rPr>
        <w:t>Obrazec se po potrebi kopira!</w:t>
      </w:r>
    </w:p>
    <w:p w14:paraId="30880CBA"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9B36A2" w14:paraId="640B8473" w14:textId="77777777" w:rsidTr="008F26AE">
        <w:tc>
          <w:tcPr>
            <w:tcW w:w="8008" w:type="dxa"/>
            <w:tcBorders>
              <w:top w:val="single" w:sz="4" w:space="0" w:color="auto"/>
              <w:bottom w:val="single" w:sz="4" w:space="0" w:color="auto"/>
            </w:tcBorders>
          </w:tcPr>
          <w:p w14:paraId="6E5CFD6E" w14:textId="77777777" w:rsidR="00637345" w:rsidRPr="009B36A2" w:rsidRDefault="00637345" w:rsidP="003A1A25">
            <w:pPr>
              <w:keepNext/>
              <w:keepLines/>
              <w:spacing w:after="0" w:line="240" w:lineRule="auto"/>
              <w:jc w:val="both"/>
              <w:outlineLvl w:val="1"/>
              <w:rPr>
                <w:rFonts w:ascii="Tahoma" w:eastAsia="Times New Roman" w:hAnsi="Tahoma" w:cs="Tahoma"/>
                <w:b/>
                <w:lang w:eastAsia="sl-SI"/>
              </w:rPr>
            </w:pPr>
            <w:bookmarkStart w:id="30" w:name="_Toc495914072"/>
            <w:r w:rsidRPr="009B36A2">
              <w:rPr>
                <w:rFonts w:ascii="Tahoma" w:eastAsia="Times New Roman" w:hAnsi="Tahoma" w:cs="Tahoma"/>
                <w:b/>
                <w:lang w:eastAsia="sl-SI"/>
              </w:rPr>
              <w:lastRenderedPageBreak/>
              <w:t>SOGLASJE PODIZVAJALCA ZA NEPOSREDNA PLAČILA</w:t>
            </w:r>
            <w:bookmarkEnd w:id="30"/>
          </w:p>
        </w:tc>
        <w:tc>
          <w:tcPr>
            <w:tcW w:w="1418" w:type="dxa"/>
            <w:tcBorders>
              <w:top w:val="single" w:sz="4" w:space="0" w:color="auto"/>
              <w:bottom w:val="single" w:sz="4" w:space="0" w:color="auto"/>
            </w:tcBorders>
          </w:tcPr>
          <w:p w14:paraId="00735834" w14:textId="77777777" w:rsidR="00637345" w:rsidRPr="009B36A2" w:rsidRDefault="00637345" w:rsidP="003A1A25">
            <w:pPr>
              <w:keepNext/>
              <w:keepLines/>
              <w:spacing w:after="0" w:line="240" w:lineRule="auto"/>
              <w:jc w:val="both"/>
              <w:outlineLvl w:val="1"/>
              <w:rPr>
                <w:rFonts w:ascii="Tahoma" w:eastAsia="Times New Roman" w:hAnsi="Tahoma" w:cs="Tahoma"/>
                <w:b/>
                <w:i/>
                <w:lang w:eastAsia="sl-SI"/>
              </w:rPr>
            </w:pPr>
            <w:r w:rsidRPr="009B36A2">
              <w:rPr>
                <w:rFonts w:ascii="Tahoma" w:eastAsia="Times New Roman" w:hAnsi="Tahoma" w:cs="Tahoma"/>
                <w:b/>
                <w:lang w:eastAsia="sl-SI"/>
              </w:rPr>
              <w:t>Priloga 4/2</w:t>
            </w:r>
          </w:p>
        </w:tc>
      </w:tr>
    </w:tbl>
    <w:p w14:paraId="28E52D83"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7B0FB195" w14:textId="5324C498" w:rsidR="00637345" w:rsidRPr="009B36A2" w:rsidRDefault="00ED20A3"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noProof/>
          <w:lang w:eastAsia="sl-SI"/>
        </w:rPr>
        <w:t>ENLJ-SPV-75/25</w:t>
      </w:r>
      <w:r w:rsidR="00E35E66" w:rsidRPr="009B36A2">
        <w:rPr>
          <w:rFonts w:ascii="Tahoma" w:eastAsia="Times New Roman" w:hAnsi="Tahoma" w:cs="Tahoma"/>
          <w:b/>
          <w:noProof/>
          <w:lang w:eastAsia="sl-SI"/>
        </w:rPr>
        <w:t xml:space="preserve"> </w:t>
      </w:r>
      <w:r w:rsidR="0044784D" w:rsidRPr="009B36A2">
        <w:rPr>
          <w:rFonts w:ascii="Tahoma" w:eastAsia="Times New Roman" w:hAnsi="Tahoma" w:cs="Tahoma"/>
          <w:b/>
          <w:color w:val="000000"/>
          <w:lang w:eastAsia="sl-SI"/>
        </w:rPr>
        <w:t>Dobava</w:t>
      </w:r>
      <w:r w:rsidR="00E35E66" w:rsidRPr="009B36A2">
        <w:rPr>
          <w:rFonts w:ascii="Tahoma" w:eastAsia="Times New Roman" w:hAnsi="Tahoma" w:cs="Tahoma"/>
          <w:b/>
          <w:color w:val="000000"/>
          <w:lang w:eastAsia="sl-SI"/>
        </w:rPr>
        <w:t xml:space="preserve"> </w:t>
      </w:r>
      <w:r w:rsidR="0044784D" w:rsidRPr="009B36A2">
        <w:rPr>
          <w:rFonts w:ascii="Tahoma" w:eastAsia="Times New Roman" w:hAnsi="Tahoma" w:cs="Tahoma"/>
          <w:b/>
          <w:color w:val="000000"/>
          <w:lang w:eastAsia="sl-SI"/>
        </w:rPr>
        <w:t>zaporno protipovratne</w:t>
      </w:r>
      <w:r w:rsidR="001F094D" w:rsidRPr="009B36A2">
        <w:rPr>
          <w:rFonts w:ascii="Tahoma" w:eastAsia="Times New Roman" w:hAnsi="Tahoma" w:cs="Tahoma"/>
          <w:b/>
          <w:color w:val="000000"/>
          <w:lang w:eastAsia="sl-SI"/>
        </w:rPr>
        <w:t xml:space="preserve"> </w:t>
      </w:r>
      <w:r w:rsidR="0044784D" w:rsidRPr="009B36A2">
        <w:rPr>
          <w:rFonts w:ascii="Tahoma" w:eastAsia="Times New Roman" w:hAnsi="Tahoma" w:cs="Tahoma"/>
          <w:b/>
          <w:color w:val="000000"/>
          <w:lang w:eastAsia="sl-SI"/>
        </w:rPr>
        <w:t>ADAMS lopute DN300 NP25, generalna obnova ADAMS loput DN800 NP10 in DN350 NP25 ter generalna obnova oljnega blažilca GBZ</w:t>
      </w:r>
    </w:p>
    <w:p w14:paraId="241CADC5" w14:textId="77777777" w:rsidR="00063E6D" w:rsidRPr="009B36A2" w:rsidRDefault="00063E6D" w:rsidP="003A1A25">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637345" w:rsidRPr="009B36A2" w14:paraId="3D552F8D" w14:textId="77777777" w:rsidTr="008F26AE">
        <w:trPr>
          <w:trHeight w:val="385"/>
          <w:jc w:val="center"/>
        </w:trPr>
        <w:tc>
          <w:tcPr>
            <w:tcW w:w="3397" w:type="dxa"/>
          </w:tcPr>
          <w:p w14:paraId="7B433627"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NAZIV PODIZVAJALCA</w:t>
            </w:r>
          </w:p>
          <w:p w14:paraId="5C818355"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5811" w:type="dxa"/>
          </w:tcPr>
          <w:p w14:paraId="6F9835CF"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4B9E42A6" w14:textId="77777777" w:rsidTr="008F26AE">
        <w:trPr>
          <w:jc w:val="center"/>
        </w:trPr>
        <w:tc>
          <w:tcPr>
            <w:tcW w:w="3397" w:type="dxa"/>
          </w:tcPr>
          <w:p w14:paraId="080DF6B0"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POLNI NASLOV</w:t>
            </w:r>
          </w:p>
          <w:p w14:paraId="1ABD75D6"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5811" w:type="dxa"/>
          </w:tcPr>
          <w:p w14:paraId="715E598C"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765384B5" w14:textId="77777777" w:rsidTr="008F26AE">
        <w:trPr>
          <w:jc w:val="center"/>
        </w:trPr>
        <w:tc>
          <w:tcPr>
            <w:tcW w:w="3397" w:type="dxa"/>
          </w:tcPr>
          <w:p w14:paraId="116FBEA3"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TELEFON</w:t>
            </w:r>
          </w:p>
          <w:p w14:paraId="06F12F03"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5811" w:type="dxa"/>
          </w:tcPr>
          <w:p w14:paraId="6DA5379D"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04AEA56F"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7D170B90"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78237E3B"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3066B9" w:rsidRPr="009B36A2" w14:paraId="66BD9E8B"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2F5DA6C3" w14:textId="038AC328" w:rsidR="003066B9" w:rsidRPr="009B36A2" w:rsidRDefault="003066B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811" w:type="dxa"/>
            <w:tcBorders>
              <w:top w:val="single" w:sz="4" w:space="0" w:color="auto"/>
              <w:left w:val="single" w:sz="4" w:space="0" w:color="auto"/>
              <w:bottom w:val="single" w:sz="4" w:space="0" w:color="auto"/>
              <w:right w:val="single" w:sz="4" w:space="0" w:color="auto"/>
            </w:tcBorders>
          </w:tcPr>
          <w:p w14:paraId="36D3645A" w14:textId="77777777" w:rsidR="003066B9" w:rsidRPr="009B36A2" w:rsidRDefault="003066B9" w:rsidP="003A1A25">
            <w:pPr>
              <w:keepNext/>
              <w:keepLines/>
              <w:spacing w:after="0" w:line="240" w:lineRule="auto"/>
              <w:jc w:val="both"/>
              <w:rPr>
                <w:rFonts w:ascii="Tahoma" w:eastAsia="Times New Roman" w:hAnsi="Tahoma" w:cs="Tahoma"/>
                <w:lang w:eastAsia="sl-SI"/>
              </w:rPr>
            </w:pPr>
          </w:p>
        </w:tc>
      </w:tr>
      <w:tr w:rsidR="00637345" w:rsidRPr="009B36A2" w14:paraId="705577D5" w14:textId="77777777" w:rsidTr="008F26AE">
        <w:trPr>
          <w:trHeight w:val="163"/>
          <w:jc w:val="center"/>
        </w:trPr>
        <w:tc>
          <w:tcPr>
            <w:tcW w:w="3397" w:type="dxa"/>
          </w:tcPr>
          <w:p w14:paraId="13783023"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MATIČNA ŠTEVILKA</w:t>
            </w:r>
          </w:p>
        </w:tc>
        <w:tc>
          <w:tcPr>
            <w:tcW w:w="5811" w:type="dxa"/>
          </w:tcPr>
          <w:p w14:paraId="04DB68F0"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271FC6C9" w14:textId="77777777" w:rsidTr="008F26AE">
        <w:trPr>
          <w:jc w:val="center"/>
        </w:trPr>
        <w:tc>
          <w:tcPr>
            <w:tcW w:w="3397" w:type="dxa"/>
          </w:tcPr>
          <w:p w14:paraId="19E30C82"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DAVČNA ŠTEVILKA</w:t>
            </w:r>
          </w:p>
        </w:tc>
        <w:tc>
          <w:tcPr>
            <w:tcW w:w="5811" w:type="dxa"/>
          </w:tcPr>
          <w:p w14:paraId="3663A0E2"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4EDFFCE0" w14:textId="77777777" w:rsidTr="008F26AE">
        <w:trPr>
          <w:jc w:val="center"/>
        </w:trPr>
        <w:tc>
          <w:tcPr>
            <w:tcW w:w="3397" w:type="dxa"/>
          </w:tcPr>
          <w:p w14:paraId="0919C7D8"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TRANSAKCIJSKI RAČUN in navedba banke</w:t>
            </w:r>
          </w:p>
        </w:tc>
        <w:tc>
          <w:tcPr>
            <w:tcW w:w="5811" w:type="dxa"/>
          </w:tcPr>
          <w:p w14:paraId="3D144D23"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40CFFE8E" w14:textId="77777777" w:rsidTr="008F26AE">
        <w:trPr>
          <w:trHeight w:val="1130"/>
          <w:jc w:val="center"/>
        </w:trPr>
        <w:tc>
          <w:tcPr>
            <w:tcW w:w="3397" w:type="dxa"/>
          </w:tcPr>
          <w:p w14:paraId="01F4E9F5" w14:textId="77777777" w:rsidR="00637345" w:rsidRPr="009B36A2" w:rsidRDefault="00637345" w:rsidP="003A1A25">
            <w:pPr>
              <w:keepNext/>
              <w:keepLines/>
              <w:spacing w:after="0" w:line="240" w:lineRule="auto"/>
              <w:rPr>
                <w:rFonts w:ascii="Tahoma" w:eastAsia="Times New Roman" w:hAnsi="Tahoma" w:cs="Tahoma"/>
                <w:lang w:eastAsia="sl-SI"/>
              </w:rPr>
            </w:pPr>
            <w:r w:rsidRPr="009B36A2">
              <w:rPr>
                <w:rFonts w:ascii="Tahoma" w:eastAsia="Times New Roman" w:hAnsi="Tahoma" w:cs="Tahoma"/>
                <w:lang w:eastAsia="sl-SI"/>
              </w:rPr>
              <w:t>Vsak del javnega naročila (storitev/gradnja/blago), ki se oddaja v podizvajanje (vrsta/opis del)</w:t>
            </w:r>
          </w:p>
        </w:tc>
        <w:tc>
          <w:tcPr>
            <w:tcW w:w="5811" w:type="dxa"/>
          </w:tcPr>
          <w:p w14:paraId="2BC0018B"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00080B6B"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4FAAAAC9"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6166D396"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477804FB" w14:textId="77777777" w:rsidTr="008F26AE">
        <w:trPr>
          <w:trHeight w:val="208"/>
          <w:jc w:val="center"/>
        </w:trPr>
        <w:tc>
          <w:tcPr>
            <w:tcW w:w="3397" w:type="dxa"/>
          </w:tcPr>
          <w:p w14:paraId="066557FE" w14:textId="77777777" w:rsidR="00637345" w:rsidRPr="009B36A2" w:rsidRDefault="00637345" w:rsidP="003A1A25">
            <w:pPr>
              <w:keepNext/>
              <w:keepLines/>
              <w:spacing w:after="0" w:line="240" w:lineRule="auto"/>
              <w:rPr>
                <w:rFonts w:ascii="Tahoma" w:eastAsia="Times New Roman" w:hAnsi="Tahoma" w:cs="Tahoma"/>
                <w:lang w:eastAsia="sl-SI"/>
              </w:rPr>
            </w:pPr>
            <w:r w:rsidRPr="009B36A2">
              <w:rPr>
                <w:rFonts w:ascii="Tahoma" w:eastAsia="Times New Roman" w:hAnsi="Tahoma" w:cs="Tahoma"/>
                <w:lang w:eastAsia="sl-SI"/>
              </w:rPr>
              <w:t>Količina/Delež (%) javnega naročila, ki se oddaja v podizvajanje</w:t>
            </w:r>
          </w:p>
        </w:tc>
        <w:tc>
          <w:tcPr>
            <w:tcW w:w="5811" w:type="dxa"/>
          </w:tcPr>
          <w:p w14:paraId="78ED6CE8"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3FFD6246" w14:textId="77777777" w:rsidTr="008F26AE">
        <w:trPr>
          <w:jc w:val="center"/>
        </w:trPr>
        <w:tc>
          <w:tcPr>
            <w:tcW w:w="3397" w:type="dxa"/>
          </w:tcPr>
          <w:p w14:paraId="6263DF08" w14:textId="5A3D04B0"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VREDNOST DEL</w:t>
            </w:r>
            <w:r w:rsidR="006B1D25" w:rsidRPr="009B36A2">
              <w:rPr>
                <w:rFonts w:ascii="Tahoma" w:eastAsia="Times New Roman" w:hAnsi="Tahoma" w:cs="Tahoma"/>
                <w:lang w:eastAsia="sl-SI"/>
              </w:rPr>
              <w:t xml:space="preserve"> brez DDV</w:t>
            </w:r>
          </w:p>
          <w:p w14:paraId="2C702B8C"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5811" w:type="dxa"/>
          </w:tcPr>
          <w:p w14:paraId="66435414"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bl>
    <w:p w14:paraId="3EC330AC" w14:textId="77777777" w:rsidR="00637345" w:rsidRPr="009B36A2" w:rsidRDefault="00637345" w:rsidP="003A1A25">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12F1EB5" w14:textId="77777777" w:rsidR="00637345" w:rsidRPr="009B36A2" w:rsidRDefault="00637345" w:rsidP="003A1A25">
      <w:pPr>
        <w:keepNext/>
        <w:keepLines/>
        <w:spacing w:after="0" w:line="240" w:lineRule="auto"/>
        <w:jc w:val="center"/>
        <w:rPr>
          <w:rFonts w:ascii="Tahoma" w:eastAsia="Times New Roman" w:hAnsi="Tahoma" w:cs="Tahoma"/>
          <w:b/>
          <w:bCs/>
          <w:lang w:eastAsia="sl-SI"/>
        </w:rPr>
      </w:pPr>
      <w:r w:rsidRPr="009B36A2">
        <w:rPr>
          <w:rFonts w:ascii="Tahoma" w:eastAsia="Times New Roman" w:hAnsi="Tahoma" w:cs="Tahoma"/>
          <w:b/>
          <w:bCs/>
          <w:lang w:eastAsia="sl-SI"/>
        </w:rPr>
        <w:t>SOGLASJE ZA NEPOSREDNO PLAČEVANJE PODIZVAJALCEM</w:t>
      </w:r>
    </w:p>
    <w:p w14:paraId="67B9F8FE" w14:textId="77777777" w:rsidR="00637345" w:rsidRPr="009B36A2" w:rsidRDefault="00637345" w:rsidP="003A1A25">
      <w:pPr>
        <w:keepNext/>
        <w:keepLines/>
        <w:spacing w:after="0" w:line="240" w:lineRule="auto"/>
        <w:jc w:val="center"/>
        <w:rPr>
          <w:rFonts w:ascii="Tahoma" w:eastAsia="Times New Roman" w:hAnsi="Tahoma" w:cs="Tahoma"/>
          <w:b/>
          <w:bCs/>
          <w:lang w:eastAsia="sl-SI"/>
        </w:rPr>
      </w:pPr>
    </w:p>
    <w:p w14:paraId="6492100C"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37345" w:rsidRPr="009B36A2" w14:paraId="5E0733E1" w14:textId="77777777" w:rsidTr="008F26AE">
        <w:tc>
          <w:tcPr>
            <w:tcW w:w="4820" w:type="dxa"/>
          </w:tcPr>
          <w:p w14:paraId="527E8C27" w14:textId="77777777" w:rsidR="00637345" w:rsidRPr="009B36A2" w:rsidRDefault="00637345" w:rsidP="003A1A25">
            <w:pPr>
              <w:keepNext/>
              <w:keepLines/>
              <w:numPr>
                <w:ilvl w:val="0"/>
                <w:numId w:val="4"/>
              </w:numPr>
              <w:spacing w:after="0" w:line="240" w:lineRule="auto"/>
              <w:ind w:left="318" w:hanging="426"/>
              <w:jc w:val="both"/>
              <w:rPr>
                <w:rFonts w:ascii="Tahoma" w:eastAsia="Times New Roman" w:hAnsi="Tahoma" w:cs="Tahoma"/>
                <w:b/>
                <w:lang w:eastAsia="sl-SI"/>
              </w:rPr>
            </w:pPr>
            <w:r w:rsidRPr="009B36A2">
              <w:rPr>
                <w:rFonts w:ascii="Tahoma" w:eastAsia="Times New Roman" w:hAnsi="Tahoma" w:cs="Tahoma"/>
                <w:lang w:eastAsia="sl-SI"/>
              </w:rPr>
              <w:t>zahtevam in soglašam,</w:t>
            </w:r>
          </w:p>
        </w:tc>
        <w:tc>
          <w:tcPr>
            <w:tcW w:w="4394" w:type="dxa"/>
          </w:tcPr>
          <w:p w14:paraId="5BD38E4E" w14:textId="77777777" w:rsidR="00637345" w:rsidRPr="009B36A2" w:rsidRDefault="00637345" w:rsidP="003A1A25">
            <w:pPr>
              <w:keepNext/>
              <w:keepLines/>
              <w:numPr>
                <w:ilvl w:val="0"/>
                <w:numId w:val="4"/>
              </w:numPr>
              <w:spacing w:after="0" w:line="240" w:lineRule="auto"/>
              <w:ind w:left="459"/>
              <w:jc w:val="both"/>
              <w:rPr>
                <w:rFonts w:ascii="Tahoma" w:eastAsia="Times New Roman" w:hAnsi="Tahoma" w:cs="Tahoma"/>
                <w:b/>
                <w:lang w:eastAsia="sl-SI"/>
              </w:rPr>
            </w:pPr>
            <w:r w:rsidRPr="009B36A2">
              <w:rPr>
                <w:rFonts w:ascii="Tahoma" w:eastAsia="Times New Roman" w:hAnsi="Tahoma" w:cs="Tahoma"/>
                <w:lang w:eastAsia="sl-SI"/>
              </w:rPr>
              <w:t>ne soglašam,</w:t>
            </w:r>
          </w:p>
        </w:tc>
      </w:tr>
    </w:tbl>
    <w:p w14:paraId="555E2E01"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917D274" w14:textId="77777777" w:rsidR="00637345" w:rsidRPr="009B36A2" w:rsidRDefault="00637345" w:rsidP="003A1A25">
      <w:pPr>
        <w:keepNext/>
        <w:keepLines/>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37345" w:rsidRPr="009B36A2" w14:paraId="2A5C2544" w14:textId="77777777" w:rsidTr="008F26AE">
        <w:trPr>
          <w:trHeight w:val="235"/>
        </w:trPr>
        <w:tc>
          <w:tcPr>
            <w:tcW w:w="3374" w:type="dxa"/>
            <w:tcBorders>
              <w:bottom w:val="single" w:sz="4" w:space="0" w:color="auto"/>
            </w:tcBorders>
          </w:tcPr>
          <w:p w14:paraId="41F169CF" w14:textId="77777777" w:rsidR="00637345" w:rsidRPr="009B36A2" w:rsidRDefault="00637345" w:rsidP="003A1A25">
            <w:pPr>
              <w:keepNext/>
              <w:keepLines/>
              <w:spacing w:after="0" w:line="240" w:lineRule="auto"/>
              <w:jc w:val="both"/>
              <w:rPr>
                <w:rFonts w:ascii="Tahoma" w:eastAsia="Times New Roman" w:hAnsi="Tahoma" w:cs="Tahoma"/>
                <w:snapToGrid w:val="0"/>
                <w:lang w:eastAsia="sl-SI"/>
              </w:rPr>
            </w:pPr>
          </w:p>
        </w:tc>
        <w:tc>
          <w:tcPr>
            <w:tcW w:w="2977" w:type="dxa"/>
          </w:tcPr>
          <w:p w14:paraId="6574F07B" w14:textId="77777777" w:rsidR="00637345" w:rsidRPr="009B36A2" w:rsidRDefault="00637345" w:rsidP="003A1A25">
            <w:pPr>
              <w:keepNext/>
              <w:keepLines/>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523A870F" w14:textId="77777777" w:rsidR="00637345" w:rsidRPr="009B36A2" w:rsidRDefault="00637345" w:rsidP="003A1A25">
            <w:pPr>
              <w:keepNext/>
              <w:keepLines/>
              <w:spacing w:after="0" w:line="240" w:lineRule="auto"/>
              <w:jc w:val="both"/>
              <w:rPr>
                <w:rFonts w:ascii="Tahoma" w:eastAsia="Times New Roman" w:hAnsi="Tahoma" w:cs="Tahoma"/>
                <w:snapToGrid w:val="0"/>
                <w:lang w:eastAsia="sl-SI"/>
              </w:rPr>
            </w:pPr>
          </w:p>
        </w:tc>
      </w:tr>
      <w:tr w:rsidR="00637345" w:rsidRPr="009B36A2" w14:paraId="3C92A4E9" w14:textId="77777777" w:rsidTr="008F26AE">
        <w:trPr>
          <w:trHeight w:val="235"/>
        </w:trPr>
        <w:tc>
          <w:tcPr>
            <w:tcW w:w="3374" w:type="dxa"/>
            <w:tcBorders>
              <w:top w:val="single" w:sz="4" w:space="0" w:color="auto"/>
            </w:tcBorders>
          </w:tcPr>
          <w:p w14:paraId="2C0E5AE0" w14:textId="77777777" w:rsidR="00637345" w:rsidRPr="009B36A2" w:rsidRDefault="00637345" w:rsidP="003A1A25">
            <w:pPr>
              <w:keepNext/>
              <w:keepLines/>
              <w:spacing w:after="0" w:line="240" w:lineRule="auto"/>
              <w:jc w:val="center"/>
              <w:rPr>
                <w:rFonts w:ascii="Tahoma" w:eastAsia="Times New Roman" w:hAnsi="Tahoma" w:cs="Tahoma"/>
                <w:snapToGrid w:val="0"/>
                <w:lang w:eastAsia="sl-SI"/>
              </w:rPr>
            </w:pPr>
            <w:r w:rsidRPr="009B36A2">
              <w:rPr>
                <w:rFonts w:ascii="Tahoma" w:eastAsia="Times New Roman" w:hAnsi="Tahoma" w:cs="Tahoma"/>
                <w:snapToGrid w:val="0"/>
                <w:lang w:eastAsia="sl-SI"/>
              </w:rPr>
              <w:t>kraj, datum</w:t>
            </w:r>
          </w:p>
        </w:tc>
        <w:tc>
          <w:tcPr>
            <w:tcW w:w="2977" w:type="dxa"/>
          </w:tcPr>
          <w:p w14:paraId="3DC10D8E" w14:textId="77777777" w:rsidR="00637345" w:rsidRPr="009B36A2" w:rsidRDefault="00637345" w:rsidP="003A1A25">
            <w:pPr>
              <w:keepNext/>
              <w:keepLines/>
              <w:spacing w:after="0" w:line="240" w:lineRule="auto"/>
              <w:jc w:val="center"/>
              <w:rPr>
                <w:rFonts w:ascii="Tahoma" w:eastAsia="Times New Roman" w:hAnsi="Tahoma" w:cs="Tahoma"/>
                <w:snapToGrid w:val="0"/>
                <w:lang w:eastAsia="sl-SI"/>
              </w:rPr>
            </w:pPr>
            <w:r w:rsidRPr="009B36A2">
              <w:rPr>
                <w:rFonts w:ascii="Tahoma" w:eastAsia="Times New Roman" w:hAnsi="Tahoma" w:cs="Tahoma"/>
                <w:snapToGrid w:val="0"/>
                <w:lang w:eastAsia="sl-SI"/>
              </w:rPr>
              <w:t>žig</w:t>
            </w:r>
          </w:p>
        </w:tc>
        <w:tc>
          <w:tcPr>
            <w:tcW w:w="3119" w:type="dxa"/>
            <w:tcBorders>
              <w:top w:val="single" w:sz="4" w:space="0" w:color="auto"/>
            </w:tcBorders>
          </w:tcPr>
          <w:p w14:paraId="3231D3AF" w14:textId="77777777" w:rsidR="00637345" w:rsidRPr="009B36A2" w:rsidRDefault="00637345" w:rsidP="003A1A25">
            <w:pPr>
              <w:keepNext/>
              <w:keepLines/>
              <w:spacing w:after="0" w:line="240" w:lineRule="auto"/>
              <w:jc w:val="center"/>
              <w:rPr>
                <w:rFonts w:ascii="Tahoma" w:eastAsia="Times New Roman" w:hAnsi="Tahoma" w:cs="Tahoma"/>
                <w:snapToGrid w:val="0"/>
                <w:lang w:eastAsia="sl-SI"/>
              </w:rPr>
            </w:pPr>
            <w:r w:rsidRPr="009B36A2">
              <w:rPr>
                <w:rFonts w:ascii="Tahoma" w:eastAsia="Times New Roman" w:hAnsi="Tahoma" w:cs="Tahoma"/>
                <w:lang w:eastAsia="sl-SI"/>
              </w:rPr>
              <w:t xml:space="preserve">ime in priimek ter </w:t>
            </w:r>
            <w:r w:rsidRPr="009B36A2">
              <w:rPr>
                <w:rFonts w:ascii="Tahoma" w:eastAsia="Times New Roman" w:hAnsi="Tahoma" w:cs="Tahoma"/>
                <w:snapToGrid w:val="0"/>
                <w:lang w:eastAsia="sl-SI"/>
              </w:rPr>
              <w:t>podpis odgovorne osebe podizvajalca</w:t>
            </w:r>
          </w:p>
        </w:tc>
      </w:tr>
    </w:tbl>
    <w:p w14:paraId="60CD4B4B"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3ECE757B" w14:textId="77777777" w:rsidR="00637345" w:rsidRPr="009B36A2" w:rsidRDefault="00637345" w:rsidP="003A1A25">
      <w:pPr>
        <w:keepNext/>
        <w:keepLines/>
        <w:tabs>
          <w:tab w:val="left" w:pos="284"/>
        </w:tabs>
        <w:spacing w:after="0" w:line="240" w:lineRule="auto"/>
        <w:jc w:val="both"/>
        <w:rPr>
          <w:rFonts w:ascii="Tahoma" w:eastAsia="Times New Roman" w:hAnsi="Tahoma" w:cs="Tahoma"/>
          <w:i/>
          <w:sz w:val="16"/>
          <w:szCs w:val="16"/>
          <w:lang w:eastAsia="sl-SI"/>
        </w:rPr>
      </w:pPr>
      <w:r w:rsidRPr="009B36A2">
        <w:rPr>
          <w:rFonts w:ascii="Tahoma" w:eastAsia="Times New Roman" w:hAnsi="Tahoma" w:cs="Tahoma"/>
          <w:b/>
          <w:i/>
          <w:sz w:val="16"/>
          <w:szCs w:val="16"/>
          <w:lang w:eastAsia="sl-SI"/>
        </w:rPr>
        <w:t>Opomba:</w:t>
      </w:r>
      <w:r w:rsidRPr="009B36A2">
        <w:rPr>
          <w:rFonts w:ascii="Tahoma" w:eastAsia="Times New Roman" w:hAnsi="Tahoma" w:cs="Tahoma"/>
          <w:i/>
          <w:sz w:val="16"/>
          <w:szCs w:val="16"/>
          <w:lang w:eastAsia="sl-SI"/>
        </w:rPr>
        <w:t xml:space="preserve"> </w:t>
      </w:r>
    </w:p>
    <w:p w14:paraId="117DC57B" w14:textId="77777777" w:rsidR="00637345" w:rsidRPr="009B36A2" w:rsidRDefault="00637345" w:rsidP="003A1A25">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9B36A2">
        <w:rPr>
          <w:rFonts w:ascii="Tahoma" w:eastAsia="Times New Roman" w:hAnsi="Tahoma" w:cs="Tahoma"/>
          <w:i/>
          <w:iCs/>
          <w:sz w:val="16"/>
          <w:szCs w:val="16"/>
          <w:lang w:eastAsia="sl-SI"/>
        </w:rPr>
        <w:t>Obrazec se izpolni za vsakega podizvajalca posebej.</w:t>
      </w:r>
    </w:p>
    <w:p w14:paraId="210DB256" w14:textId="77777777" w:rsidR="00637345" w:rsidRPr="009B36A2" w:rsidRDefault="00637345" w:rsidP="003A1A25">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257F5EFE" w14:textId="77777777" w:rsidR="00637345" w:rsidRPr="009B36A2" w:rsidRDefault="00637345" w:rsidP="003A1A25">
      <w:pPr>
        <w:keepNext/>
        <w:keepLines/>
        <w:tabs>
          <w:tab w:val="left" w:pos="567"/>
          <w:tab w:val="left" w:pos="851"/>
          <w:tab w:val="left" w:pos="993"/>
        </w:tabs>
        <w:suppressAutoHyphens/>
        <w:spacing w:after="0" w:line="240" w:lineRule="auto"/>
        <w:jc w:val="both"/>
        <w:rPr>
          <w:rFonts w:ascii="Tahoma" w:eastAsia="Times New Roman" w:hAnsi="Tahoma" w:cs="Tahoma"/>
          <w:lang w:eastAsia="sl-SI"/>
        </w:rPr>
      </w:pPr>
      <w:r w:rsidRPr="009B36A2">
        <w:rPr>
          <w:rFonts w:ascii="Tahoma" w:eastAsia="Times New Roman" w:hAnsi="Tahoma" w:cs="Tahoma"/>
          <w:b/>
          <w:i/>
          <w:sz w:val="16"/>
          <w:lang w:eastAsia="ar-SA"/>
        </w:rPr>
        <w:t>Navodilo</w:t>
      </w:r>
      <w:r w:rsidRPr="009B36A2">
        <w:rPr>
          <w:rFonts w:ascii="Tahoma" w:eastAsia="Times New Roman" w:hAnsi="Tahoma" w:cs="Tahoma"/>
          <w:i/>
          <w:sz w:val="16"/>
          <w:lang w:eastAsia="ar-SA"/>
        </w:rPr>
        <w:t>: Obrazec se po potrebi kopira!</w:t>
      </w:r>
      <w:r w:rsidRPr="009B36A2">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9B36A2" w14:paraId="284FD11D" w14:textId="77777777" w:rsidTr="008F26AE">
        <w:tc>
          <w:tcPr>
            <w:tcW w:w="8008" w:type="dxa"/>
            <w:tcBorders>
              <w:top w:val="single" w:sz="4" w:space="0" w:color="auto"/>
              <w:bottom w:val="single" w:sz="4" w:space="0" w:color="auto"/>
            </w:tcBorders>
          </w:tcPr>
          <w:p w14:paraId="226BF045" w14:textId="77777777" w:rsidR="00637345" w:rsidRPr="009B36A2" w:rsidRDefault="00637345" w:rsidP="003A1A25">
            <w:pPr>
              <w:keepNext/>
              <w:keepLines/>
              <w:spacing w:after="0" w:line="240" w:lineRule="auto"/>
              <w:jc w:val="both"/>
              <w:outlineLvl w:val="1"/>
              <w:rPr>
                <w:rFonts w:ascii="Tahoma" w:eastAsia="Times New Roman" w:hAnsi="Tahoma" w:cs="Tahoma"/>
                <w:b/>
                <w:lang w:eastAsia="sl-SI"/>
              </w:rPr>
            </w:pPr>
            <w:bookmarkStart w:id="31" w:name="_Toc495914073"/>
            <w:r w:rsidRPr="009B36A2">
              <w:rPr>
                <w:rFonts w:ascii="Tahoma" w:eastAsia="Times New Roman" w:hAnsi="Tahoma" w:cs="Tahoma"/>
                <w:b/>
                <w:lang w:eastAsia="sl-SI"/>
              </w:rPr>
              <w:lastRenderedPageBreak/>
              <w:t>SEZNAM SUBJEKTOV, KATERIH ZMOGLJIVOST UPORABLJA PONUDNIK</w:t>
            </w:r>
            <w:bookmarkEnd w:id="31"/>
          </w:p>
        </w:tc>
        <w:tc>
          <w:tcPr>
            <w:tcW w:w="1418" w:type="dxa"/>
            <w:tcBorders>
              <w:top w:val="single" w:sz="4" w:space="0" w:color="auto"/>
              <w:bottom w:val="single" w:sz="4" w:space="0" w:color="auto"/>
            </w:tcBorders>
          </w:tcPr>
          <w:p w14:paraId="21ED512C" w14:textId="77777777" w:rsidR="00637345" w:rsidRPr="009B36A2" w:rsidRDefault="00637345" w:rsidP="003A1A25">
            <w:pPr>
              <w:keepNext/>
              <w:keepLines/>
              <w:spacing w:after="0" w:line="240" w:lineRule="auto"/>
              <w:jc w:val="both"/>
              <w:outlineLvl w:val="1"/>
              <w:rPr>
                <w:rFonts w:ascii="Tahoma" w:eastAsia="Times New Roman" w:hAnsi="Tahoma" w:cs="Tahoma"/>
                <w:b/>
                <w:i/>
                <w:lang w:eastAsia="sl-SI"/>
              </w:rPr>
            </w:pPr>
            <w:r w:rsidRPr="009B36A2">
              <w:rPr>
                <w:rFonts w:ascii="Tahoma" w:eastAsia="Times New Roman" w:hAnsi="Tahoma" w:cs="Tahoma"/>
                <w:b/>
                <w:lang w:eastAsia="sl-SI"/>
              </w:rPr>
              <w:t>Priloga 4/3</w:t>
            </w:r>
          </w:p>
        </w:tc>
      </w:tr>
    </w:tbl>
    <w:p w14:paraId="19160DFE"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1C433E57" w14:textId="0413E2FB" w:rsidR="00064BD4" w:rsidRPr="009B36A2" w:rsidRDefault="00064BD4" w:rsidP="003A1A25">
      <w:pPr>
        <w:keepNext/>
        <w:keepLine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Izjavljamo</w:t>
      </w:r>
      <w:r w:rsidRPr="009B36A2">
        <w:rPr>
          <w:rFonts w:ascii="Tahoma" w:eastAsia="Times New Roman" w:hAnsi="Tahoma" w:cs="Tahoma"/>
          <w:lang w:eastAsia="sl-SI"/>
        </w:rPr>
        <w:t xml:space="preserve">, da bomo pri izvedbi javnega naročila št. </w:t>
      </w:r>
      <w:r w:rsidR="00ED20A3" w:rsidRPr="009B36A2">
        <w:rPr>
          <w:rFonts w:ascii="Tahoma" w:eastAsia="Times New Roman" w:hAnsi="Tahoma" w:cs="Tahoma"/>
          <w:b/>
          <w:noProof/>
          <w:lang w:eastAsia="sl-SI"/>
        </w:rPr>
        <w:t xml:space="preserve">ENLJ-SPV-75/25 </w:t>
      </w:r>
      <w:r w:rsidR="0044784D" w:rsidRPr="009B36A2">
        <w:rPr>
          <w:rFonts w:ascii="Tahoma" w:eastAsia="Times New Roman" w:hAnsi="Tahoma" w:cs="Tahoma"/>
          <w:b/>
          <w:color w:val="000000"/>
          <w:lang w:eastAsia="sl-SI"/>
        </w:rPr>
        <w:t>Dobava zaporno protipovratne ADAMS lopute DN300 NP25, generalna obnova ADAMS loput DN800 NP10 in DN350 NP25 ter generalna obnova oljnega blažilca GBZ</w:t>
      </w:r>
      <w:r w:rsidR="00924478" w:rsidRPr="009B36A2">
        <w:rPr>
          <w:rFonts w:ascii="Tahoma" w:eastAsia="Times New Roman" w:hAnsi="Tahoma" w:cs="Tahoma"/>
          <w:b/>
          <w:lang w:eastAsia="sl-SI"/>
        </w:rPr>
        <w:t xml:space="preserve"> </w:t>
      </w:r>
      <w:r w:rsidR="00924478" w:rsidRPr="009B36A2">
        <w:rPr>
          <w:rFonts w:ascii="Tahoma" w:eastAsia="Times New Roman" w:hAnsi="Tahoma" w:cs="Tahoma"/>
          <w:lang w:eastAsia="sl-SI"/>
        </w:rPr>
        <w:t>s</w:t>
      </w:r>
      <w:r w:rsidRPr="009B36A2">
        <w:rPr>
          <w:rFonts w:ascii="Tahoma" w:eastAsia="Times New Roman" w:hAnsi="Tahoma" w:cs="Tahoma"/>
          <w:lang w:eastAsia="sl-SI"/>
        </w:rPr>
        <w:t>odelovali z naslednjim subjektom:</w:t>
      </w:r>
    </w:p>
    <w:p w14:paraId="5ABB487A" w14:textId="77777777" w:rsidR="009B6B53" w:rsidRPr="009B36A2" w:rsidRDefault="009B6B53" w:rsidP="003A1A25">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527"/>
      </w:tblGrid>
      <w:tr w:rsidR="00637345" w:rsidRPr="009B36A2" w14:paraId="4D901869" w14:textId="77777777" w:rsidTr="002157EE">
        <w:trPr>
          <w:trHeight w:val="385"/>
          <w:jc w:val="center"/>
        </w:trPr>
        <w:tc>
          <w:tcPr>
            <w:tcW w:w="3681" w:type="dxa"/>
          </w:tcPr>
          <w:p w14:paraId="5DD844FD"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NAZIV GOSPODARSKEGA SUBJEKTA</w:t>
            </w:r>
          </w:p>
          <w:p w14:paraId="4CDB817D"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5527" w:type="dxa"/>
          </w:tcPr>
          <w:p w14:paraId="1C03819D"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35D74E13" w14:textId="77777777" w:rsidTr="002157EE">
        <w:trPr>
          <w:jc w:val="center"/>
        </w:trPr>
        <w:tc>
          <w:tcPr>
            <w:tcW w:w="3681" w:type="dxa"/>
          </w:tcPr>
          <w:p w14:paraId="2C054CB6"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POLNI NASLOV</w:t>
            </w:r>
          </w:p>
          <w:p w14:paraId="625CB06A"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5527" w:type="dxa"/>
          </w:tcPr>
          <w:p w14:paraId="18E8CB98"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7765DB62" w14:textId="77777777" w:rsidTr="002157EE">
        <w:trPr>
          <w:jc w:val="center"/>
        </w:trPr>
        <w:tc>
          <w:tcPr>
            <w:tcW w:w="3681" w:type="dxa"/>
          </w:tcPr>
          <w:p w14:paraId="1FDB1029"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TELEFON</w:t>
            </w:r>
          </w:p>
          <w:p w14:paraId="3207C5E5"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5527" w:type="dxa"/>
          </w:tcPr>
          <w:p w14:paraId="6F3FA33A"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3956DBDB" w14:textId="77777777" w:rsidTr="002157EE">
        <w:trPr>
          <w:trHeight w:val="341"/>
          <w:jc w:val="center"/>
        </w:trPr>
        <w:tc>
          <w:tcPr>
            <w:tcW w:w="3681" w:type="dxa"/>
          </w:tcPr>
          <w:p w14:paraId="199E2D6C"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KONTAKTNA OSEBA</w:t>
            </w:r>
          </w:p>
        </w:tc>
        <w:tc>
          <w:tcPr>
            <w:tcW w:w="5527" w:type="dxa"/>
          </w:tcPr>
          <w:p w14:paraId="64415496"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3066B9" w:rsidRPr="009B36A2" w14:paraId="45ECA96F" w14:textId="77777777" w:rsidTr="002157EE">
        <w:trPr>
          <w:jc w:val="center"/>
        </w:trPr>
        <w:tc>
          <w:tcPr>
            <w:tcW w:w="3681" w:type="dxa"/>
          </w:tcPr>
          <w:p w14:paraId="48139979" w14:textId="2A88704E" w:rsidR="003066B9" w:rsidRPr="009B36A2" w:rsidRDefault="003066B9"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527" w:type="dxa"/>
          </w:tcPr>
          <w:p w14:paraId="32F396CB" w14:textId="77777777" w:rsidR="003066B9" w:rsidRPr="009B36A2" w:rsidRDefault="003066B9" w:rsidP="003A1A25">
            <w:pPr>
              <w:keepNext/>
              <w:keepLines/>
              <w:spacing w:after="0" w:line="240" w:lineRule="auto"/>
              <w:jc w:val="both"/>
              <w:rPr>
                <w:rFonts w:ascii="Tahoma" w:eastAsia="Times New Roman" w:hAnsi="Tahoma" w:cs="Tahoma"/>
                <w:lang w:eastAsia="sl-SI"/>
              </w:rPr>
            </w:pPr>
          </w:p>
        </w:tc>
      </w:tr>
      <w:tr w:rsidR="00637345" w:rsidRPr="009B36A2" w14:paraId="6A32E6C3" w14:textId="77777777" w:rsidTr="002157EE">
        <w:trPr>
          <w:jc w:val="center"/>
        </w:trPr>
        <w:tc>
          <w:tcPr>
            <w:tcW w:w="3681" w:type="dxa"/>
          </w:tcPr>
          <w:p w14:paraId="232CF04D"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MATIČNA ŠTEVILKA</w:t>
            </w:r>
          </w:p>
        </w:tc>
        <w:tc>
          <w:tcPr>
            <w:tcW w:w="5527" w:type="dxa"/>
          </w:tcPr>
          <w:p w14:paraId="0E0B7FCF"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38800BFD" w14:textId="77777777" w:rsidTr="002157EE">
        <w:trPr>
          <w:jc w:val="center"/>
        </w:trPr>
        <w:tc>
          <w:tcPr>
            <w:tcW w:w="3681" w:type="dxa"/>
          </w:tcPr>
          <w:p w14:paraId="3DCBBA61"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DAVČNA ŠTEVILKA</w:t>
            </w:r>
          </w:p>
        </w:tc>
        <w:tc>
          <w:tcPr>
            <w:tcW w:w="5527" w:type="dxa"/>
          </w:tcPr>
          <w:p w14:paraId="4BB9F886"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32768E38" w14:textId="77777777" w:rsidTr="002157EE">
        <w:trPr>
          <w:jc w:val="center"/>
        </w:trPr>
        <w:tc>
          <w:tcPr>
            <w:tcW w:w="3681" w:type="dxa"/>
          </w:tcPr>
          <w:p w14:paraId="2358C48D"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TRANSAKCIJSKI RAČUN in navedba banke</w:t>
            </w:r>
          </w:p>
          <w:p w14:paraId="1F790E52"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5527" w:type="dxa"/>
          </w:tcPr>
          <w:p w14:paraId="02272301"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r w:rsidR="00637345" w:rsidRPr="009B36A2" w14:paraId="0C3A99BF" w14:textId="77777777" w:rsidTr="002157EE">
        <w:trPr>
          <w:jc w:val="center"/>
        </w:trPr>
        <w:tc>
          <w:tcPr>
            <w:tcW w:w="3681" w:type="dxa"/>
            <w:vAlign w:val="center"/>
          </w:tcPr>
          <w:p w14:paraId="093ABE4F" w14:textId="77777777" w:rsidR="00637345" w:rsidRPr="009B36A2" w:rsidRDefault="00637345" w:rsidP="003A1A25">
            <w:pPr>
              <w:keepNext/>
              <w:keepLines/>
              <w:spacing w:after="0" w:line="240" w:lineRule="auto"/>
              <w:rPr>
                <w:rFonts w:ascii="Tahoma" w:eastAsia="Times New Roman" w:hAnsi="Tahoma" w:cs="Tahoma"/>
                <w:szCs w:val="18"/>
                <w:lang w:eastAsia="sl-SI"/>
              </w:rPr>
            </w:pPr>
            <w:r w:rsidRPr="009B36A2">
              <w:rPr>
                <w:rFonts w:ascii="Tahoma" w:eastAsia="Times New Roman" w:hAnsi="Tahoma" w:cs="Tahoma"/>
                <w:szCs w:val="18"/>
                <w:lang w:eastAsia="sl-SI"/>
              </w:rPr>
              <w:t>Vsak del javnega naročila, za katere namerava ponudnik uporabiti zmogljivost gospodarskega subjekta</w:t>
            </w:r>
          </w:p>
        </w:tc>
        <w:tc>
          <w:tcPr>
            <w:tcW w:w="5527" w:type="dxa"/>
            <w:vAlign w:val="center"/>
          </w:tcPr>
          <w:p w14:paraId="2DA39D83" w14:textId="77777777" w:rsidR="00637345" w:rsidRPr="009B36A2" w:rsidRDefault="00637345" w:rsidP="003A1A25">
            <w:pPr>
              <w:keepNext/>
              <w:keepLines/>
              <w:spacing w:after="0" w:line="240" w:lineRule="auto"/>
              <w:rPr>
                <w:rFonts w:ascii="Tahoma" w:eastAsia="Times New Roman" w:hAnsi="Tahoma" w:cs="Tahoma"/>
                <w:sz w:val="18"/>
                <w:szCs w:val="18"/>
                <w:lang w:eastAsia="sl-SI"/>
              </w:rPr>
            </w:pPr>
          </w:p>
          <w:p w14:paraId="78DE88FF" w14:textId="77777777" w:rsidR="00637345" w:rsidRPr="009B36A2" w:rsidRDefault="00637345" w:rsidP="003A1A25">
            <w:pPr>
              <w:keepNext/>
              <w:keepLines/>
              <w:spacing w:after="0" w:line="240" w:lineRule="auto"/>
              <w:rPr>
                <w:rFonts w:ascii="Tahoma" w:eastAsia="Times New Roman" w:hAnsi="Tahoma" w:cs="Tahoma"/>
                <w:sz w:val="18"/>
                <w:szCs w:val="18"/>
                <w:lang w:eastAsia="sl-SI"/>
              </w:rPr>
            </w:pPr>
          </w:p>
        </w:tc>
      </w:tr>
      <w:tr w:rsidR="00637345" w:rsidRPr="009B36A2" w14:paraId="610B9856" w14:textId="77777777" w:rsidTr="002157EE">
        <w:trPr>
          <w:jc w:val="center"/>
        </w:trPr>
        <w:tc>
          <w:tcPr>
            <w:tcW w:w="3681" w:type="dxa"/>
            <w:vAlign w:val="center"/>
          </w:tcPr>
          <w:p w14:paraId="3F28F8A6" w14:textId="77777777" w:rsidR="00637345" w:rsidRPr="009B36A2" w:rsidRDefault="00637345" w:rsidP="003A1A25">
            <w:pPr>
              <w:keepNext/>
              <w:keepLines/>
              <w:spacing w:after="0" w:line="240" w:lineRule="auto"/>
              <w:rPr>
                <w:rFonts w:ascii="Tahoma" w:eastAsia="Times New Roman" w:hAnsi="Tahoma" w:cs="Tahoma"/>
                <w:szCs w:val="18"/>
                <w:lang w:eastAsia="sl-SI"/>
              </w:rPr>
            </w:pPr>
            <w:r w:rsidRPr="009B36A2">
              <w:rPr>
                <w:rFonts w:ascii="Tahoma" w:eastAsia="Times New Roman" w:hAnsi="Tahoma" w:cs="Tahoma"/>
                <w:szCs w:val="18"/>
                <w:lang w:eastAsia="sl-SI"/>
              </w:rPr>
              <w:t>Količina/Delež (%) javnega naročila</w:t>
            </w:r>
          </w:p>
        </w:tc>
        <w:tc>
          <w:tcPr>
            <w:tcW w:w="5527" w:type="dxa"/>
            <w:vAlign w:val="center"/>
          </w:tcPr>
          <w:p w14:paraId="21D7BDFD" w14:textId="77777777" w:rsidR="00637345" w:rsidRPr="009B36A2" w:rsidRDefault="00637345" w:rsidP="003A1A25">
            <w:pPr>
              <w:keepNext/>
              <w:keepLines/>
              <w:spacing w:after="0" w:line="240" w:lineRule="auto"/>
              <w:rPr>
                <w:rFonts w:ascii="Tahoma" w:eastAsia="Times New Roman" w:hAnsi="Tahoma" w:cs="Tahoma"/>
                <w:sz w:val="18"/>
                <w:szCs w:val="18"/>
                <w:lang w:eastAsia="sl-SI"/>
              </w:rPr>
            </w:pPr>
          </w:p>
          <w:p w14:paraId="6CA069E6" w14:textId="77777777" w:rsidR="00637345" w:rsidRPr="009B36A2" w:rsidRDefault="00637345" w:rsidP="003A1A25">
            <w:pPr>
              <w:keepNext/>
              <w:keepLines/>
              <w:spacing w:after="0" w:line="240" w:lineRule="auto"/>
              <w:rPr>
                <w:rFonts w:ascii="Tahoma" w:eastAsia="Times New Roman" w:hAnsi="Tahoma" w:cs="Tahoma"/>
                <w:sz w:val="18"/>
                <w:szCs w:val="18"/>
                <w:lang w:eastAsia="sl-SI"/>
              </w:rPr>
            </w:pPr>
          </w:p>
        </w:tc>
      </w:tr>
      <w:tr w:rsidR="00637345" w:rsidRPr="009B36A2" w14:paraId="290FB463" w14:textId="77777777" w:rsidTr="002157EE">
        <w:trPr>
          <w:jc w:val="center"/>
        </w:trPr>
        <w:tc>
          <w:tcPr>
            <w:tcW w:w="3681" w:type="dxa"/>
          </w:tcPr>
          <w:p w14:paraId="14DFF7C8" w14:textId="77777777"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VREDNOST DEL brez DDV</w:t>
            </w:r>
          </w:p>
          <w:p w14:paraId="6F3173A4"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c>
          <w:tcPr>
            <w:tcW w:w="5527" w:type="dxa"/>
          </w:tcPr>
          <w:p w14:paraId="572E5F6D" w14:textId="77777777" w:rsidR="00637345" w:rsidRPr="009B36A2" w:rsidRDefault="00637345" w:rsidP="003A1A25">
            <w:pPr>
              <w:keepNext/>
              <w:keepLines/>
              <w:spacing w:after="0" w:line="240" w:lineRule="auto"/>
              <w:jc w:val="both"/>
              <w:rPr>
                <w:rFonts w:ascii="Tahoma" w:eastAsia="Times New Roman" w:hAnsi="Tahoma" w:cs="Tahoma"/>
                <w:lang w:eastAsia="sl-SI"/>
              </w:rPr>
            </w:pPr>
          </w:p>
        </w:tc>
      </w:tr>
    </w:tbl>
    <w:p w14:paraId="5A8800FF" w14:textId="77777777" w:rsidR="00637345" w:rsidRPr="009B36A2" w:rsidRDefault="00637345" w:rsidP="003A1A25">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E9B17F8" w14:textId="77777777" w:rsidR="00637345" w:rsidRPr="009B36A2" w:rsidRDefault="00637345" w:rsidP="003A1A25">
      <w:pPr>
        <w:keepNext/>
        <w:keepLines/>
        <w:tabs>
          <w:tab w:val="left" w:pos="5400"/>
        </w:tabs>
        <w:spacing w:after="0" w:line="240" w:lineRule="auto"/>
        <w:rPr>
          <w:rFonts w:ascii="Tahoma" w:eastAsia="Times New Roman" w:hAnsi="Tahoma" w:cs="Tahoma"/>
          <w:lang w:val="x-none" w:eastAsia="x-none"/>
        </w:rPr>
      </w:pPr>
      <w:r w:rsidRPr="009B36A2">
        <w:rPr>
          <w:rFonts w:ascii="Tahoma" w:eastAsia="Times New Roman" w:hAnsi="Tahoma" w:cs="Tahoma"/>
          <w:lang w:val="x-none" w:eastAsia="x-none"/>
        </w:rPr>
        <w:t>Datum:.........................</w:t>
      </w:r>
      <w:r w:rsidRPr="009B36A2">
        <w:rPr>
          <w:rFonts w:ascii="Tahoma" w:eastAsia="Times New Roman" w:hAnsi="Tahoma" w:cs="Tahoma"/>
          <w:lang w:val="x-none" w:eastAsia="x-none"/>
        </w:rPr>
        <w:tab/>
      </w:r>
    </w:p>
    <w:p w14:paraId="0EF35D10" w14:textId="77777777" w:rsidR="00637345" w:rsidRPr="009B36A2" w:rsidRDefault="00637345" w:rsidP="003A1A25">
      <w:pPr>
        <w:keepNext/>
        <w:keepLines/>
        <w:tabs>
          <w:tab w:val="left" w:pos="5400"/>
        </w:tabs>
        <w:spacing w:after="0" w:line="240" w:lineRule="auto"/>
        <w:jc w:val="both"/>
        <w:rPr>
          <w:rFonts w:ascii="Tahoma" w:eastAsia="Times New Roman" w:hAnsi="Tahoma" w:cs="Tahoma"/>
          <w:lang w:eastAsia="x-none"/>
        </w:rPr>
      </w:pPr>
    </w:p>
    <w:p w14:paraId="63A1F932" w14:textId="77777777" w:rsidR="00637345" w:rsidRPr="009B36A2" w:rsidRDefault="00637345" w:rsidP="003A1A25">
      <w:pPr>
        <w:keepNext/>
        <w:keepLines/>
        <w:tabs>
          <w:tab w:val="left" w:pos="5400"/>
        </w:tabs>
        <w:spacing w:after="0" w:line="240" w:lineRule="auto"/>
        <w:jc w:val="both"/>
        <w:rPr>
          <w:rFonts w:ascii="Tahoma" w:eastAsia="Times New Roman" w:hAnsi="Tahoma" w:cs="Tahoma"/>
          <w:lang w:eastAsia="x-none"/>
        </w:rPr>
      </w:pPr>
    </w:p>
    <w:p w14:paraId="57E1F0AB" w14:textId="77777777" w:rsidR="00637345" w:rsidRPr="009B36A2" w:rsidRDefault="00637345" w:rsidP="003A1A25">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637345" w:rsidRPr="009B36A2" w14:paraId="44D88728" w14:textId="77777777" w:rsidTr="008F26AE">
        <w:tc>
          <w:tcPr>
            <w:tcW w:w="5495" w:type="dxa"/>
            <w:shd w:val="clear" w:color="auto" w:fill="auto"/>
          </w:tcPr>
          <w:p w14:paraId="11DAB37B" w14:textId="77777777" w:rsidR="00637345" w:rsidRPr="009B36A2" w:rsidRDefault="00F72A2C" w:rsidP="003A1A25">
            <w:pPr>
              <w:keepNext/>
              <w:keepLines/>
              <w:tabs>
                <w:tab w:val="left" w:pos="5400"/>
              </w:tabs>
              <w:spacing w:after="0" w:line="240" w:lineRule="auto"/>
              <w:jc w:val="both"/>
              <w:rPr>
                <w:rFonts w:ascii="Tahoma" w:eastAsia="Times New Roman" w:hAnsi="Tahoma" w:cs="Tahoma"/>
                <w:snapToGrid w:val="0"/>
                <w:lang w:eastAsia="sl-SI"/>
              </w:rPr>
            </w:pPr>
            <w:r w:rsidRPr="009B36A2">
              <w:rPr>
                <w:rFonts w:ascii="Tahoma" w:eastAsia="Times New Roman" w:hAnsi="Tahoma" w:cs="Tahoma"/>
                <w:snapToGrid w:val="0"/>
                <w:lang w:eastAsia="sl-SI"/>
              </w:rPr>
              <w:t>i</w:t>
            </w:r>
            <w:r w:rsidR="00637345" w:rsidRPr="009B36A2">
              <w:rPr>
                <w:rFonts w:ascii="Tahoma" w:eastAsia="Times New Roman" w:hAnsi="Tahoma" w:cs="Tahoma"/>
                <w:snapToGrid w:val="0"/>
                <w:lang w:eastAsia="sl-SI"/>
              </w:rPr>
              <w:t>me in priimek</w:t>
            </w:r>
            <w:r w:rsidRPr="009B36A2">
              <w:rPr>
                <w:rFonts w:ascii="Tahoma" w:eastAsia="Times New Roman" w:hAnsi="Tahoma" w:cs="Tahoma"/>
                <w:snapToGrid w:val="0"/>
                <w:lang w:eastAsia="sl-SI"/>
              </w:rPr>
              <w:t xml:space="preserve"> ter podpis</w:t>
            </w:r>
            <w:r w:rsidR="00637345" w:rsidRPr="009B36A2">
              <w:rPr>
                <w:rFonts w:ascii="Tahoma" w:eastAsia="Times New Roman" w:hAnsi="Tahoma" w:cs="Tahoma"/>
                <w:snapToGrid w:val="0"/>
                <w:lang w:eastAsia="sl-SI"/>
              </w:rPr>
              <w:t xml:space="preserve"> </w:t>
            </w:r>
          </w:p>
          <w:p w14:paraId="0E24239E" w14:textId="77777777" w:rsidR="00637345" w:rsidRPr="009B36A2" w:rsidRDefault="00F72A2C" w:rsidP="003A1A25">
            <w:pPr>
              <w:keepNext/>
              <w:keepLines/>
              <w:tabs>
                <w:tab w:val="left" w:pos="5400"/>
              </w:tabs>
              <w:spacing w:after="0" w:line="240" w:lineRule="auto"/>
              <w:jc w:val="both"/>
              <w:rPr>
                <w:rFonts w:ascii="Tahoma" w:eastAsia="Times New Roman" w:hAnsi="Tahoma" w:cs="Tahoma"/>
                <w:lang w:eastAsia="x-none"/>
              </w:rPr>
            </w:pPr>
            <w:r w:rsidRPr="009B36A2">
              <w:rPr>
                <w:rFonts w:ascii="Tahoma" w:eastAsia="Times New Roman" w:hAnsi="Tahoma" w:cs="Tahoma"/>
                <w:snapToGrid w:val="0"/>
                <w:lang w:eastAsia="sl-SI"/>
              </w:rPr>
              <w:t xml:space="preserve">odgovorne osebe </w:t>
            </w:r>
            <w:r w:rsidR="00637345" w:rsidRPr="009B36A2">
              <w:rPr>
                <w:rFonts w:ascii="Tahoma" w:eastAsia="Times New Roman" w:hAnsi="Tahoma" w:cs="Tahoma"/>
                <w:snapToGrid w:val="0"/>
                <w:lang w:eastAsia="sl-SI"/>
              </w:rPr>
              <w:t>ponudnika:</w:t>
            </w:r>
          </w:p>
        </w:tc>
        <w:tc>
          <w:tcPr>
            <w:tcW w:w="3999" w:type="dxa"/>
            <w:shd w:val="clear" w:color="auto" w:fill="auto"/>
          </w:tcPr>
          <w:p w14:paraId="1B772524" w14:textId="77777777" w:rsidR="00637345" w:rsidRPr="009B36A2" w:rsidRDefault="00F72A2C" w:rsidP="003A1A25">
            <w:pPr>
              <w:keepNext/>
              <w:keepLines/>
              <w:tabs>
                <w:tab w:val="left" w:pos="5400"/>
              </w:tabs>
              <w:spacing w:after="0" w:line="240" w:lineRule="auto"/>
              <w:jc w:val="both"/>
              <w:rPr>
                <w:rFonts w:ascii="Tahoma" w:eastAsia="Times New Roman" w:hAnsi="Tahoma" w:cs="Tahoma"/>
                <w:lang w:eastAsia="x-none"/>
              </w:rPr>
            </w:pPr>
            <w:r w:rsidRPr="009B36A2">
              <w:rPr>
                <w:rFonts w:ascii="Tahoma" w:eastAsia="Times New Roman" w:hAnsi="Tahoma" w:cs="Tahoma"/>
                <w:lang w:eastAsia="x-none"/>
              </w:rPr>
              <w:t>i</w:t>
            </w:r>
            <w:r w:rsidR="00637345" w:rsidRPr="009B36A2">
              <w:rPr>
                <w:rFonts w:ascii="Tahoma" w:eastAsia="Times New Roman" w:hAnsi="Tahoma" w:cs="Tahoma"/>
                <w:lang w:val="x-none" w:eastAsia="x-none"/>
              </w:rPr>
              <w:t xml:space="preserve">me in priimek </w:t>
            </w:r>
            <w:r w:rsidRPr="009B36A2">
              <w:rPr>
                <w:rFonts w:ascii="Tahoma" w:eastAsia="Times New Roman" w:hAnsi="Tahoma" w:cs="Tahoma"/>
                <w:snapToGrid w:val="0"/>
                <w:lang w:eastAsia="sl-SI"/>
              </w:rPr>
              <w:t>ter podpis</w:t>
            </w:r>
            <w:r w:rsidRPr="009B36A2">
              <w:rPr>
                <w:rFonts w:ascii="Tahoma" w:eastAsia="Times New Roman" w:hAnsi="Tahoma" w:cs="Tahoma"/>
                <w:lang w:eastAsia="x-none"/>
              </w:rPr>
              <w:t xml:space="preserve"> </w:t>
            </w:r>
            <w:r w:rsidR="00637345" w:rsidRPr="009B36A2">
              <w:rPr>
                <w:rFonts w:ascii="Tahoma" w:eastAsia="Times New Roman" w:hAnsi="Tahoma" w:cs="Tahoma"/>
                <w:snapToGrid w:val="0"/>
                <w:lang w:eastAsia="sl-SI"/>
              </w:rPr>
              <w:t xml:space="preserve">odgovorne osebe </w:t>
            </w:r>
            <w:r w:rsidRPr="009B36A2">
              <w:rPr>
                <w:rFonts w:ascii="Tahoma" w:eastAsia="Times New Roman" w:hAnsi="Tahoma" w:cs="Tahoma"/>
                <w:lang w:eastAsia="x-none"/>
              </w:rPr>
              <w:t>gospodarskega subjekta:</w:t>
            </w:r>
          </w:p>
        </w:tc>
      </w:tr>
    </w:tbl>
    <w:p w14:paraId="41C5E265" w14:textId="77777777" w:rsidR="00637345" w:rsidRPr="009B36A2" w:rsidRDefault="00637345" w:rsidP="003A1A25">
      <w:pPr>
        <w:keepNext/>
        <w:keepLines/>
        <w:tabs>
          <w:tab w:val="left" w:pos="5400"/>
        </w:tabs>
        <w:spacing w:after="0" w:line="240" w:lineRule="auto"/>
        <w:rPr>
          <w:rFonts w:ascii="Tahoma" w:eastAsia="Times New Roman" w:hAnsi="Tahoma" w:cs="Tahoma"/>
          <w:lang w:val="x-none" w:eastAsia="x-none"/>
        </w:rPr>
      </w:pPr>
    </w:p>
    <w:p w14:paraId="5F8B26DD" w14:textId="77777777" w:rsidR="00637345" w:rsidRPr="009B36A2" w:rsidRDefault="00637345" w:rsidP="003A1A25">
      <w:pPr>
        <w:keepNext/>
        <w:keepLines/>
        <w:tabs>
          <w:tab w:val="left" w:pos="5387"/>
        </w:tabs>
        <w:spacing w:after="0" w:line="240" w:lineRule="auto"/>
        <w:rPr>
          <w:rFonts w:ascii="Tahoma" w:eastAsia="Times New Roman" w:hAnsi="Tahoma" w:cs="Tahoma"/>
          <w:lang w:val="x-none" w:eastAsia="x-none"/>
        </w:rPr>
      </w:pPr>
      <w:r w:rsidRPr="009B36A2">
        <w:rPr>
          <w:rFonts w:ascii="Tahoma" w:eastAsia="Times New Roman" w:hAnsi="Tahoma" w:cs="Tahoma"/>
          <w:lang w:val="x-none" w:eastAsia="x-none"/>
        </w:rPr>
        <w:t>..........................................</w:t>
      </w:r>
      <w:r w:rsidRPr="009B36A2">
        <w:rPr>
          <w:rFonts w:ascii="Tahoma" w:eastAsia="Times New Roman" w:hAnsi="Tahoma" w:cs="Tahoma"/>
          <w:lang w:val="x-none" w:eastAsia="x-none"/>
        </w:rPr>
        <w:tab/>
        <w:t>………………………………………………</w:t>
      </w:r>
    </w:p>
    <w:p w14:paraId="785ED4E2" w14:textId="77777777" w:rsidR="00637345" w:rsidRPr="009B36A2" w:rsidRDefault="00637345" w:rsidP="003A1A25">
      <w:pPr>
        <w:keepNext/>
        <w:keepLines/>
        <w:tabs>
          <w:tab w:val="left" w:pos="284"/>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ab/>
      </w:r>
      <w:r w:rsidRPr="009B36A2">
        <w:rPr>
          <w:rFonts w:ascii="Tahoma" w:eastAsia="Times New Roman" w:hAnsi="Tahoma" w:cs="Tahoma"/>
          <w:b/>
          <w:lang w:eastAsia="sl-SI"/>
        </w:rPr>
        <w:tab/>
        <w:t xml:space="preserve"> </w:t>
      </w:r>
      <w:r w:rsidRPr="009B36A2">
        <w:rPr>
          <w:rFonts w:ascii="Tahoma" w:eastAsia="Times New Roman" w:hAnsi="Tahoma" w:cs="Tahoma"/>
          <w:lang w:eastAsia="sl-SI"/>
        </w:rPr>
        <w:t xml:space="preserve">Žig: </w:t>
      </w:r>
      <w:r w:rsidRPr="009B36A2">
        <w:rPr>
          <w:rFonts w:ascii="Tahoma" w:eastAsia="Times New Roman" w:hAnsi="Tahoma" w:cs="Tahoma"/>
          <w:lang w:eastAsia="sl-SI"/>
        </w:rPr>
        <w:tab/>
      </w:r>
      <w:r w:rsidRPr="009B36A2">
        <w:rPr>
          <w:rFonts w:ascii="Tahoma" w:eastAsia="Times New Roman" w:hAnsi="Tahoma" w:cs="Tahoma"/>
          <w:lang w:eastAsia="sl-SI"/>
        </w:rPr>
        <w:tab/>
      </w:r>
      <w:r w:rsidRPr="009B36A2">
        <w:rPr>
          <w:rFonts w:ascii="Tahoma" w:eastAsia="Times New Roman" w:hAnsi="Tahoma" w:cs="Tahoma"/>
          <w:lang w:eastAsia="sl-SI"/>
        </w:rPr>
        <w:tab/>
      </w:r>
      <w:r w:rsidRPr="009B36A2">
        <w:rPr>
          <w:rFonts w:ascii="Tahoma" w:eastAsia="Times New Roman" w:hAnsi="Tahoma" w:cs="Tahoma"/>
          <w:lang w:eastAsia="sl-SI"/>
        </w:rPr>
        <w:tab/>
      </w:r>
      <w:r w:rsidRPr="009B36A2">
        <w:rPr>
          <w:rFonts w:ascii="Tahoma" w:eastAsia="Times New Roman" w:hAnsi="Tahoma" w:cs="Tahoma"/>
          <w:lang w:eastAsia="sl-SI"/>
        </w:rPr>
        <w:tab/>
      </w:r>
      <w:r w:rsidRPr="009B36A2">
        <w:rPr>
          <w:rFonts w:ascii="Tahoma" w:eastAsia="Times New Roman" w:hAnsi="Tahoma" w:cs="Tahoma"/>
          <w:lang w:eastAsia="sl-SI"/>
        </w:rPr>
        <w:tab/>
      </w:r>
      <w:r w:rsidRPr="009B36A2">
        <w:rPr>
          <w:rFonts w:ascii="Tahoma" w:eastAsia="Times New Roman" w:hAnsi="Tahoma" w:cs="Tahoma"/>
          <w:lang w:eastAsia="sl-SI"/>
        </w:rPr>
        <w:tab/>
      </w:r>
      <w:r w:rsidRPr="009B36A2">
        <w:rPr>
          <w:rFonts w:ascii="Tahoma" w:eastAsia="Times New Roman" w:hAnsi="Tahoma" w:cs="Tahoma"/>
          <w:lang w:eastAsia="sl-SI"/>
        </w:rPr>
        <w:tab/>
        <w:t>Žig:</w:t>
      </w:r>
    </w:p>
    <w:p w14:paraId="6919D1D1"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1E933889" w14:textId="77777777" w:rsidR="00637345" w:rsidRPr="009B36A2" w:rsidRDefault="00637345" w:rsidP="003A1A25">
      <w:pPr>
        <w:keepNext/>
        <w:keepLines/>
        <w:spacing w:after="0" w:line="240" w:lineRule="auto"/>
        <w:jc w:val="both"/>
        <w:rPr>
          <w:rFonts w:ascii="Tahoma" w:eastAsia="Times New Roman" w:hAnsi="Tahoma" w:cs="Tahoma"/>
          <w:lang w:eastAsia="sl-SI"/>
        </w:rPr>
      </w:pPr>
    </w:p>
    <w:p w14:paraId="10ECB20B" w14:textId="77777777" w:rsidR="00637345" w:rsidRPr="009B36A2" w:rsidRDefault="00637345" w:rsidP="003A1A25">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9B36A2">
        <w:rPr>
          <w:rFonts w:ascii="Tahoma" w:eastAsia="Times New Roman" w:hAnsi="Tahoma" w:cs="Tahoma"/>
          <w:b/>
          <w:i/>
          <w:sz w:val="20"/>
          <w:lang w:eastAsia="ar-SA"/>
        </w:rPr>
        <w:t>Navodilo</w:t>
      </w:r>
      <w:r w:rsidRPr="009B36A2">
        <w:rPr>
          <w:rFonts w:ascii="Tahoma" w:eastAsia="Times New Roman" w:hAnsi="Tahoma" w:cs="Tahoma"/>
          <w:i/>
          <w:sz w:val="20"/>
          <w:lang w:eastAsia="ar-SA"/>
        </w:rPr>
        <w:t>: Obrazec se po potrebi kopira!</w:t>
      </w:r>
    </w:p>
    <w:p w14:paraId="63771467" w14:textId="77777777" w:rsidR="00637345" w:rsidRPr="009B36A2" w:rsidRDefault="00637345" w:rsidP="003A1A25">
      <w:pPr>
        <w:keepNext/>
        <w:keepLines/>
        <w:spacing w:after="0" w:line="240" w:lineRule="auto"/>
        <w:rPr>
          <w:rFonts w:ascii="Tahoma" w:eastAsia="Times New Roman" w:hAnsi="Tahoma" w:cs="Tahoma"/>
          <w:lang w:eastAsia="sl-SI"/>
        </w:rPr>
      </w:pPr>
    </w:p>
    <w:p w14:paraId="6A56AD66" w14:textId="77777777" w:rsidR="00637345" w:rsidRPr="009B36A2" w:rsidRDefault="00637345" w:rsidP="003A1A25">
      <w:pPr>
        <w:keepNext/>
        <w:keepLines/>
        <w:tabs>
          <w:tab w:val="left" w:pos="567"/>
          <w:tab w:val="left" w:pos="851"/>
          <w:tab w:val="left" w:pos="993"/>
        </w:tabs>
        <w:suppressAutoHyphens/>
        <w:spacing w:after="0" w:line="240" w:lineRule="auto"/>
        <w:jc w:val="both"/>
        <w:rPr>
          <w:rFonts w:ascii="Tahoma" w:eastAsia="Times New Roman" w:hAnsi="Tahoma" w:cs="Tahoma"/>
          <w:b/>
          <w:lang w:eastAsia="sl-SI"/>
        </w:rPr>
      </w:pPr>
      <w:r w:rsidRPr="009B36A2">
        <w:rPr>
          <w:rFonts w:ascii="Tahoma" w:eastAsia="Times New Roman" w:hAnsi="Tahoma" w:cs="Tahoma"/>
          <w:i/>
          <w:sz w:val="20"/>
          <w:lang w:eastAsia="ar-SA"/>
        </w:rPr>
        <w:br w:type="page"/>
      </w:r>
    </w:p>
    <w:p w14:paraId="12F6BA05" w14:textId="70A6E8DB" w:rsidR="00B40ADD" w:rsidRPr="009B36A2" w:rsidRDefault="00B40ADD" w:rsidP="003A1A25">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9B36A2" w14:paraId="4C37BCFC" w14:textId="77777777" w:rsidTr="008F26AE">
        <w:tc>
          <w:tcPr>
            <w:tcW w:w="7867" w:type="dxa"/>
            <w:tcBorders>
              <w:top w:val="single" w:sz="4" w:space="0" w:color="auto"/>
              <w:bottom w:val="single" w:sz="4" w:space="0" w:color="auto"/>
            </w:tcBorders>
          </w:tcPr>
          <w:p w14:paraId="28206614" w14:textId="6B517B96" w:rsidR="00637345" w:rsidRPr="009B36A2" w:rsidRDefault="00637345"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b/>
                <w:lang w:eastAsia="sl-SI"/>
              </w:rPr>
              <w:br w:type="page"/>
            </w:r>
            <w:r w:rsidRPr="009B36A2">
              <w:rPr>
                <w:rFonts w:ascii="Tahoma" w:eastAsia="Times New Roman" w:hAnsi="Tahoma" w:cs="Tahoma"/>
                <w:b/>
                <w:lang w:eastAsia="sl-SI"/>
              </w:rPr>
              <w:br w:type="page"/>
            </w:r>
            <w:r w:rsidRPr="009B36A2">
              <w:rPr>
                <w:rFonts w:ascii="Tahoma" w:eastAsia="Times New Roman" w:hAnsi="Tahoma" w:cs="Tahoma"/>
                <w:b/>
                <w:lang w:eastAsia="sl-SI"/>
              </w:rPr>
              <w:br w:type="page"/>
            </w:r>
            <w:r w:rsidR="00CB11E2" w:rsidRPr="009B36A2">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7DF8C8AE" w14:textId="277CA3B1" w:rsidR="00637345" w:rsidRPr="009B36A2" w:rsidRDefault="00637345" w:rsidP="003A1A25">
            <w:pPr>
              <w:keepNext/>
              <w:keepLines/>
              <w:spacing w:after="0" w:line="240" w:lineRule="auto"/>
              <w:jc w:val="both"/>
              <w:rPr>
                <w:rFonts w:ascii="Tahoma" w:eastAsia="Times New Roman" w:hAnsi="Tahoma" w:cs="Tahoma"/>
                <w:b/>
                <w:i/>
                <w:lang w:eastAsia="sl-SI"/>
              </w:rPr>
            </w:pPr>
            <w:r w:rsidRPr="009B36A2">
              <w:rPr>
                <w:rFonts w:ascii="Tahoma" w:eastAsia="Times New Roman" w:hAnsi="Tahoma" w:cs="Tahoma"/>
                <w:b/>
                <w:i/>
                <w:lang w:eastAsia="sl-SI"/>
              </w:rPr>
              <w:t>Priloga 5</w:t>
            </w:r>
          </w:p>
        </w:tc>
      </w:tr>
    </w:tbl>
    <w:p w14:paraId="2E514F74" w14:textId="5CDE717E" w:rsidR="00D63574" w:rsidRPr="009B36A2" w:rsidRDefault="00D63574" w:rsidP="003A1A25">
      <w:pPr>
        <w:keepNext/>
        <w:keepLines/>
        <w:spacing w:after="0" w:line="240" w:lineRule="auto"/>
        <w:jc w:val="both"/>
      </w:pPr>
    </w:p>
    <w:p w14:paraId="5AFBE1A9" w14:textId="77777777" w:rsidR="00C64746" w:rsidRPr="009B36A2" w:rsidRDefault="00C64746"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Ponudnik  na lastnem obrazcu </w:t>
      </w:r>
      <w:r w:rsidRPr="009B36A2">
        <w:rPr>
          <w:rFonts w:ascii="Tahoma" w:hAnsi="Tahoma" w:cs="Tahoma"/>
        </w:rPr>
        <w:t xml:space="preserve">predloži potrdilo o zastopstvu podjetja Adams Armaturen </w:t>
      </w:r>
      <w:proofErr w:type="spellStart"/>
      <w:r w:rsidRPr="009B36A2">
        <w:rPr>
          <w:rFonts w:ascii="Tahoma" w:hAnsi="Tahoma" w:cs="Tahoma"/>
        </w:rPr>
        <w:t>GmbH</w:t>
      </w:r>
      <w:proofErr w:type="spellEnd"/>
      <w:r w:rsidRPr="009B36A2">
        <w:rPr>
          <w:rFonts w:ascii="Tahoma" w:hAnsi="Tahoma" w:cs="Tahoma"/>
        </w:rPr>
        <w:t xml:space="preserve"> za Slovenijo.</w:t>
      </w:r>
    </w:p>
    <w:p w14:paraId="65354D71" w14:textId="02DC1EAE" w:rsidR="00F41610" w:rsidRPr="009B36A2" w:rsidRDefault="00B40ADD" w:rsidP="00955F38">
      <w:pPr>
        <w:keepNext/>
        <w:keepLines/>
        <w:spacing w:after="0" w:line="240" w:lineRule="auto"/>
        <w:jc w:val="both"/>
      </w:pPr>
      <w:r w:rsidRPr="009B36A2">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9B36A2" w14:paraId="2703BB3D" w14:textId="77777777" w:rsidTr="003C0905">
        <w:tc>
          <w:tcPr>
            <w:tcW w:w="9498" w:type="dxa"/>
          </w:tcPr>
          <w:p w14:paraId="48E8D36C" w14:textId="7D0E81BF" w:rsidR="00D17CB5" w:rsidRPr="009B36A2" w:rsidRDefault="00D17CB5" w:rsidP="003A1A25">
            <w:pPr>
              <w:keepNext/>
              <w:keepLines/>
              <w:spacing w:after="0" w:line="240" w:lineRule="auto"/>
              <w:jc w:val="both"/>
              <w:rPr>
                <w:rFonts w:ascii="Tahoma" w:hAnsi="Tahoma" w:cs="Tahoma"/>
                <w:b/>
                <w:i/>
              </w:rPr>
            </w:pPr>
            <w:r w:rsidRPr="009B36A2">
              <w:rPr>
                <w:rFonts w:ascii="Tahoma" w:hAnsi="Tahoma" w:cs="Tahoma"/>
              </w:rPr>
              <w:lastRenderedPageBreak/>
              <w:br w:type="page"/>
              <w:t xml:space="preserve">VZOREC POGODBE </w:t>
            </w:r>
            <w:r w:rsidRPr="009B36A2">
              <w:rPr>
                <w:rFonts w:ascii="Tahoma" w:hAnsi="Tahoma" w:cs="Tahoma"/>
                <w:color w:val="FF0000"/>
              </w:rPr>
              <w:t>– ni potrebno prilagati v ponudbi</w:t>
            </w:r>
          </w:p>
        </w:tc>
      </w:tr>
    </w:tbl>
    <w:p w14:paraId="5532E74E" w14:textId="77777777" w:rsidR="00D17CB5" w:rsidRPr="009B36A2" w:rsidRDefault="00D17CB5" w:rsidP="003A1A25">
      <w:pPr>
        <w:keepNext/>
        <w:keepLines/>
        <w:spacing w:after="0" w:line="240" w:lineRule="auto"/>
        <w:jc w:val="center"/>
        <w:rPr>
          <w:rFonts w:ascii="Tahoma" w:eastAsia="Times New Roman" w:hAnsi="Tahoma" w:cs="Tahoma"/>
          <w:b/>
          <w:lang w:eastAsia="sl-SI"/>
        </w:rPr>
      </w:pPr>
    </w:p>
    <w:p w14:paraId="1CE07481" w14:textId="29B47C32" w:rsidR="008A6A06" w:rsidRPr="009B36A2" w:rsidRDefault="00E35E66" w:rsidP="003A1A25">
      <w:pPr>
        <w:pStyle w:val="Naslov"/>
        <w:keepNext/>
        <w:keepLines/>
        <w:rPr>
          <w:rFonts w:ascii="Tahoma" w:hAnsi="Tahoma" w:cs="Tahoma"/>
          <w:sz w:val="22"/>
          <w:szCs w:val="22"/>
          <w:lang w:val="sl-SI"/>
        </w:rPr>
      </w:pPr>
      <w:r w:rsidRPr="009B36A2">
        <w:rPr>
          <w:rFonts w:ascii="Tahoma" w:hAnsi="Tahoma" w:cs="Tahoma"/>
          <w:sz w:val="22"/>
          <w:szCs w:val="22"/>
          <w:lang w:val="sl-SI"/>
        </w:rPr>
        <w:t>POGODBA</w:t>
      </w:r>
    </w:p>
    <w:p w14:paraId="20774600" w14:textId="77777777" w:rsidR="00E35E66" w:rsidRPr="009B36A2" w:rsidRDefault="00E35E66" w:rsidP="003A1A25">
      <w:pPr>
        <w:pStyle w:val="Naslov"/>
        <w:keepNext/>
        <w:keepLines/>
        <w:jc w:val="both"/>
        <w:rPr>
          <w:rFonts w:ascii="Tahoma" w:hAnsi="Tahoma" w:cs="Tahoma"/>
          <w:sz w:val="22"/>
          <w:szCs w:val="22"/>
        </w:rPr>
      </w:pPr>
    </w:p>
    <w:p w14:paraId="69E2322E" w14:textId="7055CBC7" w:rsidR="008A6A06" w:rsidRPr="009B36A2" w:rsidRDefault="008A6A06" w:rsidP="003A1A25">
      <w:pPr>
        <w:pStyle w:val="Naslov"/>
        <w:keepNext/>
        <w:keepLines/>
        <w:jc w:val="both"/>
        <w:rPr>
          <w:rFonts w:ascii="Tahoma" w:hAnsi="Tahoma" w:cs="Tahoma"/>
          <w:sz w:val="22"/>
          <w:szCs w:val="22"/>
        </w:rPr>
      </w:pPr>
      <w:r w:rsidRPr="009B36A2">
        <w:rPr>
          <w:rFonts w:ascii="Tahoma" w:hAnsi="Tahoma" w:cs="Tahoma"/>
          <w:sz w:val="22"/>
          <w:szCs w:val="22"/>
        </w:rPr>
        <w:t xml:space="preserve">Številka naročnika: </w:t>
      </w:r>
      <w:r w:rsidR="00ED20A3" w:rsidRPr="009B36A2">
        <w:rPr>
          <w:rFonts w:ascii="Tahoma" w:hAnsi="Tahoma" w:cs="Tahoma"/>
          <w:sz w:val="22"/>
          <w:szCs w:val="22"/>
        </w:rPr>
        <w:t xml:space="preserve">ENLJ-SPV-75/25 </w:t>
      </w:r>
    </w:p>
    <w:p w14:paraId="25AC0D31" w14:textId="77777777" w:rsidR="008A6A06" w:rsidRPr="009B36A2" w:rsidRDefault="008A6A06" w:rsidP="003A1A25">
      <w:pPr>
        <w:pStyle w:val="Naslov"/>
        <w:keepNext/>
        <w:keepLines/>
        <w:jc w:val="both"/>
        <w:rPr>
          <w:rFonts w:ascii="Tahoma" w:hAnsi="Tahoma" w:cs="Tahoma"/>
          <w:sz w:val="22"/>
          <w:szCs w:val="22"/>
        </w:rPr>
      </w:pPr>
    </w:p>
    <w:p w14:paraId="5482DBA7" w14:textId="77777777" w:rsidR="008A6A06" w:rsidRPr="009B36A2" w:rsidRDefault="008A6A06" w:rsidP="003A1A25">
      <w:pPr>
        <w:pStyle w:val="Naslov"/>
        <w:keepNext/>
        <w:keepLines/>
        <w:jc w:val="both"/>
        <w:rPr>
          <w:rFonts w:ascii="Tahoma" w:hAnsi="Tahoma" w:cs="Tahoma"/>
          <w:sz w:val="22"/>
          <w:szCs w:val="22"/>
        </w:rPr>
      </w:pPr>
      <w:r w:rsidRPr="009B36A2">
        <w:rPr>
          <w:rFonts w:ascii="Tahoma" w:hAnsi="Tahoma" w:cs="Tahoma"/>
          <w:sz w:val="22"/>
          <w:szCs w:val="22"/>
        </w:rPr>
        <w:t>Številka izvajalca: ___________</w:t>
      </w:r>
    </w:p>
    <w:p w14:paraId="2B0622C1" w14:textId="0C0D4596" w:rsidR="00E35E66" w:rsidRPr="009B36A2" w:rsidRDefault="004E2917" w:rsidP="003A1A25">
      <w:pPr>
        <w:keepNext/>
        <w:keepLines/>
        <w:spacing w:after="0" w:line="240" w:lineRule="auto"/>
        <w:rPr>
          <w:rFonts w:ascii="Tahoma" w:hAnsi="Tahoma" w:cs="Tahoma"/>
          <w:b/>
          <w:sz w:val="24"/>
        </w:rPr>
      </w:pPr>
      <w:r w:rsidRPr="009B36A2">
        <w:rPr>
          <w:rFonts w:ascii="Tahoma" w:hAnsi="Tahoma" w:cs="Tahoma"/>
          <w:b/>
          <w:sz w:val="24"/>
        </w:rPr>
        <w:t xml:space="preserve"> </w:t>
      </w:r>
      <w:r w:rsidR="00E35E66" w:rsidRPr="009B36A2">
        <w:rPr>
          <w:rFonts w:ascii="Tahoma" w:hAnsi="Tahoma" w:cs="Tahoma"/>
          <w:b/>
          <w:sz w:val="24"/>
        </w:rPr>
        <w:t xml:space="preserve"> </w:t>
      </w:r>
    </w:p>
    <w:p w14:paraId="2FA560BF" w14:textId="5630EBB9" w:rsidR="00E35E66" w:rsidRPr="009B36A2" w:rsidRDefault="008A6A06" w:rsidP="003A1A25">
      <w:pPr>
        <w:keepNext/>
        <w:keepLines/>
        <w:spacing w:after="0" w:line="240" w:lineRule="auto"/>
        <w:jc w:val="center"/>
        <w:rPr>
          <w:rFonts w:ascii="Tahoma" w:hAnsi="Tahoma" w:cs="Tahoma"/>
          <w:b/>
        </w:rPr>
      </w:pPr>
      <w:r w:rsidRPr="009B36A2">
        <w:rPr>
          <w:rFonts w:ascii="Tahoma" w:hAnsi="Tahoma" w:cs="Tahoma"/>
          <w:b/>
          <w:bCs/>
          <w:noProof/>
        </w:rPr>
        <w:t>ZA</w:t>
      </w:r>
      <w:r w:rsidR="00E35E66" w:rsidRPr="009B36A2">
        <w:rPr>
          <w:rFonts w:ascii="Tahoma" w:hAnsi="Tahoma" w:cs="Tahoma"/>
          <w:b/>
          <w:bCs/>
          <w:noProof/>
        </w:rPr>
        <w:t xml:space="preserve"> </w:t>
      </w:r>
      <w:r w:rsidR="00E35E66" w:rsidRPr="009B36A2">
        <w:rPr>
          <w:rFonts w:ascii="Tahoma" w:eastAsia="Times New Roman" w:hAnsi="Tahoma" w:cs="Tahoma"/>
          <w:b/>
          <w:color w:val="000000"/>
          <w:lang w:eastAsia="sl-SI"/>
        </w:rPr>
        <w:t>DOBAVO ZAPORNO PROTIPOVRATNE LOPUTE DN300 NP25 ZA</w:t>
      </w:r>
      <w:r w:rsidR="00E35E66" w:rsidRPr="009B36A2">
        <w:rPr>
          <w:rFonts w:ascii="Tahoma" w:eastAsia="Times New Roman" w:hAnsi="Tahoma" w:cs="Tahoma"/>
          <w:b/>
          <w:color w:val="000000"/>
          <w:lang w:eastAsia="sl-SI"/>
        </w:rPr>
        <w:br/>
        <w:t>TLAČNO STRAN ČO ČRPALKE 1/3 TP1, GENERALNA</w:t>
      </w:r>
      <w:r w:rsidR="00E35E66" w:rsidRPr="009B36A2">
        <w:rPr>
          <w:rFonts w:ascii="Tahoma" w:eastAsia="Times New Roman" w:hAnsi="Tahoma" w:cs="Tahoma"/>
          <w:b/>
          <w:color w:val="000000"/>
          <w:lang w:eastAsia="sl-SI"/>
        </w:rPr>
        <w:br/>
        <w:t>OBNOVA DVEH ADAMSOVIH LOPUT DN800 NP10 4TO TA3 IN</w:t>
      </w:r>
      <w:r w:rsidR="00E35E66" w:rsidRPr="009B36A2">
        <w:rPr>
          <w:rFonts w:ascii="Tahoma" w:eastAsia="Times New Roman" w:hAnsi="Tahoma" w:cs="Tahoma"/>
          <w:b/>
          <w:color w:val="000000"/>
          <w:lang w:eastAsia="sl-SI"/>
        </w:rPr>
        <w:br/>
        <w:t>DVEH ZAPORNO PROTIPOVRATNIH LOPUT DN350 NP25</w:t>
      </w:r>
      <w:r w:rsidR="00E35E66" w:rsidRPr="009B36A2">
        <w:rPr>
          <w:rFonts w:ascii="Tahoma" w:eastAsia="Times New Roman" w:hAnsi="Tahoma" w:cs="Tahoma"/>
          <w:b/>
          <w:color w:val="000000"/>
          <w:lang w:eastAsia="sl-SI"/>
        </w:rPr>
        <w:br/>
        <w:t>TLAČNE STRANI ČO ČRPALK TP2</w:t>
      </w:r>
    </w:p>
    <w:p w14:paraId="20D6F03E" w14:textId="7BDDAC96" w:rsidR="00D17CB5" w:rsidRPr="009B36A2" w:rsidRDefault="00D17CB5" w:rsidP="003A1A25">
      <w:pPr>
        <w:keepNext/>
        <w:keepLines/>
        <w:spacing w:after="0" w:line="240" w:lineRule="auto"/>
        <w:rPr>
          <w:rFonts w:ascii="Tahoma" w:eastAsia="Times New Roman" w:hAnsi="Tahoma" w:cs="Tahoma"/>
          <w:lang w:eastAsia="sl-SI"/>
        </w:rPr>
      </w:pPr>
    </w:p>
    <w:p w14:paraId="758FFB37" w14:textId="77777777" w:rsidR="00E35E66" w:rsidRPr="009B36A2" w:rsidRDefault="00E35E66" w:rsidP="003A1A25">
      <w:pPr>
        <w:keepNext/>
        <w:keepLines/>
        <w:spacing w:after="0" w:line="240" w:lineRule="auto"/>
        <w:rPr>
          <w:rFonts w:ascii="Tahoma" w:eastAsia="Times New Roman" w:hAnsi="Tahoma" w:cs="Tahoma"/>
          <w:lang w:eastAsia="sl-SI"/>
        </w:rPr>
      </w:pPr>
    </w:p>
    <w:p w14:paraId="70CB2DFF" w14:textId="77777777" w:rsidR="00D17CB5" w:rsidRPr="009B36A2" w:rsidRDefault="00D17CB5" w:rsidP="003A1A25">
      <w:pPr>
        <w:keepNext/>
        <w:keepLines/>
        <w:spacing w:after="0" w:line="240" w:lineRule="auto"/>
        <w:rPr>
          <w:rFonts w:ascii="Tahoma" w:eastAsia="Times New Roman" w:hAnsi="Tahoma" w:cs="Tahoma"/>
          <w:lang w:eastAsia="sl-SI"/>
        </w:rPr>
      </w:pPr>
      <w:r w:rsidRPr="009B36A2">
        <w:rPr>
          <w:rFonts w:ascii="Tahoma" w:eastAsia="Times New Roman" w:hAnsi="Tahoma" w:cs="Tahoma"/>
          <w:lang w:eastAsia="sl-SI"/>
        </w:rPr>
        <w:t>ki jo skleneta</w:t>
      </w:r>
    </w:p>
    <w:p w14:paraId="3851AB06" w14:textId="77777777" w:rsidR="00D17CB5" w:rsidRPr="009B36A2" w:rsidRDefault="00D17CB5" w:rsidP="003A1A25">
      <w:pPr>
        <w:keepNext/>
        <w:keepLines/>
        <w:tabs>
          <w:tab w:val="left" w:pos="1702"/>
        </w:tabs>
        <w:spacing w:after="0" w:line="240" w:lineRule="auto"/>
        <w:rPr>
          <w:rFonts w:ascii="Tahoma" w:eastAsia="Times New Roman" w:hAnsi="Tahoma" w:cs="Tahoma"/>
          <w:lang w:eastAsia="sl-SI"/>
        </w:rPr>
      </w:pPr>
    </w:p>
    <w:p w14:paraId="301AE158" w14:textId="77777777" w:rsidR="00D17CB5" w:rsidRPr="009B36A2" w:rsidRDefault="00D17CB5" w:rsidP="003A1A25">
      <w:pPr>
        <w:keepNext/>
        <w:keepLines/>
        <w:spacing w:after="0" w:line="240" w:lineRule="auto"/>
        <w:ind w:left="1650" w:hanging="1650"/>
        <w:jc w:val="both"/>
        <w:rPr>
          <w:rFonts w:ascii="Tahoma" w:eastAsia="Times New Roman" w:hAnsi="Tahoma" w:cs="Tahoma"/>
          <w:snapToGrid w:val="0"/>
          <w:lang w:eastAsia="sl-SI"/>
        </w:rPr>
      </w:pPr>
      <w:r w:rsidRPr="009B36A2">
        <w:rPr>
          <w:rFonts w:ascii="Tahoma" w:eastAsia="Times New Roman" w:hAnsi="Tahoma" w:cs="Tahoma"/>
          <w:b/>
          <w:lang w:eastAsia="sl-SI"/>
        </w:rPr>
        <w:t>NAROČNIK:</w:t>
      </w:r>
      <w:r w:rsidRPr="009B36A2">
        <w:rPr>
          <w:rFonts w:ascii="Tahoma" w:eastAsia="Times New Roman" w:hAnsi="Tahoma" w:cs="Tahoma"/>
          <w:lang w:eastAsia="sl-SI"/>
        </w:rPr>
        <w:tab/>
      </w:r>
      <w:r w:rsidRPr="009B36A2">
        <w:rPr>
          <w:rFonts w:ascii="Tahoma" w:eastAsia="Times New Roman" w:hAnsi="Tahoma" w:cs="Tahoma"/>
          <w:b/>
          <w:snapToGrid w:val="0"/>
          <w:lang w:eastAsia="sl-SI"/>
        </w:rPr>
        <w:t>JAVNO PODJETJE ENERGETIKA LJUBLJANA d.o.o.</w:t>
      </w:r>
      <w:r w:rsidRPr="009B36A2">
        <w:rPr>
          <w:rFonts w:ascii="Tahoma" w:eastAsia="Times New Roman" w:hAnsi="Tahoma" w:cs="Tahoma"/>
          <w:snapToGrid w:val="0"/>
          <w:lang w:eastAsia="sl-SI"/>
        </w:rPr>
        <w:t xml:space="preserve">, Verovškova ulica 62, 1000 Ljubljana, ki ga zastopa direktor Samo Lozej </w:t>
      </w:r>
    </w:p>
    <w:p w14:paraId="1243B07B" w14:textId="77777777" w:rsidR="00D17CB5" w:rsidRPr="009B36A2" w:rsidRDefault="00D17CB5" w:rsidP="003A1A25">
      <w:pPr>
        <w:keepNext/>
        <w:keepLines/>
        <w:spacing w:after="0" w:line="240" w:lineRule="auto"/>
        <w:ind w:left="1650"/>
        <w:jc w:val="both"/>
        <w:rPr>
          <w:rFonts w:ascii="Tahoma" w:eastAsia="Times New Roman" w:hAnsi="Tahoma" w:cs="Tahoma"/>
          <w:lang w:eastAsia="sl-SI"/>
        </w:rPr>
      </w:pPr>
      <w:r w:rsidRPr="009B36A2">
        <w:rPr>
          <w:rFonts w:ascii="Tahoma" w:eastAsia="Times New Roman" w:hAnsi="Tahoma" w:cs="Tahoma"/>
          <w:lang w:eastAsia="sl-SI"/>
        </w:rPr>
        <w:t>(v nadaljevanju: naročnik)</w:t>
      </w:r>
    </w:p>
    <w:p w14:paraId="49D62B69" w14:textId="77777777" w:rsidR="00D17CB5" w:rsidRPr="009B36A2" w:rsidRDefault="00D17CB5" w:rsidP="003A1A25">
      <w:pPr>
        <w:keepNext/>
        <w:keepLines/>
        <w:spacing w:after="0" w:line="240" w:lineRule="auto"/>
        <w:ind w:left="2410" w:hanging="760"/>
        <w:jc w:val="both"/>
        <w:rPr>
          <w:rFonts w:ascii="Tahoma" w:eastAsia="Times New Roman" w:hAnsi="Tahoma" w:cs="Tahoma"/>
          <w:lang w:eastAsia="sl-SI"/>
        </w:rPr>
      </w:pPr>
    </w:p>
    <w:p w14:paraId="384C34FC" w14:textId="77777777" w:rsidR="00D17CB5" w:rsidRPr="009B36A2" w:rsidRDefault="00D17CB5" w:rsidP="003A1A25">
      <w:pPr>
        <w:keepNext/>
        <w:keepLines/>
        <w:spacing w:after="0" w:line="240" w:lineRule="auto"/>
        <w:ind w:left="2410" w:hanging="760"/>
        <w:jc w:val="both"/>
        <w:rPr>
          <w:rFonts w:ascii="Tahoma" w:eastAsia="Times New Roman" w:hAnsi="Tahoma" w:cs="Tahoma"/>
          <w:lang w:eastAsia="sl-SI"/>
        </w:rPr>
      </w:pPr>
      <w:r w:rsidRPr="009B36A2">
        <w:rPr>
          <w:rFonts w:ascii="Tahoma" w:eastAsia="Times New Roman" w:hAnsi="Tahoma" w:cs="Tahoma"/>
          <w:lang w:eastAsia="sl-SI"/>
        </w:rPr>
        <w:t>identifikacijska številka za DDV: SI23034033</w:t>
      </w:r>
    </w:p>
    <w:p w14:paraId="5E997938" w14:textId="77777777" w:rsidR="00D17CB5" w:rsidRPr="009B36A2" w:rsidRDefault="00D17CB5" w:rsidP="003A1A25">
      <w:pPr>
        <w:keepNext/>
        <w:keepLines/>
        <w:spacing w:after="0" w:line="240" w:lineRule="auto"/>
        <w:ind w:left="942" w:firstLine="708"/>
        <w:jc w:val="both"/>
        <w:rPr>
          <w:rFonts w:ascii="Tahoma" w:eastAsia="Times New Roman" w:hAnsi="Tahoma" w:cs="Tahoma"/>
          <w:lang w:eastAsia="sl-SI"/>
        </w:rPr>
      </w:pPr>
      <w:r w:rsidRPr="009B36A2">
        <w:rPr>
          <w:rFonts w:ascii="Tahoma" w:eastAsia="Times New Roman" w:hAnsi="Tahoma" w:cs="Tahoma"/>
          <w:lang w:eastAsia="sl-SI"/>
        </w:rPr>
        <w:t>matična številka: 5226406000</w:t>
      </w:r>
    </w:p>
    <w:p w14:paraId="40CC32BC" w14:textId="77777777" w:rsidR="00D17CB5" w:rsidRPr="009B36A2" w:rsidRDefault="00D17CB5" w:rsidP="003A1A25">
      <w:pPr>
        <w:keepNext/>
        <w:keepLines/>
        <w:tabs>
          <w:tab w:val="left" w:pos="1843"/>
        </w:tabs>
        <w:spacing w:after="0" w:line="240" w:lineRule="auto"/>
        <w:ind w:left="1701" w:hanging="1701"/>
        <w:jc w:val="both"/>
        <w:rPr>
          <w:rFonts w:ascii="Tahoma" w:eastAsia="Times New Roman" w:hAnsi="Tahoma" w:cs="Tahoma"/>
          <w:b/>
          <w:lang w:eastAsia="sl-SI"/>
        </w:rPr>
      </w:pPr>
    </w:p>
    <w:p w14:paraId="74C32485" w14:textId="77777777" w:rsidR="00D17CB5" w:rsidRPr="009B36A2" w:rsidRDefault="00D17CB5" w:rsidP="003A1A25">
      <w:pPr>
        <w:keepNext/>
        <w:keepLines/>
        <w:tabs>
          <w:tab w:val="left" w:pos="1702"/>
        </w:tabs>
        <w:spacing w:after="0" w:line="240" w:lineRule="auto"/>
        <w:rPr>
          <w:rFonts w:ascii="Tahoma" w:eastAsia="Times New Roman" w:hAnsi="Tahoma" w:cs="Tahoma"/>
          <w:lang w:eastAsia="sl-SI"/>
        </w:rPr>
      </w:pPr>
      <w:r w:rsidRPr="009B36A2">
        <w:rPr>
          <w:rFonts w:ascii="Tahoma" w:eastAsia="Times New Roman" w:hAnsi="Tahoma" w:cs="Tahoma"/>
          <w:lang w:eastAsia="sl-SI"/>
        </w:rPr>
        <w:t>in</w:t>
      </w:r>
    </w:p>
    <w:p w14:paraId="721A1260" w14:textId="77777777" w:rsidR="00D17CB5" w:rsidRPr="009B36A2" w:rsidRDefault="00D17CB5" w:rsidP="003A1A25">
      <w:pPr>
        <w:keepNext/>
        <w:keepLines/>
        <w:tabs>
          <w:tab w:val="left" w:pos="1702"/>
        </w:tabs>
        <w:spacing w:after="0" w:line="240" w:lineRule="auto"/>
        <w:rPr>
          <w:rFonts w:ascii="Tahoma" w:eastAsia="Times New Roman" w:hAnsi="Tahoma" w:cs="Tahoma"/>
          <w:b/>
          <w:lang w:eastAsia="sl-SI"/>
        </w:rPr>
      </w:pPr>
    </w:p>
    <w:p w14:paraId="6D3FD4CC" w14:textId="77777777" w:rsidR="00D17CB5" w:rsidRPr="009B36A2" w:rsidRDefault="00D17CB5" w:rsidP="003A1A25">
      <w:pPr>
        <w:keepNext/>
        <w:keepLines/>
        <w:spacing w:after="0" w:line="240" w:lineRule="auto"/>
        <w:ind w:left="1560" w:hanging="1560"/>
        <w:jc w:val="both"/>
        <w:rPr>
          <w:rFonts w:ascii="Tahoma" w:eastAsia="Times New Roman" w:hAnsi="Tahoma" w:cs="Tahoma"/>
          <w:lang w:eastAsia="sl-SI"/>
        </w:rPr>
      </w:pPr>
      <w:r w:rsidRPr="009B36A2">
        <w:rPr>
          <w:rFonts w:ascii="Tahoma" w:eastAsia="Times New Roman" w:hAnsi="Tahoma" w:cs="Tahoma"/>
          <w:b/>
          <w:lang w:eastAsia="sl-SI"/>
        </w:rPr>
        <w:t>IZVAJALEC:</w:t>
      </w:r>
      <w:r w:rsidRPr="009B36A2">
        <w:rPr>
          <w:rFonts w:ascii="Tahoma" w:eastAsia="Times New Roman" w:hAnsi="Tahoma" w:cs="Tahoma"/>
          <w:b/>
          <w:lang w:eastAsia="sl-SI"/>
        </w:rPr>
        <w:tab/>
      </w:r>
      <w:r w:rsidRPr="009B36A2">
        <w:rPr>
          <w:rFonts w:ascii="Tahoma" w:eastAsia="Times New Roman" w:hAnsi="Tahoma" w:cs="Tahoma"/>
          <w:lang w:eastAsia="sl-SI"/>
        </w:rPr>
        <w:t>_____________________________________________________________, ki ga zastopa: _______________________________</w:t>
      </w:r>
    </w:p>
    <w:p w14:paraId="44D393EA" w14:textId="77777777" w:rsidR="00D17CB5" w:rsidRPr="009B36A2" w:rsidRDefault="00D17CB5" w:rsidP="003A1A25">
      <w:pPr>
        <w:keepNext/>
        <w:keepLines/>
        <w:spacing w:after="0" w:line="240" w:lineRule="auto"/>
        <w:ind w:left="1560"/>
        <w:jc w:val="both"/>
        <w:rPr>
          <w:rFonts w:ascii="Tahoma" w:eastAsia="Times New Roman" w:hAnsi="Tahoma" w:cs="Tahoma"/>
          <w:lang w:eastAsia="sl-SI"/>
        </w:rPr>
      </w:pPr>
      <w:r w:rsidRPr="009B36A2">
        <w:rPr>
          <w:rFonts w:ascii="Tahoma" w:eastAsia="Times New Roman" w:hAnsi="Tahoma" w:cs="Tahoma"/>
          <w:lang w:eastAsia="sl-SI"/>
        </w:rPr>
        <w:t>(v nadaljevanju: izvajalec)</w:t>
      </w:r>
    </w:p>
    <w:p w14:paraId="03DE50F4" w14:textId="77777777" w:rsidR="00D17CB5" w:rsidRPr="009B36A2" w:rsidRDefault="00D17CB5" w:rsidP="003A1A25">
      <w:pPr>
        <w:keepNext/>
        <w:keepLines/>
        <w:tabs>
          <w:tab w:val="left" w:pos="5104"/>
        </w:tabs>
        <w:spacing w:after="0" w:line="240" w:lineRule="auto"/>
        <w:ind w:left="1560" w:hanging="1701"/>
        <w:rPr>
          <w:rFonts w:ascii="Tahoma" w:eastAsia="Times New Roman" w:hAnsi="Tahoma" w:cs="Tahoma"/>
          <w:lang w:eastAsia="sl-SI"/>
        </w:rPr>
      </w:pPr>
      <w:r w:rsidRPr="009B36A2">
        <w:rPr>
          <w:rFonts w:ascii="Tahoma" w:eastAsia="Times New Roman" w:hAnsi="Tahoma" w:cs="Tahoma"/>
          <w:lang w:eastAsia="sl-SI"/>
        </w:rPr>
        <w:tab/>
      </w:r>
    </w:p>
    <w:p w14:paraId="02D4450F" w14:textId="77777777" w:rsidR="00D17CB5" w:rsidRPr="009B36A2" w:rsidRDefault="00D17CB5" w:rsidP="003A1A25">
      <w:pPr>
        <w:keepNext/>
        <w:keepLines/>
        <w:spacing w:after="0" w:line="240" w:lineRule="auto"/>
        <w:ind w:left="1560"/>
        <w:rPr>
          <w:rFonts w:ascii="Tahoma" w:eastAsia="Times New Roman" w:hAnsi="Tahoma" w:cs="Tahoma"/>
          <w:lang w:eastAsia="sl-SI"/>
        </w:rPr>
      </w:pPr>
      <w:r w:rsidRPr="009B36A2">
        <w:rPr>
          <w:rFonts w:ascii="Tahoma" w:eastAsia="Times New Roman" w:hAnsi="Tahoma" w:cs="Tahoma"/>
          <w:lang w:eastAsia="sl-SI"/>
        </w:rPr>
        <w:t>identifikacijska številka za DDV: _________________________</w:t>
      </w:r>
    </w:p>
    <w:p w14:paraId="246A0E91" w14:textId="77777777" w:rsidR="00D17CB5" w:rsidRPr="009B36A2" w:rsidRDefault="00D17CB5" w:rsidP="003A1A25">
      <w:pPr>
        <w:keepNext/>
        <w:keepLines/>
        <w:spacing w:after="0" w:line="240" w:lineRule="auto"/>
        <w:ind w:left="1560"/>
        <w:jc w:val="both"/>
        <w:rPr>
          <w:rFonts w:ascii="Tahoma" w:eastAsia="Times New Roman" w:hAnsi="Tahoma" w:cs="Tahoma"/>
          <w:lang w:eastAsia="sl-SI"/>
        </w:rPr>
      </w:pPr>
      <w:r w:rsidRPr="009B36A2">
        <w:rPr>
          <w:rFonts w:ascii="Tahoma" w:eastAsia="Times New Roman" w:hAnsi="Tahoma" w:cs="Tahoma"/>
          <w:lang w:eastAsia="sl-SI"/>
        </w:rPr>
        <w:t>matična številka: ______________________</w:t>
      </w:r>
    </w:p>
    <w:p w14:paraId="63B9CE3F" w14:textId="77777777" w:rsidR="00D17CB5" w:rsidRPr="009B36A2" w:rsidRDefault="00D17CB5" w:rsidP="003A1A25">
      <w:pPr>
        <w:keepNext/>
        <w:keepLines/>
        <w:tabs>
          <w:tab w:val="left" w:pos="709"/>
          <w:tab w:val="left" w:pos="1702"/>
        </w:tabs>
        <w:spacing w:after="0" w:line="240" w:lineRule="auto"/>
        <w:rPr>
          <w:rFonts w:ascii="Tahoma" w:eastAsia="Times New Roman" w:hAnsi="Tahoma" w:cs="Tahoma"/>
          <w:lang w:eastAsia="sl-SI"/>
        </w:rPr>
      </w:pPr>
    </w:p>
    <w:p w14:paraId="6A2A407E" w14:textId="77777777" w:rsidR="00D17CB5" w:rsidRPr="009B36A2" w:rsidRDefault="00D17CB5"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UVODNO DOLOČILO</w:t>
      </w:r>
    </w:p>
    <w:p w14:paraId="71F91A68" w14:textId="77777777" w:rsidR="00D17CB5" w:rsidRPr="009B36A2" w:rsidRDefault="00D17CB5" w:rsidP="00955F38">
      <w:pPr>
        <w:keepNext/>
        <w:keepLines/>
        <w:tabs>
          <w:tab w:val="left" w:pos="709"/>
          <w:tab w:val="left" w:pos="1702"/>
        </w:tabs>
        <w:spacing w:after="0" w:line="240" w:lineRule="auto"/>
        <w:jc w:val="both"/>
        <w:rPr>
          <w:rFonts w:ascii="Tahoma" w:eastAsia="Times New Roman" w:hAnsi="Tahoma" w:cs="Tahoma"/>
          <w:b/>
          <w:lang w:eastAsia="sl-SI"/>
        </w:rPr>
      </w:pPr>
    </w:p>
    <w:p w14:paraId="7C76F28D" w14:textId="77777777" w:rsidR="00D17CB5" w:rsidRPr="009B36A2" w:rsidRDefault="00D17CB5" w:rsidP="00955F38">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7A2E1A93" w14:textId="77777777" w:rsidR="009B36A2" w:rsidRDefault="009B36A2" w:rsidP="00955F38">
      <w:pPr>
        <w:keepNext/>
        <w:keepLines/>
        <w:spacing w:after="0" w:line="240" w:lineRule="auto"/>
        <w:jc w:val="both"/>
        <w:rPr>
          <w:rFonts w:ascii="Tahoma" w:eastAsia="Times New Roman" w:hAnsi="Tahoma" w:cs="Tahoma"/>
          <w:lang w:eastAsia="sl-SI"/>
        </w:rPr>
      </w:pPr>
    </w:p>
    <w:p w14:paraId="698DA4CE" w14:textId="12CA6916" w:rsidR="0050439C" w:rsidRPr="00955F38" w:rsidRDefault="007C7AC6" w:rsidP="00955F38">
      <w:pPr>
        <w:keepNext/>
        <w:keepLines/>
        <w:spacing w:after="0" w:line="240" w:lineRule="auto"/>
        <w:jc w:val="both"/>
        <w:rPr>
          <w:rFonts w:ascii="Tahoma" w:eastAsia="Times New Roman" w:hAnsi="Tahoma" w:cs="Tahoma"/>
          <w:lang w:eastAsia="sl-SI"/>
        </w:rPr>
      </w:pPr>
      <w:r w:rsidRPr="00955F38">
        <w:rPr>
          <w:rFonts w:ascii="Tahoma" w:eastAsia="Times New Roman" w:hAnsi="Tahoma" w:cs="Tahoma"/>
          <w:lang w:eastAsia="sl-SI"/>
        </w:rPr>
        <w:t>Pogodbeni stranki uvodoma sporazumno ugotavljata, da je</w:t>
      </w:r>
      <w:r w:rsidRPr="00955F38">
        <w:t xml:space="preserve"> </w:t>
      </w:r>
      <w:r w:rsidRPr="00955F38">
        <w:rPr>
          <w:rFonts w:ascii="Tahoma" w:eastAsia="Times New Roman" w:hAnsi="Tahoma" w:cs="Tahoma"/>
          <w:lang w:eastAsia="sl-SI"/>
        </w:rPr>
        <w:t xml:space="preserve">JAVNI HOLDING Ljubljana, d.o.o., Verovškova ulica 70, Ljubljana, na podlagi pooblastila naročnika, izvedel postopek oddaje javnega naročila št. </w:t>
      </w:r>
      <w:r w:rsidR="00ED20A3" w:rsidRPr="00955F38">
        <w:rPr>
          <w:rFonts w:ascii="Tahoma" w:eastAsia="Times New Roman" w:hAnsi="Tahoma" w:cs="Tahoma"/>
          <w:lang w:eastAsia="sl-SI"/>
        </w:rPr>
        <w:t xml:space="preserve">ENLJ-SPV-75/25 </w:t>
      </w:r>
      <w:r w:rsidR="00757CE3" w:rsidRPr="00955F38">
        <w:rPr>
          <w:rFonts w:ascii="Tahoma" w:eastAsia="Times New Roman" w:hAnsi="Tahoma" w:cs="Tahoma"/>
          <w:lang w:eastAsia="sl-SI"/>
        </w:rPr>
        <w:t xml:space="preserve"> po postopku oddaje naročila male vrednosti, v skladu s 47. členom Zakona o javnem naročanju (Ur. l. RS, št. 91/15 s spremembami; v nadaljnjem besedilu: ZJN-3), ki je bilo objavljeno na Portalu javnih naročil dne …………………………, pod št. objave JN</w:t>
      </w:r>
      <w:r w:rsidR="002157EE" w:rsidRPr="00955F38">
        <w:rPr>
          <w:rFonts w:ascii="Tahoma" w:eastAsia="Times New Roman" w:hAnsi="Tahoma" w:cs="Tahoma"/>
          <w:lang w:eastAsia="sl-SI"/>
        </w:rPr>
        <w:t>_________</w:t>
      </w:r>
      <w:r w:rsidR="00757CE3" w:rsidRPr="00955F38">
        <w:rPr>
          <w:rFonts w:ascii="Tahoma" w:eastAsia="Times New Roman" w:hAnsi="Tahoma" w:cs="Tahoma"/>
          <w:lang w:eastAsia="sl-SI"/>
        </w:rPr>
        <w:t xml:space="preserve">___ z namenom sklenitve pogodbe </w:t>
      </w:r>
      <w:r w:rsidR="008A6A06" w:rsidRPr="00955F38">
        <w:rPr>
          <w:rFonts w:ascii="Tahoma" w:eastAsia="Times New Roman" w:hAnsi="Tahoma" w:cs="Tahoma"/>
          <w:lang w:eastAsia="sl-SI"/>
        </w:rPr>
        <w:t>za »</w:t>
      </w:r>
      <w:bookmarkStart w:id="32" w:name="_Hlk192662446"/>
      <w:r w:rsidR="0050439C" w:rsidRPr="00955F38">
        <w:rPr>
          <w:rFonts w:ascii="Tahoma" w:eastAsia="Times New Roman" w:hAnsi="Tahoma" w:cs="Tahoma"/>
          <w:lang w:eastAsia="sl-SI"/>
        </w:rPr>
        <w:t xml:space="preserve">Dobava zaporno protipovratne lopute DN300 NP25 za tlačno stran ČO črpalke 1/3 TP1, generalna obnova dveh </w:t>
      </w:r>
      <w:r w:rsidR="001F094D" w:rsidRPr="00955F38">
        <w:rPr>
          <w:rFonts w:ascii="Tahoma" w:eastAsia="Times New Roman" w:hAnsi="Tahoma" w:cs="Tahoma"/>
          <w:lang w:eastAsia="sl-SI"/>
        </w:rPr>
        <w:t>A</w:t>
      </w:r>
      <w:r w:rsidR="0050439C" w:rsidRPr="00955F38">
        <w:rPr>
          <w:rFonts w:ascii="Tahoma" w:eastAsia="Times New Roman" w:hAnsi="Tahoma" w:cs="Tahoma"/>
          <w:lang w:eastAsia="sl-SI"/>
        </w:rPr>
        <w:t>damsovih loput DN800 NP10</w:t>
      </w:r>
    </w:p>
    <w:p w14:paraId="1E8B70F4" w14:textId="7C6E364E" w:rsidR="008A6A06" w:rsidRPr="00955F38" w:rsidRDefault="0050439C" w:rsidP="00955F38">
      <w:pPr>
        <w:keepNext/>
        <w:keepLines/>
        <w:spacing w:after="0" w:line="240" w:lineRule="auto"/>
        <w:jc w:val="both"/>
        <w:rPr>
          <w:rFonts w:ascii="Tahoma" w:eastAsia="Times New Roman" w:hAnsi="Tahoma" w:cs="Tahoma"/>
          <w:lang w:eastAsia="sl-SI"/>
        </w:rPr>
      </w:pPr>
      <w:r w:rsidRPr="00955F38">
        <w:rPr>
          <w:rFonts w:ascii="Tahoma" w:eastAsia="Times New Roman" w:hAnsi="Tahoma" w:cs="Tahoma"/>
          <w:lang w:eastAsia="sl-SI"/>
        </w:rPr>
        <w:t>4TO TA3 in dveh zaporno protipovratnih loput DN350 NP25 tlačne strani ČO črpalk TP2</w:t>
      </w:r>
      <w:bookmarkEnd w:id="32"/>
      <w:r w:rsidR="008A6A06" w:rsidRPr="00955F38">
        <w:rPr>
          <w:rFonts w:ascii="Tahoma" w:eastAsia="Times New Roman" w:hAnsi="Tahoma" w:cs="Tahoma"/>
          <w:lang w:eastAsia="sl-SI"/>
        </w:rPr>
        <w:t xml:space="preserve">«, </w:t>
      </w:r>
      <w:r w:rsidR="007C7AC6" w:rsidRPr="00955F38">
        <w:rPr>
          <w:rFonts w:ascii="Tahoma" w:eastAsia="Times New Roman" w:hAnsi="Tahoma" w:cs="Tahoma"/>
          <w:lang w:eastAsia="sl-SI"/>
        </w:rPr>
        <w:t xml:space="preserve">v katerem je naročnik izvajalca izbral na podlagi ekonomsko najugodnejše ponudbe in na podlagi pogojev, opredeljenih v razpisni dokumentaciji naročnika št. </w:t>
      </w:r>
      <w:r w:rsidR="00ED20A3" w:rsidRPr="00955F38">
        <w:rPr>
          <w:rFonts w:ascii="Tahoma" w:eastAsia="Times New Roman" w:hAnsi="Tahoma" w:cs="Tahoma"/>
          <w:lang w:eastAsia="sl-SI"/>
        </w:rPr>
        <w:t xml:space="preserve">ENLJ-SPV-75/25 </w:t>
      </w:r>
      <w:r w:rsidR="008A6A06" w:rsidRPr="00955F38">
        <w:rPr>
          <w:rFonts w:ascii="Tahoma" w:eastAsia="Times New Roman" w:hAnsi="Tahoma" w:cs="Tahoma"/>
          <w:lang w:eastAsia="sl-SI"/>
        </w:rPr>
        <w:t xml:space="preserve">, in sicer za obdobje od datuma </w:t>
      </w:r>
      <w:r w:rsidR="009212B9" w:rsidRPr="00955F38">
        <w:rPr>
          <w:rFonts w:ascii="Tahoma" w:eastAsia="Times New Roman" w:hAnsi="Tahoma" w:cs="Tahoma"/>
          <w:lang w:eastAsia="sl-SI"/>
        </w:rPr>
        <w:t xml:space="preserve">sklenitve </w:t>
      </w:r>
      <w:r w:rsidR="008A6A06" w:rsidRPr="00955F38">
        <w:rPr>
          <w:rFonts w:ascii="Tahoma" w:eastAsia="Times New Roman" w:hAnsi="Tahoma" w:cs="Tahoma"/>
          <w:lang w:eastAsia="sl-SI"/>
        </w:rPr>
        <w:t>pogodbe</w:t>
      </w:r>
      <w:r w:rsidR="00D11089" w:rsidRPr="00955F38">
        <w:rPr>
          <w:rFonts w:ascii="Tahoma" w:eastAsia="Times New Roman" w:hAnsi="Tahoma" w:cs="Tahoma"/>
          <w:lang w:eastAsia="sl-SI"/>
        </w:rPr>
        <w:t xml:space="preserve"> </w:t>
      </w:r>
      <w:r w:rsidR="008A6A06" w:rsidRPr="00955F38">
        <w:rPr>
          <w:rFonts w:ascii="Tahoma" w:eastAsia="Times New Roman" w:hAnsi="Tahoma" w:cs="Tahoma"/>
          <w:lang w:eastAsia="sl-SI"/>
        </w:rPr>
        <w:t>do izpolnitve vseh obveznosti iz pogodbe</w:t>
      </w:r>
      <w:r w:rsidR="00D11089" w:rsidRPr="00955F38">
        <w:rPr>
          <w:rFonts w:ascii="Tahoma" w:eastAsia="Times New Roman" w:hAnsi="Tahoma" w:cs="Tahoma"/>
          <w:lang w:eastAsia="sl-SI"/>
        </w:rPr>
        <w:t>, pod pogojem iz 16. člena te pogodbe.</w:t>
      </w:r>
    </w:p>
    <w:p w14:paraId="070F7CC4" w14:textId="77777777" w:rsidR="0050439C" w:rsidRPr="00955F38" w:rsidRDefault="0050439C" w:rsidP="00955F38">
      <w:pPr>
        <w:pStyle w:val="Telobesedila"/>
        <w:keepNext/>
        <w:keepLines/>
        <w:widowControl/>
        <w:rPr>
          <w:rFonts w:ascii="Tahoma" w:hAnsi="Tahoma" w:cs="Tahoma"/>
          <w:b w:val="0"/>
          <w:sz w:val="22"/>
          <w:szCs w:val="22"/>
        </w:rPr>
      </w:pPr>
    </w:p>
    <w:p w14:paraId="491D35DD" w14:textId="5191B707" w:rsidR="008A6A06" w:rsidRDefault="008A6A06" w:rsidP="00955F38">
      <w:pPr>
        <w:pStyle w:val="Telobesedila"/>
        <w:keepNext/>
        <w:keepLines/>
        <w:widowControl/>
        <w:rPr>
          <w:rFonts w:ascii="Tahoma" w:hAnsi="Tahoma" w:cs="Tahoma"/>
          <w:b w:val="0"/>
          <w:sz w:val="22"/>
          <w:szCs w:val="22"/>
        </w:rPr>
      </w:pPr>
      <w:r w:rsidRPr="00955F38">
        <w:rPr>
          <w:rFonts w:ascii="Tahoma" w:hAnsi="Tahoma" w:cs="Tahoma"/>
          <w:b w:val="0"/>
          <w:sz w:val="22"/>
          <w:szCs w:val="22"/>
        </w:rPr>
        <w:t>S to pogodbo se naročnik in izvajalec dogovorita o pogojih izvajanja predmeta</w:t>
      </w:r>
      <w:r w:rsidRPr="00955F38">
        <w:rPr>
          <w:rFonts w:ascii="Tahoma" w:hAnsi="Tahoma" w:cs="Tahoma"/>
          <w:b w:val="0"/>
          <w:sz w:val="22"/>
          <w:szCs w:val="22"/>
          <w:lang w:val="sl-SI"/>
        </w:rPr>
        <w:t xml:space="preserve"> pogodbe</w:t>
      </w:r>
      <w:r w:rsidRPr="00955F38">
        <w:rPr>
          <w:rFonts w:ascii="Tahoma" w:hAnsi="Tahoma" w:cs="Tahoma"/>
          <w:b w:val="0"/>
          <w:sz w:val="22"/>
          <w:szCs w:val="22"/>
        </w:rPr>
        <w:t>.</w:t>
      </w:r>
    </w:p>
    <w:p w14:paraId="5E275BC3" w14:textId="77777777" w:rsidR="00955F38" w:rsidRPr="009B36A2" w:rsidRDefault="00955F38" w:rsidP="00955F38">
      <w:pPr>
        <w:pStyle w:val="Telobesedila"/>
        <w:keepNext/>
        <w:keepLines/>
        <w:widowControl/>
        <w:rPr>
          <w:rFonts w:ascii="Tahoma" w:hAnsi="Tahoma" w:cs="Tahoma"/>
          <w:b w:val="0"/>
          <w:sz w:val="22"/>
          <w:szCs w:val="22"/>
        </w:rPr>
      </w:pPr>
    </w:p>
    <w:p w14:paraId="51004E28" w14:textId="77777777" w:rsidR="00D17CB5" w:rsidRPr="009B36A2" w:rsidRDefault="00D17CB5" w:rsidP="00955F38">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lastRenderedPageBreak/>
        <w:t>PREDMET POGODBE</w:t>
      </w:r>
    </w:p>
    <w:p w14:paraId="13C34381" w14:textId="77777777" w:rsidR="00D17CB5" w:rsidRPr="009B36A2" w:rsidRDefault="00D17CB5" w:rsidP="00955F38">
      <w:pPr>
        <w:keepNext/>
        <w:keepLines/>
        <w:tabs>
          <w:tab w:val="left" w:pos="851"/>
          <w:tab w:val="left" w:pos="1702"/>
        </w:tabs>
        <w:spacing w:after="0" w:line="240" w:lineRule="auto"/>
        <w:jc w:val="both"/>
        <w:rPr>
          <w:rFonts w:ascii="Tahoma" w:eastAsia="Times New Roman" w:hAnsi="Tahoma" w:cs="Tahoma"/>
          <w:b/>
          <w:lang w:eastAsia="sl-SI"/>
        </w:rPr>
      </w:pPr>
    </w:p>
    <w:p w14:paraId="45016B2D" w14:textId="77777777" w:rsidR="00D17CB5" w:rsidRPr="009B36A2" w:rsidRDefault="00D17CB5" w:rsidP="00955F38">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627989D8" w14:textId="77777777" w:rsidR="00D17CB5" w:rsidRPr="009B36A2" w:rsidRDefault="00D17CB5" w:rsidP="00955F38">
      <w:pPr>
        <w:keepNext/>
        <w:keepLines/>
        <w:tabs>
          <w:tab w:val="left" w:pos="1702"/>
        </w:tabs>
        <w:spacing w:after="0" w:line="240" w:lineRule="auto"/>
        <w:jc w:val="both"/>
        <w:rPr>
          <w:rFonts w:ascii="Tahoma" w:eastAsia="Times New Roman" w:hAnsi="Tahoma" w:cs="Tahoma"/>
          <w:lang w:eastAsia="sl-SI"/>
        </w:rPr>
      </w:pPr>
    </w:p>
    <w:p w14:paraId="6BA9FDE8" w14:textId="12DA8091" w:rsidR="003C0905" w:rsidRPr="009B36A2" w:rsidRDefault="003C0905" w:rsidP="00955F38">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Predmet pogodbe je </w:t>
      </w:r>
      <w:r w:rsidR="0050439C" w:rsidRPr="009B36A2">
        <w:rPr>
          <w:rFonts w:ascii="Tahoma" w:eastAsia="Times New Roman" w:hAnsi="Tahoma" w:cs="Tahoma"/>
          <w:lang w:eastAsia="sl-SI"/>
        </w:rPr>
        <w:t xml:space="preserve">»Dobava zaporno protipovratne lopute DN300 NP25 za tlačno stran ČO črpalke 1/3 TP1, generalna obnova dveh </w:t>
      </w:r>
      <w:r w:rsidR="001F094D" w:rsidRPr="009B36A2">
        <w:rPr>
          <w:rFonts w:ascii="Tahoma" w:eastAsia="Times New Roman" w:hAnsi="Tahoma" w:cs="Tahoma"/>
          <w:lang w:eastAsia="sl-SI"/>
        </w:rPr>
        <w:t>A</w:t>
      </w:r>
      <w:r w:rsidR="0050439C" w:rsidRPr="009B36A2">
        <w:rPr>
          <w:rFonts w:ascii="Tahoma" w:eastAsia="Times New Roman" w:hAnsi="Tahoma" w:cs="Tahoma"/>
          <w:lang w:eastAsia="sl-SI"/>
        </w:rPr>
        <w:t>damsovih loput DN800 NP10 4TO TA3 in dveh zaporno protipovratnih loput DN350 NP25 tlačne strani ČO črpalk TP2</w:t>
      </w:r>
      <w:r w:rsidR="00EB57A8" w:rsidRPr="009B36A2">
        <w:rPr>
          <w:rFonts w:ascii="Tahoma" w:eastAsia="Times New Roman" w:hAnsi="Tahoma" w:cs="Tahoma"/>
          <w:lang w:eastAsia="sl-SI"/>
        </w:rPr>
        <w:t>«</w:t>
      </w:r>
      <w:r w:rsidR="0050439C" w:rsidRPr="009B36A2">
        <w:rPr>
          <w:rFonts w:ascii="Tahoma" w:eastAsia="Times New Roman" w:hAnsi="Tahoma" w:cs="Tahoma"/>
          <w:lang w:eastAsia="sl-SI"/>
        </w:rPr>
        <w:t xml:space="preserve"> </w:t>
      </w:r>
      <w:r w:rsidRPr="009B36A2">
        <w:rPr>
          <w:rFonts w:ascii="Tahoma" w:eastAsia="Times New Roman" w:hAnsi="Tahoma" w:cs="Tahoma"/>
          <w:lang w:eastAsia="sl-SI"/>
        </w:rPr>
        <w:t xml:space="preserve">(v nadaljevanju: </w:t>
      </w:r>
      <w:r w:rsidR="0050439C" w:rsidRPr="009B36A2">
        <w:rPr>
          <w:rFonts w:ascii="Tahoma" w:eastAsia="Times New Roman" w:hAnsi="Tahoma" w:cs="Tahoma"/>
          <w:lang w:eastAsia="sl-SI"/>
        </w:rPr>
        <w:t xml:space="preserve">blago in/ali storitve in tudi </w:t>
      </w:r>
      <w:r w:rsidRPr="009B36A2">
        <w:rPr>
          <w:rFonts w:ascii="Tahoma" w:eastAsia="Times New Roman" w:hAnsi="Tahoma" w:cs="Tahoma"/>
          <w:lang w:eastAsia="sl-SI"/>
        </w:rPr>
        <w:t>pogodbena dela), v skladu s tehnično specifikacijo, kot je</w:t>
      </w:r>
      <w:r w:rsidRPr="009B36A2">
        <w:rPr>
          <w:rFonts w:ascii="Tahoma" w:hAnsi="Tahoma" w:cs="Tahoma"/>
          <w:snapToGrid w:val="0"/>
        </w:rPr>
        <w:t xml:space="preserve"> to opredeljeno v razpisni dokumentaciji naročnika št. </w:t>
      </w:r>
      <w:r w:rsidR="00ED20A3" w:rsidRPr="009B36A2">
        <w:rPr>
          <w:rFonts w:ascii="Tahoma" w:hAnsi="Tahoma" w:cs="Tahoma"/>
          <w:snapToGrid w:val="0"/>
        </w:rPr>
        <w:t>ENLJ-SPV-75/25</w:t>
      </w:r>
      <w:r w:rsidR="0050439C" w:rsidRPr="009B36A2">
        <w:rPr>
          <w:rFonts w:ascii="Tahoma" w:hAnsi="Tahoma" w:cs="Tahoma"/>
          <w:snapToGrid w:val="0"/>
        </w:rPr>
        <w:t xml:space="preserve"> </w:t>
      </w:r>
      <w:r w:rsidR="007C7AC6" w:rsidRPr="009B36A2">
        <w:rPr>
          <w:rFonts w:ascii="Tahoma" w:hAnsi="Tahoma" w:cs="Tahoma"/>
          <w:snapToGrid w:val="0"/>
        </w:rPr>
        <w:t xml:space="preserve">(v nadaljevanju: razpisna dokumentacija), </w:t>
      </w:r>
      <w:r w:rsidR="007C7AC6" w:rsidRPr="009B36A2">
        <w:rPr>
          <w:rFonts w:ascii="Tahoma" w:hAnsi="Tahoma" w:cs="Tahoma"/>
        </w:rPr>
        <w:t xml:space="preserve">na podlagi ponudbe izvajalca št. ____________ z dne __________, na podlagi </w:t>
      </w:r>
      <w:r w:rsidR="0050439C" w:rsidRPr="009B36A2">
        <w:rPr>
          <w:rFonts w:ascii="Tahoma" w:hAnsi="Tahoma" w:cs="Tahoma"/>
        </w:rPr>
        <w:t xml:space="preserve">končne </w:t>
      </w:r>
      <w:r w:rsidR="007C7AC6" w:rsidRPr="009B36A2">
        <w:rPr>
          <w:rFonts w:ascii="Tahoma" w:hAnsi="Tahoma" w:cs="Tahoma"/>
        </w:rPr>
        <w:t xml:space="preserve">ponudbe izvajalca št. ______________, podane na pogajanjih dne __________, ki je priloga št. </w:t>
      </w:r>
      <w:r w:rsidR="002157EE" w:rsidRPr="009B36A2">
        <w:rPr>
          <w:rFonts w:ascii="Tahoma" w:hAnsi="Tahoma" w:cs="Tahoma"/>
        </w:rPr>
        <w:t>3</w:t>
      </w:r>
      <w:r w:rsidR="007C7AC6" w:rsidRPr="009B36A2">
        <w:rPr>
          <w:rFonts w:ascii="Tahoma" w:hAnsi="Tahoma" w:cs="Tahoma"/>
        </w:rPr>
        <w:t xml:space="preserve"> te pogodbe (v nadaljevanju: ponudba izvajalca) in na podlagi ponudbenega predračuna izvajalca, podanega na pogajanjih dne __________, ki je priloga št. </w:t>
      </w:r>
      <w:r w:rsidR="002157EE" w:rsidRPr="009B36A2">
        <w:rPr>
          <w:rFonts w:ascii="Tahoma" w:hAnsi="Tahoma" w:cs="Tahoma"/>
        </w:rPr>
        <w:t>2</w:t>
      </w:r>
      <w:r w:rsidR="007C7AC6" w:rsidRPr="009B36A2">
        <w:rPr>
          <w:rFonts w:ascii="Tahoma" w:hAnsi="Tahoma" w:cs="Tahoma"/>
        </w:rPr>
        <w:t xml:space="preserve"> te pogodbe (v nadaljevanju: ponudbeni predračun izvajalca) ter v skladu z vsebino zahtev </w:t>
      </w:r>
      <w:r w:rsidR="00EB57A8" w:rsidRPr="009B36A2">
        <w:rPr>
          <w:rFonts w:ascii="Tahoma" w:hAnsi="Tahoma" w:cs="Tahoma"/>
        </w:rPr>
        <w:t>razpisne dokumentacije</w:t>
      </w:r>
      <w:r w:rsidRPr="009B36A2">
        <w:rPr>
          <w:rFonts w:ascii="Tahoma" w:hAnsi="Tahoma" w:cs="Tahoma"/>
        </w:rPr>
        <w:t>, in sicer vse po pravilih stroke, s skrbnostjo dobrega strokovnjaka ter v skladu s to pogodbo.</w:t>
      </w:r>
    </w:p>
    <w:p w14:paraId="654CF917" w14:textId="77777777" w:rsidR="00941EEA" w:rsidRPr="009B36A2" w:rsidRDefault="00941EEA" w:rsidP="00955F38">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2B9EFD95" w14:textId="77777777" w:rsidR="007C7AC6" w:rsidRPr="009B36A2" w:rsidRDefault="007C7AC6" w:rsidP="00955F38">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737E9055" w14:textId="77777777" w:rsidR="00D17CB5" w:rsidRPr="009B36A2" w:rsidRDefault="00D17CB5" w:rsidP="00955F38">
      <w:pPr>
        <w:keepNext/>
        <w:keepLines/>
        <w:spacing w:after="0" w:line="240" w:lineRule="auto"/>
        <w:jc w:val="both"/>
        <w:rPr>
          <w:rFonts w:ascii="Tahoma" w:eastAsia="Times New Roman" w:hAnsi="Tahoma" w:cs="Tahoma"/>
          <w:lang w:eastAsia="sl-SI"/>
        </w:rPr>
      </w:pPr>
    </w:p>
    <w:p w14:paraId="0CFB50F3" w14:textId="1E72FBD9" w:rsidR="007C7AC6" w:rsidRPr="009B36A2" w:rsidRDefault="007C7AC6" w:rsidP="00955F38">
      <w:pPr>
        <w:keepNext/>
        <w:keepLines/>
        <w:tabs>
          <w:tab w:val="left" w:pos="426"/>
        </w:tabs>
        <w:adjustRightInd w:val="0"/>
        <w:spacing w:after="0" w:line="240" w:lineRule="auto"/>
        <w:jc w:val="both"/>
        <w:textAlignment w:val="baseline"/>
        <w:rPr>
          <w:rFonts w:ascii="Tahoma" w:eastAsia="Times New Roman" w:hAnsi="Tahoma" w:cs="Tahoma"/>
          <w:bCs/>
          <w:lang w:eastAsia="sl-SI"/>
        </w:rPr>
      </w:pPr>
      <w:r w:rsidRPr="009B36A2">
        <w:rPr>
          <w:rFonts w:ascii="Tahoma" w:eastAsia="Times New Roman" w:hAnsi="Tahoma" w:cs="Tahoma"/>
          <w:bCs/>
          <w:lang w:eastAsia="sl-SI"/>
        </w:rPr>
        <w:t xml:space="preserve">Pogodbena dela so podrobno opredeljena v Tehničnem opisu del, ki je </w:t>
      </w:r>
      <w:r w:rsidR="00EB57A8" w:rsidRPr="009B36A2">
        <w:rPr>
          <w:rFonts w:ascii="Tahoma" w:eastAsia="Times New Roman" w:hAnsi="Tahoma" w:cs="Tahoma"/>
          <w:bCs/>
          <w:lang w:eastAsia="sl-SI"/>
        </w:rPr>
        <w:t xml:space="preserve">kot </w:t>
      </w:r>
      <w:r w:rsidRPr="009B36A2">
        <w:rPr>
          <w:rFonts w:ascii="Tahoma" w:eastAsia="Times New Roman" w:hAnsi="Tahoma" w:cs="Tahoma"/>
          <w:bCs/>
          <w:lang w:eastAsia="sl-SI"/>
        </w:rPr>
        <w:t xml:space="preserve">priloga št. 1 </w:t>
      </w:r>
      <w:r w:rsidR="00EB57A8" w:rsidRPr="009B36A2">
        <w:rPr>
          <w:rFonts w:ascii="Tahoma" w:eastAsia="Times New Roman" w:hAnsi="Tahoma" w:cs="Tahoma"/>
          <w:bCs/>
          <w:lang w:eastAsia="sl-SI"/>
        </w:rPr>
        <w:t xml:space="preserve">sestavni del </w:t>
      </w:r>
      <w:r w:rsidRPr="009B36A2">
        <w:rPr>
          <w:rFonts w:ascii="Tahoma" w:eastAsia="Times New Roman" w:hAnsi="Tahoma" w:cs="Tahoma"/>
          <w:bCs/>
          <w:lang w:eastAsia="sl-SI"/>
        </w:rPr>
        <w:t>te pogodbe.</w:t>
      </w:r>
    </w:p>
    <w:p w14:paraId="5AD0B269" w14:textId="77777777" w:rsidR="0095192D" w:rsidRPr="009B36A2" w:rsidRDefault="0095192D" w:rsidP="00955F38">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570A0AFC" w14:textId="32804CF3" w:rsidR="007C7AC6" w:rsidRPr="009B36A2" w:rsidRDefault="007C7AC6" w:rsidP="00955F38">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9B36A2">
        <w:rPr>
          <w:rFonts w:ascii="Tahoma" w:eastAsia="Times New Roman" w:hAnsi="Tahoma" w:cs="Tahoma"/>
          <w:lang w:eastAsia="sl-SI"/>
        </w:rPr>
        <w:t xml:space="preserve">Izvajalec zagotavlja naročniku, da bo </w:t>
      </w:r>
      <w:r w:rsidR="00EB57A8" w:rsidRPr="009B36A2">
        <w:rPr>
          <w:rFonts w:ascii="Tahoma" w:eastAsia="Times New Roman" w:hAnsi="Tahoma" w:cs="Tahoma"/>
          <w:lang w:eastAsia="sl-SI"/>
        </w:rPr>
        <w:t xml:space="preserve">dobavljeno </w:t>
      </w:r>
      <w:r w:rsidR="00551D6C" w:rsidRPr="009B36A2">
        <w:rPr>
          <w:rFonts w:ascii="Tahoma" w:hAnsi="Tahoma" w:cs="Tahoma"/>
        </w:rPr>
        <w:t>blago</w:t>
      </w:r>
      <w:r w:rsidR="00EB57A8" w:rsidRPr="009B36A2">
        <w:rPr>
          <w:rFonts w:ascii="Tahoma" w:hAnsi="Tahoma" w:cs="Tahoma"/>
        </w:rPr>
        <w:t xml:space="preserve"> in izveden</w:t>
      </w:r>
      <w:r w:rsidR="00D6290E" w:rsidRPr="009B36A2">
        <w:rPr>
          <w:rFonts w:ascii="Tahoma" w:hAnsi="Tahoma" w:cs="Tahoma"/>
        </w:rPr>
        <w:t>e</w:t>
      </w:r>
      <w:r w:rsidR="00EB57A8" w:rsidRPr="009B36A2">
        <w:rPr>
          <w:rFonts w:ascii="Tahoma" w:hAnsi="Tahoma" w:cs="Tahoma"/>
        </w:rPr>
        <w:t xml:space="preserve"> storitve</w:t>
      </w:r>
      <w:r w:rsidR="00551D6C" w:rsidRPr="009B36A2">
        <w:rPr>
          <w:rFonts w:ascii="Tahoma" w:hAnsi="Tahoma" w:cs="Tahoma"/>
        </w:rPr>
        <w:t>, dobavljeno po tej pogodbi</w:t>
      </w:r>
      <w:r w:rsidR="00D6290E" w:rsidRPr="009B36A2">
        <w:rPr>
          <w:rFonts w:ascii="Tahoma" w:hAnsi="Tahoma" w:cs="Tahoma"/>
        </w:rPr>
        <w:t>,</w:t>
      </w:r>
      <w:r w:rsidR="00551D6C" w:rsidRPr="009B36A2">
        <w:rPr>
          <w:rFonts w:ascii="Tahoma" w:hAnsi="Tahoma" w:cs="Tahoma"/>
        </w:rPr>
        <w:t xml:space="preserve"> </w:t>
      </w:r>
      <w:r w:rsidRPr="009B36A2">
        <w:rPr>
          <w:rFonts w:ascii="Tahoma" w:eastAsia="Times New Roman" w:hAnsi="Tahoma" w:cs="Tahoma"/>
          <w:lang w:eastAsia="sl-SI"/>
        </w:rPr>
        <w:t>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w:t>
      </w:r>
    </w:p>
    <w:p w14:paraId="375436C5" w14:textId="77777777" w:rsidR="007C7AC6" w:rsidRPr="009B36A2" w:rsidRDefault="007C7AC6" w:rsidP="00955F38">
      <w:pPr>
        <w:keepNext/>
        <w:keepLines/>
        <w:autoSpaceDE w:val="0"/>
        <w:autoSpaceDN w:val="0"/>
        <w:adjustRightInd w:val="0"/>
        <w:spacing w:after="0" w:line="240" w:lineRule="auto"/>
        <w:jc w:val="both"/>
        <w:rPr>
          <w:rFonts w:ascii="Tahoma" w:eastAsia="Times New Roman" w:hAnsi="Tahoma" w:cs="Tahoma"/>
          <w:lang w:eastAsia="sl-SI"/>
        </w:rPr>
      </w:pPr>
    </w:p>
    <w:p w14:paraId="34C5F983" w14:textId="77777777" w:rsidR="007C7AC6" w:rsidRPr="009B36A2" w:rsidRDefault="007C7AC6" w:rsidP="00955F38">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9B36A2">
        <w:rPr>
          <w:rFonts w:ascii="Tahoma" w:eastAsia="Times New Roman"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2A01D72E" w14:textId="77777777" w:rsidR="007C7AC6" w:rsidRPr="009B36A2" w:rsidRDefault="007C7AC6" w:rsidP="00955F38">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3A8C938" w14:textId="77777777" w:rsidR="007C7AC6" w:rsidRPr="009B36A2" w:rsidRDefault="007C7AC6" w:rsidP="00955F38">
      <w:pPr>
        <w:keepNext/>
        <w:keepLines/>
        <w:tabs>
          <w:tab w:val="left" w:pos="567"/>
          <w:tab w:val="left" w:pos="1418"/>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izjavlja, da so mu razumljivi in jasni pogoji in okoliščine za pravilno izvedbo pogodbenih obveznosti.</w:t>
      </w:r>
    </w:p>
    <w:p w14:paraId="6EF3660E" w14:textId="77777777" w:rsidR="00D17CB5" w:rsidRPr="009B36A2" w:rsidRDefault="00D17CB5" w:rsidP="00955F38">
      <w:pPr>
        <w:keepNext/>
        <w:keepLines/>
        <w:autoSpaceDE w:val="0"/>
        <w:autoSpaceDN w:val="0"/>
        <w:adjustRightInd w:val="0"/>
        <w:spacing w:after="0" w:line="240" w:lineRule="auto"/>
        <w:jc w:val="both"/>
        <w:rPr>
          <w:rFonts w:ascii="Tahoma" w:eastAsia="Times New Roman" w:hAnsi="Tahoma" w:cs="Tahoma"/>
          <w:lang w:eastAsia="sl-SI"/>
        </w:rPr>
      </w:pPr>
    </w:p>
    <w:p w14:paraId="0A9F086C" w14:textId="77777777" w:rsidR="00D17CB5" w:rsidRPr="009B36A2" w:rsidRDefault="00D17CB5" w:rsidP="00955F38">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POGODBENA VREDNOST</w:t>
      </w:r>
    </w:p>
    <w:p w14:paraId="1212C8EA" w14:textId="77777777" w:rsidR="00D17CB5" w:rsidRPr="009B36A2" w:rsidRDefault="00D17CB5" w:rsidP="00955F38">
      <w:pPr>
        <w:keepNext/>
        <w:keepLines/>
        <w:tabs>
          <w:tab w:val="left" w:pos="851"/>
          <w:tab w:val="left" w:pos="1702"/>
        </w:tabs>
        <w:spacing w:after="0" w:line="240" w:lineRule="auto"/>
        <w:jc w:val="both"/>
        <w:rPr>
          <w:rFonts w:ascii="Tahoma" w:eastAsia="Times New Roman" w:hAnsi="Tahoma" w:cs="Tahoma"/>
          <w:b/>
          <w:lang w:eastAsia="sl-SI"/>
        </w:rPr>
      </w:pPr>
    </w:p>
    <w:p w14:paraId="75B27CE4" w14:textId="77777777" w:rsidR="00D17CB5" w:rsidRPr="009B36A2" w:rsidRDefault="00D17CB5" w:rsidP="00955F38">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5B6E2665" w14:textId="77777777" w:rsidR="00D17CB5" w:rsidRPr="009B36A2" w:rsidRDefault="00D17CB5" w:rsidP="00955F38">
      <w:pPr>
        <w:keepNext/>
        <w:keepLines/>
        <w:spacing w:after="0" w:line="240" w:lineRule="auto"/>
        <w:jc w:val="both"/>
        <w:rPr>
          <w:rFonts w:ascii="Tahoma" w:eastAsia="Times New Roman" w:hAnsi="Tahoma" w:cs="Tahoma"/>
          <w:lang w:eastAsia="sl-SI"/>
        </w:rPr>
      </w:pPr>
    </w:p>
    <w:p w14:paraId="6A7C96FA" w14:textId="586FF155" w:rsidR="00757CE3" w:rsidRPr="009B36A2" w:rsidRDefault="00757CE3" w:rsidP="00955F38">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Pogodbena vrednost</w:t>
      </w:r>
      <w:r w:rsidR="00FC623D" w:rsidRPr="009B36A2">
        <w:rPr>
          <w:rFonts w:ascii="Tahoma" w:eastAsia="Times New Roman" w:hAnsi="Tahoma" w:cs="Tahoma"/>
          <w:lang w:eastAsia="sl-SI"/>
        </w:rPr>
        <w:t xml:space="preserve"> vseh</w:t>
      </w:r>
      <w:r w:rsidRPr="009B36A2">
        <w:rPr>
          <w:rFonts w:ascii="Tahoma" w:eastAsia="Times New Roman" w:hAnsi="Tahoma" w:cs="Tahoma"/>
          <w:lang w:eastAsia="sl-SI"/>
        </w:rPr>
        <w:t xml:space="preserve"> pogodbenih del </w:t>
      </w:r>
      <w:r w:rsidR="00A01D1C" w:rsidRPr="009B36A2">
        <w:rPr>
          <w:rFonts w:ascii="Tahoma" w:eastAsia="Times New Roman" w:hAnsi="Tahoma" w:cs="Tahoma"/>
          <w:lang w:eastAsia="sl-SI"/>
        </w:rPr>
        <w:t xml:space="preserve"> (tako </w:t>
      </w:r>
      <w:r w:rsidR="00EB57A8" w:rsidRPr="009B36A2">
        <w:rPr>
          <w:rFonts w:ascii="Tahoma" w:eastAsia="Times New Roman" w:hAnsi="Tahoma" w:cs="Tahoma"/>
          <w:lang w:eastAsia="sl-SI"/>
        </w:rPr>
        <w:t>dobava blaga kot izvedba storitev</w:t>
      </w:r>
      <w:r w:rsidR="00A01D1C" w:rsidRPr="009B36A2">
        <w:rPr>
          <w:rFonts w:ascii="Tahoma" w:eastAsia="Times New Roman" w:hAnsi="Tahoma" w:cs="Tahoma"/>
          <w:lang w:eastAsia="sl-SI"/>
        </w:rPr>
        <w:t xml:space="preserve">) </w:t>
      </w:r>
      <w:r w:rsidRPr="009B36A2">
        <w:rPr>
          <w:rFonts w:ascii="Tahoma" w:eastAsia="Times New Roman" w:hAnsi="Tahoma" w:cs="Tahoma"/>
          <w:lang w:eastAsia="sl-SI"/>
        </w:rPr>
        <w:t>iz 2. člena</w:t>
      </w:r>
      <w:r w:rsidR="00551D6C" w:rsidRPr="009B36A2">
        <w:rPr>
          <w:rFonts w:ascii="Tahoma" w:eastAsia="Times New Roman" w:hAnsi="Tahoma" w:cs="Tahoma"/>
          <w:lang w:eastAsia="sl-SI"/>
        </w:rPr>
        <w:t xml:space="preserve"> in 3. člena</w:t>
      </w:r>
      <w:r w:rsidRPr="009B36A2">
        <w:rPr>
          <w:rFonts w:ascii="Tahoma" w:eastAsia="Times New Roman" w:hAnsi="Tahoma" w:cs="Tahoma"/>
          <w:lang w:eastAsia="sl-SI"/>
        </w:rPr>
        <w:t xml:space="preserve"> te pogodbe </w:t>
      </w:r>
      <w:r w:rsidR="007C7AC6" w:rsidRPr="009B36A2">
        <w:rPr>
          <w:rFonts w:ascii="Tahoma" w:eastAsia="Times New Roman" w:hAnsi="Tahoma" w:cs="Tahoma"/>
          <w:lang w:eastAsia="sl-SI"/>
        </w:rPr>
        <w:t xml:space="preserve">je določena na podlagi </w:t>
      </w:r>
      <w:r w:rsidR="00EB57A8" w:rsidRPr="009B36A2">
        <w:rPr>
          <w:rFonts w:ascii="Tahoma" w:eastAsia="Times New Roman" w:hAnsi="Tahoma" w:cs="Tahoma"/>
          <w:lang w:eastAsia="sl-SI"/>
        </w:rPr>
        <w:t xml:space="preserve">končne </w:t>
      </w:r>
      <w:r w:rsidR="007C7AC6" w:rsidRPr="009B36A2">
        <w:rPr>
          <w:rFonts w:ascii="Tahoma" w:eastAsia="Times New Roman" w:hAnsi="Tahoma" w:cs="Tahoma"/>
          <w:lang w:eastAsia="sl-SI"/>
        </w:rPr>
        <w:t>ponudbe izvajalca in na podlagi ponudbenega predračuna izvajalca</w:t>
      </w:r>
      <w:r w:rsidR="00EB57A8" w:rsidRPr="009B36A2">
        <w:rPr>
          <w:rFonts w:ascii="Tahoma" w:eastAsia="Times New Roman" w:hAnsi="Tahoma" w:cs="Tahoma"/>
          <w:lang w:eastAsia="sl-SI"/>
        </w:rPr>
        <w:t>, in</w:t>
      </w:r>
      <w:r w:rsidR="007C7AC6" w:rsidRPr="009B36A2">
        <w:rPr>
          <w:rFonts w:ascii="Tahoma" w:eastAsia="Times New Roman" w:hAnsi="Tahoma" w:cs="Tahoma"/>
          <w:lang w:eastAsia="sl-SI"/>
        </w:rPr>
        <w:t xml:space="preserve"> znaša na dan sklenitve te pogodbe v neto vrednosti</w:t>
      </w:r>
      <w:r w:rsidRPr="009B36A2">
        <w:rPr>
          <w:rFonts w:ascii="Tahoma" w:eastAsia="Times New Roman" w:hAnsi="Tahoma" w:cs="Tahoma"/>
          <w:lang w:eastAsia="sl-SI"/>
        </w:rPr>
        <w:t>:</w:t>
      </w:r>
    </w:p>
    <w:p w14:paraId="13E9B64D" w14:textId="77777777" w:rsidR="00392560" w:rsidRPr="009B36A2" w:rsidRDefault="00392560" w:rsidP="00955F38">
      <w:pPr>
        <w:keepNext/>
        <w:keepLines/>
        <w:numPr>
          <w:ilvl w:val="12"/>
          <w:numId w:val="0"/>
        </w:numPr>
        <w:tabs>
          <w:tab w:val="left" w:pos="3402"/>
          <w:tab w:val="left" w:pos="5529"/>
          <w:tab w:val="right" w:pos="8505"/>
        </w:tabs>
        <w:spacing w:after="0" w:line="240" w:lineRule="auto"/>
        <w:jc w:val="both"/>
        <w:rPr>
          <w:rFonts w:ascii="Tahoma" w:hAnsi="Tahoma" w:cs="Tahoma"/>
          <w:b/>
        </w:rPr>
      </w:pPr>
    </w:p>
    <w:p w14:paraId="08036BA3" w14:textId="77777777" w:rsidR="00392560" w:rsidRPr="009B36A2" w:rsidRDefault="00392560" w:rsidP="00955F38">
      <w:pPr>
        <w:keepNext/>
        <w:keepLines/>
        <w:numPr>
          <w:ilvl w:val="12"/>
          <w:numId w:val="0"/>
        </w:numPr>
        <w:tabs>
          <w:tab w:val="left" w:pos="3402"/>
          <w:tab w:val="left" w:pos="5529"/>
          <w:tab w:val="right" w:pos="8505"/>
        </w:tabs>
        <w:spacing w:after="0" w:line="240" w:lineRule="auto"/>
        <w:jc w:val="center"/>
        <w:rPr>
          <w:rFonts w:ascii="Tahoma" w:hAnsi="Tahoma" w:cs="Tahoma"/>
          <w:b/>
        </w:rPr>
      </w:pPr>
      <w:r w:rsidRPr="009B36A2">
        <w:rPr>
          <w:rFonts w:ascii="Tahoma" w:hAnsi="Tahoma" w:cs="Tahoma"/>
          <w:b/>
        </w:rPr>
        <w:t>____________________ EUR</w:t>
      </w:r>
    </w:p>
    <w:p w14:paraId="06450085" w14:textId="77777777" w:rsidR="00392560" w:rsidRPr="009B36A2" w:rsidRDefault="00392560" w:rsidP="00955F38">
      <w:pPr>
        <w:keepNext/>
        <w:keepLines/>
        <w:numPr>
          <w:ilvl w:val="12"/>
          <w:numId w:val="0"/>
        </w:numPr>
        <w:tabs>
          <w:tab w:val="left" w:pos="3402"/>
          <w:tab w:val="left" w:pos="5529"/>
          <w:tab w:val="right" w:pos="8505"/>
        </w:tabs>
        <w:spacing w:after="0" w:line="240" w:lineRule="auto"/>
        <w:jc w:val="both"/>
        <w:rPr>
          <w:rFonts w:ascii="Tahoma" w:hAnsi="Tahoma" w:cs="Tahoma"/>
          <w:b/>
        </w:rPr>
      </w:pPr>
    </w:p>
    <w:p w14:paraId="2031998D" w14:textId="028760F8" w:rsidR="00392560" w:rsidRPr="009B36A2" w:rsidRDefault="00392560" w:rsidP="00955F38">
      <w:pPr>
        <w:keepNext/>
        <w:keepLines/>
        <w:numPr>
          <w:ilvl w:val="12"/>
          <w:numId w:val="0"/>
        </w:numPr>
        <w:tabs>
          <w:tab w:val="left" w:pos="567"/>
          <w:tab w:val="left" w:pos="3402"/>
          <w:tab w:val="right" w:pos="8505"/>
        </w:tabs>
        <w:spacing w:after="0" w:line="240" w:lineRule="auto"/>
        <w:jc w:val="both"/>
        <w:rPr>
          <w:rFonts w:ascii="Tahoma" w:hAnsi="Tahoma" w:cs="Tahoma"/>
        </w:rPr>
      </w:pPr>
      <w:r w:rsidRPr="009B36A2">
        <w:rPr>
          <w:rFonts w:ascii="Tahoma" w:hAnsi="Tahoma" w:cs="Tahoma"/>
          <w:b/>
        </w:rPr>
        <w:t>z besedo</w:t>
      </w:r>
      <w:r w:rsidRPr="009B36A2">
        <w:rPr>
          <w:rFonts w:ascii="Tahoma" w:hAnsi="Tahoma" w:cs="Tahoma"/>
        </w:rPr>
        <w:t>: ................................................................................................. (__/100 evrov)</w:t>
      </w:r>
      <w:r w:rsidR="00F24535" w:rsidRPr="009B36A2">
        <w:rPr>
          <w:rFonts w:ascii="Tahoma" w:hAnsi="Tahoma" w:cs="Tahoma"/>
        </w:rPr>
        <w:t>,</w:t>
      </w:r>
    </w:p>
    <w:p w14:paraId="29DC88A5" w14:textId="77777777" w:rsidR="00392560" w:rsidRPr="009B36A2" w:rsidRDefault="00392560" w:rsidP="00955F3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6981AB2" w14:textId="62241F62" w:rsidR="00F24535" w:rsidRPr="009B36A2" w:rsidRDefault="00EB57A8" w:rsidP="00955F38">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pri čemer je pogodbena vrednost nespremenjena v času veljavnosti te pogodbe, razen v primeru znižanja cen in vključuje vse materialne in nematerialne stroške, ki bodo potrebni za kvalitetno in pravočasno izvedbo predmeta te pogodbe, vključno s stroški prevoza, stroški izdelave ponudbe in vsemi ostalimi stroški</w:t>
      </w:r>
      <w:r w:rsidR="00F24535" w:rsidRPr="009B36A2">
        <w:rPr>
          <w:rFonts w:ascii="Tahoma" w:eastAsia="Times New Roman" w:hAnsi="Tahoma" w:cs="Tahoma"/>
          <w:lang w:eastAsia="sl-SI"/>
        </w:rPr>
        <w:t xml:space="preserve"> kot tudi stroški za vsa ostala dela in naloge, ki so v pogodbi opredeljena kot obveznosti izvajalca.</w:t>
      </w:r>
    </w:p>
    <w:p w14:paraId="4077DB6F" w14:textId="4EC0F0B9" w:rsidR="00EB57A8" w:rsidRPr="009B36A2" w:rsidRDefault="00EB57A8" w:rsidP="00955F38">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lastRenderedPageBreak/>
        <w:t>V pogodbeni vrednosti ni upoštevan davek na dodano vrednost (DDV). DDV bo dobavitelj obračunal v skladu z veljavno zakonodajo.</w:t>
      </w:r>
    </w:p>
    <w:p w14:paraId="76B3CA84" w14:textId="77777777" w:rsidR="00D17CB5" w:rsidRPr="009B36A2" w:rsidRDefault="00D17CB5" w:rsidP="003A1A25">
      <w:pPr>
        <w:keepNext/>
        <w:keepLines/>
        <w:spacing w:after="0" w:line="240" w:lineRule="auto"/>
        <w:jc w:val="both"/>
        <w:rPr>
          <w:rFonts w:ascii="Tahoma" w:eastAsia="Times New Roman" w:hAnsi="Tahoma" w:cs="Tahoma"/>
          <w:lang w:eastAsia="sl-SI"/>
        </w:rPr>
      </w:pPr>
    </w:p>
    <w:p w14:paraId="6A6D0F54" w14:textId="77777777" w:rsidR="00D17CB5" w:rsidRPr="009B36A2" w:rsidRDefault="00D17CB5"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NAČIN OBRAČUNA IN PLAČILA</w:t>
      </w:r>
    </w:p>
    <w:p w14:paraId="74F20093" w14:textId="77777777" w:rsidR="00D17CB5" w:rsidRPr="009B36A2" w:rsidRDefault="00D17CB5" w:rsidP="003A1A25">
      <w:pPr>
        <w:keepNext/>
        <w:keepLines/>
        <w:tabs>
          <w:tab w:val="left" w:pos="851"/>
          <w:tab w:val="left" w:pos="1702"/>
        </w:tabs>
        <w:spacing w:after="0" w:line="240" w:lineRule="auto"/>
        <w:jc w:val="both"/>
        <w:rPr>
          <w:rFonts w:ascii="Tahoma" w:eastAsia="Times New Roman" w:hAnsi="Tahoma" w:cs="Tahoma"/>
          <w:b/>
          <w:lang w:eastAsia="sl-SI"/>
        </w:rPr>
      </w:pPr>
    </w:p>
    <w:p w14:paraId="030CF94C" w14:textId="77777777" w:rsidR="00D17CB5" w:rsidRPr="009B36A2" w:rsidRDefault="00D17CB5"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23C48FAF" w14:textId="612759DA" w:rsidR="00D17CB5" w:rsidRPr="009B36A2" w:rsidRDefault="00D17CB5" w:rsidP="003A1A25">
      <w:pPr>
        <w:keepNext/>
        <w:keepLines/>
        <w:spacing w:after="0" w:line="240" w:lineRule="auto"/>
        <w:jc w:val="both"/>
        <w:rPr>
          <w:rFonts w:ascii="Tahoma" w:eastAsia="Times New Roman" w:hAnsi="Tahoma" w:cs="Tahoma"/>
          <w:lang w:eastAsia="sl-SI"/>
        </w:rPr>
      </w:pPr>
    </w:p>
    <w:p w14:paraId="2FB6A542" w14:textId="74E70939" w:rsidR="00F24535" w:rsidRPr="009B36A2" w:rsidRDefault="00D17CB5" w:rsidP="00955F38">
      <w:pPr>
        <w:keepNext/>
        <w:keepLines/>
        <w:tabs>
          <w:tab w:val="left" w:pos="1418"/>
          <w:tab w:val="left" w:pos="1702"/>
        </w:tabs>
        <w:spacing w:after="0" w:line="240" w:lineRule="auto"/>
        <w:jc w:val="both"/>
        <w:rPr>
          <w:rFonts w:ascii="Tahoma" w:eastAsia="Times New Roman" w:hAnsi="Tahoma" w:cs="Tahoma"/>
          <w:lang w:eastAsia="sl-SI"/>
        </w:rPr>
      </w:pPr>
      <w:bookmarkStart w:id="33" w:name="_Hlk192685239"/>
      <w:r w:rsidRPr="009B36A2">
        <w:rPr>
          <w:rFonts w:ascii="Tahoma" w:eastAsia="Times New Roman" w:hAnsi="Tahoma"/>
          <w:szCs w:val="20"/>
          <w:lang w:eastAsia="sl-SI"/>
        </w:rPr>
        <w:t>Izvajalec bo</w:t>
      </w:r>
      <w:r w:rsidR="00D56BC8" w:rsidRPr="009B36A2">
        <w:rPr>
          <w:rFonts w:ascii="Tahoma" w:eastAsia="Times New Roman" w:hAnsi="Tahoma"/>
          <w:szCs w:val="20"/>
          <w:lang w:eastAsia="sl-SI"/>
        </w:rPr>
        <w:t xml:space="preserve"> </w:t>
      </w:r>
      <w:r w:rsidRPr="009B36A2">
        <w:rPr>
          <w:rFonts w:ascii="Tahoma" w:eastAsia="Times New Roman" w:hAnsi="Tahoma"/>
          <w:szCs w:val="20"/>
          <w:lang w:eastAsia="sl-SI"/>
        </w:rPr>
        <w:t>izstavil natančno specificiran</w:t>
      </w:r>
      <w:r w:rsidR="00E0073C" w:rsidRPr="009B36A2">
        <w:rPr>
          <w:rFonts w:ascii="Tahoma" w:eastAsia="Times New Roman" w:hAnsi="Tahoma"/>
          <w:szCs w:val="20"/>
          <w:lang w:eastAsia="sl-SI"/>
        </w:rPr>
        <w:t>e</w:t>
      </w:r>
      <w:r w:rsidRPr="009B36A2">
        <w:rPr>
          <w:rFonts w:ascii="Tahoma" w:eastAsia="Times New Roman" w:hAnsi="Tahoma"/>
          <w:szCs w:val="20"/>
          <w:lang w:eastAsia="sl-SI"/>
        </w:rPr>
        <w:t xml:space="preserve"> račun</w:t>
      </w:r>
      <w:r w:rsidR="00E0073C" w:rsidRPr="009B36A2">
        <w:rPr>
          <w:rFonts w:ascii="Tahoma" w:eastAsia="Times New Roman" w:hAnsi="Tahoma"/>
          <w:szCs w:val="20"/>
          <w:lang w:eastAsia="sl-SI"/>
        </w:rPr>
        <w:t>e</w:t>
      </w:r>
      <w:r w:rsidRPr="009B36A2">
        <w:rPr>
          <w:rFonts w:ascii="Tahoma" w:eastAsia="Times New Roman" w:hAnsi="Tahoma"/>
          <w:szCs w:val="20"/>
          <w:lang w:eastAsia="sl-SI"/>
        </w:rPr>
        <w:t xml:space="preserve"> za </w:t>
      </w:r>
      <w:r w:rsidR="00F24535" w:rsidRPr="009B36A2">
        <w:rPr>
          <w:rFonts w:ascii="Tahoma" w:eastAsia="Times New Roman" w:hAnsi="Tahoma"/>
          <w:szCs w:val="20"/>
          <w:lang w:eastAsia="sl-SI"/>
        </w:rPr>
        <w:t xml:space="preserve">dobavljeno blago in </w:t>
      </w:r>
      <w:r w:rsidRPr="009B36A2">
        <w:rPr>
          <w:rFonts w:ascii="Tahoma" w:eastAsia="Times New Roman" w:hAnsi="Tahoma"/>
          <w:szCs w:val="20"/>
          <w:lang w:eastAsia="sl-SI"/>
        </w:rPr>
        <w:t>opravljen</w:t>
      </w:r>
      <w:r w:rsidR="00FC623D" w:rsidRPr="009B36A2">
        <w:rPr>
          <w:rFonts w:ascii="Tahoma" w:eastAsia="Times New Roman" w:hAnsi="Tahoma"/>
          <w:szCs w:val="20"/>
          <w:lang w:eastAsia="sl-SI"/>
        </w:rPr>
        <w:t>e</w:t>
      </w:r>
      <w:r w:rsidRPr="009B36A2">
        <w:rPr>
          <w:rFonts w:ascii="Tahoma" w:eastAsia="Times New Roman" w:hAnsi="Tahoma"/>
          <w:szCs w:val="20"/>
          <w:lang w:eastAsia="sl-SI"/>
        </w:rPr>
        <w:t xml:space="preserve"> </w:t>
      </w:r>
      <w:r w:rsidR="00FC623D" w:rsidRPr="009B36A2">
        <w:rPr>
          <w:rFonts w:ascii="Tahoma" w:eastAsia="Times New Roman" w:hAnsi="Tahoma"/>
          <w:szCs w:val="20"/>
          <w:lang w:eastAsia="sl-SI"/>
        </w:rPr>
        <w:t>storitve</w:t>
      </w:r>
      <w:r w:rsidR="005F222C" w:rsidRPr="009B36A2">
        <w:rPr>
          <w:rFonts w:ascii="Tahoma" w:eastAsia="Times New Roman" w:hAnsi="Tahoma"/>
          <w:szCs w:val="20"/>
          <w:lang w:eastAsia="sl-SI"/>
        </w:rPr>
        <w:t>,</w:t>
      </w:r>
      <w:r w:rsidRPr="009B36A2">
        <w:rPr>
          <w:rFonts w:ascii="Tahoma" w:eastAsia="Times New Roman" w:hAnsi="Tahoma"/>
          <w:szCs w:val="20"/>
          <w:lang w:eastAsia="sl-SI"/>
        </w:rPr>
        <w:t xml:space="preserve"> v roku 5 (petih) koledarskih dni po podpisu posameznega zapisnika o </w:t>
      </w:r>
      <w:r w:rsidR="0020510A" w:rsidRPr="009B36A2">
        <w:rPr>
          <w:rFonts w:ascii="Tahoma" w:eastAsia="Times New Roman" w:hAnsi="Tahoma"/>
          <w:szCs w:val="20"/>
          <w:lang w:eastAsia="sl-SI"/>
        </w:rPr>
        <w:t>uspešnem prevzemu</w:t>
      </w:r>
      <w:r w:rsidR="00F24535" w:rsidRPr="009B36A2">
        <w:rPr>
          <w:rFonts w:ascii="Tahoma" w:eastAsia="Times New Roman" w:hAnsi="Tahoma"/>
          <w:szCs w:val="20"/>
          <w:lang w:eastAsia="sl-SI"/>
        </w:rPr>
        <w:t xml:space="preserve"> in/ali podpisu dobavnice </w:t>
      </w:r>
      <w:r w:rsidRPr="009B36A2">
        <w:rPr>
          <w:rFonts w:ascii="Tahoma" w:eastAsia="Times New Roman" w:hAnsi="Tahoma" w:cs="Tahoma"/>
          <w:lang w:eastAsia="sl-SI"/>
        </w:rPr>
        <w:t>s strani obeh pogodbenih strank oz. njunih predstavnikov</w:t>
      </w:r>
      <w:r w:rsidR="00F24535" w:rsidRPr="009B36A2">
        <w:rPr>
          <w:rFonts w:ascii="Tahoma" w:eastAsia="Times New Roman" w:hAnsi="Tahoma" w:cs="Tahoma"/>
          <w:lang w:eastAsia="sl-SI"/>
        </w:rPr>
        <w:t>.</w:t>
      </w:r>
    </w:p>
    <w:p w14:paraId="66FF24F6" w14:textId="77777777" w:rsidR="00DF4F32" w:rsidRPr="009B36A2" w:rsidRDefault="00DF4F32" w:rsidP="00955F38">
      <w:pPr>
        <w:keepNext/>
        <w:keepLines/>
        <w:tabs>
          <w:tab w:val="left" w:pos="1418"/>
          <w:tab w:val="left" w:pos="1702"/>
        </w:tabs>
        <w:spacing w:after="0" w:line="240" w:lineRule="auto"/>
        <w:jc w:val="both"/>
        <w:rPr>
          <w:rFonts w:ascii="Tahoma" w:eastAsia="Times New Roman" w:hAnsi="Tahoma"/>
          <w:szCs w:val="20"/>
          <w:lang w:eastAsia="sl-SI"/>
        </w:rPr>
      </w:pPr>
    </w:p>
    <w:p w14:paraId="2ECB0DF9" w14:textId="33A57674" w:rsidR="00A4095C" w:rsidRPr="009B36A2" w:rsidRDefault="00A4095C" w:rsidP="00955F38">
      <w:pPr>
        <w:keepNext/>
        <w:keepLines/>
        <w:tabs>
          <w:tab w:val="left" w:pos="1418"/>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Izvajalec je dolžan skupaj s specificiranim računom predložiti naročniku tudi </w:t>
      </w:r>
      <w:r w:rsidR="0020510A" w:rsidRPr="009B36A2">
        <w:rPr>
          <w:rFonts w:ascii="Tahoma" w:eastAsia="Times New Roman" w:hAnsi="Tahoma" w:cs="Tahoma"/>
          <w:lang w:eastAsia="sl-SI"/>
        </w:rPr>
        <w:t>zapisnik o uspešnem prevzemu storitev/blaga</w:t>
      </w:r>
      <w:r w:rsidR="004A6182" w:rsidRPr="009B36A2">
        <w:rPr>
          <w:rFonts w:ascii="Tahoma" w:eastAsia="Times New Roman" w:hAnsi="Tahoma" w:cs="Tahoma"/>
          <w:lang w:eastAsia="sl-SI"/>
        </w:rPr>
        <w:t xml:space="preserve"> iz prvega odstavka tega člena</w:t>
      </w:r>
      <w:r w:rsidRPr="009B36A2">
        <w:rPr>
          <w:rFonts w:ascii="Tahoma" w:eastAsia="Times New Roman" w:hAnsi="Tahoma" w:cs="Tahoma"/>
          <w:lang w:eastAsia="sl-SI"/>
        </w:rPr>
        <w:t>, ki je obvezna priloga k računu, podpisan s strani obeh pogodbenih strank oziroma njunih predstavnikov</w:t>
      </w:r>
      <w:r w:rsidR="007D0EB7" w:rsidRPr="009B36A2">
        <w:rPr>
          <w:rFonts w:ascii="Tahoma" w:eastAsia="Times New Roman" w:hAnsi="Tahoma" w:cs="Tahoma"/>
          <w:lang w:eastAsia="sl-SI"/>
        </w:rPr>
        <w:t xml:space="preserve"> oz</w:t>
      </w:r>
      <w:r w:rsidR="0020510A" w:rsidRPr="009B36A2">
        <w:rPr>
          <w:rFonts w:ascii="Tahoma" w:eastAsia="Times New Roman" w:hAnsi="Tahoma" w:cs="Tahoma"/>
          <w:lang w:eastAsia="sl-SI"/>
        </w:rPr>
        <w:t>iroma</w:t>
      </w:r>
      <w:r w:rsidR="007D0EB7" w:rsidRPr="009B36A2">
        <w:rPr>
          <w:rFonts w:ascii="Tahoma" w:eastAsia="Times New Roman" w:hAnsi="Tahoma" w:cs="Tahoma"/>
          <w:lang w:eastAsia="sl-SI"/>
        </w:rPr>
        <w:t xml:space="preserve"> dobavnico, ki je obvezna priloga k računu, podpisan</w:t>
      </w:r>
      <w:r w:rsidR="009212B9" w:rsidRPr="009B36A2">
        <w:rPr>
          <w:rFonts w:ascii="Tahoma" w:eastAsia="Times New Roman" w:hAnsi="Tahoma" w:cs="Tahoma"/>
          <w:lang w:eastAsia="sl-SI"/>
        </w:rPr>
        <w:t>o</w:t>
      </w:r>
      <w:r w:rsidR="007D0EB7" w:rsidRPr="009B36A2">
        <w:rPr>
          <w:rFonts w:ascii="Tahoma" w:eastAsia="Times New Roman" w:hAnsi="Tahoma" w:cs="Tahoma"/>
          <w:lang w:eastAsia="sl-SI"/>
        </w:rPr>
        <w:t xml:space="preserve"> s strani naročnika oz. njegovega predstavnika. </w:t>
      </w:r>
      <w:r w:rsidRPr="009B36A2">
        <w:rPr>
          <w:rFonts w:ascii="Tahoma" w:eastAsia="Times New Roman" w:hAnsi="Tahoma" w:cs="Tahoma"/>
          <w:lang w:eastAsia="sl-SI"/>
        </w:rPr>
        <w:t>Na izstavljenem računu mora biti navedena številka pisnega nabavnega naročila naročnika.</w:t>
      </w:r>
    </w:p>
    <w:p w14:paraId="3EE3DC54" w14:textId="77777777" w:rsidR="00A4095C" w:rsidRPr="009B36A2" w:rsidRDefault="00A4095C" w:rsidP="00955F38">
      <w:pPr>
        <w:keepNext/>
        <w:keepLines/>
        <w:tabs>
          <w:tab w:val="left" w:pos="1418"/>
          <w:tab w:val="left" w:pos="1702"/>
        </w:tabs>
        <w:spacing w:after="0" w:line="240" w:lineRule="auto"/>
        <w:jc w:val="both"/>
        <w:rPr>
          <w:rFonts w:ascii="Tahoma" w:eastAsia="Times New Roman" w:hAnsi="Tahoma" w:cs="Tahoma"/>
          <w:lang w:eastAsia="sl-SI"/>
        </w:rPr>
      </w:pPr>
    </w:p>
    <w:p w14:paraId="4688584F" w14:textId="6E940999" w:rsidR="00A4095C" w:rsidRPr="009B36A2" w:rsidRDefault="00A4095C" w:rsidP="00955F38">
      <w:pPr>
        <w:keepNext/>
        <w:keepLines/>
        <w:tabs>
          <w:tab w:val="left" w:pos="1418"/>
          <w:tab w:val="left" w:pos="1702"/>
        </w:tab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t xml:space="preserve">V primeru, da izstavljeni račun ni pravilen, ga naročnik zavrne z obrazložitvijo, izvajalec pa je dolžan izstaviti nov, popravljen račun v roku treh (3) dni od </w:t>
      </w:r>
      <w:r w:rsidR="009212B9" w:rsidRPr="009B36A2">
        <w:rPr>
          <w:rFonts w:ascii="Tahoma" w:eastAsia="Times New Roman" w:hAnsi="Tahoma" w:cs="Tahoma"/>
          <w:color w:val="000000"/>
          <w:lang w:eastAsia="sl-SI"/>
        </w:rPr>
        <w:t xml:space="preserve">prejema </w:t>
      </w:r>
      <w:r w:rsidRPr="009B36A2">
        <w:rPr>
          <w:rFonts w:ascii="Tahoma" w:eastAsia="Times New Roman" w:hAnsi="Tahoma" w:cs="Tahoma"/>
          <w:color w:val="000000"/>
          <w:lang w:eastAsia="sl-SI"/>
        </w:rPr>
        <w:t xml:space="preserve">zavrnitve, v katerem bo izkazana pravilna vrednost opravljenih pogodbenih del. </w:t>
      </w:r>
    </w:p>
    <w:p w14:paraId="77B0A7B6" w14:textId="77777777" w:rsidR="00A4095C" w:rsidRPr="009B36A2" w:rsidRDefault="00A4095C" w:rsidP="00955F38">
      <w:pPr>
        <w:keepNext/>
        <w:keepLines/>
        <w:tabs>
          <w:tab w:val="left" w:pos="1418"/>
          <w:tab w:val="left" w:pos="1702"/>
        </w:tabs>
        <w:spacing w:after="0" w:line="240" w:lineRule="auto"/>
        <w:jc w:val="both"/>
        <w:rPr>
          <w:rFonts w:ascii="Tahoma" w:eastAsia="Times New Roman" w:hAnsi="Tahoma" w:cs="Tahoma"/>
          <w:lang w:eastAsia="sl-SI"/>
        </w:rPr>
      </w:pPr>
    </w:p>
    <w:p w14:paraId="4F1EE93A" w14:textId="77777777" w:rsidR="00A4095C" w:rsidRPr="009B36A2" w:rsidRDefault="00A4095C" w:rsidP="00955F38">
      <w:pPr>
        <w:keepNext/>
        <w:keepLines/>
        <w:spacing w:after="0" w:line="240" w:lineRule="auto"/>
        <w:jc w:val="both"/>
        <w:rPr>
          <w:rFonts w:ascii="Tahoma" w:hAnsi="Tahoma" w:cs="Tahoma"/>
          <w:i/>
        </w:rPr>
      </w:pPr>
      <w:r w:rsidRPr="009B36A2">
        <w:rPr>
          <w:rFonts w:ascii="Tahoma" w:hAnsi="Tahoma" w:cs="Tahoma"/>
          <w:i/>
        </w:rPr>
        <w:t>A. V primeru, da je izvajalec slovensko podjetje:</w:t>
      </w:r>
    </w:p>
    <w:p w14:paraId="6FE63680" w14:textId="6CE37748" w:rsidR="00A4095C" w:rsidRPr="009B36A2" w:rsidRDefault="00A4095C" w:rsidP="00955F38">
      <w:pPr>
        <w:keepNext/>
        <w:keepLines/>
        <w:tabs>
          <w:tab w:val="left" w:pos="1418"/>
          <w:tab w:val="left" w:pos="1702"/>
        </w:tabs>
        <w:spacing w:after="0" w:line="240" w:lineRule="auto"/>
        <w:jc w:val="both"/>
        <w:rPr>
          <w:rFonts w:ascii="Tahoma" w:hAnsi="Tahoma" w:cs="Tahoma"/>
        </w:rPr>
      </w:pPr>
      <w:r w:rsidRPr="009B36A2">
        <w:rPr>
          <w:rFonts w:ascii="Tahoma" w:hAnsi="Tahoma" w:cs="Tahoma"/>
        </w:rPr>
        <w:t>Naročnik se obvezuje, da bo izstavljen</w:t>
      </w:r>
      <w:r w:rsidR="00907DF8" w:rsidRPr="009B36A2">
        <w:rPr>
          <w:rFonts w:ascii="Tahoma" w:hAnsi="Tahoma" w:cs="Tahoma"/>
        </w:rPr>
        <w:t>e</w:t>
      </w:r>
      <w:r w:rsidRPr="009B36A2">
        <w:rPr>
          <w:rFonts w:ascii="Tahoma" w:hAnsi="Tahoma" w:cs="Tahoma"/>
        </w:rPr>
        <w:t xml:space="preserve"> račun</w:t>
      </w:r>
      <w:r w:rsidR="00907DF8" w:rsidRPr="009B36A2">
        <w:rPr>
          <w:rFonts w:ascii="Tahoma" w:hAnsi="Tahoma" w:cs="Tahoma"/>
        </w:rPr>
        <w:t>e</w:t>
      </w:r>
      <w:r w:rsidRPr="009B36A2">
        <w:rPr>
          <w:rFonts w:ascii="Tahoma" w:hAnsi="Tahoma" w:cs="Tahoma"/>
        </w:rPr>
        <w:t xml:space="preserve"> poravnal izvajalcu v roku tridesetih (30) koledarskih dni, šteto od dneva izstavitve pravilnega računa za opravljen</w:t>
      </w:r>
      <w:r w:rsidR="009212B9" w:rsidRPr="009B36A2">
        <w:rPr>
          <w:rFonts w:ascii="Tahoma" w:hAnsi="Tahoma" w:cs="Tahoma"/>
        </w:rPr>
        <w:t>e</w:t>
      </w:r>
      <w:r w:rsidRPr="009B36A2">
        <w:rPr>
          <w:rFonts w:ascii="Tahoma" w:hAnsi="Tahoma" w:cs="Tahoma"/>
        </w:rPr>
        <w:t xml:space="preserve"> </w:t>
      </w:r>
      <w:r w:rsidR="00907DF8" w:rsidRPr="009B36A2">
        <w:rPr>
          <w:rFonts w:ascii="Tahoma" w:hAnsi="Tahoma" w:cs="Tahoma"/>
        </w:rPr>
        <w:t>storitve oz. dobave</w:t>
      </w:r>
      <w:r w:rsidRPr="009B36A2">
        <w:rPr>
          <w:rFonts w:ascii="Tahoma" w:hAnsi="Tahoma" w:cs="Tahoma"/>
        </w:rPr>
        <w:t>, na transakcijski račun izvajalca oz. podizvajalca, ki je uradno evidentiran pri AJPES in bo naveden na računu.</w:t>
      </w:r>
    </w:p>
    <w:p w14:paraId="6DC5C3EF" w14:textId="77777777" w:rsidR="00A4095C" w:rsidRPr="009B36A2" w:rsidRDefault="00A4095C" w:rsidP="00955F38">
      <w:pPr>
        <w:keepNext/>
        <w:keepLines/>
        <w:tabs>
          <w:tab w:val="left" w:pos="1418"/>
          <w:tab w:val="left" w:pos="1702"/>
        </w:tabs>
        <w:spacing w:after="0" w:line="240" w:lineRule="auto"/>
        <w:jc w:val="both"/>
        <w:rPr>
          <w:rFonts w:ascii="Tahoma" w:hAnsi="Tahoma" w:cs="Tahoma"/>
        </w:rPr>
      </w:pPr>
    </w:p>
    <w:p w14:paraId="56FA9658" w14:textId="77777777" w:rsidR="00A4095C" w:rsidRPr="009B36A2" w:rsidRDefault="00A4095C" w:rsidP="00955F38">
      <w:pPr>
        <w:keepNext/>
        <w:keepLines/>
        <w:spacing w:after="0" w:line="240" w:lineRule="auto"/>
        <w:jc w:val="both"/>
        <w:rPr>
          <w:rFonts w:ascii="Tahoma" w:hAnsi="Tahoma" w:cs="Tahoma"/>
          <w:i/>
        </w:rPr>
      </w:pPr>
      <w:r w:rsidRPr="009B36A2">
        <w:rPr>
          <w:rFonts w:ascii="Tahoma" w:hAnsi="Tahoma" w:cs="Tahoma"/>
          <w:i/>
        </w:rPr>
        <w:t>B. V primeru, da je izvajalec tuje podjetje:</w:t>
      </w:r>
    </w:p>
    <w:p w14:paraId="666684CF" w14:textId="6D63F65F" w:rsidR="00A4095C" w:rsidRPr="009B36A2" w:rsidRDefault="00A4095C" w:rsidP="00955F38">
      <w:pPr>
        <w:keepNext/>
        <w:keepLines/>
        <w:spacing w:after="0" w:line="240" w:lineRule="auto"/>
        <w:jc w:val="both"/>
        <w:rPr>
          <w:rFonts w:ascii="Tahoma" w:hAnsi="Tahoma" w:cs="Tahoma"/>
        </w:rPr>
      </w:pPr>
      <w:r w:rsidRPr="009B36A2">
        <w:rPr>
          <w:rFonts w:ascii="Tahoma" w:hAnsi="Tahoma" w:cs="Tahoma"/>
        </w:rPr>
        <w:t>Naročnik se obvezuje, da bo izstavljeni račun poravnal izvajalcu v roku tridesetih (30) koledarskih dni, šteto od dneva izstavitve pravilnega računa za opravljen</w:t>
      </w:r>
      <w:r w:rsidR="009212B9" w:rsidRPr="009B36A2">
        <w:rPr>
          <w:rFonts w:ascii="Tahoma" w:hAnsi="Tahoma" w:cs="Tahoma"/>
        </w:rPr>
        <w:t>e</w:t>
      </w:r>
      <w:r w:rsidRPr="009B36A2">
        <w:rPr>
          <w:rFonts w:ascii="Tahoma" w:hAnsi="Tahoma" w:cs="Tahoma"/>
        </w:rPr>
        <w:t xml:space="preserve"> </w:t>
      </w:r>
      <w:r w:rsidR="00907DF8" w:rsidRPr="009B36A2">
        <w:rPr>
          <w:rFonts w:ascii="Tahoma" w:hAnsi="Tahoma" w:cs="Tahoma"/>
        </w:rPr>
        <w:t>storitve oz. dobave</w:t>
      </w:r>
      <w:r w:rsidRPr="009B36A2">
        <w:rPr>
          <w:rFonts w:ascii="Tahoma" w:hAnsi="Tahoma" w:cs="Tahoma"/>
        </w:rPr>
        <w:t>, na poslovni račun izvajalca IBAN:__________, odprt pri banki________________ (SWIFT____________) oz. podizvajalca. V primeru spremembe poslovnega računa izvajalca, navedenega v tem členu, mora izvajalec takoj pisno obvestiti naročnika o spremembi.</w:t>
      </w:r>
    </w:p>
    <w:p w14:paraId="0601E70C" w14:textId="77777777" w:rsidR="00A4095C" w:rsidRPr="009B36A2" w:rsidRDefault="00A4095C" w:rsidP="00955F38">
      <w:pPr>
        <w:keepNext/>
        <w:keepLines/>
        <w:tabs>
          <w:tab w:val="left" w:pos="1418"/>
          <w:tab w:val="left" w:pos="1702"/>
        </w:tabs>
        <w:spacing w:after="0" w:line="240" w:lineRule="auto"/>
        <w:jc w:val="both"/>
        <w:rPr>
          <w:rFonts w:ascii="Tahoma" w:eastAsia="Times New Roman" w:hAnsi="Tahoma" w:cs="Tahoma"/>
          <w:lang w:eastAsia="sl-SI"/>
        </w:rPr>
      </w:pPr>
    </w:p>
    <w:p w14:paraId="120975C7" w14:textId="56AB31B9" w:rsidR="00A4095C" w:rsidRPr="009B36A2" w:rsidRDefault="00A4095C" w:rsidP="00955F38">
      <w:pPr>
        <w:keepNext/>
        <w:keepLines/>
        <w:tabs>
          <w:tab w:val="left" w:pos="1418"/>
          <w:tab w:val="left" w:pos="1702"/>
        </w:tab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t>V primeru zamude s plačilom je izvajalec upravičen zaračunati naročniku zakon</w:t>
      </w:r>
      <w:r w:rsidR="00CF6A06" w:rsidRPr="009B36A2">
        <w:rPr>
          <w:rFonts w:ascii="Tahoma" w:eastAsia="Times New Roman" w:hAnsi="Tahoma" w:cs="Tahoma"/>
          <w:color w:val="000000"/>
          <w:lang w:eastAsia="sl-SI"/>
        </w:rPr>
        <w:t>ske</w:t>
      </w:r>
      <w:r w:rsidRPr="009B36A2">
        <w:rPr>
          <w:rFonts w:ascii="Tahoma" w:eastAsia="Times New Roman" w:hAnsi="Tahoma" w:cs="Tahoma"/>
          <w:color w:val="000000"/>
          <w:lang w:eastAsia="sl-SI"/>
        </w:rPr>
        <w:t xml:space="preserve"> zamudne obresti.</w:t>
      </w:r>
    </w:p>
    <w:bookmarkEnd w:id="33"/>
    <w:p w14:paraId="5CBCB32B" w14:textId="4EFFFDAE" w:rsidR="009C68A0" w:rsidRPr="009B36A2" w:rsidRDefault="009C68A0" w:rsidP="003A1A25">
      <w:pPr>
        <w:keepNext/>
        <w:keepLines/>
        <w:tabs>
          <w:tab w:val="left" w:pos="1418"/>
          <w:tab w:val="left" w:pos="1702"/>
        </w:tabs>
        <w:spacing w:after="0" w:line="240" w:lineRule="auto"/>
        <w:jc w:val="both"/>
        <w:rPr>
          <w:rFonts w:ascii="Tahoma" w:eastAsia="Times New Roman" w:hAnsi="Tahoma" w:cs="Tahoma"/>
          <w:color w:val="000000"/>
          <w:lang w:eastAsia="sl-SI"/>
        </w:rPr>
      </w:pPr>
    </w:p>
    <w:p w14:paraId="20AB4DCD" w14:textId="77777777" w:rsidR="00F10C2D" w:rsidRPr="009B36A2" w:rsidRDefault="00F10C2D"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VIŠJA SILA</w:t>
      </w:r>
    </w:p>
    <w:p w14:paraId="66D476EE" w14:textId="77777777" w:rsidR="00F10C2D" w:rsidRPr="009B36A2" w:rsidRDefault="00F10C2D" w:rsidP="003A1A25">
      <w:pPr>
        <w:keepNext/>
        <w:keepLines/>
        <w:spacing w:after="0" w:line="240" w:lineRule="auto"/>
        <w:jc w:val="both"/>
        <w:rPr>
          <w:rFonts w:ascii="Tahoma" w:eastAsia="Times New Roman" w:hAnsi="Tahoma" w:cs="Tahoma"/>
          <w:snapToGrid w:val="0"/>
          <w:lang w:eastAsia="sl-SI"/>
        </w:rPr>
      </w:pPr>
    </w:p>
    <w:p w14:paraId="7FE370E8" w14:textId="77777777" w:rsidR="00F10C2D" w:rsidRPr="009B36A2" w:rsidRDefault="00F10C2D"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536F7C6D" w14:textId="77777777" w:rsidR="00F10C2D" w:rsidRPr="009B36A2" w:rsidRDefault="00F10C2D" w:rsidP="003A1A25">
      <w:pPr>
        <w:keepNext/>
        <w:keepLines/>
        <w:spacing w:after="0" w:line="240" w:lineRule="auto"/>
        <w:jc w:val="both"/>
        <w:rPr>
          <w:rFonts w:ascii="Tahoma" w:eastAsia="Times New Roman" w:hAnsi="Tahoma" w:cs="Tahoma"/>
          <w:snapToGrid w:val="0"/>
          <w:lang w:eastAsia="sl-SI"/>
        </w:rPr>
      </w:pPr>
    </w:p>
    <w:p w14:paraId="77053D15" w14:textId="77777777" w:rsidR="00F10C2D" w:rsidRPr="009B36A2" w:rsidRDefault="00F10C2D" w:rsidP="003A1A25">
      <w:pPr>
        <w:keepNext/>
        <w:keepLines/>
        <w:tabs>
          <w:tab w:val="left" w:pos="1418"/>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ni odgovoren za delno ali celotno neizpolnjevanje obveznosti, če je to posledica višje sile.</w:t>
      </w:r>
    </w:p>
    <w:p w14:paraId="1F054684" w14:textId="77777777" w:rsidR="00F10C2D" w:rsidRPr="009B36A2" w:rsidRDefault="00F10C2D" w:rsidP="003A1A25">
      <w:pPr>
        <w:keepNext/>
        <w:keepLines/>
        <w:tabs>
          <w:tab w:val="left" w:pos="1418"/>
          <w:tab w:val="left" w:pos="1702"/>
        </w:tabs>
        <w:spacing w:after="0" w:line="240" w:lineRule="auto"/>
        <w:jc w:val="both"/>
        <w:rPr>
          <w:rFonts w:ascii="Tahoma" w:eastAsia="Times New Roman" w:hAnsi="Tahoma" w:cs="Tahoma"/>
          <w:lang w:eastAsia="sl-SI"/>
        </w:rPr>
      </w:pPr>
    </w:p>
    <w:p w14:paraId="286F0168" w14:textId="77777777" w:rsidR="00F10C2D" w:rsidRPr="009B36A2" w:rsidRDefault="00F10C2D" w:rsidP="003A1A25">
      <w:pPr>
        <w:keepNext/>
        <w:keepLines/>
        <w:tabs>
          <w:tab w:val="left" w:pos="-1980"/>
          <w:tab w:val="left" w:pos="288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4595C940" w14:textId="77777777" w:rsidR="00F10C2D" w:rsidRPr="009B36A2" w:rsidRDefault="00F10C2D" w:rsidP="003A1A25">
      <w:pPr>
        <w:keepNext/>
        <w:keepLines/>
        <w:tabs>
          <w:tab w:val="left" w:pos="1134"/>
          <w:tab w:val="left" w:pos="8080"/>
        </w:tabs>
        <w:spacing w:after="0" w:line="240" w:lineRule="auto"/>
        <w:jc w:val="both"/>
        <w:outlineLvl w:val="1"/>
        <w:rPr>
          <w:rFonts w:ascii="Tahoma" w:eastAsia="Times New Roman" w:hAnsi="Tahoma" w:cs="Tahoma"/>
          <w:lang w:eastAsia="sl-SI"/>
        </w:rPr>
      </w:pPr>
    </w:p>
    <w:p w14:paraId="1E566741" w14:textId="77777777" w:rsidR="00F10C2D" w:rsidRPr="009B36A2" w:rsidRDefault="00F10C2D" w:rsidP="003A1A25">
      <w:pPr>
        <w:keepNext/>
        <w:keepLines/>
        <w:spacing w:after="0" w:line="240" w:lineRule="auto"/>
        <w:jc w:val="both"/>
        <w:rPr>
          <w:rFonts w:ascii="Tahoma" w:eastAsia="Times New Roman" w:hAnsi="Tahoma" w:cs="Tahoma"/>
          <w:snapToGrid w:val="0"/>
          <w:lang w:eastAsia="sl-SI"/>
        </w:rPr>
      </w:pPr>
      <w:r w:rsidRPr="009B36A2">
        <w:rPr>
          <w:rFonts w:ascii="Tahoma" w:eastAsia="Times New Roman" w:hAnsi="Tahoma" w:cs="Tahoma"/>
          <w:snapToGrid w:val="0"/>
          <w:lang w:eastAsia="sl-SI"/>
        </w:rPr>
        <w:lastRenderedPageBreak/>
        <w:t>Pomanjkanje delovne sile ali materiala pri izvajalcu ali pri njegovih podizvajalcih se ne šteje za višjo silo, razen, če ni posledica le-te.</w:t>
      </w:r>
    </w:p>
    <w:p w14:paraId="7441F044" w14:textId="77777777" w:rsidR="00F10C2D" w:rsidRPr="009B36A2" w:rsidRDefault="00F10C2D" w:rsidP="003A1A25">
      <w:pPr>
        <w:keepNext/>
        <w:keepLines/>
        <w:tabs>
          <w:tab w:val="left" w:pos="1418"/>
          <w:tab w:val="left" w:pos="1702"/>
        </w:tabs>
        <w:spacing w:after="0" w:line="240" w:lineRule="auto"/>
        <w:jc w:val="both"/>
        <w:rPr>
          <w:rFonts w:ascii="Tahoma" w:eastAsia="Times New Roman" w:hAnsi="Tahoma" w:cs="Tahoma"/>
          <w:color w:val="000000"/>
          <w:lang w:eastAsia="sl-SI"/>
        </w:rPr>
      </w:pPr>
    </w:p>
    <w:p w14:paraId="306EB5BC" w14:textId="6EFDE3C7" w:rsidR="009C68A0" w:rsidRPr="009B36A2" w:rsidRDefault="009C68A0" w:rsidP="003A1A25">
      <w:pPr>
        <w:keepNext/>
        <w:keepLines/>
        <w:numPr>
          <w:ilvl w:val="0"/>
          <w:numId w:val="21"/>
        </w:numPr>
        <w:spacing w:after="0" w:line="240" w:lineRule="auto"/>
        <w:jc w:val="center"/>
        <w:rPr>
          <w:rFonts w:ascii="Tahoma" w:hAnsi="Tahoma" w:cs="Tahoma"/>
          <w:b/>
        </w:rPr>
      </w:pPr>
      <w:r w:rsidRPr="009B36A2">
        <w:rPr>
          <w:rFonts w:ascii="Tahoma" w:hAnsi="Tahoma" w:cs="Tahoma"/>
          <w:b/>
        </w:rPr>
        <w:t>NAROČAN</w:t>
      </w:r>
      <w:r w:rsidR="000B0B4A" w:rsidRPr="009B36A2">
        <w:rPr>
          <w:rFonts w:ascii="Tahoma" w:hAnsi="Tahoma" w:cs="Tahoma"/>
          <w:b/>
        </w:rPr>
        <w:t>JE</w:t>
      </w:r>
      <w:r w:rsidRPr="009B36A2">
        <w:rPr>
          <w:rFonts w:ascii="Tahoma" w:hAnsi="Tahoma" w:cs="Tahoma"/>
          <w:b/>
        </w:rPr>
        <w:t>, ROK IN KRAJ DOBAVE BLAGA</w:t>
      </w:r>
      <w:r w:rsidR="000B0B4A" w:rsidRPr="009B36A2">
        <w:rPr>
          <w:rFonts w:ascii="Tahoma" w:hAnsi="Tahoma" w:cs="Tahoma"/>
          <w:b/>
        </w:rPr>
        <w:t xml:space="preserve"> IN STORITEV</w:t>
      </w:r>
    </w:p>
    <w:p w14:paraId="49014289" w14:textId="77777777" w:rsidR="009C68A0" w:rsidRPr="009B36A2" w:rsidRDefault="009C68A0" w:rsidP="003A1A25">
      <w:pPr>
        <w:keepNext/>
        <w:keepLines/>
        <w:spacing w:after="0" w:line="240" w:lineRule="auto"/>
        <w:ind w:left="709"/>
        <w:rPr>
          <w:rFonts w:ascii="Tahoma" w:hAnsi="Tahoma" w:cs="Tahoma"/>
          <w:b/>
        </w:rPr>
      </w:pPr>
    </w:p>
    <w:p w14:paraId="5A8A7C7E" w14:textId="77777777" w:rsidR="009C68A0" w:rsidRPr="009B36A2" w:rsidRDefault="009C68A0" w:rsidP="003A1A25">
      <w:pPr>
        <w:keepNext/>
        <w:keepLines/>
        <w:numPr>
          <w:ilvl w:val="1"/>
          <w:numId w:val="16"/>
        </w:numPr>
        <w:tabs>
          <w:tab w:val="clear" w:pos="1440"/>
          <w:tab w:val="num" w:pos="426"/>
        </w:tabs>
        <w:spacing w:after="0" w:line="240" w:lineRule="auto"/>
        <w:ind w:left="426" w:hanging="426"/>
        <w:jc w:val="center"/>
        <w:rPr>
          <w:rFonts w:ascii="Tahoma" w:hAnsi="Tahoma" w:cs="Tahoma"/>
        </w:rPr>
      </w:pPr>
      <w:r w:rsidRPr="009B36A2">
        <w:rPr>
          <w:rFonts w:ascii="Tahoma" w:hAnsi="Tahoma" w:cs="Tahoma"/>
        </w:rPr>
        <w:t xml:space="preserve"> člen</w:t>
      </w:r>
    </w:p>
    <w:p w14:paraId="5BA73CEB" w14:textId="77777777" w:rsidR="00675B24" w:rsidRPr="009B36A2" w:rsidRDefault="00675B24" w:rsidP="003A1A25">
      <w:pPr>
        <w:keepNext/>
        <w:keepLines/>
        <w:spacing w:after="0" w:line="240" w:lineRule="auto"/>
        <w:jc w:val="both"/>
        <w:rPr>
          <w:rFonts w:ascii="Tahoma" w:hAnsi="Tahoma" w:cs="Tahoma"/>
        </w:rPr>
      </w:pPr>
    </w:p>
    <w:p w14:paraId="74BC98CE" w14:textId="20905205" w:rsidR="009C68A0" w:rsidRPr="009B36A2" w:rsidRDefault="009C68A0" w:rsidP="00955F38">
      <w:pPr>
        <w:keepNext/>
        <w:keepLines/>
        <w:jc w:val="both"/>
        <w:rPr>
          <w:rFonts w:ascii="Tahoma" w:hAnsi="Tahoma" w:cs="Tahoma"/>
        </w:rPr>
      </w:pPr>
      <w:r w:rsidRPr="009B36A2">
        <w:rPr>
          <w:rFonts w:ascii="Tahoma" w:hAnsi="Tahoma" w:cs="Tahoma"/>
        </w:rPr>
        <w:t>Naročnik bo za dobavo blaga oziroma izvedbo storitev izvajalcu izstavil pisno nabavno naročilo.</w:t>
      </w:r>
    </w:p>
    <w:p w14:paraId="33C5F705" w14:textId="73C3FBA2" w:rsidR="00DE768B" w:rsidRPr="009B36A2" w:rsidRDefault="00DE768B" w:rsidP="00955F38">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9B36A2">
        <w:rPr>
          <w:rFonts w:ascii="Tahoma" w:eastAsia="Times New Roman" w:hAnsi="Tahoma" w:cs="Tahoma"/>
          <w:lang w:eastAsia="sl-SI"/>
        </w:rPr>
        <w:t>Izvajalec in naročnik se izrecno dogovorita, da bo izvajalec storitve (generaln</w:t>
      </w:r>
      <w:r w:rsidR="000B0B4A" w:rsidRPr="009B36A2">
        <w:rPr>
          <w:rFonts w:ascii="Tahoma" w:eastAsia="Times New Roman" w:hAnsi="Tahoma" w:cs="Tahoma"/>
          <w:lang w:eastAsia="sl-SI"/>
        </w:rPr>
        <w:t>a</w:t>
      </w:r>
      <w:r w:rsidRPr="009B36A2">
        <w:rPr>
          <w:rFonts w:ascii="Tahoma" w:eastAsia="Times New Roman" w:hAnsi="Tahoma" w:cs="Tahoma"/>
          <w:lang w:eastAsia="sl-SI"/>
        </w:rPr>
        <w:t xml:space="preserve"> obnov</w:t>
      </w:r>
      <w:r w:rsidR="000B0B4A" w:rsidRPr="009B36A2">
        <w:rPr>
          <w:rFonts w:ascii="Tahoma" w:eastAsia="Times New Roman" w:hAnsi="Tahoma" w:cs="Tahoma"/>
          <w:lang w:eastAsia="sl-SI"/>
        </w:rPr>
        <w:t>a</w:t>
      </w:r>
      <w:r w:rsidRPr="009B36A2">
        <w:rPr>
          <w:rFonts w:ascii="Tahoma" w:eastAsia="Times New Roman" w:hAnsi="Tahoma" w:cs="Tahoma"/>
          <w:lang w:eastAsia="sl-SI"/>
        </w:rPr>
        <w:t xml:space="preserve"> loput in oljnega blažilca), opredeljene v postavki št. 2, 3, in 4 ponudbenega predračuna, izvedel na svoji lokaciji, pri čemer naročnik poskrbi za demontažo in ponovno montažo generalno obnovljene opreme. Izvajalec opremo prevzame na lokaciji naročnika in po izvedenih storitvah (generalna obnova), opremo preda oziroma dobavi na lokacijo naročnika.</w:t>
      </w:r>
    </w:p>
    <w:p w14:paraId="40995995" w14:textId="77777777" w:rsidR="00F10C2D" w:rsidRPr="009B36A2" w:rsidRDefault="00F10C2D" w:rsidP="00955F38">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4A2FC346" w14:textId="15AC7885" w:rsidR="009C68A0" w:rsidRPr="009B36A2" w:rsidRDefault="00DE768B" w:rsidP="00955F38">
      <w:pPr>
        <w:keepNext/>
        <w:keepLines/>
        <w:spacing w:after="0" w:line="240" w:lineRule="auto"/>
        <w:jc w:val="both"/>
        <w:rPr>
          <w:rFonts w:ascii="Tahoma" w:eastAsia="Times New Roman" w:hAnsi="Tahoma" w:cs="Tahoma"/>
        </w:rPr>
      </w:pPr>
      <w:r w:rsidRPr="009B36A2">
        <w:rPr>
          <w:rFonts w:ascii="Tahoma" w:eastAsia="Times New Roman" w:hAnsi="Tahoma" w:cs="Tahoma"/>
        </w:rPr>
        <w:t xml:space="preserve">Izvajalec </w:t>
      </w:r>
      <w:r w:rsidR="007D783E" w:rsidRPr="009B36A2">
        <w:rPr>
          <w:rFonts w:ascii="Tahoma" w:eastAsia="Times New Roman" w:hAnsi="Tahoma" w:cs="Tahoma"/>
        </w:rPr>
        <w:t xml:space="preserve">se obvezuje </w:t>
      </w:r>
      <w:r w:rsidR="009C68A0" w:rsidRPr="009B36A2">
        <w:rPr>
          <w:rFonts w:ascii="Tahoma" w:eastAsia="Times New Roman" w:hAnsi="Tahoma" w:cs="Tahoma"/>
        </w:rPr>
        <w:t xml:space="preserve">blago </w:t>
      </w:r>
      <w:r w:rsidR="000B0B4A" w:rsidRPr="009B36A2">
        <w:rPr>
          <w:rFonts w:ascii="Tahoma" w:eastAsia="Times New Roman" w:hAnsi="Tahoma" w:cs="Tahoma"/>
        </w:rPr>
        <w:t xml:space="preserve">(ADAMS loputa DN300), navedeno v </w:t>
      </w:r>
      <w:r w:rsidRPr="009B36A2">
        <w:rPr>
          <w:rFonts w:ascii="Tahoma" w:eastAsia="Times New Roman" w:hAnsi="Tahoma" w:cs="Tahoma"/>
        </w:rPr>
        <w:t>postavk</w:t>
      </w:r>
      <w:r w:rsidR="000B0B4A" w:rsidRPr="009B36A2">
        <w:rPr>
          <w:rFonts w:ascii="Tahoma" w:eastAsia="Times New Roman" w:hAnsi="Tahoma" w:cs="Tahoma"/>
        </w:rPr>
        <w:t>i</w:t>
      </w:r>
      <w:r w:rsidRPr="009B36A2">
        <w:rPr>
          <w:rFonts w:ascii="Tahoma" w:eastAsia="Times New Roman" w:hAnsi="Tahoma" w:cs="Tahoma"/>
        </w:rPr>
        <w:t xml:space="preserve"> št. 1 ponudbenega predračuna</w:t>
      </w:r>
      <w:r w:rsidR="000B0B4A" w:rsidRPr="009B36A2">
        <w:rPr>
          <w:rFonts w:ascii="Tahoma" w:eastAsia="Times New Roman" w:hAnsi="Tahoma" w:cs="Tahoma"/>
        </w:rPr>
        <w:t>,</w:t>
      </w:r>
      <w:r w:rsidRPr="009B36A2">
        <w:rPr>
          <w:rFonts w:ascii="Tahoma" w:eastAsia="Times New Roman" w:hAnsi="Tahoma" w:cs="Tahoma"/>
        </w:rPr>
        <w:t xml:space="preserve"> </w:t>
      </w:r>
      <w:r w:rsidR="000B0B4A" w:rsidRPr="009B36A2">
        <w:rPr>
          <w:rFonts w:ascii="Tahoma" w:eastAsia="Times New Roman" w:hAnsi="Tahoma" w:cs="Tahoma"/>
        </w:rPr>
        <w:t>dobavi</w:t>
      </w:r>
      <w:r w:rsidR="007D783E" w:rsidRPr="009B36A2">
        <w:rPr>
          <w:rFonts w:ascii="Tahoma" w:eastAsia="Times New Roman" w:hAnsi="Tahoma" w:cs="Tahoma"/>
        </w:rPr>
        <w:t>ti</w:t>
      </w:r>
      <w:r w:rsidR="000B0B4A" w:rsidRPr="009B36A2">
        <w:rPr>
          <w:rFonts w:ascii="Tahoma" w:eastAsia="Times New Roman" w:hAnsi="Tahoma" w:cs="Tahoma"/>
        </w:rPr>
        <w:t xml:space="preserve"> </w:t>
      </w:r>
      <w:r w:rsidR="009C68A0" w:rsidRPr="009B36A2">
        <w:rPr>
          <w:rFonts w:ascii="Tahoma" w:eastAsia="Times New Roman" w:hAnsi="Tahoma" w:cs="Tahoma"/>
        </w:rPr>
        <w:t xml:space="preserve">najkasneje v roku </w:t>
      </w:r>
      <w:r w:rsidRPr="009B36A2">
        <w:rPr>
          <w:rFonts w:ascii="Tahoma" w:eastAsia="Times New Roman" w:hAnsi="Tahoma" w:cs="Tahoma"/>
        </w:rPr>
        <w:t>10</w:t>
      </w:r>
      <w:r w:rsidR="009C68A0" w:rsidRPr="009B36A2">
        <w:rPr>
          <w:rFonts w:ascii="Tahoma" w:eastAsia="Times New Roman" w:hAnsi="Tahoma" w:cs="Tahoma"/>
        </w:rPr>
        <w:t xml:space="preserve"> (</w:t>
      </w:r>
      <w:r w:rsidRPr="009B36A2">
        <w:rPr>
          <w:rFonts w:ascii="Tahoma" w:eastAsia="Times New Roman" w:hAnsi="Tahoma" w:cs="Tahoma"/>
        </w:rPr>
        <w:t>desetih</w:t>
      </w:r>
      <w:r w:rsidR="009C68A0" w:rsidRPr="009B36A2">
        <w:rPr>
          <w:rFonts w:ascii="Tahoma" w:eastAsia="Times New Roman" w:hAnsi="Tahoma" w:cs="Tahoma"/>
        </w:rPr>
        <w:t xml:space="preserve">) mesecev od datuma sklenitve pogodbe na lokacijo naročnika, </w:t>
      </w:r>
      <w:r w:rsidR="00706BF7" w:rsidRPr="00F435B0">
        <w:rPr>
          <w:rFonts w:ascii="Tahoma" w:hAnsi="Tahoma" w:cs="Tahoma"/>
        </w:rPr>
        <w:t>Toplarniška ulica 19</w:t>
      </w:r>
      <w:r w:rsidR="00706BF7" w:rsidRPr="009B36A2">
        <w:rPr>
          <w:rFonts w:ascii="Tahoma" w:hAnsi="Tahoma" w:cs="Tahoma"/>
        </w:rPr>
        <w:t>, 1000 Ljubljana</w:t>
      </w:r>
      <w:r w:rsidR="009C68A0" w:rsidRPr="009B36A2">
        <w:rPr>
          <w:rFonts w:ascii="Tahoma" w:eastAsia="Times New Roman" w:hAnsi="Tahoma" w:cs="Tahoma"/>
        </w:rPr>
        <w:t>, v skladu s pariteto DDP Ljubljana (Incoterms 20</w:t>
      </w:r>
      <w:r w:rsidRPr="009B36A2">
        <w:rPr>
          <w:rFonts w:ascii="Tahoma" w:eastAsia="Times New Roman" w:hAnsi="Tahoma" w:cs="Tahoma"/>
        </w:rPr>
        <w:t>20</w:t>
      </w:r>
      <w:r w:rsidR="009C68A0" w:rsidRPr="009B36A2">
        <w:rPr>
          <w:rFonts w:ascii="Tahoma" w:eastAsia="Times New Roman" w:hAnsi="Tahoma" w:cs="Tahoma"/>
        </w:rPr>
        <w:t>).</w:t>
      </w:r>
    </w:p>
    <w:p w14:paraId="571F5DB2" w14:textId="0C567DBA" w:rsidR="009C68A0" w:rsidRPr="009B36A2" w:rsidRDefault="009C68A0" w:rsidP="00955F38">
      <w:pPr>
        <w:keepNext/>
        <w:keepLines/>
        <w:tabs>
          <w:tab w:val="left" w:pos="1418"/>
          <w:tab w:val="left" w:pos="1702"/>
        </w:tabs>
        <w:spacing w:after="0" w:line="240" w:lineRule="auto"/>
        <w:jc w:val="both"/>
        <w:rPr>
          <w:rFonts w:ascii="Tahoma" w:eastAsia="Times New Roman" w:hAnsi="Tahoma" w:cs="Tahoma"/>
          <w:color w:val="000000"/>
          <w:lang w:eastAsia="sl-SI"/>
        </w:rPr>
      </w:pPr>
    </w:p>
    <w:p w14:paraId="099252C9" w14:textId="035B65D4" w:rsidR="00DE768B" w:rsidRPr="009B36A2" w:rsidRDefault="00DE768B" w:rsidP="00955F38">
      <w:pPr>
        <w:keepNext/>
        <w:keepLines/>
        <w:tabs>
          <w:tab w:val="left" w:pos="1418"/>
          <w:tab w:val="left" w:pos="1702"/>
        </w:tab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t xml:space="preserve">Izvajalec se obvezuje </w:t>
      </w:r>
      <w:r w:rsidRPr="009B36A2">
        <w:rPr>
          <w:rFonts w:ascii="Tahoma" w:eastAsia="Times New Roman" w:hAnsi="Tahoma" w:cs="Tahoma"/>
          <w:lang w:eastAsia="sl-SI"/>
        </w:rPr>
        <w:t>storitve (generaln</w:t>
      </w:r>
      <w:r w:rsidR="000B0B4A" w:rsidRPr="009B36A2">
        <w:rPr>
          <w:rFonts w:ascii="Tahoma" w:eastAsia="Times New Roman" w:hAnsi="Tahoma" w:cs="Tahoma"/>
          <w:lang w:eastAsia="sl-SI"/>
        </w:rPr>
        <w:t>a</w:t>
      </w:r>
      <w:r w:rsidRPr="009B36A2">
        <w:rPr>
          <w:rFonts w:ascii="Tahoma" w:eastAsia="Times New Roman" w:hAnsi="Tahoma" w:cs="Tahoma"/>
          <w:lang w:eastAsia="sl-SI"/>
        </w:rPr>
        <w:t xml:space="preserve"> obnov</w:t>
      </w:r>
      <w:r w:rsidR="000B0B4A" w:rsidRPr="009B36A2">
        <w:rPr>
          <w:rFonts w:ascii="Tahoma" w:eastAsia="Times New Roman" w:hAnsi="Tahoma" w:cs="Tahoma"/>
          <w:lang w:eastAsia="sl-SI"/>
        </w:rPr>
        <w:t>a</w:t>
      </w:r>
      <w:r w:rsidRPr="009B36A2">
        <w:rPr>
          <w:rFonts w:ascii="Tahoma" w:eastAsia="Times New Roman" w:hAnsi="Tahoma" w:cs="Tahoma"/>
          <w:lang w:eastAsia="sl-SI"/>
        </w:rPr>
        <w:t xml:space="preserve"> loput in oljnega blažilca)</w:t>
      </w:r>
      <w:r w:rsidR="000B0B4A" w:rsidRPr="009B36A2">
        <w:rPr>
          <w:rFonts w:ascii="Tahoma" w:eastAsia="Times New Roman" w:hAnsi="Tahoma" w:cs="Tahoma"/>
          <w:lang w:eastAsia="sl-SI"/>
        </w:rPr>
        <w:t xml:space="preserve">, navedene v </w:t>
      </w:r>
      <w:r w:rsidRPr="009B36A2">
        <w:rPr>
          <w:rFonts w:ascii="Tahoma" w:eastAsia="Times New Roman" w:hAnsi="Tahoma" w:cs="Tahoma"/>
          <w:lang w:eastAsia="sl-SI"/>
        </w:rPr>
        <w:t>postavk</w:t>
      </w:r>
      <w:r w:rsidR="0027520F" w:rsidRPr="009B36A2">
        <w:rPr>
          <w:rFonts w:ascii="Tahoma" w:eastAsia="Times New Roman" w:hAnsi="Tahoma" w:cs="Tahoma"/>
          <w:lang w:eastAsia="sl-SI"/>
        </w:rPr>
        <w:t>i</w:t>
      </w:r>
      <w:r w:rsidRPr="009B36A2">
        <w:rPr>
          <w:rFonts w:ascii="Tahoma" w:eastAsia="Times New Roman" w:hAnsi="Tahoma" w:cs="Tahoma"/>
          <w:lang w:eastAsia="sl-SI"/>
        </w:rPr>
        <w:t xml:space="preserve"> št. 2, 3, in 4 ponudbenega predračuna</w:t>
      </w:r>
      <w:r w:rsidR="0027520F" w:rsidRPr="009B36A2">
        <w:rPr>
          <w:rFonts w:ascii="Tahoma" w:eastAsia="Times New Roman" w:hAnsi="Tahoma" w:cs="Tahoma"/>
          <w:lang w:eastAsia="sl-SI"/>
        </w:rPr>
        <w:t>,</w:t>
      </w:r>
      <w:r w:rsidR="000B0B4A" w:rsidRPr="009B36A2">
        <w:rPr>
          <w:rFonts w:ascii="Tahoma" w:eastAsia="Times New Roman" w:hAnsi="Tahoma" w:cs="Tahoma"/>
          <w:lang w:eastAsia="sl-SI"/>
        </w:rPr>
        <w:t xml:space="preserve"> opraviti najkasneje do 29. 8. 2025.</w:t>
      </w:r>
      <w:r w:rsidR="007D783E" w:rsidRPr="009B36A2">
        <w:rPr>
          <w:rFonts w:ascii="Tahoma" w:eastAsia="Times New Roman" w:hAnsi="Tahoma" w:cs="Tahoma"/>
          <w:lang w:eastAsia="sl-SI"/>
        </w:rPr>
        <w:t xml:space="preserve"> Izvajalec se obvezuje obnovljeno opremo dobaviti </w:t>
      </w:r>
      <w:r w:rsidR="007D783E" w:rsidRPr="009B36A2">
        <w:rPr>
          <w:rFonts w:ascii="Tahoma" w:eastAsia="Times New Roman" w:hAnsi="Tahoma" w:cs="Tahoma"/>
        </w:rPr>
        <w:t xml:space="preserve">lokacijo naročnika, </w:t>
      </w:r>
      <w:r w:rsidR="00706BF7" w:rsidRPr="00F435B0">
        <w:rPr>
          <w:rFonts w:ascii="Tahoma" w:hAnsi="Tahoma" w:cs="Tahoma"/>
        </w:rPr>
        <w:t>Toplarniška ulica 19</w:t>
      </w:r>
      <w:r w:rsidR="00706BF7" w:rsidRPr="009B36A2">
        <w:rPr>
          <w:rFonts w:ascii="Tahoma" w:hAnsi="Tahoma" w:cs="Tahoma"/>
        </w:rPr>
        <w:t>, 1000 Ljubljana</w:t>
      </w:r>
      <w:r w:rsidR="007D783E" w:rsidRPr="009B36A2">
        <w:rPr>
          <w:rFonts w:ascii="Tahoma" w:eastAsia="Times New Roman" w:hAnsi="Tahoma" w:cs="Tahoma"/>
        </w:rPr>
        <w:t>, v skladu s pariteto DDP Ljubljana (Incoterms 2020).</w:t>
      </w:r>
    </w:p>
    <w:p w14:paraId="5838EC08" w14:textId="78CD12E7" w:rsidR="00DE768B" w:rsidRPr="009B36A2" w:rsidRDefault="00DE768B" w:rsidP="00955F38">
      <w:pPr>
        <w:keepNext/>
        <w:keepLines/>
        <w:tabs>
          <w:tab w:val="left" w:pos="1418"/>
          <w:tab w:val="left" w:pos="1702"/>
        </w:tabs>
        <w:spacing w:after="0" w:line="240" w:lineRule="auto"/>
        <w:jc w:val="both"/>
        <w:rPr>
          <w:rFonts w:ascii="Tahoma" w:eastAsia="Times New Roman" w:hAnsi="Tahoma" w:cs="Tahoma"/>
          <w:color w:val="000000"/>
          <w:lang w:eastAsia="sl-SI"/>
        </w:rPr>
      </w:pPr>
    </w:p>
    <w:p w14:paraId="6E5B24D2" w14:textId="2B628F99" w:rsidR="002B4B67" w:rsidRPr="009B36A2" w:rsidRDefault="002B4B67" w:rsidP="00955F38">
      <w:pPr>
        <w:keepNext/>
        <w:keepLines/>
        <w:tabs>
          <w:tab w:val="left" w:pos="1418"/>
          <w:tab w:val="left" w:pos="1702"/>
        </w:tabs>
        <w:spacing w:after="0" w:line="240" w:lineRule="auto"/>
        <w:jc w:val="both"/>
        <w:rPr>
          <w:rFonts w:ascii="Tahoma" w:eastAsia="Times New Roman" w:hAnsi="Tahoma" w:cs="Tahoma"/>
          <w:color w:val="000000"/>
          <w:lang w:eastAsia="sl-SI"/>
        </w:rPr>
      </w:pPr>
      <w:r w:rsidRPr="009B36A2">
        <w:rPr>
          <w:rFonts w:ascii="Tahoma" w:eastAsia="Times New Roman" w:hAnsi="Tahoma"/>
          <w:szCs w:val="20"/>
          <w:lang w:eastAsia="sl-SI"/>
        </w:rPr>
        <w:t xml:space="preserve">Naročnik potrdi prevzem blaga oziroma izvedbo storitev  s podpisom zapisnika </w:t>
      </w:r>
      <w:r w:rsidR="0020510A" w:rsidRPr="009B36A2">
        <w:rPr>
          <w:rFonts w:ascii="Tahoma" w:eastAsia="Times New Roman" w:hAnsi="Tahoma"/>
          <w:szCs w:val="20"/>
          <w:lang w:eastAsia="sl-SI"/>
        </w:rPr>
        <w:t>o uspešnem prevzemu</w:t>
      </w:r>
      <w:r w:rsidRPr="009B36A2">
        <w:rPr>
          <w:rFonts w:ascii="Tahoma" w:eastAsia="Times New Roman" w:hAnsi="Tahoma"/>
          <w:szCs w:val="20"/>
          <w:lang w:eastAsia="sl-SI"/>
        </w:rPr>
        <w:t xml:space="preserve"> in/ali podpisu dobavnice, ki ga </w:t>
      </w:r>
      <w:r w:rsidR="00FB2CFA" w:rsidRPr="009B36A2">
        <w:rPr>
          <w:rFonts w:ascii="Tahoma" w:eastAsia="Times New Roman" w:hAnsi="Tahoma"/>
          <w:szCs w:val="20"/>
          <w:lang w:eastAsia="sl-SI"/>
        </w:rPr>
        <w:t xml:space="preserve">podpišeta </w:t>
      </w:r>
      <w:r w:rsidRPr="009B36A2">
        <w:rPr>
          <w:rFonts w:ascii="Tahoma" w:eastAsia="Times New Roman" w:hAnsi="Tahoma" w:cs="Tahoma"/>
          <w:lang w:eastAsia="sl-SI"/>
        </w:rPr>
        <w:t>obe pogodbeni strank</w:t>
      </w:r>
      <w:r w:rsidR="00FB2CFA" w:rsidRPr="009B36A2">
        <w:rPr>
          <w:rFonts w:ascii="Tahoma" w:eastAsia="Times New Roman" w:hAnsi="Tahoma" w:cs="Tahoma"/>
          <w:lang w:eastAsia="sl-SI"/>
        </w:rPr>
        <w:t>i</w:t>
      </w:r>
      <w:r w:rsidRPr="009B36A2">
        <w:rPr>
          <w:rFonts w:ascii="Tahoma" w:eastAsia="Times New Roman" w:hAnsi="Tahoma" w:cs="Tahoma"/>
          <w:lang w:eastAsia="sl-SI"/>
        </w:rPr>
        <w:t xml:space="preserve"> oz. njun</w:t>
      </w:r>
      <w:r w:rsidR="00FB2CFA" w:rsidRPr="009B36A2">
        <w:rPr>
          <w:rFonts w:ascii="Tahoma" w:eastAsia="Times New Roman" w:hAnsi="Tahoma" w:cs="Tahoma"/>
          <w:lang w:eastAsia="sl-SI"/>
        </w:rPr>
        <w:t>a</w:t>
      </w:r>
      <w:r w:rsidRPr="009B36A2">
        <w:rPr>
          <w:rFonts w:ascii="Tahoma" w:eastAsia="Times New Roman" w:hAnsi="Tahoma" w:cs="Tahoma"/>
          <w:lang w:eastAsia="sl-SI"/>
        </w:rPr>
        <w:t xml:space="preserve"> predstavnik</w:t>
      </w:r>
      <w:r w:rsidR="00FB2CFA" w:rsidRPr="009B36A2">
        <w:rPr>
          <w:rFonts w:ascii="Tahoma" w:eastAsia="Times New Roman" w:hAnsi="Tahoma" w:cs="Tahoma"/>
          <w:lang w:eastAsia="sl-SI"/>
        </w:rPr>
        <w:t>a</w:t>
      </w:r>
      <w:r w:rsidRPr="009B36A2">
        <w:rPr>
          <w:rFonts w:ascii="Tahoma" w:eastAsia="Times New Roman" w:hAnsi="Tahoma" w:cs="Tahoma"/>
          <w:lang w:eastAsia="sl-SI"/>
        </w:rPr>
        <w:t>.</w:t>
      </w:r>
    </w:p>
    <w:p w14:paraId="5E0F9CF8" w14:textId="77777777" w:rsidR="002B4B67" w:rsidRPr="009B36A2" w:rsidRDefault="002B4B67" w:rsidP="003A1A25">
      <w:pPr>
        <w:keepNext/>
        <w:keepLines/>
        <w:tabs>
          <w:tab w:val="left" w:pos="1418"/>
          <w:tab w:val="left" w:pos="1702"/>
        </w:tabs>
        <w:spacing w:after="0" w:line="240" w:lineRule="auto"/>
        <w:jc w:val="both"/>
        <w:rPr>
          <w:rFonts w:ascii="Tahoma" w:eastAsia="Times New Roman" w:hAnsi="Tahoma" w:cs="Tahoma"/>
          <w:color w:val="000000"/>
          <w:lang w:eastAsia="sl-SI"/>
        </w:rPr>
      </w:pPr>
    </w:p>
    <w:p w14:paraId="633FFE14" w14:textId="77777777" w:rsidR="00DE768B" w:rsidRPr="009B36A2" w:rsidRDefault="00DE768B" w:rsidP="003A1A25">
      <w:pPr>
        <w:keepNext/>
        <w:keepLines/>
        <w:spacing w:after="0" w:line="240" w:lineRule="auto"/>
        <w:jc w:val="both"/>
        <w:rPr>
          <w:rFonts w:ascii="Tahoma" w:eastAsia="Times New Roman" w:hAnsi="Tahoma" w:cs="Tahoma"/>
        </w:rPr>
      </w:pPr>
      <w:r w:rsidRPr="009B36A2">
        <w:rPr>
          <w:rFonts w:ascii="Tahoma" w:eastAsia="Times New Roman" w:hAnsi="Tahoma" w:cs="Tahoma"/>
        </w:rPr>
        <w:t>V primeru prekoračitve pogodbenega roka je vse stroške, ki bi nastali zaradi zamude, dolžna nositi tista pogodbena stranka, ki je povzročila zamudo.</w:t>
      </w:r>
    </w:p>
    <w:p w14:paraId="55A639F9" w14:textId="33379D43" w:rsidR="009C68A0" w:rsidRPr="009B36A2" w:rsidRDefault="009C68A0" w:rsidP="003A1A25">
      <w:pPr>
        <w:keepNext/>
        <w:keepLines/>
        <w:spacing w:after="0" w:line="240" w:lineRule="auto"/>
        <w:jc w:val="both"/>
        <w:rPr>
          <w:rFonts w:ascii="Tahoma" w:eastAsia="Times New Roman" w:hAnsi="Tahoma" w:cs="Tahoma"/>
        </w:rPr>
      </w:pPr>
    </w:p>
    <w:p w14:paraId="4642E0FA" w14:textId="2FBD48B3" w:rsidR="00675B24" w:rsidRPr="009B36A2" w:rsidRDefault="00675B24" w:rsidP="003A1A25">
      <w:pPr>
        <w:keepNext/>
        <w:keepLines/>
        <w:spacing w:after="0" w:line="240" w:lineRule="auto"/>
        <w:jc w:val="both"/>
        <w:rPr>
          <w:rFonts w:ascii="Tahoma" w:hAnsi="Tahoma" w:cs="Tahoma"/>
        </w:rPr>
      </w:pPr>
      <w:r w:rsidRPr="009B36A2">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0B9AB7F3" w14:textId="498F8C3D" w:rsidR="00FB2CFA" w:rsidRPr="009B36A2" w:rsidRDefault="00FB2CFA" w:rsidP="003A1A25">
      <w:pPr>
        <w:keepNext/>
        <w:keepLines/>
        <w:spacing w:after="0" w:line="240" w:lineRule="auto"/>
        <w:jc w:val="both"/>
        <w:rPr>
          <w:rFonts w:ascii="Tahoma" w:hAnsi="Tahoma" w:cs="Tahoma"/>
        </w:rPr>
      </w:pPr>
    </w:p>
    <w:p w14:paraId="32B92CA5" w14:textId="77777777" w:rsidR="00FB2CFA" w:rsidRPr="009B36A2" w:rsidRDefault="00FB2CFA"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 xml:space="preserve">DOKUMENTACIJA </w:t>
      </w:r>
    </w:p>
    <w:p w14:paraId="04F2764F" w14:textId="77777777" w:rsidR="00FB2CFA" w:rsidRPr="009B36A2" w:rsidRDefault="00FB2CFA" w:rsidP="003A1A2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trike/>
          <w:lang w:eastAsia="sl-SI"/>
        </w:rPr>
      </w:pPr>
    </w:p>
    <w:p w14:paraId="64B1694C" w14:textId="77777777" w:rsidR="00FB2CFA" w:rsidRPr="009B36A2" w:rsidRDefault="00FB2CFA"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05217615" w14:textId="77777777" w:rsidR="00FB2CFA" w:rsidRPr="009B36A2" w:rsidRDefault="00FB2CFA" w:rsidP="003A1A25">
      <w:pPr>
        <w:keepNext/>
        <w:keepLines/>
        <w:spacing w:after="0" w:line="240" w:lineRule="auto"/>
        <w:jc w:val="both"/>
        <w:rPr>
          <w:rFonts w:ascii="Tahoma" w:hAnsi="Tahoma" w:cs="Tahoma"/>
        </w:rPr>
      </w:pPr>
    </w:p>
    <w:p w14:paraId="6FBBC590" w14:textId="77777777" w:rsidR="00FB2CFA" w:rsidRPr="009B36A2" w:rsidRDefault="00FB2CFA" w:rsidP="003A1A25">
      <w:pPr>
        <w:keepNext/>
        <w:keepLines/>
        <w:spacing w:after="120" w:line="240" w:lineRule="auto"/>
        <w:jc w:val="both"/>
        <w:rPr>
          <w:rFonts w:ascii="Tahoma" w:eastAsia="Times New Roman" w:hAnsi="Tahoma" w:cs="Tahoma"/>
          <w:lang w:eastAsia="sl-SI"/>
        </w:rPr>
      </w:pPr>
      <w:r w:rsidRPr="009B36A2">
        <w:rPr>
          <w:rFonts w:ascii="Tahoma" w:eastAsia="Times New Roman" w:hAnsi="Tahoma" w:cs="Tahoma"/>
          <w:lang w:eastAsia="sl-SI"/>
        </w:rPr>
        <w:t>Izvajalec mora ob prevzemu blaga iz prve postavke ponudbenega predračuna naročniku predložiti naslednjo dokumentacijo (certifikati):</w:t>
      </w:r>
    </w:p>
    <w:p w14:paraId="11971F86" w14:textId="77777777" w:rsidR="00FB2CFA" w:rsidRPr="009B36A2" w:rsidRDefault="00FB2CFA" w:rsidP="003A1A25">
      <w:pPr>
        <w:keepNext/>
        <w:keepLines/>
        <w:numPr>
          <w:ilvl w:val="0"/>
          <w:numId w:val="22"/>
        </w:numPr>
        <w:spacing w:after="0" w:line="240" w:lineRule="auto"/>
        <w:jc w:val="both"/>
        <w:rPr>
          <w:rFonts w:ascii="Tahoma" w:eastAsia="Times New Roman" w:hAnsi="Tahoma" w:cs="Tahoma"/>
          <w:color w:val="000000" w:themeColor="text1"/>
          <w:lang w:eastAsia="sl-SI"/>
        </w:rPr>
      </w:pPr>
      <w:proofErr w:type="spellStart"/>
      <w:r w:rsidRPr="009B36A2">
        <w:rPr>
          <w:rFonts w:ascii="Tahoma" w:eastAsia="Times New Roman" w:hAnsi="Tahoma" w:cs="Tahoma"/>
          <w:color w:val="000000" w:themeColor="text1"/>
          <w:lang w:eastAsia="sl-SI"/>
        </w:rPr>
        <w:t>Atestna</w:t>
      </w:r>
      <w:proofErr w:type="spellEnd"/>
      <w:r w:rsidRPr="009B36A2">
        <w:rPr>
          <w:rFonts w:ascii="Tahoma" w:eastAsia="Times New Roman" w:hAnsi="Tahoma" w:cs="Tahoma"/>
          <w:color w:val="000000" w:themeColor="text1"/>
          <w:lang w:eastAsia="sl-SI"/>
        </w:rPr>
        <w:t xml:space="preserve"> dokumentacija po standardu </w:t>
      </w:r>
      <w:r w:rsidRPr="009B36A2">
        <w:rPr>
          <w:rFonts w:ascii="Tahoma" w:hAnsi="Tahoma" w:cs="Tahoma"/>
        </w:rPr>
        <w:t>EN10204/3.1.</w:t>
      </w:r>
    </w:p>
    <w:p w14:paraId="0F1D6A9B" w14:textId="77777777" w:rsidR="009C68A0" w:rsidRPr="009B36A2" w:rsidRDefault="009C68A0" w:rsidP="003A1A25">
      <w:pPr>
        <w:keepNext/>
        <w:keepLines/>
        <w:tabs>
          <w:tab w:val="left" w:pos="1418"/>
          <w:tab w:val="left" w:pos="1702"/>
        </w:tabs>
        <w:spacing w:after="0" w:line="240" w:lineRule="auto"/>
        <w:jc w:val="both"/>
        <w:rPr>
          <w:rFonts w:ascii="Tahoma" w:eastAsia="Times New Roman" w:hAnsi="Tahoma" w:cs="Tahoma"/>
          <w:color w:val="000000"/>
          <w:lang w:eastAsia="sl-SI"/>
        </w:rPr>
      </w:pPr>
    </w:p>
    <w:p w14:paraId="5BAD4196" w14:textId="1E32AC8B" w:rsidR="00D17CB5" w:rsidRPr="009B36A2" w:rsidRDefault="00FB2CFA"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KAKOVOST</w:t>
      </w:r>
    </w:p>
    <w:p w14:paraId="20B9F3E2" w14:textId="77777777" w:rsidR="00D17CB5" w:rsidRPr="009B36A2" w:rsidRDefault="00D17CB5" w:rsidP="003A1A25">
      <w:pPr>
        <w:keepNext/>
        <w:keepLines/>
        <w:tabs>
          <w:tab w:val="left" w:pos="1418"/>
          <w:tab w:val="left" w:pos="1702"/>
        </w:tabs>
        <w:spacing w:after="0" w:line="240" w:lineRule="auto"/>
        <w:rPr>
          <w:rFonts w:ascii="Tahoma" w:eastAsia="Times New Roman" w:hAnsi="Tahoma" w:cs="Tahoma"/>
          <w:lang w:eastAsia="sl-SI"/>
        </w:rPr>
      </w:pPr>
    </w:p>
    <w:p w14:paraId="18CDD728" w14:textId="77777777" w:rsidR="00D17CB5" w:rsidRPr="009B36A2" w:rsidRDefault="00D17CB5"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2BC3D9E5" w14:textId="77777777" w:rsidR="00D17CB5" w:rsidRPr="009B36A2" w:rsidRDefault="00D17CB5" w:rsidP="003A1A25">
      <w:pPr>
        <w:keepNext/>
        <w:keepLines/>
        <w:tabs>
          <w:tab w:val="left" w:pos="1418"/>
          <w:tab w:val="left" w:pos="1702"/>
        </w:tabs>
        <w:spacing w:after="0" w:line="240" w:lineRule="auto"/>
        <w:rPr>
          <w:rFonts w:ascii="Tahoma" w:eastAsia="Times New Roman" w:hAnsi="Tahoma" w:cs="Tahoma"/>
          <w:lang w:eastAsia="sl-SI"/>
        </w:rPr>
      </w:pPr>
    </w:p>
    <w:p w14:paraId="3E02D5F2" w14:textId="77777777" w:rsidR="00FB2CFA" w:rsidRPr="009B36A2" w:rsidRDefault="00FB2CFA" w:rsidP="003A1A25">
      <w:pPr>
        <w:keepNext/>
        <w:keepLines/>
        <w:spacing w:after="0" w:line="240" w:lineRule="auto"/>
        <w:jc w:val="both"/>
        <w:rPr>
          <w:rFonts w:ascii="Tahoma" w:eastAsia="Times New Roman" w:hAnsi="Tahoma" w:cs="Tahoma"/>
        </w:rPr>
      </w:pPr>
      <w:r w:rsidRPr="009B36A2">
        <w:rPr>
          <w:rFonts w:ascii="Tahoma" w:eastAsia="Times New Roman" w:hAnsi="Tahoma" w:cs="Tahoma"/>
        </w:rPr>
        <w:t>Reklamacije na kvaliteto blaga se rešujejo sporazumno.</w:t>
      </w:r>
    </w:p>
    <w:p w14:paraId="0DD6813B" w14:textId="77777777" w:rsidR="00FB2CFA" w:rsidRPr="009B36A2" w:rsidRDefault="00FB2CFA" w:rsidP="003A1A25">
      <w:pPr>
        <w:keepNext/>
        <w:keepLines/>
        <w:spacing w:after="0" w:line="240" w:lineRule="auto"/>
        <w:jc w:val="both"/>
        <w:rPr>
          <w:rFonts w:ascii="Tahoma" w:eastAsia="Times New Roman" w:hAnsi="Tahoma" w:cs="Tahoma"/>
        </w:rPr>
      </w:pPr>
    </w:p>
    <w:p w14:paraId="79285F84" w14:textId="454C4CF8" w:rsidR="00FB2CFA" w:rsidRPr="009B36A2" w:rsidRDefault="00FB2CFA" w:rsidP="003A1A25">
      <w:pPr>
        <w:keepNext/>
        <w:keepLines/>
        <w:spacing w:after="0" w:line="240" w:lineRule="auto"/>
        <w:jc w:val="both"/>
        <w:rPr>
          <w:rFonts w:ascii="Tahoma" w:eastAsia="Times New Roman" w:hAnsi="Tahoma" w:cs="Tahoma"/>
        </w:rPr>
      </w:pPr>
      <w:r w:rsidRPr="009B36A2">
        <w:rPr>
          <w:rFonts w:ascii="Tahoma" w:eastAsia="Times New Roman" w:hAnsi="Tahoma" w:cs="Tahoma"/>
        </w:rPr>
        <w:lastRenderedPageBreak/>
        <w:t>V kolikor naročnik ugotovi, da dobavljeno blago ne ustreza zahtevani kvaliteti, ga mora izvajalec na svoje stroške nemudoma ponovno dobaviti oz. nadomestiti povzročeno škodo.</w:t>
      </w:r>
    </w:p>
    <w:p w14:paraId="1CE535CE" w14:textId="77777777" w:rsidR="00FB2CFA" w:rsidRPr="009B36A2" w:rsidRDefault="00FB2CFA" w:rsidP="003A1A25">
      <w:pPr>
        <w:keepNext/>
        <w:keepLines/>
        <w:spacing w:after="0" w:line="240" w:lineRule="auto"/>
        <w:jc w:val="both"/>
        <w:rPr>
          <w:rFonts w:ascii="Tahoma" w:eastAsia="Times New Roman" w:hAnsi="Tahoma" w:cs="Tahoma"/>
        </w:rPr>
      </w:pPr>
    </w:p>
    <w:p w14:paraId="204DD437" w14:textId="49DAD4A0" w:rsidR="00FB2CFA" w:rsidRPr="009B36A2" w:rsidRDefault="00FB2CFA" w:rsidP="003A1A25">
      <w:pPr>
        <w:keepNext/>
        <w:keepLines/>
        <w:spacing w:after="0" w:line="240" w:lineRule="auto"/>
        <w:jc w:val="both"/>
        <w:rPr>
          <w:rFonts w:ascii="Tahoma" w:eastAsia="Times New Roman" w:hAnsi="Tahoma" w:cs="Tahoma"/>
        </w:rPr>
      </w:pPr>
      <w:r w:rsidRPr="009B36A2">
        <w:rPr>
          <w:rFonts w:ascii="Tahoma" w:eastAsia="Times New Roman" w:hAnsi="Tahoma" w:cs="Tahoma"/>
        </w:rPr>
        <w:t xml:space="preserve">Naročnik bo vse pripombe oziroma reklamacije v zvezi s kvaliteto blaga sporočal izvajalcu v pisni obliki (elektronski naslov). </w:t>
      </w:r>
    </w:p>
    <w:p w14:paraId="64D2F42E" w14:textId="77777777" w:rsidR="00FB2CFA" w:rsidRPr="009B36A2" w:rsidRDefault="00FB2CFA" w:rsidP="003A1A25">
      <w:pPr>
        <w:keepNext/>
        <w:keepLines/>
        <w:spacing w:after="0" w:line="240" w:lineRule="auto"/>
        <w:jc w:val="both"/>
        <w:rPr>
          <w:rFonts w:ascii="Tahoma" w:eastAsia="Times New Roman" w:hAnsi="Tahoma" w:cs="Tahoma"/>
        </w:rPr>
      </w:pPr>
    </w:p>
    <w:p w14:paraId="1AD9E243" w14:textId="026A8A14" w:rsidR="00113BBF" w:rsidRPr="009B36A2" w:rsidRDefault="00FB2CFA" w:rsidP="003A1A25">
      <w:pPr>
        <w:keepNext/>
        <w:keepLines/>
        <w:spacing w:after="0" w:line="240" w:lineRule="auto"/>
        <w:jc w:val="both"/>
        <w:rPr>
          <w:rFonts w:ascii="Tahoma" w:eastAsia="Times New Roman" w:hAnsi="Tahoma" w:cs="Tahoma"/>
        </w:rPr>
      </w:pPr>
      <w:r w:rsidRPr="009B36A2">
        <w:rPr>
          <w:rFonts w:ascii="Tahoma" w:eastAsia="Times New Roman" w:hAnsi="Tahoma" w:cs="Tahoma"/>
        </w:rPr>
        <w:t>V kolikor izvajalec ne upošteva upravičenih pripomb naročnika ter napak na svoje stroške ne odpravi v dogovorjenem roku, ali če ne izvaja svojih pogodbenih obveznosti, ali jih ne izvaja pravočasno ter tega ne zagotovi tudi po pisnem opozorilu naročnika, lahko naročnik odstopi od pogodbe brez obveznosti do izvajalca. O odstopu od pogodbe naročnik pisno obvesti izvajalca.</w:t>
      </w:r>
    </w:p>
    <w:p w14:paraId="1F7027F4" w14:textId="127FC88D" w:rsidR="00FB2CFA" w:rsidRDefault="00FB2CFA" w:rsidP="003A1A25">
      <w:pPr>
        <w:keepNext/>
        <w:keepLines/>
        <w:spacing w:after="0" w:line="240" w:lineRule="auto"/>
        <w:jc w:val="both"/>
        <w:rPr>
          <w:rFonts w:ascii="Tahoma" w:hAnsi="Tahoma" w:cs="Tahoma"/>
        </w:rPr>
      </w:pPr>
    </w:p>
    <w:p w14:paraId="775A2E3F" w14:textId="77777777" w:rsidR="00706BF7" w:rsidRPr="009B36A2" w:rsidRDefault="00706BF7" w:rsidP="00706BF7">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59AD1661" w14:textId="77777777" w:rsidR="00706BF7" w:rsidRPr="009B36A2" w:rsidRDefault="00706BF7" w:rsidP="00706BF7">
      <w:pPr>
        <w:keepNext/>
        <w:keepLines/>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60406BDE" w14:textId="77777777" w:rsidR="00706BF7" w:rsidRPr="009B36A2" w:rsidRDefault="00706BF7" w:rsidP="00706BF7">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Kakovost vseh pogodbenih del mora biti v skladu s tehnično specifikacijo naročnika, veljavno zakonodajo, ki se nanaša na predmet pogodbe in tehnično dokumentacijo, ki jo bo izvajalec predložil ob prevzemu pogodbenih del.</w:t>
      </w:r>
    </w:p>
    <w:p w14:paraId="2A7C2312" w14:textId="77777777" w:rsidR="00706BF7" w:rsidRPr="009B36A2" w:rsidRDefault="00706BF7" w:rsidP="003A1A25">
      <w:pPr>
        <w:keepNext/>
        <w:keepLines/>
        <w:spacing w:after="0" w:line="240" w:lineRule="auto"/>
        <w:jc w:val="both"/>
        <w:rPr>
          <w:rFonts w:ascii="Tahoma" w:hAnsi="Tahoma" w:cs="Tahoma"/>
        </w:rPr>
      </w:pPr>
    </w:p>
    <w:p w14:paraId="2CB98286" w14:textId="77777777" w:rsidR="00FB2CFA" w:rsidRPr="009B36A2" w:rsidRDefault="00FB2CFA"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GARANCIJA</w:t>
      </w:r>
    </w:p>
    <w:p w14:paraId="63D12213" w14:textId="77777777" w:rsidR="00FB2CFA" w:rsidRPr="009B36A2" w:rsidRDefault="00FB2CFA" w:rsidP="003A1A25">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0533C10A" w14:textId="592DE29D" w:rsidR="007D783E" w:rsidRPr="009B36A2" w:rsidRDefault="007D783E"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7AB5F4B0" w14:textId="1594865C" w:rsidR="007D783E" w:rsidRPr="009B36A2" w:rsidRDefault="007D783E" w:rsidP="003A1A25">
      <w:pPr>
        <w:keepNext/>
        <w:keepLines/>
        <w:tabs>
          <w:tab w:val="left" w:pos="709"/>
          <w:tab w:val="left" w:pos="1702"/>
        </w:tabs>
        <w:spacing w:after="0" w:line="240" w:lineRule="auto"/>
        <w:jc w:val="both"/>
        <w:rPr>
          <w:rFonts w:ascii="Tahoma" w:eastAsia="Times New Roman" w:hAnsi="Tahoma" w:cs="Tahoma"/>
          <w:lang w:eastAsia="sl-SI"/>
        </w:rPr>
      </w:pPr>
    </w:p>
    <w:p w14:paraId="181B49D3" w14:textId="4221733B" w:rsidR="0020510A" w:rsidRPr="009B36A2" w:rsidRDefault="007D783E" w:rsidP="003A1A25">
      <w:pPr>
        <w:keepNext/>
        <w:keepLines/>
        <w:tabs>
          <w:tab w:val="left" w:pos="709"/>
          <w:tab w:val="left" w:pos="1702"/>
        </w:tabs>
        <w:spacing w:after="0" w:line="240" w:lineRule="auto"/>
        <w:jc w:val="both"/>
        <w:rPr>
          <w:rFonts w:ascii="Tahoma" w:hAnsi="Tahoma" w:cs="Tahoma"/>
        </w:rPr>
      </w:pPr>
      <w:r w:rsidRPr="009B36A2">
        <w:rPr>
          <w:rFonts w:ascii="Tahoma" w:eastAsia="Times New Roman" w:hAnsi="Tahoma" w:cs="Tahoma"/>
          <w:lang w:eastAsia="sl-SI"/>
        </w:rPr>
        <w:t xml:space="preserve">Garancijska doba za dobavljeno blago </w:t>
      </w:r>
      <w:r w:rsidRPr="009B36A2">
        <w:rPr>
          <w:rFonts w:ascii="Tahoma" w:eastAsia="Times New Roman" w:hAnsi="Tahoma" w:cs="Tahoma"/>
        </w:rPr>
        <w:t xml:space="preserve">(ADAMS loputa DN300), navedeno v postavki št. 1 ponudbenega predračuna, znaša </w:t>
      </w:r>
      <w:r w:rsidR="0020510A" w:rsidRPr="009B36A2">
        <w:rPr>
          <w:rFonts w:ascii="Tahoma" w:eastAsia="Times New Roman" w:hAnsi="Tahoma" w:cs="Tahoma"/>
          <w:lang w:eastAsia="sl-SI"/>
        </w:rPr>
        <w:t xml:space="preserve">štiriindvajset (24) mesecev od </w:t>
      </w:r>
      <w:r w:rsidR="00492B7C">
        <w:rPr>
          <w:rFonts w:ascii="Tahoma" w:eastAsia="Times New Roman" w:hAnsi="Tahoma" w:cs="Tahoma"/>
          <w:lang w:eastAsia="sl-SI"/>
        </w:rPr>
        <w:t xml:space="preserve">podpisa zapisnika o uspešnem prevzemu oziroma </w:t>
      </w:r>
      <w:r w:rsidR="0020510A" w:rsidRPr="009B36A2">
        <w:rPr>
          <w:rFonts w:ascii="Tahoma" w:eastAsia="Times New Roman" w:hAnsi="Tahoma" w:cs="Tahoma"/>
          <w:lang w:eastAsia="sl-SI"/>
        </w:rPr>
        <w:t>od podpisa dobavnice</w:t>
      </w:r>
      <w:r w:rsidR="0020510A" w:rsidRPr="009B36A2">
        <w:rPr>
          <w:rFonts w:ascii="Tahoma" w:hAnsi="Tahoma" w:cs="Tahoma"/>
        </w:rPr>
        <w:t xml:space="preserve">. </w:t>
      </w:r>
    </w:p>
    <w:p w14:paraId="48DCB94D" w14:textId="19AE4762" w:rsidR="007D783E" w:rsidRPr="009B36A2" w:rsidRDefault="007D783E" w:rsidP="003A1A25">
      <w:pPr>
        <w:keepNext/>
        <w:keepLines/>
        <w:tabs>
          <w:tab w:val="left" w:pos="709"/>
          <w:tab w:val="left" w:pos="1702"/>
        </w:tabs>
        <w:spacing w:after="0" w:line="240" w:lineRule="auto"/>
        <w:jc w:val="both"/>
        <w:rPr>
          <w:rFonts w:ascii="Tahoma" w:eastAsia="Times New Roman" w:hAnsi="Tahoma" w:cs="Tahoma"/>
          <w:lang w:eastAsia="sl-SI"/>
        </w:rPr>
      </w:pPr>
    </w:p>
    <w:p w14:paraId="37ADD442" w14:textId="184E6611" w:rsidR="0020510A" w:rsidRPr="009B36A2" w:rsidRDefault="0020510A"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Garancijski doba za </w:t>
      </w:r>
      <w:r w:rsidR="00613B82" w:rsidRPr="009B36A2">
        <w:rPr>
          <w:rFonts w:ascii="Tahoma" w:eastAsia="Times New Roman" w:hAnsi="Tahoma" w:cs="Tahoma"/>
          <w:lang w:eastAsia="sl-SI"/>
        </w:rPr>
        <w:t>izvedene storitve (generalna obnova loput in oljnega blažilca)</w:t>
      </w:r>
      <w:r w:rsidRPr="009B36A2">
        <w:rPr>
          <w:rFonts w:ascii="Tahoma" w:eastAsia="Times New Roman" w:hAnsi="Tahoma" w:cs="Tahoma"/>
          <w:lang w:eastAsia="sl-SI"/>
        </w:rPr>
        <w:t>, navede</w:t>
      </w:r>
      <w:r w:rsidR="00613B82" w:rsidRPr="009B36A2">
        <w:rPr>
          <w:rFonts w:ascii="Tahoma" w:eastAsia="Times New Roman" w:hAnsi="Tahoma" w:cs="Tahoma"/>
          <w:lang w:eastAsia="sl-SI"/>
        </w:rPr>
        <w:t>ne</w:t>
      </w:r>
      <w:r w:rsidRPr="009B36A2">
        <w:rPr>
          <w:rFonts w:ascii="Tahoma" w:eastAsia="Times New Roman" w:hAnsi="Tahoma" w:cs="Tahoma"/>
          <w:lang w:eastAsia="sl-SI"/>
        </w:rPr>
        <w:t xml:space="preserve"> v postavki št. 2, 3, in 4 ponudbenega predračuna, </w:t>
      </w:r>
      <w:r w:rsidRPr="009B36A2">
        <w:rPr>
          <w:rFonts w:ascii="Tahoma" w:eastAsia="Times New Roman" w:hAnsi="Tahoma" w:cs="Tahoma"/>
        </w:rPr>
        <w:t xml:space="preserve">znaša </w:t>
      </w:r>
      <w:r w:rsidR="00613B82" w:rsidRPr="009B36A2">
        <w:rPr>
          <w:rFonts w:ascii="Tahoma" w:eastAsia="Times New Roman" w:hAnsi="Tahoma" w:cs="Tahoma"/>
          <w:lang w:eastAsia="sl-SI"/>
        </w:rPr>
        <w:t>dvanajst</w:t>
      </w:r>
      <w:r w:rsidRPr="009B36A2">
        <w:rPr>
          <w:rFonts w:ascii="Tahoma" w:eastAsia="Times New Roman" w:hAnsi="Tahoma" w:cs="Tahoma"/>
          <w:lang w:eastAsia="sl-SI"/>
        </w:rPr>
        <w:t xml:space="preserve"> (</w:t>
      </w:r>
      <w:r w:rsidR="00613B82" w:rsidRPr="009B36A2">
        <w:rPr>
          <w:rFonts w:ascii="Tahoma" w:eastAsia="Times New Roman" w:hAnsi="Tahoma" w:cs="Tahoma"/>
          <w:lang w:eastAsia="sl-SI"/>
        </w:rPr>
        <w:t>12</w:t>
      </w:r>
      <w:r w:rsidRPr="009B36A2">
        <w:rPr>
          <w:rFonts w:ascii="Tahoma" w:eastAsia="Times New Roman" w:hAnsi="Tahoma" w:cs="Tahoma"/>
          <w:lang w:eastAsia="sl-SI"/>
        </w:rPr>
        <w:t xml:space="preserve">) od podpisa zapisnika </w:t>
      </w:r>
      <w:r w:rsidRPr="009B36A2">
        <w:rPr>
          <w:rFonts w:ascii="Tahoma" w:hAnsi="Tahoma" w:cs="Tahoma"/>
        </w:rPr>
        <w:t xml:space="preserve">o uspešno prevzemu. </w:t>
      </w:r>
    </w:p>
    <w:p w14:paraId="071BC4FE" w14:textId="22B4C6FD" w:rsidR="0020510A" w:rsidRPr="009B36A2" w:rsidRDefault="0020510A" w:rsidP="003A1A25">
      <w:pPr>
        <w:keepNext/>
        <w:keepLines/>
        <w:tabs>
          <w:tab w:val="left" w:pos="709"/>
          <w:tab w:val="left" w:pos="1702"/>
        </w:tabs>
        <w:spacing w:after="0" w:line="240" w:lineRule="auto"/>
        <w:jc w:val="both"/>
        <w:rPr>
          <w:rFonts w:ascii="Tahoma" w:eastAsia="Times New Roman" w:hAnsi="Tahoma" w:cs="Tahoma"/>
          <w:lang w:eastAsia="sl-SI"/>
        </w:rPr>
      </w:pPr>
    </w:p>
    <w:p w14:paraId="617EE873" w14:textId="77777777" w:rsidR="00113BDA" w:rsidRPr="009B36A2" w:rsidRDefault="00113BDA" w:rsidP="003A1A25">
      <w:pPr>
        <w:keepNext/>
        <w:keepLines/>
        <w:tabs>
          <w:tab w:val="left" w:pos="709"/>
          <w:tab w:val="left" w:pos="1702"/>
        </w:tabs>
        <w:spacing w:after="120" w:line="240" w:lineRule="auto"/>
        <w:jc w:val="both"/>
        <w:rPr>
          <w:rFonts w:ascii="Tahoma" w:eastAsia="Times New Roman" w:hAnsi="Tahoma" w:cs="Tahoma"/>
          <w:lang w:eastAsia="sl-SI"/>
        </w:rPr>
      </w:pPr>
      <w:r w:rsidRPr="009B36A2">
        <w:rPr>
          <w:rFonts w:ascii="Tahoma" w:eastAsia="Times New Roman" w:hAnsi="Tahoma" w:cs="Tahoma"/>
          <w:lang w:eastAsia="sl-SI"/>
        </w:rPr>
        <w:t>Pod garancijska popravila ne spada:</w:t>
      </w:r>
    </w:p>
    <w:p w14:paraId="5CA86E66" w14:textId="5B38A899" w:rsidR="00113BDA" w:rsidRPr="009B36A2" w:rsidRDefault="00113BDA" w:rsidP="003A1A25">
      <w:pPr>
        <w:keepNext/>
        <w:keepLines/>
        <w:numPr>
          <w:ilvl w:val="0"/>
          <w:numId w:val="22"/>
        </w:numPr>
        <w:spacing w:after="0" w:line="240" w:lineRule="auto"/>
        <w:jc w:val="both"/>
        <w:rPr>
          <w:rFonts w:ascii="Tahoma" w:eastAsia="Times New Roman" w:hAnsi="Tahoma" w:cs="Tahoma"/>
          <w:lang w:eastAsia="sl-SI"/>
        </w:rPr>
      </w:pPr>
      <w:r w:rsidRPr="009B36A2">
        <w:rPr>
          <w:rFonts w:ascii="Tahoma" w:eastAsia="Times New Roman" w:hAnsi="Tahoma" w:cs="Tahoma"/>
          <w:lang w:eastAsia="sl-SI"/>
        </w:rPr>
        <w:t>odprava napak zaradi nepravilnega ravnanja z blagom,</w:t>
      </w:r>
    </w:p>
    <w:p w14:paraId="44A02B1A" w14:textId="08E41CFC" w:rsidR="00113BDA" w:rsidRPr="009B36A2" w:rsidRDefault="00113BDA" w:rsidP="003A1A25">
      <w:pPr>
        <w:keepNext/>
        <w:keepLines/>
        <w:numPr>
          <w:ilvl w:val="0"/>
          <w:numId w:val="22"/>
        </w:numPr>
        <w:spacing w:after="0" w:line="240" w:lineRule="auto"/>
        <w:jc w:val="both"/>
        <w:rPr>
          <w:rFonts w:ascii="Tahoma" w:eastAsia="Times New Roman" w:hAnsi="Tahoma" w:cs="Tahoma"/>
          <w:lang w:eastAsia="sl-SI"/>
        </w:rPr>
      </w:pPr>
      <w:r w:rsidRPr="009B36A2">
        <w:rPr>
          <w:rFonts w:ascii="Tahoma" w:eastAsia="Times New Roman" w:hAnsi="Tahoma" w:cs="Tahoma"/>
          <w:lang w:eastAsia="sl-SI"/>
        </w:rPr>
        <w:t>odprava napak zaradi mehanske poškodbe,</w:t>
      </w:r>
    </w:p>
    <w:p w14:paraId="4FA25B70" w14:textId="2EFD9A3F" w:rsidR="00113BDA" w:rsidRPr="009B36A2" w:rsidRDefault="00113BDA" w:rsidP="003A1A25">
      <w:pPr>
        <w:keepNext/>
        <w:keepLines/>
        <w:numPr>
          <w:ilvl w:val="0"/>
          <w:numId w:val="22"/>
        </w:numPr>
        <w:spacing w:after="0" w:line="240" w:lineRule="auto"/>
        <w:jc w:val="both"/>
        <w:rPr>
          <w:rFonts w:ascii="Tahoma" w:eastAsia="Times New Roman" w:hAnsi="Tahoma" w:cs="Tahoma"/>
          <w:lang w:eastAsia="sl-SI"/>
        </w:rPr>
      </w:pPr>
      <w:r w:rsidRPr="009B36A2">
        <w:rPr>
          <w:rFonts w:ascii="Tahoma" w:eastAsia="Times New Roman" w:hAnsi="Tahoma" w:cs="Tahoma"/>
          <w:lang w:eastAsia="sl-SI"/>
        </w:rPr>
        <w:t>odprava napak zaradi neupoštevanja navodil in predpisov.</w:t>
      </w:r>
    </w:p>
    <w:p w14:paraId="229AAD1C" w14:textId="77777777" w:rsidR="00113BDA"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p>
    <w:p w14:paraId="22EFC159" w14:textId="44C8B0F5" w:rsidR="00113BDA"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Če se v garancijski dobi pojavijo pomanjkljivosti v kakovosti blaga, jih mora izvajalec odpraviti na svoje stroške najkasneje v roku 15 (petnajstih) koledarskih dni od dneva, ko ga naročnik pisno (po elektronski pošti) obvesti o nastali napaki.</w:t>
      </w:r>
    </w:p>
    <w:p w14:paraId="62D93352" w14:textId="77777777" w:rsidR="00113BDA"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p>
    <w:p w14:paraId="2556A2D6" w14:textId="77777777" w:rsidR="00113BDA"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Če izvajalec v roku iz prejšnjega odstavka napake ne odpravi na lastne stroške ali se z naročnikom ne dogovori za nov rok odprave le-te, je dolžan naročniku neustrezno blago nadomestiti z novim blagom, ki ustreza vsem zahtevam naročnika iz razpisne dokumentacije. </w:t>
      </w:r>
    </w:p>
    <w:p w14:paraId="7BAAF4E8" w14:textId="77777777" w:rsidR="00113BDA"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p>
    <w:p w14:paraId="319B1D62" w14:textId="4175E71C" w:rsidR="00113BDA"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V nasprotnem primeru lahko naročnik od pogodbe odstopi brez obveznosti do izvajalca, le-ta pa je naročniku dolžan povrniti tudi škodo, ki jo je naročnik zaradi tega utrpel. V tem primeru bo naročnik, po načelu dobrega gospodarstvenika, napake odpravil sam oziroma z drugim izvajalcem in to na stroške izvajalca po tej pogodbi s pet odstotnim (5%) pribitkom na vrednost teh del za poravnavo svojih manipulativnih stroškov. </w:t>
      </w:r>
    </w:p>
    <w:p w14:paraId="2EE4A436" w14:textId="147C8682" w:rsidR="00113BDA"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p>
    <w:p w14:paraId="0840E95E" w14:textId="3D458135" w:rsidR="00113BDA"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p>
    <w:p w14:paraId="2E7AA1BA" w14:textId="77777777" w:rsidR="00113BDA"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p>
    <w:p w14:paraId="007E692F" w14:textId="74782790" w:rsidR="007D783E" w:rsidRPr="009B36A2" w:rsidRDefault="00113BDA"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lastRenderedPageBreak/>
        <w:t>V primeru, da je napaka oziroma pomanjkljivost definirana s strani naročnika v garancijski dobi in jo izvajalec ni uspel trajno odstraniti oziroma je napaka take narave, da njene odprave ni mogoče zagotoviti v garancijski dobi, jo je izvajalec dolžan na svoje stroške odstraniti/odpraviti tudi po preteku garancijske dobe.</w:t>
      </w:r>
    </w:p>
    <w:p w14:paraId="510113A7" w14:textId="77777777" w:rsidR="00FB2CFA" w:rsidRPr="009B36A2" w:rsidRDefault="00FB2CFA" w:rsidP="003A1A25">
      <w:pPr>
        <w:keepNext/>
        <w:keepLines/>
        <w:spacing w:after="0" w:line="240" w:lineRule="auto"/>
        <w:jc w:val="both"/>
        <w:rPr>
          <w:rFonts w:ascii="Tahoma" w:eastAsia="Times New Roman" w:hAnsi="Tahoma" w:cs="Tahoma"/>
        </w:rPr>
      </w:pPr>
    </w:p>
    <w:p w14:paraId="7115AF83" w14:textId="77777777" w:rsidR="00B133A4" w:rsidRPr="009B36A2" w:rsidRDefault="00B133A4"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PODIZVAJALCI</w:t>
      </w:r>
    </w:p>
    <w:p w14:paraId="67FB2ECC" w14:textId="77777777" w:rsidR="00B133A4" w:rsidRPr="009B36A2" w:rsidRDefault="00B133A4" w:rsidP="003A1A25">
      <w:pPr>
        <w:keepNext/>
        <w:keepLines/>
        <w:spacing w:after="0" w:line="240" w:lineRule="auto"/>
        <w:ind w:left="1077"/>
        <w:jc w:val="center"/>
        <w:rPr>
          <w:rFonts w:ascii="Tahoma" w:eastAsia="Times New Roman" w:hAnsi="Tahoma" w:cs="Tahoma"/>
          <w:b/>
          <w:color w:val="000000"/>
          <w:lang w:eastAsia="sl-SI"/>
        </w:rPr>
      </w:pPr>
    </w:p>
    <w:p w14:paraId="2A3F2BD7" w14:textId="77777777" w:rsidR="00B133A4" w:rsidRPr="009B36A2" w:rsidRDefault="00B133A4"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5481A7E1" w14:textId="77777777" w:rsidR="00B133A4" w:rsidRPr="009B36A2" w:rsidRDefault="00B133A4" w:rsidP="003A1A25">
      <w:pPr>
        <w:keepNext/>
        <w:keepLines/>
        <w:spacing w:after="0" w:line="240" w:lineRule="auto"/>
        <w:jc w:val="center"/>
        <w:rPr>
          <w:rFonts w:ascii="Tahoma" w:eastAsia="Times New Roman" w:hAnsi="Tahoma" w:cs="Tahoma"/>
          <w:b/>
          <w:i/>
          <w:lang w:eastAsia="sl-SI"/>
        </w:rPr>
      </w:pPr>
    </w:p>
    <w:p w14:paraId="0D12353D" w14:textId="77777777" w:rsidR="00B133A4" w:rsidRPr="009B36A2" w:rsidRDefault="00B133A4" w:rsidP="003A1A25">
      <w:pPr>
        <w:keepNext/>
        <w:keepLines/>
        <w:spacing w:after="0" w:line="240" w:lineRule="auto"/>
        <w:jc w:val="center"/>
        <w:rPr>
          <w:rFonts w:ascii="Tahoma" w:eastAsia="Times New Roman" w:hAnsi="Tahoma" w:cs="Tahoma"/>
          <w:b/>
          <w:i/>
          <w:lang w:eastAsia="sl-SI"/>
        </w:rPr>
      </w:pPr>
      <w:r w:rsidRPr="009B36A2">
        <w:rPr>
          <w:rFonts w:ascii="Tahoma" w:eastAsia="Times New Roman" w:hAnsi="Tahoma" w:cs="Tahoma"/>
          <w:b/>
          <w:i/>
          <w:lang w:eastAsia="sl-SI"/>
        </w:rPr>
        <w:t>/ se upošteva v primeru, da izvajalec nastopa s podizvajalcem /</w:t>
      </w:r>
    </w:p>
    <w:p w14:paraId="0E91181D" w14:textId="77777777" w:rsidR="00B133A4" w:rsidRPr="009B36A2" w:rsidRDefault="00B133A4" w:rsidP="003A1A25">
      <w:pPr>
        <w:keepNext/>
        <w:keepLines/>
        <w:spacing w:after="0" w:line="240" w:lineRule="auto"/>
        <w:jc w:val="both"/>
        <w:rPr>
          <w:rFonts w:ascii="Tahoma" w:eastAsia="Times New Roman" w:hAnsi="Tahoma" w:cs="Tahoma"/>
          <w:lang w:eastAsia="sl-SI"/>
        </w:rPr>
      </w:pPr>
    </w:p>
    <w:p w14:paraId="47087FB2" w14:textId="77777777" w:rsidR="00A4095C" w:rsidRPr="009B36A2" w:rsidRDefault="00A4095C"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4095C" w:rsidRPr="009B36A2" w14:paraId="003A2277" w14:textId="77777777" w:rsidTr="00A4095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C17B186" w14:textId="77777777" w:rsidR="00A4095C" w:rsidRPr="009B36A2" w:rsidRDefault="00A4095C"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4021DB3"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tc>
      </w:tr>
      <w:tr w:rsidR="00A4095C" w:rsidRPr="009B36A2" w14:paraId="492AA2CE" w14:textId="77777777" w:rsidTr="00A4095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48D8D1" w14:textId="77777777" w:rsidR="00A4095C" w:rsidRPr="009B36A2" w:rsidRDefault="00A4095C"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2B29C7F"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tc>
      </w:tr>
      <w:tr w:rsidR="00A4095C" w:rsidRPr="009B36A2" w14:paraId="4320D3BE" w14:textId="77777777" w:rsidTr="00A4095C">
        <w:trPr>
          <w:trHeight w:val="278"/>
          <w:jc w:val="center"/>
        </w:trPr>
        <w:tc>
          <w:tcPr>
            <w:tcW w:w="3793" w:type="dxa"/>
            <w:tcBorders>
              <w:top w:val="single" w:sz="4" w:space="0" w:color="auto"/>
              <w:left w:val="single" w:sz="4" w:space="0" w:color="auto"/>
              <w:right w:val="single" w:sz="4" w:space="0" w:color="auto"/>
            </w:tcBorders>
            <w:vAlign w:val="center"/>
          </w:tcPr>
          <w:p w14:paraId="03B49D9E" w14:textId="77777777" w:rsidR="00A4095C" w:rsidRPr="009B36A2" w:rsidRDefault="00A4095C"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30F75A3" w14:textId="77777777" w:rsidR="00A4095C" w:rsidRPr="009B36A2" w:rsidRDefault="00A4095C" w:rsidP="003A1A25">
            <w:pPr>
              <w:keepNext/>
              <w:keepLines/>
              <w:spacing w:after="0" w:line="240" w:lineRule="auto"/>
              <w:ind w:left="357"/>
              <w:jc w:val="center"/>
              <w:rPr>
                <w:rFonts w:ascii="Tahoma" w:eastAsia="Times New Roman" w:hAnsi="Tahoma" w:cs="Tahoma"/>
                <w:lang w:eastAsia="sl-SI"/>
              </w:rPr>
            </w:pPr>
            <w:r w:rsidRPr="009B36A2">
              <w:rPr>
                <w:rFonts w:ascii="Tahoma" w:eastAsia="Times New Roman" w:hAnsi="Tahoma" w:cs="Tahoma"/>
                <w:lang w:eastAsia="sl-SI"/>
              </w:rPr>
              <w:t>DA / NE</w:t>
            </w:r>
          </w:p>
        </w:tc>
      </w:tr>
      <w:tr w:rsidR="00A4095C" w:rsidRPr="009B36A2" w14:paraId="5026F381" w14:textId="77777777" w:rsidTr="00A4095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D67FE95" w14:textId="6F8CE6EC" w:rsidR="00A4095C" w:rsidRPr="009B36A2" w:rsidRDefault="00CE6E30"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Vse osebe, ki so člani upravnega, vodstvenega ali nadzornega organa tega gospodarskega subjekta ali ki imajo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799E7CCE"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tc>
      </w:tr>
      <w:tr w:rsidR="00A4095C" w:rsidRPr="009B36A2" w14:paraId="747D09B5" w14:textId="77777777" w:rsidTr="00A4095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5881B2" w14:textId="77777777" w:rsidR="00A4095C" w:rsidRPr="009B36A2" w:rsidRDefault="00A4095C"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B74375F"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tc>
      </w:tr>
      <w:tr w:rsidR="00A4095C" w:rsidRPr="009B36A2" w14:paraId="6F0B16E4" w14:textId="77777777" w:rsidTr="00A4095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BEA5405" w14:textId="77777777" w:rsidR="00A4095C" w:rsidRPr="009B36A2" w:rsidRDefault="00A4095C"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7A639FA"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tc>
      </w:tr>
      <w:tr w:rsidR="00A4095C" w:rsidRPr="009B36A2" w14:paraId="2AAB6E8A" w14:textId="77777777" w:rsidTr="00A4095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7A1853" w14:textId="77777777" w:rsidR="00A4095C" w:rsidRPr="009B36A2" w:rsidRDefault="00A4095C"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203E66B"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tc>
      </w:tr>
      <w:tr w:rsidR="00A4095C" w:rsidRPr="009B36A2" w14:paraId="29F18947" w14:textId="77777777" w:rsidTr="00A4095C">
        <w:trPr>
          <w:trHeight w:val="616"/>
          <w:jc w:val="center"/>
        </w:trPr>
        <w:tc>
          <w:tcPr>
            <w:tcW w:w="3793" w:type="dxa"/>
            <w:tcBorders>
              <w:top w:val="single" w:sz="4" w:space="0" w:color="auto"/>
              <w:left w:val="single" w:sz="4" w:space="0" w:color="auto"/>
              <w:right w:val="single" w:sz="4" w:space="0" w:color="auto"/>
            </w:tcBorders>
            <w:vAlign w:val="center"/>
          </w:tcPr>
          <w:p w14:paraId="0DBC6B8B" w14:textId="77777777" w:rsidR="00A4095C" w:rsidRPr="009B36A2" w:rsidRDefault="00A4095C"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10766AF2"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tc>
      </w:tr>
      <w:tr w:rsidR="00A4095C" w:rsidRPr="009B36A2" w14:paraId="4759258A" w14:textId="77777777" w:rsidTr="00A4095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2C2796" w14:textId="77777777" w:rsidR="00A4095C" w:rsidRPr="009B36A2" w:rsidRDefault="00A4095C"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62F76135"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tc>
      </w:tr>
      <w:tr w:rsidR="00A4095C" w:rsidRPr="009B36A2" w14:paraId="252C43C2" w14:textId="77777777" w:rsidTr="00A4095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201FF91" w14:textId="37A9494F" w:rsidR="00A4095C" w:rsidRPr="009B36A2" w:rsidRDefault="00A4095C" w:rsidP="003A1A25">
            <w:pPr>
              <w:keepNext/>
              <w:keepLines/>
              <w:spacing w:after="0" w:line="240" w:lineRule="auto"/>
              <w:ind w:left="70"/>
              <w:jc w:val="both"/>
              <w:rPr>
                <w:rFonts w:ascii="Tahoma" w:eastAsia="Times New Roman" w:hAnsi="Tahoma" w:cs="Tahoma"/>
                <w:lang w:eastAsia="sl-SI"/>
              </w:rPr>
            </w:pPr>
            <w:r w:rsidRPr="009B36A2">
              <w:rPr>
                <w:rFonts w:ascii="Tahoma" w:eastAsia="Times New Roman" w:hAnsi="Tahoma" w:cs="Tahoma"/>
                <w:lang w:eastAsia="sl-SI"/>
              </w:rPr>
              <w:t xml:space="preserve">Vrednost del </w:t>
            </w:r>
            <w:r w:rsidR="00422867" w:rsidRPr="009B36A2">
              <w:rPr>
                <w:rFonts w:ascii="Tahoma" w:eastAsia="Times New Roman" w:hAnsi="Tahoma" w:cs="Tahoma"/>
                <w:lang w:eastAsia="sl-SI"/>
              </w:rPr>
              <w:t>brez DDV</w:t>
            </w:r>
          </w:p>
        </w:tc>
        <w:tc>
          <w:tcPr>
            <w:tcW w:w="5633" w:type="dxa"/>
            <w:tcBorders>
              <w:top w:val="single" w:sz="4" w:space="0" w:color="auto"/>
              <w:left w:val="single" w:sz="4" w:space="0" w:color="auto"/>
              <w:bottom w:val="single" w:sz="4" w:space="0" w:color="auto"/>
              <w:right w:val="single" w:sz="4" w:space="0" w:color="auto"/>
            </w:tcBorders>
            <w:vAlign w:val="center"/>
          </w:tcPr>
          <w:p w14:paraId="61B62EBF"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tc>
      </w:tr>
    </w:tbl>
    <w:p w14:paraId="2E30324F" w14:textId="77777777" w:rsidR="00A4095C" w:rsidRPr="009B36A2" w:rsidRDefault="00A4095C" w:rsidP="003A1A25">
      <w:pPr>
        <w:keepNext/>
        <w:keepLines/>
        <w:spacing w:after="0" w:line="240" w:lineRule="auto"/>
        <w:ind w:left="357"/>
        <w:jc w:val="both"/>
        <w:rPr>
          <w:rFonts w:ascii="Tahoma" w:eastAsia="Times New Roman" w:hAnsi="Tahoma" w:cs="Tahoma"/>
          <w:lang w:eastAsia="sl-SI"/>
        </w:rPr>
      </w:pPr>
    </w:p>
    <w:p w14:paraId="2D23A6D7" w14:textId="77777777"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BC45561"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460C4AD2" w14:textId="77777777"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609F394C"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5765FEBC" w14:textId="77777777"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v razmerju do naročnika v celoti odgovarja za dobro izvedbo pogodbenih obveznosti, ne glede na število podizvajalcev.</w:t>
      </w:r>
    </w:p>
    <w:p w14:paraId="7EEA623C"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00C7A63D" w14:textId="77777777"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Pr="009B36A2">
        <w:t xml:space="preserve"> </w:t>
      </w:r>
      <w:r w:rsidRPr="009B36A2">
        <w:rPr>
          <w:rFonts w:ascii="Tahoma" w:eastAsia="Times New Roman" w:hAnsi="Tahoma" w:cs="Tahoma"/>
          <w:lang w:eastAsia="sl-SI"/>
        </w:rPr>
        <w:t>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0641312E"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0E085BFA" w14:textId="3106F18B"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w:t>
      </w:r>
      <w:r w:rsidR="009212B9" w:rsidRPr="009B36A2">
        <w:rPr>
          <w:rFonts w:ascii="Tahoma" w:eastAsia="Times New Roman" w:hAnsi="Tahoma" w:cs="Tahoma"/>
          <w:lang w:eastAsia="sl-SI"/>
        </w:rPr>
        <w:t xml:space="preserve"> oz. dobav</w:t>
      </w:r>
      <w:r w:rsidRPr="009B36A2">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71BD2F83"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01D49D2D" w14:textId="77777777" w:rsidR="004505AF" w:rsidRPr="009B36A2" w:rsidRDefault="004505AF" w:rsidP="003A1A25">
      <w:pPr>
        <w:keepNext/>
        <w:keepLines/>
        <w:spacing w:after="0" w:line="240" w:lineRule="auto"/>
        <w:jc w:val="center"/>
        <w:rPr>
          <w:rFonts w:ascii="Tahoma" w:eastAsia="Times New Roman" w:hAnsi="Tahoma" w:cs="Tahoma"/>
          <w:b/>
          <w:lang w:eastAsia="sl-SI"/>
        </w:rPr>
      </w:pPr>
      <w:r w:rsidRPr="009B36A2">
        <w:rPr>
          <w:rFonts w:ascii="Tahoma" w:eastAsia="Times New Roman" w:hAnsi="Tahoma" w:cs="Tahoma"/>
          <w:b/>
          <w:lang w:eastAsia="sl-SI"/>
        </w:rPr>
        <w:t>/se upošteva v primeru, da izvajalec nastopa s podizvajalcem, ki ne zahteva neposrednega plačila/</w:t>
      </w:r>
    </w:p>
    <w:p w14:paraId="549E7248" w14:textId="505C68BC"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w:t>
      </w:r>
      <w:r w:rsidR="009212B9" w:rsidRPr="009B36A2">
        <w:rPr>
          <w:rFonts w:ascii="Tahoma" w:eastAsia="Times New Roman" w:hAnsi="Tahoma" w:cs="Tahoma"/>
          <w:lang w:eastAsia="sl-SI"/>
        </w:rPr>
        <w:t xml:space="preserve"> oz. dobave</w:t>
      </w:r>
      <w:r w:rsidRPr="009B36A2">
        <w:rPr>
          <w:rFonts w:ascii="Tahoma" w:eastAsia="Times New Roman" w:hAnsi="Tahoma" w:cs="Tahoma"/>
          <w:lang w:eastAsia="sl-SI"/>
        </w:rPr>
        <w:t>, ki so neposredno povezana</w:t>
      </w:r>
      <w:r w:rsidR="009212B9" w:rsidRPr="009B36A2">
        <w:rPr>
          <w:rFonts w:ascii="Tahoma" w:eastAsia="Times New Roman" w:hAnsi="Tahoma" w:cs="Tahoma"/>
          <w:lang w:eastAsia="sl-SI"/>
        </w:rPr>
        <w:t>/e</w:t>
      </w:r>
      <w:r w:rsidRPr="009B36A2">
        <w:rPr>
          <w:rFonts w:ascii="Tahoma" w:eastAsia="Times New Roman" w:hAnsi="Tahoma" w:cs="Tahoma"/>
          <w:lang w:eastAsia="sl-SI"/>
        </w:rPr>
        <w:t xml:space="preserve"> s predmetom pogodbe. Če izvajalec naročniku na njegov poziv ne posreduje teh izjav, naročnik Državni revizijski komisiji poda predlog za uvedbo postopka o prekršku iz 2. točke prvega odstavka 112. člena ZJN-3.</w:t>
      </w:r>
    </w:p>
    <w:p w14:paraId="5D931111"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6E02B302" w14:textId="77777777" w:rsidR="004505AF" w:rsidRPr="009B36A2" w:rsidRDefault="004505AF" w:rsidP="003A1A25">
      <w:pPr>
        <w:keepNext/>
        <w:keepLines/>
        <w:spacing w:after="0" w:line="240" w:lineRule="auto"/>
        <w:jc w:val="center"/>
        <w:rPr>
          <w:rFonts w:ascii="Tahoma" w:eastAsia="Times New Roman" w:hAnsi="Tahoma" w:cs="Tahoma"/>
          <w:b/>
          <w:lang w:eastAsia="sl-SI"/>
        </w:rPr>
      </w:pPr>
      <w:r w:rsidRPr="009B36A2">
        <w:rPr>
          <w:rFonts w:ascii="Tahoma" w:eastAsia="Times New Roman" w:hAnsi="Tahoma" w:cs="Tahoma"/>
          <w:b/>
          <w:lang w:eastAsia="sl-SI"/>
        </w:rPr>
        <w:t>/se upošteva v primeru, da izvajalec nastopa s podizvajalcem, ki zahteva neposredno plačilo/</w:t>
      </w:r>
    </w:p>
    <w:p w14:paraId="789A3AE6" w14:textId="77777777" w:rsidR="004505AF" w:rsidRPr="009B36A2" w:rsidRDefault="004505AF" w:rsidP="003A1A25">
      <w:pPr>
        <w:keepNext/>
        <w:keepLines/>
        <w:spacing w:after="0" w:line="240" w:lineRule="auto"/>
        <w:jc w:val="both"/>
        <w:rPr>
          <w:rFonts w:ascii="Tahoma" w:hAnsi="Tahoma" w:cs="Tahoma"/>
        </w:rPr>
      </w:pPr>
      <w:r w:rsidRPr="009B36A2">
        <w:rPr>
          <w:rFonts w:ascii="Tahoma" w:hAnsi="Tahoma" w:cs="Tahoma"/>
        </w:rPr>
        <w:t xml:space="preserve">Kadar izvajalec izvaja javno naročilo s podizvajalcem, ki zahteva neposredno plačilo, mora v skladu s 94. členom ZJN-3: </w:t>
      </w:r>
    </w:p>
    <w:p w14:paraId="4FD28E67" w14:textId="77777777" w:rsidR="004505AF" w:rsidRPr="009B36A2" w:rsidRDefault="004505AF" w:rsidP="003A1A25">
      <w:pPr>
        <w:keepNext/>
        <w:keepLines/>
        <w:numPr>
          <w:ilvl w:val="0"/>
          <w:numId w:val="13"/>
        </w:numPr>
        <w:spacing w:after="0" w:line="240" w:lineRule="auto"/>
        <w:ind w:left="284" w:hanging="284"/>
        <w:jc w:val="both"/>
        <w:rPr>
          <w:rFonts w:ascii="Tahoma" w:hAnsi="Tahoma" w:cs="Tahoma"/>
        </w:rPr>
      </w:pPr>
      <w:r w:rsidRPr="009B36A2">
        <w:rPr>
          <w:rFonts w:ascii="Tahoma" w:hAnsi="Tahoma" w:cs="Tahoma"/>
        </w:rPr>
        <w:t>pooblastiti naročnika, da na podlagi potrjenega računa s strani izvajalca neposredno plačuje podizvajalcu,</w:t>
      </w:r>
    </w:p>
    <w:p w14:paraId="5BADE134" w14:textId="77777777" w:rsidR="004505AF" w:rsidRPr="009B36A2" w:rsidRDefault="004505AF" w:rsidP="003A1A25">
      <w:pPr>
        <w:keepNext/>
        <w:keepLines/>
        <w:numPr>
          <w:ilvl w:val="0"/>
          <w:numId w:val="13"/>
        </w:numPr>
        <w:spacing w:after="0" w:line="240" w:lineRule="auto"/>
        <w:ind w:left="284" w:hanging="284"/>
        <w:jc w:val="both"/>
        <w:rPr>
          <w:rFonts w:ascii="Tahoma" w:hAnsi="Tahoma" w:cs="Tahoma"/>
        </w:rPr>
      </w:pPr>
      <w:r w:rsidRPr="009B36A2">
        <w:rPr>
          <w:rFonts w:ascii="Tahoma" w:hAnsi="Tahoma" w:cs="Tahoma"/>
        </w:rPr>
        <w:t xml:space="preserve">predložiti soglasje podizvajalca, na podlagi katerega naročnik namesto izvajalca poravna podizvajalčevo terjatev do izvajalca. </w:t>
      </w:r>
    </w:p>
    <w:p w14:paraId="38A57549" w14:textId="77777777" w:rsidR="004505AF" w:rsidRPr="009B36A2" w:rsidRDefault="004505AF" w:rsidP="003A1A25">
      <w:pPr>
        <w:keepNext/>
        <w:keepLines/>
        <w:spacing w:after="0" w:line="240" w:lineRule="auto"/>
        <w:jc w:val="both"/>
        <w:rPr>
          <w:rFonts w:ascii="Tahoma" w:hAnsi="Tahoma" w:cs="Tahoma"/>
        </w:rPr>
      </w:pPr>
    </w:p>
    <w:p w14:paraId="3E9152DA" w14:textId="77777777" w:rsidR="004505AF" w:rsidRPr="009B36A2" w:rsidRDefault="004505AF" w:rsidP="003A1A25">
      <w:pPr>
        <w:keepNext/>
        <w:keepLines/>
        <w:spacing w:after="0" w:line="240" w:lineRule="auto"/>
        <w:jc w:val="both"/>
        <w:rPr>
          <w:rFonts w:ascii="Tahoma" w:hAnsi="Tahoma" w:cs="Tahoma"/>
        </w:rPr>
      </w:pPr>
      <w:r w:rsidRPr="009B36A2">
        <w:rPr>
          <w:rFonts w:ascii="Tahoma" w:hAnsi="Tahoma" w:cs="Tahoma"/>
        </w:rPr>
        <w:t>Izvajalec mora za podizvajalca, ki zahteva neposredno plačilo, ob vsakem računu priložiti:</w:t>
      </w:r>
    </w:p>
    <w:p w14:paraId="68244D29" w14:textId="77777777" w:rsidR="004505AF" w:rsidRPr="009B36A2" w:rsidRDefault="004505AF" w:rsidP="003A1A25">
      <w:pPr>
        <w:keepNext/>
        <w:keepLines/>
        <w:numPr>
          <w:ilvl w:val="0"/>
          <w:numId w:val="13"/>
        </w:numPr>
        <w:spacing w:after="0" w:line="240" w:lineRule="auto"/>
        <w:ind w:left="284" w:hanging="284"/>
        <w:jc w:val="both"/>
        <w:rPr>
          <w:rFonts w:ascii="Tahoma" w:hAnsi="Tahoma" w:cs="Tahoma"/>
        </w:rPr>
      </w:pPr>
      <w:r w:rsidRPr="009B36A2">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53B1012C" w14:textId="77777777" w:rsidR="004505AF" w:rsidRPr="009B36A2" w:rsidRDefault="004505AF" w:rsidP="003A1A25">
      <w:pPr>
        <w:keepNext/>
        <w:keepLines/>
        <w:numPr>
          <w:ilvl w:val="0"/>
          <w:numId w:val="13"/>
        </w:numPr>
        <w:spacing w:after="0" w:line="240" w:lineRule="auto"/>
        <w:ind w:left="284" w:hanging="284"/>
        <w:jc w:val="both"/>
        <w:rPr>
          <w:rFonts w:ascii="Tahoma" w:hAnsi="Tahoma" w:cs="Tahoma"/>
        </w:rPr>
      </w:pPr>
      <w:r w:rsidRPr="009B36A2">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4886E8AC"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7A98F9B4" w14:textId="77777777"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59B06BD2"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602533D3" w14:textId="77777777"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hAnsi="Tahoma" w:cs="Tahoma"/>
        </w:rPr>
        <w:t>S plačilom posameznega zneska podizvajalcu obveznost naročnika za plačilo izvajalcu ugasne do višine tako plačanega zneska podizvajalcu.</w:t>
      </w:r>
    </w:p>
    <w:p w14:paraId="0E420C02"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16D360DA" w14:textId="77777777" w:rsidR="004505AF" w:rsidRPr="009B36A2" w:rsidRDefault="004505AF" w:rsidP="003A1A25">
      <w:pPr>
        <w:keepNext/>
        <w:keepLines/>
        <w:spacing w:after="0" w:line="240" w:lineRule="auto"/>
        <w:jc w:val="both"/>
        <w:rPr>
          <w:rFonts w:ascii="Tahoma" w:eastAsia="Times New Roman" w:hAnsi="Tahoma" w:cs="Tahoma"/>
          <w:kern w:val="16"/>
          <w:lang w:eastAsia="sl-SI"/>
        </w:rPr>
      </w:pPr>
      <w:r w:rsidRPr="009B36A2">
        <w:rPr>
          <w:rFonts w:ascii="Tahoma" w:eastAsia="Times New Roman" w:hAnsi="Tahoma" w:cs="Tahoma"/>
          <w:kern w:val="16"/>
          <w:lang w:eastAsia="sl-SI"/>
        </w:rPr>
        <w:t>Roki plačil izvajalcu in njegovim podizvajalcem so enaki.</w:t>
      </w:r>
    </w:p>
    <w:p w14:paraId="4637408B" w14:textId="77777777" w:rsidR="004505AF" w:rsidRPr="009B36A2" w:rsidRDefault="004505AF" w:rsidP="003A1A25">
      <w:pPr>
        <w:keepNext/>
        <w:keepLines/>
        <w:spacing w:after="0" w:line="240" w:lineRule="auto"/>
        <w:jc w:val="both"/>
        <w:rPr>
          <w:rFonts w:ascii="Tahoma" w:eastAsia="Times New Roman" w:hAnsi="Tahoma" w:cs="Tahoma"/>
          <w:kern w:val="16"/>
          <w:lang w:eastAsia="sl-SI"/>
        </w:rPr>
      </w:pPr>
    </w:p>
    <w:p w14:paraId="50B3FAEC" w14:textId="77777777" w:rsidR="004505AF" w:rsidRPr="009B36A2" w:rsidRDefault="004505AF" w:rsidP="003A1A25">
      <w:pPr>
        <w:keepNext/>
        <w:keepLines/>
        <w:tabs>
          <w:tab w:val="num" w:pos="4605"/>
        </w:tabs>
        <w:spacing w:after="0" w:line="240" w:lineRule="auto"/>
        <w:rPr>
          <w:rFonts w:ascii="Tahoma" w:eastAsia="Times New Roman" w:hAnsi="Tahoma" w:cs="Tahoma"/>
          <w:lang w:eastAsia="sl-SI"/>
        </w:rPr>
      </w:pPr>
      <w:r w:rsidRPr="009B36A2">
        <w:rPr>
          <w:rFonts w:ascii="Tahoma" w:eastAsia="Times New Roman" w:hAnsi="Tahoma" w:cs="Tahoma"/>
          <w:b/>
          <w:lang w:eastAsia="sl-SI"/>
        </w:rPr>
        <w:t>ALI</w:t>
      </w:r>
    </w:p>
    <w:p w14:paraId="23AE1530" w14:textId="21AF1FF8" w:rsidR="004505AF" w:rsidRPr="009B36A2" w:rsidRDefault="00F10C2D" w:rsidP="003A1A25">
      <w:pPr>
        <w:keepNext/>
        <w:keepLines/>
        <w:spacing w:after="0" w:line="240" w:lineRule="auto"/>
        <w:ind w:left="360"/>
        <w:jc w:val="center"/>
        <w:rPr>
          <w:rFonts w:ascii="Tahoma" w:eastAsia="Times New Roman" w:hAnsi="Tahoma" w:cs="Tahoma"/>
          <w:lang w:eastAsia="sl-SI"/>
        </w:rPr>
      </w:pPr>
      <w:r w:rsidRPr="009B36A2">
        <w:rPr>
          <w:rFonts w:ascii="Tahoma" w:eastAsia="Times New Roman" w:hAnsi="Tahoma" w:cs="Tahoma"/>
          <w:lang w:eastAsia="sl-SI"/>
        </w:rPr>
        <w:t>12</w:t>
      </w:r>
      <w:r w:rsidR="004505AF" w:rsidRPr="009B36A2">
        <w:rPr>
          <w:rFonts w:ascii="Tahoma" w:eastAsia="Times New Roman" w:hAnsi="Tahoma" w:cs="Tahoma"/>
          <w:lang w:eastAsia="sl-SI"/>
        </w:rPr>
        <w:t>a. člen</w:t>
      </w:r>
    </w:p>
    <w:p w14:paraId="686FAA07" w14:textId="77777777" w:rsidR="004505AF" w:rsidRPr="009B36A2" w:rsidRDefault="004505AF" w:rsidP="003A1A25">
      <w:pPr>
        <w:keepNext/>
        <w:keepLines/>
        <w:spacing w:after="0" w:line="240" w:lineRule="auto"/>
        <w:jc w:val="center"/>
        <w:rPr>
          <w:rFonts w:ascii="Tahoma" w:eastAsia="Times New Roman" w:hAnsi="Tahoma" w:cs="Tahoma"/>
          <w:b/>
          <w:i/>
          <w:lang w:eastAsia="sl-SI"/>
        </w:rPr>
      </w:pPr>
      <w:r w:rsidRPr="009B36A2">
        <w:rPr>
          <w:rFonts w:ascii="Tahoma" w:eastAsia="Times New Roman" w:hAnsi="Tahoma" w:cs="Tahoma"/>
          <w:b/>
          <w:i/>
          <w:lang w:eastAsia="sl-SI"/>
        </w:rPr>
        <w:t>/ se upošteva v primeru, da izvajalec ne nastopa s podizvajalcem /</w:t>
      </w:r>
    </w:p>
    <w:p w14:paraId="1EDAB559" w14:textId="77777777" w:rsidR="004505AF" w:rsidRPr="009B36A2" w:rsidRDefault="004505AF" w:rsidP="003A1A25">
      <w:pPr>
        <w:keepNext/>
        <w:keepLines/>
        <w:tabs>
          <w:tab w:val="num" w:pos="4605"/>
        </w:tabs>
        <w:spacing w:after="0" w:line="240" w:lineRule="auto"/>
        <w:jc w:val="both"/>
        <w:rPr>
          <w:rFonts w:ascii="Tahoma" w:eastAsia="Times New Roman" w:hAnsi="Tahoma" w:cs="Tahoma"/>
          <w:b/>
          <w:lang w:eastAsia="sl-SI"/>
        </w:rPr>
      </w:pPr>
    </w:p>
    <w:p w14:paraId="476BD2E6" w14:textId="77777777"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Izvajalec ob predložitvi ponudbe in ob sklenitvi te pogodbe nima prijavljenih podizvajalcev za izvedbo predmeta pogodbe. </w:t>
      </w:r>
    </w:p>
    <w:p w14:paraId="0E86AAE8" w14:textId="77777777" w:rsidR="004505AF" w:rsidRPr="009B36A2" w:rsidRDefault="004505AF" w:rsidP="003A1A25">
      <w:pPr>
        <w:keepNext/>
        <w:keepLines/>
        <w:spacing w:after="0" w:line="240" w:lineRule="auto"/>
        <w:jc w:val="both"/>
        <w:rPr>
          <w:rFonts w:ascii="Tahoma" w:eastAsia="Times New Roman" w:hAnsi="Tahoma" w:cs="Tahoma"/>
          <w:b/>
          <w:lang w:eastAsia="sl-SI"/>
        </w:rPr>
      </w:pPr>
    </w:p>
    <w:p w14:paraId="5F574897" w14:textId="292E033B"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lastRenderedPageBreak/>
        <w:t>Izvajalec mora med izvajanjem pogodbe naročnika obvestiti o morebitnih spremembah informacij iz drugega odstavka 94. člena ZJN-3 in poslati informacije o novih podizvajalcih, ki jih namerava naknadno vključiti v izvajanje takšnih del</w:t>
      </w:r>
      <w:r w:rsidR="009212B9" w:rsidRPr="009B36A2">
        <w:rPr>
          <w:rFonts w:ascii="Tahoma" w:eastAsia="Times New Roman" w:hAnsi="Tahoma" w:cs="Tahoma"/>
          <w:lang w:eastAsia="sl-SI"/>
        </w:rPr>
        <w:t xml:space="preserve"> oz. dobav</w:t>
      </w:r>
      <w:r w:rsidRPr="009B36A2">
        <w:rPr>
          <w:rFonts w:ascii="Tahoma" w:eastAsia="Times New Roman" w:hAnsi="Tahoma" w:cs="Tahoma"/>
          <w:lang w:eastAsia="sl-SI"/>
        </w:rPr>
        <w:t>,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3288BF8B"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4329068C" w14:textId="0C2168D9"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w:t>
      </w:r>
      <w:r w:rsidR="009212B9" w:rsidRPr="009B36A2">
        <w:rPr>
          <w:rFonts w:ascii="Tahoma" w:eastAsia="Times New Roman" w:hAnsi="Tahoma" w:cs="Tahoma"/>
          <w:lang w:eastAsia="sl-SI"/>
        </w:rPr>
        <w:t xml:space="preserve"> oz. dobav</w:t>
      </w:r>
      <w:r w:rsidRPr="009B36A2">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17ECF48A" w14:textId="77777777" w:rsidR="004505AF" w:rsidRPr="009B36A2" w:rsidRDefault="004505AF" w:rsidP="003A1A25">
      <w:pPr>
        <w:keepNext/>
        <w:keepLines/>
        <w:spacing w:after="0" w:line="240" w:lineRule="auto"/>
        <w:jc w:val="both"/>
        <w:rPr>
          <w:rFonts w:ascii="Tahoma" w:eastAsia="Times New Roman" w:hAnsi="Tahoma" w:cs="Tahoma"/>
          <w:lang w:eastAsia="sl-SI"/>
        </w:rPr>
      </w:pPr>
    </w:p>
    <w:p w14:paraId="786E1723" w14:textId="26396880" w:rsidR="004505AF" w:rsidRPr="009B36A2" w:rsidRDefault="004505AF"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v razmerju do naročnika v celoti odgovarja za dobro izvedbo pogodbenih obveznosti, ne glede na število podizvajalcev.</w:t>
      </w:r>
    </w:p>
    <w:p w14:paraId="7C0F0851" w14:textId="77777777" w:rsidR="004C0005" w:rsidRPr="009B36A2" w:rsidRDefault="004C0005" w:rsidP="003A1A25">
      <w:pPr>
        <w:keepNext/>
        <w:keepLines/>
        <w:tabs>
          <w:tab w:val="left" w:pos="709"/>
          <w:tab w:val="left" w:pos="1702"/>
        </w:tabs>
        <w:spacing w:after="0" w:line="240" w:lineRule="auto"/>
        <w:jc w:val="both"/>
        <w:rPr>
          <w:rFonts w:ascii="Tahoma" w:eastAsia="Times New Roman" w:hAnsi="Tahoma" w:cs="Tahoma"/>
          <w:lang w:eastAsia="sl-SI"/>
        </w:rPr>
      </w:pPr>
    </w:p>
    <w:p w14:paraId="67BF028F" w14:textId="77777777" w:rsidR="004C0005" w:rsidRPr="009B36A2" w:rsidRDefault="004C0005"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JAMČEVANJE ZA NAPAKE</w:t>
      </w:r>
    </w:p>
    <w:p w14:paraId="25D220F6" w14:textId="77777777" w:rsidR="004C0005" w:rsidRPr="009B36A2" w:rsidRDefault="004C0005" w:rsidP="003A1A25">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09473E42" w14:textId="77777777" w:rsidR="004C0005" w:rsidRPr="009B36A2" w:rsidRDefault="004C0005"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0D2C28FF" w14:textId="77777777" w:rsidR="004C0005" w:rsidRPr="009B36A2" w:rsidRDefault="004C0005" w:rsidP="003A1A25">
      <w:pPr>
        <w:keepNext/>
        <w:keepLines/>
        <w:tabs>
          <w:tab w:val="left" w:pos="709"/>
          <w:tab w:val="left" w:pos="1702"/>
        </w:tabs>
        <w:spacing w:after="0" w:line="240" w:lineRule="auto"/>
        <w:jc w:val="both"/>
        <w:rPr>
          <w:rFonts w:ascii="Tahoma" w:eastAsia="Times New Roman" w:hAnsi="Tahoma" w:cs="Tahoma"/>
          <w:lang w:eastAsia="sl-SI"/>
        </w:rPr>
      </w:pPr>
    </w:p>
    <w:p w14:paraId="78D83435" w14:textId="3F6DDDBD" w:rsidR="00551D6C" w:rsidRPr="009B36A2" w:rsidRDefault="00551D6C"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 primeru neskladnosti dobavljenega blaga</w:t>
      </w:r>
      <w:r w:rsidR="004E1A70" w:rsidRPr="009B36A2">
        <w:t xml:space="preserve"> </w:t>
      </w:r>
      <w:r w:rsidR="004E1A70" w:rsidRPr="009B36A2">
        <w:rPr>
          <w:rFonts w:ascii="Tahoma" w:eastAsia="Times New Roman" w:hAnsi="Tahoma" w:cs="Tahoma"/>
          <w:lang w:eastAsia="sl-SI"/>
        </w:rPr>
        <w:t>ali izvedenih storitev</w:t>
      </w:r>
      <w:r w:rsidRPr="009B36A2">
        <w:rPr>
          <w:rFonts w:ascii="Tahoma" w:eastAsia="Times New Roman" w:hAnsi="Tahoma" w:cs="Tahoma"/>
          <w:lang w:eastAsia="sl-SI"/>
        </w:rPr>
        <w:t xml:space="preserve"> s tehnično specifikacijo naročnika in/ali veljavno zakonodajo, ki se nanaša na predmet pogodbe in/ali tehnično dokumentacijo, ki jo bo izvajalec predložil  ob dobavi oz. prevzemu blaga </w:t>
      </w:r>
      <w:r w:rsidR="004E1A70" w:rsidRPr="009B36A2">
        <w:rPr>
          <w:rFonts w:ascii="Tahoma" w:hAnsi="Tahoma" w:cs="Tahoma"/>
        </w:rPr>
        <w:t xml:space="preserve">ali po izvedbi storitev oziroma v primeru neustrezno izvedenih pogodbenih del </w:t>
      </w:r>
      <w:r w:rsidRPr="009B36A2">
        <w:rPr>
          <w:rFonts w:ascii="Tahoma" w:eastAsia="Times New Roman" w:hAnsi="Tahoma" w:cs="Tahoma"/>
          <w:lang w:eastAsia="sl-SI"/>
        </w:rPr>
        <w:t xml:space="preserve">lahko naročnik </w:t>
      </w:r>
      <w:r w:rsidR="00E302ED" w:rsidRPr="009B36A2">
        <w:rPr>
          <w:rFonts w:ascii="Tahoma" w:eastAsia="Times New Roman" w:hAnsi="Tahoma" w:cs="Tahoma"/>
          <w:lang w:eastAsia="sl-SI"/>
        </w:rPr>
        <w:t xml:space="preserve">od izvajalca zahteva, da to napako v primernem roku, najpozneje pa v enem mesecu od obvestila naročnika na svoje stroške odpravi, </w:t>
      </w:r>
      <w:r w:rsidR="00690378" w:rsidRPr="009B36A2">
        <w:rPr>
          <w:rFonts w:ascii="Tahoma" w:eastAsia="Times New Roman" w:hAnsi="Tahoma" w:cs="Tahoma"/>
          <w:lang w:eastAsia="sl-SI"/>
        </w:rPr>
        <w:t>tudi</w:t>
      </w:r>
      <w:r w:rsidR="00E302ED" w:rsidRPr="009B36A2">
        <w:rPr>
          <w:rFonts w:ascii="Tahoma" w:eastAsia="Times New Roman" w:hAnsi="Tahoma" w:cs="Tahoma"/>
          <w:lang w:eastAsia="sl-SI"/>
        </w:rPr>
        <w:t xml:space="preserve"> z zamenjavo stvari z napako.</w:t>
      </w:r>
    </w:p>
    <w:p w14:paraId="13D855C5" w14:textId="77777777" w:rsidR="00551D6C" w:rsidRPr="009B36A2" w:rsidRDefault="00551D6C" w:rsidP="003A1A25">
      <w:pPr>
        <w:keepNext/>
        <w:keepLines/>
        <w:tabs>
          <w:tab w:val="left" w:pos="709"/>
          <w:tab w:val="left" w:pos="1702"/>
        </w:tabs>
        <w:spacing w:after="0" w:line="240" w:lineRule="auto"/>
        <w:jc w:val="both"/>
        <w:rPr>
          <w:rFonts w:ascii="Tahoma" w:eastAsia="Times New Roman" w:hAnsi="Tahoma" w:cs="Tahoma"/>
          <w:lang w:eastAsia="sl-SI"/>
        </w:rPr>
      </w:pPr>
    </w:p>
    <w:p w14:paraId="531E041D" w14:textId="6D0266B4" w:rsidR="004C0005" w:rsidRPr="009B36A2" w:rsidRDefault="004C0005"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jamči 180 (sto</w:t>
      </w:r>
      <w:r w:rsidR="00A01D1C" w:rsidRPr="009B36A2">
        <w:rPr>
          <w:rFonts w:ascii="Tahoma" w:eastAsia="Times New Roman" w:hAnsi="Tahoma" w:cs="Tahoma"/>
          <w:lang w:eastAsia="sl-SI"/>
        </w:rPr>
        <w:t xml:space="preserve"> </w:t>
      </w:r>
      <w:r w:rsidRPr="009B36A2">
        <w:rPr>
          <w:rFonts w:ascii="Tahoma" w:eastAsia="Times New Roman" w:hAnsi="Tahoma" w:cs="Tahoma"/>
          <w:lang w:eastAsia="sl-SI"/>
        </w:rPr>
        <w:t>osemdeset) koledarskih dni za skrite napake</w:t>
      </w:r>
      <w:r w:rsidR="0086113B" w:rsidRPr="009B36A2">
        <w:rPr>
          <w:rFonts w:ascii="Tahoma" w:eastAsia="Times New Roman" w:hAnsi="Tahoma" w:cs="Tahoma"/>
          <w:lang w:eastAsia="sl-SI"/>
        </w:rPr>
        <w:t xml:space="preserve">, šteto od dneva </w:t>
      </w:r>
      <w:r w:rsidR="00492B7C">
        <w:rPr>
          <w:rFonts w:ascii="Tahoma" w:eastAsia="Times New Roman" w:hAnsi="Tahoma" w:cs="Tahoma"/>
          <w:lang w:eastAsia="sl-SI"/>
        </w:rPr>
        <w:t xml:space="preserve">podpisa zapisnika o uspešnem </w:t>
      </w:r>
      <w:r w:rsidR="0086113B" w:rsidRPr="009B36A2">
        <w:rPr>
          <w:rFonts w:ascii="Tahoma" w:eastAsia="Times New Roman" w:hAnsi="Tahoma" w:cs="Tahoma"/>
          <w:lang w:eastAsia="sl-SI"/>
        </w:rPr>
        <w:t>prevze</w:t>
      </w:r>
      <w:r w:rsidR="00492B7C">
        <w:rPr>
          <w:rFonts w:ascii="Tahoma" w:eastAsia="Times New Roman" w:hAnsi="Tahoma" w:cs="Tahoma"/>
          <w:lang w:eastAsia="sl-SI"/>
        </w:rPr>
        <w:t>m</w:t>
      </w:r>
      <w:r w:rsidR="0086113B" w:rsidRPr="009B36A2">
        <w:rPr>
          <w:rFonts w:ascii="Tahoma" w:eastAsia="Times New Roman" w:hAnsi="Tahoma" w:cs="Tahoma"/>
          <w:lang w:eastAsia="sl-SI"/>
        </w:rPr>
        <w:t xml:space="preserve"> </w:t>
      </w:r>
      <w:r w:rsidR="00492B7C">
        <w:rPr>
          <w:rFonts w:ascii="Tahoma" w:eastAsia="Times New Roman" w:hAnsi="Tahoma" w:cs="Tahoma"/>
          <w:lang w:eastAsia="sl-SI"/>
        </w:rPr>
        <w:t>blaga</w:t>
      </w:r>
      <w:r w:rsidR="0086113B" w:rsidRPr="009B36A2">
        <w:rPr>
          <w:rFonts w:ascii="Tahoma" w:eastAsia="Times New Roman" w:hAnsi="Tahoma" w:cs="Tahoma"/>
          <w:lang w:eastAsia="sl-SI"/>
        </w:rPr>
        <w:t xml:space="preserve"> oziroma od podpisa dobavnice s strani naročnika oziroma njegovega predstavnika (jamčevalni rok).</w:t>
      </w:r>
    </w:p>
    <w:p w14:paraId="4F0C2E7B" w14:textId="77777777" w:rsidR="0086113B" w:rsidRPr="009B36A2" w:rsidRDefault="0086113B" w:rsidP="003A1A25">
      <w:pPr>
        <w:keepNext/>
        <w:keepLines/>
        <w:tabs>
          <w:tab w:val="left" w:pos="709"/>
          <w:tab w:val="left" w:pos="1702"/>
        </w:tabs>
        <w:spacing w:after="0" w:line="240" w:lineRule="auto"/>
        <w:jc w:val="both"/>
        <w:rPr>
          <w:rFonts w:ascii="Tahoma" w:eastAsia="Times New Roman" w:hAnsi="Tahoma" w:cs="Tahoma"/>
          <w:lang w:eastAsia="sl-SI"/>
        </w:rPr>
      </w:pPr>
    </w:p>
    <w:p w14:paraId="4190AE2B" w14:textId="2500D28A" w:rsidR="004C0005" w:rsidRPr="009B36A2" w:rsidRDefault="004C0005"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Če se v jamčevalnem roku pokaže napaka, ki je ob </w:t>
      </w:r>
      <w:r w:rsidR="00492B7C">
        <w:rPr>
          <w:rFonts w:ascii="Tahoma" w:eastAsia="Times New Roman" w:hAnsi="Tahoma" w:cs="Tahoma"/>
          <w:lang w:eastAsia="sl-SI"/>
        </w:rPr>
        <w:t xml:space="preserve">podpisu zapisnika o uspešnem prevzemu blaga </w:t>
      </w:r>
      <w:r w:rsidR="0086113B" w:rsidRPr="009B36A2">
        <w:rPr>
          <w:rFonts w:ascii="Tahoma" w:eastAsia="Times New Roman" w:hAnsi="Tahoma" w:cs="Tahoma"/>
          <w:lang w:eastAsia="sl-SI"/>
        </w:rPr>
        <w:t xml:space="preserve">oziroma ob podpisu dobavnice </w:t>
      </w:r>
      <w:r w:rsidR="00CF6A06" w:rsidRPr="009B36A2">
        <w:rPr>
          <w:rFonts w:ascii="Tahoma" w:hAnsi="Tahoma" w:cs="Tahoma"/>
        </w:rPr>
        <w:t xml:space="preserve">ni bilo mogoče odkriti (skrita napaka), lahko naročnik od izvajalca zahteva, da to napako v primernem roku, najpozneje </w:t>
      </w:r>
      <w:r w:rsidR="00CF6A06" w:rsidRPr="009B36A2">
        <w:rPr>
          <w:rFonts w:ascii="Tahoma" w:eastAsia="Times New Roman" w:hAnsi="Tahoma" w:cs="Tahoma"/>
          <w:lang w:eastAsia="sl-SI"/>
        </w:rPr>
        <w:t>pa v 1 (enem) mesecu od obvestila naročnika, na svoje stroške odpravi, s pogojem, da je naročnik o napaki izvajalca pisno obvestil nemudoma po tem, ko je napako odkril</w:t>
      </w:r>
      <w:r w:rsidRPr="009B36A2">
        <w:rPr>
          <w:rFonts w:ascii="Tahoma" w:eastAsia="Times New Roman" w:hAnsi="Tahoma" w:cs="Tahoma"/>
          <w:lang w:eastAsia="sl-SI"/>
        </w:rPr>
        <w:t xml:space="preserve">. </w:t>
      </w:r>
    </w:p>
    <w:p w14:paraId="66767518" w14:textId="77777777" w:rsidR="004C0005" w:rsidRPr="009B36A2" w:rsidRDefault="004C0005" w:rsidP="003A1A25">
      <w:pPr>
        <w:keepNext/>
        <w:keepLines/>
        <w:tabs>
          <w:tab w:val="left" w:pos="709"/>
          <w:tab w:val="left" w:pos="1702"/>
        </w:tabs>
        <w:spacing w:after="0" w:line="240" w:lineRule="auto"/>
        <w:jc w:val="both"/>
        <w:rPr>
          <w:rFonts w:ascii="Tahoma" w:eastAsia="Times New Roman" w:hAnsi="Tahoma" w:cs="Tahoma"/>
          <w:lang w:eastAsia="sl-SI"/>
        </w:rPr>
      </w:pPr>
    </w:p>
    <w:p w14:paraId="697712E0" w14:textId="7BAFB959" w:rsidR="004C0005" w:rsidRPr="009B36A2" w:rsidRDefault="004C0005"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Če izvajalec ne odpravi napake v roku, </w:t>
      </w:r>
      <w:r w:rsidR="00E302ED" w:rsidRPr="009B36A2">
        <w:rPr>
          <w:rFonts w:ascii="Tahoma" w:eastAsia="Times New Roman" w:hAnsi="Tahoma" w:cs="Tahoma"/>
          <w:lang w:eastAsia="sl-SI"/>
        </w:rPr>
        <w:t>iz prvega oziroma tretjega odstavka tega člena,</w:t>
      </w:r>
      <w:r w:rsidR="00C452CA" w:rsidRPr="009B36A2">
        <w:rPr>
          <w:rFonts w:ascii="Tahoma" w:eastAsia="Times New Roman" w:hAnsi="Tahoma" w:cs="Tahoma"/>
          <w:lang w:eastAsia="sl-SI"/>
        </w:rPr>
        <w:t xml:space="preserve"> </w:t>
      </w:r>
      <w:r w:rsidRPr="009B36A2">
        <w:rPr>
          <w:rFonts w:ascii="Tahoma" w:eastAsia="Times New Roman" w:hAnsi="Tahoma" w:cs="Tahoma"/>
          <w:lang w:eastAsia="sl-SI"/>
        </w:rPr>
        <w:t xml:space="preserve">bo naročnik sam zagotovil odpravo napake na račun izvajalca in mu bo izstavil račun po dejanskih stroških, ki jih je imel naročnik, da je zagotovil odpravo napake, </w:t>
      </w:r>
      <w:r w:rsidR="004E1A70" w:rsidRPr="009B36A2">
        <w:rPr>
          <w:rFonts w:ascii="Tahoma" w:eastAsia="Times New Roman" w:hAnsi="Tahoma" w:cs="Tahoma"/>
          <w:lang w:eastAsia="sl-SI"/>
        </w:rPr>
        <w:t>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w:t>
      </w:r>
      <w:r w:rsidRPr="009B36A2">
        <w:rPr>
          <w:rFonts w:ascii="Tahoma" w:eastAsia="Times New Roman" w:hAnsi="Tahoma" w:cs="Tahoma"/>
          <w:lang w:eastAsia="sl-SI"/>
        </w:rPr>
        <w:t xml:space="preserve">. </w:t>
      </w:r>
    </w:p>
    <w:p w14:paraId="4AC5B656" w14:textId="1DF0D850" w:rsidR="00690378" w:rsidRPr="009B36A2" w:rsidRDefault="00690378" w:rsidP="003A1A25">
      <w:pPr>
        <w:keepNext/>
        <w:keepLines/>
        <w:tabs>
          <w:tab w:val="left" w:pos="709"/>
          <w:tab w:val="left" w:pos="1702"/>
        </w:tabs>
        <w:spacing w:after="0" w:line="240" w:lineRule="auto"/>
        <w:jc w:val="both"/>
        <w:rPr>
          <w:rFonts w:ascii="Tahoma" w:eastAsia="Times New Roman" w:hAnsi="Tahoma" w:cs="Tahoma"/>
          <w:lang w:eastAsia="sl-SI"/>
        </w:rPr>
      </w:pPr>
    </w:p>
    <w:p w14:paraId="3BA72B16" w14:textId="1FD15439" w:rsidR="00690378" w:rsidRPr="009B36A2" w:rsidRDefault="00690378"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lahko v primeru napake zahteva tudi znižanje kupnine ali odstop od pogodbe, skladno s splošnimi pravili obligacijskega prava.</w:t>
      </w:r>
    </w:p>
    <w:p w14:paraId="1820C87C" w14:textId="77777777" w:rsidR="00D17CB5" w:rsidRPr="009B36A2" w:rsidRDefault="00D17CB5" w:rsidP="003A1A25">
      <w:pPr>
        <w:keepNext/>
        <w:keepLines/>
        <w:tabs>
          <w:tab w:val="left" w:pos="709"/>
          <w:tab w:val="left" w:pos="1702"/>
        </w:tabs>
        <w:spacing w:after="0" w:line="240" w:lineRule="auto"/>
        <w:jc w:val="both"/>
        <w:rPr>
          <w:rFonts w:ascii="Tahoma" w:eastAsia="Times New Roman" w:hAnsi="Tahoma" w:cs="Tahoma"/>
          <w:lang w:eastAsia="sl-SI"/>
        </w:rPr>
      </w:pPr>
    </w:p>
    <w:p w14:paraId="5A46572B" w14:textId="77777777" w:rsidR="00D17CB5" w:rsidRPr="009B36A2" w:rsidRDefault="00D17CB5" w:rsidP="003A1A25">
      <w:pPr>
        <w:keepNext/>
        <w:keepLines/>
        <w:spacing w:after="0" w:line="240" w:lineRule="auto"/>
        <w:jc w:val="both"/>
        <w:rPr>
          <w:rFonts w:ascii="Tahoma" w:eastAsia="Times New Roman" w:hAnsi="Tahoma" w:cs="Tahoma"/>
          <w:lang w:eastAsia="sl-SI"/>
        </w:rPr>
      </w:pPr>
    </w:p>
    <w:p w14:paraId="578B02DB" w14:textId="77777777" w:rsidR="00D17CB5" w:rsidRPr="009B36A2" w:rsidRDefault="00D17CB5" w:rsidP="003A1A25">
      <w:pPr>
        <w:keepNext/>
        <w:keepLines/>
        <w:numPr>
          <w:ilvl w:val="0"/>
          <w:numId w:val="19"/>
        </w:numPr>
        <w:spacing w:after="0" w:line="240" w:lineRule="auto"/>
        <w:ind w:left="426" w:hanging="426"/>
        <w:jc w:val="center"/>
        <w:rPr>
          <w:rFonts w:ascii="Tahoma" w:eastAsia="Times New Roman" w:hAnsi="Tahoma" w:cs="Tahoma"/>
          <w:b/>
          <w:color w:val="000000" w:themeColor="text1"/>
          <w:lang w:eastAsia="sl-SI"/>
        </w:rPr>
      </w:pPr>
      <w:r w:rsidRPr="009B36A2">
        <w:rPr>
          <w:rFonts w:ascii="Tahoma" w:eastAsia="Times New Roman" w:hAnsi="Tahoma" w:cs="Tahoma"/>
          <w:b/>
          <w:color w:val="000000" w:themeColor="text1"/>
          <w:lang w:eastAsia="sl-SI"/>
        </w:rPr>
        <w:lastRenderedPageBreak/>
        <w:t>OBVEZNOSTI POGODBENIH STRANK</w:t>
      </w:r>
    </w:p>
    <w:p w14:paraId="0AF97D87" w14:textId="77777777" w:rsidR="003C34CB" w:rsidRPr="009B36A2" w:rsidRDefault="003C34CB" w:rsidP="003A1A25">
      <w:pPr>
        <w:keepNext/>
        <w:keepLines/>
        <w:spacing w:after="0" w:line="240" w:lineRule="auto"/>
        <w:ind w:left="426"/>
        <w:rPr>
          <w:rFonts w:ascii="Tahoma" w:eastAsia="Times New Roman" w:hAnsi="Tahoma" w:cs="Tahoma"/>
          <w:b/>
          <w:color w:val="000000" w:themeColor="text1"/>
          <w:lang w:eastAsia="sl-SI"/>
        </w:rPr>
      </w:pPr>
    </w:p>
    <w:p w14:paraId="20516216" w14:textId="77777777" w:rsidR="00D17CB5" w:rsidRPr="009B36A2" w:rsidRDefault="00D17CB5" w:rsidP="003A1A25">
      <w:pPr>
        <w:keepNext/>
        <w:keepLines/>
        <w:numPr>
          <w:ilvl w:val="1"/>
          <w:numId w:val="16"/>
        </w:numPr>
        <w:tabs>
          <w:tab w:val="clear" w:pos="1440"/>
        </w:tabs>
        <w:spacing w:after="0" w:line="240" w:lineRule="auto"/>
        <w:ind w:left="426" w:hanging="426"/>
        <w:jc w:val="center"/>
        <w:rPr>
          <w:rFonts w:ascii="Tahoma" w:eastAsia="Times New Roman" w:hAnsi="Tahoma" w:cs="Tahoma"/>
          <w:color w:val="000000" w:themeColor="text1"/>
          <w:lang w:eastAsia="sl-SI"/>
        </w:rPr>
      </w:pPr>
      <w:r w:rsidRPr="009B36A2">
        <w:rPr>
          <w:rFonts w:ascii="Tahoma" w:eastAsia="Times New Roman" w:hAnsi="Tahoma" w:cs="Tahoma"/>
          <w:color w:val="000000" w:themeColor="text1"/>
          <w:lang w:eastAsia="sl-SI"/>
        </w:rPr>
        <w:t>člen</w:t>
      </w:r>
    </w:p>
    <w:p w14:paraId="6D2CA8C0" w14:textId="77777777" w:rsidR="00D17CB5" w:rsidRPr="009B36A2" w:rsidRDefault="00D17CB5" w:rsidP="003A1A25">
      <w:pPr>
        <w:keepNext/>
        <w:keepLines/>
        <w:spacing w:after="0" w:line="240" w:lineRule="auto"/>
        <w:jc w:val="both"/>
        <w:rPr>
          <w:rFonts w:ascii="Tahoma" w:eastAsia="Times New Roman" w:hAnsi="Tahoma" w:cs="Tahoma"/>
          <w:color w:val="000000" w:themeColor="text1"/>
          <w:lang w:eastAsia="sl-SI"/>
        </w:rPr>
      </w:pPr>
    </w:p>
    <w:p w14:paraId="4167DFF8" w14:textId="684D4F55" w:rsidR="00E95F66" w:rsidRPr="009B36A2" w:rsidRDefault="00E95F66" w:rsidP="003A1A25">
      <w:pPr>
        <w:keepNext/>
        <w:keepLines/>
        <w:spacing w:after="120" w:line="240" w:lineRule="auto"/>
        <w:jc w:val="both"/>
        <w:rPr>
          <w:rFonts w:ascii="Tahoma" w:eastAsia="Times New Roman" w:hAnsi="Tahoma" w:cs="Tahoma"/>
          <w:color w:val="000000" w:themeColor="text1"/>
          <w:lang w:eastAsia="sl-SI"/>
        </w:rPr>
      </w:pPr>
      <w:r w:rsidRPr="009B36A2">
        <w:rPr>
          <w:rFonts w:ascii="Tahoma" w:eastAsia="Times New Roman" w:hAnsi="Tahoma" w:cs="Tahoma"/>
          <w:color w:val="000000" w:themeColor="text1"/>
          <w:lang w:eastAsia="sl-SI"/>
        </w:rPr>
        <w:t>V okviru izpolnjevanja svojih obveznosti po tej pogodbi je izvajalec</w:t>
      </w:r>
      <w:r w:rsidR="003A1A25" w:rsidRPr="009B36A2">
        <w:rPr>
          <w:rFonts w:ascii="Tahoma" w:eastAsia="Times New Roman" w:hAnsi="Tahoma" w:cs="Tahoma"/>
          <w:color w:val="000000" w:themeColor="text1"/>
          <w:lang w:eastAsia="sl-SI"/>
        </w:rPr>
        <w:t xml:space="preserve"> dolžan</w:t>
      </w:r>
      <w:r w:rsidRPr="009B36A2">
        <w:rPr>
          <w:rFonts w:ascii="Tahoma" w:eastAsia="Times New Roman" w:hAnsi="Tahoma" w:cs="Tahoma"/>
          <w:color w:val="000000" w:themeColor="text1"/>
          <w:lang w:eastAsia="sl-SI"/>
        </w:rPr>
        <w:t>:</w:t>
      </w:r>
    </w:p>
    <w:p w14:paraId="434F88F7" w14:textId="77777777" w:rsidR="004C0005" w:rsidRPr="009B36A2" w:rsidRDefault="004C0005" w:rsidP="003A1A25">
      <w:pPr>
        <w:keepNext/>
        <w:keepLines/>
        <w:numPr>
          <w:ilvl w:val="0"/>
          <w:numId w:val="22"/>
        </w:numPr>
        <w:spacing w:after="0" w:line="240" w:lineRule="auto"/>
        <w:jc w:val="both"/>
        <w:rPr>
          <w:rFonts w:ascii="Tahoma" w:eastAsia="Times New Roman" w:hAnsi="Tahoma" w:cs="Tahoma"/>
          <w:color w:val="000000" w:themeColor="text1"/>
          <w:lang w:eastAsia="sl-SI"/>
        </w:rPr>
      </w:pPr>
      <w:r w:rsidRPr="009B36A2">
        <w:rPr>
          <w:rFonts w:ascii="Tahoma" w:eastAsia="Times New Roman" w:hAnsi="Tahoma" w:cs="Tahoma"/>
          <w:color w:val="000000" w:themeColor="text1"/>
          <w:lang w:eastAsia="sl-SI"/>
        </w:rPr>
        <w:t>upoštevati tehnično specifikacijo naročnika in pogodbene obveznosti izvesti skladno z zahtevami naročnika iz razpisne dokumentacije;</w:t>
      </w:r>
    </w:p>
    <w:p w14:paraId="5D463921" w14:textId="50E7E41D" w:rsidR="004C0005" w:rsidRPr="009B36A2" w:rsidRDefault="004C0005" w:rsidP="003A1A25">
      <w:pPr>
        <w:keepNext/>
        <w:keepLines/>
        <w:numPr>
          <w:ilvl w:val="0"/>
          <w:numId w:val="22"/>
        </w:numPr>
        <w:spacing w:after="0" w:line="240" w:lineRule="auto"/>
        <w:jc w:val="both"/>
        <w:rPr>
          <w:rFonts w:ascii="Tahoma" w:eastAsia="Times New Roman" w:hAnsi="Tahoma" w:cs="Tahoma"/>
          <w:color w:val="000000" w:themeColor="text1"/>
          <w:lang w:eastAsia="sl-SI"/>
        </w:rPr>
      </w:pPr>
      <w:r w:rsidRPr="009B36A2">
        <w:rPr>
          <w:rFonts w:ascii="Tahoma" w:eastAsia="Times New Roman" w:hAnsi="Tahoma" w:cs="Tahoma"/>
          <w:color w:val="000000" w:themeColor="text1"/>
          <w:lang w:eastAsia="sl-SI"/>
        </w:rPr>
        <w:t>poskrbeti, da so pogodbena dela izvedena in dokumentirana po tehničnih predpisih, standardih in normativih;</w:t>
      </w:r>
    </w:p>
    <w:p w14:paraId="6A0A992D" w14:textId="4B8B62A6" w:rsidR="004C0005" w:rsidRPr="009B36A2" w:rsidRDefault="004C0005" w:rsidP="003A1A25">
      <w:pPr>
        <w:keepNext/>
        <w:keepLines/>
        <w:numPr>
          <w:ilvl w:val="0"/>
          <w:numId w:val="22"/>
        </w:numPr>
        <w:spacing w:after="0" w:line="240" w:lineRule="auto"/>
        <w:jc w:val="both"/>
        <w:rPr>
          <w:rFonts w:ascii="Tahoma" w:eastAsia="Times New Roman" w:hAnsi="Tahoma" w:cs="Tahoma"/>
          <w:color w:val="000000" w:themeColor="text1"/>
          <w:lang w:eastAsia="sl-SI"/>
        </w:rPr>
      </w:pPr>
      <w:r w:rsidRPr="009B36A2">
        <w:rPr>
          <w:rFonts w:ascii="Tahoma" w:eastAsia="Times New Roman" w:hAnsi="Tahoma" w:cs="Tahoma"/>
          <w:color w:val="000000" w:themeColor="text1"/>
          <w:lang w:eastAsia="sl-SI"/>
        </w:rPr>
        <w:t>izvesti prevzeta pogodbena dela strokovno pravilno, vestno in kvalitetno, v skladu z vsemi veljavnimi tehničnimi predpisi, standardi in uzancami, ob tesnem sodelovanju z naročnikom (skrbnost dobrega strokovnjaka);</w:t>
      </w:r>
    </w:p>
    <w:p w14:paraId="6882F1B9" w14:textId="42C03729" w:rsidR="00D11089" w:rsidRPr="009B36A2" w:rsidRDefault="00D11089" w:rsidP="003A1A25">
      <w:pPr>
        <w:keepNext/>
        <w:keepLines/>
        <w:numPr>
          <w:ilvl w:val="0"/>
          <w:numId w:val="22"/>
        </w:numPr>
        <w:tabs>
          <w:tab w:val="left" w:pos="-1425"/>
          <w:tab w:val="left" w:pos="426"/>
          <w:tab w:val="left" w:pos="4253"/>
          <w:tab w:val="left" w:pos="5529"/>
          <w:tab w:val="right" w:pos="8505"/>
        </w:tabs>
        <w:spacing w:after="0" w:line="240" w:lineRule="auto"/>
        <w:ind w:right="7"/>
        <w:jc w:val="both"/>
        <w:rPr>
          <w:rFonts w:ascii="Tahoma" w:hAnsi="Tahoma" w:cs="Tahoma"/>
        </w:rPr>
      </w:pPr>
      <w:r w:rsidRPr="009B36A2">
        <w:rPr>
          <w:rFonts w:ascii="Tahoma" w:hAnsi="Tahoma" w:cs="Tahoma"/>
        </w:rPr>
        <w:t>naročniku ob dobavi blaga iz te pogodbe predložiti ustrezno tehnično dokumentacijo, atest EN 10204/3.1., certifikate ter garancijske liste ter ostalo ustrezno dokumentacijo</w:t>
      </w:r>
      <w:r w:rsidR="003A1A25" w:rsidRPr="009B36A2">
        <w:rPr>
          <w:rFonts w:ascii="Tahoma" w:hAnsi="Tahoma" w:cs="Tahoma"/>
        </w:rPr>
        <w:t>;</w:t>
      </w:r>
    </w:p>
    <w:p w14:paraId="3D545D10" w14:textId="4BA7495F" w:rsidR="00D11089" w:rsidRPr="009B36A2" w:rsidRDefault="003A1A25" w:rsidP="003A1A25">
      <w:pPr>
        <w:pStyle w:val="Odstavekseznama"/>
        <w:keepNext/>
        <w:keepLines/>
        <w:numPr>
          <w:ilvl w:val="0"/>
          <w:numId w:val="22"/>
        </w:numPr>
        <w:rPr>
          <w:rFonts w:ascii="Tahoma" w:hAnsi="Tahoma" w:cs="Tahoma"/>
          <w:color w:val="000000" w:themeColor="text1"/>
          <w:sz w:val="22"/>
          <w:szCs w:val="22"/>
        </w:rPr>
      </w:pPr>
      <w:r w:rsidRPr="009B36A2">
        <w:rPr>
          <w:rFonts w:ascii="Tahoma" w:hAnsi="Tahoma" w:cs="Tahoma"/>
          <w:color w:val="000000" w:themeColor="text1"/>
          <w:sz w:val="22"/>
          <w:szCs w:val="22"/>
        </w:rPr>
        <w:t>obvestiti naročnika o nastalih okoliščinah, ki bi lahko vplivale na izpolnitev izvajalčevih obveznosti po tej pogodbi,</w:t>
      </w:r>
    </w:p>
    <w:p w14:paraId="33A34CA8" w14:textId="77777777" w:rsidR="004C0005" w:rsidRPr="009B36A2" w:rsidRDefault="004C0005" w:rsidP="003A1A25">
      <w:pPr>
        <w:keepNext/>
        <w:keepLines/>
        <w:numPr>
          <w:ilvl w:val="0"/>
          <w:numId w:val="22"/>
        </w:numPr>
        <w:spacing w:after="0" w:line="240" w:lineRule="auto"/>
        <w:jc w:val="both"/>
        <w:rPr>
          <w:rFonts w:ascii="Tahoma" w:eastAsia="Times New Roman" w:hAnsi="Tahoma" w:cs="Tahoma"/>
          <w:color w:val="000000" w:themeColor="text1"/>
          <w:lang w:eastAsia="sl-SI"/>
        </w:rPr>
      </w:pPr>
      <w:r w:rsidRPr="009B36A2">
        <w:rPr>
          <w:rFonts w:ascii="Tahoma" w:eastAsia="Times New Roman" w:hAnsi="Tahoma" w:cs="Tahoma"/>
          <w:color w:val="000000" w:themeColor="text1"/>
          <w:lang w:eastAsia="sl-SI"/>
        </w:rPr>
        <w:t xml:space="preserve">zagotavljati vse potrebno, da bo lahko izpolnjeval vse svoje obveznosti po tej pogodbi; </w:t>
      </w:r>
    </w:p>
    <w:p w14:paraId="1AC0A5CC" w14:textId="03F76F0F" w:rsidR="004C0005" w:rsidRPr="009B36A2" w:rsidRDefault="004C0005" w:rsidP="003A1A25">
      <w:pPr>
        <w:keepNext/>
        <w:keepLines/>
        <w:numPr>
          <w:ilvl w:val="0"/>
          <w:numId w:val="22"/>
        </w:numPr>
        <w:spacing w:after="0" w:line="240" w:lineRule="auto"/>
        <w:jc w:val="both"/>
        <w:rPr>
          <w:rFonts w:ascii="Tahoma" w:eastAsia="Times New Roman" w:hAnsi="Tahoma" w:cs="Tahoma"/>
          <w:color w:val="000000" w:themeColor="text1"/>
          <w:lang w:eastAsia="sl-SI"/>
        </w:rPr>
      </w:pPr>
      <w:r w:rsidRPr="009B36A2">
        <w:rPr>
          <w:rFonts w:ascii="Tahoma" w:eastAsia="Times New Roman" w:hAnsi="Tahoma" w:cs="Tahoma"/>
          <w:color w:val="000000" w:themeColor="text1"/>
          <w:lang w:eastAsia="sl-SI"/>
        </w:rPr>
        <w:t>izvesti pogodbena dela z delavci, strokovno usposobljenimi za opravljanje tovrstnih del;</w:t>
      </w:r>
    </w:p>
    <w:p w14:paraId="466C32F8" w14:textId="4D0D0D59" w:rsidR="00D11089" w:rsidRPr="009B36A2" w:rsidRDefault="00D11089" w:rsidP="003A1A25">
      <w:pPr>
        <w:keepNext/>
        <w:keepLines/>
        <w:numPr>
          <w:ilvl w:val="0"/>
          <w:numId w:val="22"/>
        </w:numPr>
        <w:spacing w:after="0" w:line="240" w:lineRule="auto"/>
        <w:jc w:val="both"/>
        <w:rPr>
          <w:rFonts w:ascii="Tahoma" w:eastAsia="Times New Roman" w:hAnsi="Tahoma" w:cs="Tahoma"/>
          <w:color w:val="000000" w:themeColor="text1"/>
          <w:lang w:eastAsia="sl-SI"/>
        </w:rPr>
      </w:pPr>
      <w:r w:rsidRPr="009B36A2">
        <w:rPr>
          <w:rFonts w:ascii="Tahoma" w:hAnsi="Tahoma"/>
        </w:rPr>
        <w:t xml:space="preserve">dobaviti blago na lokacijo naročnika, </w:t>
      </w:r>
      <w:r w:rsidR="00706BF7" w:rsidRPr="00F435B0">
        <w:rPr>
          <w:rFonts w:ascii="Tahoma" w:hAnsi="Tahoma" w:cs="Tahoma"/>
        </w:rPr>
        <w:t>Toplarniška ulica 19</w:t>
      </w:r>
      <w:r w:rsidR="00706BF7" w:rsidRPr="009B36A2">
        <w:rPr>
          <w:rFonts w:ascii="Tahoma" w:hAnsi="Tahoma" w:cs="Tahoma"/>
        </w:rPr>
        <w:t>, 1000 Ljubljana</w:t>
      </w:r>
      <w:r w:rsidRPr="009B36A2">
        <w:rPr>
          <w:rFonts w:ascii="Tahoma" w:hAnsi="Tahoma" w:cs="Tahoma"/>
        </w:rPr>
        <w:t xml:space="preserve">, </w:t>
      </w:r>
      <w:r w:rsidRPr="009B36A2">
        <w:rPr>
          <w:rFonts w:ascii="Tahoma" w:hAnsi="Tahoma"/>
        </w:rPr>
        <w:t>v roku, določenem v tej pogodbi</w:t>
      </w:r>
      <w:r w:rsidR="003A1A25" w:rsidRPr="009B36A2">
        <w:rPr>
          <w:rFonts w:ascii="Tahoma" w:hAnsi="Tahoma"/>
        </w:rPr>
        <w:t>;</w:t>
      </w:r>
    </w:p>
    <w:p w14:paraId="2532CD9D" w14:textId="17233C29" w:rsidR="00A03AB5" w:rsidRPr="009B36A2" w:rsidRDefault="003A1A25" w:rsidP="003A1A25">
      <w:pPr>
        <w:keepNext/>
        <w:keepLines/>
        <w:numPr>
          <w:ilvl w:val="0"/>
          <w:numId w:val="22"/>
        </w:numPr>
        <w:spacing w:after="0" w:line="240" w:lineRule="auto"/>
        <w:jc w:val="both"/>
        <w:rPr>
          <w:rFonts w:ascii="Tahoma" w:eastAsia="Times New Roman" w:hAnsi="Tahoma" w:cs="Tahoma"/>
          <w:color w:val="000000" w:themeColor="text1"/>
          <w:lang w:eastAsia="sl-SI"/>
        </w:rPr>
      </w:pPr>
      <w:r w:rsidRPr="009B36A2">
        <w:rPr>
          <w:rFonts w:ascii="Tahoma" w:hAnsi="Tahoma" w:cs="Tahoma"/>
        </w:rPr>
        <w:t>poravnati vso morebitno nastalo škodo, ki bi jo ob dobavi povzročil na blagu ali opremi naročnika;</w:t>
      </w:r>
    </w:p>
    <w:p w14:paraId="217B898C" w14:textId="4EC4CC1F" w:rsidR="00CE6E30" w:rsidRPr="009B36A2" w:rsidRDefault="00CE6E30" w:rsidP="003A1A25">
      <w:pPr>
        <w:keepNext/>
        <w:keepLines/>
        <w:numPr>
          <w:ilvl w:val="0"/>
          <w:numId w:val="22"/>
        </w:numPr>
        <w:spacing w:after="0" w:line="240" w:lineRule="auto"/>
        <w:jc w:val="both"/>
        <w:rPr>
          <w:rFonts w:ascii="Tahoma" w:eastAsia="Times New Roman" w:hAnsi="Tahoma" w:cs="Tahoma"/>
          <w:color w:val="000000" w:themeColor="text1"/>
          <w:lang w:eastAsia="sl-SI"/>
        </w:rPr>
      </w:pPr>
      <w:r w:rsidRPr="009B36A2">
        <w:rPr>
          <w:rFonts w:ascii="Tahoma" w:eastAsia="Times New Roman" w:hAnsi="Tahoma" w:cs="Tahoma"/>
          <w:color w:val="000000" w:themeColor="text1"/>
          <w:lang w:eastAsia="sl-SI"/>
        </w:rPr>
        <w:t>naročnika obveščati o znižanju cen,</w:t>
      </w:r>
    </w:p>
    <w:p w14:paraId="7BC32C8A" w14:textId="77777777" w:rsidR="004C0005" w:rsidRPr="009B36A2" w:rsidRDefault="004C0005" w:rsidP="003A1A25">
      <w:pPr>
        <w:keepNext/>
        <w:keepLines/>
        <w:numPr>
          <w:ilvl w:val="0"/>
          <w:numId w:val="22"/>
        </w:numPr>
        <w:spacing w:after="0" w:line="240" w:lineRule="auto"/>
        <w:jc w:val="both"/>
        <w:rPr>
          <w:rFonts w:ascii="Tahoma" w:eastAsia="Times New Roman" w:hAnsi="Tahoma" w:cs="Tahoma"/>
          <w:color w:val="000000" w:themeColor="text1"/>
          <w:lang w:eastAsia="sl-SI"/>
        </w:rPr>
      </w:pPr>
      <w:r w:rsidRPr="009B36A2">
        <w:rPr>
          <w:rFonts w:ascii="Tahoma" w:eastAsia="Times New Roman" w:hAnsi="Tahoma" w:cs="Tahoma"/>
          <w:color w:val="000000" w:themeColor="text1"/>
          <w:lang w:eastAsia="sl-SI"/>
        </w:rPr>
        <w:t>na natančno specificiranem izstavljenem računu navesti tudi številko pisnega nabavnega naročila naročnika.</w:t>
      </w:r>
    </w:p>
    <w:p w14:paraId="365BEF4E" w14:textId="77777777" w:rsidR="00D17CB5" w:rsidRPr="009B36A2" w:rsidRDefault="00D17CB5" w:rsidP="003A1A2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FF84D96" w14:textId="77777777" w:rsidR="00D17CB5" w:rsidRPr="009B36A2" w:rsidRDefault="00D17CB5"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73C573EB" w14:textId="77777777" w:rsidR="00D17CB5" w:rsidRPr="009B36A2" w:rsidRDefault="00D17CB5" w:rsidP="003A1A25">
      <w:pPr>
        <w:keepNext/>
        <w:keepLines/>
        <w:spacing w:after="0" w:line="240" w:lineRule="auto"/>
        <w:jc w:val="both"/>
        <w:rPr>
          <w:rFonts w:ascii="Tahoma" w:eastAsia="Times New Roman" w:hAnsi="Tahoma" w:cs="Tahoma"/>
          <w:b/>
          <w:lang w:eastAsia="sl-SI"/>
        </w:rPr>
      </w:pPr>
    </w:p>
    <w:p w14:paraId="509A53A5" w14:textId="3A1566CA" w:rsidR="004C0005" w:rsidRPr="009B36A2" w:rsidRDefault="004C0005" w:rsidP="003A1A25">
      <w:pPr>
        <w:keepNext/>
        <w:keepLines/>
        <w:spacing w:after="120" w:line="240" w:lineRule="auto"/>
        <w:jc w:val="both"/>
        <w:rPr>
          <w:rFonts w:ascii="Tahoma" w:eastAsia="Times New Roman" w:hAnsi="Tahoma" w:cs="Tahoma"/>
          <w:lang w:eastAsia="sl-SI"/>
        </w:rPr>
      </w:pPr>
      <w:r w:rsidRPr="009B36A2">
        <w:rPr>
          <w:rFonts w:ascii="Tahoma" w:eastAsia="Times New Roman" w:hAnsi="Tahoma" w:cs="Tahoma"/>
          <w:lang w:eastAsia="sl-SI"/>
        </w:rPr>
        <w:t>V okviru izpolnjevanja svojih obveznosti po tej pogodbi je naročnik</w:t>
      </w:r>
      <w:r w:rsidR="003A1A25" w:rsidRPr="009B36A2">
        <w:rPr>
          <w:rFonts w:ascii="Tahoma" w:eastAsia="Times New Roman" w:hAnsi="Tahoma" w:cs="Tahoma"/>
          <w:lang w:eastAsia="sl-SI"/>
        </w:rPr>
        <w:t xml:space="preserve"> dolžan</w:t>
      </w:r>
      <w:r w:rsidRPr="009B36A2">
        <w:rPr>
          <w:rFonts w:ascii="Tahoma" w:eastAsia="Times New Roman" w:hAnsi="Tahoma" w:cs="Tahoma"/>
          <w:lang w:eastAsia="sl-SI"/>
        </w:rPr>
        <w:t>:</w:t>
      </w:r>
    </w:p>
    <w:p w14:paraId="4F73EB42" w14:textId="5B108651" w:rsidR="004C0005" w:rsidRPr="009B36A2" w:rsidRDefault="004C0005" w:rsidP="003A1A25">
      <w:pPr>
        <w:keepNext/>
        <w:keepLines/>
        <w:numPr>
          <w:ilvl w:val="0"/>
          <w:numId w:val="22"/>
        </w:numPr>
        <w:spacing w:after="0" w:line="240" w:lineRule="auto"/>
        <w:jc w:val="both"/>
        <w:rPr>
          <w:rFonts w:ascii="Tahoma" w:eastAsia="Times New Roman" w:hAnsi="Tahoma" w:cs="Tahoma"/>
          <w:lang w:eastAsia="sl-SI"/>
        </w:rPr>
      </w:pPr>
      <w:r w:rsidRPr="009B36A2">
        <w:rPr>
          <w:rFonts w:ascii="Tahoma" w:hAnsi="Tahoma" w:cs="Tahoma"/>
        </w:rPr>
        <w:t xml:space="preserve">z </w:t>
      </w:r>
      <w:r w:rsidRPr="009B36A2">
        <w:rPr>
          <w:rFonts w:ascii="Tahoma" w:eastAsia="Times New Roman" w:hAnsi="Tahoma" w:cs="Tahoma"/>
          <w:lang w:eastAsia="sl-SI"/>
        </w:rPr>
        <w:t>izvajalcem sodelovati, mu nuditi potrebno pomoč in dajati ustrezna navodila;</w:t>
      </w:r>
    </w:p>
    <w:p w14:paraId="23FDB502" w14:textId="604A373A" w:rsidR="003A1A25" w:rsidRPr="009B36A2" w:rsidRDefault="003A1A25" w:rsidP="003A1A25">
      <w:pPr>
        <w:keepNext/>
        <w:keepLines/>
        <w:numPr>
          <w:ilvl w:val="0"/>
          <w:numId w:val="22"/>
        </w:numPr>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izvajalcu sprotno in pravočasno zagotoviti vse informacije in podatke, ki so potrebni za izpolnitev pogodbenih obveznosti;</w:t>
      </w:r>
    </w:p>
    <w:p w14:paraId="62247866" w14:textId="77777777" w:rsidR="00A03AB5" w:rsidRPr="009B36A2" w:rsidRDefault="00A03AB5" w:rsidP="003A1A25">
      <w:pPr>
        <w:keepNext/>
        <w:keepLines/>
        <w:numPr>
          <w:ilvl w:val="0"/>
          <w:numId w:val="22"/>
        </w:numPr>
        <w:spacing w:after="0" w:line="240" w:lineRule="auto"/>
        <w:jc w:val="both"/>
        <w:rPr>
          <w:rFonts w:ascii="Tahoma" w:hAnsi="Tahoma" w:cs="Tahoma"/>
        </w:rPr>
      </w:pPr>
      <w:r w:rsidRPr="009B36A2">
        <w:rPr>
          <w:rFonts w:ascii="Tahoma" w:hAnsi="Tahoma" w:cs="Tahoma"/>
        </w:rPr>
        <w:t>omogočiti izvedbo prevzema blaga in podpisati dobavnico o dobavi in prevzemu blaga;</w:t>
      </w:r>
    </w:p>
    <w:p w14:paraId="2C2BBF3E" w14:textId="77777777" w:rsidR="00A03AB5" w:rsidRPr="009B36A2" w:rsidRDefault="00A03AB5" w:rsidP="003A1A25">
      <w:pPr>
        <w:keepNext/>
        <w:keepLines/>
        <w:numPr>
          <w:ilvl w:val="0"/>
          <w:numId w:val="22"/>
        </w:numPr>
        <w:spacing w:after="0" w:line="240" w:lineRule="auto"/>
        <w:jc w:val="both"/>
        <w:rPr>
          <w:rFonts w:ascii="Tahoma" w:hAnsi="Tahoma" w:cs="Tahoma"/>
        </w:rPr>
      </w:pPr>
      <w:r w:rsidRPr="009B36A2">
        <w:rPr>
          <w:rFonts w:ascii="Tahoma" w:hAnsi="Tahoma" w:cs="Tahoma"/>
        </w:rPr>
        <w:t xml:space="preserve">prevzeti </w:t>
      </w:r>
      <w:proofErr w:type="spellStart"/>
      <w:r w:rsidRPr="009B36A2">
        <w:rPr>
          <w:rFonts w:ascii="Tahoma" w:hAnsi="Tahoma" w:cs="Tahoma"/>
        </w:rPr>
        <w:t>atestno</w:t>
      </w:r>
      <w:proofErr w:type="spellEnd"/>
      <w:r w:rsidRPr="009B36A2">
        <w:rPr>
          <w:rFonts w:ascii="Tahoma" w:hAnsi="Tahoma" w:cs="Tahoma"/>
        </w:rPr>
        <w:t xml:space="preserve"> dokumentacijo po EN10204/3.1; </w:t>
      </w:r>
    </w:p>
    <w:p w14:paraId="2F939092" w14:textId="46DEB79C" w:rsidR="004C0005" w:rsidRPr="009B36A2" w:rsidRDefault="004C0005" w:rsidP="003A1A25">
      <w:pPr>
        <w:keepNext/>
        <w:keepLines/>
        <w:numPr>
          <w:ilvl w:val="0"/>
          <w:numId w:val="22"/>
        </w:numPr>
        <w:spacing w:after="0" w:line="240" w:lineRule="auto"/>
        <w:jc w:val="both"/>
        <w:rPr>
          <w:rFonts w:ascii="Tahoma" w:hAnsi="Tahoma" w:cs="Tahoma"/>
        </w:rPr>
      </w:pPr>
      <w:r w:rsidRPr="009B36A2">
        <w:rPr>
          <w:rFonts w:ascii="Tahoma" w:hAnsi="Tahoma" w:cs="Tahoma"/>
        </w:rPr>
        <w:t>takoj obvestiti izvajalca o nastalih okoliščinah, ki bi lahko vplivale na izpolnitev pogodbenih obveznosti</w:t>
      </w:r>
      <w:r w:rsidR="009B36A2" w:rsidRPr="009B36A2">
        <w:rPr>
          <w:rFonts w:ascii="Tahoma" w:hAnsi="Tahoma" w:cs="Tahoma"/>
        </w:rPr>
        <w:t xml:space="preserve"> naročnika ali izvajalca;</w:t>
      </w:r>
    </w:p>
    <w:p w14:paraId="6F375865" w14:textId="3211D07C" w:rsidR="009B36A2" w:rsidRPr="009B36A2" w:rsidRDefault="009B36A2" w:rsidP="003A1A25">
      <w:pPr>
        <w:keepNext/>
        <w:keepLines/>
        <w:numPr>
          <w:ilvl w:val="0"/>
          <w:numId w:val="22"/>
        </w:numPr>
        <w:spacing w:after="0" w:line="240" w:lineRule="auto"/>
        <w:jc w:val="both"/>
        <w:rPr>
          <w:rFonts w:ascii="Tahoma" w:hAnsi="Tahoma" w:cs="Tahoma"/>
        </w:rPr>
      </w:pPr>
      <w:r w:rsidRPr="009B36A2">
        <w:rPr>
          <w:rFonts w:ascii="Tahoma" w:hAnsi="Tahoma" w:cs="Tahoma"/>
        </w:rPr>
        <w:t>pravočasno poravnati pogodbene obveznosti do izvajalca.</w:t>
      </w:r>
    </w:p>
    <w:p w14:paraId="6B0C683B" w14:textId="77777777" w:rsidR="009B4446" w:rsidRPr="009B36A2" w:rsidRDefault="009B4446" w:rsidP="003A1A25">
      <w:pPr>
        <w:keepNext/>
        <w:keepLines/>
        <w:spacing w:after="0" w:line="240" w:lineRule="auto"/>
        <w:jc w:val="both"/>
        <w:rPr>
          <w:rFonts w:ascii="Tahoma" w:eastAsia="Times New Roman" w:hAnsi="Tahoma" w:cs="Tahoma"/>
          <w:lang w:eastAsia="sl-SI"/>
        </w:rPr>
      </w:pPr>
    </w:p>
    <w:p w14:paraId="560783C3" w14:textId="77777777" w:rsidR="00021ECE" w:rsidRPr="009B36A2" w:rsidRDefault="00021ECE"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7956B211" w14:textId="77777777" w:rsidR="00021ECE" w:rsidRPr="009B36A2" w:rsidRDefault="00021ECE" w:rsidP="003A1A25">
      <w:pPr>
        <w:keepNext/>
        <w:keepLines/>
        <w:spacing w:after="0" w:line="240" w:lineRule="auto"/>
        <w:jc w:val="both"/>
        <w:rPr>
          <w:rFonts w:ascii="Tahoma" w:eastAsia="Times New Roman" w:hAnsi="Tahoma" w:cs="Tahoma"/>
          <w:lang w:eastAsia="sl-SI"/>
        </w:rPr>
      </w:pPr>
    </w:p>
    <w:p w14:paraId="0DFA3B67" w14:textId="77777777" w:rsidR="00021ECE" w:rsidRPr="009B36A2" w:rsidRDefault="00021ECE" w:rsidP="003A1A25">
      <w:pPr>
        <w:keepNext/>
        <w:keepLines/>
        <w:spacing w:after="0" w:line="240" w:lineRule="auto"/>
        <w:jc w:val="both"/>
        <w:rPr>
          <w:rFonts w:ascii="Tahoma" w:eastAsia="Times New Roman" w:hAnsi="Tahoma" w:cs="Tahoma"/>
          <w:b/>
          <w:bCs/>
          <w:lang w:eastAsia="sl-SI"/>
        </w:rPr>
      </w:pPr>
      <w:r w:rsidRPr="009B36A2">
        <w:rPr>
          <w:rFonts w:ascii="Tahoma" w:eastAsia="Times New Roman" w:hAnsi="Tahoma" w:cs="Tahoma"/>
          <w:lang w:eastAsia="sl-SI"/>
        </w:rPr>
        <w:t xml:space="preserve">Pogodbeni stranki se obvezujeta ravnati kot dobra gospodarstvenika in storiti vse, kar je potrebno za izvršitev pogodbe. </w:t>
      </w:r>
    </w:p>
    <w:p w14:paraId="53C59065" w14:textId="26F83EFA" w:rsidR="00EF0B06" w:rsidRDefault="00EF0B06" w:rsidP="003A1A25">
      <w:pPr>
        <w:keepNext/>
        <w:keepLines/>
        <w:spacing w:after="0" w:line="240" w:lineRule="auto"/>
        <w:jc w:val="both"/>
        <w:rPr>
          <w:rFonts w:ascii="Tahoma" w:eastAsia="Times New Roman" w:hAnsi="Tahoma" w:cs="Tahoma"/>
          <w:lang w:eastAsia="sl-SI"/>
        </w:rPr>
      </w:pPr>
    </w:p>
    <w:p w14:paraId="1C94CF52" w14:textId="13E22FBE" w:rsidR="00955F38" w:rsidRDefault="00955F38" w:rsidP="003A1A25">
      <w:pPr>
        <w:keepNext/>
        <w:keepLines/>
        <w:spacing w:after="0" w:line="240" w:lineRule="auto"/>
        <w:jc w:val="both"/>
        <w:rPr>
          <w:rFonts w:ascii="Tahoma" w:eastAsia="Times New Roman" w:hAnsi="Tahoma" w:cs="Tahoma"/>
          <w:lang w:eastAsia="sl-SI"/>
        </w:rPr>
      </w:pPr>
    </w:p>
    <w:p w14:paraId="674E5347" w14:textId="42DDC108" w:rsidR="00955F38" w:rsidRDefault="00955F38" w:rsidP="003A1A25">
      <w:pPr>
        <w:keepNext/>
        <w:keepLines/>
        <w:spacing w:after="0" w:line="240" w:lineRule="auto"/>
        <w:jc w:val="both"/>
        <w:rPr>
          <w:rFonts w:ascii="Tahoma" w:eastAsia="Times New Roman" w:hAnsi="Tahoma" w:cs="Tahoma"/>
          <w:lang w:eastAsia="sl-SI"/>
        </w:rPr>
      </w:pPr>
    </w:p>
    <w:p w14:paraId="50431B82" w14:textId="39832EA2" w:rsidR="00955F38" w:rsidRDefault="00955F38" w:rsidP="003A1A25">
      <w:pPr>
        <w:keepNext/>
        <w:keepLines/>
        <w:spacing w:after="0" w:line="240" w:lineRule="auto"/>
        <w:jc w:val="both"/>
        <w:rPr>
          <w:rFonts w:ascii="Tahoma" w:eastAsia="Times New Roman" w:hAnsi="Tahoma" w:cs="Tahoma"/>
          <w:lang w:eastAsia="sl-SI"/>
        </w:rPr>
      </w:pPr>
    </w:p>
    <w:p w14:paraId="78A0BF9C" w14:textId="49E3BDCE" w:rsidR="00955F38" w:rsidRDefault="00955F38" w:rsidP="003A1A25">
      <w:pPr>
        <w:keepNext/>
        <w:keepLines/>
        <w:spacing w:after="0" w:line="240" w:lineRule="auto"/>
        <w:jc w:val="both"/>
        <w:rPr>
          <w:rFonts w:ascii="Tahoma" w:eastAsia="Times New Roman" w:hAnsi="Tahoma" w:cs="Tahoma"/>
          <w:lang w:eastAsia="sl-SI"/>
        </w:rPr>
      </w:pPr>
    </w:p>
    <w:p w14:paraId="40F564AC" w14:textId="2123F659" w:rsidR="00955F38" w:rsidRDefault="00955F38" w:rsidP="003A1A25">
      <w:pPr>
        <w:keepNext/>
        <w:keepLines/>
        <w:spacing w:after="0" w:line="240" w:lineRule="auto"/>
        <w:jc w:val="both"/>
        <w:rPr>
          <w:rFonts w:ascii="Tahoma" w:eastAsia="Times New Roman" w:hAnsi="Tahoma" w:cs="Tahoma"/>
          <w:lang w:eastAsia="sl-SI"/>
        </w:rPr>
      </w:pPr>
    </w:p>
    <w:p w14:paraId="7BAE8254" w14:textId="70CAD416" w:rsidR="00955F38" w:rsidRDefault="00955F38" w:rsidP="003A1A25">
      <w:pPr>
        <w:keepNext/>
        <w:keepLines/>
        <w:spacing w:after="0" w:line="240" w:lineRule="auto"/>
        <w:jc w:val="both"/>
        <w:rPr>
          <w:rFonts w:ascii="Tahoma" w:eastAsia="Times New Roman" w:hAnsi="Tahoma" w:cs="Tahoma"/>
          <w:lang w:eastAsia="sl-SI"/>
        </w:rPr>
      </w:pPr>
    </w:p>
    <w:p w14:paraId="30374EB2" w14:textId="77777777" w:rsidR="00955F38" w:rsidRPr="009B36A2" w:rsidRDefault="00955F38" w:rsidP="003A1A25">
      <w:pPr>
        <w:keepNext/>
        <w:keepLines/>
        <w:spacing w:after="0" w:line="240" w:lineRule="auto"/>
        <w:jc w:val="both"/>
        <w:rPr>
          <w:rFonts w:ascii="Tahoma" w:eastAsia="Times New Roman" w:hAnsi="Tahoma" w:cs="Tahoma"/>
          <w:lang w:eastAsia="sl-SI"/>
        </w:rPr>
      </w:pPr>
    </w:p>
    <w:p w14:paraId="5D415273" w14:textId="77777777" w:rsidR="00EF0B06" w:rsidRPr="009B36A2" w:rsidRDefault="00EF0B06"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lastRenderedPageBreak/>
        <w:t>FINANČNO ZAVAROVANJE</w:t>
      </w:r>
    </w:p>
    <w:p w14:paraId="2E04E4DD" w14:textId="77777777" w:rsidR="00EF0B06" w:rsidRPr="009B36A2" w:rsidRDefault="00EF0B06" w:rsidP="003A1A25">
      <w:pPr>
        <w:keepNext/>
        <w:keepLines/>
        <w:tabs>
          <w:tab w:val="left" w:pos="2721"/>
        </w:tabs>
        <w:spacing w:after="0" w:line="240" w:lineRule="auto"/>
        <w:ind w:left="1077"/>
        <w:jc w:val="center"/>
        <w:rPr>
          <w:rFonts w:ascii="Tahoma" w:eastAsia="Times New Roman" w:hAnsi="Tahoma" w:cs="Tahoma"/>
          <w:b/>
          <w:lang w:eastAsia="sl-SI"/>
        </w:rPr>
      </w:pPr>
    </w:p>
    <w:p w14:paraId="0CCCB905" w14:textId="77777777" w:rsidR="00EF0B06" w:rsidRPr="009B36A2" w:rsidRDefault="00EF0B06"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24E2BA47" w14:textId="77777777" w:rsidR="00EF0B06" w:rsidRPr="009B36A2" w:rsidRDefault="00EF0B06" w:rsidP="003A1A25">
      <w:pPr>
        <w:keepNext/>
        <w:keepLines/>
        <w:spacing w:after="0" w:line="240" w:lineRule="auto"/>
        <w:jc w:val="both"/>
        <w:rPr>
          <w:rFonts w:ascii="Tahoma" w:hAnsi="Tahoma" w:cs="Tahoma"/>
        </w:rPr>
      </w:pPr>
    </w:p>
    <w:p w14:paraId="607E5288" w14:textId="2DEDA602" w:rsidR="00CF6A06" w:rsidRPr="009B36A2" w:rsidRDefault="00CF6A06" w:rsidP="003A1A25">
      <w:pPr>
        <w:keepNext/>
        <w:keepLines/>
        <w:tabs>
          <w:tab w:val="left" w:pos="567"/>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Izvajalec se obvezuje, da bo, najkasneje v roku 15 (petnajstih) dni od sklenitve te pogodbe, predložil naročniku bančno garancijo za zavarovanje dobre izvedbe pogodbenih obveznosti (skladno z vzorcem iz razpisne dokumentacije; v nadaljevanju: finančno zavarovanje za zavarovanje dobre izvedbe pogodbenih obveznosti), v višini deset odstotkov (10%) pogodbene vrednosti z DDV, </w:t>
      </w:r>
      <w:r w:rsidR="001E2B46" w:rsidRPr="009B36A2">
        <w:rPr>
          <w:rFonts w:ascii="Tahoma" w:eastAsia="Times New Roman" w:hAnsi="Tahoma" w:cs="Tahoma"/>
          <w:lang w:eastAsia="sl-SI"/>
        </w:rPr>
        <w:t>z dobo veljavnosti še najmanj šestdeset (60) koledarskih dni po preteku roka za zaključek vseh pogodbenih del, v nasprotnem primeru se šteje, da ta pogodba ni bila nikoli sklenjena</w:t>
      </w:r>
      <w:r w:rsidRPr="009B36A2">
        <w:rPr>
          <w:rFonts w:ascii="Tahoma" w:eastAsia="Times New Roman" w:hAnsi="Tahoma" w:cs="Tahoma"/>
          <w:lang w:eastAsia="sl-SI"/>
        </w:rPr>
        <w:t xml:space="preserve">. </w:t>
      </w:r>
      <w:r w:rsidRPr="009B36A2">
        <w:rPr>
          <w:rFonts w:ascii="Tahoma" w:eastAsia="Times New Roman" w:hAnsi="Tahoma" w:cs="Tahoma"/>
          <w:b/>
          <w:lang w:eastAsia="sl-SI"/>
        </w:rPr>
        <w:t>Finančno zavarovanje za zavarovanje dobre izvedbe pogodbenih obveznosti mora biti izdano v slovenskem jeziku s strani banke, ki ima sedež v Republiki Sloveniji.</w:t>
      </w:r>
      <w:r w:rsidRPr="009B36A2">
        <w:rPr>
          <w:rFonts w:ascii="Tahoma" w:eastAsia="Times New Roman" w:hAnsi="Tahoma" w:cs="Tahoma"/>
          <w:lang w:eastAsia="sl-SI"/>
        </w:rPr>
        <w:t xml:space="preserve"> Finančno zavarovanje za dobro izvedbo pogodbenih obveznosti mora biti nepreklicno, brezpogojno in plačljivo na prvi poziv.</w:t>
      </w:r>
    </w:p>
    <w:p w14:paraId="6931131B" w14:textId="77777777" w:rsidR="00CF6A06" w:rsidRPr="009B36A2" w:rsidRDefault="00CF6A06" w:rsidP="003A1A25">
      <w:pPr>
        <w:keepNext/>
        <w:keepLines/>
        <w:tabs>
          <w:tab w:val="left" w:pos="567"/>
          <w:tab w:val="left" w:pos="1702"/>
        </w:tabs>
        <w:spacing w:after="0" w:line="240" w:lineRule="auto"/>
        <w:jc w:val="both"/>
        <w:rPr>
          <w:rFonts w:ascii="Tahoma" w:eastAsia="Times New Roman" w:hAnsi="Tahoma" w:cs="Tahoma"/>
          <w:lang w:eastAsia="sl-SI"/>
        </w:rPr>
      </w:pPr>
    </w:p>
    <w:p w14:paraId="1AB6DBA3" w14:textId="77777777" w:rsidR="00CF6A06" w:rsidRPr="009B36A2" w:rsidRDefault="00CF6A06" w:rsidP="003A1A25">
      <w:pPr>
        <w:keepNext/>
        <w:keepLines/>
        <w:tabs>
          <w:tab w:val="left" w:pos="567"/>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7414B41C" w14:textId="77777777" w:rsidR="00CF6A06" w:rsidRPr="009B36A2" w:rsidRDefault="00CF6A06" w:rsidP="003A1A25">
      <w:pPr>
        <w:keepNext/>
        <w:keepLines/>
        <w:tabs>
          <w:tab w:val="left" w:pos="567"/>
          <w:tab w:val="left" w:pos="1702"/>
        </w:tabs>
        <w:spacing w:after="0" w:line="240" w:lineRule="auto"/>
        <w:jc w:val="both"/>
        <w:rPr>
          <w:rFonts w:ascii="Tahoma" w:eastAsia="Times New Roman" w:hAnsi="Tahoma" w:cs="Tahoma"/>
          <w:lang w:eastAsia="sl-SI"/>
        </w:rPr>
      </w:pPr>
    </w:p>
    <w:p w14:paraId="594E8357" w14:textId="300AE539" w:rsidR="00CF6A06" w:rsidRPr="009B36A2" w:rsidRDefault="00CF6A06" w:rsidP="003A1A25">
      <w:pPr>
        <w:keepNext/>
        <w:keepLines/>
        <w:tabs>
          <w:tab w:val="left" w:pos="567"/>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Finančno zavarovanje za zavarovanje dobre izvedbe pogodbenih obveznosti se nanaša na </w:t>
      </w:r>
      <w:r w:rsidR="00551D6C" w:rsidRPr="009B36A2">
        <w:rPr>
          <w:rFonts w:ascii="Tahoma" w:hAnsi="Tahoma" w:cs="Tahoma"/>
        </w:rPr>
        <w:t>vse pogodbene obveznosti</w:t>
      </w:r>
      <w:r w:rsidRPr="009B36A2">
        <w:rPr>
          <w:rFonts w:ascii="Tahoma" w:eastAsia="Times New Roman" w:hAnsi="Tahoma" w:cs="Tahoma"/>
          <w:lang w:eastAsia="sl-SI"/>
        </w:rPr>
        <w:t>. V primeru, da naročnik unovči finančno zavarovanje za zavarovanje dobre izvedbe pogodbenih obveznosti, mora izvajalec nemudoma dostaviti novo finančno zavarovanje za zavarovanje dobre izvedbe pogodbenih obveznosti.</w:t>
      </w:r>
    </w:p>
    <w:p w14:paraId="34119379" w14:textId="77777777" w:rsidR="00CF6A06" w:rsidRPr="009B36A2" w:rsidRDefault="00CF6A06" w:rsidP="003A1A25">
      <w:pPr>
        <w:keepNext/>
        <w:keepLines/>
        <w:tabs>
          <w:tab w:val="left" w:pos="567"/>
          <w:tab w:val="left" w:pos="1702"/>
        </w:tabs>
        <w:spacing w:after="0" w:line="240" w:lineRule="auto"/>
        <w:jc w:val="both"/>
        <w:rPr>
          <w:rFonts w:ascii="Tahoma" w:eastAsia="Times New Roman" w:hAnsi="Tahoma" w:cs="Tahoma"/>
          <w:lang w:eastAsia="sl-SI"/>
        </w:rPr>
      </w:pPr>
    </w:p>
    <w:p w14:paraId="21534DE5" w14:textId="77777777" w:rsidR="00CF6A06" w:rsidRPr="009B36A2" w:rsidRDefault="00CF6A06" w:rsidP="003A1A25">
      <w:pPr>
        <w:keepNext/>
        <w:keepLines/>
        <w:tabs>
          <w:tab w:val="left" w:pos="567"/>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5CBFC97C" w14:textId="77777777" w:rsidR="00EF0B06" w:rsidRPr="009B36A2" w:rsidRDefault="00EF0B06" w:rsidP="003A1A25">
      <w:pPr>
        <w:keepNext/>
        <w:keepLines/>
        <w:tabs>
          <w:tab w:val="left" w:pos="567"/>
          <w:tab w:val="left" w:pos="1702"/>
        </w:tabs>
        <w:spacing w:after="0" w:line="240" w:lineRule="auto"/>
        <w:jc w:val="both"/>
        <w:rPr>
          <w:rFonts w:ascii="Tahoma" w:eastAsia="Times New Roman" w:hAnsi="Tahoma" w:cs="Tahoma"/>
          <w:b/>
          <w:lang w:eastAsia="sl-SI"/>
        </w:rPr>
      </w:pPr>
    </w:p>
    <w:p w14:paraId="44A1900F" w14:textId="77777777" w:rsidR="00EF0B06" w:rsidRPr="009B36A2" w:rsidRDefault="00EF0B06"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05206C84" w14:textId="77777777" w:rsidR="00EF0B06" w:rsidRPr="009B36A2" w:rsidRDefault="00EF0B06" w:rsidP="003A1A25">
      <w:pPr>
        <w:keepNext/>
        <w:keepLines/>
        <w:tabs>
          <w:tab w:val="left" w:pos="567"/>
          <w:tab w:val="left" w:pos="1702"/>
        </w:tabs>
        <w:spacing w:after="0" w:line="240" w:lineRule="auto"/>
        <w:jc w:val="both"/>
        <w:rPr>
          <w:rFonts w:ascii="Tahoma" w:eastAsia="Times New Roman" w:hAnsi="Tahoma" w:cs="Tahoma"/>
          <w:b/>
          <w:lang w:eastAsia="sl-SI"/>
        </w:rPr>
      </w:pPr>
    </w:p>
    <w:p w14:paraId="47EFA7FE" w14:textId="0E03298F" w:rsidR="00EF0B06" w:rsidRPr="009B36A2" w:rsidRDefault="00EF0B06"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0FE092C5" w14:textId="77777777" w:rsidR="00EF0B06" w:rsidRPr="009B36A2" w:rsidRDefault="00EF0B06"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POGODBENA KAZEN</w:t>
      </w:r>
    </w:p>
    <w:p w14:paraId="356B36FB" w14:textId="77777777" w:rsidR="00EF0B06" w:rsidRPr="009B36A2" w:rsidRDefault="00EF0B06" w:rsidP="003A1A25">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D29037D" w14:textId="77777777" w:rsidR="00EF0B06" w:rsidRPr="009B36A2" w:rsidRDefault="00EF0B06"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5977B71D" w14:textId="77777777" w:rsidR="00EF0B06" w:rsidRPr="009B36A2" w:rsidRDefault="00EF0B06" w:rsidP="003A1A25">
      <w:pPr>
        <w:keepNext/>
        <w:keepLines/>
        <w:spacing w:after="0" w:line="240" w:lineRule="auto"/>
        <w:jc w:val="both"/>
        <w:rPr>
          <w:rFonts w:ascii="Tahoma" w:eastAsia="Times New Roman" w:hAnsi="Tahoma" w:cs="Tahoma"/>
          <w:lang w:eastAsia="sl-SI"/>
        </w:rPr>
      </w:pPr>
    </w:p>
    <w:p w14:paraId="60B8B22B" w14:textId="108EF2F0" w:rsidR="00EF0B06" w:rsidRPr="009B36A2" w:rsidRDefault="00EF0B06" w:rsidP="003A1A25">
      <w:pPr>
        <w:keepNext/>
        <w:keepLines/>
        <w:spacing w:after="0" w:line="240" w:lineRule="auto"/>
        <w:jc w:val="both"/>
        <w:rPr>
          <w:rFonts w:ascii="Tahoma" w:eastAsia="Times New Roman" w:hAnsi="Tahoma" w:cs="Tahoma"/>
          <w:szCs w:val="20"/>
          <w:lang w:eastAsia="sl-SI"/>
        </w:rPr>
      </w:pPr>
      <w:r w:rsidRPr="009B36A2">
        <w:rPr>
          <w:rFonts w:ascii="Tahoma" w:eastAsia="Times New Roman" w:hAnsi="Tahoma" w:cs="Tahoma"/>
          <w:szCs w:val="20"/>
          <w:lang w:eastAsia="sl-SI"/>
        </w:rPr>
        <w:t>V kolikor izvajalec po svoji krivdi ne izpolni svojih pogodbenih obveznosti v rok</w:t>
      </w:r>
      <w:r w:rsidR="00BD72C5" w:rsidRPr="009B36A2">
        <w:rPr>
          <w:rFonts w:ascii="Tahoma" w:eastAsia="Times New Roman" w:hAnsi="Tahoma" w:cs="Tahoma"/>
          <w:szCs w:val="20"/>
          <w:lang w:eastAsia="sl-SI"/>
        </w:rPr>
        <w:t>ih</w:t>
      </w:r>
      <w:r w:rsidRPr="009B36A2">
        <w:rPr>
          <w:rFonts w:ascii="Tahoma" w:eastAsia="Times New Roman" w:hAnsi="Tahoma" w:cs="Tahoma"/>
          <w:szCs w:val="20"/>
          <w:lang w:eastAsia="sl-SI"/>
        </w:rPr>
        <w:t xml:space="preserve">, </w:t>
      </w:r>
      <w:r w:rsidR="00BD72C5" w:rsidRPr="009B36A2">
        <w:rPr>
          <w:rFonts w:ascii="Tahoma" w:eastAsia="Times New Roman" w:hAnsi="Tahoma" w:cs="Tahoma"/>
          <w:szCs w:val="20"/>
          <w:lang w:eastAsia="sl-SI"/>
        </w:rPr>
        <w:t xml:space="preserve">opredeljenih </w:t>
      </w:r>
      <w:r w:rsidRPr="009B36A2">
        <w:rPr>
          <w:rFonts w:ascii="Tahoma" w:eastAsia="Times New Roman" w:hAnsi="Tahoma" w:cs="Tahoma"/>
          <w:szCs w:val="20"/>
          <w:lang w:eastAsia="sl-SI"/>
        </w:rPr>
        <w:t xml:space="preserve">v </w:t>
      </w:r>
      <w:r w:rsidR="00E36B92">
        <w:rPr>
          <w:rFonts w:ascii="Tahoma" w:eastAsia="Times New Roman" w:hAnsi="Tahoma" w:cs="Tahoma"/>
          <w:szCs w:val="20"/>
          <w:lang w:eastAsia="sl-SI"/>
        </w:rPr>
        <w:t>7</w:t>
      </w:r>
      <w:r w:rsidRPr="009B36A2">
        <w:rPr>
          <w:rFonts w:ascii="Tahoma" w:eastAsia="Times New Roman" w:hAnsi="Tahoma" w:cs="Tahoma"/>
          <w:szCs w:val="20"/>
          <w:lang w:eastAsia="sl-SI"/>
        </w:rPr>
        <w:t>.</w:t>
      </w:r>
      <w:r w:rsidR="00675B24" w:rsidRPr="009B36A2">
        <w:rPr>
          <w:rFonts w:ascii="Tahoma" w:eastAsia="Times New Roman" w:hAnsi="Tahoma" w:cs="Tahoma"/>
          <w:szCs w:val="20"/>
          <w:lang w:eastAsia="sl-SI"/>
        </w:rPr>
        <w:t xml:space="preserve"> členu</w:t>
      </w:r>
      <w:r w:rsidRPr="009B36A2">
        <w:rPr>
          <w:rFonts w:ascii="Tahoma" w:eastAsia="Times New Roman" w:hAnsi="Tahoma" w:cs="Tahoma"/>
          <w:szCs w:val="20"/>
          <w:lang w:eastAsia="sl-SI"/>
        </w:rPr>
        <w:t xml:space="preserve"> te pogodbe </w:t>
      </w:r>
      <w:r w:rsidR="00551D6C" w:rsidRPr="009B36A2">
        <w:rPr>
          <w:rFonts w:ascii="Tahoma" w:eastAsia="Times New Roman" w:hAnsi="Tahoma" w:cs="Tahoma"/>
          <w:szCs w:val="20"/>
          <w:lang w:eastAsia="sl-SI"/>
        </w:rPr>
        <w:t xml:space="preserve">in neizpolnitev ni posledica okoliščin iz </w:t>
      </w:r>
      <w:r w:rsidR="00492B7C">
        <w:rPr>
          <w:rFonts w:ascii="Tahoma" w:eastAsia="Times New Roman" w:hAnsi="Tahoma" w:cs="Tahoma"/>
          <w:szCs w:val="20"/>
          <w:lang w:eastAsia="sl-SI"/>
        </w:rPr>
        <w:t>sedmega</w:t>
      </w:r>
      <w:r w:rsidR="00551D6C" w:rsidRPr="009B36A2">
        <w:rPr>
          <w:rFonts w:ascii="Tahoma" w:eastAsia="Times New Roman" w:hAnsi="Tahoma" w:cs="Tahoma"/>
          <w:szCs w:val="20"/>
          <w:lang w:eastAsia="sl-SI"/>
        </w:rPr>
        <w:t xml:space="preserve"> odstavka </w:t>
      </w:r>
      <w:r w:rsidR="00E36B92">
        <w:rPr>
          <w:rFonts w:ascii="Tahoma" w:eastAsia="Times New Roman" w:hAnsi="Tahoma" w:cs="Tahoma"/>
          <w:szCs w:val="20"/>
          <w:lang w:eastAsia="sl-SI"/>
        </w:rPr>
        <w:t>7</w:t>
      </w:r>
      <w:r w:rsidR="00551D6C" w:rsidRPr="009B36A2">
        <w:rPr>
          <w:rFonts w:ascii="Tahoma" w:eastAsia="Times New Roman" w:hAnsi="Tahoma" w:cs="Tahoma"/>
          <w:szCs w:val="20"/>
          <w:lang w:eastAsia="sl-SI"/>
        </w:rPr>
        <w:t xml:space="preserve">. člena te pogodbe </w:t>
      </w:r>
      <w:r w:rsidR="00691D26" w:rsidRPr="009B36A2">
        <w:rPr>
          <w:rFonts w:ascii="Tahoma" w:eastAsia="Times New Roman" w:hAnsi="Tahoma" w:cs="Tahoma"/>
          <w:szCs w:val="20"/>
          <w:lang w:eastAsia="sl-SI"/>
        </w:rPr>
        <w:t>ali</w:t>
      </w:r>
      <w:r w:rsidR="00551D6C" w:rsidRPr="009B36A2">
        <w:rPr>
          <w:rFonts w:ascii="Tahoma" w:eastAsia="Times New Roman" w:hAnsi="Tahoma" w:cs="Tahoma"/>
          <w:szCs w:val="20"/>
          <w:lang w:eastAsia="sl-SI"/>
        </w:rPr>
        <w:t xml:space="preserve"> višje sile, kot je opredeljena </w:t>
      </w:r>
      <w:r w:rsidRPr="009B36A2">
        <w:rPr>
          <w:rFonts w:ascii="Tahoma" w:eastAsia="Times New Roman" w:hAnsi="Tahoma" w:cs="Tahoma"/>
          <w:szCs w:val="20"/>
          <w:lang w:eastAsia="sl-SI"/>
        </w:rPr>
        <w:t xml:space="preserve">v </w:t>
      </w:r>
      <w:r w:rsidR="00691D26" w:rsidRPr="009B36A2">
        <w:rPr>
          <w:rFonts w:ascii="Tahoma" w:eastAsia="Times New Roman" w:hAnsi="Tahoma" w:cs="Tahoma"/>
          <w:szCs w:val="20"/>
          <w:lang w:eastAsia="sl-SI"/>
        </w:rPr>
        <w:t>6</w:t>
      </w:r>
      <w:r w:rsidRPr="009B36A2">
        <w:rPr>
          <w:rFonts w:ascii="Tahoma" w:eastAsia="Times New Roman" w:hAnsi="Tahoma" w:cs="Tahoma"/>
          <w:szCs w:val="20"/>
          <w:lang w:eastAsia="sl-SI"/>
        </w:rPr>
        <w:t xml:space="preserve">. členu te pogodbe, je naročnik upravičen obračunati pogodbeno kazen v višini </w:t>
      </w:r>
      <w:r w:rsidR="00691D26" w:rsidRPr="009B36A2">
        <w:rPr>
          <w:rFonts w:ascii="Tahoma" w:eastAsia="Times New Roman" w:hAnsi="Tahoma" w:cs="Tahoma"/>
          <w:szCs w:val="20"/>
          <w:lang w:eastAsia="sl-SI"/>
        </w:rPr>
        <w:t>nič celih pet odstotkov</w:t>
      </w:r>
      <w:r w:rsidRPr="009B36A2">
        <w:rPr>
          <w:rFonts w:ascii="Tahoma" w:eastAsia="Times New Roman" w:hAnsi="Tahoma" w:cs="Tahoma"/>
          <w:szCs w:val="20"/>
          <w:lang w:eastAsia="sl-SI"/>
        </w:rPr>
        <w:t xml:space="preserve"> (</w:t>
      </w:r>
      <w:r w:rsidR="00691D26" w:rsidRPr="009B36A2">
        <w:rPr>
          <w:rFonts w:ascii="Tahoma" w:eastAsia="Times New Roman" w:hAnsi="Tahoma" w:cs="Tahoma"/>
          <w:szCs w:val="20"/>
          <w:lang w:eastAsia="sl-SI"/>
        </w:rPr>
        <w:t>0,5</w:t>
      </w:r>
      <w:r w:rsidRPr="009B36A2">
        <w:rPr>
          <w:rFonts w:ascii="Tahoma" w:eastAsia="Times New Roman" w:hAnsi="Tahoma" w:cs="Tahoma"/>
          <w:szCs w:val="20"/>
          <w:lang w:eastAsia="sl-SI"/>
        </w:rPr>
        <w:t xml:space="preserve"> %) </w:t>
      </w:r>
      <w:r w:rsidR="00CF6A06" w:rsidRPr="009B36A2">
        <w:rPr>
          <w:rFonts w:ascii="Tahoma" w:eastAsia="Times New Roman" w:hAnsi="Tahoma" w:cs="Tahoma"/>
          <w:szCs w:val="20"/>
          <w:lang w:eastAsia="sl-SI"/>
        </w:rPr>
        <w:t xml:space="preserve">celotne </w:t>
      </w:r>
      <w:r w:rsidRPr="009B36A2">
        <w:rPr>
          <w:rFonts w:ascii="Tahoma" w:eastAsia="Times New Roman" w:hAnsi="Tahoma" w:cs="Tahoma"/>
          <w:szCs w:val="20"/>
          <w:lang w:eastAsia="sl-SI"/>
        </w:rPr>
        <w:t>pogodbene vrednosti</w:t>
      </w:r>
      <w:r w:rsidR="004E1A70" w:rsidRPr="009B36A2">
        <w:rPr>
          <w:rFonts w:ascii="Tahoma" w:hAnsi="Tahoma" w:cs="Tahoma"/>
        </w:rPr>
        <w:t xml:space="preserve"> iz prvega odstavka 4. člena te pogodbe</w:t>
      </w:r>
      <w:r w:rsidRPr="009B36A2">
        <w:rPr>
          <w:rFonts w:ascii="Tahoma" w:eastAsia="Times New Roman" w:hAnsi="Tahoma" w:cs="Tahoma"/>
          <w:szCs w:val="20"/>
          <w:lang w:eastAsia="sl-SI"/>
        </w:rPr>
        <w:t xml:space="preserve"> brez DDV za vsak dan zamude, pri čemer sme pogodbena kazen znašati največ 10% (deset odstotkov) celotne pogodbene vrednosti brez DDV. </w:t>
      </w:r>
    </w:p>
    <w:p w14:paraId="28980546" w14:textId="77777777" w:rsidR="00EF0B06" w:rsidRPr="009B36A2" w:rsidRDefault="00EF0B06" w:rsidP="003A1A25">
      <w:pPr>
        <w:keepNext/>
        <w:keepLines/>
        <w:spacing w:after="0" w:line="240" w:lineRule="auto"/>
        <w:jc w:val="both"/>
        <w:rPr>
          <w:rFonts w:ascii="Tahoma" w:eastAsia="Times New Roman" w:hAnsi="Tahoma" w:cs="Tahoma"/>
          <w:szCs w:val="20"/>
          <w:lang w:eastAsia="sl-SI"/>
        </w:rPr>
      </w:pPr>
    </w:p>
    <w:p w14:paraId="6B0F0640" w14:textId="77777777" w:rsidR="00EF0B06" w:rsidRPr="009B36A2" w:rsidRDefault="00EF0B06" w:rsidP="003A1A25">
      <w:pPr>
        <w:keepNext/>
        <w:keepLines/>
        <w:spacing w:after="0" w:line="240" w:lineRule="auto"/>
        <w:jc w:val="both"/>
        <w:rPr>
          <w:rFonts w:ascii="Tahoma" w:eastAsia="Times New Roman" w:hAnsi="Tahoma" w:cs="Tahoma"/>
          <w:szCs w:val="20"/>
          <w:lang w:eastAsia="sl-SI"/>
        </w:rPr>
      </w:pPr>
      <w:r w:rsidRPr="009B36A2">
        <w:rPr>
          <w:rFonts w:ascii="Tahoma" w:eastAsia="Times New Roman" w:hAnsi="Tahoma" w:cs="Tahoma"/>
          <w:szCs w:val="20"/>
          <w:lang w:eastAsia="sl-SI"/>
        </w:rPr>
        <w:t xml:space="preserve">V kolikor pogodbena kazen </w:t>
      </w:r>
      <w:r w:rsidRPr="009B36A2">
        <w:rPr>
          <w:rFonts w:ascii="Tahoma" w:hAnsi="Tahoma" w:cs="Tahoma"/>
        </w:rPr>
        <w:t xml:space="preserve">preseže deset odstotkov (10%) </w:t>
      </w:r>
      <w:r w:rsidRPr="009B36A2">
        <w:rPr>
          <w:rFonts w:ascii="Tahoma" w:eastAsia="Times New Roman" w:hAnsi="Tahoma" w:cs="Tahoma"/>
          <w:szCs w:val="20"/>
          <w:lang w:eastAsia="sl-SI"/>
        </w:rPr>
        <w:t xml:space="preserve">celotne pogodbene vrednosti brez DDV </w:t>
      </w:r>
      <w:r w:rsidRPr="009B36A2">
        <w:rPr>
          <w:rFonts w:ascii="Tahoma" w:hAnsi="Tahoma" w:cs="Tahoma"/>
        </w:rPr>
        <w:t xml:space="preserve">lahko naročnik </w:t>
      </w:r>
      <w:r w:rsidRPr="009B36A2">
        <w:rPr>
          <w:rFonts w:ascii="Tahoma" w:eastAsia="Times New Roman" w:hAnsi="Tahoma" w:cs="Tahoma"/>
          <w:lang w:eastAsia="sl-SI"/>
        </w:rPr>
        <w:t>unovči finančno zavarovanje za zavarovanje dobre izvedbe pogodbenih obveznosti in/ali odstopi od pogodbe</w:t>
      </w:r>
      <w:r w:rsidRPr="009B36A2">
        <w:rPr>
          <w:rFonts w:ascii="Tahoma" w:eastAsia="Times New Roman" w:hAnsi="Tahoma" w:cs="Tahoma"/>
          <w:szCs w:val="20"/>
          <w:lang w:eastAsia="sl-SI"/>
        </w:rPr>
        <w:t>.</w:t>
      </w:r>
    </w:p>
    <w:p w14:paraId="3A6FAB74" w14:textId="54D2E27F" w:rsidR="00EF0B06" w:rsidRDefault="00EF0B06" w:rsidP="003A1A25">
      <w:pPr>
        <w:keepNext/>
        <w:keepLines/>
        <w:spacing w:after="0" w:line="240" w:lineRule="auto"/>
        <w:jc w:val="both"/>
        <w:rPr>
          <w:rFonts w:ascii="Tahoma" w:eastAsia="Times New Roman" w:hAnsi="Tahoma" w:cs="Tahoma"/>
          <w:szCs w:val="20"/>
          <w:lang w:eastAsia="sl-SI"/>
        </w:rPr>
      </w:pPr>
    </w:p>
    <w:p w14:paraId="39480831" w14:textId="1B6F026A" w:rsidR="00955F38" w:rsidRDefault="00955F38" w:rsidP="003A1A25">
      <w:pPr>
        <w:keepNext/>
        <w:keepLines/>
        <w:spacing w:after="0" w:line="240" w:lineRule="auto"/>
        <w:jc w:val="both"/>
        <w:rPr>
          <w:rFonts w:ascii="Tahoma" w:eastAsia="Times New Roman" w:hAnsi="Tahoma" w:cs="Tahoma"/>
          <w:szCs w:val="20"/>
          <w:lang w:eastAsia="sl-SI"/>
        </w:rPr>
      </w:pPr>
    </w:p>
    <w:p w14:paraId="0CBC6258" w14:textId="32158889" w:rsidR="00955F38" w:rsidRDefault="00955F38" w:rsidP="003A1A25">
      <w:pPr>
        <w:keepNext/>
        <w:keepLines/>
        <w:spacing w:after="0" w:line="240" w:lineRule="auto"/>
        <w:jc w:val="both"/>
        <w:rPr>
          <w:rFonts w:ascii="Tahoma" w:eastAsia="Times New Roman" w:hAnsi="Tahoma" w:cs="Tahoma"/>
          <w:szCs w:val="20"/>
          <w:lang w:eastAsia="sl-SI"/>
        </w:rPr>
      </w:pPr>
    </w:p>
    <w:p w14:paraId="7F23BCF1" w14:textId="77777777" w:rsidR="00955F38" w:rsidRPr="009B36A2" w:rsidRDefault="00955F38" w:rsidP="003A1A25">
      <w:pPr>
        <w:keepNext/>
        <w:keepLines/>
        <w:spacing w:after="0" w:line="240" w:lineRule="auto"/>
        <w:jc w:val="both"/>
        <w:rPr>
          <w:rFonts w:ascii="Tahoma" w:eastAsia="Times New Roman" w:hAnsi="Tahoma" w:cs="Tahoma"/>
          <w:szCs w:val="20"/>
          <w:lang w:eastAsia="sl-SI"/>
        </w:rPr>
      </w:pPr>
    </w:p>
    <w:p w14:paraId="691151B0" w14:textId="77777777" w:rsidR="00EF0B06" w:rsidRPr="009B36A2" w:rsidRDefault="00EF0B06"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lastRenderedPageBreak/>
        <w:t>člen</w:t>
      </w:r>
    </w:p>
    <w:p w14:paraId="5877B0E4" w14:textId="77777777" w:rsidR="00EF0B06" w:rsidRPr="009B36A2" w:rsidRDefault="00EF0B06" w:rsidP="003A1A25">
      <w:pPr>
        <w:keepNext/>
        <w:keepLines/>
        <w:spacing w:after="0" w:line="240" w:lineRule="auto"/>
        <w:jc w:val="both"/>
        <w:rPr>
          <w:rFonts w:ascii="Tahoma" w:eastAsia="Times New Roman" w:hAnsi="Tahoma" w:cs="Tahoma"/>
          <w:szCs w:val="20"/>
          <w:lang w:eastAsia="sl-SI"/>
        </w:rPr>
      </w:pPr>
    </w:p>
    <w:p w14:paraId="2A01CE20" w14:textId="77777777" w:rsidR="00FD4CB2" w:rsidRPr="009B36A2" w:rsidRDefault="00FD4CB2" w:rsidP="003A1A25">
      <w:pPr>
        <w:keepNext/>
        <w:keepLines/>
        <w:tabs>
          <w:tab w:val="left" w:pos="567"/>
          <w:tab w:val="left" w:pos="1418"/>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si pridrži pravico uveljaviti pogodbeno kazen pri plačilu računa, čeprav ob zamudi izvajalca na to ni posebej opozoril, niti pisno obvestil.</w:t>
      </w:r>
    </w:p>
    <w:p w14:paraId="224D7878" w14:textId="77777777" w:rsidR="00FD4CB2" w:rsidRPr="009B36A2" w:rsidRDefault="00FD4CB2" w:rsidP="003A1A2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1135B14" w14:textId="77777777" w:rsidR="00FD4CB2" w:rsidRPr="009B36A2" w:rsidRDefault="00FD4CB2" w:rsidP="003A1A25">
      <w:pPr>
        <w:keepNext/>
        <w:keepLines/>
        <w:tabs>
          <w:tab w:val="left" w:pos="709"/>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Če zaradi zamude izvedbe pogodbenih obveznosti nastaja pri naročniku dodatna škoda, je naročnik upravičen do povrnitve nastale škode s strani izvajalca. </w:t>
      </w:r>
    </w:p>
    <w:p w14:paraId="2E99CCAF" w14:textId="77777777" w:rsidR="00FD4CB2" w:rsidRPr="009B36A2" w:rsidRDefault="00FD4CB2" w:rsidP="003A1A2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D4E14D0" w14:textId="77777777" w:rsidR="00FD4CB2" w:rsidRPr="009B36A2" w:rsidRDefault="00FD4CB2" w:rsidP="003A1A25">
      <w:pPr>
        <w:keepNext/>
        <w:keepLines/>
        <w:tabs>
          <w:tab w:val="left" w:pos="567"/>
          <w:tab w:val="left" w:pos="1418"/>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5DD2A4ED" w14:textId="77777777" w:rsidR="00EF0B06" w:rsidRPr="009B36A2" w:rsidRDefault="00EF0B06" w:rsidP="003A1A25">
      <w:pPr>
        <w:keepNext/>
        <w:keepLines/>
        <w:spacing w:after="0" w:line="240" w:lineRule="auto"/>
        <w:jc w:val="both"/>
        <w:rPr>
          <w:rFonts w:ascii="Tahoma" w:eastAsia="Times New Roman" w:hAnsi="Tahoma" w:cs="Tahoma"/>
          <w:color w:val="000000"/>
          <w:lang w:eastAsia="sl-SI"/>
        </w:rPr>
      </w:pPr>
    </w:p>
    <w:p w14:paraId="750DFC0D" w14:textId="77777777" w:rsidR="00EF0B06" w:rsidRPr="009B36A2" w:rsidRDefault="00EF0B06"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PREDSTAVNIKA POGODBENIH STRANK</w:t>
      </w:r>
    </w:p>
    <w:p w14:paraId="348B6467" w14:textId="77777777" w:rsidR="00EF0B06" w:rsidRPr="009B36A2" w:rsidRDefault="00EF0B06" w:rsidP="003A1A25">
      <w:pPr>
        <w:keepNext/>
        <w:keepLines/>
        <w:suppressAutoHyphens/>
        <w:spacing w:after="0" w:line="240" w:lineRule="auto"/>
        <w:jc w:val="center"/>
        <w:rPr>
          <w:rFonts w:ascii="Tahoma" w:eastAsia="Times New Roman" w:hAnsi="Tahoma" w:cs="Tahoma"/>
          <w:b/>
          <w:color w:val="000000"/>
          <w:lang w:eastAsia="sl-SI"/>
        </w:rPr>
      </w:pPr>
    </w:p>
    <w:p w14:paraId="629789A0" w14:textId="77777777" w:rsidR="00EF0B06" w:rsidRPr="009B36A2" w:rsidRDefault="00EF0B06"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6A87A088" w14:textId="77777777" w:rsidR="00EF0B06" w:rsidRPr="009B36A2" w:rsidRDefault="00EF0B06" w:rsidP="003A1A25">
      <w:pPr>
        <w:keepNext/>
        <w:keepLines/>
        <w:spacing w:after="0" w:line="240" w:lineRule="auto"/>
        <w:jc w:val="both"/>
        <w:rPr>
          <w:rFonts w:ascii="Tahoma" w:eastAsia="Times New Roman" w:hAnsi="Tahoma" w:cs="Tahoma"/>
          <w:lang w:eastAsia="sl-SI"/>
        </w:rPr>
      </w:pPr>
    </w:p>
    <w:p w14:paraId="70266056" w14:textId="2A0E4C73" w:rsidR="00EF0B06" w:rsidRPr="009B36A2" w:rsidRDefault="00EF0B06" w:rsidP="003A1A25">
      <w:pPr>
        <w:keepNext/>
        <w:keepLines/>
        <w:spacing w:after="0" w:line="240" w:lineRule="auto"/>
        <w:jc w:val="both"/>
        <w:rPr>
          <w:rFonts w:ascii="Tahoma" w:eastAsia="Times New Roman" w:hAnsi="Tahoma" w:cs="Tahoma"/>
          <w:lang w:eastAsia="sl-SI"/>
        </w:rPr>
      </w:pPr>
      <w:bookmarkStart w:id="34" w:name="_Hlk192183158"/>
      <w:r w:rsidRPr="009B36A2">
        <w:rPr>
          <w:rFonts w:ascii="Tahoma" w:eastAsia="Times New Roman" w:hAnsi="Tahoma" w:cs="Tahoma"/>
          <w:lang w:eastAsia="sl-SI"/>
        </w:rPr>
        <w:t>Predstavnik naročnika</w:t>
      </w:r>
      <w:r w:rsidR="00196F90" w:rsidRPr="009B36A2">
        <w:rPr>
          <w:rFonts w:ascii="Tahoma" w:eastAsia="Times New Roman" w:hAnsi="Tahoma" w:cs="Tahoma"/>
          <w:lang w:eastAsia="sl-SI"/>
        </w:rPr>
        <w:t xml:space="preserve"> in skrbnik pogodbe</w:t>
      </w:r>
      <w:r w:rsidRPr="009B36A2">
        <w:rPr>
          <w:rFonts w:ascii="Tahoma" w:eastAsia="Times New Roman" w:hAnsi="Tahoma" w:cs="Tahoma"/>
          <w:lang w:eastAsia="sl-SI"/>
        </w:rPr>
        <w:t xml:space="preserve">, ki bo urejal vsa vprašanja, ki bodo nastala v zvezi z izvajanjem te pogodbe, je g. </w:t>
      </w:r>
      <w:r w:rsidR="00CB1CFE" w:rsidRPr="009B36A2">
        <w:rPr>
          <w:rFonts w:ascii="Tahoma" w:eastAsia="Times New Roman" w:hAnsi="Tahoma" w:cs="Tahoma"/>
          <w:lang w:eastAsia="sl-SI"/>
        </w:rPr>
        <w:t>_________________________, tel.: ………………, e-pošta: …………………, v njegovi odsotnosti pa ga zamenjuje _____________________, tel.: …………………………, e-pošta: …………………………………</w:t>
      </w:r>
      <w:r w:rsidRPr="009B36A2">
        <w:rPr>
          <w:rFonts w:ascii="Tahoma" w:eastAsia="Times New Roman" w:hAnsi="Tahoma" w:cs="Tahoma"/>
          <w:lang w:eastAsia="sl-SI"/>
        </w:rPr>
        <w:t xml:space="preserve">. </w:t>
      </w:r>
    </w:p>
    <w:p w14:paraId="0B4AC8C5" w14:textId="77777777" w:rsidR="00EF0B06" w:rsidRPr="009B36A2" w:rsidRDefault="00EF0B06" w:rsidP="003A1A25">
      <w:pPr>
        <w:keepNext/>
        <w:keepLines/>
        <w:spacing w:after="0" w:line="240" w:lineRule="auto"/>
        <w:jc w:val="both"/>
        <w:rPr>
          <w:rFonts w:ascii="Tahoma" w:eastAsia="Times New Roman" w:hAnsi="Tahoma" w:cs="Tahoma"/>
          <w:lang w:eastAsia="sl-SI"/>
        </w:rPr>
      </w:pPr>
    </w:p>
    <w:p w14:paraId="4F04D50E" w14:textId="77777777" w:rsidR="00EF0B06" w:rsidRPr="009B36A2" w:rsidRDefault="00EF0B06"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Predstavnik izvajalca, ki bo urejal vsa vprašanja, ki bodo nastala v zvezi z izvajanjem te pogodbe, je _________________________, tel.: ………………, e-pošta: …………………, v njegovi odsotnosti pa ga zamenjuje _____________________, tel.: …………………………, e-pošta: ………………………………….</w:t>
      </w:r>
    </w:p>
    <w:bookmarkEnd w:id="34"/>
    <w:p w14:paraId="076E495D" w14:textId="77777777" w:rsidR="00EF0B06" w:rsidRPr="009B36A2" w:rsidRDefault="00EF0B06" w:rsidP="003A1A25">
      <w:pPr>
        <w:keepNext/>
        <w:keepLines/>
        <w:spacing w:after="0" w:line="240" w:lineRule="auto"/>
        <w:jc w:val="both"/>
        <w:rPr>
          <w:rFonts w:ascii="Tahoma" w:eastAsia="Times New Roman" w:hAnsi="Tahoma" w:cs="Tahoma"/>
          <w:lang w:eastAsia="sl-SI"/>
        </w:rPr>
      </w:pPr>
    </w:p>
    <w:p w14:paraId="198601D5" w14:textId="77777777" w:rsidR="0047548B" w:rsidRPr="009B36A2" w:rsidRDefault="0047548B" w:rsidP="003A1A25">
      <w:pPr>
        <w:keepNext/>
        <w:keepLines/>
        <w:tabs>
          <w:tab w:val="left" w:pos="567"/>
          <w:tab w:val="left" w:pos="1418"/>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45010DD6" w14:textId="77777777" w:rsidR="0047548B" w:rsidRPr="009B36A2" w:rsidRDefault="0047548B" w:rsidP="003A1A25">
      <w:pPr>
        <w:keepNext/>
        <w:keepLines/>
        <w:spacing w:after="0" w:line="240" w:lineRule="auto"/>
        <w:jc w:val="both"/>
        <w:rPr>
          <w:rFonts w:ascii="Tahoma" w:eastAsia="Times New Roman" w:hAnsi="Tahoma" w:cs="Tahoma"/>
          <w:lang w:eastAsia="sl-SI"/>
        </w:rPr>
      </w:pPr>
    </w:p>
    <w:p w14:paraId="547CB331" w14:textId="77777777" w:rsidR="0047548B" w:rsidRPr="009B36A2" w:rsidRDefault="0047548B" w:rsidP="003A1A25">
      <w:pPr>
        <w:keepNext/>
        <w:keepLines/>
        <w:tabs>
          <w:tab w:val="left" w:pos="567"/>
          <w:tab w:val="left" w:pos="1418"/>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4EF34095" w14:textId="77777777" w:rsidR="0047548B" w:rsidRPr="009B36A2" w:rsidRDefault="0047548B" w:rsidP="003A1A25">
      <w:pPr>
        <w:keepNext/>
        <w:keepLines/>
        <w:tabs>
          <w:tab w:val="left" w:pos="567"/>
          <w:tab w:val="left" w:pos="1418"/>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 </w:t>
      </w:r>
    </w:p>
    <w:p w14:paraId="65016F8A" w14:textId="23E87E92" w:rsidR="0047548B" w:rsidRPr="009B36A2" w:rsidRDefault="0047548B" w:rsidP="003A1A25">
      <w:pPr>
        <w:keepNext/>
        <w:keepLines/>
        <w:tabs>
          <w:tab w:val="left" w:pos="567"/>
          <w:tab w:val="left" w:pos="1418"/>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Spremembo </w:t>
      </w:r>
      <w:r w:rsidR="00EE2B96" w:rsidRPr="009B36A2">
        <w:rPr>
          <w:rFonts w:ascii="Tahoma" w:eastAsia="Times New Roman" w:hAnsi="Tahoma" w:cs="Tahoma"/>
          <w:lang w:eastAsia="sl-SI"/>
        </w:rPr>
        <w:t xml:space="preserve">svojih </w:t>
      </w:r>
      <w:r w:rsidRPr="009B36A2">
        <w:rPr>
          <w:rFonts w:ascii="Tahoma" w:eastAsia="Times New Roman" w:hAnsi="Tahoma" w:cs="Tahoma"/>
          <w:lang w:eastAsia="sl-SI"/>
        </w:rPr>
        <w:t>predstavnikov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37. člena te pogodbe sprememba predstavnikov pogodbe velja, če pogodbeni stranki o spremembi predstavnikov pogodbe obvestita druga drugo na elektronske naslove, navedene v tem členu pogodbe.</w:t>
      </w:r>
    </w:p>
    <w:p w14:paraId="357CF49D" w14:textId="77777777" w:rsidR="00EF0B06" w:rsidRPr="009B36A2" w:rsidRDefault="00EF0B06" w:rsidP="003A1A2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5C0F4B1" w14:textId="7D83B15B" w:rsidR="00EF0B06" w:rsidRPr="009B36A2" w:rsidRDefault="001E2B46"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ODPOVED POGODBE IN O</w:t>
      </w:r>
      <w:r w:rsidR="00422867" w:rsidRPr="009B36A2">
        <w:rPr>
          <w:rFonts w:ascii="Tahoma" w:eastAsia="Times New Roman" w:hAnsi="Tahoma" w:cs="Tahoma"/>
          <w:b/>
          <w:lang w:eastAsia="sl-SI"/>
        </w:rPr>
        <w:t xml:space="preserve">DSTOP OD POGODBE </w:t>
      </w:r>
    </w:p>
    <w:p w14:paraId="2677F2FC" w14:textId="77777777" w:rsidR="00EF0B06" w:rsidRPr="009B36A2" w:rsidRDefault="00EF0B06" w:rsidP="003A1A25">
      <w:pPr>
        <w:keepNext/>
        <w:keepLines/>
        <w:tabs>
          <w:tab w:val="left" w:pos="851"/>
          <w:tab w:val="left" w:pos="1702"/>
        </w:tabs>
        <w:spacing w:after="0" w:line="240" w:lineRule="auto"/>
        <w:jc w:val="center"/>
        <w:rPr>
          <w:rFonts w:ascii="Tahoma" w:eastAsia="Times New Roman" w:hAnsi="Tahoma" w:cs="Tahoma"/>
          <w:lang w:eastAsia="sl-SI"/>
        </w:rPr>
      </w:pPr>
    </w:p>
    <w:p w14:paraId="62B1685D" w14:textId="77777777" w:rsidR="00EF0B06" w:rsidRPr="009B36A2" w:rsidRDefault="00EF0B06"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4AFDA82D" w14:textId="77777777" w:rsidR="00EF0B06" w:rsidRPr="009B36A2" w:rsidRDefault="00EF0B06" w:rsidP="003A1A25">
      <w:pPr>
        <w:keepNext/>
        <w:keepLines/>
        <w:tabs>
          <w:tab w:val="left" w:pos="851"/>
          <w:tab w:val="left" w:pos="1702"/>
        </w:tabs>
        <w:spacing w:after="0" w:line="240" w:lineRule="auto"/>
        <w:jc w:val="both"/>
        <w:rPr>
          <w:rFonts w:ascii="Tahoma" w:eastAsia="Times New Roman" w:hAnsi="Tahoma" w:cs="Tahoma"/>
          <w:lang w:eastAsia="sl-SI"/>
        </w:rPr>
      </w:pPr>
    </w:p>
    <w:p w14:paraId="3CA4708A" w14:textId="77777777" w:rsidR="001E2B46" w:rsidRPr="009B36A2" w:rsidRDefault="001E2B46" w:rsidP="003A1A25">
      <w:pPr>
        <w:keepNext/>
        <w:keepLines/>
        <w:tabs>
          <w:tab w:val="left" w:pos="851"/>
          <w:tab w:val="left" w:pos="1702"/>
        </w:tabs>
        <w:spacing w:after="0" w:line="240" w:lineRule="auto"/>
        <w:jc w:val="both"/>
        <w:rPr>
          <w:rFonts w:ascii="Tahoma" w:eastAsia="Times New Roman" w:hAnsi="Tahoma" w:cs="Tahoma"/>
          <w:lang w:eastAsia="sl-SI"/>
        </w:rPr>
      </w:pPr>
      <w:r w:rsidRPr="009B36A2">
        <w:rPr>
          <w:rFonts w:ascii="Tahoma" w:hAnsi="Tahoma" w:cs="Tahoma"/>
        </w:rPr>
        <w:t>Naročnik ima pravico odpovedati pogodbo, če se okoliščine po sklenitvi pogodbe spremenijo tako, da sklenjena pogodba ne izraža več prave volje naročnika</w:t>
      </w:r>
      <w:r w:rsidRPr="009B36A2">
        <w:rPr>
          <w:rFonts w:ascii="Tahoma" w:eastAsia="Times New Roman" w:hAnsi="Tahoma" w:cs="Tahoma"/>
          <w:lang w:eastAsia="sl-SI"/>
        </w:rPr>
        <w:t xml:space="preserve">. </w:t>
      </w:r>
    </w:p>
    <w:p w14:paraId="2A8E15A5" w14:textId="19146D34" w:rsidR="00FD4CB2" w:rsidRDefault="00FD4CB2" w:rsidP="003A1A25">
      <w:pPr>
        <w:keepNext/>
        <w:keepLines/>
        <w:tabs>
          <w:tab w:val="left" w:pos="851"/>
          <w:tab w:val="left" w:pos="1702"/>
        </w:tabs>
        <w:spacing w:after="0" w:line="240" w:lineRule="auto"/>
        <w:jc w:val="center"/>
        <w:rPr>
          <w:rFonts w:ascii="Tahoma" w:eastAsia="Times New Roman" w:hAnsi="Tahoma" w:cs="Tahoma"/>
          <w:lang w:eastAsia="sl-SI"/>
        </w:rPr>
      </w:pPr>
    </w:p>
    <w:p w14:paraId="3FAE1CE9" w14:textId="1597F941" w:rsidR="00955F38" w:rsidRDefault="00955F38" w:rsidP="003A1A25">
      <w:pPr>
        <w:keepNext/>
        <w:keepLines/>
        <w:tabs>
          <w:tab w:val="left" w:pos="851"/>
          <w:tab w:val="left" w:pos="1702"/>
        </w:tabs>
        <w:spacing w:after="0" w:line="240" w:lineRule="auto"/>
        <w:jc w:val="center"/>
        <w:rPr>
          <w:rFonts w:ascii="Tahoma" w:eastAsia="Times New Roman" w:hAnsi="Tahoma" w:cs="Tahoma"/>
          <w:lang w:eastAsia="sl-SI"/>
        </w:rPr>
      </w:pPr>
    </w:p>
    <w:p w14:paraId="0241E797" w14:textId="355E4F71" w:rsidR="00955F38" w:rsidRDefault="00955F38" w:rsidP="003A1A25">
      <w:pPr>
        <w:keepNext/>
        <w:keepLines/>
        <w:tabs>
          <w:tab w:val="left" w:pos="851"/>
          <w:tab w:val="left" w:pos="1702"/>
        </w:tabs>
        <w:spacing w:after="0" w:line="240" w:lineRule="auto"/>
        <w:jc w:val="center"/>
        <w:rPr>
          <w:rFonts w:ascii="Tahoma" w:eastAsia="Times New Roman" w:hAnsi="Tahoma" w:cs="Tahoma"/>
          <w:lang w:eastAsia="sl-SI"/>
        </w:rPr>
      </w:pPr>
    </w:p>
    <w:p w14:paraId="7E1A75BF" w14:textId="77777777" w:rsidR="00955F38" w:rsidRPr="009B36A2" w:rsidRDefault="00955F38" w:rsidP="003A1A25">
      <w:pPr>
        <w:keepNext/>
        <w:keepLines/>
        <w:tabs>
          <w:tab w:val="left" w:pos="851"/>
          <w:tab w:val="left" w:pos="1702"/>
        </w:tabs>
        <w:spacing w:after="0" w:line="240" w:lineRule="auto"/>
        <w:jc w:val="center"/>
        <w:rPr>
          <w:rFonts w:ascii="Tahoma" w:eastAsia="Times New Roman" w:hAnsi="Tahoma" w:cs="Tahoma"/>
          <w:lang w:eastAsia="sl-SI"/>
        </w:rPr>
      </w:pPr>
    </w:p>
    <w:p w14:paraId="27E113F7" w14:textId="77777777" w:rsidR="00FD4CB2" w:rsidRPr="009B36A2" w:rsidRDefault="00FD4CB2"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lastRenderedPageBreak/>
        <w:t>člen</w:t>
      </w:r>
    </w:p>
    <w:p w14:paraId="00C7A6FA" w14:textId="77777777" w:rsidR="00FD4CB2" w:rsidRPr="009B36A2" w:rsidRDefault="00FD4CB2" w:rsidP="003A1A25">
      <w:pPr>
        <w:keepNext/>
        <w:keepLines/>
        <w:spacing w:after="0" w:line="240" w:lineRule="auto"/>
        <w:jc w:val="both"/>
        <w:rPr>
          <w:rFonts w:ascii="Tahoma" w:eastAsia="Times New Roman" w:hAnsi="Tahoma" w:cs="Tahoma"/>
          <w:lang w:eastAsia="sl-SI"/>
        </w:rPr>
      </w:pPr>
    </w:p>
    <w:p w14:paraId="065D79CC" w14:textId="77777777" w:rsidR="00FD4CB2" w:rsidRPr="009B36A2" w:rsidRDefault="00FD4CB2" w:rsidP="003A1A25">
      <w:pPr>
        <w:keepNext/>
        <w:keepLines/>
        <w:tabs>
          <w:tab w:val="left" w:pos="851"/>
          <w:tab w:val="left" w:pos="1702"/>
        </w:tabs>
        <w:spacing w:after="120" w:line="240" w:lineRule="auto"/>
        <w:jc w:val="both"/>
        <w:rPr>
          <w:rFonts w:ascii="Tahoma" w:eastAsia="Times New Roman" w:hAnsi="Tahoma" w:cs="Tahoma"/>
          <w:lang w:eastAsia="sl-SI"/>
        </w:rPr>
      </w:pPr>
      <w:r w:rsidRPr="009B36A2">
        <w:rPr>
          <w:rFonts w:ascii="Tahoma" w:eastAsia="Times New Roman" w:hAnsi="Tahoma" w:cs="Tahoma"/>
          <w:lang w:eastAsia="sl-SI"/>
        </w:rPr>
        <w:t>Naročnik lahko odstopi od pogodbe, z obvestilom, poslanim izvajalcu s priporočeno pošiljko po pošti, brez obveznosti do izvajalca, če izvajalec:</w:t>
      </w:r>
    </w:p>
    <w:p w14:paraId="764F4751" w14:textId="234FA8D2" w:rsidR="00FD4CB2" w:rsidRPr="009B36A2" w:rsidRDefault="00FD4CB2" w:rsidP="003A1A25">
      <w:pPr>
        <w:keepNext/>
        <w:keepLines/>
        <w:numPr>
          <w:ilvl w:val="0"/>
          <w:numId w:val="22"/>
        </w:numPr>
        <w:spacing w:after="0" w:line="240" w:lineRule="auto"/>
        <w:jc w:val="both"/>
        <w:rPr>
          <w:rFonts w:ascii="Tahoma" w:hAnsi="Tahoma" w:cs="Tahoma"/>
          <w:lang w:eastAsia="sl-SI"/>
        </w:rPr>
      </w:pPr>
      <w:r w:rsidRPr="009B36A2">
        <w:rPr>
          <w:rFonts w:ascii="Tahoma" w:hAnsi="Tahoma" w:cs="Tahoma"/>
        </w:rPr>
        <w:t>ne izved</w:t>
      </w:r>
      <w:r w:rsidR="00551D6C" w:rsidRPr="009B36A2">
        <w:rPr>
          <w:rFonts w:ascii="Tahoma" w:hAnsi="Tahoma" w:cs="Tahoma"/>
        </w:rPr>
        <w:t>e</w:t>
      </w:r>
      <w:r w:rsidRPr="009B36A2">
        <w:rPr>
          <w:rFonts w:ascii="Tahoma" w:hAnsi="Tahoma" w:cs="Tahoma"/>
        </w:rPr>
        <w:t xml:space="preserve"> pogodbeno dogovorjenih del v pogodbenem roku, niti v naknadnem roku, ki mu ga</w:t>
      </w:r>
      <w:r w:rsidRPr="009B36A2">
        <w:rPr>
          <w:rFonts w:ascii="Tahoma" w:hAnsi="Tahoma" w:cs="Tahoma"/>
          <w:lang w:eastAsia="sl-SI"/>
        </w:rPr>
        <w:t xml:space="preserve"> določi naročnik,</w:t>
      </w:r>
    </w:p>
    <w:p w14:paraId="5A6FE9AE" w14:textId="77777777" w:rsidR="00FD4CB2" w:rsidRPr="009B36A2" w:rsidRDefault="00FD4CB2" w:rsidP="003A1A25">
      <w:pPr>
        <w:keepNext/>
        <w:keepLines/>
        <w:numPr>
          <w:ilvl w:val="0"/>
          <w:numId w:val="22"/>
        </w:numPr>
        <w:spacing w:after="0" w:line="240" w:lineRule="auto"/>
        <w:jc w:val="both"/>
        <w:rPr>
          <w:rFonts w:ascii="Tahoma" w:hAnsi="Tahoma" w:cs="Tahoma"/>
        </w:rPr>
      </w:pPr>
      <w:r w:rsidRPr="009B36A2">
        <w:rPr>
          <w:rFonts w:ascii="Tahoma" w:hAnsi="Tahoma" w:cs="Tahoma"/>
        </w:rPr>
        <w:t>ne dosega pogodbeno dogovorjene kvalitete in te ne vzpostavi niti v naknadnem roku, ki mu ga določi naročnik,</w:t>
      </w:r>
    </w:p>
    <w:p w14:paraId="1264B0C6" w14:textId="77777777" w:rsidR="00FD4CB2" w:rsidRPr="009B36A2" w:rsidRDefault="00FD4CB2" w:rsidP="003A1A25">
      <w:pPr>
        <w:keepNext/>
        <w:keepLines/>
        <w:numPr>
          <w:ilvl w:val="0"/>
          <w:numId w:val="22"/>
        </w:numPr>
        <w:spacing w:after="0" w:line="240" w:lineRule="auto"/>
        <w:jc w:val="both"/>
        <w:rPr>
          <w:rFonts w:ascii="Tahoma" w:hAnsi="Tahoma" w:cs="Tahoma"/>
        </w:rPr>
      </w:pPr>
      <w:r w:rsidRPr="009B36A2">
        <w:rPr>
          <w:rFonts w:ascii="Tahoma" w:hAnsi="Tahoma" w:cs="Tahoma"/>
        </w:rPr>
        <w:t>ne izpolnjuje ali nepravilno izpolnjuje svoje obveznosti tudi po naknadno določenem roku s strani naročnika,</w:t>
      </w:r>
    </w:p>
    <w:p w14:paraId="38932DAE" w14:textId="77777777" w:rsidR="00283FD2" w:rsidRPr="009B36A2" w:rsidRDefault="00283FD2" w:rsidP="003A1A25">
      <w:pPr>
        <w:keepNext/>
        <w:keepLines/>
        <w:numPr>
          <w:ilvl w:val="0"/>
          <w:numId w:val="22"/>
        </w:numPr>
        <w:spacing w:after="0" w:line="240" w:lineRule="auto"/>
        <w:jc w:val="both"/>
        <w:rPr>
          <w:rFonts w:ascii="Tahoma" w:hAnsi="Tahoma" w:cs="Tahoma"/>
        </w:rPr>
      </w:pPr>
      <w:r w:rsidRPr="009B36A2">
        <w:rPr>
          <w:rFonts w:ascii="Tahoma" w:hAnsi="Tahoma" w:cs="Tahoma"/>
        </w:rPr>
        <w:t>neredno plačuje obveznosti do dobaviteljev materiala,</w:t>
      </w:r>
    </w:p>
    <w:p w14:paraId="3BDE595F" w14:textId="77777777" w:rsidR="00FD4CB2" w:rsidRPr="009B36A2" w:rsidRDefault="00FD4CB2" w:rsidP="003A1A25">
      <w:pPr>
        <w:keepNext/>
        <w:keepLines/>
        <w:numPr>
          <w:ilvl w:val="0"/>
          <w:numId w:val="22"/>
        </w:numPr>
        <w:spacing w:after="0" w:line="240" w:lineRule="auto"/>
        <w:jc w:val="both"/>
        <w:rPr>
          <w:rFonts w:ascii="Tahoma" w:hAnsi="Tahoma" w:cs="Tahoma"/>
        </w:rPr>
      </w:pPr>
      <w:r w:rsidRPr="009B36A2">
        <w:rPr>
          <w:rFonts w:ascii="Tahoma" w:hAnsi="Tahoma" w:cs="Tahoma"/>
        </w:rPr>
        <w:t>neredno poravnava obveznosti do svojih zaposlenih,</w:t>
      </w:r>
    </w:p>
    <w:p w14:paraId="5C176940" w14:textId="77777777" w:rsidR="00FD4CB2" w:rsidRPr="009B36A2" w:rsidRDefault="00FD4CB2" w:rsidP="003A1A25">
      <w:pPr>
        <w:keepNext/>
        <w:keepLines/>
        <w:numPr>
          <w:ilvl w:val="0"/>
          <w:numId w:val="22"/>
        </w:numPr>
        <w:spacing w:after="0" w:line="240" w:lineRule="auto"/>
        <w:jc w:val="both"/>
        <w:rPr>
          <w:rFonts w:ascii="Tahoma" w:hAnsi="Tahoma" w:cs="Tahoma"/>
        </w:rPr>
      </w:pPr>
      <w:r w:rsidRPr="009B36A2">
        <w:rPr>
          <w:rFonts w:ascii="Tahoma" w:hAnsi="Tahoma" w:cs="Tahoma"/>
        </w:rPr>
        <w:t>poviša cene v času veljavnosti pogodbe,</w:t>
      </w:r>
    </w:p>
    <w:p w14:paraId="7D3DB8B9" w14:textId="77777777" w:rsidR="00283FD2" w:rsidRPr="009B36A2" w:rsidRDefault="00283FD2" w:rsidP="003A1A25">
      <w:pPr>
        <w:keepNext/>
        <w:keepLines/>
        <w:numPr>
          <w:ilvl w:val="0"/>
          <w:numId w:val="22"/>
        </w:numPr>
        <w:spacing w:after="0" w:line="240" w:lineRule="auto"/>
        <w:jc w:val="both"/>
        <w:rPr>
          <w:rFonts w:ascii="Tahoma" w:hAnsi="Tahoma" w:cs="Tahoma"/>
        </w:rPr>
      </w:pPr>
      <w:r w:rsidRPr="009B36A2">
        <w:rPr>
          <w:rFonts w:ascii="Tahoma" w:hAnsi="Tahoma" w:cs="Tahoma"/>
        </w:rPr>
        <w:t>ne obvesti naročnika o znižanju cen,</w:t>
      </w:r>
    </w:p>
    <w:p w14:paraId="092DB0FE" w14:textId="77777777" w:rsidR="00FD4CB2" w:rsidRPr="009B36A2" w:rsidRDefault="00FD4CB2" w:rsidP="003A1A25">
      <w:pPr>
        <w:keepNext/>
        <w:keepLines/>
        <w:numPr>
          <w:ilvl w:val="0"/>
          <w:numId w:val="22"/>
        </w:numPr>
        <w:spacing w:after="0" w:line="240" w:lineRule="auto"/>
        <w:jc w:val="both"/>
        <w:rPr>
          <w:rFonts w:ascii="Tahoma" w:hAnsi="Tahoma" w:cs="Tahoma"/>
        </w:rPr>
      </w:pPr>
      <w:r w:rsidRPr="009B36A2">
        <w:rPr>
          <w:rFonts w:ascii="Tahoma" w:hAnsi="Tahoma" w:cs="Tahoma"/>
        </w:rPr>
        <w:t>preda izvedbo pogodbenih obveznosti tretji osebi brez predhodnega pisnega soglasja naročnika,</w:t>
      </w:r>
    </w:p>
    <w:p w14:paraId="38EBB39A" w14:textId="7B9AC1EB" w:rsidR="00FD4CB2" w:rsidRPr="009B36A2" w:rsidRDefault="00FD4CB2" w:rsidP="003A1A25">
      <w:pPr>
        <w:keepNext/>
        <w:keepLines/>
        <w:numPr>
          <w:ilvl w:val="0"/>
          <w:numId w:val="22"/>
        </w:numPr>
        <w:spacing w:after="0" w:line="240" w:lineRule="auto"/>
        <w:jc w:val="both"/>
        <w:rPr>
          <w:rFonts w:ascii="Tahoma" w:hAnsi="Tahoma" w:cs="Tahoma"/>
        </w:rPr>
      </w:pPr>
      <w:r w:rsidRPr="009B36A2">
        <w:rPr>
          <w:rFonts w:ascii="Tahoma" w:hAnsi="Tahoma" w:cs="Tahoma"/>
        </w:rPr>
        <w:t>prekine z izvedbo pogodbenih obveznosti brez predhodnega pisnega soglasja naročnika</w:t>
      </w:r>
      <w:r w:rsidR="00551D6C" w:rsidRPr="009B36A2">
        <w:rPr>
          <w:rFonts w:ascii="Tahoma" w:hAnsi="Tahoma" w:cs="Tahoma"/>
        </w:rPr>
        <w:t>,</w:t>
      </w:r>
    </w:p>
    <w:p w14:paraId="2498AA62" w14:textId="77777777" w:rsidR="00551D6C" w:rsidRPr="009B36A2" w:rsidRDefault="00551D6C" w:rsidP="003A1A25">
      <w:pPr>
        <w:keepNext/>
        <w:keepLines/>
        <w:numPr>
          <w:ilvl w:val="0"/>
          <w:numId w:val="22"/>
        </w:numPr>
        <w:spacing w:after="0" w:line="240" w:lineRule="auto"/>
        <w:jc w:val="both"/>
        <w:rPr>
          <w:rFonts w:ascii="Tahoma" w:hAnsi="Tahoma" w:cs="Tahoma"/>
        </w:rPr>
      </w:pPr>
      <w:r w:rsidRPr="009B36A2">
        <w:rPr>
          <w:rFonts w:ascii="Tahoma" w:hAnsi="Tahoma" w:cs="Tahoma"/>
        </w:rPr>
        <w:t>v drugih primerih, ki jih določa zakon.</w:t>
      </w:r>
    </w:p>
    <w:p w14:paraId="4555DEAE" w14:textId="77777777" w:rsidR="00FD4CB2" w:rsidRPr="009B36A2" w:rsidRDefault="00FD4CB2" w:rsidP="003A1A25">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0A4C9AD9" w14:textId="4604EF84" w:rsidR="00FD4CB2" w:rsidRPr="009B36A2" w:rsidRDefault="00FD4CB2" w:rsidP="003A1A25">
      <w:pPr>
        <w:keepNext/>
        <w:keepLines/>
        <w:tabs>
          <w:tab w:val="left" w:pos="284"/>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 primerih iz prejšnjega odstavka tega člena,</w:t>
      </w:r>
      <w:r w:rsidRPr="009B36A2">
        <w:rPr>
          <w:rFonts w:ascii="Tahoma" w:hAnsi="Tahoma" w:cs="Tahoma"/>
        </w:rPr>
        <w:t xml:space="preserve"> če pogodba ne določa drugače,</w:t>
      </w:r>
      <w:r w:rsidRPr="009B36A2">
        <w:rPr>
          <w:rFonts w:ascii="Tahoma" w:eastAsia="Times New Roman" w:hAnsi="Tahoma" w:cs="Tahoma"/>
          <w:lang w:eastAsia="sl-SI"/>
        </w:rPr>
        <w:t xml:space="preserve"> lahko naročnik takoj unovči finančno zavarovanje.</w:t>
      </w:r>
    </w:p>
    <w:p w14:paraId="37DD1DF2" w14:textId="77777777" w:rsidR="00FD4CB2" w:rsidRPr="009B36A2" w:rsidRDefault="00FD4CB2" w:rsidP="003A1A25">
      <w:pPr>
        <w:keepNext/>
        <w:keepLines/>
        <w:tabs>
          <w:tab w:val="left" w:pos="284"/>
          <w:tab w:val="left" w:pos="1702"/>
        </w:tabs>
        <w:spacing w:after="0" w:line="240" w:lineRule="auto"/>
        <w:jc w:val="both"/>
        <w:rPr>
          <w:rFonts w:ascii="Tahoma" w:eastAsia="Times New Roman" w:hAnsi="Tahoma" w:cs="Tahoma"/>
          <w:lang w:eastAsia="sl-SI"/>
        </w:rPr>
      </w:pPr>
    </w:p>
    <w:p w14:paraId="38D29FB6" w14:textId="77777777" w:rsidR="00FD4CB2" w:rsidRPr="009B36A2" w:rsidRDefault="00FD4CB2"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 xml:space="preserve">člen </w:t>
      </w:r>
    </w:p>
    <w:p w14:paraId="0345D7F2" w14:textId="77777777" w:rsidR="00FD4CB2" w:rsidRPr="009B36A2" w:rsidRDefault="00FD4CB2" w:rsidP="003A1A25">
      <w:pPr>
        <w:keepNext/>
        <w:keepLines/>
        <w:tabs>
          <w:tab w:val="left" w:pos="284"/>
          <w:tab w:val="left" w:pos="1702"/>
        </w:tabs>
        <w:spacing w:after="0" w:line="240" w:lineRule="auto"/>
        <w:jc w:val="both"/>
        <w:rPr>
          <w:rFonts w:ascii="Tahoma" w:eastAsia="Times New Roman" w:hAnsi="Tahoma" w:cs="Tahoma"/>
          <w:lang w:eastAsia="sl-SI"/>
        </w:rPr>
      </w:pPr>
    </w:p>
    <w:p w14:paraId="297A15B0" w14:textId="77777777" w:rsidR="00FD4CB2" w:rsidRPr="009B36A2" w:rsidRDefault="00FD4CB2" w:rsidP="003A1A25">
      <w:pPr>
        <w:keepNext/>
        <w:keepLines/>
        <w:tabs>
          <w:tab w:val="left" w:pos="284"/>
          <w:tab w:val="left" w:pos="1702"/>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Med veljavnostjo pogodbe lahko naročnik, ne glede na določbe zakona, ki ureja obligacijska razmerja, odstopi od pogodbe tudi v primerih iz 96. člena ZJN-3.</w:t>
      </w:r>
    </w:p>
    <w:p w14:paraId="4B9ED250" w14:textId="77777777" w:rsidR="00FD4CB2" w:rsidRPr="009B36A2" w:rsidRDefault="00FD4CB2" w:rsidP="003A1A25">
      <w:pPr>
        <w:keepNext/>
        <w:keepLines/>
        <w:tabs>
          <w:tab w:val="left" w:pos="284"/>
          <w:tab w:val="left" w:pos="1702"/>
        </w:tabs>
        <w:spacing w:after="0" w:line="240" w:lineRule="auto"/>
        <w:jc w:val="both"/>
        <w:rPr>
          <w:rFonts w:ascii="Tahoma" w:eastAsia="Times New Roman" w:hAnsi="Tahoma" w:cs="Tahoma"/>
          <w:lang w:eastAsia="sl-SI"/>
        </w:rPr>
      </w:pPr>
    </w:p>
    <w:p w14:paraId="26F71B95" w14:textId="77777777" w:rsidR="00FD4CB2" w:rsidRPr="009B36A2" w:rsidRDefault="00FD4CB2"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70E9F8C5" w14:textId="77777777" w:rsidR="00FD4CB2" w:rsidRPr="009B36A2" w:rsidRDefault="00FD4CB2" w:rsidP="003A1A25">
      <w:pPr>
        <w:keepNext/>
        <w:keepLines/>
        <w:spacing w:after="0" w:line="240" w:lineRule="auto"/>
        <w:jc w:val="both"/>
        <w:rPr>
          <w:rFonts w:ascii="Tahoma" w:eastAsia="Times New Roman" w:hAnsi="Tahoma" w:cs="Tahoma"/>
          <w:lang w:eastAsia="sl-SI"/>
        </w:rPr>
      </w:pPr>
    </w:p>
    <w:p w14:paraId="5AF98F02" w14:textId="77777777" w:rsidR="00FD4CB2" w:rsidRPr="009B36A2" w:rsidRDefault="00FD4CB2"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32F019DE" w14:textId="44A5BBA3" w:rsidR="00FD4CB2" w:rsidRPr="009B36A2" w:rsidRDefault="00FD4CB2" w:rsidP="003A1A25">
      <w:pPr>
        <w:keepNext/>
        <w:keepLines/>
        <w:spacing w:after="0" w:line="240" w:lineRule="auto"/>
        <w:jc w:val="both"/>
        <w:rPr>
          <w:rFonts w:ascii="Tahoma" w:hAnsi="Tahoma" w:cs="Tahoma"/>
        </w:rPr>
      </w:pPr>
    </w:p>
    <w:p w14:paraId="47FBF59E" w14:textId="5084DF3E" w:rsidR="001E2B46" w:rsidRPr="009B36A2" w:rsidRDefault="001E2B46"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RAZVEZNI POGOJ</w:t>
      </w:r>
    </w:p>
    <w:p w14:paraId="251C4125" w14:textId="77777777" w:rsidR="001E2B46" w:rsidRPr="009B36A2" w:rsidRDefault="001E2B46" w:rsidP="003A1A25">
      <w:pPr>
        <w:keepNext/>
        <w:keepLines/>
        <w:spacing w:after="0" w:line="240" w:lineRule="auto"/>
        <w:jc w:val="both"/>
        <w:rPr>
          <w:rFonts w:ascii="Tahoma" w:hAnsi="Tahoma" w:cs="Tahoma"/>
        </w:rPr>
      </w:pPr>
    </w:p>
    <w:p w14:paraId="401D20D5" w14:textId="77777777" w:rsidR="00FD4CB2" w:rsidRPr="009B36A2" w:rsidRDefault="00FD4CB2" w:rsidP="003A1A25">
      <w:pPr>
        <w:keepNext/>
        <w:keepLines/>
        <w:numPr>
          <w:ilvl w:val="1"/>
          <w:numId w:val="16"/>
        </w:numPr>
        <w:spacing w:after="0" w:line="240" w:lineRule="auto"/>
        <w:ind w:left="426" w:hanging="426"/>
        <w:jc w:val="center"/>
        <w:rPr>
          <w:rFonts w:ascii="Tahoma" w:hAnsi="Tahoma" w:cs="Tahoma"/>
        </w:rPr>
      </w:pPr>
      <w:r w:rsidRPr="009B36A2">
        <w:rPr>
          <w:rFonts w:ascii="Tahoma" w:hAnsi="Tahoma" w:cs="Tahoma"/>
        </w:rPr>
        <w:t>člen</w:t>
      </w:r>
    </w:p>
    <w:p w14:paraId="38815449" w14:textId="77777777" w:rsidR="00FD4CB2" w:rsidRPr="009B36A2" w:rsidRDefault="00FD4CB2" w:rsidP="003A1A25">
      <w:pPr>
        <w:keepNext/>
        <w:keepLines/>
        <w:spacing w:after="0" w:line="240" w:lineRule="auto"/>
        <w:jc w:val="both"/>
        <w:rPr>
          <w:rFonts w:ascii="Tahoma" w:hAnsi="Tahoma" w:cs="Tahoma"/>
        </w:rPr>
      </w:pPr>
    </w:p>
    <w:p w14:paraId="4146A684" w14:textId="38928023" w:rsidR="00691D26" w:rsidRPr="00691D26" w:rsidRDefault="00691D26" w:rsidP="003A1A25">
      <w:pPr>
        <w:keepNext/>
        <w:keepLines/>
        <w:spacing w:after="120" w:line="240" w:lineRule="auto"/>
        <w:jc w:val="both"/>
        <w:rPr>
          <w:rFonts w:ascii="Tahoma" w:eastAsia="Times New Roman" w:hAnsi="Tahoma" w:cs="Tahoma"/>
          <w:lang w:eastAsia="sl-SI"/>
        </w:rPr>
      </w:pPr>
      <w:r w:rsidRPr="00691D26">
        <w:rPr>
          <w:rFonts w:ascii="Tahoma" w:eastAsia="Times New Roman" w:hAnsi="Tahoma" w:cs="Tahoma"/>
          <w:lang w:eastAsia="sl-SI"/>
        </w:rPr>
        <w:t xml:space="preserve">Ta </w:t>
      </w:r>
      <w:r w:rsidRPr="009B36A2">
        <w:rPr>
          <w:rFonts w:ascii="Tahoma" w:eastAsia="Times New Roman" w:hAnsi="Tahoma" w:cs="Tahoma"/>
          <w:lang w:eastAsia="sl-SI"/>
        </w:rPr>
        <w:t>pogodba</w:t>
      </w:r>
      <w:r w:rsidRPr="00691D26">
        <w:rPr>
          <w:rFonts w:ascii="Tahoma" w:eastAsia="Times New Roman" w:hAnsi="Tahoma" w:cs="Tahoma"/>
          <w:lang w:eastAsia="sl-SI"/>
        </w:rPr>
        <w:t xml:space="preserve"> je sklenjen</w:t>
      </w:r>
      <w:r w:rsidRPr="009B36A2">
        <w:rPr>
          <w:rFonts w:ascii="Tahoma" w:eastAsia="Times New Roman" w:hAnsi="Tahoma" w:cs="Tahoma"/>
          <w:lang w:eastAsia="sl-SI"/>
        </w:rPr>
        <w:t>a</w:t>
      </w:r>
      <w:r w:rsidRPr="00691D26">
        <w:rPr>
          <w:rFonts w:ascii="Tahoma" w:eastAsia="Times New Roman" w:hAnsi="Tahoma" w:cs="Tahoma"/>
          <w:lang w:eastAsia="sl-SI"/>
        </w:rPr>
        <w:t xml:space="preserve"> pod razveznim pogojem, ki se uresniči v primeru izpolnitve ene od naslednjih okoliščin:</w:t>
      </w:r>
    </w:p>
    <w:p w14:paraId="4E6EE36E" w14:textId="77777777" w:rsidR="00691D26" w:rsidRPr="00691D26" w:rsidRDefault="00691D26" w:rsidP="003A1A25">
      <w:pPr>
        <w:keepNext/>
        <w:keepLines/>
        <w:numPr>
          <w:ilvl w:val="0"/>
          <w:numId w:val="22"/>
        </w:numPr>
        <w:spacing w:after="0" w:line="240" w:lineRule="auto"/>
        <w:jc w:val="both"/>
        <w:rPr>
          <w:rFonts w:ascii="Tahoma" w:eastAsia="Times New Roman" w:hAnsi="Tahoma" w:cs="Tahoma"/>
          <w:lang w:eastAsia="sl-SI"/>
        </w:rPr>
      </w:pPr>
      <w:r w:rsidRPr="00691D26">
        <w:rPr>
          <w:rFonts w:ascii="Tahoma" w:eastAsia="Times New Roman" w:hAnsi="Tahoma" w:cs="Tahoma"/>
          <w:lang w:eastAsia="sl-SI"/>
        </w:rPr>
        <w:t xml:space="preserve">če je naročnik seznanjen, da je sodišče s pravnomočno odločitvijo ugotovilo kršitev obveznosti iz drugega odstavka 3. člena ZJN-3 s strani izvajalca ali njegovega podizvajalca ali </w:t>
      </w:r>
    </w:p>
    <w:p w14:paraId="0F17C5C3" w14:textId="77777777" w:rsidR="00691D26" w:rsidRPr="00691D26" w:rsidRDefault="00691D26" w:rsidP="003A1A25">
      <w:pPr>
        <w:keepNext/>
        <w:keepLines/>
        <w:numPr>
          <w:ilvl w:val="0"/>
          <w:numId w:val="22"/>
        </w:numPr>
        <w:spacing w:after="0" w:line="240" w:lineRule="auto"/>
        <w:jc w:val="both"/>
        <w:rPr>
          <w:rFonts w:ascii="Tahoma" w:eastAsia="Times New Roman" w:hAnsi="Tahoma" w:cs="Tahoma"/>
          <w:lang w:eastAsia="sl-SI"/>
        </w:rPr>
      </w:pPr>
      <w:r w:rsidRPr="00691D26">
        <w:rPr>
          <w:rFonts w:ascii="Tahoma" w:eastAsia="Times New Roman" w:hAnsi="Tahoma" w:cs="Tahoma"/>
          <w:lang w:eastAsia="sl-SI"/>
        </w:rPr>
        <w:t>če je naročnik seznanjen, da je pristojni državni organ pri prodajalcu</w:t>
      </w:r>
      <w:r w:rsidRPr="00691D26">
        <w:rPr>
          <w:rFonts w:ascii="Tahoma" w:hAnsi="Tahoma" w:cs="Tahoma"/>
          <w:lang w:eastAsia="sl-SI"/>
        </w:rPr>
        <w:t xml:space="preserve"> </w:t>
      </w:r>
      <w:r w:rsidRPr="00691D26">
        <w:rPr>
          <w:rFonts w:ascii="Tahoma" w:eastAsia="Times New Roman" w:hAnsi="Tahoma" w:cs="Tahoma"/>
          <w:lang w:eastAsia="sl-SI"/>
        </w:rPr>
        <w:t>ali njegovem podizvajalcu v času izvajanja okvirnega sporazuma</w:t>
      </w:r>
      <w:r w:rsidRPr="00691D26">
        <w:rPr>
          <w:rFonts w:ascii="Tahoma" w:hAnsi="Tahoma" w:cs="Tahoma"/>
          <w:lang w:eastAsia="sl-SI"/>
        </w:rPr>
        <w:t xml:space="preserve"> </w:t>
      </w:r>
      <w:r w:rsidRPr="00691D26">
        <w:rPr>
          <w:rFonts w:ascii="Tahoma" w:eastAsia="Times New Roman" w:hAnsi="Tahoma" w:cs="Tahoma"/>
          <w:lang w:eastAsia="sl-SI"/>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E0A724E" w14:textId="77777777" w:rsidR="00691D26" w:rsidRPr="00691D26" w:rsidRDefault="00691D26" w:rsidP="003A1A25">
      <w:pPr>
        <w:keepNext/>
        <w:keepLines/>
        <w:spacing w:after="0" w:line="240" w:lineRule="auto"/>
        <w:jc w:val="both"/>
        <w:rPr>
          <w:rFonts w:ascii="Tahoma" w:eastAsia="Times New Roman" w:hAnsi="Tahoma" w:cs="Tahoma"/>
          <w:lang w:eastAsia="sl-SI"/>
        </w:rPr>
      </w:pPr>
    </w:p>
    <w:p w14:paraId="11CFD11D" w14:textId="77777777" w:rsidR="00691D26" w:rsidRPr="00691D26" w:rsidRDefault="00691D26" w:rsidP="003A1A25">
      <w:pPr>
        <w:keepNext/>
        <w:keepLines/>
        <w:spacing w:after="0" w:line="240" w:lineRule="auto"/>
        <w:jc w:val="both"/>
        <w:rPr>
          <w:rFonts w:ascii="Tahoma" w:eastAsia="Times New Roman" w:hAnsi="Tahoma" w:cs="Tahoma"/>
          <w:lang w:eastAsia="sl-SI"/>
        </w:rPr>
      </w:pPr>
      <w:r w:rsidRPr="00691D26">
        <w:rPr>
          <w:rFonts w:ascii="Tahoma" w:eastAsia="Times New Roman" w:hAnsi="Tahoma" w:cs="Tahoma"/>
          <w:lang w:eastAsia="sl-SI"/>
        </w:rPr>
        <w:t>V primeru seznanitve naročnika s kršitvijo mora ta o tem obvestiti izvajalca v desetih (10) delovnih dneh.</w:t>
      </w:r>
    </w:p>
    <w:p w14:paraId="4F39E860" w14:textId="77777777" w:rsidR="00691D26" w:rsidRPr="00691D26" w:rsidRDefault="00691D26" w:rsidP="003A1A25">
      <w:pPr>
        <w:keepNext/>
        <w:keepLines/>
        <w:spacing w:after="0" w:line="240" w:lineRule="auto"/>
        <w:jc w:val="both"/>
        <w:rPr>
          <w:rFonts w:ascii="Tahoma" w:eastAsia="Times New Roman" w:hAnsi="Tahoma" w:cs="Tahoma"/>
          <w:lang w:eastAsia="sl-SI"/>
        </w:rPr>
      </w:pPr>
      <w:r w:rsidRPr="00691D26">
        <w:rPr>
          <w:rFonts w:ascii="Tahoma" w:eastAsia="Times New Roman" w:hAnsi="Tahoma" w:cs="Tahoma"/>
          <w:lang w:eastAsia="sl-SI"/>
        </w:rPr>
        <w:lastRenderedPageBreak/>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B9489A8" w14:textId="77777777" w:rsidR="00691D26" w:rsidRPr="00691D26" w:rsidRDefault="00691D26" w:rsidP="003A1A25">
      <w:pPr>
        <w:keepNext/>
        <w:keepLines/>
        <w:spacing w:after="0" w:line="240" w:lineRule="auto"/>
        <w:jc w:val="both"/>
        <w:rPr>
          <w:rFonts w:ascii="Tahoma" w:eastAsia="Times New Roman" w:hAnsi="Tahoma" w:cs="Tahoma"/>
          <w:lang w:eastAsia="sl-SI"/>
        </w:rPr>
      </w:pPr>
    </w:p>
    <w:p w14:paraId="0C71E99F" w14:textId="67E1D210" w:rsidR="00691D26" w:rsidRPr="00691D26" w:rsidRDefault="00691D26" w:rsidP="003A1A25">
      <w:pPr>
        <w:keepNext/>
        <w:keepLines/>
        <w:spacing w:after="0" w:line="240" w:lineRule="auto"/>
        <w:jc w:val="both"/>
        <w:rPr>
          <w:rFonts w:ascii="Tahoma" w:eastAsia="Times New Roman" w:hAnsi="Tahoma" w:cs="Tahoma"/>
          <w:lang w:eastAsia="sl-SI"/>
        </w:rPr>
      </w:pPr>
      <w:r w:rsidRPr="00691D26">
        <w:rPr>
          <w:rFonts w:ascii="Tahoma" w:eastAsia="Times New Roman" w:hAnsi="Tahoma" w:cs="Tahoma"/>
          <w:lang w:eastAsia="sl-SI"/>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w:t>
      </w:r>
      <w:r w:rsidRPr="009B36A2">
        <w:rPr>
          <w:rFonts w:ascii="Tahoma" w:eastAsia="Times New Roman" w:hAnsi="Tahoma" w:cs="Tahoma"/>
          <w:lang w:eastAsia="sl-SI"/>
        </w:rPr>
        <w:t>pogodbe</w:t>
      </w:r>
      <w:r w:rsidRPr="00691D26">
        <w:rPr>
          <w:rFonts w:ascii="Tahoma" w:eastAsia="Times New Roman" w:hAnsi="Tahoma" w:cs="Tahoma"/>
          <w:lang w:eastAsia="sl-SI"/>
        </w:rPr>
        <w:t xml:space="preserve">. </w:t>
      </w:r>
    </w:p>
    <w:p w14:paraId="091C2858" w14:textId="77777777" w:rsidR="00691D26" w:rsidRPr="00691D26" w:rsidRDefault="00691D26" w:rsidP="003A1A25">
      <w:pPr>
        <w:keepNext/>
        <w:keepLines/>
        <w:spacing w:after="0" w:line="240" w:lineRule="auto"/>
        <w:jc w:val="both"/>
        <w:rPr>
          <w:rFonts w:ascii="Tahoma" w:eastAsia="Times New Roman" w:hAnsi="Tahoma" w:cs="Tahoma"/>
          <w:lang w:eastAsia="sl-SI"/>
        </w:rPr>
      </w:pPr>
    </w:p>
    <w:p w14:paraId="1844788F" w14:textId="045BF6A9" w:rsidR="00691D26" w:rsidRPr="00691D26" w:rsidRDefault="00691D26" w:rsidP="003A1A25">
      <w:pPr>
        <w:keepNext/>
        <w:keepLines/>
        <w:spacing w:after="0" w:line="240" w:lineRule="auto"/>
        <w:jc w:val="both"/>
        <w:rPr>
          <w:rFonts w:ascii="Tahoma" w:eastAsia="Times New Roman" w:hAnsi="Tahoma" w:cs="Tahoma"/>
          <w:lang w:eastAsia="sl-SI"/>
        </w:rPr>
      </w:pPr>
      <w:r w:rsidRPr="00691D26">
        <w:rPr>
          <w:rFonts w:ascii="Tahoma" w:eastAsia="Times New Roman" w:hAnsi="Tahoma" w:cs="Tahoma"/>
          <w:lang w:eastAsia="sl-SI"/>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sidRPr="009B36A2">
        <w:rPr>
          <w:rFonts w:ascii="Tahoma" w:eastAsia="Times New Roman" w:hAnsi="Tahoma" w:cs="Tahoma"/>
          <w:lang w:eastAsia="sl-SI"/>
        </w:rPr>
        <w:t>pogodbe</w:t>
      </w:r>
      <w:r w:rsidRPr="00691D26">
        <w:rPr>
          <w:rFonts w:ascii="Tahoma" w:eastAsia="Times New Roman" w:hAnsi="Tahoma" w:cs="Tahoma"/>
          <w:lang w:eastAsia="sl-SI"/>
        </w:rPr>
        <w:t xml:space="preserve"> še najmanj šest (6) mesecev. </w:t>
      </w:r>
    </w:p>
    <w:p w14:paraId="15D1CF75" w14:textId="77777777" w:rsidR="00691D26" w:rsidRPr="00691D26" w:rsidRDefault="00691D26" w:rsidP="003A1A25">
      <w:pPr>
        <w:keepNext/>
        <w:keepLines/>
        <w:spacing w:after="0" w:line="240" w:lineRule="auto"/>
        <w:jc w:val="both"/>
        <w:rPr>
          <w:rFonts w:ascii="Tahoma" w:eastAsia="Times New Roman" w:hAnsi="Tahoma" w:cs="Tahoma"/>
          <w:lang w:eastAsia="sl-SI"/>
        </w:rPr>
      </w:pPr>
    </w:p>
    <w:p w14:paraId="2D107640" w14:textId="1634A11D" w:rsidR="00691D26" w:rsidRPr="00691D26" w:rsidRDefault="00691D26" w:rsidP="003A1A25">
      <w:pPr>
        <w:keepNext/>
        <w:keepLines/>
        <w:spacing w:after="0" w:line="240" w:lineRule="auto"/>
        <w:jc w:val="both"/>
        <w:rPr>
          <w:rFonts w:ascii="Tahoma" w:eastAsia="Times New Roman" w:hAnsi="Tahoma" w:cs="Tahoma"/>
          <w:lang w:eastAsia="sl-SI"/>
        </w:rPr>
      </w:pPr>
      <w:r w:rsidRPr="00691D26">
        <w:rPr>
          <w:rFonts w:ascii="Tahoma" w:eastAsia="Times New Roman" w:hAnsi="Tahoma" w:cs="Tahoma"/>
          <w:lang w:eastAsia="sl-SI"/>
        </w:rPr>
        <w:t xml:space="preserve">V primeru izpolnitve razveznega pogoja se šteje, da je </w:t>
      </w:r>
      <w:r w:rsidRPr="009B36A2">
        <w:rPr>
          <w:rFonts w:ascii="Tahoma" w:eastAsia="Times New Roman" w:hAnsi="Tahoma" w:cs="Tahoma"/>
          <w:lang w:eastAsia="sl-SI"/>
        </w:rPr>
        <w:t>pogodba</w:t>
      </w:r>
      <w:r w:rsidRPr="00691D26">
        <w:rPr>
          <w:rFonts w:ascii="Tahoma" w:eastAsia="Times New Roman" w:hAnsi="Tahoma" w:cs="Tahoma"/>
          <w:lang w:eastAsia="sl-SI"/>
        </w:rPr>
        <w:t xml:space="preserve"> razvezan</w:t>
      </w:r>
      <w:r w:rsidRPr="009B36A2">
        <w:rPr>
          <w:rFonts w:ascii="Tahoma" w:eastAsia="Times New Roman" w:hAnsi="Tahoma" w:cs="Tahoma"/>
          <w:lang w:eastAsia="sl-SI"/>
        </w:rPr>
        <w:t>a</w:t>
      </w:r>
      <w:r w:rsidRPr="00691D26">
        <w:rPr>
          <w:rFonts w:ascii="Tahoma" w:eastAsia="Times New Roman" w:hAnsi="Tahoma" w:cs="Tahoma"/>
          <w:lang w:eastAsia="sl-SI"/>
        </w:rPr>
        <w:t xml:space="preserve"> z dnem sklenitve nove</w:t>
      </w:r>
      <w:r w:rsidRPr="009B36A2">
        <w:rPr>
          <w:rFonts w:ascii="Tahoma" w:eastAsia="Times New Roman" w:hAnsi="Tahoma" w:cs="Tahoma"/>
          <w:lang w:eastAsia="sl-SI"/>
        </w:rPr>
        <w:t xml:space="preserve"> pogodbe </w:t>
      </w:r>
      <w:r w:rsidRPr="00691D26">
        <w:rPr>
          <w:rFonts w:ascii="Tahoma" w:eastAsia="Times New Roman" w:hAnsi="Tahoma" w:cs="Tahoma"/>
          <w:lang w:eastAsia="sl-SI"/>
        </w:rPr>
        <w:t xml:space="preserve">o izvedbi javnega naročila, naročnik pa mora nov postopek oddaje javnega naročila začeti nemudoma, vendar najkasneje v šestdesetih (60) koledarskih dneh od seznanitve s kršitvijo. Če naročnik v tem roku ne začne novega postopka javnega naročila, se šteje, da je </w:t>
      </w:r>
      <w:r w:rsidRPr="009B36A2">
        <w:rPr>
          <w:rFonts w:ascii="Tahoma" w:eastAsia="Times New Roman" w:hAnsi="Tahoma" w:cs="Tahoma"/>
          <w:lang w:eastAsia="sl-SI"/>
        </w:rPr>
        <w:t>pogodba</w:t>
      </w:r>
      <w:r w:rsidRPr="00691D26">
        <w:rPr>
          <w:rFonts w:ascii="Tahoma" w:eastAsia="Times New Roman" w:hAnsi="Tahoma" w:cs="Tahoma"/>
          <w:lang w:eastAsia="sl-SI"/>
        </w:rPr>
        <w:t xml:space="preserve"> razvezan</w:t>
      </w:r>
      <w:r w:rsidRPr="009B36A2">
        <w:rPr>
          <w:rFonts w:ascii="Tahoma" w:eastAsia="Times New Roman" w:hAnsi="Tahoma" w:cs="Tahoma"/>
          <w:lang w:eastAsia="sl-SI"/>
        </w:rPr>
        <w:t>a</w:t>
      </w:r>
      <w:r w:rsidRPr="00691D26">
        <w:rPr>
          <w:rFonts w:ascii="Tahoma" w:eastAsia="Times New Roman" w:hAnsi="Tahoma" w:cs="Tahoma"/>
          <w:lang w:eastAsia="sl-SI"/>
        </w:rPr>
        <w:t xml:space="preserve"> šestdeseti (60.) koledarski dan od seznanitve s kršitvijo.</w:t>
      </w:r>
    </w:p>
    <w:p w14:paraId="195ECE94" w14:textId="77777777" w:rsidR="00EF0B06" w:rsidRPr="009B36A2" w:rsidRDefault="00EF0B06" w:rsidP="003A1A25">
      <w:pPr>
        <w:keepNext/>
        <w:keepLines/>
        <w:tabs>
          <w:tab w:val="left" w:pos="284"/>
          <w:tab w:val="left" w:pos="1702"/>
        </w:tabs>
        <w:spacing w:after="0" w:line="240" w:lineRule="auto"/>
        <w:jc w:val="both"/>
        <w:rPr>
          <w:rFonts w:ascii="Tahoma" w:eastAsia="Times New Roman" w:hAnsi="Tahoma" w:cs="Tahoma"/>
          <w:lang w:eastAsia="sl-SI"/>
        </w:rPr>
      </w:pPr>
    </w:p>
    <w:p w14:paraId="6527C088" w14:textId="77777777" w:rsidR="00EF0B06" w:rsidRPr="009B36A2" w:rsidRDefault="00EF0B06"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SESTAVNI DELI POGODBE</w:t>
      </w:r>
    </w:p>
    <w:p w14:paraId="41120729" w14:textId="77777777" w:rsidR="00EF0B06" w:rsidRPr="009B36A2" w:rsidRDefault="00EF0B06" w:rsidP="003A1A25">
      <w:pPr>
        <w:keepNext/>
        <w:keepLines/>
        <w:suppressAutoHyphens/>
        <w:spacing w:after="0" w:line="240" w:lineRule="auto"/>
        <w:jc w:val="center"/>
        <w:rPr>
          <w:rFonts w:ascii="Tahoma" w:eastAsia="Times New Roman" w:hAnsi="Tahoma" w:cs="Tahoma"/>
          <w:lang w:eastAsia="sl-SI"/>
        </w:rPr>
      </w:pPr>
    </w:p>
    <w:p w14:paraId="6BA97CFE" w14:textId="77777777" w:rsidR="00EF0B06" w:rsidRPr="009B36A2" w:rsidRDefault="00EF0B06"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602D18F4" w14:textId="77777777" w:rsidR="00EF0B06" w:rsidRPr="009B36A2" w:rsidRDefault="00EF0B06" w:rsidP="003A1A25">
      <w:pPr>
        <w:keepNext/>
        <w:keepLines/>
        <w:spacing w:after="0" w:line="240" w:lineRule="auto"/>
        <w:jc w:val="center"/>
        <w:rPr>
          <w:rFonts w:ascii="Tahoma" w:hAnsi="Tahoma" w:cs="Tahoma"/>
        </w:rPr>
      </w:pPr>
    </w:p>
    <w:p w14:paraId="14A2A0A7" w14:textId="77777777" w:rsidR="00FD4CB2" w:rsidRPr="009B36A2" w:rsidRDefault="00FD4CB2" w:rsidP="003A1A25">
      <w:pPr>
        <w:keepNext/>
        <w:keepLines/>
        <w:spacing w:after="120" w:line="240" w:lineRule="auto"/>
        <w:jc w:val="both"/>
        <w:rPr>
          <w:rFonts w:ascii="Tahoma" w:hAnsi="Tahoma" w:cs="Tahoma"/>
        </w:rPr>
      </w:pPr>
      <w:r w:rsidRPr="009B36A2">
        <w:rPr>
          <w:rFonts w:ascii="Tahoma" w:hAnsi="Tahoma" w:cs="Tahoma"/>
        </w:rPr>
        <w:t>Pri tolmačenju te pogodbe in reševanju morebitnih sporov se, poleg pogodbe ter zakona, ki ureja obligacijska razmerja, upošteva še:</w:t>
      </w:r>
    </w:p>
    <w:p w14:paraId="095E89CE" w14:textId="0D14BAE3" w:rsidR="00EF0B06" w:rsidRPr="009B36A2" w:rsidRDefault="00EF0B06" w:rsidP="003A1A25">
      <w:pPr>
        <w:keepNext/>
        <w:keepLines/>
        <w:numPr>
          <w:ilvl w:val="0"/>
          <w:numId w:val="22"/>
        </w:numPr>
        <w:spacing w:after="0" w:line="240" w:lineRule="auto"/>
        <w:jc w:val="both"/>
        <w:rPr>
          <w:rFonts w:ascii="Tahoma" w:hAnsi="Tahoma" w:cs="Tahoma"/>
        </w:rPr>
      </w:pPr>
      <w:r w:rsidRPr="009B36A2">
        <w:rPr>
          <w:rFonts w:ascii="Tahoma" w:hAnsi="Tahoma" w:cs="Tahoma"/>
        </w:rPr>
        <w:t xml:space="preserve">razpisna dokumentacija, št. </w:t>
      </w:r>
      <w:r w:rsidR="00ED20A3" w:rsidRPr="009B36A2">
        <w:rPr>
          <w:rFonts w:ascii="Tahoma" w:hAnsi="Tahoma" w:cs="Tahoma"/>
        </w:rPr>
        <w:t xml:space="preserve">ENLJ-SPV-75/25 </w:t>
      </w:r>
      <w:r w:rsidRPr="009B36A2">
        <w:rPr>
          <w:rFonts w:ascii="Tahoma" w:hAnsi="Tahoma" w:cs="Tahoma"/>
        </w:rPr>
        <w:t xml:space="preserve">, </w:t>
      </w:r>
    </w:p>
    <w:p w14:paraId="1D01C224" w14:textId="7CFCEB6A" w:rsidR="0047548B" w:rsidRPr="009B36A2" w:rsidDel="00612062" w:rsidRDefault="00940225" w:rsidP="003A1A25">
      <w:pPr>
        <w:keepNext/>
        <w:keepLines/>
        <w:numPr>
          <w:ilvl w:val="0"/>
          <w:numId w:val="22"/>
        </w:numPr>
        <w:spacing w:after="0" w:line="240" w:lineRule="auto"/>
        <w:jc w:val="both"/>
        <w:rPr>
          <w:rFonts w:ascii="Tahoma" w:hAnsi="Tahoma" w:cs="Tahoma"/>
        </w:rPr>
      </w:pPr>
      <w:r w:rsidRPr="009B36A2">
        <w:rPr>
          <w:rFonts w:ascii="Tahoma" w:hAnsi="Tahoma" w:cs="Tahoma"/>
        </w:rPr>
        <w:t>t</w:t>
      </w:r>
      <w:r w:rsidR="0047548B" w:rsidRPr="009B36A2" w:rsidDel="00612062">
        <w:rPr>
          <w:rFonts w:ascii="Tahoma" w:hAnsi="Tahoma" w:cs="Tahoma"/>
        </w:rPr>
        <w:t xml:space="preserve">ehnični </w:t>
      </w:r>
      <w:r w:rsidRPr="009B36A2">
        <w:rPr>
          <w:rFonts w:ascii="Tahoma" w:hAnsi="Tahoma" w:cs="Tahoma"/>
        </w:rPr>
        <w:t>specifikacija</w:t>
      </w:r>
      <w:r w:rsidR="0047548B" w:rsidRPr="009B36A2" w:rsidDel="00612062">
        <w:rPr>
          <w:rFonts w:ascii="Tahoma" w:hAnsi="Tahoma" w:cs="Tahoma"/>
        </w:rPr>
        <w:t xml:space="preserve">, ki je priloga št. </w:t>
      </w:r>
      <w:r w:rsidR="0047548B" w:rsidRPr="009B36A2">
        <w:rPr>
          <w:rFonts w:ascii="Tahoma" w:hAnsi="Tahoma" w:cs="Tahoma"/>
        </w:rPr>
        <w:t>1</w:t>
      </w:r>
      <w:r w:rsidR="0047548B" w:rsidRPr="009B36A2" w:rsidDel="00612062">
        <w:rPr>
          <w:rFonts w:ascii="Tahoma" w:hAnsi="Tahoma" w:cs="Tahoma"/>
        </w:rPr>
        <w:t xml:space="preserve"> te pogodbe,</w:t>
      </w:r>
    </w:p>
    <w:p w14:paraId="0AD96075" w14:textId="77777777" w:rsidR="00EF0B06" w:rsidRPr="009B36A2" w:rsidRDefault="00EF0B06" w:rsidP="003A1A25">
      <w:pPr>
        <w:keepNext/>
        <w:keepLines/>
        <w:numPr>
          <w:ilvl w:val="0"/>
          <w:numId w:val="22"/>
        </w:numPr>
        <w:spacing w:after="0" w:line="240" w:lineRule="auto"/>
        <w:jc w:val="both"/>
        <w:rPr>
          <w:rFonts w:ascii="Tahoma" w:hAnsi="Tahoma" w:cs="Tahoma"/>
        </w:rPr>
      </w:pPr>
      <w:r w:rsidRPr="009B36A2">
        <w:rPr>
          <w:rFonts w:ascii="Tahoma" w:hAnsi="Tahoma" w:cs="Tahoma"/>
        </w:rPr>
        <w:t>ponudba izvajalca št. __________ z dne _________,</w:t>
      </w:r>
    </w:p>
    <w:p w14:paraId="30573154" w14:textId="49BB47FB" w:rsidR="001E2B46" w:rsidRPr="009B36A2" w:rsidRDefault="001E2B46" w:rsidP="003A1A25">
      <w:pPr>
        <w:keepNext/>
        <w:keepLines/>
        <w:numPr>
          <w:ilvl w:val="0"/>
          <w:numId w:val="22"/>
        </w:numPr>
        <w:spacing w:after="0" w:line="240" w:lineRule="auto"/>
        <w:jc w:val="both"/>
        <w:rPr>
          <w:rFonts w:ascii="Tahoma" w:hAnsi="Tahoma" w:cs="Tahoma"/>
        </w:rPr>
      </w:pPr>
      <w:r w:rsidRPr="009B36A2">
        <w:rPr>
          <w:rFonts w:ascii="Tahoma" w:hAnsi="Tahoma" w:cs="Tahoma"/>
        </w:rPr>
        <w:t>ponudbeni predračun izvajalca, podan na pogajanjih dne _______________,</w:t>
      </w:r>
    </w:p>
    <w:p w14:paraId="505619F5" w14:textId="0AC4E0A5" w:rsidR="00EF0B06" w:rsidRPr="009B36A2" w:rsidRDefault="00940225" w:rsidP="003A1A25">
      <w:pPr>
        <w:keepNext/>
        <w:keepLines/>
        <w:numPr>
          <w:ilvl w:val="0"/>
          <w:numId w:val="22"/>
        </w:numPr>
        <w:spacing w:after="0" w:line="240" w:lineRule="auto"/>
        <w:jc w:val="both"/>
        <w:rPr>
          <w:rFonts w:ascii="Tahoma" w:hAnsi="Tahoma" w:cs="Tahoma"/>
        </w:rPr>
      </w:pPr>
      <w:r w:rsidRPr="009B36A2">
        <w:rPr>
          <w:rFonts w:ascii="Tahoma" w:hAnsi="Tahoma" w:cs="Tahoma"/>
        </w:rPr>
        <w:t xml:space="preserve">končna </w:t>
      </w:r>
      <w:r w:rsidR="00EF0B06" w:rsidRPr="009B36A2">
        <w:rPr>
          <w:rFonts w:ascii="Tahoma" w:hAnsi="Tahoma" w:cs="Tahoma"/>
        </w:rPr>
        <w:t>ponudba izvajalca št. __________</w:t>
      </w:r>
      <w:r w:rsidR="007B2022" w:rsidRPr="009B36A2">
        <w:rPr>
          <w:rFonts w:ascii="Tahoma" w:hAnsi="Tahoma" w:cs="Tahoma"/>
        </w:rPr>
        <w:t>,</w:t>
      </w:r>
      <w:r w:rsidR="00EF0B06" w:rsidRPr="009B36A2">
        <w:rPr>
          <w:rFonts w:ascii="Tahoma" w:hAnsi="Tahoma" w:cs="Tahoma"/>
        </w:rPr>
        <w:t xml:space="preserve"> podana na pogajanjih dne _________,</w:t>
      </w:r>
    </w:p>
    <w:p w14:paraId="288C6A08" w14:textId="77777777" w:rsidR="00EF0B06" w:rsidRPr="009B36A2" w:rsidRDefault="00EF0B06" w:rsidP="003A1A25">
      <w:pPr>
        <w:keepNext/>
        <w:keepLines/>
        <w:numPr>
          <w:ilvl w:val="0"/>
          <w:numId w:val="22"/>
        </w:numPr>
        <w:spacing w:after="0" w:line="240" w:lineRule="auto"/>
        <w:jc w:val="both"/>
        <w:rPr>
          <w:rFonts w:ascii="Tahoma" w:hAnsi="Tahoma" w:cs="Tahoma"/>
        </w:rPr>
      </w:pPr>
      <w:r w:rsidRPr="009B36A2">
        <w:rPr>
          <w:rFonts w:ascii="Tahoma" w:hAnsi="Tahoma" w:cs="Tahoma"/>
        </w:rPr>
        <w:t>ostala relevantna dokumentacija.</w:t>
      </w:r>
    </w:p>
    <w:p w14:paraId="2DCC6CA8" w14:textId="77777777" w:rsidR="00EF0B06" w:rsidRPr="009B36A2" w:rsidRDefault="00EF0B06" w:rsidP="003A1A25">
      <w:pPr>
        <w:keepNext/>
        <w:keepLines/>
        <w:tabs>
          <w:tab w:val="left" w:pos="993"/>
          <w:tab w:val="left" w:pos="1560"/>
        </w:tabs>
        <w:spacing w:after="0" w:line="240" w:lineRule="auto"/>
        <w:jc w:val="both"/>
        <w:rPr>
          <w:rFonts w:ascii="Tahoma" w:hAnsi="Tahoma" w:cs="Tahoma"/>
        </w:rPr>
      </w:pPr>
    </w:p>
    <w:p w14:paraId="4B52C077" w14:textId="77777777" w:rsidR="00FD4CB2" w:rsidRPr="009B36A2" w:rsidRDefault="00FD4CB2"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Pogodbeni stranki sta sporazumni, da je dokumentacija iz prejšnjega odstavka tega člena sestavni del pogodbe.</w:t>
      </w:r>
    </w:p>
    <w:p w14:paraId="40AE61F5" w14:textId="77777777" w:rsidR="00FD4CB2" w:rsidRPr="009B36A2" w:rsidRDefault="00FD4CB2" w:rsidP="003A1A25">
      <w:pPr>
        <w:keepNext/>
        <w:keepLines/>
        <w:spacing w:after="0" w:line="240" w:lineRule="auto"/>
        <w:jc w:val="both"/>
        <w:rPr>
          <w:rFonts w:ascii="Tahoma" w:eastAsia="Times New Roman" w:hAnsi="Tahoma" w:cs="Tahoma"/>
          <w:lang w:eastAsia="sl-SI"/>
        </w:rPr>
      </w:pPr>
    </w:p>
    <w:p w14:paraId="7CF0CDD7" w14:textId="77777777" w:rsidR="00FD4CB2" w:rsidRPr="009B36A2" w:rsidRDefault="00FD4CB2" w:rsidP="003A1A25">
      <w:pPr>
        <w:keepNext/>
        <w:keepLine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3D15A924" w14:textId="77777777" w:rsidR="00FD4CB2" w:rsidRPr="009B36A2" w:rsidRDefault="00FD4CB2" w:rsidP="003A1A25">
      <w:pPr>
        <w:keepNext/>
        <w:keepLines/>
        <w:spacing w:after="0" w:line="240" w:lineRule="auto"/>
        <w:jc w:val="both"/>
        <w:rPr>
          <w:rFonts w:ascii="Tahoma" w:hAnsi="Tahoma" w:cs="Tahoma"/>
        </w:rPr>
      </w:pPr>
    </w:p>
    <w:p w14:paraId="0306A39F" w14:textId="77777777" w:rsidR="00FD4CB2" w:rsidRPr="009B36A2" w:rsidRDefault="00FD4CB2"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30BFC090" w14:textId="77777777" w:rsidR="00FD4CB2" w:rsidRPr="009B36A2" w:rsidRDefault="00FD4CB2" w:rsidP="003A1A25">
      <w:pPr>
        <w:keepNext/>
        <w:keepLines/>
        <w:spacing w:after="0" w:line="240" w:lineRule="auto"/>
        <w:ind w:left="426"/>
        <w:jc w:val="both"/>
        <w:rPr>
          <w:rFonts w:ascii="Tahoma" w:hAnsi="Tahoma" w:cs="Tahoma"/>
        </w:rPr>
      </w:pPr>
    </w:p>
    <w:p w14:paraId="474B17D3" w14:textId="77777777" w:rsidR="00FD4CB2" w:rsidRPr="009B36A2" w:rsidRDefault="00FD4CB2" w:rsidP="003A1A25">
      <w:pPr>
        <w:keepNext/>
        <w:keepLines/>
        <w:spacing w:after="0" w:line="240" w:lineRule="auto"/>
        <w:jc w:val="both"/>
        <w:rPr>
          <w:rFonts w:ascii="Tahoma" w:hAnsi="Tahoma" w:cs="Tahoma"/>
        </w:rPr>
      </w:pPr>
      <w:r w:rsidRPr="009B36A2">
        <w:rPr>
          <w:rFonts w:ascii="Tahoma" w:hAnsi="Tahoma" w:cs="Tahoma"/>
        </w:rPr>
        <w:t>Vsa strokovna/tehnična dokumentacija in priloge te pogodbe, ki jo izvajalec na podlagi te pogodbe izroči naročniku, postane last naročnika.</w:t>
      </w:r>
    </w:p>
    <w:p w14:paraId="486C449C" w14:textId="58240D1B" w:rsidR="00EF0B06" w:rsidRDefault="00EF0B06" w:rsidP="003A1A25">
      <w:pPr>
        <w:keepNext/>
        <w:keepLines/>
        <w:spacing w:after="0" w:line="240" w:lineRule="auto"/>
        <w:jc w:val="both"/>
        <w:rPr>
          <w:rFonts w:ascii="Tahoma" w:eastAsia="Times New Roman" w:hAnsi="Tahoma" w:cs="Tahoma"/>
          <w:color w:val="000000"/>
          <w:lang w:eastAsia="sl-SI"/>
        </w:rPr>
      </w:pPr>
    </w:p>
    <w:p w14:paraId="7A17B439" w14:textId="77777777" w:rsidR="00955F38" w:rsidRPr="009B36A2" w:rsidRDefault="00955F38" w:rsidP="003A1A25">
      <w:pPr>
        <w:keepNext/>
        <w:keepLines/>
        <w:spacing w:after="0" w:line="240" w:lineRule="auto"/>
        <w:jc w:val="both"/>
        <w:rPr>
          <w:rFonts w:ascii="Tahoma" w:eastAsia="Times New Roman" w:hAnsi="Tahoma" w:cs="Tahoma"/>
          <w:color w:val="000000"/>
          <w:lang w:eastAsia="sl-SI"/>
        </w:rPr>
      </w:pPr>
    </w:p>
    <w:p w14:paraId="7C90E37E" w14:textId="77777777" w:rsidR="00EF0B06" w:rsidRPr="009B36A2" w:rsidRDefault="00EF0B06"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lastRenderedPageBreak/>
        <w:t>PROTIKORUPCIJSKA KLAVZULA</w:t>
      </w:r>
    </w:p>
    <w:p w14:paraId="5D745C45" w14:textId="77777777" w:rsidR="00EF0B06" w:rsidRPr="009B36A2" w:rsidRDefault="00EF0B06" w:rsidP="003A1A25">
      <w:pPr>
        <w:keepNext/>
        <w:keepLines/>
        <w:spacing w:after="0" w:line="240" w:lineRule="auto"/>
        <w:jc w:val="center"/>
        <w:rPr>
          <w:rFonts w:ascii="Tahoma" w:hAnsi="Tahoma" w:cs="Tahoma"/>
        </w:rPr>
      </w:pPr>
    </w:p>
    <w:p w14:paraId="5404BAE0" w14:textId="77777777" w:rsidR="00EF0B06" w:rsidRPr="009B36A2" w:rsidRDefault="00EF0B06"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54820E39" w14:textId="77777777" w:rsidR="00EF0B06" w:rsidRPr="009B36A2" w:rsidRDefault="00EF0B06" w:rsidP="003A1A25">
      <w:pPr>
        <w:keepNext/>
        <w:keepLines/>
        <w:spacing w:after="0" w:line="240" w:lineRule="auto"/>
        <w:jc w:val="both"/>
        <w:rPr>
          <w:rFonts w:ascii="Tahoma" w:eastAsia="Times New Roman" w:hAnsi="Tahoma" w:cs="Tahoma"/>
          <w:color w:val="000000"/>
          <w:lang w:eastAsia="sl-SI"/>
        </w:rPr>
      </w:pPr>
    </w:p>
    <w:p w14:paraId="2E22601B" w14:textId="77777777" w:rsidR="00FD4CB2" w:rsidRPr="009B36A2" w:rsidRDefault="00FD4CB2" w:rsidP="003A1A25">
      <w:pPr>
        <w:keepNext/>
        <w:keepLine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77CDBD07" w14:textId="77777777" w:rsidR="00FD4CB2" w:rsidRPr="009B36A2" w:rsidRDefault="00FD4CB2" w:rsidP="003A1A25">
      <w:pPr>
        <w:keepNext/>
        <w:keepLines/>
        <w:spacing w:after="0" w:line="240" w:lineRule="auto"/>
        <w:jc w:val="both"/>
        <w:rPr>
          <w:rFonts w:ascii="Tahoma" w:eastAsia="Times New Roman" w:hAnsi="Tahoma" w:cs="Tahoma"/>
          <w:color w:val="000000"/>
          <w:lang w:eastAsia="sl-SI"/>
        </w:rPr>
      </w:pPr>
    </w:p>
    <w:p w14:paraId="2AD9B1DA" w14:textId="77777777" w:rsidR="00FD4CB2" w:rsidRPr="009B36A2" w:rsidRDefault="00FD4CB2" w:rsidP="003A1A25">
      <w:pPr>
        <w:keepNext/>
        <w:keepLine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4C0353AB" w14:textId="77777777" w:rsidR="0047548B" w:rsidRPr="009B36A2" w:rsidRDefault="0047548B" w:rsidP="003A1A25">
      <w:pPr>
        <w:keepNext/>
        <w:keepLines/>
        <w:spacing w:after="0" w:line="240" w:lineRule="auto"/>
        <w:jc w:val="both"/>
        <w:rPr>
          <w:rFonts w:ascii="Tahoma" w:eastAsia="Times New Roman" w:hAnsi="Tahoma" w:cs="Tahoma"/>
          <w:color w:val="000000"/>
          <w:lang w:eastAsia="sl-SI"/>
        </w:rPr>
      </w:pPr>
    </w:p>
    <w:p w14:paraId="36ADB57E" w14:textId="77777777" w:rsidR="0047548B" w:rsidRPr="009B36A2" w:rsidRDefault="0047548B"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 xml:space="preserve">PRENOS LASTNINSKE PRAVICE NA TRETJEGA </w:t>
      </w:r>
    </w:p>
    <w:p w14:paraId="41186B9B" w14:textId="77777777" w:rsidR="0047548B" w:rsidRPr="009B36A2" w:rsidRDefault="0047548B" w:rsidP="003A1A25">
      <w:pPr>
        <w:keepNext/>
        <w:keepLines/>
        <w:spacing w:after="0" w:line="240" w:lineRule="auto"/>
        <w:jc w:val="both"/>
        <w:rPr>
          <w:rFonts w:ascii="Tahoma" w:eastAsia="Times New Roman" w:hAnsi="Tahoma" w:cs="Tahoma"/>
          <w:color w:val="000000"/>
          <w:lang w:eastAsia="sl-SI"/>
        </w:rPr>
      </w:pPr>
    </w:p>
    <w:p w14:paraId="60E4E210"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47C167F6" w14:textId="77777777" w:rsidR="0047548B" w:rsidRPr="009B36A2" w:rsidRDefault="0047548B" w:rsidP="003A1A25">
      <w:pPr>
        <w:keepNext/>
        <w:keepLines/>
        <w:spacing w:after="0" w:line="240" w:lineRule="auto"/>
        <w:jc w:val="both"/>
        <w:rPr>
          <w:rFonts w:ascii="Tahoma" w:eastAsia="Times New Roman" w:hAnsi="Tahoma" w:cs="Tahoma"/>
          <w:color w:val="000000"/>
          <w:lang w:eastAsia="sl-SI"/>
        </w:rPr>
      </w:pPr>
    </w:p>
    <w:p w14:paraId="61BE34A3" w14:textId="77777777" w:rsidR="0047548B" w:rsidRPr="009B36A2" w:rsidRDefault="0047548B" w:rsidP="003A1A25">
      <w:pPr>
        <w:keepNext/>
        <w:keepLine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t>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uvoza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58F63D1C" w14:textId="77777777" w:rsidR="0047548B" w:rsidRPr="009B36A2" w:rsidRDefault="0047548B" w:rsidP="003A1A25">
      <w:pPr>
        <w:keepNext/>
        <w:keepLines/>
        <w:spacing w:after="0" w:line="240" w:lineRule="auto"/>
        <w:jc w:val="both"/>
        <w:rPr>
          <w:rFonts w:ascii="Tahoma" w:eastAsia="Times New Roman" w:hAnsi="Tahoma" w:cs="Tahoma"/>
          <w:b/>
          <w:color w:val="000000"/>
          <w:lang w:eastAsia="sl-SI"/>
        </w:rPr>
      </w:pPr>
    </w:p>
    <w:p w14:paraId="79934A96" w14:textId="77777777" w:rsidR="0047548B" w:rsidRPr="009B36A2" w:rsidRDefault="0047548B"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KRŠITEV PRAVIC TRETJE OSEBE</w:t>
      </w:r>
    </w:p>
    <w:p w14:paraId="22A16085" w14:textId="77777777" w:rsidR="0047548B" w:rsidRPr="009B36A2" w:rsidRDefault="0047548B" w:rsidP="003A1A25">
      <w:pPr>
        <w:keepNext/>
        <w:keepLines/>
        <w:spacing w:after="0" w:line="240" w:lineRule="auto"/>
        <w:jc w:val="both"/>
        <w:rPr>
          <w:rFonts w:ascii="Tahoma" w:eastAsia="Times New Roman" w:hAnsi="Tahoma" w:cs="Tahoma"/>
          <w:b/>
          <w:color w:val="000000"/>
          <w:lang w:val="x-none" w:eastAsia="sl-SI"/>
        </w:rPr>
      </w:pPr>
    </w:p>
    <w:p w14:paraId="240083E4"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42D096CC" w14:textId="77777777" w:rsidR="0047548B" w:rsidRPr="009B36A2" w:rsidRDefault="0047548B" w:rsidP="003A1A25">
      <w:pPr>
        <w:keepNext/>
        <w:keepLines/>
        <w:spacing w:after="0" w:line="240" w:lineRule="auto"/>
        <w:jc w:val="both"/>
        <w:rPr>
          <w:rFonts w:ascii="Tahoma" w:eastAsia="Times New Roman" w:hAnsi="Tahoma" w:cs="Tahoma"/>
          <w:color w:val="000000"/>
          <w:lang w:val="x-none" w:eastAsia="sl-SI"/>
        </w:rPr>
      </w:pPr>
    </w:p>
    <w:p w14:paraId="5735E933" w14:textId="77586F77" w:rsidR="0047548B" w:rsidRPr="009B36A2" w:rsidRDefault="0047548B" w:rsidP="003A1A25">
      <w:pPr>
        <w:keepNext/>
        <w:keepLine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t xml:space="preserve">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w:t>
      </w:r>
    </w:p>
    <w:p w14:paraId="4A40223E" w14:textId="77777777" w:rsidR="0047548B" w:rsidRPr="009B36A2" w:rsidRDefault="0047548B" w:rsidP="003A1A25">
      <w:pPr>
        <w:keepNext/>
        <w:keepLines/>
        <w:spacing w:after="0" w:line="240" w:lineRule="auto"/>
        <w:jc w:val="both"/>
        <w:rPr>
          <w:rFonts w:ascii="Tahoma" w:eastAsia="Times New Roman" w:hAnsi="Tahoma" w:cs="Tahoma"/>
          <w:color w:val="000000"/>
          <w:lang w:eastAsia="sl-SI"/>
        </w:rPr>
      </w:pPr>
    </w:p>
    <w:p w14:paraId="196E80C3" w14:textId="77777777" w:rsidR="0047548B" w:rsidRPr="009B36A2" w:rsidRDefault="0047548B" w:rsidP="003A1A25">
      <w:pPr>
        <w:keepNext/>
        <w:keepLine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3F4E8352" w14:textId="77777777" w:rsidR="0047548B" w:rsidRPr="009B36A2" w:rsidRDefault="0047548B" w:rsidP="003A1A25">
      <w:pPr>
        <w:keepNext/>
        <w:keepLines/>
        <w:spacing w:after="0" w:line="240" w:lineRule="auto"/>
        <w:jc w:val="both"/>
        <w:rPr>
          <w:rFonts w:ascii="Tahoma" w:eastAsia="Times New Roman" w:hAnsi="Tahoma" w:cs="Tahoma"/>
          <w:color w:val="000000"/>
          <w:lang w:eastAsia="sl-SI"/>
        </w:rPr>
      </w:pPr>
    </w:p>
    <w:p w14:paraId="4210A965" w14:textId="61FE8066" w:rsidR="0047548B" w:rsidRPr="009B36A2" w:rsidRDefault="0047548B" w:rsidP="003A1A25">
      <w:pPr>
        <w:keepNext/>
        <w:keepLine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lastRenderedPageBreak/>
        <w:t xml:space="preserve">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w:t>
      </w:r>
      <w:r w:rsidR="004E1A70" w:rsidRPr="009B36A2">
        <w:rPr>
          <w:rFonts w:ascii="Tahoma" w:hAnsi="Tahoma" w:cs="Tahoma"/>
          <w:color w:val="000000"/>
        </w:rPr>
        <w:t>po tej pogodbi ter unovči finančno zavarovanje</w:t>
      </w:r>
      <w:r w:rsidRPr="009B36A2">
        <w:rPr>
          <w:rFonts w:ascii="Tahoma" w:eastAsia="Times New Roman" w:hAnsi="Tahoma" w:cs="Tahoma"/>
          <w:color w:val="000000"/>
          <w:lang w:eastAsia="sl-SI"/>
        </w:rPr>
        <w:t>.</w:t>
      </w:r>
    </w:p>
    <w:p w14:paraId="143F61E8" w14:textId="77777777" w:rsidR="0047548B" w:rsidRPr="009B36A2" w:rsidRDefault="0047548B" w:rsidP="003A1A25">
      <w:pPr>
        <w:keepNext/>
        <w:keepLines/>
        <w:spacing w:after="0" w:line="240" w:lineRule="auto"/>
        <w:jc w:val="both"/>
        <w:rPr>
          <w:rFonts w:ascii="Tahoma" w:eastAsia="Times New Roman" w:hAnsi="Tahoma" w:cs="Tahoma"/>
          <w:color w:val="000000"/>
          <w:lang w:eastAsia="sl-SI"/>
        </w:rPr>
      </w:pPr>
    </w:p>
    <w:p w14:paraId="5E9BCF6E" w14:textId="77777777" w:rsidR="0047548B" w:rsidRPr="009B36A2" w:rsidRDefault="0047548B"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ODSTOP OZIROMA CESIJA DENARNIH TERJATEV</w:t>
      </w:r>
    </w:p>
    <w:p w14:paraId="1A719A1C" w14:textId="77777777" w:rsidR="0047548B" w:rsidRPr="009B36A2" w:rsidRDefault="0047548B" w:rsidP="003A1A25">
      <w:pPr>
        <w:pStyle w:val="Telobesedila"/>
        <w:keepNext/>
        <w:keepLines/>
        <w:widowControl/>
        <w:numPr>
          <w:ilvl w:val="12"/>
          <w:numId w:val="0"/>
        </w:numPr>
        <w:jc w:val="center"/>
        <w:rPr>
          <w:rFonts w:ascii="Tahoma" w:hAnsi="Tahoma" w:cs="Tahoma"/>
          <w:sz w:val="22"/>
          <w:szCs w:val="22"/>
        </w:rPr>
      </w:pPr>
    </w:p>
    <w:p w14:paraId="1331F446"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7E74DB92" w14:textId="77777777" w:rsidR="0047548B" w:rsidRPr="009B36A2" w:rsidRDefault="0047548B" w:rsidP="003A1A25">
      <w:pPr>
        <w:keepNext/>
        <w:keepLines/>
        <w:tabs>
          <w:tab w:val="left" w:pos="4820"/>
        </w:tabs>
        <w:spacing w:after="0" w:line="240" w:lineRule="auto"/>
        <w:jc w:val="center"/>
        <w:rPr>
          <w:b/>
        </w:rPr>
      </w:pPr>
    </w:p>
    <w:p w14:paraId="64186E71" w14:textId="717A2D1C" w:rsidR="0047548B" w:rsidRPr="009B36A2" w:rsidRDefault="0047548B" w:rsidP="003A1A25">
      <w:pPr>
        <w:keepNext/>
        <w:keepLines/>
        <w:spacing w:after="0" w:line="240" w:lineRule="auto"/>
        <w:jc w:val="both"/>
        <w:rPr>
          <w:rFonts w:ascii="Tahoma" w:hAnsi="Tahoma" w:cs="Tahoma"/>
        </w:rPr>
      </w:pPr>
      <w:r w:rsidRPr="009B36A2">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1851CF60" w14:textId="77777777" w:rsidR="0047548B" w:rsidRPr="009B36A2" w:rsidRDefault="0047548B" w:rsidP="003A1A25">
      <w:pPr>
        <w:keepNext/>
        <w:keepLines/>
        <w:spacing w:after="0" w:line="240" w:lineRule="auto"/>
        <w:jc w:val="both"/>
        <w:rPr>
          <w:rFonts w:ascii="Tahoma" w:eastAsia="Times New Roman" w:hAnsi="Tahoma" w:cs="Tahoma"/>
          <w:color w:val="000000"/>
          <w:lang w:eastAsia="sl-SI"/>
        </w:rPr>
      </w:pPr>
    </w:p>
    <w:p w14:paraId="158D660D" w14:textId="77777777" w:rsidR="0047548B" w:rsidRPr="009B36A2" w:rsidRDefault="0047548B"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REŠEVANJE SPOROV</w:t>
      </w:r>
    </w:p>
    <w:p w14:paraId="6C90C1D5" w14:textId="77777777" w:rsidR="0047548B" w:rsidRPr="009B36A2" w:rsidRDefault="0047548B" w:rsidP="003A1A25">
      <w:pPr>
        <w:keepNext/>
        <w:keepLines/>
        <w:spacing w:after="0" w:line="240" w:lineRule="auto"/>
        <w:jc w:val="center"/>
        <w:rPr>
          <w:rFonts w:ascii="Tahoma" w:hAnsi="Tahoma" w:cs="Tahoma"/>
        </w:rPr>
      </w:pPr>
    </w:p>
    <w:p w14:paraId="086902AA"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3F97F805" w14:textId="77777777" w:rsidR="0047548B" w:rsidRPr="009B36A2" w:rsidRDefault="0047548B" w:rsidP="003A1A25">
      <w:pPr>
        <w:keepNext/>
        <w:keepLines/>
        <w:spacing w:after="0" w:line="240" w:lineRule="auto"/>
        <w:jc w:val="both"/>
        <w:rPr>
          <w:rFonts w:ascii="Tahoma" w:hAnsi="Tahoma" w:cs="Tahoma"/>
        </w:rPr>
      </w:pPr>
    </w:p>
    <w:p w14:paraId="44129D80" w14:textId="77777777" w:rsidR="0047548B" w:rsidRPr="009B36A2" w:rsidRDefault="0047548B" w:rsidP="003A1A25">
      <w:pPr>
        <w:keepNext/>
        <w:keepLines/>
        <w:tabs>
          <w:tab w:val="left" w:pos="567"/>
          <w:tab w:val="left" w:pos="1418"/>
          <w:tab w:val="left" w:pos="1702"/>
        </w:tabs>
        <w:spacing w:after="0" w:line="240" w:lineRule="auto"/>
        <w:jc w:val="both"/>
        <w:rPr>
          <w:rFonts w:ascii="Tahoma" w:hAnsi="Tahoma" w:cs="Tahoma"/>
        </w:rPr>
      </w:pPr>
      <w:r w:rsidRPr="009B36A2">
        <w:rPr>
          <w:rFonts w:ascii="Tahoma" w:hAnsi="Tahoma" w:cs="Tahoma"/>
        </w:rPr>
        <w:t>Morebitne spore, ki bi nastali v zvezi z izvajanjem te pogodbe, bosta stranki skušali rešiti sporazumno.</w:t>
      </w:r>
    </w:p>
    <w:p w14:paraId="19310E7F" w14:textId="77777777" w:rsidR="0047548B" w:rsidRPr="009B36A2" w:rsidRDefault="0047548B" w:rsidP="003A1A25">
      <w:pPr>
        <w:keepNext/>
        <w:keepLines/>
        <w:tabs>
          <w:tab w:val="left" w:pos="567"/>
          <w:tab w:val="left" w:pos="1418"/>
          <w:tab w:val="left" w:pos="1702"/>
        </w:tabs>
        <w:spacing w:after="0" w:line="240" w:lineRule="auto"/>
        <w:jc w:val="both"/>
        <w:rPr>
          <w:rFonts w:ascii="Tahoma" w:hAnsi="Tahoma" w:cs="Tahoma"/>
        </w:rPr>
      </w:pPr>
    </w:p>
    <w:p w14:paraId="0A05CD32" w14:textId="77777777" w:rsidR="0047548B" w:rsidRPr="009B36A2" w:rsidRDefault="0047548B" w:rsidP="003A1A25">
      <w:pPr>
        <w:keepNext/>
        <w:keepLines/>
        <w:tabs>
          <w:tab w:val="left" w:pos="567"/>
          <w:tab w:val="left" w:pos="1418"/>
          <w:tab w:val="left" w:pos="1702"/>
        </w:tabs>
        <w:spacing w:after="0" w:line="240" w:lineRule="auto"/>
        <w:jc w:val="both"/>
        <w:rPr>
          <w:rFonts w:ascii="Tahoma" w:hAnsi="Tahoma" w:cs="Tahoma"/>
        </w:rPr>
      </w:pPr>
      <w:r w:rsidRPr="009B36A2">
        <w:rPr>
          <w:rFonts w:ascii="Tahoma" w:hAnsi="Tahoma" w:cs="Tahoma"/>
        </w:rPr>
        <w:t>Če spora ne bo možno rešiti sporazumno, lahko vsaka pogodbena stranka sproži postopek za rešitev spora pri stvarno pristojnem sodišču v Ljubljani.</w:t>
      </w:r>
    </w:p>
    <w:p w14:paraId="1B9DAD57" w14:textId="77777777" w:rsidR="0047548B" w:rsidRPr="009B36A2" w:rsidRDefault="0047548B" w:rsidP="003A1A25">
      <w:pPr>
        <w:pStyle w:val="tekst1"/>
        <w:keepNext/>
        <w:keepLines/>
        <w:spacing w:before="0" w:line="240" w:lineRule="auto"/>
        <w:rPr>
          <w:rFonts w:ascii="Tahoma" w:hAnsi="Tahoma" w:cs="Tahoma"/>
          <w:szCs w:val="22"/>
        </w:rPr>
      </w:pPr>
    </w:p>
    <w:p w14:paraId="0B0FA299" w14:textId="77777777" w:rsidR="0047548B" w:rsidRPr="009B36A2" w:rsidRDefault="0047548B" w:rsidP="003A1A25">
      <w:pPr>
        <w:keepNext/>
        <w:keepLines/>
        <w:numPr>
          <w:ilvl w:val="0"/>
          <w:numId w:val="19"/>
        </w:numPr>
        <w:spacing w:after="0" w:line="240" w:lineRule="auto"/>
        <w:ind w:left="426" w:hanging="426"/>
        <w:jc w:val="center"/>
        <w:rPr>
          <w:rFonts w:ascii="Tahoma" w:eastAsia="Times New Roman" w:hAnsi="Tahoma" w:cs="Tahoma"/>
          <w:b/>
          <w:lang w:eastAsia="sl-SI"/>
        </w:rPr>
      </w:pPr>
      <w:r w:rsidRPr="009B36A2">
        <w:rPr>
          <w:rFonts w:ascii="Tahoma" w:eastAsia="Times New Roman" w:hAnsi="Tahoma" w:cs="Tahoma"/>
          <w:b/>
          <w:lang w:eastAsia="sl-SI"/>
        </w:rPr>
        <w:t>OSTALE DOLOČBE</w:t>
      </w:r>
    </w:p>
    <w:p w14:paraId="71DD7FB3" w14:textId="77777777" w:rsidR="0047548B" w:rsidRPr="009B36A2" w:rsidRDefault="0047548B" w:rsidP="003A1A25">
      <w:pPr>
        <w:keepNext/>
        <w:keepLines/>
        <w:spacing w:after="0" w:line="240" w:lineRule="auto"/>
        <w:jc w:val="center"/>
        <w:rPr>
          <w:rFonts w:ascii="Tahoma" w:eastAsia="Times New Roman" w:hAnsi="Tahoma" w:cs="Tahoma"/>
          <w:color w:val="000000"/>
          <w:lang w:eastAsia="sl-SI"/>
        </w:rPr>
      </w:pPr>
    </w:p>
    <w:p w14:paraId="5978F81A"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10D2E3E0" w14:textId="77777777" w:rsidR="0047548B" w:rsidRPr="009B36A2" w:rsidRDefault="0047548B" w:rsidP="003A1A25">
      <w:pPr>
        <w:keepNext/>
        <w:keepLines/>
        <w:spacing w:after="0" w:line="240" w:lineRule="auto"/>
        <w:jc w:val="both"/>
        <w:rPr>
          <w:rFonts w:ascii="Tahoma" w:eastAsia="Times New Roman" w:hAnsi="Tahoma" w:cs="Tahoma"/>
          <w:lang w:eastAsia="sl-SI"/>
        </w:rPr>
      </w:pPr>
    </w:p>
    <w:p w14:paraId="057CC778"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1EFCF7D3"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69BC1A17"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7041C649"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2660C7DF"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69E07879"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637A9837"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 želeli doseči stranki pogodbe z neveljavnim določilom.</w:t>
      </w:r>
    </w:p>
    <w:p w14:paraId="712E6326"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1B9E9B99"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2EC3FA8D"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2F6FAF04"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 s podpisom te pogodbe jamči, da mu je poznan predmet pogodbe, da je seznanjen z razpisnimi zahtevami in s tehnično dokumentacijo, ter da so mu razumljivi in jasni pogoji in okoliščine za pravilno izvedbo pogodbenih obveznosti.</w:t>
      </w:r>
    </w:p>
    <w:p w14:paraId="6A9A0457" w14:textId="7A69F2BA" w:rsidR="0047548B" w:rsidRDefault="0047548B" w:rsidP="003A1A25">
      <w:pPr>
        <w:keepNext/>
        <w:keepLines/>
        <w:tabs>
          <w:tab w:val="left" w:pos="4820"/>
        </w:tabs>
        <w:spacing w:after="0" w:line="240" w:lineRule="auto"/>
        <w:jc w:val="both"/>
        <w:rPr>
          <w:rFonts w:ascii="Tahoma" w:eastAsia="Times New Roman" w:hAnsi="Tahoma" w:cs="Tahoma"/>
          <w:lang w:eastAsia="sl-SI"/>
        </w:rPr>
      </w:pPr>
    </w:p>
    <w:p w14:paraId="4D91CBDF" w14:textId="6D46FF0E" w:rsidR="00955F38" w:rsidRDefault="00955F38" w:rsidP="003A1A25">
      <w:pPr>
        <w:keepNext/>
        <w:keepLines/>
        <w:tabs>
          <w:tab w:val="left" w:pos="4820"/>
        </w:tabs>
        <w:spacing w:after="0" w:line="240" w:lineRule="auto"/>
        <w:jc w:val="both"/>
        <w:rPr>
          <w:rFonts w:ascii="Tahoma" w:eastAsia="Times New Roman" w:hAnsi="Tahoma" w:cs="Tahoma"/>
          <w:lang w:eastAsia="sl-SI"/>
        </w:rPr>
      </w:pPr>
    </w:p>
    <w:p w14:paraId="57B39C25" w14:textId="207A0C30" w:rsidR="00955F38" w:rsidRDefault="00955F38" w:rsidP="003A1A25">
      <w:pPr>
        <w:keepNext/>
        <w:keepLines/>
        <w:tabs>
          <w:tab w:val="left" w:pos="4820"/>
        </w:tabs>
        <w:spacing w:after="0" w:line="240" w:lineRule="auto"/>
        <w:jc w:val="both"/>
        <w:rPr>
          <w:rFonts w:ascii="Tahoma" w:eastAsia="Times New Roman" w:hAnsi="Tahoma" w:cs="Tahoma"/>
          <w:lang w:eastAsia="sl-SI"/>
        </w:rPr>
      </w:pPr>
    </w:p>
    <w:p w14:paraId="053251A0" w14:textId="767225D6" w:rsidR="00955F38" w:rsidRDefault="00955F38" w:rsidP="003A1A25">
      <w:pPr>
        <w:keepNext/>
        <w:keepLines/>
        <w:tabs>
          <w:tab w:val="left" w:pos="4820"/>
        </w:tabs>
        <w:spacing w:after="0" w:line="240" w:lineRule="auto"/>
        <w:jc w:val="both"/>
        <w:rPr>
          <w:rFonts w:ascii="Tahoma" w:eastAsia="Times New Roman" w:hAnsi="Tahoma" w:cs="Tahoma"/>
          <w:lang w:eastAsia="sl-SI"/>
        </w:rPr>
      </w:pPr>
    </w:p>
    <w:p w14:paraId="14228439" w14:textId="77777777" w:rsidR="00955F38" w:rsidRPr="009B36A2" w:rsidRDefault="00955F38" w:rsidP="003A1A25">
      <w:pPr>
        <w:keepNext/>
        <w:keepLines/>
        <w:tabs>
          <w:tab w:val="left" w:pos="4820"/>
        </w:tabs>
        <w:spacing w:after="0" w:line="240" w:lineRule="auto"/>
        <w:jc w:val="both"/>
        <w:rPr>
          <w:rFonts w:ascii="Tahoma" w:eastAsia="Times New Roman" w:hAnsi="Tahoma" w:cs="Tahoma"/>
          <w:lang w:eastAsia="sl-SI"/>
        </w:rPr>
      </w:pPr>
    </w:p>
    <w:p w14:paraId="31A58048"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lastRenderedPageBreak/>
        <w:t>člen</w:t>
      </w:r>
    </w:p>
    <w:p w14:paraId="35371B9B"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1E2ACDCC"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Vsebina te pogodbe kot tudi dokumentacija, ki je njen sestavni del oziroma se nanaša na to pogodbo in njeno izvajanje se šteje za poslovno skrivnost, razen podatkov oz. informacij, ki v skladu z veljavnimi predpisi štejejo za javne.</w:t>
      </w:r>
    </w:p>
    <w:p w14:paraId="6B25BF55"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222A10DF"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42D6118E"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5C547FE0" w14:textId="77777777" w:rsidR="004E1A70" w:rsidRPr="009B36A2" w:rsidRDefault="004E1A70"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Za urejanje razmerij, ki niso urejena s to pogodbo, se uporabljajo določila slovenskega prava in zakona, ki ureja obligacijska razmerja.</w:t>
      </w:r>
    </w:p>
    <w:p w14:paraId="39DBAAD9"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 </w:t>
      </w:r>
    </w:p>
    <w:p w14:paraId="3B362AF0"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281A0671"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0975DAF2"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Priloge so neločljivi sestavni del te pogodbe.</w:t>
      </w:r>
    </w:p>
    <w:p w14:paraId="095D2ABE"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563D70AC"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0E18526D"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561ECE34" w14:textId="4BF60F6E" w:rsidR="0047548B" w:rsidRPr="009B36A2" w:rsidRDefault="0047548B" w:rsidP="003A1A25">
      <w:pPr>
        <w:keepNext/>
        <w:keepLines/>
        <w:spacing w:after="0" w:line="240" w:lineRule="auto"/>
        <w:jc w:val="both"/>
        <w:rPr>
          <w:rFonts w:ascii="Tahoma" w:eastAsia="Times New Roman" w:hAnsi="Tahoma" w:cs="Tahoma"/>
          <w:color w:val="000000"/>
          <w:lang w:eastAsia="sl-SI"/>
        </w:rPr>
      </w:pPr>
      <w:r w:rsidRPr="009B36A2">
        <w:rPr>
          <w:rFonts w:ascii="Tahoma" w:eastAsia="Times New Roman" w:hAnsi="Tahoma" w:cs="Tahoma"/>
          <w:color w:val="000000"/>
          <w:lang w:eastAsia="sl-SI"/>
        </w:rPr>
        <w:t>Pogodba je sklenjena in začne veljati z dnem podpisa s strani obeh pogodbenih strank pod pogojem, da izvajalec naročniku predloži finančno zavarovanje za zavarovanje dobre izvedbe pogodbenih obveznosti v roku, višini in z veljavnostjo iz 1</w:t>
      </w:r>
      <w:r w:rsidR="00E36B92">
        <w:rPr>
          <w:rFonts w:ascii="Tahoma" w:eastAsia="Times New Roman" w:hAnsi="Tahoma" w:cs="Tahoma"/>
          <w:color w:val="000000"/>
          <w:lang w:eastAsia="sl-SI"/>
        </w:rPr>
        <w:t>6</w:t>
      </w:r>
      <w:r w:rsidRPr="009B36A2">
        <w:rPr>
          <w:rFonts w:ascii="Tahoma" w:eastAsia="Times New Roman" w:hAnsi="Tahoma" w:cs="Tahoma"/>
          <w:color w:val="000000"/>
          <w:lang w:eastAsia="sl-SI"/>
        </w:rPr>
        <w:t xml:space="preserve">. člena te pogodbe ter velja do izpolnitve vseh obveznosti po tej pogodbi. </w:t>
      </w:r>
    </w:p>
    <w:p w14:paraId="1FF6D5CB" w14:textId="67BB476D"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16B018EF" w14:textId="23EBBDEA" w:rsidR="0027520F" w:rsidRPr="009B36A2" w:rsidRDefault="0027520F"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Glede garancijskih določil ta pogodba velja vse do poteka vseh garancijskih rokov.</w:t>
      </w:r>
    </w:p>
    <w:p w14:paraId="6D67384F" w14:textId="77777777" w:rsidR="0027520F" w:rsidRPr="009B36A2" w:rsidRDefault="0027520F" w:rsidP="003A1A25">
      <w:pPr>
        <w:keepNext/>
        <w:keepLines/>
        <w:tabs>
          <w:tab w:val="left" w:pos="4820"/>
        </w:tabs>
        <w:spacing w:after="0" w:line="240" w:lineRule="auto"/>
        <w:jc w:val="both"/>
        <w:rPr>
          <w:rFonts w:ascii="Tahoma" w:eastAsia="Times New Roman" w:hAnsi="Tahoma" w:cs="Tahoma"/>
          <w:lang w:eastAsia="sl-SI"/>
        </w:rPr>
      </w:pPr>
    </w:p>
    <w:p w14:paraId="5B749739" w14:textId="77777777" w:rsidR="0047548B" w:rsidRPr="009B36A2" w:rsidRDefault="0047548B" w:rsidP="003A1A25">
      <w:pPr>
        <w:keepNext/>
        <w:keepLines/>
        <w:numPr>
          <w:ilvl w:val="1"/>
          <w:numId w:val="16"/>
        </w:numPr>
        <w:tabs>
          <w:tab w:val="clear" w:pos="1440"/>
        </w:tabs>
        <w:spacing w:after="0" w:line="240" w:lineRule="auto"/>
        <w:ind w:left="426" w:hanging="426"/>
        <w:jc w:val="center"/>
        <w:rPr>
          <w:rFonts w:ascii="Tahoma" w:eastAsia="Times New Roman" w:hAnsi="Tahoma" w:cs="Tahoma"/>
          <w:lang w:eastAsia="sl-SI"/>
        </w:rPr>
      </w:pPr>
      <w:r w:rsidRPr="009B36A2">
        <w:rPr>
          <w:rFonts w:ascii="Tahoma" w:eastAsia="Times New Roman" w:hAnsi="Tahoma" w:cs="Tahoma"/>
          <w:lang w:eastAsia="sl-SI"/>
        </w:rPr>
        <w:t>člen</w:t>
      </w:r>
    </w:p>
    <w:p w14:paraId="22DA54AE"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p>
    <w:p w14:paraId="2CEF4B10" w14:textId="77777777" w:rsidR="0047548B" w:rsidRPr="009B36A2" w:rsidRDefault="0047548B" w:rsidP="003A1A25">
      <w:pPr>
        <w:keepNext/>
        <w:keepLines/>
        <w:tabs>
          <w:tab w:val="left" w:pos="4820"/>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 xml:space="preserve">Pogodba je sestavljena in podpisana v treh (3) enakih izvodih, od katerih prejme naročnik dva (2) izvoda in izvajalec en (1) izvod. </w:t>
      </w:r>
    </w:p>
    <w:p w14:paraId="5211609B" w14:textId="6AF8207D" w:rsidR="00FD4CB2" w:rsidRPr="009B36A2" w:rsidRDefault="00FD4CB2" w:rsidP="003A1A25">
      <w:pPr>
        <w:keepNext/>
        <w:keepLines/>
        <w:tabs>
          <w:tab w:val="left" w:pos="4820"/>
        </w:tabs>
        <w:spacing w:after="0" w:line="240" w:lineRule="auto"/>
        <w:jc w:val="both"/>
        <w:rPr>
          <w:rFonts w:ascii="Tahoma" w:eastAsia="Times New Roman" w:hAnsi="Tahoma" w:cs="Tahoma"/>
          <w:lang w:eastAsia="sl-SI"/>
        </w:rPr>
      </w:pPr>
    </w:p>
    <w:p w14:paraId="390E576D" w14:textId="77777777" w:rsidR="00FD4CB2" w:rsidRPr="009B36A2" w:rsidRDefault="00FD4CB2" w:rsidP="003A1A25">
      <w:pPr>
        <w:keepNext/>
        <w:keepLines/>
        <w:tabs>
          <w:tab w:val="left" w:pos="1134"/>
          <w:tab w:val="left" w:pos="4820"/>
        </w:tabs>
        <w:spacing w:after="0" w:line="240" w:lineRule="auto"/>
        <w:jc w:val="both"/>
        <w:rPr>
          <w:rFonts w:ascii="Tahoma" w:eastAsia="Times New Roman" w:hAnsi="Tahoma" w:cs="Tahoma"/>
          <w:lang w:eastAsia="sl-SI"/>
        </w:rPr>
      </w:pPr>
    </w:p>
    <w:p w14:paraId="7886763F" w14:textId="77777777" w:rsidR="00283FD2" w:rsidRPr="009B36A2" w:rsidRDefault="00283FD2" w:rsidP="003A1A25">
      <w:pPr>
        <w:keepNext/>
        <w:keepLines/>
        <w:tabs>
          <w:tab w:val="left" w:pos="4678"/>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_______________, dne ___________</w:t>
      </w:r>
      <w:r w:rsidRPr="009B36A2">
        <w:rPr>
          <w:rFonts w:ascii="Tahoma" w:eastAsia="Times New Roman" w:hAnsi="Tahoma" w:cs="Tahoma"/>
          <w:lang w:eastAsia="sl-SI"/>
        </w:rPr>
        <w:tab/>
        <w:t>Ljubljana, dne __________</w:t>
      </w:r>
    </w:p>
    <w:p w14:paraId="597340B4" w14:textId="77777777" w:rsidR="00283FD2" w:rsidRPr="009B36A2" w:rsidRDefault="00283FD2" w:rsidP="003A1A25">
      <w:pPr>
        <w:keepNext/>
        <w:keepLines/>
        <w:tabs>
          <w:tab w:val="left" w:pos="4678"/>
          <w:tab w:val="left" w:pos="4820"/>
        </w:tabs>
        <w:spacing w:after="0" w:line="240" w:lineRule="auto"/>
        <w:jc w:val="both"/>
        <w:rPr>
          <w:rFonts w:ascii="Tahoma" w:eastAsia="Times New Roman" w:hAnsi="Tahoma" w:cs="Tahoma"/>
          <w:lang w:eastAsia="sl-SI"/>
        </w:rPr>
      </w:pPr>
    </w:p>
    <w:p w14:paraId="35860FEF" w14:textId="77777777" w:rsidR="00283FD2" w:rsidRPr="009B36A2" w:rsidRDefault="00283FD2" w:rsidP="003A1A25">
      <w:pPr>
        <w:keepNext/>
        <w:keepLines/>
        <w:tabs>
          <w:tab w:val="left" w:pos="4678"/>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IZVAJALEC:</w:t>
      </w:r>
      <w:r w:rsidRPr="009B36A2">
        <w:rPr>
          <w:rFonts w:ascii="Tahoma" w:eastAsia="Times New Roman" w:hAnsi="Tahoma" w:cs="Tahoma"/>
          <w:lang w:eastAsia="sl-SI"/>
        </w:rPr>
        <w:tab/>
        <w:t>NAROČNIK:</w:t>
      </w:r>
      <w:r w:rsidRPr="009B36A2">
        <w:rPr>
          <w:rFonts w:ascii="Tahoma" w:eastAsia="Times New Roman" w:hAnsi="Tahoma" w:cs="Tahoma"/>
          <w:lang w:eastAsia="sl-SI"/>
        </w:rPr>
        <w:tab/>
      </w:r>
    </w:p>
    <w:p w14:paraId="731E15CB" w14:textId="77777777" w:rsidR="00283FD2" w:rsidRPr="009B36A2" w:rsidRDefault="00283FD2" w:rsidP="003A1A25">
      <w:pPr>
        <w:keepNext/>
        <w:keepLines/>
        <w:tabs>
          <w:tab w:val="left" w:pos="4678"/>
        </w:tabs>
        <w:spacing w:after="0" w:line="240" w:lineRule="auto"/>
        <w:ind w:right="-851"/>
        <w:jc w:val="both"/>
        <w:rPr>
          <w:rFonts w:ascii="Tahoma" w:eastAsia="Times New Roman" w:hAnsi="Tahoma" w:cs="Tahoma"/>
          <w:lang w:eastAsia="sl-SI"/>
        </w:rPr>
      </w:pPr>
    </w:p>
    <w:p w14:paraId="64370202" w14:textId="77777777" w:rsidR="00283FD2" w:rsidRPr="009B36A2" w:rsidRDefault="00283FD2" w:rsidP="003A1A25">
      <w:pPr>
        <w:keepNext/>
        <w:keepLines/>
        <w:tabs>
          <w:tab w:val="left" w:pos="4678"/>
        </w:tabs>
        <w:spacing w:after="0" w:line="240" w:lineRule="auto"/>
        <w:ind w:right="-851"/>
        <w:jc w:val="both"/>
        <w:rPr>
          <w:rFonts w:ascii="Tahoma" w:eastAsia="Times New Roman" w:hAnsi="Tahoma" w:cs="Tahoma"/>
          <w:lang w:eastAsia="sl-SI"/>
        </w:rPr>
      </w:pPr>
      <w:r w:rsidRPr="009B36A2">
        <w:rPr>
          <w:rFonts w:ascii="Tahoma" w:eastAsia="Times New Roman" w:hAnsi="Tahoma" w:cs="Tahoma"/>
          <w:lang w:eastAsia="sl-SI"/>
        </w:rPr>
        <w:tab/>
      </w:r>
    </w:p>
    <w:p w14:paraId="2D54EAE8" w14:textId="77777777" w:rsidR="00283FD2" w:rsidRPr="009B36A2" w:rsidRDefault="00283FD2" w:rsidP="003A1A25">
      <w:pPr>
        <w:keepNext/>
        <w:keepLines/>
        <w:tabs>
          <w:tab w:val="left" w:pos="4678"/>
        </w:tabs>
        <w:spacing w:after="0" w:line="240" w:lineRule="auto"/>
        <w:ind w:right="-144"/>
        <w:jc w:val="both"/>
        <w:rPr>
          <w:rFonts w:ascii="Tahoma" w:eastAsia="Times New Roman" w:hAnsi="Tahoma" w:cs="Tahoma"/>
          <w:lang w:eastAsia="sl-SI"/>
        </w:rPr>
      </w:pPr>
      <w:r w:rsidRPr="009B36A2">
        <w:rPr>
          <w:rFonts w:ascii="Tahoma" w:eastAsia="Times New Roman" w:hAnsi="Tahoma" w:cs="Tahoma"/>
          <w:lang w:eastAsia="sl-SI"/>
        </w:rPr>
        <w:tab/>
        <w:t>JAVNO PODJETJE ENERGETIKA LJUBLJANA d.o.o.</w:t>
      </w:r>
    </w:p>
    <w:p w14:paraId="2DC49A81" w14:textId="77777777" w:rsidR="00283FD2" w:rsidRPr="009B36A2" w:rsidRDefault="00283FD2" w:rsidP="003A1A25">
      <w:pPr>
        <w:keepNext/>
        <w:keepLines/>
        <w:tabs>
          <w:tab w:val="left" w:pos="4678"/>
        </w:tabs>
        <w:spacing w:after="0" w:line="240" w:lineRule="auto"/>
        <w:jc w:val="both"/>
        <w:rPr>
          <w:rFonts w:ascii="Tahoma" w:eastAsia="Times New Roman" w:hAnsi="Tahoma" w:cs="Tahoma"/>
          <w:lang w:eastAsia="sl-SI"/>
        </w:rPr>
      </w:pPr>
    </w:p>
    <w:p w14:paraId="6A6800A1" w14:textId="77777777" w:rsidR="00283FD2" w:rsidRPr="009B36A2" w:rsidRDefault="00283FD2" w:rsidP="003A1A25">
      <w:pPr>
        <w:keepNext/>
        <w:keepLines/>
        <w:tabs>
          <w:tab w:val="left" w:pos="4678"/>
        </w:tabs>
        <w:spacing w:after="0" w:line="240" w:lineRule="auto"/>
        <w:jc w:val="both"/>
        <w:rPr>
          <w:rFonts w:ascii="Tahoma" w:eastAsia="Times New Roman" w:hAnsi="Tahoma" w:cs="Tahoma"/>
          <w:lang w:eastAsia="sl-SI"/>
        </w:rPr>
      </w:pPr>
      <w:r w:rsidRPr="009B36A2">
        <w:rPr>
          <w:rFonts w:ascii="Tahoma" w:eastAsia="Times New Roman" w:hAnsi="Tahoma" w:cs="Tahoma"/>
          <w:lang w:eastAsia="sl-SI"/>
        </w:rPr>
        <w:tab/>
        <w:t>Direktor:</w:t>
      </w:r>
      <w:r w:rsidRPr="009B36A2">
        <w:rPr>
          <w:rFonts w:ascii="Tahoma" w:eastAsia="Times New Roman" w:hAnsi="Tahoma" w:cs="Tahoma"/>
          <w:lang w:eastAsia="sl-SI"/>
        </w:rPr>
        <w:tab/>
      </w:r>
    </w:p>
    <w:p w14:paraId="32ED226A" w14:textId="77777777" w:rsidR="00283FD2" w:rsidRPr="009B36A2" w:rsidRDefault="00283FD2" w:rsidP="003A1A25">
      <w:pPr>
        <w:keepNext/>
        <w:keepLines/>
        <w:tabs>
          <w:tab w:val="left" w:pos="4678"/>
        </w:tabs>
        <w:spacing w:after="0" w:line="240" w:lineRule="auto"/>
        <w:jc w:val="both"/>
        <w:rPr>
          <w:rFonts w:ascii="Tahoma" w:eastAsia="Times New Roman" w:hAnsi="Tahoma" w:cs="Tahoma"/>
          <w:b/>
          <w:lang w:eastAsia="sl-SI"/>
        </w:rPr>
      </w:pPr>
      <w:r w:rsidRPr="009B36A2">
        <w:rPr>
          <w:rFonts w:ascii="Tahoma" w:eastAsia="Times New Roman" w:hAnsi="Tahoma" w:cs="Tahoma"/>
          <w:b/>
          <w:lang w:eastAsia="sl-SI"/>
        </w:rPr>
        <w:tab/>
        <w:t>Samo Lozej</w:t>
      </w:r>
    </w:p>
    <w:p w14:paraId="1FA65C7D" w14:textId="77777777" w:rsidR="00FD4CB2" w:rsidRPr="009B36A2" w:rsidRDefault="00FD4CB2" w:rsidP="003A1A25">
      <w:pPr>
        <w:keepNext/>
        <w:keepLines/>
        <w:tabs>
          <w:tab w:val="left" w:pos="5387"/>
        </w:tabs>
        <w:spacing w:after="0" w:line="240" w:lineRule="auto"/>
        <w:jc w:val="both"/>
        <w:rPr>
          <w:rFonts w:ascii="Tahoma" w:eastAsia="Times New Roman" w:hAnsi="Tahoma" w:cs="Tahoma"/>
          <w:lang w:eastAsia="sl-SI"/>
        </w:rPr>
      </w:pPr>
    </w:p>
    <w:p w14:paraId="4C36E60D" w14:textId="77777777" w:rsidR="00FD4CB2" w:rsidRPr="009B36A2" w:rsidRDefault="00FD4CB2" w:rsidP="003A1A25">
      <w:pPr>
        <w:keepNext/>
        <w:keepLines/>
        <w:tabs>
          <w:tab w:val="left" w:pos="5387"/>
        </w:tabs>
        <w:spacing w:after="0" w:line="240" w:lineRule="auto"/>
        <w:jc w:val="both"/>
        <w:rPr>
          <w:rFonts w:ascii="Tahoma" w:eastAsia="Times New Roman" w:hAnsi="Tahoma" w:cs="Tahoma"/>
          <w:lang w:eastAsia="sl-SI"/>
        </w:rPr>
      </w:pPr>
    </w:p>
    <w:p w14:paraId="5ED50F05" w14:textId="77777777" w:rsidR="00955F38" w:rsidRDefault="00955F38" w:rsidP="003A1A25">
      <w:pPr>
        <w:keepNext/>
        <w:keepLines/>
        <w:spacing w:after="0" w:line="240" w:lineRule="auto"/>
        <w:jc w:val="both"/>
        <w:rPr>
          <w:rFonts w:ascii="Tahoma" w:hAnsi="Tahoma" w:cs="Tahoma"/>
        </w:rPr>
      </w:pPr>
    </w:p>
    <w:p w14:paraId="712454DD" w14:textId="0B372D64" w:rsidR="00FD4CB2" w:rsidRPr="009B36A2" w:rsidRDefault="00FD4CB2" w:rsidP="003A1A25">
      <w:pPr>
        <w:keepNext/>
        <w:keepLines/>
        <w:spacing w:after="0" w:line="240" w:lineRule="auto"/>
        <w:jc w:val="both"/>
        <w:rPr>
          <w:rFonts w:ascii="Tahoma" w:hAnsi="Tahoma" w:cs="Tahoma"/>
        </w:rPr>
      </w:pPr>
      <w:r w:rsidRPr="009B36A2">
        <w:rPr>
          <w:rFonts w:ascii="Tahoma" w:hAnsi="Tahoma" w:cs="Tahoma"/>
        </w:rPr>
        <w:t>Prilog</w:t>
      </w:r>
      <w:r w:rsidR="00CE6E30" w:rsidRPr="009B36A2">
        <w:rPr>
          <w:rFonts w:ascii="Tahoma" w:hAnsi="Tahoma" w:cs="Tahoma"/>
        </w:rPr>
        <w:t>e</w:t>
      </w:r>
      <w:r w:rsidRPr="009B36A2">
        <w:rPr>
          <w:rFonts w:ascii="Tahoma" w:hAnsi="Tahoma" w:cs="Tahoma"/>
        </w:rPr>
        <w:t>:</w:t>
      </w:r>
    </w:p>
    <w:p w14:paraId="2B409315" w14:textId="65B5DFAC" w:rsidR="00422867" w:rsidRPr="009B36A2" w:rsidRDefault="00422867" w:rsidP="003A1A25">
      <w:pPr>
        <w:keepNext/>
        <w:keepLines/>
        <w:numPr>
          <w:ilvl w:val="0"/>
          <w:numId w:val="16"/>
        </w:numPr>
        <w:tabs>
          <w:tab w:val="clear" w:pos="720"/>
        </w:tabs>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 xml:space="preserve">Priloga št. 1: Tehnični </w:t>
      </w:r>
      <w:r w:rsidR="0074084F" w:rsidRPr="009B36A2">
        <w:rPr>
          <w:rFonts w:ascii="Tahoma" w:eastAsia="Times New Roman" w:hAnsi="Tahoma" w:cs="Tahoma"/>
          <w:lang w:eastAsia="sl-SI"/>
        </w:rPr>
        <w:t>specifikacija</w:t>
      </w:r>
      <w:r w:rsidR="00940225" w:rsidRPr="009B36A2">
        <w:rPr>
          <w:rFonts w:ascii="Tahoma" w:eastAsia="Times New Roman" w:hAnsi="Tahoma" w:cs="Tahoma"/>
          <w:lang w:eastAsia="sl-SI"/>
        </w:rPr>
        <w:t>,</w:t>
      </w:r>
    </w:p>
    <w:p w14:paraId="72EC6862" w14:textId="406E5531" w:rsidR="001E2B46" w:rsidRPr="009B36A2" w:rsidRDefault="001E2B46" w:rsidP="003A1A25">
      <w:pPr>
        <w:keepNext/>
        <w:keepLines/>
        <w:numPr>
          <w:ilvl w:val="0"/>
          <w:numId w:val="16"/>
        </w:numPr>
        <w:tabs>
          <w:tab w:val="clear" w:pos="720"/>
        </w:tabs>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 xml:space="preserve">Priloga št. 2: </w:t>
      </w:r>
      <w:r w:rsidR="0074084F" w:rsidRPr="009B36A2">
        <w:rPr>
          <w:rFonts w:ascii="Tahoma" w:eastAsia="Times New Roman" w:hAnsi="Tahoma" w:cs="Tahoma"/>
          <w:lang w:eastAsia="sl-SI"/>
        </w:rPr>
        <w:t>Popis del</w:t>
      </w:r>
      <w:r w:rsidR="00940225" w:rsidRPr="009B36A2">
        <w:rPr>
          <w:rFonts w:ascii="Tahoma" w:eastAsia="Times New Roman" w:hAnsi="Tahoma" w:cs="Tahoma"/>
          <w:lang w:eastAsia="sl-SI"/>
        </w:rPr>
        <w:t xml:space="preserve"> </w:t>
      </w:r>
      <w:r w:rsidR="0074084F" w:rsidRPr="009B36A2">
        <w:rPr>
          <w:rFonts w:ascii="Tahoma" w:eastAsia="Times New Roman" w:hAnsi="Tahoma" w:cs="Tahoma"/>
          <w:lang w:eastAsia="sl-SI"/>
        </w:rPr>
        <w:t>- p</w:t>
      </w:r>
      <w:r w:rsidRPr="009B36A2">
        <w:rPr>
          <w:rFonts w:ascii="Tahoma" w:eastAsia="Times New Roman" w:hAnsi="Tahoma" w:cs="Tahoma"/>
          <w:lang w:eastAsia="sl-SI"/>
        </w:rPr>
        <w:t>onudbeni predračun izvajalca,</w:t>
      </w:r>
      <w:r w:rsidRPr="009B36A2">
        <w:rPr>
          <w:rFonts w:ascii="Tahoma" w:hAnsi="Tahoma" w:cs="Tahoma"/>
        </w:rPr>
        <w:t xml:space="preserve"> </w:t>
      </w:r>
      <w:r w:rsidRPr="009B36A2">
        <w:rPr>
          <w:rFonts w:ascii="Tahoma" w:eastAsia="Times New Roman" w:hAnsi="Tahoma" w:cs="Tahoma"/>
          <w:lang w:eastAsia="sl-SI"/>
        </w:rPr>
        <w:t>podan na pogajanjih dne _________,</w:t>
      </w:r>
    </w:p>
    <w:p w14:paraId="19D8A1D1" w14:textId="39F0EF0D" w:rsidR="00FD4CB2" w:rsidRPr="009B36A2" w:rsidRDefault="00FD4CB2" w:rsidP="003A1A25">
      <w:pPr>
        <w:keepNext/>
        <w:keepLines/>
        <w:numPr>
          <w:ilvl w:val="0"/>
          <w:numId w:val="16"/>
        </w:numPr>
        <w:tabs>
          <w:tab w:val="clear" w:pos="720"/>
        </w:tabs>
        <w:spacing w:after="0" w:line="240" w:lineRule="auto"/>
        <w:ind w:left="284" w:hanging="284"/>
        <w:jc w:val="both"/>
        <w:rPr>
          <w:rFonts w:ascii="Tahoma" w:eastAsia="Times New Roman" w:hAnsi="Tahoma" w:cs="Tahoma"/>
          <w:lang w:eastAsia="sl-SI"/>
        </w:rPr>
      </w:pPr>
      <w:r w:rsidRPr="009B36A2">
        <w:rPr>
          <w:rFonts w:ascii="Tahoma" w:eastAsia="Times New Roman" w:hAnsi="Tahoma" w:cs="Tahoma"/>
          <w:lang w:eastAsia="sl-SI"/>
        </w:rPr>
        <w:t xml:space="preserve">Priloga št. </w:t>
      </w:r>
      <w:r w:rsidR="001E2B46" w:rsidRPr="009B36A2">
        <w:rPr>
          <w:rFonts w:ascii="Tahoma" w:eastAsia="Times New Roman" w:hAnsi="Tahoma" w:cs="Tahoma"/>
          <w:lang w:eastAsia="sl-SI"/>
        </w:rPr>
        <w:t>3</w:t>
      </w:r>
      <w:r w:rsidRPr="009B36A2">
        <w:rPr>
          <w:rFonts w:ascii="Tahoma" w:eastAsia="Times New Roman" w:hAnsi="Tahoma" w:cs="Tahoma"/>
          <w:lang w:eastAsia="sl-SI"/>
        </w:rPr>
        <w:t xml:space="preserve">: </w:t>
      </w:r>
      <w:r w:rsidR="0074084F" w:rsidRPr="009B36A2">
        <w:rPr>
          <w:rFonts w:ascii="Tahoma" w:eastAsia="Times New Roman" w:hAnsi="Tahoma" w:cs="Tahoma"/>
          <w:lang w:eastAsia="sl-SI"/>
        </w:rPr>
        <w:t>Končna p</w:t>
      </w:r>
      <w:r w:rsidRPr="009B36A2">
        <w:rPr>
          <w:rFonts w:ascii="Tahoma" w:eastAsia="Times New Roman" w:hAnsi="Tahoma" w:cs="Tahoma"/>
          <w:lang w:eastAsia="sl-SI"/>
        </w:rPr>
        <w:t>onudba izvajalca št. ____</w:t>
      </w:r>
      <w:r w:rsidR="007B2022" w:rsidRPr="009B36A2">
        <w:rPr>
          <w:rFonts w:ascii="Tahoma" w:eastAsia="Times New Roman" w:hAnsi="Tahoma" w:cs="Tahoma"/>
          <w:lang w:eastAsia="sl-SI"/>
        </w:rPr>
        <w:t>,</w:t>
      </w:r>
      <w:r w:rsidRPr="009B36A2">
        <w:rPr>
          <w:rFonts w:ascii="Tahoma" w:eastAsia="Times New Roman" w:hAnsi="Tahoma" w:cs="Tahoma"/>
          <w:lang w:eastAsia="sl-SI"/>
        </w:rPr>
        <w:t xml:space="preserve"> podana na pogajanjih dne __________</w:t>
      </w:r>
      <w:r w:rsidR="00940225" w:rsidRPr="009B36A2">
        <w:rPr>
          <w:rFonts w:ascii="Tahoma" w:eastAsia="Times New Roman" w:hAnsi="Tahoma" w:cs="Tahoma"/>
          <w:lang w:eastAsia="sl-SI"/>
        </w:rPr>
        <w:t>.</w:t>
      </w:r>
    </w:p>
    <w:p w14:paraId="5814E129" w14:textId="7ECB21EF" w:rsidR="00D17CB5" w:rsidRDefault="00D17CB5" w:rsidP="003A1A25">
      <w:pPr>
        <w:keepNext/>
        <w:keepLines/>
      </w:pPr>
    </w:p>
    <w:p w14:paraId="429C4B31" w14:textId="77777777" w:rsidR="003A1A25" w:rsidRDefault="003A1A25" w:rsidP="003A1A25">
      <w:pPr>
        <w:keepNext/>
        <w:keepLines/>
      </w:pPr>
    </w:p>
    <w:sectPr w:rsidR="003A1A25" w:rsidSect="001F361F">
      <w:headerReference w:type="default" r:id="rId18"/>
      <w:footerReference w:type="default" r:id="rId19"/>
      <w:headerReference w:type="first" r:id="rId20"/>
      <w:footerReference w:type="first" r:id="rId21"/>
      <w:type w:val="continuous"/>
      <w:pgSz w:w="11906" w:h="16838" w:code="9"/>
      <w:pgMar w:top="1836" w:right="1134" w:bottom="993"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DA5E3" w14:textId="77777777" w:rsidR="00A9723A" w:rsidRDefault="00A9723A">
      <w:pPr>
        <w:spacing w:after="0" w:line="240" w:lineRule="auto"/>
      </w:pPr>
      <w:r>
        <w:separator/>
      </w:r>
    </w:p>
  </w:endnote>
  <w:endnote w:type="continuationSeparator" w:id="0">
    <w:p w14:paraId="5386450B" w14:textId="77777777" w:rsidR="00A9723A" w:rsidRDefault="00A97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Roboto">
    <w:altName w:val="Roboto"/>
    <w:charset w:val="00"/>
    <w:family w:val="auto"/>
    <w:pitch w:val="variable"/>
    <w:sig w:usb0="E00002FF"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9C3B" w14:textId="77777777" w:rsidR="001F361F" w:rsidRPr="001F361F" w:rsidRDefault="001F361F" w:rsidP="001F361F">
    <w:pPr>
      <w:tabs>
        <w:tab w:val="left" w:pos="4353"/>
        <w:tab w:val="center" w:pos="4536"/>
        <w:tab w:val="right" w:pos="9072"/>
      </w:tabs>
      <w:spacing w:after="0" w:line="240" w:lineRule="auto"/>
      <w:ind w:right="-1559"/>
      <w:jc w:val="right"/>
      <w:rPr>
        <w:rFonts w:ascii="Times New Roman" w:eastAsia="Times New Roman" w:hAnsi="Times New Roman"/>
        <w:sz w:val="24"/>
        <w:szCs w:val="20"/>
        <w:lang w:eastAsia="sl-SI"/>
      </w:rPr>
    </w:pPr>
    <w:r w:rsidRPr="001F361F">
      <w:rPr>
        <w:rFonts w:ascii="Times New Roman" w:eastAsia="Times New Roman" w:hAnsi="Times New Roman"/>
        <w:noProof/>
        <w:sz w:val="24"/>
        <w:szCs w:val="20"/>
        <w:lang w:eastAsia="sl-SI"/>
      </w:rPr>
      <w:drawing>
        <wp:inline distT="0" distB="0" distL="0" distR="0" wp14:anchorId="69666FCF" wp14:editId="19DC4140">
          <wp:extent cx="3784600" cy="38100"/>
          <wp:effectExtent l="0" t="0" r="0" b="0"/>
          <wp:docPr id="46" name="Slika 4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2DA66A50" w14:textId="77777777" w:rsidR="001F361F" w:rsidRPr="001F361F" w:rsidRDefault="001F361F" w:rsidP="001F361F">
    <w:pPr>
      <w:spacing w:after="0" w:line="240" w:lineRule="auto"/>
      <w:ind w:right="-2"/>
      <w:jc w:val="right"/>
      <w:rPr>
        <w:rFonts w:ascii="Times New Roman" w:eastAsia="Times New Roman" w:hAnsi="Times New Roman"/>
        <w:sz w:val="16"/>
        <w:szCs w:val="16"/>
        <w:lang w:eastAsia="sl-SI"/>
      </w:rPr>
    </w:pPr>
  </w:p>
  <w:p w14:paraId="64494199" w14:textId="6847E63A" w:rsidR="001F361F" w:rsidRDefault="001F361F" w:rsidP="001F361F">
    <w:pPr>
      <w:tabs>
        <w:tab w:val="center" w:pos="4536"/>
        <w:tab w:val="right" w:pos="9072"/>
      </w:tabs>
      <w:spacing w:after="0" w:line="240" w:lineRule="auto"/>
      <w:jc w:val="center"/>
      <w:rPr>
        <w:rFonts w:ascii="Times New Roman" w:eastAsia="Times New Roman" w:hAnsi="Times New Roman"/>
        <w:sz w:val="16"/>
        <w:szCs w:val="16"/>
        <w:lang w:eastAsia="sl-SI"/>
      </w:rPr>
    </w:pPr>
    <w:r w:rsidRPr="001F361F">
      <w:rPr>
        <w:rFonts w:ascii="Times New Roman" w:eastAsia="Times New Roman" w:hAnsi="Times New Roman"/>
        <w:sz w:val="16"/>
        <w:szCs w:val="16"/>
        <w:lang w:eastAsia="sl-SI"/>
      </w:rPr>
      <w:fldChar w:fldCharType="begin"/>
    </w:r>
    <w:r w:rsidRPr="001F361F">
      <w:rPr>
        <w:rFonts w:ascii="Times New Roman" w:eastAsia="Times New Roman" w:hAnsi="Times New Roman"/>
        <w:sz w:val="16"/>
        <w:szCs w:val="16"/>
        <w:lang w:eastAsia="sl-SI"/>
      </w:rPr>
      <w:instrText xml:space="preserve"> PAGE   \* MERGEFORMAT </w:instrText>
    </w:r>
    <w:r w:rsidRPr="001F361F">
      <w:rPr>
        <w:rFonts w:ascii="Times New Roman" w:eastAsia="Times New Roman" w:hAnsi="Times New Roman"/>
        <w:sz w:val="16"/>
        <w:szCs w:val="16"/>
        <w:lang w:eastAsia="sl-SI"/>
      </w:rPr>
      <w:fldChar w:fldCharType="separate"/>
    </w:r>
    <w:r w:rsidRPr="001F361F">
      <w:rPr>
        <w:rFonts w:ascii="Times New Roman" w:eastAsia="Times New Roman" w:hAnsi="Times New Roman"/>
        <w:sz w:val="16"/>
        <w:szCs w:val="16"/>
        <w:lang w:eastAsia="sl-SI"/>
      </w:rPr>
      <w:t>2</w:t>
    </w:r>
    <w:r w:rsidRPr="001F361F">
      <w:rPr>
        <w:rFonts w:ascii="Times New Roman" w:eastAsia="Times New Roman" w:hAnsi="Times New Roman"/>
        <w:sz w:val="16"/>
        <w:szCs w:val="16"/>
        <w:lang w:eastAsia="sl-SI"/>
      </w:rPr>
      <w:fldChar w:fldCharType="end"/>
    </w:r>
  </w:p>
  <w:p w14:paraId="29583A54" w14:textId="77777777" w:rsidR="001F361F" w:rsidRPr="001F361F" w:rsidRDefault="001F361F" w:rsidP="001F361F">
    <w:pPr>
      <w:tabs>
        <w:tab w:val="center" w:pos="4536"/>
        <w:tab w:val="right" w:pos="9072"/>
      </w:tabs>
      <w:spacing w:after="0" w:line="240" w:lineRule="auto"/>
      <w:jc w:val="center"/>
      <w:rPr>
        <w:rFonts w:ascii="Times New Roman" w:eastAsia="Times New Roman" w:hAnsi="Times New Roman"/>
        <w:sz w:val="16"/>
        <w:szCs w:val="16"/>
        <w:lang w:eastAsia="sl-SI"/>
      </w:rPr>
    </w:pPr>
  </w:p>
  <w:p w14:paraId="2A5FA68B" w14:textId="77777777" w:rsidR="00BD2060" w:rsidRPr="007653AE" w:rsidRDefault="00BD2060"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D210" w14:textId="34CBB270" w:rsidR="00BD2060" w:rsidRPr="00CD2C73" w:rsidRDefault="00761070" w:rsidP="008B13DD">
    <w:pPr>
      <w:pStyle w:val="Noga"/>
      <w:tabs>
        <w:tab w:val="clear" w:pos="9072"/>
      </w:tabs>
      <w:jc w:val="right"/>
    </w:pPr>
    <w:r w:rsidRPr="006061EC">
      <w:rPr>
        <w:noProof/>
        <w:sz w:val="16"/>
        <w:szCs w:val="16"/>
      </w:rPr>
      <w:drawing>
        <wp:inline distT="0" distB="0" distL="0" distR="0" wp14:anchorId="05893A66" wp14:editId="7C920802">
          <wp:extent cx="2431415" cy="779145"/>
          <wp:effectExtent l="0" t="0" r="6985" b="1905"/>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p w14:paraId="377F0914" w14:textId="7C1E94C9" w:rsidR="00BD2060" w:rsidRPr="008B13DD" w:rsidRDefault="00BD2060"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EC55C" w14:textId="77777777" w:rsidR="00A9723A" w:rsidRDefault="00A9723A">
      <w:pPr>
        <w:spacing w:after="0" w:line="240" w:lineRule="auto"/>
      </w:pPr>
      <w:r>
        <w:separator/>
      </w:r>
    </w:p>
  </w:footnote>
  <w:footnote w:type="continuationSeparator" w:id="0">
    <w:p w14:paraId="36B7B7BC" w14:textId="77777777" w:rsidR="00A9723A" w:rsidRDefault="00A9723A">
      <w:pPr>
        <w:spacing w:after="0" w:line="240" w:lineRule="auto"/>
      </w:pPr>
      <w:r>
        <w:continuationSeparator/>
      </w:r>
    </w:p>
  </w:footnote>
  <w:footnote w:id="1">
    <w:p w14:paraId="61F2C26D" w14:textId="77777777" w:rsidR="00BD2060" w:rsidRPr="009779A4" w:rsidRDefault="00BD2060" w:rsidP="00A33790">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9D8D8A0" w14:textId="77777777" w:rsidR="002157EE" w:rsidRPr="00540EB2" w:rsidRDefault="002157EE" w:rsidP="002157EE">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32C5E" w14:textId="77777777" w:rsidR="00BD2060" w:rsidRDefault="00BD2060" w:rsidP="00DC663E">
    <w:pPr>
      <w:pStyle w:val="Glava"/>
      <w:jc w:val="center"/>
    </w:pPr>
    <w:r>
      <w:rPr>
        <w:noProof/>
        <w:lang w:val="sl-SI" w:eastAsia="sl-SI"/>
      </w:rPr>
      <w:drawing>
        <wp:inline distT="0" distB="0" distL="0" distR="0" wp14:anchorId="4D6ECC7D" wp14:editId="2EA7BD8A">
          <wp:extent cx="826770" cy="614680"/>
          <wp:effectExtent l="0" t="0" r="0" b="0"/>
          <wp:docPr id="4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61F0" w14:textId="77777777" w:rsidR="00BD2060" w:rsidRDefault="00BD2060" w:rsidP="008B13DD">
    <w:pPr>
      <w:pStyle w:val="Glava"/>
      <w:keepLines/>
      <w:widowControl w:val="0"/>
      <w:tabs>
        <w:tab w:val="clear" w:pos="4536"/>
        <w:tab w:val="center" w:pos="8080"/>
      </w:tabs>
      <w:ind w:right="-1134"/>
    </w:pPr>
    <w:r>
      <w:tab/>
    </w:r>
    <w:r>
      <w:rPr>
        <w:noProof/>
        <w:lang w:val="sl-SI" w:eastAsia="sl-SI"/>
      </w:rPr>
      <w:drawing>
        <wp:inline distT="0" distB="0" distL="0" distR="0" wp14:anchorId="32F5FD2B" wp14:editId="21FE3151">
          <wp:extent cx="3438525" cy="1823085"/>
          <wp:effectExtent l="0" t="0" r="9525" b="5715"/>
          <wp:docPr id="4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2CE610B" w14:textId="4CD1A9D0" w:rsidR="00BD2060" w:rsidRPr="008B13DD" w:rsidRDefault="00BD2060"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F303308"/>
    <w:multiLevelType w:val="hybridMultilevel"/>
    <w:tmpl w:val="5EFECCF0"/>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1F5951F3"/>
    <w:multiLevelType w:val="hybridMultilevel"/>
    <w:tmpl w:val="4F3E8C58"/>
    <w:lvl w:ilvl="0" w:tplc="748A6926">
      <w:start w:val="5"/>
      <w:numFmt w:val="upperRoman"/>
      <w:lvlText w:val="%1."/>
      <w:lvlJc w:val="right"/>
      <w:pPr>
        <w:ind w:left="1069" w:hanging="360"/>
      </w:pPr>
      <w:rPr>
        <w:rFonts w:hint="default"/>
      </w:rPr>
    </w:lvl>
    <w:lvl w:ilvl="1" w:tplc="04240019" w:tentative="1">
      <w:start w:val="1"/>
      <w:numFmt w:val="lowerLetter"/>
      <w:lvlText w:val="%2."/>
      <w:lvlJc w:val="left"/>
      <w:pPr>
        <w:ind w:left="-2104" w:hanging="360"/>
      </w:pPr>
    </w:lvl>
    <w:lvl w:ilvl="2" w:tplc="0424001B" w:tentative="1">
      <w:start w:val="1"/>
      <w:numFmt w:val="lowerRoman"/>
      <w:lvlText w:val="%3."/>
      <w:lvlJc w:val="right"/>
      <w:pPr>
        <w:ind w:left="-1384" w:hanging="180"/>
      </w:pPr>
    </w:lvl>
    <w:lvl w:ilvl="3" w:tplc="0424000F" w:tentative="1">
      <w:start w:val="1"/>
      <w:numFmt w:val="decimal"/>
      <w:lvlText w:val="%4."/>
      <w:lvlJc w:val="left"/>
      <w:pPr>
        <w:ind w:left="-664" w:hanging="360"/>
      </w:pPr>
    </w:lvl>
    <w:lvl w:ilvl="4" w:tplc="04240019" w:tentative="1">
      <w:start w:val="1"/>
      <w:numFmt w:val="lowerLetter"/>
      <w:lvlText w:val="%5."/>
      <w:lvlJc w:val="left"/>
      <w:pPr>
        <w:ind w:left="56" w:hanging="360"/>
      </w:pPr>
    </w:lvl>
    <w:lvl w:ilvl="5" w:tplc="0424001B" w:tentative="1">
      <w:start w:val="1"/>
      <w:numFmt w:val="lowerRoman"/>
      <w:lvlText w:val="%6."/>
      <w:lvlJc w:val="right"/>
      <w:pPr>
        <w:ind w:left="776" w:hanging="180"/>
      </w:pPr>
    </w:lvl>
    <w:lvl w:ilvl="6" w:tplc="0424000F" w:tentative="1">
      <w:start w:val="1"/>
      <w:numFmt w:val="decimal"/>
      <w:lvlText w:val="%7."/>
      <w:lvlJc w:val="left"/>
      <w:pPr>
        <w:ind w:left="1496" w:hanging="360"/>
      </w:pPr>
    </w:lvl>
    <w:lvl w:ilvl="7" w:tplc="04240019" w:tentative="1">
      <w:start w:val="1"/>
      <w:numFmt w:val="lowerLetter"/>
      <w:lvlText w:val="%8."/>
      <w:lvlJc w:val="left"/>
      <w:pPr>
        <w:ind w:left="2216" w:hanging="360"/>
      </w:pPr>
    </w:lvl>
    <w:lvl w:ilvl="8" w:tplc="0424001B" w:tentative="1">
      <w:start w:val="1"/>
      <w:numFmt w:val="lowerRoman"/>
      <w:lvlText w:val="%9."/>
      <w:lvlJc w:val="right"/>
      <w:pPr>
        <w:ind w:left="2936" w:hanging="180"/>
      </w:p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27"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5AC63089"/>
    <w:multiLevelType w:val="hybridMultilevel"/>
    <w:tmpl w:val="66AEA76C"/>
    <w:lvl w:ilvl="0" w:tplc="CBE497B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1E351C7"/>
    <w:multiLevelType w:val="hybridMultilevel"/>
    <w:tmpl w:val="A35EC5D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28"/>
  </w:num>
  <w:num w:numId="4">
    <w:abstractNumId w:val="25"/>
  </w:num>
  <w:num w:numId="5">
    <w:abstractNumId w:val="26"/>
  </w:num>
  <w:num w:numId="6">
    <w:abstractNumId w:val="27"/>
  </w:num>
  <w:num w:numId="7">
    <w:abstractNumId w:val="22"/>
  </w:num>
  <w:num w:numId="8">
    <w:abstractNumId w:val="24"/>
  </w:num>
  <w:num w:numId="9">
    <w:abstractNumId w:val="30"/>
  </w:num>
  <w:num w:numId="10">
    <w:abstractNumId w:val="14"/>
  </w:num>
  <w:num w:numId="11">
    <w:abstractNumId w:val="32"/>
  </w:num>
  <w:num w:numId="12">
    <w:abstractNumId w:val="23"/>
  </w:num>
  <w:num w:numId="13">
    <w:abstractNumId w:val="11"/>
  </w:num>
  <w:num w:numId="14">
    <w:abstractNumId w:val="12"/>
  </w:num>
  <w:num w:numId="15">
    <w:abstractNumId w:val="17"/>
  </w:num>
  <w:num w:numId="16">
    <w:abstractNumId w:val="31"/>
  </w:num>
  <w:num w:numId="17">
    <w:abstractNumId w:val="18"/>
  </w:num>
  <w:num w:numId="18">
    <w:abstractNumId w:val="16"/>
  </w:num>
  <w:num w:numId="19">
    <w:abstractNumId w:val="21"/>
  </w:num>
  <w:num w:numId="20">
    <w:abstractNumId w:val="33"/>
  </w:num>
  <w:num w:numId="21">
    <w:abstractNumId w:val="19"/>
  </w:num>
  <w:num w:numId="22">
    <w:abstractNumId w:val="13"/>
  </w:num>
  <w:num w:numId="23">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hideGrammaticalErrors/>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095"/>
    <w:rsid w:val="00001D41"/>
    <w:rsid w:val="0000307B"/>
    <w:rsid w:val="00010674"/>
    <w:rsid w:val="00010696"/>
    <w:rsid w:val="00011549"/>
    <w:rsid w:val="00011BD4"/>
    <w:rsid w:val="00011F8A"/>
    <w:rsid w:val="00012E85"/>
    <w:rsid w:val="00012F35"/>
    <w:rsid w:val="00013A9C"/>
    <w:rsid w:val="00013BB9"/>
    <w:rsid w:val="00013D2D"/>
    <w:rsid w:val="000152C0"/>
    <w:rsid w:val="00015C6B"/>
    <w:rsid w:val="000169FB"/>
    <w:rsid w:val="000175CC"/>
    <w:rsid w:val="00021883"/>
    <w:rsid w:val="000218EF"/>
    <w:rsid w:val="00021C3D"/>
    <w:rsid w:val="00021ECE"/>
    <w:rsid w:val="0002202D"/>
    <w:rsid w:val="00022447"/>
    <w:rsid w:val="000251E1"/>
    <w:rsid w:val="00025C9A"/>
    <w:rsid w:val="00025E04"/>
    <w:rsid w:val="00026C79"/>
    <w:rsid w:val="00032886"/>
    <w:rsid w:val="00033041"/>
    <w:rsid w:val="00036178"/>
    <w:rsid w:val="000361B8"/>
    <w:rsid w:val="00036DAB"/>
    <w:rsid w:val="00037456"/>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807"/>
    <w:rsid w:val="00055B60"/>
    <w:rsid w:val="00056D49"/>
    <w:rsid w:val="00057CA7"/>
    <w:rsid w:val="000606EE"/>
    <w:rsid w:val="00060758"/>
    <w:rsid w:val="000612B0"/>
    <w:rsid w:val="00061DD8"/>
    <w:rsid w:val="00061F2A"/>
    <w:rsid w:val="000624A3"/>
    <w:rsid w:val="000626B6"/>
    <w:rsid w:val="00062BF6"/>
    <w:rsid w:val="00062C40"/>
    <w:rsid w:val="00063E6D"/>
    <w:rsid w:val="00064BD4"/>
    <w:rsid w:val="00066ED0"/>
    <w:rsid w:val="00071D9C"/>
    <w:rsid w:val="00071EF8"/>
    <w:rsid w:val="0007215D"/>
    <w:rsid w:val="00072B86"/>
    <w:rsid w:val="000737BF"/>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8780D"/>
    <w:rsid w:val="00091744"/>
    <w:rsid w:val="00091C33"/>
    <w:rsid w:val="00093237"/>
    <w:rsid w:val="0009350A"/>
    <w:rsid w:val="0009432C"/>
    <w:rsid w:val="00095CC8"/>
    <w:rsid w:val="000A0F4D"/>
    <w:rsid w:val="000A12CE"/>
    <w:rsid w:val="000A289E"/>
    <w:rsid w:val="000A470C"/>
    <w:rsid w:val="000A4719"/>
    <w:rsid w:val="000A5571"/>
    <w:rsid w:val="000A5859"/>
    <w:rsid w:val="000A73EA"/>
    <w:rsid w:val="000A7527"/>
    <w:rsid w:val="000A76A5"/>
    <w:rsid w:val="000A7734"/>
    <w:rsid w:val="000B0076"/>
    <w:rsid w:val="000B05AB"/>
    <w:rsid w:val="000B0B4A"/>
    <w:rsid w:val="000B410B"/>
    <w:rsid w:val="000B573F"/>
    <w:rsid w:val="000B5E17"/>
    <w:rsid w:val="000B6C6D"/>
    <w:rsid w:val="000B7B22"/>
    <w:rsid w:val="000C05BA"/>
    <w:rsid w:val="000C0834"/>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641"/>
    <w:rsid w:val="000E5A68"/>
    <w:rsid w:val="000E5D3D"/>
    <w:rsid w:val="000E6C64"/>
    <w:rsid w:val="000E7268"/>
    <w:rsid w:val="000E7CBC"/>
    <w:rsid w:val="000E7DD3"/>
    <w:rsid w:val="000E7EFE"/>
    <w:rsid w:val="000E7F97"/>
    <w:rsid w:val="000F033C"/>
    <w:rsid w:val="000F057C"/>
    <w:rsid w:val="000F073D"/>
    <w:rsid w:val="000F07F5"/>
    <w:rsid w:val="000F2107"/>
    <w:rsid w:val="000F21BC"/>
    <w:rsid w:val="000F30CC"/>
    <w:rsid w:val="000F31E4"/>
    <w:rsid w:val="000F4259"/>
    <w:rsid w:val="000F436B"/>
    <w:rsid w:val="000F5089"/>
    <w:rsid w:val="000F558A"/>
    <w:rsid w:val="000F7D5F"/>
    <w:rsid w:val="001001EE"/>
    <w:rsid w:val="00100613"/>
    <w:rsid w:val="00102490"/>
    <w:rsid w:val="001041ED"/>
    <w:rsid w:val="001043ED"/>
    <w:rsid w:val="00105598"/>
    <w:rsid w:val="00105602"/>
    <w:rsid w:val="001057A7"/>
    <w:rsid w:val="001064C6"/>
    <w:rsid w:val="00107928"/>
    <w:rsid w:val="00110988"/>
    <w:rsid w:val="00113716"/>
    <w:rsid w:val="00113BBF"/>
    <w:rsid w:val="00113BDA"/>
    <w:rsid w:val="00113D40"/>
    <w:rsid w:val="00114EE7"/>
    <w:rsid w:val="00115427"/>
    <w:rsid w:val="00115676"/>
    <w:rsid w:val="00115CF7"/>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120"/>
    <w:rsid w:val="0012778F"/>
    <w:rsid w:val="00127D71"/>
    <w:rsid w:val="00130B87"/>
    <w:rsid w:val="00131438"/>
    <w:rsid w:val="00132836"/>
    <w:rsid w:val="001328C2"/>
    <w:rsid w:val="00132C7A"/>
    <w:rsid w:val="00134CE3"/>
    <w:rsid w:val="00135691"/>
    <w:rsid w:val="001361EB"/>
    <w:rsid w:val="0013773D"/>
    <w:rsid w:val="0014031A"/>
    <w:rsid w:val="00140742"/>
    <w:rsid w:val="00141133"/>
    <w:rsid w:val="00141C4C"/>
    <w:rsid w:val="00141C79"/>
    <w:rsid w:val="001433AE"/>
    <w:rsid w:val="0014382B"/>
    <w:rsid w:val="00143964"/>
    <w:rsid w:val="00145606"/>
    <w:rsid w:val="00145BF9"/>
    <w:rsid w:val="00145E54"/>
    <w:rsid w:val="0014701C"/>
    <w:rsid w:val="00150032"/>
    <w:rsid w:val="0015023B"/>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8EF"/>
    <w:rsid w:val="00166A65"/>
    <w:rsid w:val="00174E2A"/>
    <w:rsid w:val="0017527A"/>
    <w:rsid w:val="00177539"/>
    <w:rsid w:val="00177727"/>
    <w:rsid w:val="00180402"/>
    <w:rsid w:val="0018044D"/>
    <w:rsid w:val="001821B2"/>
    <w:rsid w:val="00182A53"/>
    <w:rsid w:val="001843A8"/>
    <w:rsid w:val="001848AE"/>
    <w:rsid w:val="001855CA"/>
    <w:rsid w:val="00186448"/>
    <w:rsid w:val="001876DE"/>
    <w:rsid w:val="001907C4"/>
    <w:rsid w:val="0019344D"/>
    <w:rsid w:val="00193660"/>
    <w:rsid w:val="00193998"/>
    <w:rsid w:val="00193F66"/>
    <w:rsid w:val="00195CF8"/>
    <w:rsid w:val="00196005"/>
    <w:rsid w:val="00196F90"/>
    <w:rsid w:val="00196FD5"/>
    <w:rsid w:val="00197468"/>
    <w:rsid w:val="00197BE3"/>
    <w:rsid w:val="001A1982"/>
    <w:rsid w:val="001A27AA"/>
    <w:rsid w:val="001A283A"/>
    <w:rsid w:val="001A2E7A"/>
    <w:rsid w:val="001A3596"/>
    <w:rsid w:val="001A35AE"/>
    <w:rsid w:val="001A3BED"/>
    <w:rsid w:val="001A52AF"/>
    <w:rsid w:val="001A5A3E"/>
    <w:rsid w:val="001A5DCF"/>
    <w:rsid w:val="001B09BF"/>
    <w:rsid w:val="001B102C"/>
    <w:rsid w:val="001B1C25"/>
    <w:rsid w:val="001B2788"/>
    <w:rsid w:val="001B36F2"/>
    <w:rsid w:val="001B4A8A"/>
    <w:rsid w:val="001B4E17"/>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7D46"/>
    <w:rsid w:val="001D0F21"/>
    <w:rsid w:val="001D10A0"/>
    <w:rsid w:val="001D1324"/>
    <w:rsid w:val="001D1C3C"/>
    <w:rsid w:val="001D2A95"/>
    <w:rsid w:val="001D4BD1"/>
    <w:rsid w:val="001D5C78"/>
    <w:rsid w:val="001D6804"/>
    <w:rsid w:val="001D74D2"/>
    <w:rsid w:val="001E09CD"/>
    <w:rsid w:val="001E207A"/>
    <w:rsid w:val="001E2B46"/>
    <w:rsid w:val="001E2CF5"/>
    <w:rsid w:val="001E4938"/>
    <w:rsid w:val="001E4B95"/>
    <w:rsid w:val="001E514A"/>
    <w:rsid w:val="001E51BC"/>
    <w:rsid w:val="001E6D4A"/>
    <w:rsid w:val="001E7478"/>
    <w:rsid w:val="001E786E"/>
    <w:rsid w:val="001E7F1A"/>
    <w:rsid w:val="001F02AC"/>
    <w:rsid w:val="001F094D"/>
    <w:rsid w:val="001F1194"/>
    <w:rsid w:val="001F361F"/>
    <w:rsid w:val="001F3979"/>
    <w:rsid w:val="001F4CE9"/>
    <w:rsid w:val="001F52D9"/>
    <w:rsid w:val="001F6769"/>
    <w:rsid w:val="001F7285"/>
    <w:rsid w:val="001F7513"/>
    <w:rsid w:val="002002F9"/>
    <w:rsid w:val="002012D2"/>
    <w:rsid w:val="00201739"/>
    <w:rsid w:val="00201E0D"/>
    <w:rsid w:val="002022EE"/>
    <w:rsid w:val="00202D64"/>
    <w:rsid w:val="0020510A"/>
    <w:rsid w:val="0020563B"/>
    <w:rsid w:val="00205A02"/>
    <w:rsid w:val="00205F8A"/>
    <w:rsid w:val="00206B2E"/>
    <w:rsid w:val="00206E6A"/>
    <w:rsid w:val="00210654"/>
    <w:rsid w:val="00211E8C"/>
    <w:rsid w:val="0021264C"/>
    <w:rsid w:val="00212B1F"/>
    <w:rsid w:val="002142D3"/>
    <w:rsid w:val="00214996"/>
    <w:rsid w:val="002157EE"/>
    <w:rsid w:val="002168C0"/>
    <w:rsid w:val="0021762D"/>
    <w:rsid w:val="00217C54"/>
    <w:rsid w:val="00217D4C"/>
    <w:rsid w:val="0022090D"/>
    <w:rsid w:val="00220BA6"/>
    <w:rsid w:val="00220C4C"/>
    <w:rsid w:val="00222423"/>
    <w:rsid w:val="00222B2D"/>
    <w:rsid w:val="00222C45"/>
    <w:rsid w:val="00223ECC"/>
    <w:rsid w:val="00225D9A"/>
    <w:rsid w:val="002266A9"/>
    <w:rsid w:val="00226866"/>
    <w:rsid w:val="00226E64"/>
    <w:rsid w:val="002273F6"/>
    <w:rsid w:val="0022771D"/>
    <w:rsid w:val="00227F27"/>
    <w:rsid w:val="002305DF"/>
    <w:rsid w:val="00231600"/>
    <w:rsid w:val="00232973"/>
    <w:rsid w:val="0023490C"/>
    <w:rsid w:val="0023497E"/>
    <w:rsid w:val="002349E0"/>
    <w:rsid w:val="00234DD6"/>
    <w:rsid w:val="002353E1"/>
    <w:rsid w:val="0023650C"/>
    <w:rsid w:val="002377D5"/>
    <w:rsid w:val="00240139"/>
    <w:rsid w:val="00240A70"/>
    <w:rsid w:val="00242355"/>
    <w:rsid w:val="002425CE"/>
    <w:rsid w:val="00243D03"/>
    <w:rsid w:val="002450E4"/>
    <w:rsid w:val="002453F6"/>
    <w:rsid w:val="00245FDC"/>
    <w:rsid w:val="00246FAC"/>
    <w:rsid w:val="00247704"/>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CD0"/>
    <w:rsid w:val="00263F41"/>
    <w:rsid w:val="00264106"/>
    <w:rsid w:val="00265158"/>
    <w:rsid w:val="0026534A"/>
    <w:rsid w:val="002653E0"/>
    <w:rsid w:val="00265441"/>
    <w:rsid w:val="00265A2C"/>
    <w:rsid w:val="0026616A"/>
    <w:rsid w:val="00266EE2"/>
    <w:rsid w:val="00270A93"/>
    <w:rsid w:val="00271639"/>
    <w:rsid w:val="00271C07"/>
    <w:rsid w:val="002731C9"/>
    <w:rsid w:val="0027498D"/>
    <w:rsid w:val="0027520F"/>
    <w:rsid w:val="00280269"/>
    <w:rsid w:val="00280613"/>
    <w:rsid w:val="00280DE6"/>
    <w:rsid w:val="00280FAA"/>
    <w:rsid w:val="0028136F"/>
    <w:rsid w:val="00281F26"/>
    <w:rsid w:val="0028268A"/>
    <w:rsid w:val="00282B0E"/>
    <w:rsid w:val="00282DD3"/>
    <w:rsid w:val="00283911"/>
    <w:rsid w:val="002839ED"/>
    <w:rsid w:val="00283C25"/>
    <w:rsid w:val="00283FD2"/>
    <w:rsid w:val="00286013"/>
    <w:rsid w:val="002874FF"/>
    <w:rsid w:val="00287E4D"/>
    <w:rsid w:val="00290214"/>
    <w:rsid w:val="0029026B"/>
    <w:rsid w:val="00290F06"/>
    <w:rsid w:val="00292161"/>
    <w:rsid w:val="00292451"/>
    <w:rsid w:val="00293887"/>
    <w:rsid w:val="00293D2E"/>
    <w:rsid w:val="002947F5"/>
    <w:rsid w:val="00294B23"/>
    <w:rsid w:val="00294FC5"/>
    <w:rsid w:val="00295D54"/>
    <w:rsid w:val="00295F0C"/>
    <w:rsid w:val="00296264"/>
    <w:rsid w:val="00296467"/>
    <w:rsid w:val="0029647B"/>
    <w:rsid w:val="00296926"/>
    <w:rsid w:val="00296BF9"/>
    <w:rsid w:val="002A0093"/>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B08B8"/>
    <w:rsid w:val="002B0F9F"/>
    <w:rsid w:val="002B2587"/>
    <w:rsid w:val="002B27E9"/>
    <w:rsid w:val="002B3863"/>
    <w:rsid w:val="002B3EA3"/>
    <w:rsid w:val="002B3FC7"/>
    <w:rsid w:val="002B4B67"/>
    <w:rsid w:val="002B4E7F"/>
    <w:rsid w:val="002B5136"/>
    <w:rsid w:val="002B524D"/>
    <w:rsid w:val="002B538B"/>
    <w:rsid w:val="002B56A1"/>
    <w:rsid w:val="002B59F8"/>
    <w:rsid w:val="002B6AC8"/>
    <w:rsid w:val="002B7C71"/>
    <w:rsid w:val="002C2235"/>
    <w:rsid w:val="002C25EB"/>
    <w:rsid w:val="002C53EB"/>
    <w:rsid w:val="002C6FBA"/>
    <w:rsid w:val="002C77E5"/>
    <w:rsid w:val="002C7CCC"/>
    <w:rsid w:val="002D1531"/>
    <w:rsid w:val="002D3695"/>
    <w:rsid w:val="002D49BB"/>
    <w:rsid w:val="002D4C7D"/>
    <w:rsid w:val="002D55EE"/>
    <w:rsid w:val="002E00E6"/>
    <w:rsid w:val="002E01E8"/>
    <w:rsid w:val="002E04D2"/>
    <w:rsid w:val="002E0DB8"/>
    <w:rsid w:val="002E17D0"/>
    <w:rsid w:val="002E2540"/>
    <w:rsid w:val="002E291E"/>
    <w:rsid w:val="002E34E4"/>
    <w:rsid w:val="002E35CB"/>
    <w:rsid w:val="002E3BF9"/>
    <w:rsid w:val="002E464D"/>
    <w:rsid w:val="002E4892"/>
    <w:rsid w:val="002E4C56"/>
    <w:rsid w:val="002E6C5D"/>
    <w:rsid w:val="002E7AEC"/>
    <w:rsid w:val="002F029A"/>
    <w:rsid w:val="002F104B"/>
    <w:rsid w:val="002F2719"/>
    <w:rsid w:val="002F2792"/>
    <w:rsid w:val="002F283C"/>
    <w:rsid w:val="002F3F52"/>
    <w:rsid w:val="002F48AD"/>
    <w:rsid w:val="002F5C54"/>
    <w:rsid w:val="002F76CB"/>
    <w:rsid w:val="002F7968"/>
    <w:rsid w:val="002F7DC8"/>
    <w:rsid w:val="00300A52"/>
    <w:rsid w:val="00300B75"/>
    <w:rsid w:val="00302C39"/>
    <w:rsid w:val="00302D6E"/>
    <w:rsid w:val="0030475B"/>
    <w:rsid w:val="003054B6"/>
    <w:rsid w:val="00305779"/>
    <w:rsid w:val="003066B9"/>
    <w:rsid w:val="00310827"/>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27CA"/>
    <w:rsid w:val="00333E85"/>
    <w:rsid w:val="00334DF5"/>
    <w:rsid w:val="0033602A"/>
    <w:rsid w:val="00336BC4"/>
    <w:rsid w:val="003375F8"/>
    <w:rsid w:val="00337958"/>
    <w:rsid w:val="003419DA"/>
    <w:rsid w:val="00342666"/>
    <w:rsid w:val="00342895"/>
    <w:rsid w:val="00342D2D"/>
    <w:rsid w:val="00344451"/>
    <w:rsid w:val="0034556E"/>
    <w:rsid w:val="003465C6"/>
    <w:rsid w:val="00350575"/>
    <w:rsid w:val="00351030"/>
    <w:rsid w:val="0035149E"/>
    <w:rsid w:val="00352B31"/>
    <w:rsid w:val="00352C10"/>
    <w:rsid w:val="003539C1"/>
    <w:rsid w:val="00353AB4"/>
    <w:rsid w:val="00354117"/>
    <w:rsid w:val="00354369"/>
    <w:rsid w:val="00355ED2"/>
    <w:rsid w:val="003564CD"/>
    <w:rsid w:val="00356795"/>
    <w:rsid w:val="00356D58"/>
    <w:rsid w:val="00357F6C"/>
    <w:rsid w:val="003620C6"/>
    <w:rsid w:val="00363BFF"/>
    <w:rsid w:val="003644AA"/>
    <w:rsid w:val="00366EFE"/>
    <w:rsid w:val="003701A6"/>
    <w:rsid w:val="003713DE"/>
    <w:rsid w:val="00371BFE"/>
    <w:rsid w:val="00372F80"/>
    <w:rsid w:val="00373B5A"/>
    <w:rsid w:val="003748E5"/>
    <w:rsid w:val="00374FCA"/>
    <w:rsid w:val="00375919"/>
    <w:rsid w:val="003762B2"/>
    <w:rsid w:val="00376307"/>
    <w:rsid w:val="003809B0"/>
    <w:rsid w:val="003812D7"/>
    <w:rsid w:val="00381AB4"/>
    <w:rsid w:val="00381CAB"/>
    <w:rsid w:val="00383125"/>
    <w:rsid w:val="00383D43"/>
    <w:rsid w:val="003852E9"/>
    <w:rsid w:val="00385782"/>
    <w:rsid w:val="003862F7"/>
    <w:rsid w:val="0038643E"/>
    <w:rsid w:val="0038752A"/>
    <w:rsid w:val="003878A3"/>
    <w:rsid w:val="00387C5C"/>
    <w:rsid w:val="003907E6"/>
    <w:rsid w:val="00391A33"/>
    <w:rsid w:val="0039220F"/>
    <w:rsid w:val="00392560"/>
    <w:rsid w:val="00392E60"/>
    <w:rsid w:val="003940D9"/>
    <w:rsid w:val="00395598"/>
    <w:rsid w:val="00395D74"/>
    <w:rsid w:val="00397051"/>
    <w:rsid w:val="003A00BC"/>
    <w:rsid w:val="003A0197"/>
    <w:rsid w:val="003A078E"/>
    <w:rsid w:val="003A0A95"/>
    <w:rsid w:val="003A0F05"/>
    <w:rsid w:val="003A13E8"/>
    <w:rsid w:val="003A14F4"/>
    <w:rsid w:val="003A1A25"/>
    <w:rsid w:val="003A1EA5"/>
    <w:rsid w:val="003A2377"/>
    <w:rsid w:val="003A40CD"/>
    <w:rsid w:val="003A41BE"/>
    <w:rsid w:val="003A41E8"/>
    <w:rsid w:val="003A4321"/>
    <w:rsid w:val="003A6149"/>
    <w:rsid w:val="003A7377"/>
    <w:rsid w:val="003B0D3A"/>
    <w:rsid w:val="003B35F6"/>
    <w:rsid w:val="003B4B05"/>
    <w:rsid w:val="003B4DE3"/>
    <w:rsid w:val="003B5E6A"/>
    <w:rsid w:val="003B67FD"/>
    <w:rsid w:val="003B7D0D"/>
    <w:rsid w:val="003C0604"/>
    <w:rsid w:val="003C0905"/>
    <w:rsid w:val="003C0E3C"/>
    <w:rsid w:val="003C1A6D"/>
    <w:rsid w:val="003C1F34"/>
    <w:rsid w:val="003C21CC"/>
    <w:rsid w:val="003C2445"/>
    <w:rsid w:val="003C2AA0"/>
    <w:rsid w:val="003C2E91"/>
    <w:rsid w:val="003C34CB"/>
    <w:rsid w:val="003C3C5C"/>
    <w:rsid w:val="003C5E1E"/>
    <w:rsid w:val="003C6015"/>
    <w:rsid w:val="003C6E00"/>
    <w:rsid w:val="003C7062"/>
    <w:rsid w:val="003C748B"/>
    <w:rsid w:val="003D04FB"/>
    <w:rsid w:val="003D0FD4"/>
    <w:rsid w:val="003D10FC"/>
    <w:rsid w:val="003D1315"/>
    <w:rsid w:val="003D154C"/>
    <w:rsid w:val="003D1F45"/>
    <w:rsid w:val="003D2620"/>
    <w:rsid w:val="003D5725"/>
    <w:rsid w:val="003D72C0"/>
    <w:rsid w:val="003D7B46"/>
    <w:rsid w:val="003E01A7"/>
    <w:rsid w:val="003E1400"/>
    <w:rsid w:val="003E1C51"/>
    <w:rsid w:val="003E1F5E"/>
    <w:rsid w:val="003E2B6D"/>
    <w:rsid w:val="003E2BF0"/>
    <w:rsid w:val="003E431C"/>
    <w:rsid w:val="003E4B56"/>
    <w:rsid w:val="003E58A5"/>
    <w:rsid w:val="003E721D"/>
    <w:rsid w:val="003E75E4"/>
    <w:rsid w:val="003F06E2"/>
    <w:rsid w:val="003F0F3B"/>
    <w:rsid w:val="003F141A"/>
    <w:rsid w:val="003F288C"/>
    <w:rsid w:val="003F422D"/>
    <w:rsid w:val="003F7A00"/>
    <w:rsid w:val="0040171F"/>
    <w:rsid w:val="00401D1B"/>
    <w:rsid w:val="004026A1"/>
    <w:rsid w:val="00402AB3"/>
    <w:rsid w:val="00403F6B"/>
    <w:rsid w:val="00404169"/>
    <w:rsid w:val="004047A6"/>
    <w:rsid w:val="00404DFA"/>
    <w:rsid w:val="00407463"/>
    <w:rsid w:val="00407A5C"/>
    <w:rsid w:val="00410C2C"/>
    <w:rsid w:val="00411B7A"/>
    <w:rsid w:val="00412840"/>
    <w:rsid w:val="00413128"/>
    <w:rsid w:val="00414239"/>
    <w:rsid w:val="00414EAE"/>
    <w:rsid w:val="00415011"/>
    <w:rsid w:val="00415186"/>
    <w:rsid w:val="00420861"/>
    <w:rsid w:val="0042183D"/>
    <w:rsid w:val="00421A62"/>
    <w:rsid w:val="004220B2"/>
    <w:rsid w:val="00422867"/>
    <w:rsid w:val="00422E69"/>
    <w:rsid w:val="004237D4"/>
    <w:rsid w:val="0042393E"/>
    <w:rsid w:val="00423B34"/>
    <w:rsid w:val="00424140"/>
    <w:rsid w:val="004250C5"/>
    <w:rsid w:val="0043133E"/>
    <w:rsid w:val="00431903"/>
    <w:rsid w:val="00431A1B"/>
    <w:rsid w:val="00432A91"/>
    <w:rsid w:val="004331C4"/>
    <w:rsid w:val="00433BE0"/>
    <w:rsid w:val="0043413C"/>
    <w:rsid w:val="0043524D"/>
    <w:rsid w:val="00436AC4"/>
    <w:rsid w:val="004371B7"/>
    <w:rsid w:val="00437627"/>
    <w:rsid w:val="00437A60"/>
    <w:rsid w:val="00441B44"/>
    <w:rsid w:val="00442D04"/>
    <w:rsid w:val="004431F6"/>
    <w:rsid w:val="0044511D"/>
    <w:rsid w:val="004454E3"/>
    <w:rsid w:val="0044784D"/>
    <w:rsid w:val="004505AF"/>
    <w:rsid w:val="0045092F"/>
    <w:rsid w:val="00450A57"/>
    <w:rsid w:val="004522B7"/>
    <w:rsid w:val="004529ED"/>
    <w:rsid w:val="0045415D"/>
    <w:rsid w:val="00454409"/>
    <w:rsid w:val="00454AE1"/>
    <w:rsid w:val="004556D9"/>
    <w:rsid w:val="00455B54"/>
    <w:rsid w:val="0046008D"/>
    <w:rsid w:val="00460DD8"/>
    <w:rsid w:val="00461732"/>
    <w:rsid w:val="00461AAA"/>
    <w:rsid w:val="0046224F"/>
    <w:rsid w:val="00463972"/>
    <w:rsid w:val="00464925"/>
    <w:rsid w:val="00464947"/>
    <w:rsid w:val="00464C10"/>
    <w:rsid w:val="00465BC3"/>
    <w:rsid w:val="00465D35"/>
    <w:rsid w:val="004679A6"/>
    <w:rsid w:val="0047027C"/>
    <w:rsid w:val="00471914"/>
    <w:rsid w:val="00474484"/>
    <w:rsid w:val="00474848"/>
    <w:rsid w:val="0047548B"/>
    <w:rsid w:val="0047590B"/>
    <w:rsid w:val="0047604A"/>
    <w:rsid w:val="004807DE"/>
    <w:rsid w:val="00480F92"/>
    <w:rsid w:val="00481821"/>
    <w:rsid w:val="00483378"/>
    <w:rsid w:val="00483C9E"/>
    <w:rsid w:val="0048449E"/>
    <w:rsid w:val="00484AB8"/>
    <w:rsid w:val="00484E83"/>
    <w:rsid w:val="0048508D"/>
    <w:rsid w:val="00485202"/>
    <w:rsid w:val="004871F7"/>
    <w:rsid w:val="0048726E"/>
    <w:rsid w:val="004872A4"/>
    <w:rsid w:val="0048772B"/>
    <w:rsid w:val="00491526"/>
    <w:rsid w:val="00492699"/>
    <w:rsid w:val="004929AE"/>
    <w:rsid w:val="00492B7C"/>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3D9"/>
    <w:rsid w:val="004A4532"/>
    <w:rsid w:val="004A482D"/>
    <w:rsid w:val="004A4837"/>
    <w:rsid w:val="004A4C05"/>
    <w:rsid w:val="004A5F6C"/>
    <w:rsid w:val="004A6182"/>
    <w:rsid w:val="004A6684"/>
    <w:rsid w:val="004A7E16"/>
    <w:rsid w:val="004B0BEC"/>
    <w:rsid w:val="004B13DC"/>
    <w:rsid w:val="004B145C"/>
    <w:rsid w:val="004B2DC4"/>
    <w:rsid w:val="004B3448"/>
    <w:rsid w:val="004B4FE8"/>
    <w:rsid w:val="004B5914"/>
    <w:rsid w:val="004B6278"/>
    <w:rsid w:val="004B636F"/>
    <w:rsid w:val="004B7DE4"/>
    <w:rsid w:val="004C0005"/>
    <w:rsid w:val="004C0548"/>
    <w:rsid w:val="004C2E22"/>
    <w:rsid w:val="004C3899"/>
    <w:rsid w:val="004C50BA"/>
    <w:rsid w:val="004C53BF"/>
    <w:rsid w:val="004C61F6"/>
    <w:rsid w:val="004C70E3"/>
    <w:rsid w:val="004C7BF0"/>
    <w:rsid w:val="004C7DF7"/>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1A70"/>
    <w:rsid w:val="004E2917"/>
    <w:rsid w:val="004E47CD"/>
    <w:rsid w:val="004E4B83"/>
    <w:rsid w:val="004E6323"/>
    <w:rsid w:val="004E66AB"/>
    <w:rsid w:val="004E6B4E"/>
    <w:rsid w:val="004F2F67"/>
    <w:rsid w:val="004F34C7"/>
    <w:rsid w:val="004F3C70"/>
    <w:rsid w:val="00501B3A"/>
    <w:rsid w:val="005024C7"/>
    <w:rsid w:val="00502523"/>
    <w:rsid w:val="00502635"/>
    <w:rsid w:val="005027AB"/>
    <w:rsid w:val="00502BA1"/>
    <w:rsid w:val="00502FBD"/>
    <w:rsid w:val="0050319F"/>
    <w:rsid w:val="00503330"/>
    <w:rsid w:val="00503482"/>
    <w:rsid w:val="0050439C"/>
    <w:rsid w:val="00505566"/>
    <w:rsid w:val="00510A37"/>
    <w:rsid w:val="00511726"/>
    <w:rsid w:val="00512D0F"/>
    <w:rsid w:val="00513631"/>
    <w:rsid w:val="00513725"/>
    <w:rsid w:val="005137A6"/>
    <w:rsid w:val="00514E4E"/>
    <w:rsid w:val="00516315"/>
    <w:rsid w:val="0051731F"/>
    <w:rsid w:val="00517555"/>
    <w:rsid w:val="00520824"/>
    <w:rsid w:val="00520AB8"/>
    <w:rsid w:val="0052125D"/>
    <w:rsid w:val="00521DAF"/>
    <w:rsid w:val="00521FC0"/>
    <w:rsid w:val="0052352F"/>
    <w:rsid w:val="00523B44"/>
    <w:rsid w:val="00523D4A"/>
    <w:rsid w:val="00525038"/>
    <w:rsid w:val="005251E1"/>
    <w:rsid w:val="00525413"/>
    <w:rsid w:val="00527177"/>
    <w:rsid w:val="00527901"/>
    <w:rsid w:val="00530956"/>
    <w:rsid w:val="00530B17"/>
    <w:rsid w:val="00530D49"/>
    <w:rsid w:val="00531469"/>
    <w:rsid w:val="00531FFF"/>
    <w:rsid w:val="0053592C"/>
    <w:rsid w:val="00536798"/>
    <w:rsid w:val="005408E4"/>
    <w:rsid w:val="005409C2"/>
    <w:rsid w:val="00541008"/>
    <w:rsid w:val="00541B85"/>
    <w:rsid w:val="00542DD5"/>
    <w:rsid w:val="00542F63"/>
    <w:rsid w:val="0054339F"/>
    <w:rsid w:val="005438C0"/>
    <w:rsid w:val="00543F6C"/>
    <w:rsid w:val="00544822"/>
    <w:rsid w:val="00544F9D"/>
    <w:rsid w:val="00550362"/>
    <w:rsid w:val="00550772"/>
    <w:rsid w:val="00550B6C"/>
    <w:rsid w:val="00550F38"/>
    <w:rsid w:val="00551D6C"/>
    <w:rsid w:val="005520B1"/>
    <w:rsid w:val="0055267D"/>
    <w:rsid w:val="00552945"/>
    <w:rsid w:val="00552C35"/>
    <w:rsid w:val="005532AC"/>
    <w:rsid w:val="005536FD"/>
    <w:rsid w:val="00553F1B"/>
    <w:rsid w:val="00556F3C"/>
    <w:rsid w:val="00557D19"/>
    <w:rsid w:val="00561BF8"/>
    <w:rsid w:val="00561E43"/>
    <w:rsid w:val="0056241E"/>
    <w:rsid w:val="00562F91"/>
    <w:rsid w:val="0056311D"/>
    <w:rsid w:val="005636F3"/>
    <w:rsid w:val="0056378E"/>
    <w:rsid w:val="0056653E"/>
    <w:rsid w:val="00566C7D"/>
    <w:rsid w:val="00566E3D"/>
    <w:rsid w:val="00566E61"/>
    <w:rsid w:val="005671CC"/>
    <w:rsid w:val="0056742F"/>
    <w:rsid w:val="00570326"/>
    <w:rsid w:val="005704AA"/>
    <w:rsid w:val="00571881"/>
    <w:rsid w:val="00571D70"/>
    <w:rsid w:val="00571F0F"/>
    <w:rsid w:val="005723C9"/>
    <w:rsid w:val="00572C0D"/>
    <w:rsid w:val="005774C9"/>
    <w:rsid w:val="005774F3"/>
    <w:rsid w:val="00581225"/>
    <w:rsid w:val="00581D75"/>
    <w:rsid w:val="00582E32"/>
    <w:rsid w:val="005834F6"/>
    <w:rsid w:val="00583663"/>
    <w:rsid w:val="005845D4"/>
    <w:rsid w:val="00585B5C"/>
    <w:rsid w:val="00585FA0"/>
    <w:rsid w:val="00586868"/>
    <w:rsid w:val="005870F6"/>
    <w:rsid w:val="00587CC6"/>
    <w:rsid w:val="00591571"/>
    <w:rsid w:val="00592904"/>
    <w:rsid w:val="005934F4"/>
    <w:rsid w:val="00594A66"/>
    <w:rsid w:val="00595C57"/>
    <w:rsid w:val="00595E5B"/>
    <w:rsid w:val="00597F87"/>
    <w:rsid w:val="005A00A6"/>
    <w:rsid w:val="005A04D3"/>
    <w:rsid w:val="005A1B17"/>
    <w:rsid w:val="005A1DA3"/>
    <w:rsid w:val="005A269F"/>
    <w:rsid w:val="005A2905"/>
    <w:rsid w:val="005A297B"/>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6142"/>
    <w:rsid w:val="005B7828"/>
    <w:rsid w:val="005C093B"/>
    <w:rsid w:val="005C0DCD"/>
    <w:rsid w:val="005C1143"/>
    <w:rsid w:val="005C1ADC"/>
    <w:rsid w:val="005C1FCF"/>
    <w:rsid w:val="005C2893"/>
    <w:rsid w:val="005C2B2F"/>
    <w:rsid w:val="005C2C36"/>
    <w:rsid w:val="005C2D93"/>
    <w:rsid w:val="005C40C7"/>
    <w:rsid w:val="005C40FF"/>
    <w:rsid w:val="005C4CAC"/>
    <w:rsid w:val="005C54A5"/>
    <w:rsid w:val="005C65B2"/>
    <w:rsid w:val="005D0699"/>
    <w:rsid w:val="005D0C20"/>
    <w:rsid w:val="005D1438"/>
    <w:rsid w:val="005D1F21"/>
    <w:rsid w:val="005D2C62"/>
    <w:rsid w:val="005D3CFF"/>
    <w:rsid w:val="005D44A4"/>
    <w:rsid w:val="005D459A"/>
    <w:rsid w:val="005D49D5"/>
    <w:rsid w:val="005D4B42"/>
    <w:rsid w:val="005D5703"/>
    <w:rsid w:val="005D6128"/>
    <w:rsid w:val="005E0197"/>
    <w:rsid w:val="005E0772"/>
    <w:rsid w:val="005E186B"/>
    <w:rsid w:val="005E1BA3"/>
    <w:rsid w:val="005E2698"/>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2C9D"/>
    <w:rsid w:val="006038C6"/>
    <w:rsid w:val="00603D80"/>
    <w:rsid w:val="00603F31"/>
    <w:rsid w:val="00604796"/>
    <w:rsid w:val="006073AD"/>
    <w:rsid w:val="006101DF"/>
    <w:rsid w:val="0061033C"/>
    <w:rsid w:val="00610E90"/>
    <w:rsid w:val="00611B31"/>
    <w:rsid w:val="00612062"/>
    <w:rsid w:val="006128E4"/>
    <w:rsid w:val="0061318C"/>
    <w:rsid w:val="0061382C"/>
    <w:rsid w:val="00613B82"/>
    <w:rsid w:val="00614F5C"/>
    <w:rsid w:val="006166CB"/>
    <w:rsid w:val="00616C1E"/>
    <w:rsid w:val="00616D61"/>
    <w:rsid w:val="00616E09"/>
    <w:rsid w:val="00616F76"/>
    <w:rsid w:val="006179E8"/>
    <w:rsid w:val="00617E96"/>
    <w:rsid w:val="006202A6"/>
    <w:rsid w:val="006217AD"/>
    <w:rsid w:val="00621FA3"/>
    <w:rsid w:val="006222D8"/>
    <w:rsid w:val="00623987"/>
    <w:rsid w:val="00624FA6"/>
    <w:rsid w:val="00631174"/>
    <w:rsid w:val="006311CF"/>
    <w:rsid w:val="006319ED"/>
    <w:rsid w:val="00631C31"/>
    <w:rsid w:val="00632B7A"/>
    <w:rsid w:val="006347A5"/>
    <w:rsid w:val="00634C3B"/>
    <w:rsid w:val="00635D8C"/>
    <w:rsid w:val="0063650E"/>
    <w:rsid w:val="00636BAD"/>
    <w:rsid w:val="00637111"/>
    <w:rsid w:val="00637345"/>
    <w:rsid w:val="00640A83"/>
    <w:rsid w:val="006413B1"/>
    <w:rsid w:val="00641B7E"/>
    <w:rsid w:val="00641D2E"/>
    <w:rsid w:val="00641DAE"/>
    <w:rsid w:val="0064375C"/>
    <w:rsid w:val="00643CFE"/>
    <w:rsid w:val="00644A5C"/>
    <w:rsid w:val="00645C65"/>
    <w:rsid w:val="00646A82"/>
    <w:rsid w:val="006476F9"/>
    <w:rsid w:val="00650285"/>
    <w:rsid w:val="0065086C"/>
    <w:rsid w:val="00651AB2"/>
    <w:rsid w:val="00651B78"/>
    <w:rsid w:val="00652888"/>
    <w:rsid w:val="00654314"/>
    <w:rsid w:val="006563E4"/>
    <w:rsid w:val="006569FF"/>
    <w:rsid w:val="00656B24"/>
    <w:rsid w:val="00656E6C"/>
    <w:rsid w:val="00657475"/>
    <w:rsid w:val="0066071D"/>
    <w:rsid w:val="00660A0A"/>
    <w:rsid w:val="00661373"/>
    <w:rsid w:val="00661583"/>
    <w:rsid w:val="006625DD"/>
    <w:rsid w:val="006626FC"/>
    <w:rsid w:val="006635C9"/>
    <w:rsid w:val="006636BC"/>
    <w:rsid w:val="00664114"/>
    <w:rsid w:val="0066432A"/>
    <w:rsid w:val="006646EB"/>
    <w:rsid w:val="00665A8F"/>
    <w:rsid w:val="00666255"/>
    <w:rsid w:val="0066783C"/>
    <w:rsid w:val="00667C7D"/>
    <w:rsid w:val="00671ACD"/>
    <w:rsid w:val="006741BA"/>
    <w:rsid w:val="00674EB1"/>
    <w:rsid w:val="00674F06"/>
    <w:rsid w:val="00675B24"/>
    <w:rsid w:val="00677A31"/>
    <w:rsid w:val="006800FD"/>
    <w:rsid w:val="00680409"/>
    <w:rsid w:val="00681AA7"/>
    <w:rsid w:val="00681FE6"/>
    <w:rsid w:val="00682DBD"/>
    <w:rsid w:val="00683216"/>
    <w:rsid w:val="006836BD"/>
    <w:rsid w:val="00683C5B"/>
    <w:rsid w:val="00685115"/>
    <w:rsid w:val="0068641B"/>
    <w:rsid w:val="00686B53"/>
    <w:rsid w:val="0068748F"/>
    <w:rsid w:val="00690378"/>
    <w:rsid w:val="006912E7"/>
    <w:rsid w:val="00691A15"/>
    <w:rsid w:val="00691D26"/>
    <w:rsid w:val="00691F13"/>
    <w:rsid w:val="006924AE"/>
    <w:rsid w:val="006927A6"/>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4370"/>
    <w:rsid w:val="006A63CE"/>
    <w:rsid w:val="006A63FC"/>
    <w:rsid w:val="006A6690"/>
    <w:rsid w:val="006B01BB"/>
    <w:rsid w:val="006B0829"/>
    <w:rsid w:val="006B1D25"/>
    <w:rsid w:val="006B23D1"/>
    <w:rsid w:val="006B398A"/>
    <w:rsid w:val="006B4472"/>
    <w:rsid w:val="006B6C14"/>
    <w:rsid w:val="006B6E8A"/>
    <w:rsid w:val="006B725E"/>
    <w:rsid w:val="006B74C2"/>
    <w:rsid w:val="006C0745"/>
    <w:rsid w:val="006C12D3"/>
    <w:rsid w:val="006C19CE"/>
    <w:rsid w:val="006C1DD1"/>
    <w:rsid w:val="006C2A2C"/>
    <w:rsid w:val="006C2BE7"/>
    <w:rsid w:val="006C2E5C"/>
    <w:rsid w:val="006C61C5"/>
    <w:rsid w:val="006C7032"/>
    <w:rsid w:val="006C73F7"/>
    <w:rsid w:val="006D0833"/>
    <w:rsid w:val="006D0E31"/>
    <w:rsid w:val="006D11B5"/>
    <w:rsid w:val="006D1FA3"/>
    <w:rsid w:val="006D1FD6"/>
    <w:rsid w:val="006D23F7"/>
    <w:rsid w:val="006D3013"/>
    <w:rsid w:val="006D3702"/>
    <w:rsid w:val="006D371B"/>
    <w:rsid w:val="006D3D55"/>
    <w:rsid w:val="006D3F46"/>
    <w:rsid w:val="006D542C"/>
    <w:rsid w:val="006D6A20"/>
    <w:rsid w:val="006D7284"/>
    <w:rsid w:val="006D7B84"/>
    <w:rsid w:val="006D7EBF"/>
    <w:rsid w:val="006E0D96"/>
    <w:rsid w:val="006E20ED"/>
    <w:rsid w:val="006E3429"/>
    <w:rsid w:val="006E37E6"/>
    <w:rsid w:val="006E51E4"/>
    <w:rsid w:val="006E5F83"/>
    <w:rsid w:val="006E7463"/>
    <w:rsid w:val="006F1EC4"/>
    <w:rsid w:val="006F2FBF"/>
    <w:rsid w:val="006F3001"/>
    <w:rsid w:val="006F4AC4"/>
    <w:rsid w:val="006F4CCF"/>
    <w:rsid w:val="006F683D"/>
    <w:rsid w:val="006F692C"/>
    <w:rsid w:val="006F6F5E"/>
    <w:rsid w:val="006F7060"/>
    <w:rsid w:val="007004A1"/>
    <w:rsid w:val="00700BD7"/>
    <w:rsid w:val="00701680"/>
    <w:rsid w:val="007025A3"/>
    <w:rsid w:val="00703916"/>
    <w:rsid w:val="00703FCA"/>
    <w:rsid w:val="007044A9"/>
    <w:rsid w:val="00704CCF"/>
    <w:rsid w:val="00704FEA"/>
    <w:rsid w:val="00705B99"/>
    <w:rsid w:val="00705BA7"/>
    <w:rsid w:val="0070691B"/>
    <w:rsid w:val="00706BF7"/>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42F"/>
    <w:rsid w:val="0071579E"/>
    <w:rsid w:val="0071630A"/>
    <w:rsid w:val="00716343"/>
    <w:rsid w:val="00716386"/>
    <w:rsid w:val="00717D5D"/>
    <w:rsid w:val="007234D4"/>
    <w:rsid w:val="0072506C"/>
    <w:rsid w:val="0072584D"/>
    <w:rsid w:val="0072651B"/>
    <w:rsid w:val="00726DD9"/>
    <w:rsid w:val="00730551"/>
    <w:rsid w:val="0073261A"/>
    <w:rsid w:val="00732F7B"/>
    <w:rsid w:val="0073382E"/>
    <w:rsid w:val="00734795"/>
    <w:rsid w:val="00734F01"/>
    <w:rsid w:val="00735263"/>
    <w:rsid w:val="00735B17"/>
    <w:rsid w:val="00735CD7"/>
    <w:rsid w:val="0073647D"/>
    <w:rsid w:val="0073708C"/>
    <w:rsid w:val="0074043F"/>
    <w:rsid w:val="0074084F"/>
    <w:rsid w:val="00740DEE"/>
    <w:rsid w:val="00742630"/>
    <w:rsid w:val="007427CD"/>
    <w:rsid w:val="007451D1"/>
    <w:rsid w:val="00745AF7"/>
    <w:rsid w:val="00746419"/>
    <w:rsid w:val="0074730A"/>
    <w:rsid w:val="00750AA0"/>
    <w:rsid w:val="00750BC0"/>
    <w:rsid w:val="00751EED"/>
    <w:rsid w:val="00752BAC"/>
    <w:rsid w:val="007530D8"/>
    <w:rsid w:val="0075322D"/>
    <w:rsid w:val="00753522"/>
    <w:rsid w:val="00753922"/>
    <w:rsid w:val="00753D69"/>
    <w:rsid w:val="007544E0"/>
    <w:rsid w:val="007546D0"/>
    <w:rsid w:val="00755BF2"/>
    <w:rsid w:val="007569FA"/>
    <w:rsid w:val="00756E57"/>
    <w:rsid w:val="00757607"/>
    <w:rsid w:val="0075788A"/>
    <w:rsid w:val="00757BD5"/>
    <w:rsid w:val="00757CE3"/>
    <w:rsid w:val="0076038C"/>
    <w:rsid w:val="00760D2F"/>
    <w:rsid w:val="00761070"/>
    <w:rsid w:val="0076150A"/>
    <w:rsid w:val="007627BD"/>
    <w:rsid w:val="00762C02"/>
    <w:rsid w:val="007639DD"/>
    <w:rsid w:val="00763FBE"/>
    <w:rsid w:val="007646CE"/>
    <w:rsid w:val="00764C92"/>
    <w:rsid w:val="00765D5A"/>
    <w:rsid w:val="00766916"/>
    <w:rsid w:val="0076692F"/>
    <w:rsid w:val="00766D16"/>
    <w:rsid w:val="00766F6B"/>
    <w:rsid w:val="00767DBB"/>
    <w:rsid w:val="00771931"/>
    <w:rsid w:val="00771A4B"/>
    <w:rsid w:val="007723C9"/>
    <w:rsid w:val="0077256D"/>
    <w:rsid w:val="00772805"/>
    <w:rsid w:val="00773D6E"/>
    <w:rsid w:val="00773D86"/>
    <w:rsid w:val="007751ED"/>
    <w:rsid w:val="00776434"/>
    <w:rsid w:val="0077701C"/>
    <w:rsid w:val="00780C9C"/>
    <w:rsid w:val="007829F8"/>
    <w:rsid w:val="0078422F"/>
    <w:rsid w:val="0078484B"/>
    <w:rsid w:val="007852B9"/>
    <w:rsid w:val="007859C8"/>
    <w:rsid w:val="00786262"/>
    <w:rsid w:val="007871EC"/>
    <w:rsid w:val="00790011"/>
    <w:rsid w:val="00790ABF"/>
    <w:rsid w:val="00790EF8"/>
    <w:rsid w:val="00792B43"/>
    <w:rsid w:val="00792DA5"/>
    <w:rsid w:val="00794326"/>
    <w:rsid w:val="0079492B"/>
    <w:rsid w:val="00795726"/>
    <w:rsid w:val="00796533"/>
    <w:rsid w:val="007970F6"/>
    <w:rsid w:val="0079738E"/>
    <w:rsid w:val="0079739E"/>
    <w:rsid w:val="007A0705"/>
    <w:rsid w:val="007A1CEB"/>
    <w:rsid w:val="007A263E"/>
    <w:rsid w:val="007A2EC9"/>
    <w:rsid w:val="007A30FF"/>
    <w:rsid w:val="007A3409"/>
    <w:rsid w:val="007A4042"/>
    <w:rsid w:val="007A505C"/>
    <w:rsid w:val="007A52AD"/>
    <w:rsid w:val="007A791A"/>
    <w:rsid w:val="007A7CF4"/>
    <w:rsid w:val="007B0A1E"/>
    <w:rsid w:val="007B103F"/>
    <w:rsid w:val="007B2022"/>
    <w:rsid w:val="007B2B32"/>
    <w:rsid w:val="007B2B4E"/>
    <w:rsid w:val="007B3F5D"/>
    <w:rsid w:val="007B4710"/>
    <w:rsid w:val="007B5546"/>
    <w:rsid w:val="007B7C70"/>
    <w:rsid w:val="007B7F8F"/>
    <w:rsid w:val="007C1EA7"/>
    <w:rsid w:val="007C1FDC"/>
    <w:rsid w:val="007C2FB3"/>
    <w:rsid w:val="007C3D25"/>
    <w:rsid w:val="007C3D50"/>
    <w:rsid w:val="007C3F91"/>
    <w:rsid w:val="007C46CD"/>
    <w:rsid w:val="007C4849"/>
    <w:rsid w:val="007C4BDA"/>
    <w:rsid w:val="007C53BC"/>
    <w:rsid w:val="007C6256"/>
    <w:rsid w:val="007C663C"/>
    <w:rsid w:val="007C6A34"/>
    <w:rsid w:val="007C6BE1"/>
    <w:rsid w:val="007C7151"/>
    <w:rsid w:val="007C7AC6"/>
    <w:rsid w:val="007C7AE8"/>
    <w:rsid w:val="007D06D3"/>
    <w:rsid w:val="007D0EB7"/>
    <w:rsid w:val="007D1425"/>
    <w:rsid w:val="007D1A92"/>
    <w:rsid w:val="007D25D3"/>
    <w:rsid w:val="007D267B"/>
    <w:rsid w:val="007D26AC"/>
    <w:rsid w:val="007D2E80"/>
    <w:rsid w:val="007D4689"/>
    <w:rsid w:val="007D6C6B"/>
    <w:rsid w:val="007D783E"/>
    <w:rsid w:val="007E144E"/>
    <w:rsid w:val="007E3A88"/>
    <w:rsid w:val="007E3E41"/>
    <w:rsid w:val="007E442F"/>
    <w:rsid w:val="007E480B"/>
    <w:rsid w:val="007E4B02"/>
    <w:rsid w:val="007E5940"/>
    <w:rsid w:val="007E69EE"/>
    <w:rsid w:val="007E7206"/>
    <w:rsid w:val="007F14EE"/>
    <w:rsid w:val="007F1A22"/>
    <w:rsid w:val="007F206B"/>
    <w:rsid w:val="007F2846"/>
    <w:rsid w:val="007F3E52"/>
    <w:rsid w:val="007F4D96"/>
    <w:rsid w:val="007F6658"/>
    <w:rsid w:val="007F6AD2"/>
    <w:rsid w:val="007F736D"/>
    <w:rsid w:val="007F7890"/>
    <w:rsid w:val="00801DA4"/>
    <w:rsid w:val="00802834"/>
    <w:rsid w:val="00803CB7"/>
    <w:rsid w:val="008046E2"/>
    <w:rsid w:val="00804920"/>
    <w:rsid w:val="008053AB"/>
    <w:rsid w:val="008105BA"/>
    <w:rsid w:val="00811B33"/>
    <w:rsid w:val="0081247E"/>
    <w:rsid w:val="00813006"/>
    <w:rsid w:val="008130D8"/>
    <w:rsid w:val="00813229"/>
    <w:rsid w:val="00814835"/>
    <w:rsid w:val="0081542F"/>
    <w:rsid w:val="0081558E"/>
    <w:rsid w:val="00815D4A"/>
    <w:rsid w:val="00815E60"/>
    <w:rsid w:val="00816A74"/>
    <w:rsid w:val="00817BB4"/>
    <w:rsid w:val="008218B2"/>
    <w:rsid w:val="00821F99"/>
    <w:rsid w:val="008220E2"/>
    <w:rsid w:val="008226EE"/>
    <w:rsid w:val="00822D27"/>
    <w:rsid w:val="008242F9"/>
    <w:rsid w:val="008246DE"/>
    <w:rsid w:val="0082586A"/>
    <w:rsid w:val="0082618D"/>
    <w:rsid w:val="008268E2"/>
    <w:rsid w:val="00826FAE"/>
    <w:rsid w:val="00827C50"/>
    <w:rsid w:val="00830838"/>
    <w:rsid w:val="00831138"/>
    <w:rsid w:val="008317EB"/>
    <w:rsid w:val="00832488"/>
    <w:rsid w:val="00832C80"/>
    <w:rsid w:val="008336AB"/>
    <w:rsid w:val="008356E9"/>
    <w:rsid w:val="00835C42"/>
    <w:rsid w:val="00836D89"/>
    <w:rsid w:val="0083751B"/>
    <w:rsid w:val="0084012D"/>
    <w:rsid w:val="00840B57"/>
    <w:rsid w:val="00840CF4"/>
    <w:rsid w:val="00841010"/>
    <w:rsid w:val="00843285"/>
    <w:rsid w:val="00843A6C"/>
    <w:rsid w:val="00844696"/>
    <w:rsid w:val="00844D8E"/>
    <w:rsid w:val="0084579A"/>
    <w:rsid w:val="00845FE9"/>
    <w:rsid w:val="00846DFE"/>
    <w:rsid w:val="0084759C"/>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D1D"/>
    <w:rsid w:val="0086113B"/>
    <w:rsid w:val="00863BC9"/>
    <w:rsid w:val="00863BD0"/>
    <w:rsid w:val="008642AF"/>
    <w:rsid w:val="0086520E"/>
    <w:rsid w:val="00865D74"/>
    <w:rsid w:val="00866A2A"/>
    <w:rsid w:val="008706F0"/>
    <w:rsid w:val="00871160"/>
    <w:rsid w:val="00871B25"/>
    <w:rsid w:val="00872AE0"/>
    <w:rsid w:val="008731FF"/>
    <w:rsid w:val="00874323"/>
    <w:rsid w:val="0087443C"/>
    <w:rsid w:val="00874D49"/>
    <w:rsid w:val="008812C6"/>
    <w:rsid w:val="00881C44"/>
    <w:rsid w:val="0088294B"/>
    <w:rsid w:val="00885559"/>
    <w:rsid w:val="0088708E"/>
    <w:rsid w:val="00887679"/>
    <w:rsid w:val="008902E7"/>
    <w:rsid w:val="00891791"/>
    <w:rsid w:val="008917BF"/>
    <w:rsid w:val="00891D69"/>
    <w:rsid w:val="00892AF6"/>
    <w:rsid w:val="0089420A"/>
    <w:rsid w:val="00894221"/>
    <w:rsid w:val="00894292"/>
    <w:rsid w:val="008949F2"/>
    <w:rsid w:val="00896945"/>
    <w:rsid w:val="008A00C3"/>
    <w:rsid w:val="008A034B"/>
    <w:rsid w:val="008A04DD"/>
    <w:rsid w:val="008A082B"/>
    <w:rsid w:val="008A0DE1"/>
    <w:rsid w:val="008A11A9"/>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C6CA2"/>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4AA"/>
    <w:rsid w:val="008E79A0"/>
    <w:rsid w:val="008E7D87"/>
    <w:rsid w:val="008F2031"/>
    <w:rsid w:val="008F26AE"/>
    <w:rsid w:val="008F4811"/>
    <w:rsid w:val="008F4EFB"/>
    <w:rsid w:val="008F56D2"/>
    <w:rsid w:val="008F6734"/>
    <w:rsid w:val="008F6F3A"/>
    <w:rsid w:val="008F74E8"/>
    <w:rsid w:val="00900591"/>
    <w:rsid w:val="0090072A"/>
    <w:rsid w:val="00901A5F"/>
    <w:rsid w:val="009027F3"/>
    <w:rsid w:val="009034E7"/>
    <w:rsid w:val="00904923"/>
    <w:rsid w:val="009056B1"/>
    <w:rsid w:val="00906160"/>
    <w:rsid w:val="00907769"/>
    <w:rsid w:val="00907DF8"/>
    <w:rsid w:val="00911202"/>
    <w:rsid w:val="0091158F"/>
    <w:rsid w:val="00915771"/>
    <w:rsid w:val="009161D4"/>
    <w:rsid w:val="009162E6"/>
    <w:rsid w:val="009166F7"/>
    <w:rsid w:val="009211BF"/>
    <w:rsid w:val="009212B9"/>
    <w:rsid w:val="009217AE"/>
    <w:rsid w:val="00921CDA"/>
    <w:rsid w:val="00922449"/>
    <w:rsid w:val="009227FE"/>
    <w:rsid w:val="00922D2F"/>
    <w:rsid w:val="009235C4"/>
    <w:rsid w:val="00923698"/>
    <w:rsid w:val="00923759"/>
    <w:rsid w:val="009238BE"/>
    <w:rsid w:val="00924238"/>
    <w:rsid w:val="00924478"/>
    <w:rsid w:val="00924865"/>
    <w:rsid w:val="00924A97"/>
    <w:rsid w:val="009252BC"/>
    <w:rsid w:val="00925B55"/>
    <w:rsid w:val="00926FA5"/>
    <w:rsid w:val="00927A19"/>
    <w:rsid w:val="0093062C"/>
    <w:rsid w:val="00930D4B"/>
    <w:rsid w:val="009313C9"/>
    <w:rsid w:val="0093211F"/>
    <w:rsid w:val="00932E7E"/>
    <w:rsid w:val="00933667"/>
    <w:rsid w:val="00936D5B"/>
    <w:rsid w:val="00936F4C"/>
    <w:rsid w:val="0093704E"/>
    <w:rsid w:val="009379AE"/>
    <w:rsid w:val="00940225"/>
    <w:rsid w:val="009418B1"/>
    <w:rsid w:val="00941BDE"/>
    <w:rsid w:val="00941EEA"/>
    <w:rsid w:val="0094208E"/>
    <w:rsid w:val="00942D72"/>
    <w:rsid w:val="00942DDB"/>
    <w:rsid w:val="009446B4"/>
    <w:rsid w:val="00947469"/>
    <w:rsid w:val="0094752C"/>
    <w:rsid w:val="00947A52"/>
    <w:rsid w:val="00947DAE"/>
    <w:rsid w:val="00947EBB"/>
    <w:rsid w:val="00950390"/>
    <w:rsid w:val="0095192D"/>
    <w:rsid w:val="00952A0B"/>
    <w:rsid w:val="009533A6"/>
    <w:rsid w:val="00953931"/>
    <w:rsid w:val="009540DC"/>
    <w:rsid w:val="00954804"/>
    <w:rsid w:val="009553B5"/>
    <w:rsid w:val="00955D5B"/>
    <w:rsid w:val="00955F38"/>
    <w:rsid w:val="00956BEF"/>
    <w:rsid w:val="00956EF0"/>
    <w:rsid w:val="0095751B"/>
    <w:rsid w:val="009577CC"/>
    <w:rsid w:val="00961ABD"/>
    <w:rsid w:val="00962BE7"/>
    <w:rsid w:val="00965136"/>
    <w:rsid w:val="009654DB"/>
    <w:rsid w:val="00965A1C"/>
    <w:rsid w:val="00965C72"/>
    <w:rsid w:val="00965EB6"/>
    <w:rsid w:val="00966071"/>
    <w:rsid w:val="00966E39"/>
    <w:rsid w:val="009671DA"/>
    <w:rsid w:val="00970EA1"/>
    <w:rsid w:val="00972C8C"/>
    <w:rsid w:val="009733EC"/>
    <w:rsid w:val="009737B9"/>
    <w:rsid w:val="00975608"/>
    <w:rsid w:val="009757C7"/>
    <w:rsid w:val="00975894"/>
    <w:rsid w:val="00976921"/>
    <w:rsid w:val="00977686"/>
    <w:rsid w:val="009779A4"/>
    <w:rsid w:val="0098011C"/>
    <w:rsid w:val="00982AFF"/>
    <w:rsid w:val="009867A2"/>
    <w:rsid w:val="00986BFD"/>
    <w:rsid w:val="009873D6"/>
    <w:rsid w:val="00987584"/>
    <w:rsid w:val="00987C2E"/>
    <w:rsid w:val="0099005B"/>
    <w:rsid w:val="00994110"/>
    <w:rsid w:val="00994446"/>
    <w:rsid w:val="009956B2"/>
    <w:rsid w:val="00997552"/>
    <w:rsid w:val="009A053E"/>
    <w:rsid w:val="009A0770"/>
    <w:rsid w:val="009A1DB9"/>
    <w:rsid w:val="009A3BDC"/>
    <w:rsid w:val="009A5345"/>
    <w:rsid w:val="009A69AE"/>
    <w:rsid w:val="009A7776"/>
    <w:rsid w:val="009B04A3"/>
    <w:rsid w:val="009B06BF"/>
    <w:rsid w:val="009B1A10"/>
    <w:rsid w:val="009B2C90"/>
    <w:rsid w:val="009B36A2"/>
    <w:rsid w:val="009B3858"/>
    <w:rsid w:val="009B3D2F"/>
    <w:rsid w:val="009B431E"/>
    <w:rsid w:val="009B4446"/>
    <w:rsid w:val="009B4FEF"/>
    <w:rsid w:val="009B5B1E"/>
    <w:rsid w:val="009B67C4"/>
    <w:rsid w:val="009B6B53"/>
    <w:rsid w:val="009B6BB4"/>
    <w:rsid w:val="009B73D9"/>
    <w:rsid w:val="009B75CB"/>
    <w:rsid w:val="009C068C"/>
    <w:rsid w:val="009C179A"/>
    <w:rsid w:val="009C3D2F"/>
    <w:rsid w:val="009C567D"/>
    <w:rsid w:val="009C68A0"/>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E0907"/>
    <w:rsid w:val="009E1145"/>
    <w:rsid w:val="009E1586"/>
    <w:rsid w:val="009E1B3C"/>
    <w:rsid w:val="009E1DCA"/>
    <w:rsid w:val="009E3572"/>
    <w:rsid w:val="009E4AC0"/>
    <w:rsid w:val="009E5D73"/>
    <w:rsid w:val="009E6258"/>
    <w:rsid w:val="009E67A1"/>
    <w:rsid w:val="009E7D7D"/>
    <w:rsid w:val="009F0EB1"/>
    <w:rsid w:val="009F10F5"/>
    <w:rsid w:val="009F177E"/>
    <w:rsid w:val="009F1A75"/>
    <w:rsid w:val="009F2EBB"/>
    <w:rsid w:val="009F511E"/>
    <w:rsid w:val="009F639F"/>
    <w:rsid w:val="009F7F40"/>
    <w:rsid w:val="00A002FB"/>
    <w:rsid w:val="00A0038F"/>
    <w:rsid w:val="00A009A1"/>
    <w:rsid w:val="00A01A74"/>
    <w:rsid w:val="00A01D1C"/>
    <w:rsid w:val="00A02423"/>
    <w:rsid w:val="00A03AB5"/>
    <w:rsid w:val="00A0557D"/>
    <w:rsid w:val="00A0583C"/>
    <w:rsid w:val="00A058A1"/>
    <w:rsid w:val="00A0627F"/>
    <w:rsid w:val="00A06AB5"/>
    <w:rsid w:val="00A06C8F"/>
    <w:rsid w:val="00A06D1F"/>
    <w:rsid w:val="00A0722E"/>
    <w:rsid w:val="00A077CC"/>
    <w:rsid w:val="00A10E21"/>
    <w:rsid w:val="00A10E6C"/>
    <w:rsid w:val="00A1124E"/>
    <w:rsid w:val="00A120E1"/>
    <w:rsid w:val="00A1489B"/>
    <w:rsid w:val="00A1673D"/>
    <w:rsid w:val="00A1699E"/>
    <w:rsid w:val="00A16F37"/>
    <w:rsid w:val="00A204ED"/>
    <w:rsid w:val="00A208C1"/>
    <w:rsid w:val="00A20A08"/>
    <w:rsid w:val="00A22B62"/>
    <w:rsid w:val="00A2328D"/>
    <w:rsid w:val="00A24FF5"/>
    <w:rsid w:val="00A250EB"/>
    <w:rsid w:val="00A26A12"/>
    <w:rsid w:val="00A27B7E"/>
    <w:rsid w:val="00A307CB"/>
    <w:rsid w:val="00A30965"/>
    <w:rsid w:val="00A31093"/>
    <w:rsid w:val="00A32E65"/>
    <w:rsid w:val="00A33790"/>
    <w:rsid w:val="00A3390C"/>
    <w:rsid w:val="00A33CA5"/>
    <w:rsid w:val="00A40472"/>
    <w:rsid w:val="00A4095C"/>
    <w:rsid w:val="00A416E6"/>
    <w:rsid w:val="00A4307F"/>
    <w:rsid w:val="00A44716"/>
    <w:rsid w:val="00A45C3D"/>
    <w:rsid w:val="00A46277"/>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20C"/>
    <w:rsid w:val="00A64AFC"/>
    <w:rsid w:val="00A6516F"/>
    <w:rsid w:val="00A65695"/>
    <w:rsid w:val="00A702DD"/>
    <w:rsid w:val="00A70500"/>
    <w:rsid w:val="00A72E77"/>
    <w:rsid w:val="00A732B9"/>
    <w:rsid w:val="00A73A43"/>
    <w:rsid w:val="00A73BB6"/>
    <w:rsid w:val="00A74867"/>
    <w:rsid w:val="00A74E34"/>
    <w:rsid w:val="00A75272"/>
    <w:rsid w:val="00A7550E"/>
    <w:rsid w:val="00A76B81"/>
    <w:rsid w:val="00A76EB2"/>
    <w:rsid w:val="00A770F6"/>
    <w:rsid w:val="00A77E2B"/>
    <w:rsid w:val="00A803BF"/>
    <w:rsid w:val="00A82A2D"/>
    <w:rsid w:val="00A83399"/>
    <w:rsid w:val="00A84058"/>
    <w:rsid w:val="00A8580A"/>
    <w:rsid w:val="00A85D7F"/>
    <w:rsid w:val="00A866DC"/>
    <w:rsid w:val="00A867BB"/>
    <w:rsid w:val="00A86D76"/>
    <w:rsid w:val="00A871D9"/>
    <w:rsid w:val="00A90C63"/>
    <w:rsid w:val="00A91FB2"/>
    <w:rsid w:val="00A92393"/>
    <w:rsid w:val="00A923FD"/>
    <w:rsid w:val="00A93CA8"/>
    <w:rsid w:val="00A94EC9"/>
    <w:rsid w:val="00A957C4"/>
    <w:rsid w:val="00A9723A"/>
    <w:rsid w:val="00A97463"/>
    <w:rsid w:val="00AA02FF"/>
    <w:rsid w:val="00AA032F"/>
    <w:rsid w:val="00AA23FC"/>
    <w:rsid w:val="00AA3150"/>
    <w:rsid w:val="00AA3D14"/>
    <w:rsid w:val="00AA4514"/>
    <w:rsid w:val="00AA4A37"/>
    <w:rsid w:val="00AA4EC1"/>
    <w:rsid w:val="00AA65EF"/>
    <w:rsid w:val="00AB0256"/>
    <w:rsid w:val="00AB0A36"/>
    <w:rsid w:val="00AB0DF5"/>
    <w:rsid w:val="00AB1539"/>
    <w:rsid w:val="00AB15DD"/>
    <w:rsid w:val="00AB1EC7"/>
    <w:rsid w:val="00AB7F6D"/>
    <w:rsid w:val="00AC126F"/>
    <w:rsid w:val="00AC203A"/>
    <w:rsid w:val="00AC38C4"/>
    <w:rsid w:val="00AC409E"/>
    <w:rsid w:val="00AC468A"/>
    <w:rsid w:val="00AC46CF"/>
    <w:rsid w:val="00AC4D7E"/>
    <w:rsid w:val="00AC566E"/>
    <w:rsid w:val="00AC5DDC"/>
    <w:rsid w:val="00AC6BF1"/>
    <w:rsid w:val="00AD117B"/>
    <w:rsid w:val="00AD28D7"/>
    <w:rsid w:val="00AD2BD9"/>
    <w:rsid w:val="00AD36E7"/>
    <w:rsid w:val="00AD37DB"/>
    <w:rsid w:val="00AD406B"/>
    <w:rsid w:val="00AD681C"/>
    <w:rsid w:val="00AD686D"/>
    <w:rsid w:val="00AD7AF9"/>
    <w:rsid w:val="00AE17D6"/>
    <w:rsid w:val="00AE1CE7"/>
    <w:rsid w:val="00AE2592"/>
    <w:rsid w:val="00AE2F1A"/>
    <w:rsid w:val="00AE3073"/>
    <w:rsid w:val="00AE3508"/>
    <w:rsid w:val="00AE563E"/>
    <w:rsid w:val="00AE6BF7"/>
    <w:rsid w:val="00AF06CB"/>
    <w:rsid w:val="00AF1965"/>
    <w:rsid w:val="00AF3984"/>
    <w:rsid w:val="00AF3B02"/>
    <w:rsid w:val="00AF7AAC"/>
    <w:rsid w:val="00AF7B10"/>
    <w:rsid w:val="00B003D9"/>
    <w:rsid w:val="00B00EA3"/>
    <w:rsid w:val="00B01789"/>
    <w:rsid w:val="00B018BF"/>
    <w:rsid w:val="00B01965"/>
    <w:rsid w:val="00B01B6B"/>
    <w:rsid w:val="00B038DD"/>
    <w:rsid w:val="00B03E60"/>
    <w:rsid w:val="00B0482B"/>
    <w:rsid w:val="00B04DCB"/>
    <w:rsid w:val="00B05F06"/>
    <w:rsid w:val="00B07013"/>
    <w:rsid w:val="00B071A3"/>
    <w:rsid w:val="00B07D42"/>
    <w:rsid w:val="00B1285D"/>
    <w:rsid w:val="00B12860"/>
    <w:rsid w:val="00B13252"/>
    <w:rsid w:val="00B133A4"/>
    <w:rsid w:val="00B147A2"/>
    <w:rsid w:val="00B14B91"/>
    <w:rsid w:val="00B15042"/>
    <w:rsid w:val="00B15BC8"/>
    <w:rsid w:val="00B168BA"/>
    <w:rsid w:val="00B176B0"/>
    <w:rsid w:val="00B17826"/>
    <w:rsid w:val="00B17D27"/>
    <w:rsid w:val="00B17F03"/>
    <w:rsid w:val="00B2104A"/>
    <w:rsid w:val="00B2185B"/>
    <w:rsid w:val="00B21AEC"/>
    <w:rsid w:val="00B21D90"/>
    <w:rsid w:val="00B22DB6"/>
    <w:rsid w:val="00B23F01"/>
    <w:rsid w:val="00B24C73"/>
    <w:rsid w:val="00B262F6"/>
    <w:rsid w:val="00B26868"/>
    <w:rsid w:val="00B26BBF"/>
    <w:rsid w:val="00B27698"/>
    <w:rsid w:val="00B30672"/>
    <w:rsid w:val="00B308A9"/>
    <w:rsid w:val="00B30A8E"/>
    <w:rsid w:val="00B3547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B51"/>
    <w:rsid w:val="00B43E3B"/>
    <w:rsid w:val="00B43EA3"/>
    <w:rsid w:val="00B43EDA"/>
    <w:rsid w:val="00B44399"/>
    <w:rsid w:val="00B44A1F"/>
    <w:rsid w:val="00B46129"/>
    <w:rsid w:val="00B46CAD"/>
    <w:rsid w:val="00B479AB"/>
    <w:rsid w:val="00B47BA5"/>
    <w:rsid w:val="00B47EBD"/>
    <w:rsid w:val="00B504EC"/>
    <w:rsid w:val="00B51DB7"/>
    <w:rsid w:val="00B526B8"/>
    <w:rsid w:val="00B53056"/>
    <w:rsid w:val="00B53F60"/>
    <w:rsid w:val="00B5538D"/>
    <w:rsid w:val="00B601F1"/>
    <w:rsid w:val="00B6020C"/>
    <w:rsid w:val="00B6119F"/>
    <w:rsid w:val="00B6129B"/>
    <w:rsid w:val="00B612BA"/>
    <w:rsid w:val="00B618A3"/>
    <w:rsid w:val="00B63A46"/>
    <w:rsid w:val="00B64C51"/>
    <w:rsid w:val="00B64E0A"/>
    <w:rsid w:val="00B658B2"/>
    <w:rsid w:val="00B6594F"/>
    <w:rsid w:val="00B67523"/>
    <w:rsid w:val="00B67A52"/>
    <w:rsid w:val="00B7007B"/>
    <w:rsid w:val="00B71081"/>
    <w:rsid w:val="00B71767"/>
    <w:rsid w:val="00B71BAE"/>
    <w:rsid w:val="00B72A35"/>
    <w:rsid w:val="00B74457"/>
    <w:rsid w:val="00B75349"/>
    <w:rsid w:val="00B76CB7"/>
    <w:rsid w:val="00B77472"/>
    <w:rsid w:val="00B80A53"/>
    <w:rsid w:val="00B81B69"/>
    <w:rsid w:val="00B8219A"/>
    <w:rsid w:val="00B823A7"/>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609"/>
    <w:rsid w:val="00B97CD9"/>
    <w:rsid w:val="00BA09A9"/>
    <w:rsid w:val="00BA0C65"/>
    <w:rsid w:val="00BA21C0"/>
    <w:rsid w:val="00BA3337"/>
    <w:rsid w:val="00BA337C"/>
    <w:rsid w:val="00BA34B1"/>
    <w:rsid w:val="00BA39CB"/>
    <w:rsid w:val="00BA3A1F"/>
    <w:rsid w:val="00BA4257"/>
    <w:rsid w:val="00BA4992"/>
    <w:rsid w:val="00BA4BC0"/>
    <w:rsid w:val="00BA5413"/>
    <w:rsid w:val="00BA5CBC"/>
    <w:rsid w:val="00BA64BC"/>
    <w:rsid w:val="00BA661F"/>
    <w:rsid w:val="00BB02FC"/>
    <w:rsid w:val="00BB04D2"/>
    <w:rsid w:val="00BB14A4"/>
    <w:rsid w:val="00BB196B"/>
    <w:rsid w:val="00BB1A20"/>
    <w:rsid w:val="00BB55A8"/>
    <w:rsid w:val="00BB655E"/>
    <w:rsid w:val="00BB68E1"/>
    <w:rsid w:val="00BB6F03"/>
    <w:rsid w:val="00BB7130"/>
    <w:rsid w:val="00BB766F"/>
    <w:rsid w:val="00BB7A22"/>
    <w:rsid w:val="00BB7BFA"/>
    <w:rsid w:val="00BC1D1F"/>
    <w:rsid w:val="00BC268C"/>
    <w:rsid w:val="00BC2A4C"/>
    <w:rsid w:val="00BC4127"/>
    <w:rsid w:val="00BC48BF"/>
    <w:rsid w:val="00BC4D1D"/>
    <w:rsid w:val="00BC5D9A"/>
    <w:rsid w:val="00BC699E"/>
    <w:rsid w:val="00BC7BCE"/>
    <w:rsid w:val="00BD10A0"/>
    <w:rsid w:val="00BD1DCC"/>
    <w:rsid w:val="00BD2060"/>
    <w:rsid w:val="00BD5316"/>
    <w:rsid w:val="00BD55F2"/>
    <w:rsid w:val="00BD58C6"/>
    <w:rsid w:val="00BD5DDC"/>
    <w:rsid w:val="00BD72C5"/>
    <w:rsid w:val="00BE0828"/>
    <w:rsid w:val="00BE1C32"/>
    <w:rsid w:val="00BE4BFF"/>
    <w:rsid w:val="00BE64D9"/>
    <w:rsid w:val="00BE6F2B"/>
    <w:rsid w:val="00BF0909"/>
    <w:rsid w:val="00BF2014"/>
    <w:rsid w:val="00BF281A"/>
    <w:rsid w:val="00BF4CD6"/>
    <w:rsid w:val="00BF4DCC"/>
    <w:rsid w:val="00BF74B2"/>
    <w:rsid w:val="00BF798F"/>
    <w:rsid w:val="00C00FD0"/>
    <w:rsid w:val="00C01377"/>
    <w:rsid w:val="00C01FC1"/>
    <w:rsid w:val="00C02D1C"/>
    <w:rsid w:val="00C04B48"/>
    <w:rsid w:val="00C04B74"/>
    <w:rsid w:val="00C05541"/>
    <w:rsid w:val="00C06580"/>
    <w:rsid w:val="00C10186"/>
    <w:rsid w:val="00C1135A"/>
    <w:rsid w:val="00C11E8F"/>
    <w:rsid w:val="00C139CA"/>
    <w:rsid w:val="00C13D6F"/>
    <w:rsid w:val="00C14270"/>
    <w:rsid w:val="00C15711"/>
    <w:rsid w:val="00C16F34"/>
    <w:rsid w:val="00C172A5"/>
    <w:rsid w:val="00C2000F"/>
    <w:rsid w:val="00C205B5"/>
    <w:rsid w:val="00C225DD"/>
    <w:rsid w:val="00C2264A"/>
    <w:rsid w:val="00C22D24"/>
    <w:rsid w:val="00C235A0"/>
    <w:rsid w:val="00C2399C"/>
    <w:rsid w:val="00C24EA9"/>
    <w:rsid w:val="00C27FA2"/>
    <w:rsid w:val="00C31A4E"/>
    <w:rsid w:val="00C31E64"/>
    <w:rsid w:val="00C327A1"/>
    <w:rsid w:val="00C32C78"/>
    <w:rsid w:val="00C34D4E"/>
    <w:rsid w:val="00C36A4E"/>
    <w:rsid w:val="00C372A8"/>
    <w:rsid w:val="00C409EE"/>
    <w:rsid w:val="00C41717"/>
    <w:rsid w:val="00C419AC"/>
    <w:rsid w:val="00C422E1"/>
    <w:rsid w:val="00C425BA"/>
    <w:rsid w:val="00C42CF6"/>
    <w:rsid w:val="00C44047"/>
    <w:rsid w:val="00C4483D"/>
    <w:rsid w:val="00C452CA"/>
    <w:rsid w:val="00C45EEC"/>
    <w:rsid w:val="00C471EF"/>
    <w:rsid w:val="00C500B5"/>
    <w:rsid w:val="00C5018A"/>
    <w:rsid w:val="00C5083A"/>
    <w:rsid w:val="00C52C20"/>
    <w:rsid w:val="00C53C26"/>
    <w:rsid w:val="00C546E0"/>
    <w:rsid w:val="00C5603A"/>
    <w:rsid w:val="00C56B1C"/>
    <w:rsid w:val="00C60482"/>
    <w:rsid w:val="00C61485"/>
    <w:rsid w:val="00C6166C"/>
    <w:rsid w:val="00C616FF"/>
    <w:rsid w:val="00C62287"/>
    <w:rsid w:val="00C62541"/>
    <w:rsid w:val="00C62891"/>
    <w:rsid w:val="00C63189"/>
    <w:rsid w:val="00C63F33"/>
    <w:rsid w:val="00C64746"/>
    <w:rsid w:val="00C65B07"/>
    <w:rsid w:val="00C66354"/>
    <w:rsid w:val="00C66980"/>
    <w:rsid w:val="00C675A2"/>
    <w:rsid w:val="00C70D42"/>
    <w:rsid w:val="00C71118"/>
    <w:rsid w:val="00C719BB"/>
    <w:rsid w:val="00C71AF0"/>
    <w:rsid w:val="00C74FA2"/>
    <w:rsid w:val="00C75623"/>
    <w:rsid w:val="00C75789"/>
    <w:rsid w:val="00C75E50"/>
    <w:rsid w:val="00C76FBA"/>
    <w:rsid w:val="00C770D0"/>
    <w:rsid w:val="00C8210F"/>
    <w:rsid w:val="00C82DD2"/>
    <w:rsid w:val="00C82E53"/>
    <w:rsid w:val="00C835B5"/>
    <w:rsid w:val="00C83AE2"/>
    <w:rsid w:val="00C83B96"/>
    <w:rsid w:val="00C84584"/>
    <w:rsid w:val="00C84B75"/>
    <w:rsid w:val="00C851E4"/>
    <w:rsid w:val="00C86193"/>
    <w:rsid w:val="00C878C0"/>
    <w:rsid w:val="00C9037B"/>
    <w:rsid w:val="00C90F58"/>
    <w:rsid w:val="00C912EB"/>
    <w:rsid w:val="00C914EF"/>
    <w:rsid w:val="00C91FBF"/>
    <w:rsid w:val="00C92793"/>
    <w:rsid w:val="00C92D14"/>
    <w:rsid w:val="00C93C31"/>
    <w:rsid w:val="00C93D8D"/>
    <w:rsid w:val="00C93DDE"/>
    <w:rsid w:val="00C9420A"/>
    <w:rsid w:val="00C95C6D"/>
    <w:rsid w:val="00C9633D"/>
    <w:rsid w:val="00C96B5A"/>
    <w:rsid w:val="00C97522"/>
    <w:rsid w:val="00C97751"/>
    <w:rsid w:val="00C978E9"/>
    <w:rsid w:val="00CA2E12"/>
    <w:rsid w:val="00CA4496"/>
    <w:rsid w:val="00CA6163"/>
    <w:rsid w:val="00CA61A8"/>
    <w:rsid w:val="00CA63E8"/>
    <w:rsid w:val="00CA7A13"/>
    <w:rsid w:val="00CB11E2"/>
    <w:rsid w:val="00CB1CFE"/>
    <w:rsid w:val="00CB4E81"/>
    <w:rsid w:val="00CB59FC"/>
    <w:rsid w:val="00CB65E3"/>
    <w:rsid w:val="00CB68E7"/>
    <w:rsid w:val="00CB72D7"/>
    <w:rsid w:val="00CC0726"/>
    <w:rsid w:val="00CC08EE"/>
    <w:rsid w:val="00CC17B0"/>
    <w:rsid w:val="00CC1B8F"/>
    <w:rsid w:val="00CC2697"/>
    <w:rsid w:val="00CC4174"/>
    <w:rsid w:val="00CC4B99"/>
    <w:rsid w:val="00CC4D5F"/>
    <w:rsid w:val="00CC6138"/>
    <w:rsid w:val="00CC68AC"/>
    <w:rsid w:val="00CC6991"/>
    <w:rsid w:val="00CC7E14"/>
    <w:rsid w:val="00CD1CDD"/>
    <w:rsid w:val="00CD2CB9"/>
    <w:rsid w:val="00CD4029"/>
    <w:rsid w:val="00CD57C1"/>
    <w:rsid w:val="00CD610D"/>
    <w:rsid w:val="00CD637C"/>
    <w:rsid w:val="00CD75CE"/>
    <w:rsid w:val="00CE04B2"/>
    <w:rsid w:val="00CE14F9"/>
    <w:rsid w:val="00CE4E3E"/>
    <w:rsid w:val="00CE6537"/>
    <w:rsid w:val="00CE65CF"/>
    <w:rsid w:val="00CE6E30"/>
    <w:rsid w:val="00CE72ED"/>
    <w:rsid w:val="00CE7AC6"/>
    <w:rsid w:val="00CE7E10"/>
    <w:rsid w:val="00CF0DF8"/>
    <w:rsid w:val="00CF166B"/>
    <w:rsid w:val="00CF35DA"/>
    <w:rsid w:val="00CF4001"/>
    <w:rsid w:val="00CF447A"/>
    <w:rsid w:val="00CF4703"/>
    <w:rsid w:val="00CF5208"/>
    <w:rsid w:val="00CF6061"/>
    <w:rsid w:val="00CF6A06"/>
    <w:rsid w:val="00CF6BD0"/>
    <w:rsid w:val="00CF7EF1"/>
    <w:rsid w:val="00D00375"/>
    <w:rsid w:val="00D0049E"/>
    <w:rsid w:val="00D0150B"/>
    <w:rsid w:val="00D01A65"/>
    <w:rsid w:val="00D01F51"/>
    <w:rsid w:val="00D02AC0"/>
    <w:rsid w:val="00D03BDB"/>
    <w:rsid w:val="00D03E8D"/>
    <w:rsid w:val="00D03FF5"/>
    <w:rsid w:val="00D040A9"/>
    <w:rsid w:val="00D04397"/>
    <w:rsid w:val="00D04F0E"/>
    <w:rsid w:val="00D053A8"/>
    <w:rsid w:val="00D05E1D"/>
    <w:rsid w:val="00D0605A"/>
    <w:rsid w:val="00D06721"/>
    <w:rsid w:val="00D07D53"/>
    <w:rsid w:val="00D101BE"/>
    <w:rsid w:val="00D104EF"/>
    <w:rsid w:val="00D10922"/>
    <w:rsid w:val="00D10BF7"/>
    <w:rsid w:val="00D11089"/>
    <w:rsid w:val="00D11373"/>
    <w:rsid w:val="00D12366"/>
    <w:rsid w:val="00D128F5"/>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32CB"/>
    <w:rsid w:val="00D23B13"/>
    <w:rsid w:val="00D252A1"/>
    <w:rsid w:val="00D25C89"/>
    <w:rsid w:val="00D25D72"/>
    <w:rsid w:val="00D26229"/>
    <w:rsid w:val="00D2750C"/>
    <w:rsid w:val="00D27C95"/>
    <w:rsid w:val="00D31B85"/>
    <w:rsid w:val="00D31D5A"/>
    <w:rsid w:val="00D330C9"/>
    <w:rsid w:val="00D33189"/>
    <w:rsid w:val="00D33DE6"/>
    <w:rsid w:val="00D36E02"/>
    <w:rsid w:val="00D36FF2"/>
    <w:rsid w:val="00D40148"/>
    <w:rsid w:val="00D40A0E"/>
    <w:rsid w:val="00D40B58"/>
    <w:rsid w:val="00D40FC4"/>
    <w:rsid w:val="00D42D5C"/>
    <w:rsid w:val="00D43FB8"/>
    <w:rsid w:val="00D455DB"/>
    <w:rsid w:val="00D45917"/>
    <w:rsid w:val="00D46920"/>
    <w:rsid w:val="00D46C22"/>
    <w:rsid w:val="00D47B80"/>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B73"/>
    <w:rsid w:val="00D610D5"/>
    <w:rsid w:val="00D6290E"/>
    <w:rsid w:val="00D62BD6"/>
    <w:rsid w:val="00D63574"/>
    <w:rsid w:val="00D6430B"/>
    <w:rsid w:val="00D6454B"/>
    <w:rsid w:val="00D64EE0"/>
    <w:rsid w:val="00D6562E"/>
    <w:rsid w:val="00D65B78"/>
    <w:rsid w:val="00D66924"/>
    <w:rsid w:val="00D67FEC"/>
    <w:rsid w:val="00D7015C"/>
    <w:rsid w:val="00D70E9D"/>
    <w:rsid w:val="00D7241E"/>
    <w:rsid w:val="00D72B0A"/>
    <w:rsid w:val="00D74CFD"/>
    <w:rsid w:val="00D75160"/>
    <w:rsid w:val="00D76DB9"/>
    <w:rsid w:val="00D77E33"/>
    <w:rsid w:val="00D80178"/>
    <w:rsid w:val="00D8098D"/>
    <w:rsid w:val="00D80D3A"/>
    <w:rsid w:val="00D817D5"/>
    <w:rsid w:val="00D81D76"/>
    <w:rsid w:val="00D81E28"/>
    <w:rsid w:val="00D83232"/>
    <w:rsid w:val="00D84477"/>
    <w:rsid w:val="00D84555"/>
    <w:rsid w:val="00D861DE"/>
    <w:rsid w:val="00D868B0"/>
    <w:rsid w:val="00D86A1B"/>
    <w:rsid w:val="00D8724E"/>
    <w:rsid w:val="00D87991"/>
    <w:rsid w:val="00D91A61"/>
    <w:rsid w:val="00D91EAC"/>
    <w:rsid w:val="00D9223F"/>
    <w:rsid w:val="00D92F11"/>
    <w:rsid w:val="00D9359F"/>
    <w:rsid w:val="00D93AC4"/>
    <w:rsid w:val="00D93E25"/>
    <w:rsid w:val="00D93FD2"/>
    <w:rsid w:val="00D94398"/>
    <w:rsid w:val="00D9492A"/>
    <w:rsid w:val="00D95C3C"/>
    <w:rsid w:val="00D96619"/>
    <w:rsid w:val="00D96655"/>
    <w:rsid w:val="00D96AD1"/>
    <w:rsid w:val="00DA027E"/>
    <w:rsid w:val="00DA3842"/>
    <w:rsid w:val="00DA3A69"/>
    <w:rsid w:val="00DA43C4"/>
    <w:rsid w:val="00DA4434"/>
    <w:rsid w:val="00DA4BF1"/>
    <w:rsid w:val="00DA65F4"/>
    <w:rsid w:val="00DA6B8E"/>
    <w:rsid w:val="00DA6DED"/>
    <w:rsid w:val="00DA760C"/>
    <w:rsid w:val="00DA7BB7"/>
    <w:rsid w:val="00DB0131"/>
    <w:rsid w:val="00DB3216"/>
    <w:rsid w:val="00DB3AAB"/>
    <w:rsid w:val="00DB3B22"/>
    <w:rsid w:val="00DB3E18"/>
    <w:rsid w:val="00DB6254"/>
    <w:rsid w:val="00DC0A10"/>
    <w:rsid w:val="00DC0B3F"/>
    <w:rsid w:val="00DC0EA6"/>
    <w:rsid w:val="00DC1ABF"/>
    <w:rsid w:val="00DC1D5D"/>
    <w:rsid w:val="00DC1EA1"/>
    <w:rsid w:val="00DC21F3"/>
    <w:rsid w:val="00DC3E8D"/>
    <w:rsid w:val="00DC53DA"/>
    <w:rsid w:val="00DC663E"/>
    <w:rsid w:val="00DC6D15"/>
    <w:rsid w:val="00DC6F63"/>
    <w:rsid w:val="00DC777C"/>
    <w:rsid w:val="00DD1753"/>
    <w:rsid w:val="00DD1C86"/>
    <w:rsid w:val="00DD1D74"/>
    <w:rsid w:val="00DD23F0"/>
    <w:rsid w:val="00DD24B5"/>
    <w:rsid w:val="00DD2EF0"/>
    <w:rsid w:val="00DD2F81"/>
    <w:rsid w:val="00DD35D7"/>
    <w:rsid w:val="00DD3760"/>
    <w:rsid w:val="00DD3C85"/>
    <w:rsid w:val="00DD42BD"/>
    <w:rsid w:val="00DD4B31"/>
    <w:rsid w:val="00DD4EB9"/>
    <w:rsid w:val="00DD4F1C"/>
    <w:rsid w:val="00DD5686"/>
    <w:rsid w:val="00DD5B8A"/>
    <w:rsid w:val="00DD5E18"/>
    <w:rsid w:val="00DD7473"/>
    <w:rsid w:val="00DE1F1F"/>
    <w:rsid w:val="00DE3CDF"/>
    <w:rsid w:val="00DE4427"/>
    <w:rsid w:val="00DE5313"/>
    <w:rsid w:val="00DE768B"/>
    <w:rsid w:val="00DE7818"/>
    <w:rsid w:val="00DF0268"/>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073C"/>
    <w:rsid w:val="00E0235F"/>
    <w:rsid w:val="00E0276E"/>
    <w:rsid w:val="00E03384"/>
    <w:rsid w:val="00E04FB8"/>
    <w:rsid w:val="00E05AA8"/>
    <w:rsid w:val="00E05B4E"/>
    <w:rsid w:val="00E05F5E"/>
    <w:rsid w:val="00E074F9"/>
    <w:rsid w:val="00E077B6"/>
    <w:rsid w:val="00E07E5B"/>
    <w:rsid w:val="00E1024A"/>
    <w:rsid w:val="00E1106F"/>
    <w:rsid w:val="00E11D34"/>
    <w:rsid w:val="00E144B5"/>
    <w:rsid w:val="00E14771"/>
    <w:rsid w:val="00E162F4"/>
    <w:rsid w:val="00E16BB7"/>
    <w:rsid w:val="00E21316"/>
    <w:rsid w:val="00E233E7"/>
    <w:rsid w:val="00E25FC6"/>
    <w:rsid w:val="00E25FEB"/>
    <w:rsid w:val="00E27C78"/>
    <w:rsid w:val="00E3012F"/>
    <w:rsid w:val="00E302ED"/>
    <w:rsid w:val="00E31024"/>
    <w:rsid w:val="00E3139C"/>
    <w:rsid w:val="00E3293A"/>
    <w:rsid w:val="00E33CD8"/>
    <w:rsid w:val="00E33D01"/>
    <w:rsid w:val="00E34BC5"/>
    <w:rsid w:val="00E35189"/>
    <w:rsid w:val="00E35E66"/>
    <w:rsid w:val="00E360E6"/>
    <w:rsid w:val="00E36B92"/>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07A3"/>
    <w:rsid w:val="00E70BFA"/>
    <w:rsid w:val="00E71065"/>
    <w:rsid w:val="00E71FBD"/>
    <w:rsid w:val="00E72089"/>
    <w:rsid w:val="00E738A8"/>
    <w:rsid w:val="00E73C0C"/>
    <w:rsid w:val="00E73C49"/>
    <w:rsid w:val="00E73EF0"/>
    <w:rsid w:val="00E74A44"/>
    <w:rsid w:val="00E7644E"/>
    <w:rsid w:val="00E76C12"/>
    <w:rsid w:val="00E7741E"/>
    <w:rsid w:val="00E80E17"/>
    <w:rsid w:val="00E81DF4"/>
    <w:rsid w:val="00E84112"/>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94"/>
    <w:rsid w:val="00E9707E"/>
    <w:rsid w:val="00EA0BA7"/>
    <w:rsid w:val="00EA0FD7"/>
    <w:rsid w:val="00EA1607"/>
    <w:rsid w:val="00EA170E"/>
    <w:rsid w:val="00EA1AC9"/>
    <w:rsid w:val="00EA1CD2"/>
    <w:rsid w:val="00EA24C6"/>
    <w:rsid w:val="00EA268C"/>
    <w:rsid w:val="00EA2D8C"/>
    <w:rsid w:val="00EA310D"/>
    <w:rsid w:val="00EA3570"/>
    <w:rsid w:val="00EA35BD"/>
    <w:rsid w:val="00EA3A78"/>
    <w:rsid w:val="00EA4053"/>
    <w:rsid w:val="00EA4D23"/>
    <w:rsid w:val="00EA53EF"/>
    <w:rsid w:val="00EA5720"/>
    <w:rsid w:val="00EA7013"/>
    <w:rsid w:val="00EA7051"/>
    <w:rsid w:val="00EA7DA5"/>
    <w:rsid w:val="00EA7E25"/>
    <w:rsid w:val="00EB0EE4"/>
    <w:rsid w:val="00EB1F62"/>
    <w:rsid w:val="00EB2122"/>
    <w:rsid w:val="00EB460B"/>
    <w:rsid w:val="00EB4733"/>
    <w:rsid w:val="00EB57A8"/>
    <w:rsid w:val="00EB6BF4"/>
    <w:rsid w:val="00EB700B"/>
    <w:rsid w:val="00EC0E68"/>
    <w:rsid w:val="00EC1286"/>
    <w:rsid w:val="00EC22EC"/>
    <w:rsid w:val="00EC34EB"/>
    <w:rsid w:val="00EC3759"/>
    <w:rsid w:val="00EC4066"/>
    <w:rsid w:val="00EC4317"/>
    <w:rsid w:val="00EC4909"/>
    <w:rsid w:val="00EC4D5D"/>
    <w:rsid w:val="00EC4E74"/>
    <w:rsid w:val="00EC5634"/>
    <w:rsid w:val="00EC7589"/>
    <w:rsid w:val="00ED20A3"/>
    <w:rsid w:val="00ED23B0"/>
    <w:rsid w:val="00ED25AE"/>
    <w:rsid w:val="00ED265F"/>
    <w:rsid w:val="00ED2BAD"/>
    <w:rsid w:val="00ED3BB1"/>
    <w:rsid w:val="00ED45CB"/>
    <w:rsid w:val="00ED5C9B"/>
    <w:rsid w:val="00ED6848"/>
    <w:rsid w:val="00ED6B5B"/>
    <w:rsid w:val="00EE036A"/>
    <w:rsid w:val="00EE1075"/>
    <w:rsid w:val="00EE26E9"/>
    <w:rsid w:val="00EE2B96"/>
    <w:rsid w:val="00EE2E6F"/>
    <w:rsid w:val="00EE4614"/>
    <w:rsid w:val="00EE59BC"/>
    <w:rsid w:val="00EE722B"/>
    <w:rsid w:val="00EF0B06"/>
    <w:rsid w:val="00EF1565"/>
    <w:rsid w:val="00EF1F1F"/>
    <w:rsid w:val="00EF24D1"/>
    <w:rsid w:val="00EF2FC0"/>
    <w:rsid w:val="00EF36B1"/>
    <w:rsid w:val="00EF49F8"/>
    <w:rsid w:val="00EF56CE"/>
    <w:rsid w:val="00EF64BA"/>
    <w:rsid w:val="00F00370"/>
    <w:rsid w:val="00F004DE"/>
    <w:rsid w:val="00F01A12"/>
    <w:rsid w:val="00F021EC"/>
    <w:rsid w:val="00F0317E"/>
    <w:rsid w:val="00F03750"/>
    <w:rsid w:val="00F04603"/>
    <w:rsid w:val="00F04830"/>
    <w:rsid w:val="00F04B62"/>
    <w:rsid w:val="00F0505C"/>
    <w:rsid w:val="00F059B7"/>
    <w:rsid w:val="00F0649D"/>
    <w:rsid w:val="00F06692"/>
    <w:rsid w:val="00F0692F"/>
    <w:rsid w:val="00F06FF5"/>
    <w:rsid w:val="00F070BC"/>
    <w:rsid w:val="00F10C2D"/>
    <w:rsid w:val="00F12B84"/>
    <w:rsid w:val="00F1368F"/>
    <w:rsid w:val="00F13DE4"/>
    <w:rsid w:val="00F13FD3"/>
    <w:rsid w:val="00F15560"/>
    <w:rsid w:val="00F15625"/>
    <w:rsid w:val="00F16839"/>
    <w:rsid w:val="00F16886"/>
    <w:rsid w:val="00F17059"/>
    <w:rsid w:val="00F17420"/>
    <w:rsid w:val="00F21A30"/>
    <w:rsid w:val="00F22EC4"/>
    <w:rsid w:val="00F22ECE"/>
    <w:rsid w:val="00F23BC4"/>
    <w:rsid w:val="00F23EBC"/>
    <w:rsid w:val="00F243C2"/>
    <w:rsid w:val="00F24535"/>
    <w:rsid w:val="00F27491"/>
    <w:rsid w:val="00F2776D"/>
    <w:rsid w:val="00F27871"/>
    <w:rsid w:val="00F32899"/>
    <w:rsid w:val="00F355CE"/>
    <w:rsid w:val="00F36FBD"/>
    <w:rsid w:val="00F378E6"/>
    <w:rsid w:val="00F37F7B"/>
    <w:rsid w:val="00F41610"/>
    <w:rsid w:val="00F41DB2"/>
    <w:rsid w:val="00F42A06"/>
    <w:rsid w:val="00F435B0"/>
    <w:rsid w:val="00F43951"/>
    <w:rsid w:val="00F46E80"/>
    <w:rsid w:val="00F51493"/>
    <w:rsid w:val="00F5261D"/>
    <w:rsid w:val="00F52D1B"/>
    <w:rsid w:val="00F52F0E"/>
    <w:rsid w:val="00F5311F"/>
    <w:rsid w:val="00F53A99"/>
    <w:rsid w:val="00F53AD6"/>
    <w:rsid w:val="00F554F7"/>
    <w:rsid w:val="00F55909"/>
    <w:rsid w:val="00F55FF9"/>
    <w:rsid w:val="00F56834"/>
    <w:rsid w:val="00F56E53"/>
    <w:rsid w:val="00F56F6F"/>
    <w:rsid w:val="00F572E3"/>
    <w:rsid w:val="00F61432"/>
    <w:rsid w:val="00F61AD4"/>
    <w:rsid w:val="00F62935"/>
    <w:rsid w:val="00F62D4C"/>
    <w:rsid w:val="00F6369B"/>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936"/>
    <w:rsid w:val="00F8031F"/>
    <w:rsid w:val="00F81C80"/>
    <w:rsid w:val="00F828E8"/>
    <w:rsid w:val="00F84351"/>
    <w:rsid w:val="00F86698"/>
    <w:rsid w:val="00F87BBB"/>
    <w:rsid w:val="00F90D7D"/>
    <w:rsid w:val="00F90FA8"/>
    <w:rsid w:val="00F91B67"/>
    <w:rsid w:val="00F92211"/>
    <w:rsid w:val="00F93106"/>
    <w:rsid w:val="00F93112"/>
    <w:rsid w:val="00F96F05"/>
    <w:rsid w:val="00F9791F"/>
    <w:rsid w:val="00F97B76"/>
    <w:rsid w:val="00FA023E"/>
    <w:rsid w:val="00FA05F8"/>
    <w:rsid w:val="00FA2B89"/>
    <w:rsid w:val="00FA4001"/>
    <w:rsid w:val="00FA4A98"/>
    <w:rsid w:val="00FA567A"/>
    <w:rsid w:val="00FA7827"/>
    <w:rsid w:val="00FA7CBF"/>
    <w:rsid w:val="00FB09A7"/>
    <w:rsid w:val="00FB11A8"/>
    <w:rsid w:val="00FB21C8"/>
    <w:rsid w:val="00FB2CFA"/>
    <w:rsid w:val="00FB32E1"/>
    <w:rsid w:val="00FB3310"/>
    <w:rsid w:val="00FB39EF"/>
    <w:rsid w:val="00FB4202"/>
    <w:rsid w:val="00FB4954"/>
    <w:rsid w:val="00FB534C"/>
    <w:rsid w:val="00FB579D"/>
    <w:rsid w:val="00FB57B9"/>
    <w:rsid w:val="00FB6F48"/>
    <w:rsid w:val="00FB7649"/>
    <w:rsid w:val="00FB7ACC"/>
    <w:rsid w:val="00FC042A"/>
    <w:rsid w:val="00FC08F7"/>
    <w:rsid w:val="00FC10BE"/>
    <w:rsid w:val="00FC17E8"/>
    <w:rsid w:val="00FC23B1"/>
    <w:rsid w:val="00FC301F"/>
    <w:rsid w:val="00FC3790"/>
    <w:rsid w:val="00FC526F"/>
    <w:rsid w:val="00FC5C0E"/>
    <w:rsid w:val="00FC6126"/>
    <w:rsid w:val="00FC623D"/>
    <w:rsid w:val="00FC6C26"/>
    <w:rsid w:val="00FD0124"/>
    <w:rsid w:val="00FD186E"/>
    <w:rsid w:val="00FD4CB2"/>
    <w:rsid w:val="00FD4E3A"/>
    <w:rsid w:val="00FD5A4C"/>
    <w:rsid w:val="00FD6195"/>
    <w:rsid w:val="00FD7165"/>
    <w:rsid w:val="00FD76AF"/>
    <w:rsid w:val="00FD79BA"/>
    <w:rsid w:val="00FE0D85"/>
    <w:rsid w:val="00FE0EE7"/>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ED"/>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0EC107"/>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8"/>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31284584">
      <w:bodyDiv w:val="1"/>
      <w:marLeft w:val="0"/>
      <w:marRight w:val="0"/>
      <w:marTop w:val="0"/>
      <w:marBottom w:val="0"/>
      <w:divBdr>
        <w:top w:val="none" w:sz="0" w:space="0" w:color="auto"/>
        <w:left w:val="none" w:sz="0" w:space="0" w:color="auto"/>
        <w:bottom w:val="none" w:sz="0" w:space="0" w:color="auto"/>
        <w:right w:val="none" w:sz="0" w:space="0" w:color="auto"/>
      </w:divBdr>
    </w:div>
    <w:div w:id="1270579123">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11974387">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DB383-AEDE-4DA3-89F1-66F9CF928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48</Pages>
  <Words>16226</Words>
  <Characters>92492</Characters>
  <Application>Microsoft Office Word</Application>
  <DocSecurity>0</DocSecurity>
  <Lines>770</Lines>
  <Paragraphs>217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108501</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Darko Pintarič</cp:lastModifiedBy>
  <cp:revision>5</cp:revision>
  <cp:lastPrinted>2019-01-17T08:18:00Z</cp:lastPrinted>
  <dcterms:created xsi:type="dcterms:W3CDTF">2025-03-19T10:37:00Z</dcterms:created>
  <dcterms:modified xsi:type="dcterms:W3CDTF">2025-03-20T12:01:00Z</dcterms:modified>
</cp:coreProperties>
</file>