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70701" w14:textId="77777777" w:rsidR="00302D6E" w:rsidRPr="00712BC8" w:rsidRDefault="008F49AA" w:rsidP="00530307">
      <w:pPr>
        <w:keepNext/>
        <w:keepLines/>
        <w:spacing w:after="0" w:line="240" w:lineRule="auto"/>
        <w:ind w:right="1274"/>
        <w:jc w:val="both"/>
        <w:rPr>
          <w:rFonts w:ascii="Tahoma" w:eastAsia="Times New Roman" w:hAnsi="Tahoma" w:cs="Tahoma"/>
          <w:b/>
          <w:lang w:eastAsia="sl-SI"/>
        </w:rPr>
      </w:pPr>
      <w:r>
        <w:rPr>
          <w:rFonts w:ascii="Tahoma" w:eastAsia="Times New Roman" w:hAnsi="Tahoma" w:cs="Tahoma"/>
          <w:b/>
          <w:lang w:eastAsia="sl-SI"/>
        </w:rPr>
        <w:t xml:space="preserve"> </w:t>
      </w:r>
    </w:p>
    <w:p w14:paraId="69949AB6" w14:textId="77777777" w:rsidR="00302D6E" w:rsidRPr="00712BC8" w:rsidRDefault="00302D6E" w:rsidP="00530307">
      <w:pPr>
        <w:keepNext/>
        <w:keepLines/>
        <w:spacing w:after="0" w:line="240" w:lineRule="auto"/>
        <w:ind w:right="1274"/>
        <w:jc w:val="both"/>
        <w:rPr>
          <w:rFonts w:ascii="Tahoma" w:eastAsia="Times New Roman" w:hAnsi="Tahoma" w:cs="Tahoma"/>
          <w:b/>
          <w:lang w:eastAsia="sl-SI"/>
        </w:rPr>
      </w:pPr>
    </w:p>
    <w:p w14:paraId="050020CC" w14:textId="77777777" w:rsidR="00302D6E" w:rsidRPr="00712BC8" w:rsidRDefault="00302D6E" w:rsidP="00530307">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70F6DC11" w14:textId="77777777" w:rsidR="00302D6E" w:rsidRPr="002B18B2" w:rsidRDefault="00302D6E" w:rsidP="00530307">
      <w:pPr>
        <w:keepNext/>
        <w:keepLines/>
        <w:spacing w:after="0" w:line="240" w:lineRule="auto"/>
        <w:jc w:val="both"/>
        <w:rPr>
          <w:rFonts w:ascii="Tahoma" w:eastAsia="Times New Roman" w:hAnsi="Tahoma" w:cs="Tahoma"/>
          <w:b/>
          <w:sz w:val="24"/>
          <w:lang w:eastAsia="sl-SI"/>
        </w:rPr>
      </w:pPr>
    </w:p>
    <w:p w14:paraId="49656D97" w14:textId="77777777" w:rsidR="00B527AC" w:rsidRPr="00B527AC" w:rsidRDefault="00B527AC" w:rsidP="00530307">
      <w:pPr>
        <w:keepNext/>
        <w:keepLines/>
        <w:spacing w:after="0" w:line="240" w:lineRule="auto"/>
        <w:jc w:val="both"/>
        <w:rPr>
          <w:rFonts w:ascii="Tahoma" w:eastAsia="Times New Roman" w:hAnsi="Tahoma" w:cs="Tahoma"/>
          <w:b/>
          <w:lang w:eastAsia="sl-SI"/>
        </w:rPr>
      </w:pPr>
      <w:r w:rsidRPr="00B527AC">
        <w:rPr>
          <w:rFonts w:ascii="Tahoma" w:eastAsia="Times New Roman" w:hAnsi="Tahoma" w:cs="Tahoma"/>
          <w:b/>
          <w:lang w:eastAsia="sl-SI"/>
        </w:rPr>
        <w:t xml:space="preserve">Javno podjetje Ljubljanska parkirišča in tržnice, </w:t>
      </w:r>
      <w:proofErr w:type="spellStart"/>
      <w:r w:rsidRPr="00B527AC">
        <w:rPr>
          <w:rFonts w:ascii="Tahoma" w:eastAsia="Times New Roman" w:hAnsi="Tahoma" w:cs="Tahoma"/>
          <w:b/>
          <w:lang w:eastAsia="sl-SI"/>
        </w:rPr>
        <w:t>d.o.o</w:t>
      </w:r>
      <w:proofErr w:type="spellEnd"/>
      <w:r w:rsidRPr="00B527AC">
        <w:rPr>
          <w:rFonts w:ascii="Tahoma" w:eastAsia="Times New Roman" w:hAnsi="Tahoma" w:cs="Tahoma"/>
          <w:b/>
          <w:lang w:eastAsia="sl-SI"/>
        </w:rPr>
        <w:t>.</w:t>
      </w:r>
    </w:p>
    <w:p w14:paraId="532A059B" w14:textId="77777777" w:rsidR="00B527AC" w:rsidRDefault="00B527AC" w:rsidP="00530307">
      <w:pPr>
        <w:keepNext/>
        <w:keepLines/>
        <w:spacing w:after="0" w:line="240" w:lineRule="auto"/>
        <w:jc w:val="both"/>
        <w:rPr>
          <w:rFonts w:ascii="Tahoma" w:eastAsia="Times New Roman" w:hAnsi="Tahoma" w:cs="Tahoma"/>
          <w:bCs/>
          <w:lang w:eastAsia="sl-SI"/>
        </w:rPr>
      </w:pPr>
      <w:r w:rsidRPr="008A4046">
        <w:rPr>
          <w:rFonts w:ascii="Tahoma" w:eastAsia="Times New Roman" w:hAnsi="Tahoma" w:cs="Tahoma"/>
          <w:bCs/>
          <w:lang w:eastAsia="sl-SI"/>
        </w:rPr>
        <w:t>Kopitarjeva ulica 2</w:t>
      </w:r>
    </w:p>
    <w:p w14:paraId="0E25FDA7" w14:textId="77777777" w:rsidR="00712BC8" w:rsidRPr="00712BC8" w:rsidRDefault="00B527AC" w:rsidP="00530307">
      <w:pPr>
        <w:keepNext/>
        <w:keepLines/>
        <w:spacing w:after="0" w:line="240" w:lineRule="auto"/>
        <w:jc w:val="both"/>
        <w:rPr>
          <w:rFonts w:ascii="Tahoma" w:eastAsia="Times New Roman" w:hAnsi="Tahoma" w:cs="Tahoma"/>
          <w:b/>
          <w:lang w:eastAsia="sl-SI"/>
        </w:rPr>
      </w:pPr>
      <w:r w:rsidRPr="008A4046">
        <w:rPr>
          <w:rFonts w:ascii="Tahoma" w:eastAsia="Times New Roman" w:hAnsi="Tahoma" w:cs="Tahoma"/>
          <w:bCs/>
          <w:lang w:eastAsia="sl-SI"/>
        </w:rPr>
        <w:t>1000 Ljubljana</w:t>
      </w:r>
    </w:p>
    <w:p w14:paraId="6280AA2F" w14:textId="77777777" w:rsidR="00B527AC" w:rsidRDefault="00B527AC" w:rsidP="00530307">
      <w:pPr>
        <w:keepNext/>
        <w:keepLines/>
        <w:spacing w:after="0" w:line="240" w:lineRule="auto"/>
        <w:jc w:val="both"/>
        <w:rPr>
          <w:rFonts w:ascii="Tahoma" w:eastAsia="Times New Roman" w:hAnsi="Tahoma" w:cs="Tahoma"/>
          <w:b/>
          <w:lang w:eastAsia="sl-SI"/>
        </w:rPr>
      </w:pPr>
    </w:p>
    <w:p w14:paraId="7D0DC7F4" w14:textId="77777777" w:rsidR="00C84B75" w:rsidRPr="00712BC8" w:rsidRDefault="00C84B75"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14BCD7A6"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2BA9C676" w14:textId="77777777" w:rsidR="00C84B75" w:rsidRPr="00712BC8" w:rsidRDefault="00C84B75" w:rsidP="00530307">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w:t>
      </w:r>
      <w:proofErr w:type="spellStart"/>
      <w:r w:rsidRPr="00712BC8">
        <w:rPr>
          <w:rFonts w:ascii="Tahoma" w:eastAsia="Times New Roman" w:hAnsi="Tahoma" w:cs="Tahoma"/>
          <w:b/>
          <w:bCs/>
          <w:lang w:eastAsia="sl-SI"/>
        </w:rPr>
        <w:t>d.o.o</w:t>
      </w:r>
      <w:proofErr w:type="spellEnd"/>
      <w:r w:rsidRPr="00712BC8">
        <w:rPr>
          <w:rFonts w:ascii="Tahoma" w:eastAsia="Times New Roman" w:hAnsi="Tahoma" w:cs="Tahoma"/>
          <w:b/>
          <w:bCs/>
          <w:lang w:eastAsia="sl-SI"/>
        </w:rPr>
        <w:t xml:space="preserve">. </w:t>
      </w:r>
    </w:p>
    <w:p w14:paraId="2B2F5776" w14:textId="77777777" w:rsidR="00C84B75"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523B255B" w14:textId="77777777" w:rsidR="00C84B75"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214E595"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36B85095"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57F83A98" w14:textId="31E85BFD" w:rsidR="00302D6E"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B2566B">
        <w:rPr>
          <w:rFonts w:ascii="Tahoma" w:eastAsia="Times New Roman" w:hAnsi="Tahoma" w:cs="Tahoma"/>
          <w:b/>
          <w:noProof/>
          <w:lang w:eastAsia="sl-SI"/>
        </w:rPr>
        <w:t>LPT-59/25</w:t>
      </w:r>
      <w:r w:rsidR="00C04B74">
        <w:rPr>
          <w:rFonts w:ascii="Tahoma" w:eastAsia="Times New Roman" w:hAnsi="Tahoma" w:cs="Tahoma"/>
          <w:b/>
          <w:noProof/>
          <w:lang w:eastAsia="sl-SI"/>
        </w:rPr>
        <w:t xml:space="preserve"> </w:t>
      </w:r>
    </w:p>
    <w:p w14:paraId="68ECCA95" w14:textId="7BBF51EE" w:rsidR="00B82C7A" w:rsidRPr="00712BC8" w:rsidRDefault="00A42E91"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Zadeva:</w:t>
      </w:r>
      <w:r w:rsidRPr="00A42E91">
        <w:t xml:space="preserve"> </w:t>
      </w:r>
      <w:r w:rsidR="00B2566B" w:rsidRPr="00B2566B">
        <w:rPr>
          <w:rFonts w:ascii="Tahoma" w:eastAsia="Times New Roman" w:hAnsi="Tahoma" w:cs="Tahoma"/>
          <w:lang w:eastAsia="sl-SI"/>
        </w:rPr>
        <w:t>JHL-216-027/2025</w:t>
      </w:r>
    </w:p>
    <w:p w14:paraId="5F24AF83" w14:textId="77777777" w:rsidR="00B82C7A" w:rsidRPr="00712BC8" w:rsidRDefault="00B82C7A" w:rsidP="00530307">
      <w:pPr>
        <w:keepNext/>
        <w:keepLines/>
        <w:spacing w:after="0" w:line="240" w:lineRule="auto"/>
        <w:jc w:val="both"/>
        <w:rPr>
          <w:rFonts w:ascii="Tahoma" w:eastAsia="Times New Roman" w:hAnsi="Tahoma" w:cs="Tahoma"/>
          <w:lang w:eastAsia="sl-SI"/>
        </w:rPr>
      </w:pPr>
    </w:p>
    <w:p w14:paraId="1D6E1852" w14:textId="77777777" w:rsidR="00B82C7A" w:rsidRPr="00712BC8" w:rsidRDefault="00B82C7A" w:rsidP="00530307">
      <w:pPr>
        <w:keepNext/>
        <w:keepLines/>
        <w:spacing w:after="0" w:line="240" w:lineRule="auto"/>
        <w:jc w:val="both"/>
        <w:rPr>
          <w:rFonts w:ascii="Tahoma" w:eastAsia="Times New Roman" w:hAnsi="Tahoma" w:cs="Tahoma"/>
          <w:lang w:eastAsia="sl-SI"/>
        </w:rPr>
      </w:pPr>
    </w:p>
    <w:p w14:paraId="23A7D290" w14:textId="77777777" w:rsidR="00B82C7A" w:rsidRPr="00712BC8" w:rsidRDefault="00B82C7A" w:rsidP="00530307">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49CCE84" w14:textId="77777777" w:rsidTr="00C84B75">
        <w:trPr>
          <w:trHeight w:val="851"/>
        </w:trPr>
        <w:tc>
          <w:tcPr>
            <w:tcW w:w="7094" w:type="dxa"/>
            <w:shd w:val="pct12" w:color="auto" w:fill="FFFFFF"/>
            <w:vAlign w:val="center"/>
          </w:tcPr>
          <w:p w14:paraId="7845B0CE" w14:textId="77777777" w:rsidR="00302D6E" w:rsidRPr="00712BC8" w:rsidRDefault="00302D6E"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2EAB6536" w14:textId="77777777" w:rsidR="00302D6E" w:rsidRPr="00712BC8" w:rsidRDefault="00302D6E" w:rsidP="00530307">
      <w:pPr>
        <w:keepNext/>
        <w:keepLines/>
        <w:spacing w:after="0" w:line="240" w:lineRule="auto"/>
        <w:ind w:right="-284"/>
        <w:jc w:val="center"/>
        <w:rPr>
          <w:rFonts w:ascii="Tahoma" w:eastAsia="Times New Roman" w:hAnsi="Tahoma" w:cs="Tahoma"/>
          <w:b/>
          <w:lang w:eastAsia="sl-SI"/>
        </w:rPr>
      </w:pPr>
    </w:p>
    <w:p w14:paraId="0056987F" w14:textId="77777777" w:rsidR="00302D6E" w:rsidRPr="00C04B74" w:rsidRDefault="00302D6E" w:rsidP="00530307">
      <w:pPr>
        <w:keepNext/>
        <w:keepLines/>
        <w:spacing w:after="0" w:line="240" w:lineRule="auto"/>
        <w:ind w:right="-284"/>
        <w:jc w:val="center"/>
        <w:rPr>
          <w:rFonts w:ascii="Tahoma" w:eastAsia="Times New Roman" w:hAnsi="Tahoma" w:cs="Tahoma"/>
          <w:b/>
          <w:lang w:eastAsia="sl-SI"/>
        </w:rPr>
      </w:pPr>
    </w:p>
    <w:p w14:paraId="1524E561" w14:textId="77777777" w:rsidR="00C04B74" w:rsidRPr="00C04B74" w:rsidRDefault="00C04B74" w:rsidP="00530307">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43807848" w14:textId="77777777" w:rsidR="00302D6E" w:rsidRPr="00712BC8" w:rsidRDefault="00302D6E" w:rsidP="00530307">
      <w:pPr>
        <w:keepNext/>
        <w:keepLines/>
        <w:spacing w:after="0" w:line="240" w:lineRule="auto"/>
        <w:ind w:right="424"/>
        <w:jc w:val="center"/>
        <w:rPr>
          <w:rFonts w:ascii="Tahoma" w:eastAsia="Times New Roman" w:hAnsi="Tahoma" w:cs="Tahoma"/>
          <w:lang w:eastAsia="sl-SI"/>
        </w:rPr>
      </w:pPr>
    </w:p>
    <w:p w14:paraId="32933349" w14:textId="77777777" w:rsidR="00B6119F" w:rsidRPr="00712BC8" w:rsidRDefault="00B6119F" w:rsidP="00530307">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54234E5C" w14:textId="77777777" w:rsidR="00B6119F" w:rsidRPr="00712BC8" w:rsidRDefault="00B6119F" w:rsidP="00530307">
      <w:pPr>
        <w:keepNext/>
        <w:keepLines/>
        <w:spacing w:after="0" w:line="240" w:lineRule="auto"/>
        <w:ind w:right="424"/>
        <w:jc w:val="center"/>
        <w:rPr>
          <w:rFonts w:ascii="Tahoma" w:eastAsia="Times New Roman" w:hAnsi="Tahoma" w:cs="Tahoma"/>
          <w:b/>
          <w:color w:val="000000"/>
          <w:lang w:eastAsia="sl-SI"/>
        </w:rPr>
      </w:pPr>
    </w:p>
    <w:p w14:paraId="69820D44" w14:textId="77777777" w:rsidR="00302D6E" w:rsidRPr="00DE5313" w:rsidRDefault="0015439B" w:rsidP="00530307">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Obnova poslovnega prostora pod stebriščno lopo Plečnikovih tržnic</w:t>
      </w:r>
    </w:p>
    <w:bookmarkEnd w:id="0"/>
    <w:bookmarkEnd w:id="1"/>
    <w:p w14:paraId="3D43CE7B"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6D552A49"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7744180B"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0A5B62FF" w14:textId="77777777" w:rsidR="0031663C" w:rsidRPr="00712BC8" w:rsidRDefault="0031663C" w:rsidP="00530307">
      <w:pPr>
        <w:keepNext/>
        <w:keepLines/>
        <w:spacing w:after="0" w:line="240" w:lineRule="auto"/>
        <w:ind w:right="424"/>
        <w:jc w:val="center"/>
        <w:rPr>
          <w:rFonts w:ascii="Tahoma" w:eastAsia="Times New Roman" w:hAnsi="Tahoma" w:cs="Tahoma"/>
          <w:noProof/>
          <w:lang w:eastAsia="sl-SI"/>
        </w:rPr>
      </w:pPr>
    </w:p>
    <w:p w14:paraId="6EF193FF" w14:textId="77777777" w:rsidR="00302D6E" w:rsidRPr="00712BC8" w:rsidRDefault="00302D6E" w:rsidP="00530307">
      <w:pPr>
        <w:keepNext/>
        <w:keepLines/>
        <w:spacing w:after="0" w:line="240" w:lineRule="auto"/>
        <w:ind w:right="424"/>
        <w:jc w:val="center"/>
        <w:rPr>
          <w:rFonts w:ascii="Tahoma" w:eastAsia="Times New Roman" w:hAnsi="Tahoma" w:cs="Tahoma"/>
          <w:noProof/>
          <w:lang w:eastAsia="sl-SI"/>
        </w:rPr>
      </w:pPr>
    </w:p>
    <w:p w14:paraId="44C782CA" w14:textId="77777777" w:rsidR="00302D6E" w:rsidRPr="00712BC8" w:rsidRDefault="00302D6E" w:rsidP="00530307">
      <w:pPr>
        <w:keepNext/>
        <w:keepLines/>
        <w:spacing w:after="0" w:line="240" w:lineRule="auto"/>
        <w:ind w:right="424"/>
        <w:jc w:val="center"/>
        <w:rPr>
          <w:rFonts w:ascii="Tahoma" w:eastAsia="Times New Roman" w:hAnsi="Tahoma" w:cs="Tahoma"/>
          <w:noProof/>
          <w:lang w:eastAsia="sl-SI"/>
        </w:rPr>
      </w:pPr>
    </w:p>
    <w:p w14:paraId="34F1619D" w14:textId="22110E19" w:rsidR="00DC663E" w:rsidRPr="004F0ABC" w:rsidRDefault="00B6119F" w:rsidP="00530307">
      <w:pPr>
        <w:keepNext/>
        <w:keepLines/>
        <w:tabs>
          <w:tab w:val="left" w:pos="567"/>
        </w:tabs>
        <w:spacing w:after="0" w:line="240" w:lineRule="auto"/>
        <w:jc w:val="center"/>
        <w:rPr>
          <w:rFonts w:ascii="Tahoma" w:eastAsia="Times New Roman" w:hAnsi="Tahoma" w:cs="Tahoma"/>
          <w:noProof/>
          <w:lang w:eastAsia="sl-SI"/>
        </w:rPr>
      </w:pPr>
      <w:r w:rsidRPr="004F0ABC">
        <w:rPr>
          <w:rFonts w:ascii="Tahoma" w:eastAsia="Times New Roman" w:hAnsi="Tahoma" w:cs="Tahoma"/>
          <w:noProof/>
          <w:lang w:eastAsia="sl-SI"/>
        </w:rPr>
        <w:t xml:space="preserve">Ljubljana, </w:t>
      </w:r>
      <w:bookmarkStart w:id="2" w:name="_Toc178483388"/>
      <w:r w:rsidR="004F72F2">
        <w:rPr>
          <w:rFonts w:ascii="Tahoma" w:eastAsia="Times New Roman" w:hAnsi="Tahoma" w:cs="Tahoma"/>
          <w:noProof/>
          <w:lang w:eastAsia="sl-SI"/>
        </w:rPr>
        <w:t>maj</w:t>
      </w:r>
      <w:r w:rsidR="00B85A09" w:rsidRPr="004F0ABC">
        <w:rPr>
          <w:rFonts w:ascii="Tahoma" w:eastAsia="Times New Roman" w:hAnsi="Tahoma" w:cs="Tahoma"/>
          <w:noProof/>
          <w:lang w:eastAsia="sl-SI"/>
        </w:rPr>
        <w:t xml:space="preserve"> </w:t>
      </w:r>
      <w:r w:rsidR="00A42E91" w:rsidRPr="004F0ABC">
        <w:rPr>
          <w:rFonts w:ascii="Tahoma" w:eastAsia="Times New Roman" w:hAnsi="Tahoma" w:cs="Tahoma"/>
          <w:noProof/>
          <w:lang w:eastAsia="sl-SI"/>
        </w:rPr>
        <w:t>20</w:t>
      </w:r>
      <w:r w:rsidR="00660194" w:rsidRPr="004F0ABC">
        <w:rPr>
          <w:rFonts w:ascii="Tahoma" w:eastAsia="Times New Roman" w:hAnsi="Tahoma" w:cs="Tahoma"/>
          <w:noProof/>
          <w:lang w:eastAsia="sl-SI"/>
        </w:rPr>
        <w:t>2</w:t>
      </w:r>
      <w:r w:rsidR="008A1A61">
        <w:rPr>
          <w:rFonts w:ascii="Tahoma" w:eastAsia="Times New Roman" w:hAnsi="Tahoma" w:cs="Tahoma"/>
          <w:noProof/>
          <w:lang w:eastAsia="sl-SI"/>
        </w:rPr>
        <w:t>5</w:t>
      </w:r>
    </w:p>
    <w:p w14:paraId="2B3AA2E5" w14:textId="77777777" w:rsidR="00E87D1E" w:rsidRDefault="00302D6E" w:rsidP="00530307">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p>
    <w:p w14:paraId="03880363" w14:textId="77777777" w:rsidR="00E87D1E" w:rsidRDefault="00E87D1E" w:rsidP="00530307">
      <w:pPr>
        <w:keepNext/>
        <w:keepLines/>
        <w:tabs>
          <w:tab w:val="left" w:pos="567"/>
        </w:tabs>
        <w:spacing w:after="0" w:line="240" w:lineRule="auto"/>
        <w:jc w:val="center"/>
        <w:rPr>
          <w:rFonts w:ascii="Tahoma" w:eastAsia="Times New Roman" w:hAnsi="Tahoma" w:cs="Tahoma"/>
          <w:b/>
          <w:lang w:eastAsia="sl-SI"/>
        </w:rPr>
      </w:pPr>
    </w:p>
    <w:p w14:paraId="13F6986D" w14:textId="77777777" w:rsidR="00302D6E" w:rsidRPr="00712BC8" w:rsidRDefault="00302D6E" w:rsidP="00530307">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POVABILO K ODDAJI </w:t>
      </w:r>
      <w:bookmarkEnd w:id="2"/>
      <w:r w:rsidRPr="00712BC8">
        <w:rPr>
          <w:rFonts w:ascii="Tahoma" w:eastAsia="Times New Roman" w:hAnsi="Tahoma" w:cs="Tahoma"/>
          <w:b/>
          <w:lang w:eastAsia="sl-SI"/>
        </w:rPr>
        <w:t>PONUDBE</w:t>
      </w:r>
    </w:p>
    <w:p w14:paraId="76424E8F" w14:textId="77777777" w:rsidR="00302D6E" w:rsidRPr="00712BC8" w:rsidRDefault="00302D6E" w:rsidP="00530307">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68CCB04B"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0F942044"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0A67D36"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E1E5669"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CE5D328"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7E29DA5" w14:textId="56A35FD1" w:rsidR="002B18B2" w:rsidRPr="004F0ABC" w:rsidRDefault="002B18B2" w:rsidP="008A4046">
      <w:pPr>
        <w:keepNext/>
        <w:keepLines/>
        <w:spacing w:after="0" w:line="240" w:lineRule="auto"/>
        <w:jc w:val="both"/>
        <w:rPr>
          <w:rFonts w:ascii="Tahoma" w:eastAsia="Times New Roman" w:hAnsi="Tahoma" w:cs="Tahoma"/>
          <w:lang w:eastAsia="sl-SI"/>
        </w:rPr>
      </w:pPr>
      <w:r w:rsidRPr="004F0ABC">
        <w:rPr>
          <w:rFonts w:ascii="Tahoma" w:eastAsia="Times New Roman" w:hAnsi="Tahoma" w:cs="Tahoma"/>
          <w:lang w:eastAsia="sl-SI"/>
        </w:rPr>
        <w:t xml:space="preserve">JAVNI HOLDING Ljubljana, </w:t>
      </w:r>
      <w:proofErr w:type="spellStart"/>
      <w:r w:rsidRPr="004F0ABC">
        <w:rPr>
          <w:rFonts w:ascii="Tahoma" w:eastAsia="Times New Roman" w:hAnsi="Tahoma" w:cs="Tahoma"/>
          <w:lang w:eastAsia="sl-SI"/>
        </w:rPr>
        <w:t>d.o.o</w:t>
      </w:r>
      <w:proofErr w:type="spellEnd"/>
      <w:r w:rsidRPr="004F0ABC">
        <w:rPr>
          <w:rFonts w:ascii="Tahoma" w:eastAsia="Times New Roman" w:hAnsi="Tahoma" w:cs="Tahoma"/>
          <w:lang w:eastAsia="sl-SI"/>
        </w:rPr>
        <w:t xml:space="preserve">., Verovškova ulica 70, 1000 Ljubljana, na podlagi pooblastila </w:t>
      </w:r>
      <w:r w:rsidR="008A4046" w:rsidRPr="008A4046">
        <w:rPr>
          <w:rFonts w:ascii="Tahoma" w:eastAsia="Times New Roman" w:hAnsi="Tahoma" w:cs="Tahoma"/>
          <w:bCs/>
          <w:lang w:eastAsia="sl-SI"/>
        </w:rPr>
        <w:t xml:space="preserve">Javno podjetje Ljubljanska parkirišča in tržnice, </w:t>
      </w:r>
      <w:proofErr w:type="spellStart"/>
      <w:r w:rsidR="008A4046" w:rsidRPr="008A4046">
        <w:rPr>
          <w:rFonts w:ascii="Tahoma" w:eastAsia="Times New Roman" w:hAnsi="Tahoma" w:cs="Tahoma"/>
          <w:bCs/>
          <w:lang w:eastAsia="sl-SI"/>
        </w:rPr>
        <w:t>d.o.o</w:t>
      </w:r>
      <w:proofErr w:type="spellEnd"/>
      <w:r w:rsidR="008A4046" w:rsidRPr="008A4046">
        <w:rPr>
          <w:rFonts w:ascii="Tahoma" w:eastAsia="Times New Roman" w:hAnsi="Tahoma" w:cs="Tahoma"/>
          <w:bCs/>
          <w:lang w:eastAsia="sl-SI"/>
        </w:rPr>
        <w:t>.</w:t>
      </w:r>
      <w:r w:rsidR="008A4046">
        <w:rPr>
          <w:rFonts w:ascii="Tahoma" w:eastAsia="Times New Roman" w:hAnsi="Tahoma" w:cs="Tahoma"/>
          <w:bCs/>
          <w:lang w:eastAsia="sl-SI"/>
        </w:rPr>
        <w:t xml:space="preserve">, </w:t>
      </w:r>
      <w:r w:rsidR="008A4046" w:rsidRPr="008A4046">
        <w:rPr>
          <w:rFonts w:ascii="Tahoma" w:eastAsia="Times New Roman" w:hAnsi="Tahoma" w:cs="Tahoma"/>
          <w:bCs/>
          <w:lang w:eastAsia="sl-SI"/>
        </w:rPr>
        <w:t>Kopitarjeva ulica 2</w:t>
      </w:r>
      <w:r w:rsidR="008A4046">
        <w:rPr>
          <w:rFonts w:ascii="Tahoma" w:eastAsia="Times New Roman" w:hAnsi="Tahoma" w:cs="Tahoma"/>
          <w:bCs/>
          <w:lang w:eastAsia="sl-SI"/>
        </w:rPr>
        <w:t xml:space="preserve">, </w:t>
      </w:r>
      <w:r w:rsidR="008A4046" w:rsidRPr="008A4046">
        <w:rPr>
          <w:rFonts w:ascii="Tahoma" w:eastAsia="Times New Roman" w:hAnsi="Tahoma" w:cs="Tahoma"/>
          <w:bCs/>
          <w:lang w:eastAsia="sl-SI"/>
        </w:rPr>
        <w:t>1000 Ljubljana</w:t>
      </w:r>
      <w:r w:rsidRPr="004F0ABC">
        <w:rPr>
          <w:rFonts w:ascii="Tahoma" w:eastAsia="Times New Roman" w:hAnsi="Tahoma" w:cs="Tahoma"/>
          <w:bCs/>
          <w:lang w:eastAsia="sl-SI"/>
        </w:rPr>
        <w:t xml:space="preserve">, št. </w:t>
      </w:r>
      <w:r w:rsidR="00F43E2D" w:rsidRPr="00F43E2D">
        <w:rPr>
          <w:rFonts w:ascii="Tahoma" w:eastAsia="Times New Roman" w:hAnsi="Tahoma" w:cs="Tahoma"/>
          <w:bCs/>
          <w:lang w:eastAsia="sl-SI"/>
        </w:rPr>
        <w:t>LPT-214-023/2024-00</w:t>
      </w:r>
      <w:r w:rsidR="0035279B">
        <w:rPr>
          <w:rFonts w:ascii="Tahoma" w:eastAsia="Times New Roman" w:hAnsi="Tahoma" w:cs="Tahoma"/>
          <w:bCs/>
          <w:lang w:eastAsia="sl-SI"/>
        </w:rPr>
        <w:t>9</w:t>
      </w:r>
      <w:r w:rsidRPr="004F0ABC">
        <w:rPr>
          <w:rFonts w:ascii="Tahoma" w:eastAsia="Times New Roman" w:hAnsi="Tahoma" w:cs="Tahoma"/>
          <w:lang w:eastAsia="sl-SI"/>
        </w:rPr>
        <w:t>,</w:t>
      </w:r>
    </w:p>
    <w:p w14:paraId="6BC67D02" w14:textId="77777777" w:rsidR="00302D6E" w:rsidRPr="004F0ABC" w:rsidRDefault="00302D6E" w:rsidP="00530307">
      <w:pPr>
        <w:keepNext/>
        <w:keepLines/>
        <w:spacing w:after="0" w:line="240" w:lineRule="auto"/>
        <w:jc w:val="both"/>
        <w:rPr>
          <w:rFonts w:ascii="Tahoma" w:eastAsia="Times New Roman" w:hAnsi="Tahoma" w:cs="Tahoma"/>
          <w:lang w:eastAsia="sl-SI"/>
        </w:rPr>
      </w:pPr>
    </w:p>
    <w:p w14:paraId="38B6AD2A" w14:textId="77777777" w:rsidR="00302D6E" w:rsidRPr="004F0ABC" w:rsidRDefault="00302D6E" w:rsidP="00530307">
      <w:pPr>
        <w:keepNext/>
        <w:keepLines/>
        <w:spacing w:after="0" w:line="240" w:lineRule="auto"/>
        <w:jc w:val="both"/>
        <w:rPr>
          <w:rFonts w:ascii="Tahoma" w:eastAsia="Times New Roman" w:hAnsi="Tahoma" w:cs="Tahoma"/>
          <w:lang w:eastAsia="sl-SI"/>
        </w:rPr>
      </w:pPr>
    </w:p>
    <w:p w14:paraId="531DEC6A" w14:textId="77777777" w:rsidR="00302D6E" w:rsidRPr="00712BC8" w:rsidRDefault="00302D6E"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3E037546"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25B6E54F"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487CA3C"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8664507" w14:textId="77777777" w:rsidR="00302D6E" w:rsidRPr="00712BC8" w:rsidRDefault="00302D6E"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2672E04E"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2013E41C"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3622BC7F"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DA6220F"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975960F" w14:textId="77777777" w:rsidR="009654DB" w:rsidRPr="00DE5313" w:rsidRDefault="0015439B" w:rsidP="00530307">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Obnova poslovnega prostora pod stebriščno lopo Plečnikovih tržnic</w:t>
      </w:r>
    </w:p>
    <w:p w14:paraId="4F0A739F" w14:textId="77777777" w:rsidR="008F74E8" w:rsidRPr="00712BC8" w:rsidRDefault="008F74E8" w:rsidP="00530307">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5F02811D" w14:textId="77777777" w:rsidR="008F74E8" w:rsidRPr="00712BC8" w:rsidRDefault="008F74E8" w:rsidP="00530307">
      <w:pPr>
        <w:keepNext/>
        <w:keepLines/>
        <w:spacing w:after="0" w:line="240" w:lineRule="auto"/>
        <w:ind w:right="424"/>
        <w:jc w:val="both"/>
        <w:rPr>
          <w:rFonts w:ascii="Tahoma" w:eastAsia="Times New Roman" w:hAnsi="Tahoma" w:cs="Tahoma"/>
          <w:b/>
          <w:lang w:eastAsia="sl-SI"/>
        </w:rPr>
      </w:pPr>
    </w:p>
    <w:p w14:paraId="7E201404" w14:textId="77777777" w:rsidR="00302D6E" w:rsidRPr="00712BC8" w:rsidRDefault="00302D6E" w:rsidP="00530307">
      <w:pPr>
        <w:keepNext/>
        <w:keepLines/>
        <w:spacing w:after="0" w:line="240" w:lineRule="auto"/>
        <w:ind w:right="565"/>
        <w:jc w:val="both"/>
        <w:rPr>
          <w:rFonts w:ascii="Tahoma" w:eastAsia="Times New Roman" w:hAnsi="Tahoma" w:cs="Tahoma"/>
          <w:b/>
          <w:noProof/>
          <w:lang w:eastAsia="sl-SI"/>
        </w:rPr>
      </w:pPr>
    </w:p>
    <w:p w14:paraId="2FACDF88"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6082479"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516BF50C" w14:textId="77777777" w:rsidR="00302D6E" w:rsidRPr="00712BC8" w:rsidRDefault="00302D6E"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w:t>
      </w:r>
      <w:r w:rsidR="00C84B75" w:rsidRPr="00712BC8">
        <w:rPr>
          <w:rFonts w:ascii="Tahoma" w:eastAsia="Times New Roman" w:hAnsi="Tahoma" w:cs="Tahoma"/>
          <w:lang w:eastAsia="sl-SI"/>
        </w:rPr>
        <w:t xml:space="preserve"> za predmetno javno naročilo</w:t>
      </w:r>
      <w:r w:rsidRPr="00712BC8">
        <w:rPr>
          <w:rFonts w:ascii="Tahoma" w:eastAsia="Times New Roman" w:hAnsi="Tahoma" w:cs="Tahoma"/>
          <w:lang w:eastAsia="sl-SI"/>
        </w:rPr>
        <w:t xml:space="preserve">. </w:t>
      </w:r>
    </w:p>
    <w:p w14:paraId="35A4A4F4"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0858E515"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55591232"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551BF183" w14:textId="77777777" w:rsidR="00302D6E" w:rsidRPr="00941BDE" w:rsidRDefault="00302D6E" w:rsidP="00530307">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2C0D1744" w14:textId="77777777" w:rsidR="00302D6E" w:rsidRPr="00941BDE" w:rsidRDefault="00302D6E" w:rsidP="00530307">
      <w:pPr>
        <w:keepNext/>
        <w:keepLines/>
        <w:autoSpaceDE w:val="0"/>
        <w:autoSpaceDN w:val="0"/>
        <w:adjustRightInd w:val="0"/>
        <w:spacing w:after="0" w:line="240" w:lineRule="auto"/>
        <w:jc w:val="both"/>
        <w:rPr>
          <w:rFonts w:ascii="Tahoma" w:eastAsia="Times New Roman" w:hAnsi="Tahoma" w:cs="Tahoma"/>
          <w:lang w:eastAsia="sl-SI"/>
        </w:rPr>
      </w:pPr>
    </w:p>
    <w:p w14:paraId="0D425C08"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45D14798"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08B45DE6"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0A830591"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5F794A50" w14:textId="77777777" w:rsidR="00002015" w:rsidRPr="00712BC8" w:rsidRDefault="00002015" w:rsidP="00002015">
      <w:pPr>
        <w:keepNext/>
        <w:keepLines/>
        <w:autoSpaceDE w:val="0"/>
        <w:autoSpaceDN w:val="0"/>
        <w:adjustRightInd w:val="0"/>
        <w:spacing w:after="0" w:line="240" w:lineRule="auto"/>
        <w:jc w:val="both"/>
        <w:rPr>
          <w:rFonts w:ascii="Tahoma" w:eastAsia="Times New Roman" w:hAnsi="Tahoma" w:cs="Tahoma"/>
          <w:bCs/>
          <w:lang w:eastAsia="sl-SI"/>
        </w:rPr>
      </w:pPr>
    </w:p>
    <w:p w14:paraId="4B24D992" w14:textId="77777777" w:rsidR="00002015" w:rsidRPr="00712BC8" w:rsidRDefault="00002015" w:rsidP="00002015">
      <w:pPr>
        <w:keepNext/>
        <w:keepLines/>
        <w:autoSpaceDE w:val="0"/>
        <w:autoSpaceDN w:val="0"/>
        <w:adjustRightInd w:val="0"/>
        <w:spacing w:after="0" w:line="240" w:lineRule="auto"/>
        <w:ind w:left="5670"/>
        <w:jc w:val="both"/>
        <w:rPr>
          <w:rFonts w:ascii="Tahoma" w:eastAsia="Times New Roman" w:hAnsi="Tahoma" w:cs="Tahoma"/>
          <w:bCs/>
          <w:lang w:eastAsia="sl-SI"/>
        </w:rPr>
      </w:pPr>
      <w:r w:rsidRPr="00712BC8">
        <w:rPr>
          <w:rFonts w:ascii="Tahoma" w:eastAsia="Times New Roman" w:hAnsi="Tahoma" w:cs="Tahoma"/>
          <w:bCs/>
          <w:lang w:eastAsia="sl-SI"/>
        </w:rPr>
        <w:t>Direktor</w:t>
      </w:r>
    </w:p>
    <w:p w14:paraId="5FBB8F34" w14:textId="77777777" w:rsidR="00002015" w:rsidRPr="00712BC8" w:rsidRDefault="00002015" w:rsidP="00002015">
      <w:pPr>
        <w:keepNext/>
        <w:keepLines/>
        <w:spacing w:after="0" w:line="240" w:lineRule="auto"/>
        <w:ind w:left="4956" w:firstLine="708"/>
        <w:jc w:val="both"/>
        <w:rPr>
          <w:rFonts w:ascii="Tahoma" w:eastAsia="Times New Roman" w:hAnsi="Tahoma" w:cs="Tahoma"/>
          <w:lang w:eastAsia="sl-SI"/>
        </w:rPr>
      </w:pPr>
      <w:proofErr w:type="spellStart"/>
      <w:r w:rsidRPr="00712BC8">
        <w:rPr>
          <w:rFonts w:ascii="Tahoma" w:eastAsia="Times New Roman" w:hAnsi="Tahoma" w:cs="Tahoma"/>
          <w:bCs/>
          <w:lang w:eastAsia="sl-SI"/>
        </w:rPr>
        <w:t>l.r</w:t>
      </w:r>
      <w:proofErr w:type="spellEnd"/>
      <w:r w:rsidRPr="00712BC8">
        <w:rPr>
          <w:rFonts w:ascii="Tahoma" w:eastAsia="Times New Roman" w:hAnsi="Tahoma" w:cs="Tahoma"/>
          <w:bCs/>
          <w:lang w:eastAsia="sl-SI"/>
        </w:rPr>
        <w:t xml:space="preserve">. </w:t>
      </w:r>
      <w:r>
        <w:rPr>
          <w:rFonts w:ascii="Tahoma" w:eastAsia="Times New Roman" w:hAnsi="Tahoma" w:cs="Tahoma"/>
          <w:bCs/>
          <w:lang w:eastAsia="sl-SI"/>
        </w:rPr>
        <w:t>Krištof MLAKAR</w:t>
      </w:r>
    </w:p>
    <w:p w14:paraId="39719D93"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56B6E884" w14:textId="77777777" w:rsidR="00302D6E" w:rsidRPr="00712BC8" w:rsidRDefault="00302D6E" w:rsidP="00530307">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4203012C" w14:textId="77777777" w:rsidR="00302D6E" w:rsidRPr="00712BC8" w:rsidRDefault="00302D6E" w:rsidP="00530307">
      <w:pPr>
        <w:keepNext/>
        <w:keepLines/>
        <w:spacing w:after="0" w:line="240" w:lineRule="auto"/>
        <w:jc w:val="both"/>
        <w:rPr>
          <w:rFonts w:ascii="Tahoma" w:eastAsia="Times New Roman" w:hAnsi="Tahoma" w:cs="Tahoma"/>
          <w:b/>
          <w:lang w:eastAsia="sl-SI"/>
        </w:rPr>
      </w:pPr>
    </w:p>
    <w:p w14:paraId="0850BA12" w14:textId="77777777" w:rsidR="00302D6E" w:rsidRPr="00FE3E46" w:rsidRDefault="00302D6E" w:rsidP="00530307">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1BFF0A26" w14:textId="77777777" w:rsidR="00302D6E" w:rsidRPr="00712BC8" w:rsidRDefault="00302D6E" w:rsidP="00530307">
      <w:pPr>
        <w:keepNext/>
        <w:keepLines/>
        <w:spacing w:after="0" w:line="240" w:lineRule="auto"/>
        <w:jc w:val="both"/>
        <w:rPr>
          <w:rFonts w:ascii="Tahoma" w:eastAsia="Times New Roman" w:hAnsi="Tahoma" w:cs="Tahoma"/>
          <w:b/>
          <w:lang w:eastAsia="sl-SI"/>
        </w:rPr>
      </w:pPr>
    </w:p>
    <w:p w14:paraId="223523D5" w14:textId="77777777" w:rsidR="002B18B2" w:rsidRDefault="00B35FC8" w:rsidP="00530307">
      <w:pPr>
        <w:keepNext/>
        <w:keepLines/>
        <w:spacing w:after="0" w:line="240" w:lineRule="auto"/>
        <w:jc w:val="both"/>
        <w:rPr>
          <w:rFonts w:ascii="Tahoma" w:eastAsia="Times New Roman" w:hAnsi="Tahoma" w:cs="Tahoma"/>
          <w:lang w:eastAsia="sl-SI"/>
        </w:rPr>
      </w:pPr>
      <w:r w:rsidRPr="0051734A">
        <w:rPr>
          <w:rFonts w:ascii="Tahoma" w:eastAsia="Times New Roman" w:hAnsi="Tahoma" w:cs="Tahoma"/>
          <w:lang w:eastAsia="sl-SI"/>
        </w:rPr>
        <w:t xml:space="preserve">Predmet javnega naročila </w:t>
      </w:r>
      <w:r w:rsidR="00D101BE" w:rsidRPr="0051734A">
        <w:rPr>
          <w:rFonts w:ascii="Tahoma" w:eastAsia="Times New Roman" w:hAnsi="Tahoma" w:cs="Tahoma"/>
          <w:lang w:eastAsia="sl-SI"/>
        </w:rPr>
        <w:t>je</w:t>
      </w:r>
      <w:r w:rsidR="00F43E2D">
        <w:rPr>
          <w:rFonts w:ascii="Tahoma" w:eastAsia="Times New Roman" w:hAnsi="Tahoma" w:cs="Tahoma"/>
          <w:lang w:eastAsia="sl-SI"/>
        </w:rPr>
        <w:t xml:space="preserve"> </w:t>
      </w:r>
      <w:r w:rsidR="0015439B">
        <w:rPr>
          <w:rFonts w:ascii="Tahoma" w:eastAsia="Times New Roman" w:hAnsi="Tahoma" w:cs="Tahoma"/>
          <w:lang w:eastAsia="sl-SI"/>
        </w:rPr>
        <w:t>obnova poslovnega prostora pod stebriščno lopo Plečnikovih tržnic</w:t>
      </w:r>
      <w:r w:rsidR="00C47767">
        <w:rPr>
          <w:rFonts w:ascii="Tahoma" w:eastAsia="Times New Roman" w:hAnsi="Tahoma" w:cs="Tahoma"/>
          <w:lang w:eastAsia="sl-SI"/>
        </w:rPr>
        <w:t xml:space="preserve"> </w:t>
      </w:r>
      <w:r w:rsidR="002E34E4" w:rsidRPr="0051734A">
        <w:rPr>
          <w:rFonts w:ascii="Tahoma" w:eastAsia="Times New Roman" w:hAnsi="Tahoma" w:cs="Tahoma"/>
          <w:lang w:eastAsia="sl-SI"/>
        </w:rPr>
        <w:t>v</w:t>
      </w:r>
      <w:r w:rsidR="00D6562E" w:rsidRPr="0051734A">
        <w:rPr>
          <w:rFonts w:ascii="Tahoma" w:eastAsia="Times New Roman" w:hAnsi="Tahoma" w:cs="Tahoma"/>
          <w:lang w:eastAsia="sl-SI"/>
        </w:rPr>
        <w:t xml:space="preserve"> Ljubljan</w:t>
      </w:r>
      <w:r w:rsidR="002E34E4" w:rsidRPr="0051734A">
        <w:rPr>
          <w:rFonts w:ascii="Tahoma" w:eastAsia="Times New Roman" w:hAnsi="Tahoma" w:cs="Tahoma"/>
          <w:lang w:eastAsia="sl-SI"/>
        </w:rPr>
        <w:t>i</w:t>
      </w:r>
      <w:r w:rsidR="00D6562E" w:rsidRPr="0051734A">
        <w:rPr>
          <w:rFonts w:ascii="Tahoma" w:eastAsia="Times New Roman" w:hAnsi="Tahoma" w:cs="Tahoma"/>
          <w:lang w:eastAsia="sl-SI"/>
        </w:rPr>
        <w:t>.</w:t>
      </w:r>
      <w:r w:rsidR="008C1A70">
        <w:rPr>
          <w:rFonts w:ascii="Tahoma" w:eastAsia="Times New Roman" w:hAnsi="Tahoma" w:cs="Tahoma"/>
          <w:lang w:eastAsia="sl-SI"/>
        </w:rPr>
        <w:t xml:space="preserve"> </w:t>
      </w:r>
    </w:p>
    <w:p w14:paraId="6BAC558D" w14:textId="77777777" w:rsidR="000C0020" w:rsidRDefault="000C0020" w:rsidP="00530307">
      <w:pPr>
        <w:keepNext/>
        <w:keepLines/>
        <w:spacing w:after="0" w:line="240" w:lineRule="auto"/>
        <w:jc w:val="both"/>
        <w:rPr>
          <w:rFonts w:ascii="Tahoma" w:eastAsia="Times New Roman" w:hAnsi="Tahoma" w:cs="Tahoma"/>
          <w:sz w:val="20"/>
          <w:szCs w:val="20"/>
          <w:lang w:eastAsia="sl-SI"/>
        </w:rPr>
      </w:pPr>
    </w:p>
    <w:p w14:paraId="4D5B04BF" w14:textId="77777777" w:rsidR="002B18B2" w:rsidRPr="00F17471" w:rsidRDefault="002B18B2" w:rsidP="00530307">
      <w:pPr>
        <w:keepNext/>
        <w:keepLines/>
        <w:spacing w:after="0" w:line="240" w:lineRule="auto"/>
        <w:jc w:val="both"/>
        <w:rPr>
          <w:rFonts w:ascii="Tahoma" w:eastAsia="Times New Roman" w:hAnsi="Tahoma" w:cs="Tahoma"/>
          <w:lang w:eastAsia="sl-SI"/>
        </w:rPr>
      </w:pPr>
      <w:r w:rsidRPr="00F17471">
        <w:rPr>
          <w:rFonts w:ascii="Tahoma" w:eastAsia="Times New Roman" w:hAnsi="Tahoma" w:cs="Tahoma"/>
          <w:lang w:eastAsia="sl-SI"/>
        </w:rPr>
        <w:t xml:space="preserve">Opis predmeta naročila in tehnične zahteve naročnika so podrobno opredeljene v Tehnični specifikaciji predmeta javnega naročila. </w:t>
      </w:r>
    </w:p>
    <w:p w14:paraId="37D1FD69" w14:textId="77777777" w:rsidR="002B18B2" w:rsidRPr="00F17471" w:rsidRDefault="002B18B2" w:rsidP="00530307">
      <w:pPr>
        <w:keepNext/>
        <w:keepLines/>
        <w:spacing w:after="0" w:line="240" w:lineRule="auto"/>
        <w:jc w:val="both"/>
        <w:rPr>
          <w:rFonts w:ascii="Tahoma" w:eastAsia="Times New Roman" w:hAnsi="Tahoma" w:cs="Tahoma"/>
          <w:lang w:eastAsia="sl-SI"/>
        </w:rPr>
      </w:pPr>
    </w:p>
    <w:p w14:paraId="0DF37FD0" w14:textId="77777777" w:rsidR="002B18B2" w:rsidRPr="00F17471" w:rsidRDefault="002B18B2" w:rsidP="00530307">
      <w:pPr>
        <w:keepNext/>
        <w:keepLines/>
        <w:spacing w:after="0" w:line="240" w:lineRule="auto"/>
        <w:jc w:val="both"/>
        <w:rPr>
          <w:rFonts w:ascii="Tahoma" w:eastAsia="Times New Roman" w:hAnsi="Tahoma" w:cs="Tahoma"/>
          <w:lang w:eastAsia="sl-SI"/>
        </w:rPr>
      </w:pPr>
      <w:r w:rsidRPr="00F17471">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517AF9CC" w14:textId="77E9EBE5" w:rsidR="002B18B2" w:rsidRDefault="002B18B2" w:rsidP="00530307">
      <w:pPr>
        <w:keepNext/>
        <w:keepLines/>
        <w:spacing w:after="0" w:line="240" w:lineRule="auto"/>
        <w:jc w:val="both"/>
        <w:rPr>
          <w:rFonts w:ascii="Tahoma" w:eastAsia="Times New Roman" w:hAnsi="Tahoma" w:cs="Tahoma"/>
          <w:lang w:eastAsia="sl-SI"/>
        </w:rPr>
      </w:pPr>
    </w:p>
    <w:p w14:paraId="2D0B2094" w14:textId="46F4A12D" w:rsidR="002C14E8" w:rsidRPr="001F5221" w:rsidRDefault="002C14E8" w:rsidP="002C14E8">
      <w:pPr>
        <w:keepNext/>
        <w:keepLines/>
        <w:spacing w:after="0" w:line="240" w:lineRule="auto"/>
        <w:jc w:val="both"/>
        <w:rPr>
          <w:rFonts w:ascii="Tahoma" w:eastAsia="Times New Roman" w:hAnsi="Tahoma" w:cs="Tahoma"/>
          <w:lang w:eastAsia="sl-SI"/>
        </w:rPr>
      </w:pPr>
      <w:r w:rsidRPr="001F5221">
        <w:rPr>
          <w:rFonts w:ascii="Tahoma" w:eastAsia="Times New Roman" w:hAnsi="Tahoma" w:cs="Tahoma"/>
          <w:lang w:eastAsia="sl-SI"/>
        </w:rPr>
        <w:t>Naročnik v predhodno izveden</w:t>
      </w:r>
      <w:r w:rsidR="00B2566B">
        <w:rPr>
          <w:rFonts w:ascii="Tahoma" w:eastAsia="Times New Roman" w:hAnsi="Tahoma" w:cs="Tahoma"/>
          <w:lang w:eastAsia="sl-SI"/>
        </w:rPr>
        <w:t>ih</w:t>
      </w:r>
      <w:r w:rsidRPr="001F5221">
        <w:rPr>
          <w:rFonts w:ascii="Tahoma" w:eastAsia="Times New Roman" w:hAnsi="Tahoma" w:cs="Tahoma"/>
          <w:lang w:eastAsia="sl-SI"/>
        </w:rPr>
        <w:t xml:space="preserve"> postopk</w:t>
      </w:r>
      <w:r w:rsidR="00B2566B">
        <w:rPr>
          <w:rFonts w:ascii="Tahoma" w:eastAsia="Times New Roman" w:hAnsi="Tahoma" w:cs="Tahoma"/>
          <w:lang w:eastAsia="sl-SI"/>
        </w:rPr>
        <w:t>ih</w:t>
      </w:r>
      <w:r w:rsidRPr="001F5221">
        <w:rPr>
          <w:rFonts w:ascii="Tahoma" w:eastAsia="Times New Roman" w:hAnsi="Tahoma" w:cs="Tahoma"/>
          <w:lang w:eastAsia="sl-SI"/>
        </w:rPr>
        <w:t xml:space="preserve"> zbiranja ponudb po postopku</w:t>
      </w:r>
      <w:r>
        <w:rPr>
          <w:rFonts w:ascii="Tahoma" w:eastAsia="Times New Roman" w:hAnsi="Tahoma" w:cs="Tahoma"/>
          <w:lang w:eastAsia="sl-SI"/>
        </w:rPr>
        <w:t xml:space="preserve"> oddaje naročila male vrednosti </w:t>
      </w:r>
      <w:r w:rsidRPr="001F5221">
        <w:rPr>
          <w:rFonts w:ascii="Tahoma" w:eastAsia="Times New Roman" w:hAnsi="Tahoma" w:cs="Tahoma"/>
          <w:lang w:eastAsia="sl-SI"/>
        </w:rPr>
        <w:t xml:space="preserve">št. </w:t>
      </w:r>
      <w:r>
        <w:rPr>
          <w:rFonts w:ascii="Tahoma" w:eastAsia="Times New Roman" w:hAnsi="Tahoma" w:cs="Tahoma"/>
          <w:lang w:eastAsia="sl-SI"/>
        </w:rPr>
        <w:t>LPT-97/24</w:t>
      </w:r>
      <w:r w:rsidR="00B2566B">
        <w:rPr>
          <w:rFonts w:ascii="Tahoma" w:eastAsia="Times New Roman" w:hAnsi="Tahoma" w:cs="Tahoma"/>
          <w:lang w:eastAsia="sl-SI"/>
        </w:rPr>
        <w:t xml:space="preserve"> oz. LPT-227/24</w:t>
      </w:r>
      <w:r w:rsidRPr="001F5221">
        <w:rPr>
          <w:rFonts w:ascii="Tahoma" w:eastAsia="Times New Roman" w:hAnsi="Tahoma" w:cs="Tahoma"/>
          <w:lang w:eastAsia="sl-SI"/>
        </w:rPr>
        <w:t xml:space="preserve"> ni pridobil</w:t>
      </w:r>
      <w:r>
        <w:rPr>
          <w:rFonts w:ascii="Tahoma" w:eastAsia="Times New Roman" w:hAnsi="Tahoma" w:cs="Tahoma"/>
          <w:lang w:eastAsia="sl-SI"/>
        </w:rPr>
        <w:t xml:space="preserve"> ponudbe</w:t>
      </w:r>
      <w:r w:rsidR="00B2566B">
        <w:rPr>
          <w:rFonts w:ascii="Tahoma" w:eastAsia="Times New Roman" w:hAnsi="Tahoma" w:cs="Tahoma"/>
          <w:lang w:eastAsia="sl-SI"/>
        </w:rPr>
        <w:t xml:space="preserve"> oziroma</w:t>
      </w:r>
      <w:r w:rsidR="00B2566B" w:rsidRPr="00B2566B">
        <w:t xml:space="preserve"> </w:t>
      </w:r>
      <w:r w:rsidR="00B2566B" w:rsidRPr="00B2566B">
        <w:rPr>
          <w:rFonts w:ascii="Tahoma" w:eastAsia="Times New Roman" w:hAnsi="Tahoma" w:cs="Tahoma"/>
          <w:lang w:eastAsia="sl-SI"/>
        </w:rPr>
        <w:t>ni pridobil dopustne ponudbe</w:t>
      </w:r>
      <w:r w:rsidR="00B2566B">
        <w:rPr>
          <w:rFonts w:ascii="Tahoma" w:eastAsia="Times New Roman" w:hAnsi="Tahoma" w:cs="Tahoma"/>
          <w:lang w:eastAsia="sl-SI"/>
        </w:rPr>
        <w:t>.</w:t>
      </w:r>
    </w:p>
    <w:p w14:paraId="640BA022" w14:textId="77777777" w:rsidR="002C14E8" w:rsidRDefault="002C14E8" w:rsidP="00530307">
      <w:pPr>
        <w:keepNext/>
        <w:keepLines/>
        <w:spacing w:after="0" w:line="240" w:lineRule="auto"/>
        <w:jc w:val="both"/>
        <w:rPr>
          <w:rFonts w:ascii="Tahoma" w:eastAsia="Times New Roman" w:hAnsi="Tahoma" w:cs="Tahoma"/>
          <w:lang w:eastAsia="sl-SI"/>
        </w:rPr>
      </w:pPr>
    </w:p>
    <w:p w14:paraId="75CDD987" w14:textId="77777777" w:rsidR="00302D6E" w:rsidRPr="004F0ABC" w:rsidRDefault="00302D6E" w:rsidP="00530307">
      <w:pPr>
        <w:keepNext/>
        <w:keepLines/>
        <w:numPr>
          <w:ilvl w:val="1"/>
          <w:numId w:val="2"/>
        </w:numPr>
        <w:spacing w:after="0" w:line="240" w:lineRule="auto"/>
        <w:jc w:val="both"/>
        <w:rPr>
          <w:rFonts w:ascii="Tahoma" w:eastAsia="Times New Roman" w:hAnsi="Tahoma" w:cs="Tahoma"/>
          <w:b/>
          <w:lang w:eastAsia="sl-SI"/>
        </w:rPr>
      </w:pPr>
      <w:r w:rsidRPr="004F0ABC">
        <w:rPr>
          <w:rFonts w:ascii="Tahoma" w:eastAsia="Times New Roman" w:hAnsi="Tahoma" w:cs="Tahoma"/>
          <w:b/>
          <w:lang w:eastAsia="sl-SI"/>
        </w:rPr>
        <w:t>Podatki o naročniku</w:t>
      </w:r>
    </w:p>
    <w:p w14:paraId="751F08C0"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29F9F91" w14:textId="77777777" w:rsidR="00F76312" w:rsidRDefault="008A2E30" w:rsidP="00530307">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w:t>
      </w:r>
      <w:r w:rsidR="002B18B2">
        <w:rPr>
          <w:rFonts w:ascii="Tahoma" w:eastAsia="Times New Roman" w:hAnsi="Tahoma" w:cs="Tahoma"/>
          <w:lang w:eastAsia="sl-SI"/>
        </w:rPr>
        <w:t>so</w:t>
      </w:r>
      <w:r w:rsidRPr="00F76312">
        <w:rPr>
          <w:rFonts w:ascii="Tahoma" w:eastAsia="Times New Roman" w:hAnsi="Tahoma" w:cs="Tahoma"/>
          <w:lang w:eastAsia="sl-SI"/>
        </w:rPr>
        <w:t xml:space="preserve"> </w:t>
      </w:r>
      <w:r w:rsidR="000B5AE6" w:rsidRPr="000B5AE6">
        <w:rPr>
          <w:rFonts w:ascii="Tahoma" w:hAnsi="Tahoma" w:cs="Tahoma"/>
          <w:bCs/>
          <w:noProof/>
        </w:rPr>
        <w:t>Javno podjetje Ljubljanska parkirišča in tržnice, d.o.o., Kopitarjeva ulica 2, 1000 Ljubljana</w:t>
      </w:r>
      <w:r w:rsidR="002B18B2" w:rsidRPr="00A04160">
        <w:rPr>
          <w:rFonts w:ascii="Tahoma" w:hAnsi="Tahoma" w:cs="Tahoma"/>
        </w:rPr>
        <w:t>, ki</w:t>
      </w:r>
      <w:r w:rsidR="002B18B2">
        <w:rPr>
          <w:rFonts w:ascii="Tahoma" w:hAnsi="Tahoma" w:cs="Tahoma"/>
        </w:rPr>
        <w:t xml:space="preserve"> so na podlagi pooblastila</w:t>
      </w:r>
      <w:r w:rsidR="002B18B2" w:rsidRPr="00EB607A">
        <w:rPr>
          <w:rFonts w:ascii="Tahoma" w:hAnsi="Tahoma" w:cs="Tahoma"/>
          <w:bCs/>
        </w:rPr>
        <w:t xml:space="preserve"> </w:t>
      </w:r>
      <w:r w:rsidR="00660194">
        <w:rPr>
          <w:rFonts w:ascii="Tahoma" w:hAnsi="Tahoma" w:cs="Tahoma"/>
          <w:bCs/>
        </w:rPr>
        <w:t>št.</w:t>
      </w:r>
      <w:r w:rsidR="002B18B2">
        <w:rPr>
          <w:rFonts w:ascii="Tahoma" w:hAnsi="Tahoma" w:cs="Tahoma"/>
          <w:bCs/>
        </w:rPr>
        <w:t xml:space="preserve"> </w:t>
      </w:r>
      <w:r w:rsidR="000B5AE6" w:rsidRPr="00F43E2D">
        <w:rPr>
          <w:rFonts w:ascii="Tahoma" w:eastAsia="Times New Roman" w:hAnsi="Tahoma" w:cs="Tahoma"/>
          <w:bCs/>
          <w:lang w:eastAsia="sl-SI"/>
        </w:rPr>
        <w:t>LPT-214-023/2024-002</w:t>
      </w:r>
      <w:r w:rsidR="000B5AE6">
        <w:rPr>
          <w:rFonts w:ascii="Tahoma" w:eastAsia="Times New Roman" w:hAnsi="Tahoma" w:cs="Tahoma"/>
          <w:bCs/>
          <w:lang w:eastAsia="sl-SI"/>
        </w:rPr>
        <w:t xml:space="preserve"> </w:t>
      </w:r>
      <w:r w:rsidRPr="00F76312">
        <w:rPr>
          <w:rFonts w:ascii="Tahoma" w:eastAsia="Times New Roman" w:hAnsi="Tahoma" w:cs="Tahoma"/>
          <w:lang w:eastAsia="sl-SI"/>
        </w:rPr>
        <w:t>prenes</w:t>
      </w:r>
      <w:r w:rsidR="002B18B2">
        <w:rPr>
          <w:rFonts w:ascii="Tahoma" w:eastAsia="Times New Roman" w:hAnsi="Tahoma" w:cs="Tahoma"/>
          <w:lang w:eastAsia="sl-SI"/>
        </w:rPr>
        <w:t>la</w:t>
      </w:r>
      <w:r w:rsidRPr="00F76312">
        <w:rPr>
          <w:rFonts w:ascii="Tahoma" w:eastAsia="Times New Roman" w:hAnsi="Tahoma" w:cs="Tahoma"/>
          <w:lang w:eastAsia="sl-SI"/>
        </w:rPr>
        <w:t xml:space="preserve">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8A4046">
        <w:rPr>
          <w:rFonts w:ascii="Tahoma" w:eastAsia="Times New Roman" w:hAnsi="Tahoma" w:cs="Tahoma"/>
          <w:color w:val="000000"/>
          <w:lang w:eastAsia="sl-SI"/>
        </w:rPr>
        <w:t>Obnov</w:t>
      </w:r>
      <w:r w:rsidR="000B5AE6">
        <w:rPr>
          <w:rFonts w:ascii="Tahoma" w:eastAsia="Times New Roman" w:hAnsi="Tahoma" w:cs="Tahoma"/>
          <w:color w:val="000000"/>
          <w:lang w:eastAsia="sl-SI"/>
        </w:rPr>
        <w:t>o</w:t>
      </w:r>
      <w:r w:rsidR="008A4046">
        <w:rPr>
          <w:rFonts w:ascii="Tahoma" w:eastAsia="Times New Roman" w:hAnsi="Tahoma" w:cs="Tahoma"/>
          <w:color w:val="000000"/>
          <w:lang w:eastAsia="sl-SI"/>
        </w:rPr>
        <w:t xml:space="preserve"> poslovnega prostora </w:t>
      </w:r>
      <w:r w:rsidR="0015439B">
        <w:rPr>
          <w:rFonts w:ascii="Tahoma" w:eastAsia="Times New Roman" w:hAnsi="Tahoma" w:cs="Tahoma"/>
          <w:color w:val="000000"/>
          <w:lang w:eastAsia="sl-SI"/>
        </w:rPr>
        <w:t>pod stebriščno lopo Plečnikovih tržnic</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w:t>
      </w:r>
      <w:proofErr w:type="spellStart"/>
      <w:r w:rsidRPr="00F76312">
        <w:rPr>
          <w:rFonts w:ascii="Tahoma" w:eastAsia="Times New Roman" w:hAnsi="Tahoma" w:cs="Tahoma"/>
          <w:lang w:eastAsia="sl-SI"/>
        </w:rPr>
        <w:t>d.o.o</w:t>
      </w:r>
      <w:proofErr w:type="spellEnd"/>
      <w:r w:rsidRPr="00F76312">
        <w:rPr>
          <w:rFonts w:ascii="Tahoma" w:eastAsia="Times New Roman" w:hAnsi="Tahoma" w:cs="Tahoma"/>
          <w:lang w:eastAsia="sl-SI"/>
        </w:rPr>
        <w:t xml:space="preserve">., Verovškova ulica 70, 1000 Ljubljana. </w:t>
      </w:r>
    </w:p>
    <w:p w14:paraId="00B95439" w14:textId="77777777" w:rsidR="00EB027B" w:rsidRPr="00712BC8" w:rsidRDefault="00EB027B" w:rsidP="00530307">
      <w:pPr>
        <w:keepNext/>
        <w:keepLines/>
        <w:spacing w:after="0" w:line="240" w:lineRule="auto"/>
        <w:ind w:right="-2"/>
        <w:jc w:val="both"/>
        <w:rPr>
          <w:rFonts w:ascii="Tahoma" w:eastAsia="Times New Roman" w:hAnsi="Tahoma" w:cs="Tahoma"/>
          <w:lang w:eastAsia="sl-SI"/>
        </w:rPr>
      </w:pPr>
    </w:p>
    <w:p w14:paraId="60E0BA50" w14:textId="77777777" w:rsidR="00302D6E" w:rsidRPr="00712BC8" w:rsidRDefault="00302D6E" w:rsidP="00530307">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28588454"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6D953B8" w14:textId="77777777" w:rsidR="002D6AC0" w:rsidRPr="008379A4" w:rsidRDefault="002D6AC0" w:rsidP="002D6AC0">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3A6DA571" w14:textId="77777777" w:rsidR="002D6AC0" w:rsidRPr="00E33CD8" w:rsidRDefault="002D6AC0" w:rsidP="002C7037">
      <w:pPr>
        <w:keepNext/>
        <w:keepLines/>
        <w:numPr>
          <w:ilvl w:val="0"/>
          <w:numId w:val="6"/>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1B70B399" w14:textId="77777777" w:rsidR="002D6AC0" w:rsidRPr="00FA3CFF" w:rsidRDefault="002D6AC0" w:rsidP="002C7037">
      <w:pPr>
        <w:keepNext/>
        <w:keepLines/>
        <w:numPr>
          <w:ilvl w:val="0"/>
          <w:numId w:val="6"/>
        </w:numPr>
        <w:spacing w:after="0" w:line="240" w:lineRule="auto"/>
        <w:ind w:left="426" w:hanging="426"/>
        <w:jc w:val="both"/>
        <w:rPr>
          <w:rFonts w:ascii="Tahoma" w:hAnsi="Tahoma" w:cs="Tahoma"/>
        </w:rPr>
      </w:pPr>
      <w:r w:rsidRPr="00FA3CFF">
        <w:rPr>
          <w:rFonts w:ascii="Tahoma" w:hAnsi="Tahoma" w:cs="Tahoma"/>
        </w:rPr>
        <w:t>Gradbenega zakona (Ur. L. RS, št. 199/21 s spremembami; v nadaljevanju GZ-1),</w:t>
      </w:r>
    </w:p>
    <w:p w14:paraId="4DA6BC5D" w14:textId="77777777" w:rsidR="0044063D" w:rsidRPr="00786553" w:rsidRDefault="0044063D" w:rsidP="002C7037">
      <w:pPr>
        <w:keepNext/>
        <w:keepLines/>
        <w:numPr>
          <w:ilvl w:val="0"/>
          <w:numId w:val="6"/>
        </w:numPr>
        <w:spacing w:after="0" w:line="240" w:lineRule="auto"/>
        <w:ind w:left="426" w:hanging="426"/>
        <w:jc w:val="both"/>
        <w:rPr>
          <w:rFonts w:ascii="Tahoma" w:hAnsi="Tahoma" w:cs="Tahoma"/>
        </w:rPr>
      </w:pPr>
      <w:r w:rsidRPr="00786553">
        <w:rPr>
          <w:rFonts w:ascii="Tahoma" w:hAnsi="Tahoma" w:cs="Tahoma"/>
        </w:rPr>
        <w:t>Uredbe o zelenem javnem naročanju (</w:t>
      </w:r>
      <w:r w:rsidRPr="00683223">
        <w:rPr>
          <w:rFonts w:ascii="Tahoma" w:hAnsi="Tahoma" w:cs="Tahoma"/>
        </w:rPr>
        <w:t xml:space="preserve">Uradni list RS, št. </w:t>
      </w:r>
      <w:r>
        <w:rPr>
          <w:rFonts w:ascii="Tahoma" w:hAnsi="Tahoma" w:cs="Tahoma"/>
        </w:rPr>
        <w:t>51/17, 64/19, 121/21 in 132/23</w:t>
      </w:r>
      <w:r w:rsidRPr="00786553">
        <w:rPr>
          <w:rFonts w:ascii="Tahoma" w:hAnsi="Tahoma" w:cs="Tahoma"/>
        </w:rPr>
        <w:t>),</w:t>
      </w:r>
    </w:p>
    <w:p w14:paraId="61D402AD" w14:textId="1D779D50" w:rsidR="00B30EA7" w:rsidRPr="00B30EA7" w:rsidRDefault="00B30EA7" w:rsidP="002C7037">
      <w:pPr>
        <w:keepNext/>
        <w:keepLines/>
        <w:numPr>
          <w:ilvl w:val="0"/>
          <w:numId w:val="6"/>
        </w:numPr>
        <w:spacing w:after="0" w:line="240" w:lineRule="auto"/>
        <w:ind w:left="426" w:hanging="426"/>
        <w:jc w:val="both"/>
        <w:rPr>
          <w:rFonts w:ascii="Tahoma" w:hAnsi="Tahoma" w:cs="Tahoma"/>
        </w:rPr>
      </w:pPr>
      <w:r w:rsidRPr="00A811EC">
        <w:rPr>
          <w:rFonts w:ascii="Tahoma" w:eastAsia="Times New Roman" w:hAnsi="Tahoma" w:cs="Tahoma"/>
          <w:szCs w:val="20"/>
          <w:lang w:eastAsia="sl-SI"/>
        </w:rPr>
        <w:t xml:space="preserve">Uredbe </w:t>
      </w:r>
      <w:r w:rsidRPr="00B30EA7">
        <w:rPr>
          <w:rFonts w:ascii="Tahoma" w:eastAsia="Times New Roman" w:hAnsi="Tahoma" w:cs="Tahoma"/>
          <w:szCs w:val="20"/>
          <w:lang w:eastAsia="sl-SI"/>
        </w:rPr>
        <w:t>o ravnanju z odpadki, ki nastanejo pri gradbenih delih (Uradni list RS, št. 34/08)</w:t>
      </w:r>
      <w:r>
        <w:rPr>
          <w:rFonts w:ascii="Tahoma" w:eastAsia="Times New Roman" w:hAnsi="Tahoma" w:cs="Tahoma"/>
          <w:szCs w:val="20"/>
          <w:lang w:eastAsia="sl-SI"/>
        </w:rPr>
        <w:t>,</w:t>
      </w:r>
    </w:p>
    <w:p w14:paraId="10951614" w14:textId="6261ED28" w:rsidR="001F50AA" w:rsidRPr="00694D9B" w:rsidRDefault="001F50AA" w:rsidP="002C7037">
      <w:pPr>
        <w:keepNext/>
        <w:keepLines/>
        <w:numPr>
          <w:ilvl w:val="0"/>
          <w:numId w:val="6"/>
        </w:numPr>
        <w:spacing w:after="0" w:line="240" w:lineRule="auto"/>
        <w:ind w:left="426" w:hanging="426"/>
        <w:jc w:val="both"/>
        <w:rPr>
          <w:rFonts w:ascii="Tahoma" w:hAnsi="Tahoma" w:cs="Tahoma"/>
        </w:rPr>
      </w:pPr>
      <w:r w:rsidRPr="00694D9B">
        <w:rPr>
          <w:rFonts w:ascii="Tahoma" w:hAnsi="Tahoma" w:cs="Tahoma"/>
        </w:rPr>
        <w:t xml:space="preserve">Obligacijskega zakonika (Uradni list RS, št. 97/07 – uradno prečiščeno besedilo, 64/16 – </w:t>
      </w:r>
      <w:proofErr w:type="spellStart"/>
      <w:r w:rsidRPr="00694D9B">
        <w:rPr>
          <w:rFonts w:ascii="Tahoma" w:hAnsi="Tahoma" w:cs="Tahoma"/>
        </w:rPr>
        <w:t>odl</w:t>
      </w:r>
      <w:proofErr w:type="spellEnd"/>
      <w:r w:rsidRPr="00694D9B">
        <w:rPr>
          <w:rFonts w:ascii="Tahoma" w:hAnsi="Tahoma" w:cs="Tahoma"/>
        </w:rPr>
        <w:t>. US in 20/18 – OROZ631, v nadaljevanju: Obligacijski zakonik),</w:t>
      </w:r>
    </w:p>
    <w:p w14:paraId="427CAC05" w14:textId="77777777" w:rsidR="001F50AA" w:rsidRPr="00694D9B" w:rsidRDefault="001F50AA" w:rsidP="002C7037">
      <w:pPr>
        <w:keepNext/>
        <w:keepLines/>
        <w:numPr>
          <w:ilvl w:val="0"/>
          <w:numId w:val="6"/>
        </w:numPr>
        <w:spacing w:after="0" w:line="240" w:lineRule="auto"/>
        <w:ind w:left="426" w:hanging="426"/>
        <w:jc w:val="both"/>
        <w:rPr>
          <w:rFonts w:ascii="Tahoma" w:hAnsi="Tahoma" w:cs="Tahoma"/>
        </w:rPr>
      </w:pPr>
      <w:r w:rsidRPr="00694D9B">
        <w:rPr>
          <w:rFonts w:ascii="Tahoma" w:hAnsi="Tahoma" w:cs="Tahoma"/>
        </w:rPr>
        <w:t xml:space="preserve">Zakona o pravnem varstvu v postopkih javnega naročanja (Uradni list RS, št. </w:t>
      </w:r>
      <w:r w:rsidRPr="00154DC6">
        <w:rPr>
          <w:rFonts w:ascii="Tahoma" w:hAnsi="Tahoma" w:cs="Tahoma"/>
        </w:rPr>
        <w:t>43/11, 60/11 – ZTP-D, 63/13, 90/14 – ZDU-1I, 60/17 in 72/19)</w:t>
      </w:r>
      <w:r w:rsidRPr="00694D9B">
        <w:rPr>
          <w:rFonts w:ascii="Tahoma" w:hAnsi="Tahoma" w:cs="Tahoma"/>
        </w:rPr>
        <w:t>; v nadaljevanju: ZPVPJN),</w:t>
      </w:r>
    </w:p>
    <w:p w14:paraId="43E022D8" w14:textId="77777777" w:rsidR="002D6AC0" w:rsidRPr="00712BC8" w:rsidRDefault="002D6AC0" w:rsidP="002C7037">
      <w:pPr>
        <w:keepNext/>
        <w:keepLines/>
        <w:numPr>
          <w:ilvl w:val="0"/>
          <w:numId w:val="6"/>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08A588F2" w14:textId="77777777" w:rsidR="00302D6E" w:rsidRPr="00712BC8" w:rsidRDefault="00302D6E" w:rsidP="00530307">
      <w:pPr>
        <w:pStyle w:val="BESEDILO"/>
        <w:keepNext/>
        <w:widowControl/>
        <w:tabs>
          <w:tab w:val="clear" w:pos="2155"/>
        </w:tabs>
        <w:rPr>
          <w:rFonts w:ascii="Tahoma" w:hAnsi="Tahoma" w:cs="Tahoma"/>
          <w:kern w:val="0"/>
          <w:sz w:val="22"/>
          <w:szCs w:val="22"/>
        </w:rPr>
      </w:pPr>
    </w:p>
    <w:bookmarkEnd w:id="3"/>
    <w:bookmarkEnd w:id="4"/>
    <w:bookmarkEnd w:id="5"/>
    <w:bookmarkEnd w:id="6"/>
    <w:bookmarkEnd w:id="7"/>
    <w:p w14:paraId="51836289" w14:textId="77777777" w:rsidR="00AD5DBF" w:rsidRPr="00712BC8" w:rsidRDefault="00AD5DBF" w:rsidP="00530307">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38680B92" w14:textId="77777777" w:rsidR="00AD5DBF" w:rsidRPr="00712BC8" w:rsidRDefault="00AD5DBF" w:rsidP="00530307">
      <w:pPr>
        <w:keepNext/>
        <w:keepLines/>
        <w:spacing w:after="0" w:line="240" w:lineRule="auto"/>
        <w:jc w:val="both"/>
        <w:rPr>
          <w:rFonts w:ascii="Tahoma" w:eastAsia="Times New Roman" w:hAnsi="Tahoma" w:cs="Tahoma"/>
          <w:b/>
          <w:lang w:eastAsia="sl-SI"/>
        </w:rPr>
      </w:pPr>
    </w:p>
    <w:p w14:paraId="0A90A5CD"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6A356111"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1CD9C0D7"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68C7AEA7"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4F841F7F" w14:textId="77777777" w:rsidR="002D6AC0" w:rsidRPr="00FA52EA" w:rsidRDefault="002D6AC0" w:rsidP="002D6AC0">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Opredelitev postopka in odločitev o oddaji naročila</w:t>
      </w:r>
    </w:p>
    <w:p w14:paraId="1AB93B62" w14:textId="77777777" w:rsidR="002D6AC0" w:rsidRPr="00FA52EA" w:rsidRDefault="002D6AC0" w:rsidP="002D6AC0">
      <w:pPr>
        <w:keepNext/>
        <w:keepLines/>
        <w:spacing w:after="0" w:line="240" w:lineRule="auto"/>
        <w:jc w:val="both"/>
        <w:rPr>
          <w:rFonts w:ascii="Tahoma" w:eastAsia="Times New Roman" w:hAnsi="Tahoma" w:cs="Tahoma"/>
          <w:b/>
          <w:lang w:eastAsia="sl-SI"/>
        </w:rPr>
      </w:pPr>
    </w:p>
    <w:p w14:paraId="4F27D5D3" w14:textId="77777777" w:rsidR="002D6AC0" w:rsidRPr="00FA52EA" w:rsidRDefault="002D6AC0" w:rsidP="002D6AC0">
      <w:pPr>
        <w:keepNext/>
        <w:keepLines/>
        <w:spacing w:after="0" w:line="240" w:lineRule="auto"/>
        <w:jc w:val="both"/>
        <w:rPr>
          <w:rFonts w:ascii="Tahoma" w:eastAsia="Times New Roman" w:hAnsi="Tahoma" w:cs="Tahoma"/>
          <w:lang w:val="x-none" w:eastAsia="sl-SI"/>
        </w:rPr>
      </w:pPr>
      <w:r w:rsidRPr="00FA52EA">
        <w:rPr>
          <w:rFonts w:ascii="Tahoma" w:eastAsia="Times New Roman" w:hAnsi="Tahoma" w:cs="Tahoma"/>
          <w:lang w:eastAsia="sl-SI"/>
        </w:rPr>
        <w:t xml:space="preserve">Naročnik izvaja javno naročilo po postopku oddaje naročila male vrednosti v skladu s 47. členom ZJN-3. </w:t>
      </w:r>
      <w:r w:rsidRPr="00FA52EA">
        <w:rPr>
          <w:rFonts w:ascii="Tahoma" w:eastAsia="Times New Roman" w:hAnsi="Tahoma" w:cs="Tahoma"/>
          <w:lang w:val="x-none" w:eastAsia="sl-SI"/>
        </w:rPr>
        <w:t xml:space="preserve">Naročnik bo po </w:t>
      </w:r>
      <w:r w:rsidRPr="00FA52EA">
        <w:rPr>
          <w:rFonts w:ascii="Tahoma" w:eastAsia="Times New Roman" w:hAnsi="Tahoma" w:cs="Tahoma"/>
          <w:lang w:eastAsia="sl-SI"/>
        </w:rPr>
        <w:t>pogajanjih,</w:t>
      </w:r>
      <w:r w:rsidRPr="00FA52EA">
        <w:rPr>
          <w:rFonts w:ascii="Tahoma" w:eastAsia="Times New Roman" w:hAnsi="Tahoma" w:cs="Tahoma"/>
          <w:lang w:val="x-none" w:eastAsia="sl-SI"/>
        </w:rPr>
        <w:t xml:space="preserve"> pregledu, preveritvi</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in ocenjevanju ponudb, izbral ponudnika z najugodnejš</w:t>
      </w:r>
      <w:r w:rsidRPr="00FA52EA">
        <w:rPr>
          <w:rFonts w:ascii="Tahoma" w:eastAsia="Times New Roman" w:hAnsi="Tahoma" w:cs="Tahoma"/>
          <w:lang w:eastAsia="sl-SI"/>
        </w:rPr>
        <w:t>o</w:t>
      </w:r>
      <w:r w:rsidRPr="00FA52EA">
        <w:rPr>
          <w:rFonts w:ascii="Tahoma" w:eastAsia="Times New Roman" w:hAnsi="Tahoma" w:cs="Tahoma"/>
          <w:lang w:val="x-none" w:eastAsia="sl-SI"/>
        </w:rPr>
        <w:t xml:space="preserve"> ponudbo</w:t>
      </w:r>
      <w:r>
        <w:rPr>
          <w:rFonts w:ascii="Tahoma" w:eastAsia="Times New Roman" w:hAnsi="Tahoma" w:cs="Tahoma"/>
          <w:lang w:eastAsia="sl-SI"/>
        </w:rPr>
        <w:t xml:space="preserve"> </w:t>
      </w:r>
      <w:r w:rsidRPr="00FA52EA">
        <w:rPr>
          <w:rFonts w:ascii="Tahoma" w:eastAsia="Times New Roman" w:hAnsi="Tahoma" w:cs="Tahoma"/>
          <w:lang w:val="x-none" w:eastAsia="sl-SI"/>
        </w:rPr>
        <w:t>glede na postavljena merila.</w:t>
      </w:r>
    </w:p>
    <w:p w14:paraId="4642D479"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0CDDF11D"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Naročnik bo o vseh odločitvah v skladu </w:t>
      </w:r>
      <w:r w:rsidR="00B527AC">
        <w:rPr>
          <w:rFonts w:ascii="Tahoma" w:eastAsia="Times New Roman" w:hAnsi="Tahoma" w:cs="Tahoma"/>
          <w:lang w:eastAsia="sl-SI"/>
        </w:rPr>
        <w:t>z</w:t>
      </w:r>
      <w:r w:rsidRPr="00FA52EA">
        <w:rPr>
          <w:rFonts w:ascii="Tahoma" w:eastAsia="Times New Roman" w:hAnsi="Tahoma" w:cs="Tahoma"/>
          <w:lang w:eastAsia="sl-SI"/>
        </w:rPr>
        <w:t xml:space="preserve"> 90. členom ZJN-3 obvestil ponudnike na način, da bo podpisano odločitev iz tega člena objavil na Portalu javnih naročil. Izbrani ponudnik</w:t>
      </w:r>
      <w:r>
        <w:rPr>
          <w:rFonts w:ascii="Tahoma" w:eastAsia="Times New Roman" w:hAnsi="Tahoma" w:cs="Tahoma"/>
          <w:lang w:eastAsia="sl-SI"/>
        </w:rPr>
        <w:t xml:space="preserve"> bo p</w:t>
      </w:r>
      <w:r w:rsidRPr="00FA52EA">
        <w:rPr>
          <w:rFonts w:ascii="Tahoma" w:eastAsia="Times New Roman" w:hAnsi="Tahoma" w:cs="Tahoma"/>
          <w:lang w:eastAsia="sl-SI"/>
        </w:rPr>
        <w:t xml:space="preserve">ozvan k podpisu </w:t>
      </w:r>
      <w:r>
        <w:rPr>
          <w:rFonts w:ascii="Tahoma" w:eastAsia="Times New Roman" w:hAnsi="Tahoma" w:cs="Tahoma"/>
          <w:lang w:eastAsia="sl-SI"/>
        </w:rPr>
        <w:t>pogodbe</w:t>
      </w:r>
      <w:r w:rsidRPr="00FA52EA">
        <w:rPr>
          <w:rFonts w:ascii="Tahoma" w:eastAsia="Times New Roman" w:hAnsi="Tahoma" w:cs="Tahoma"/>
          <w:lang w:eastAsia="sl-SI"/>
        </w:rPr>
        <w:t xml:space="preserve"> pisno.</w:t>
      </w:r>
    </w:p>
    <w:p w14:paraId="3977A021"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3D46ED7A" w14:textId="77777777" w:rsidR="002D6AC0" w:rsidRPr="00FA52EA" w:rsidRDefault="002D6AC0" w:rsidP="002D6AC0">
      <w:pPr>
        <w:keepNext/>
        <w:keepLines/>
        <w:spacing w:after="0" w:line="240" w:lineRule="auto"/>
        <w:jc w:val="both"/>
        <w:rPr>
          <w:rFonts w:ascii="Tahoma" w:eastAsia="Times New Roman" w:hAnsi="Tahoma" w:cs="Tahoma"/>
          <w:i/>
          <w:u w:val="single"/>
          <w:lang w:eastAsia="sl-SI"/>
        </w:rPr>
      </w:pPr>
      <w:r w:rsidRPr="00FA52EA">
        <w:rPr>
          <w:rFonts w:ascii="Tahoma" w:eastAsia="Times New Roman" w:hAnsi="Tahoma" w:cs="Tahoma"/>
          <w:i/>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51132D7" w14:textId="77777777" w:rsidR="002D6AC0" w:rsidRPr="00FA52EA" w:rsidRDefault="002D6AC0" w:rsidP="002D6AC0">
      <w:pPr>
        <w:keepNext/>
        <w:keepLines/>
        <w:spacing w:after="0" w:line="240" w:lineRule="auto"/>
        <w:jc w:val="both"/>
        <w:rPr>
          <w:rFonts w:ascii="Tahoma" w:eastAsia="Times New Roman" w:hAnsi="Tahoma" w:cs="Tahoma"/>
          <w:b/>
          <w:lang w:eastAsia="sl-SI"/>
        </w:rPr>
      </w:pPr>
    </w:p>
    <w:p w14:paraId="5FD853EC" w14:textId="77777777" w:rsidR="002D6AC0" w:rsidRPr="00FA52EA" w:rsidRDefault="002D6AC0" w:rsidP="002D6AC0">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Dodatna pojasnila ponudnikom</w:t>
      </w:r>
    </w:p>
    <w:p w14:paraId="09185B35"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066FA4E6" w14:textId="168D78C2"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F545CC">
        <w:rPr>
          <w:rFonts w:ascii="Tahoma" w:eastAsia="Times New Roman" w:hAnsi="Tahoma" w:cs="Tahoma"/>
          <w:b/>
          <w:bCs/>
          <w:lang w:eastAsia="sl-SI"/>
        </w:rPr>
        <w:t>27</w:t>
      </w:r>
      <w:r w:rsidR="008A1A61">
        <w:rPr>
          <w:rFonts w:ascii="Tahoma" w:eastAsia="Times New Roman" w:hAnsi="Tahoma" w:cs="Tahoma"/>
          <w:b/>
          <w:bCs/>
          <w:lang w:eastAsia="sl-SI"/>
        </w:rPr>
        <w:t xml:space="preserve">. </w:t>
      </w:r>
      <w:r w:rsidR="00F545CC">
        <w:rPr>
          <w:rFonts w:ascii="Tahoma" w:eastAsia="Times New Roman" w:hAnsi="Tahoma" w:cs="Tahoma"/>
          <w:b/>
          <w:bCs/>
          <w:lang w:eastAsia="sl-SI"/>
        </w:rPr>
        <w:t>5</w:t>
      </w:r>
      <w:r>
        <w:rPr>
          <w:rFonts w:ascii="Tahoma" w:eastAsia="Times New Roman" w:hAnsi="Tahoma" w:cs="Tahoma"/>
          <w:b/>
          <w:bCs/>
          <w:lang w:eastAsia="sl-SI"/>
        </w:rPr>
        <w:t xml:space="preserve">. </w:t>
      </w:r>
      <w:r w:rsidRPr="00922373">
        <w:rPr>
          <w:rFonts w:ascii="Tahoma" w:eastAsia="Times New Roman" w:hAnsi="Tahoma" w:cs="Tahoma"/>
          <w:b/>
          <w:bCs/>
          <w:lang w:eastAsia="sl-SI"/>
        </w:rPr>
        <w:t>202</w:t>
      </w:r>
      <w:r w:rsidR="008A1A61">
        <w:rPr>
          <w:rFonts w:ascii="Tahoma" w:eastAsia="Times New Roman" w:hAnsi="Tahoma" w:cs="Tahoma"/>
          <w:b/>
          <w:bCs/>
          <w:lang w:eastAsia="sl-SI"/>
        </w:rPr>
        <w:t>5</w:t>
      </w:r>
      <w:r>
        <w:rPr>
          <w:rFonts w:ascii="Tahoma" w:eastAsia="Times New Roman" w:hAnsi="Tahoma" w:cs="Tahoma"/>
          <w:b/>
          <w:bCs/>
          <w:lang w:eastAsia="sl-SI"/>
        </w:rPr>
        <w:t xml:space="preserve"> </w:t>
      </w:r>
      <w:r w:rsidRPr="00922373">
        <w:rPr>
          <w:rFonts w:ascii="Tahoma" w:eastAsia="Times New Roman" w:hAnsi="Tahoma" w:cs="Tahoma"/>
          <w:b/>
          <w:bCs/>
          <w:lang w:eastAsia="sl-SI"/>
        </w:rPr>
        <w:t>do 10</w:t>
      </w:r>
      <w:r w:rsidR="000E30A4">
        <w:rPr>
          <w:rFonts w:ascii="Tahoma" w:eastAsia="Times New Roman" w:hAnsi="Tahoma" w:cs="Tahoma"/>
          <w:b/>
          <w:bCs/>
          <w:lang w:eastAsia="sl-SI"/>
        </w:rPr>
        <w:t>. ure</w:t>
      </w:r>
      <w:r w:rsidRPr="00922373">
        <w:rPr>
          <w:rFonts w:ascii="Tahoma" w:eastAsia="Times New Roman" w:hAnsi="Tahoma" w:cs="Tahoma"/>
          <w:lang w:eastAsia="sl-SI"/>
        </w:rPr>
        <w:t xml:space="preserve">. Odgovori oz. pojasnila bodo objavljeni na spletnem naslovu naročnika in podjetja JAVNI HOLDING Ljubljana, </w:t>
      </w:r>
      <w:proofErr w:type="spellStart"/>
      <w:r w:rsidRPr="00922373">
        <w:rPr>
          <w:rFonts w:ascii="Tahoma" w:eastAsia="Times New Roman" w:hAnsi="Tahoma" w:cs="Tahoma"/>
          <w:lang w:eastAsia="sl-SI"/>
        </w:rPr>
        <w:t>d.o.o</w:t>
      </w:r>
      <w:proofErr w:type="spellEnd"/>
      <w:r w:rsidRPr="00922373">
        <w:rPr>
          <w:rFonts w:ascii="Tahoma" w:eastAsia="Times New Roman" w:hAnsi="Tahoma" w:cs="Tahoma"/>
          <w:lang w:eastAsia="sl-SI"/>
        </w:rPr>
        <w:t>.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0415B837"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5048D359"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Predložitev ponudbe</w:t>
      </w:r>
    </w:p>
    <w:p w14:paraId="14E0CE1C"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0F4FB44F" w14:textId="7DF77D7C"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F545CC">
        <w:rPr>
          <w:rFonts w:ascii="Tahoma" w:eastAsia="Times New Roman" w:hAnsi="Tahoma" w:cs="Tahoma"/>
          <w:b/>
          <w:bCs/>
          <w:lang w:eastAsia="sl-SI"/>
        </w:rPr>
        <w:t>3</w:t>
      </w:r>
      <w:r w:rsidR="00B2566B">
        <w:rPr>
          <w:rFonts w:ascii="Tahoma" w:eastAsia="Times New Roman" w:hAnsi="Tahoma" w:cs="Tahoma"/>
          <w:b/>
          <w:bCs/>
          <w:lang w:eastAsia="sl-SI"/>
        </w:rPr>
        <w:t xml:space="preserve">. </w:t>
      </w:r>
      <w:r w:rsidR="00F545CC">
        <w:rPr>
          <w:rFonts w:ascii="Tahoma" w:eastAsia="Times New Roman" w:hAnsi="Tahoma" w:cs="Tahoma"/>
          <w:b/>
          <w:bCs/>
          <w:lang w:eastAsia="sl-SI"/>
        </w:rPr>
        <w:t>6</w:t>
      </w:r>
      <w:r w:rsidR="00B2566B">
        <w:rPr>
          <w:rFonts w:ascii="Tahoma" w:eastAsia="Times New Roman" w:hAnsi="Tahoma" w:cs="Tahoma"/>
          <w:b/>
          <w:bCs/>
          <w:lang w:eastAsia="sl-SI"/>
        </w:rPr>
        <w:t xml:space="preserve">. </w:t>
      </w:r>
      <w:r w:rsidR="00B2566B" w:rsidRPr="00922373">
        <w:rPr>
          <w:rFonts w:ascii="Tahoma" w:eastAsia="Times New Roman" w:hAnsi="Tahoma" w:cs="Tahoma"/>
          <w:b/>
          <w:bCs/>
          <w:lang w:eastAsia="sl-SI"/>
        </w:rPr>
        <w:t>202</w:t>
      </w:r>
      <w:r w:rsidR="00B2566B">
        <w:rPr>
          <w:rFonts w:ascii="Tahoma" w:eastAsia="Times New Roman" w:hAnsi="Tahoma" w:cs="Tahoma"/>
          <w:b/>
          <w:bCs/>
          <w:lang w:eastAsia="sl-SI"/>
        </w:rPr>
        <w:t xml:space="preserve">5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 ure</w:t>
      </w:r>
      <w:r w:rsidRPr="00922373">
        <w:rPr>
          <w:rFonts w:ascii="Tahoma" w:eastAsia="Times New Roman" w:hAnsi="Tahoma" w:cs="Tahoma"/>
          <w:lang w:eastAsia="sl-SI"/>
        </w:rPr>
        <w:t>.</w:t>
      </w:r>
    </w:p>
    <w:p w14:paraId="7FC4EDA6"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0DDE6ED"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sidR="00352739">
        <w:rPr>
          <w:rFonts w:ascii="Tahoma" w:eastAsia="Times New Roman" w:hAnsi="Tahoma" w:cs="Tahoma"/>
          <w:b/>
          <w:u w:val="single"/>
          <w:lang w:eastAsia="sl-SI"/>
        </w:rPr>
        <w:t>6</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1BF0E20C" w14:textId="77777777" w:rsidR="002D6AC0" w:rsidRPr="00352739" w:rsidRDefault="002D6AC0" w:rsidP="002D6AC0">
      <w:pPr>
        <w:keepNext/>
        <w:keepLines/>
        <w:widowControl w:val="0"/>
        <w:spacing w:after="0" w:line="240" w:lineRule="auto"/>
        <w:jc w:val="both"/>
        <w:rPr>
          <w:rFonts w:ascii="Tahoma" w:eastAsia="Times New Roman" w:hAnsi="Tahoma" w:cs="Tahoma"/>
          <w:lang w:eastAsia="sl-SI"/>
        </w:rPr>
      </w:pPr>
    </w:p>
    <w:p w14:paraId="031CB8EF"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922373">
        <w:rPr>
          <w:rFonts w:ascii="Tahoma" w:eastAsia="Times New Roman" w:hAnsi="Tahoma" w:cs="Tahoma"/>
          <w:b/>
          <w:lang w:eastAsia="sl-SI"/>
        </w:rPr>
        <w:t>Odpiranje ponudb</w:t>
      </w:r>
      <w:bookmarkEnd w:id="8"/>
      <w:bookmarkEnd w:id="9"/>
      <w:bookmarkEnd w:id="10"/>
      <w:bookmarkEnd w:id="11"/>
      <w:bookmarkEnd w:id="12"/>
    </w:p>
    <w:p w14:paraId="7FEF62BD"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p>
    <w:p w14:paraId="1DABFC87" w14:textId="7E82DE56"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F545CC">
        <w:rPr>
          <w:rFonts w:ascii="Tahoma" w:eastAsia="Times New Roman" w:hAnsi="Tahoma" w:cs="Tahoma"/>
          <w:b/>
          <w:bCs/>
          <w:lang w:eastAsia="sl-SI"/>
        </w:rPr>
        <w:t xml:space="preserve">3. 6. </w:t>
      </w:r>
      <w:r w:rsidR="00F545CC" w:rsidRPr="00922373">
        <w:rPr>
          <w:rFonts w:ascii="Tahoma" w:eastAsia="Times New Roman" w:hAnsi="Tahoma" w:cs="Tahoma"/>
          <w:b/>
          <w:bCs/>
          <w:lang w:eastAsia="sl-SI"/>
        </w:rPr>
        <w:t>202</w:t>
      </w:r>
      <w:r w:rsidR="00F545CC">
        <w:rPr>
          <w:rFonts w:ascii="Tahoma" w:eastAsia="Times New Roman" w:hAnsi="Tahoma" w:cs="Tahoma"/>
          <w:b/>
          <w:bCs/>
          <w:lang w:eastAsia="sl-SI"/>
        </w:rPr>
        <w:t xml:space="preserve">5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6A038801"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4857AB6"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Odpiranje poteka tako, da informacijski sistem e-JN samodejno ob uri, ki je določena za javno odpiranje ponudb, prikaže podatke o ponudniku, o variantah, če so bile zahtevane oziroma dovoljene, ter omogoči dostop do .</w:t>
      </w:r>
      <w:proofErr w:type="spellStart"/>
      <w:r w:rsidRPr="00922373">
        <w:rPr>
          <w:rFonts w:ascii="Tahoma" w:eastAsia="Times New Roman" w:hAnsi="Tahoma" w:cs="Tahoma"/>
          <w:lang w:eastAsia="sl-SI"/>
        </w:rPr>
        <w:t>pdf</w:t>
      </w:r>
      <w:proofErr w:type="spellEnd"/>
      <w:r w:rsidRPr="00922373">
        <w:rPr>
          <w:rFonts w:ascii="Tahoma" w:eastAsia="Times New Roman" w:hAnsi="Tahoma" w:cs="Tahoma"/>
          <w:lang w:eastAsia="sl-SI"/>
        </w:rPr>
        <w:t xml:space="preserve"> dokumenta, ki ga ponudnik naloži v sistem e-JN pod razdelek »Predračun«. Ti podatki oziroma dokumenti so vidni do zaključka postopka oddaje tega naročila. </w:t>
      </w:r>
    </w:p>
    <w:p w14:paraId="2FC1649F"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93DECB3" w14:textId="77777777" w:rsidR="002D6AC0" w:rsidRPr="0015439B"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15439B">
        <w:rPr>
          <w:rFonts w:ascii="Tahoma" w:eastAsia="Times New Roman" w:hAnsi="Tahoma" w:cs="Tahoma"/>
          <w:b/>
          <w:lang w:eastAsia="sl-SI"/>
        </w:rPr>
        <w:t>Pogajanja</w:t>
      </w:r>
    </w:p>
    <w:p w14:paraId="47AE46B3"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03DB194C"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s ponudnikom(i) ločeno</w:t>
      </w:r>
      <w:r>
        <w:rPr>
          <w:rFonts w:ascii="Tahoma" w:eastAsia="Times New Roman" w:hAnsi="Tahoma" w:cs="Tahoma"/>
          <w:lang w:eastAsia="sl-SI"/>
        </w:rPr>
        <w:t xml:space="preserve"> </w:t>
      </w:r>
      <w:r w:rsidRPr="00FA52EA">
        <w:rPr>
          <w:rFonts w:ascii="Tahoma" w:eastAsia="Times New Roman" w:hAnsi="Tahoma" w:cs="Tahoma"/>
          <w:lang w:eastAsia="sl-SI"/>
        </w:rPr>
        <w:t>izvedel pogajanja, v skladu z drugim odstavkom 47. člena ZJN-3.</w:t>
      </w:r>
    </w:p>
    <w:p w14:paraId="07662B0A"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B694371" w14:textId="77777777" w:rsidR="00FB2225" w:rsidRPr="00DB49C8" w:rsidRDefault="00FB2225" w:rsidP="00FB2225">
      <w:pPr>
        <w:keepNext/>
        <w:keepLines/>
        <w:widowControl w:val="0"/>
        <w:spacing w:after="0" w:line="240" w:lineRule="auto"/>
        <w:jc w:val="both"/>
        <w:rPr>
          <w:rFonts w:ascii="Tahoma" w:eastAsia="Times New Roman" w:hAnsi="Tahoma" w:cs="Tahoma"/>
          <w:lang w:eastAsia="sl-SI"/>
        </w:rPr>
      </w:pPr>
      <w:r w:rsidRPr="00DB49C8">
        <w:rPr>
          <w:rFonts w:ascii="Tahoma" w:eastAsia="Times New Roman" w:hAnsi="Tahoma" w:cs="Tahoma"/>
          <w:lang w:eastAsia="sl-SI"/>
        </w:rPr>
        <w:lastRenderedPageBreak/>
        <w:t xml:space="preserve">Naročnik bo po pregledu pravočasno prejetih ponudb, </w:t>
      </w:r>
      <w:r w:rsidRPr="00DB49C8">
        <w:rPr>
          <w:rFonts w:ascii="Tahoma" w:eastAsia="Times New Roman" w:hAnsi="Tahoma" w:cs="Tahoma"/>
          <w:b/>
          <w:lang w:eastAsia="sl-SI"/>
        </w:rPr>
        <w:t>ponudnika, ki bo izpolnjeval vse zahteve in pogoje iz razpisne dokumentacije, razen v delu, ki se nanaša na ponudbeno ceno preko informacijskega sistema e-JN, povabil k pogajanjem in k oddaji končne ponudbe</w:t>
      </w:r>
      <w:r w:rsidRPr="00DB49C8">
        <w:rPr>
          <w:rFonts w:ascii="Tahoma" w:eastAsia="Times New Roman" w:hAnsi="Tahoma" w:cs="Tahoma"/>
          <w:lang w:eastAsia="sl-SI"/>
        </w:rPr>
        <w:t>. Prva ponudba bo izhodiščna ponudba za pogajanja. Namen pogajanj je nižanje ponudbene cene za izvedbo predmetnega javnega naročila, zato bo predmet pogajanj le ponudbena cena, ne pa tudi drugi vidiki izvedbe naročila. Na pogajanjih ponudnik svojo ponudbeno ceno, predloženo po postopku naročila male vrednosti, lahko zgolj zniža. Če se ponudnik ne bo odzval vabilu na pogajanja in se ne bo udeležil pogajanj, bo naročnik štel, da je ponudbena cena, kot je razvidna iz prve ponudbe, tudi ponudnikova končna ponudbena cena.</w:t>
      </w:r>
    </w:p>
    <w:p w14:paraId="204D1B3F" w14:textId="77777777" w:rsidR="00FB2225" w:rsidRPr="00DB49C8" w:rsidRDefault="00FB2225" w:rsidP="00FB2225">
      <w:pPr>
        <w:keepNext/>
        <w:keepLines/>
        <w:widowControl w:val="0"/>
        <w:spacing w:after="0" w:line="240" w:lineRule="auto"/>
        <w:jc w:val="both"/>
        <w:rPr>
          <w:rFonts w:ascii="Tahoma" w:eastAsia="Times New Roman" w:hAnsi="Tahoma" w:cs="Tahoma"/>
          <w:lang w:eastAsia="sl-SI"/>
        </w:rPr>
      </w:pPr>
    </w:p>
    <w:p w14:paraId="491B0785" w14:textId="77777777" w:rsidR="00FB2225" w:rsidRPr="00DB49C8" w:rsidRDefault="00FB2225" w:rsidP="00FB2225">
      <w:pPr>
        <w:keepNext/>
        <w:keepLines/>
        <w:widowControl w:val="0"/>
        <w:spacing w:after="0" w:line="240" w:lineRule="auto"/>
        <w:jc w:val="both"/>
        <w:rPr>
          <w:rFonts w:ascii="Tahoma" w:eastAsia="Times New Roman" w:hAnsi="Tahoma" w:cs="Tahoma"/>
          <w:lang w:eastAsia="sl-SI"/>
        </w:rPr>
      </w:pPr>
      <w:r w:rsidRPr="00DB49C8">
        <w:rPr>
          <w:rFonts w:ascii="Tahoma" w:eastAsia="Times New Roman" w:hAnsi="Tahoma" w:cs="Tahoma"/>
          <w:lang w:eastAsia="sl-SI"/>
        </w:rPr>
        <w:t>Ponudnik bo lahko ponudil popust na ponudbeno ceno, ki jo je ponudil v predmetnem postopku oddaje javnega naročila v okviru prve ponudbe. Po izvedbi pogajanj ponudnik ne sme več spreminjati svoje ponudbene cene.</w:t>
      </w:r>
    </w:p>
    <w:p w14:paraId="2CFC45AB" w14:textId="77777777" w:rsidR="00FB2225" w:rsidRPr="00DB49C8" w:rsidRDefault="00FB2225" w:rsidP="00FB2225">
      <w:pPr>
        <w:keepNext/>
        <w:keepLines/>
        <w:widowControl w:val="0"/>
        <w:spacing w:after="0" w:line="240" w:lineRule="auto"/>
        <w:jc w:val="both"/>
        <w:rPr>
          <w:rFonts w:ascii="Tahoma" w:eastAsia="Times New Roman" w:hAnsi="Tahoma" w:cs="Tahoma"/>
          <w:lang w:eastAsia="sl-SI"/>
        </w:rPr>
      </w:pPr>
    </w:p>
    <w:p w14:paraId="65098E7B" w14:textId="77777777" w:rsidR="00FB2225" w:rsidRPr="00DB49C8" w:rsidRDefault="00FB2225" w:rsidP="00FB2225">
      <w:pPr>
        <w:keepNext/>
        <w:keepLines/>
        <w:widowControl w:val="0"/>
        <w:spacing w:after="0" w:line="240" w:lineRule="auto"/>
        <w:jc w:val="both"/>
        <w:rPr>
          <w:rFonts w:ascii="Tahoma" w:eastAsia="Times New Roman" w:hAnsi="Tahoma" w:cs="Tahoma"/>
          <w:lang w:eastAsia="sl-SI"/>
        </w:rPr>
      </w:pPr>
      <w:r w:rsidRPr="00DB49C8">
        <w:rPr>
          <w:rFonts w:ascii="Tahoma" w:eastAsia="Times New Roman" w:hAnsi="Tahoma" w:cs="Tahoma"/>
          <w:lang w:eastAsia="sl-SI"/>
        </w:rPr>
        <w:t>Postopek pogajanj oz. pravila, po katerih bodo pogajanja potekala, število krogov pogajanj, rok za oddajo končne ponudbe ter vse ostale potrebne informacije za pripravo (končne) ponudbe in izvedbo pogajanj, bo naročnik opredelil v povabilu na pogajanja.</w:t>
      </w:r>
    </w:p>
    <w:p w14:paraId="07723F5E"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563ECB70" w14:textId="59759585"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420F6067"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62F22BA7" w14:textId="77777777" w:rsidR="002D6AC0"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7F819682"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977E832"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7813A073"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3FF5743"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5C3660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42D04D7"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4E1F62B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51B635F" w14:textId="77777777" w:rsidR="002D6AC0" w:rsidRPr="00FA52EA" w:rsidRDefault="002D6AC0" w:rsidP="002D6AC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Pogodbo bo</w:t>
      </w:r>
      <w:r w:rsidRPr="00FA52EA">
        <w:rPr>
          <w:rFonts w:ascii="Tahoma" w:eastAsia="Times New Roman" w:hAnsi="Tahoma" w:cs="Tahoma"/>
          <w:lang w:eastAsia="sl-SI"/>
        </w:rPr>
        <w:t xml:space="preserve"> z izbranim ponudnikom podpisal naročnik.</w:t>
      </w:r>
    </w:p>
    <w:p w14:paraId="26BFF94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DCAAA07"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52E99FD7"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89AF589" w14:textId="77777777" w:rsidR="00020073" w:rsidRPr="00020073" w:rsidRDefault="00020073" w:rsidP="00020073">
      <w:pPr>
        <w:keepNext/>
        <w:keepLines/>
        <w:spacing w:after="0" w:line="240" w:lineRule="auto"/>
        <w:jc w:val="both"/>
        <w:rPr>
          <w:rFonts w:ascii="Tahoma" w:eastAsia="Times New Roman" w:hAnsi="Tahoma" w:cs="Tahoma"/>
          <w:lang w:eastAsia="sl-SI"/>
        </w:rPr>
      </w:pPr>
      <w:r w:rsidRPr="00020073">
        <w:rPr>
          <w:rFonts w:ascii="Tahoma" w:eastAsia="Times New Roman" w:hAnsi="Tahoma" w:cs="Tahoma"/>
          <w:lang w:eastAsia="sl-SI"/>
        </w:rPr>
        <w:t xml:space="preserve">V skladu s šestim odstavkom 14. člena Zakona o integriteti in preprečevanju korupcije (Uradni list RS, št. 69/11 – uradno prečiščeno besedilo, 158/20, 3/22 – </w:t>
      </w:r>
      <w:proofErr w:type="spellStart"/>
      <w:r w:rsidRPr="00020073">
        <w:rPr>
          <w:rFonts w:ascii="Tahoma" w:eastAsia="Times New Roman" w:hAnsi="Tahoma" w:cs="Tahoma"/>
          <w:lang w:eastAsia="sl-SI"/>
        </w:rPr>
        <w:t>ZDeb</w:t>
      </w:r>
      <w:proofErr w:type="spellEnd"/>
      <w:r w:rsidRPr="00020073">
        <w:rPr>
          <w:rFonts w:ascii="Tahoma" w:eastAsia="Times New Roman" w:hAnsi="Tahoma" w:cs="Tahoma"/>
          <w:lang w:eastAsia="sl-SI"/>
        </w:rPr>
        <w:t xml:space="preserve"> in 16/23 – </w:t>
      </w:r>
      <w:proofErr w:type="spellStart"/>
      <w:r w:rsidRPr="00020073">
        <w:rPr>
          <w:rFonts w:ascii="Tahoma" w:eastAsia="Times New Roman" w:hAnsi="Tahoma" w:cs="Tahoma"/>
          <w:lang w:eastAsia="sl-SI"/>
        </w:rPr>
        <w:t>ZZPri</w:t>
      </w:r>
      <w:proofErr w:type="spellEnd"/>
      <w:r w:rsidRPr="00020073">
        <w:rPr>
          <w:rFonts w:ascii="Tahoma" w:eastAsia="Times New Roman" w:hAnsi="Tahoma" w:cs="Tahoma"/>
          <w:lang w:eastAsia="sl-SI"/>
        </w:rPr>
        <w:t xml:space="preserve">; v nadaljevanju </w:t>
      </w:r>
      <w:proofErr w:type="spellStart"/>
      <w:r w:rsidRPr="00020073">
        <w:rPr>
          <w:rFonts w:ascii="Tahoma" w:eastAsia="Times New Roman" w:hAnsi="Tahoma" w:cs="Tahoma"/>
          <w:lang w:eastAsia="sl-SI"/>
        </w:rPr>
        <w:t>ZIntPK</w:t>
      </w:r>
      <w:proofErr w:type="spellEnd"/>
      <w:r w:rsidRPr="00020073">
        <w:rPr>
          <w:rFonts w:ascii="Tahoma" w:eastAsia="Times New Roman" w:hAnsi="Tahoma" w:cs="Tahoma"/>
          <w:lang w:eastAsia="sl-SI"/>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020073">
        <w:rPr>
          <w:rFonts w:ascii="Tahoma" w:eastAsia="Times New Roman" w:hAnsi="Tahoma" w:cs="Tahoma"/>
          <w:b/>
          <w:lang w:eastAsia="sl-SI"/>
        </w:rPr>
        <w:t>Priloga 3/1</w:t>
      </w:r>
      <w:r w:rsidRPr="00020073">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605CF448"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9145E66"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Vzorec pogodbe je sestavni del te razpisne dokumentacije. Ponudnik s podpisom </w:t>
      </w:r>
      <w:r w:rsidRPr="008B13DD">
        <w:rPr>
          <w:rFonts w:ascii="Tahoma" w:eastAsia="Times New Roman" w:hAnsi="Tahoma" w:cs="Tahoma"/>
          <w:b/>
          <w:lang w:eastAsia="sl-SI"/>
        </w:rPr>
        <w:t>Priloge A</w:t>
      </w:r>
      <w:r w:rsidRPr="008B13DD">
        <w:rPr>
          <w:rFonts w:ascii="Tahoma" w:eastAsia="Times New Roman" w:hAnsi="Tahoma" w:cs="Tahoma"/>
          <w:lang w:eastAsia="sl-SI"/>
        </w:rPr>
        <w:t xml:space="preserve"> potrdi, da se strinja z vsebino pogodbe. </w:t>
      </w:r>
    </w:p>
    <w:p w14:paraId="4D764CA4"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5EC24338" w14:textId="77777777" w:rsidR="00F545CC" w:rsidRDefault="00F545CC">
      <w:pPr>
        <w:spacing w:after="0" w:line="240" w:lineRule="auto"/>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Pr>
          <w:rFonts w:ascii="Tahoma" w:eastAsia="Times New Roman" w:hAnsi="Tahoma" w:cs="Tahoma"/>
          <w:b/>
          <w:lang w:eastAsia="sl-SI"/>
        </w:rPr>
        <w:br w:type="page"/>
      </w:r>
    </w:p>
    <w:p w14:paraId="4E670465" w14:textId="4C5E752E"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Prav</w:t>
      </w:r>
      <w:bookmarkEnd w:id="13"/>
      <w:bookmarkEnd w:id="14"/>
      <w:bookmarkEnd w:id="15"/>
      <w:bookmarkEnd w:id="16"/>
      <w:bookmarkEnd w:id="17"/>
      <w:r w:rsidRPr="008B13DD">
        <w:rPr>
          <w:rFonts w:ascii="Tahoma" w:eastAsia="Times New Roman" w:hAnsi="Tahoma" w:cs="Tahoma"/>
          <w:b/>
          <w:lang w:eastAsia="sl-SI"/>
        </w:rPr>
        <w:t>no varstvo</w:t>
      </w:r>
    </w:p>
    <w:p w14:paraId="61208835"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38163A36"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47C4051B"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604AE55" w14:textId="20DDE884"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bookmarkStart w:id="18" w:name="_Toc163615935"/>
      <w:r w:rsidRPr="008B13DD">
        <w:rPr>
          <w:rFonts w:ascii="Tahoma" w:eastAsia="Times New Roman" w:hAnsi="Tahoma" w:cs="Tahoma"/>
          <w:b/>
          <w:lang w:eastAsia="sl-SI"/>
        </w:rPr>
        <w:t>Zaupnost po</w:t>
      </w:r>
      <w:bookmarkEnd w:id="18"/>
      <w:r w:rsidRPr="008B13DD">
        <w:rPr>
          <w:rFonts w:ascii="Tahoma" w:eastAsia="Times New Roman" w:hAnsi="Tahoma" w:cs="Tahoma"/>
          <w:b/>
          <w:lang w:eastAsia="sl-SI"/>
        </w:rPr>
        <w:t>datkov</w:t>
      </w:r>
      <w:r w:rsidR="00906F63">
        <w:rPr>
          <w:rFonts w:ascii="Tahoma" w:eastAsia="Times New Roman" w:hAnsi="Tahoma" w:cs="Tahoma"/>
          <w:b/>
          <w:lang w:eastAsia="sl-SI"/>
        </w:rPr>
        <w:t xml:space="preserve"> in vpogled</w:t>
      </w:r>
    </w:p>
    <w:p w14:paraId="3CA0BE55"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8954984" w14:textId="77777777" w:rsidR="00906F63" w:rsidRPr="00906F63" w:rsidRDefault="00906F63" w:rsidP="00906F63">
      <w:pPr>
        <w:keepNext/>
        <w:keepLines/>
        <w:spacing w:after="0" w:line="240" w:lineRule="auto"/>
        <w:jc w:val="both"/>
        <w:rPr>
          <w:rFonts w:ascii="Tahoma" w:eastAsia="Times New Roman" w:hAnsi="Tahoma" w:cs="Tahoma"/>
          <w:lang w:eastAsia="sl-SI"/>
        </w:rPr>
      </w:pPr>
      <w:r w:rsidRPr="00906F6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323208E6" w14:textId="77777777" w:rsidR="00906F63" w:rsidRPr="00906F63" w:rsidRDefault="00906F63" w:rsidP="00906F63">
      <w:pPr>
        <w:keepNext/>
        <w:keepLines/>
        <w:spacing w:after="0" w:line="240" w:lineRule="auto"/>
        <w:jc w:val="both"/>
        <w:rPr>
          <w:rFonts w:ascii="Tahoma" w:eastAsia="Times New Roman" w:hAnsi="Tahoma" w:cs="Tahoma"/>
          <w:lang w:eastAsia="sl-SI"/>
        </w:rPr>
      </w:pPr>
    </w:p>
    <w:p w14:paraId="448C1F05" w14:textId="77777777" w:rsidR="00906F63" w:rsidRPr="00906F63" w:rsidRDefault="00906F63" w:rsidP="00906F63">
      <w:pPr>
        <w:keepNext/>
        <w:keepLines/>
        <w:spacing w:after="0" w:line="240" w:lineRule="auto"/>
        <w:jc w:val="both"/>
        <w:rPr>
          <w:rFonts w:ascii="Tahoma" w:eastAsia="Times New Roman" w:hAnsi="Tahoma" w:cs="Tahoma"/>
          <w:lang w:eastAsia="sl-SI"/>
        </w:rPr>
      </w:pPr>
      <w:r w:rsidRPr="00906F6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4E8ED6E3" w14:textId="77777777" w:rsidR="00906F63" w:rsidRPr="00906F63" w:rsidRDefault="00906F63" w:rsidP="00906F63">
      <w:pPr>
        <w:keepNext/>
        <w:keepLines/>
        <w:spacing w:after="0" w:line="240" w:lineRule="auto"/>
        <w:jc w:val="both"/>
        <w:rPr>
          <w:rFonts w:ascii="Tahoma" w:eastAsia="Times New Roman" w:hAnsi="Tahoma" w:cs="Tahoma"/>
          <w:lang w:eastAsia="sl-SI"/>
        </w:rPr>
      </w:pPr>
    </w:p>
    <w:p w14:paraId="0C5AD1F2" w14:textId="58D694A9" w:rsidR="002D6AC0" w:rsidRPr="008B13DD" w:rsidRDefault="00906F63" w:rsidP="00906F63">
      <w:pPr>
        <w:keepNext/>
        <w:keepLines/>
        <w:spacing w:after="0" w:line="240" w:lineRule="auto"/>
        <w:jc w:val="both"/>
        <w:rPr>
          <w:rFonts w:ascii="Tahoma" w:eastAsia="Times New Roman" w:hAnsi="Tahoma" w:cs="Tahoma"/>
          <w:b/>
          <w:lang w:eastAsia="sl-SI"/>
        </w:rPr>
      </w:pPr>
      <w:r w:rsidRPr="00906F63">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w:t>
      </w:r>
      <w:proofErr w:type="spellStart"/>
      <w:r w:rsidRPr="00906F63">
        <w:rPr>
          <w:rFonts w:ascii="Tahoma" w:eastAsia="Times New Roman" w:hAnsi="Tahoma" w:cs="Tahoma"/>
          <w:lang w:eastAsia="sl-SI"/>
        </w:rPr>
        <w:t>d.o.o</w:t>
      </w:r>
      <w:proofErr w:type="spellEnd"/>
      <w:r w:rsidRPr="00906F63">
        <w:rPr>
          <w:rFonts w:ascii="Tahoma" w:eastAsia="Times New Roman" w:hAnsi="Tahoma" w:cs="Tahoma"/>
          <w:lang w:eastAsia="sl-SI"/>
        </w:rPr>
        <w:t xml:space="preserve">.,  Verovškova ulica 70, 1000 Ljubljana ali po elektronski pošti na naslov: </w:t>
      </w:r>
      <w:hyperlink r:id="rId11" w:history="1">
        <w:r w:rsidRPr="00906F63">
          <w:rPr>
            <w:rStyle w:val="Hiperpovezava"/>
            <w:rFonts w:ascii="Tahoma" w:eastAsia="Times New Roman" w:hAnsi="Tahoma" w:cs="Tahoma"/>
            <w:lang w:eastAsia="sl-SI"/>
          </w:rPr>
          <w:t>sjn@jhl.si</w:t>
        </w:r>
      </w:hyperlink>
      <w:r w:rsidRPr="00906F63">
        <w:rPr>
          <w:rFonts w:ascii="Tahoma" w:eastAsia="Times New Roman" w:hAnsi="Tahoma" w:cs="Tahoma"/>
          <w:lang w:eastAsia="sl-SI"/>
        </w:rPr>
        <w:t xml:space="preserve"> ali na elektronski naslov kontaktne osebe, ki je navedena v Obvestilu o naročilu (Oddelek I: Javni naročnik), ki je objavljeno na Portalu javnih naročil.</w:t>
      </w:r>
    </w:p>
    <w:p w14:paraId="1334D735"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Jamstvo za napake</w:t>
      </w:r>
    </w:p>
    <w:p w14:paraId="6D30B8C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12CE6A3"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w:t>
      </w:r>
      <w:r>
        <w:rPr>
          <w:rFonts w:ascii="Tahoma" w:eastAsia="Times New Roman" w:hAnsi="Tahoma" w:cs="Tahoma"/>
          <w:lang w:eastAsia="sl-SI"/>
        </w:rPr>
        <w:t>o</w:t>
      </w:r>
      <w:r w:rsidRPr="008B13DD">
        <w:rPr>
          <w:rFonts w:ascii="Tahoma" w:eastAsia="Times New Roman" w:hAnsi="Tahoma" w:cs="Tahoma"/>
          <w:lang w:eastAsia="sl-SI"/>
        </w:rPr>
        <w:t>, bo moral jamčiti za odpravo vseh vrst napak, ki jih bo naredil z izvajanjem predmeta javnega naročila, skladno z določili Obligacijskega zakonika.</w:t>
      </w:r>
    </w:p>
    <w:p w14:paraId="3298ADF1"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655CF45" w14:textId="77777777" w:rsidR="002D6AC0" w:rsidRPr="008B13DD" w:rsidRDefault="002D6AC0" w:rsidP="002D6AC0">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 xml:space="preserve">PONUDBENI POGOJI </w:t>
      </w:r>
    </w:p>
    <w:p w14:paraId="44FD4B71"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4444072E"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00D438B2" w14:textId="77777777" w:rsidR="002D6AC0" w:rsidRPr="008B13DD" w:rsidRDefault="002D6AC0" w:rsidP="002D6AC0">
      <w:pPr>
        <w:keepNext/>
        <w:keepLines/>
        <w:spacing w:after="0" w:line="240" w:lineRule="auto"/>
        <w:jc w:val="both"/>
        <w:rPr>
          <w:rFonts w:ascii="Tahoma" w:eastAsia="Times New Roman" w:hAnsi="Tahoma" w:cs="Tahoma"/>
          <w:b/>
          <w:bCs/>
          <w:lang w:eastAsia="sl-SI"/>
        </w:rPr>
      </w:pPr>
    </w:p>
    <w:p w14:paraId="6A0E51C4" w14:textId="77777777" w:rsidR="00906F63" w:rsidRPr="00906F63" w:rsidRDefault="00906F63" w:rsidP="00906F63">
      <w:pPr>
        <w:keepNext/>
        <w:keepLines/>
        <w:spacing w:after="0" w:line="240" w:lineRule="auto"/>
        <w:jc w:val="both"/>
        <w:rPr>
          <w:rFonts w:ascii="Tahoma" w:eastAsia="Times New Roman" w:hAnsi="Tahoma" w:cs="Tahoma"/>
          <w:lang w:eastAsia="sl-SI"/>
        </w:rPr>
      </w:pPr>
      <w:r w:rsidRPr="00906F63">
        <w:rPr>
          <w:rFonts w:ascii="Tahoma" w:eastAsia="Times New Roman" w:hAnsi="Tahoma" w:cs="Tahoma"/>
          <w:b/>
          <w:bCs/>
          <w:lang w:eastAsia="sl-SI"/>
        </w:rPr>
        <w:t xml:space="preserve">Ponudnik odda svojo ponudbo za celotno naročilo, </w:t>
      </w:r>
      <w:r w:rsidRPr="00906F63">
        <w:rPr>
          <w:rFonts w:ascii="Tahoma" w:eastAsia="Times New Roman" w:hAnsi="Tahoma" w:cs="Tahoma"/>
          <w:lang w:eastAsia="sl-SI"/>
        </w:rPr>
        <w:t>v skladu s tehničnimi ter ostalimi zahtevami naročnika, navedenimi v razpisni dokumentaciji in njenih prilogah. V primeru, da ponudnik ne bo ponudil vseh zahtevanih postavk bo izločen iz nadaljnje obravnave. Naročnik bo oddal naročilo in sklenil pogodbo s ponudnikom, ki bo ponudil najnižjo skupno ponudbeno vrednost.</w:t>
      </w:r>
    </w:p>
    <w:p w14:paraId="6C1F542E"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08ED6133"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15B69801"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8F213DD"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Ponudbo lahko predloži skupina ponudnikov, ki mora predložiti pravni akt o skupni izvedbi naročila </w:t>
      </w:r>
      <w:r w:rsidRPr="008B13DD">
        <w:rPr>
          <w:rFonts w:ascii="Tahoma" w:eastAsia="Times New Roman" w:hAnsi="Tahoma" w:cs="Tahoma"/>
          <w:b/>
          <w:lang w:eastAsia="sl-SI"/>
        </w:rPr>
        <w:t>(kot prilogo 1/1)</w:t>
      </w:r>
      <w:r w:rsidRPr="008B13DD">
        <w:rPr>
          <w:rFonts w:ascii="Tahoma" w:eastAsia="Times New Roman" w:hAnsi="Tahoma" w:cs="Tahoma"/>
          <w:lang w:eastAsia="sl-SI"/>
        </w:rPr>
        <w:t>. Navedeni pravni akt mora natančno opredeliti:</w:t>
      </w:r>
    </w:p>
    <w:p w14:paraId="19F0D34A"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medsebojno odgovornost posameznih članov skupine za izvedbo naročila znotraj skupine,</w:t>
      </w:r>
    </w:p>
    <w:p w14:paraId="46E674BB"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neomejeno solidarno odgovornost članov skupine do naročnika glede vseh pogodbenih obveznosti,</w:t>
      </w:r>
    </w:p>
    <w:p w14:paraId="12190247"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 xml:space="preserve">glavnega nosilca izvedbe pogodbenih obveznosti, s katerim bo naročnik komuniciral, </w:t>
      </w:r>
    </w:p>
    <w:p w14:paraId="64791730"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147B6B86"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finančnih obračunov in transakcij z navedbo transakcijskega računa, preko katerega se bo izvajalo plačevanje izvedenih pogodbenih obveznosti,</w:t>
      </w:r>
    </w:p>
    <w:p w14:paraId="5DD8BA69"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zavarovanja pogodbenih obveznosti iz naslova dobre izvedbe del,</w:t>
      </w:r>
    </w:p>
    <w:p w14:paraId="5E7439F7"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določila v primeru izstopa partnerja,</w:t>
      </w:r>
    </w:p>
    <w:p w14:paraId="2BE0A12F"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lastRenderedPageBreak/>
        <w:t>pooblastilo vodilnemu partnerju,</w:t>
      </w:r>
    </w:p>
    <w:p w14:paraId="6394437E"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opredelitev deležev in področje dela.</w:t>
      </w:r>
    </w:p>
    <w:p w14:paraId="49EE143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D893FFE"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2568C2D9" w14:textId="77777777" w:rsidR="002D6AC0" w:rsidRPr="008B13DD" w:rsidRDefault="002D6AC0" w:rsidP="00020073">
      <w:pPr>
        <w:keepNext/>
        <w:keepLines/>
        <w:spacing w:after="0" w:line="240" w:lineRule="auto"/>
        <w:jc w:val="both"/>
        <w:rPr>
          <w:rFonts w:ascii="Tahoma" w:eastAsia="Times New Roman" w:hAnsi="Tahoma" w:cs="Tahoma"/>
          <w:b/>
          <w:lang w:eastAsia="sl-SI"/>
        </w:rPr>
      </w:pPr>
    </w:p>
    <w:p w14:paraId="355C0D15" w14:textId="77777777" w:rsidR="00020073" w:rsidRPr="008C00AA" w:rsidRDefault="00020073" w:rsidP="00020073">
      <w:pPr>
        <w:keepNext/>
        <w:keepLines/>
        <w:spacing w:after="0" w:line="240" w:lineRule="auto"/>
        <w:jc w:val="both"/>
        <w:rPr>
          <w:rFonts w:ascii="Tahoma" w:hAnsi="Tahoma" w:cs="Tahoma"/>
        </w:rPr>
      </w:pPr>
      <w:r w:rsidRPr="00202659">
        <w:rPr>
          <w:rFonts w:ascii="Tahoma" w:hAnsi="Tahoma" w:cs="Tahoma"/>
        </w:rPr>
        <w:t>V primeru skupne ponudbe mora glavni nosilec izvedbe obveznosti po okvirnem sporazumu za vse partnerje v skupni ponudbi k ponudbi v razdelek »SODELUJOČI, del – Izjava – Ostali sodelujoči« priložiti v .</w:t>
      </w:r>
      <w:proofErr w:type="spellStart"/>
      <w:r w:rsidRPr="00202659">
        <w:rPr>
          <w:rFonts w:ascii="Tahoma" w:hAnsi="Tahoma" w:cs="Tahoma"/>
        </w:rPr>
        <w:t>pdf</w:t>
      </w:r>
      <w:proofErr w:type="spellEnd"/>
      <w:r w:rsidRPr="00202659">
        <w:rPr>
          <w:rFonts w:ascii="Tahoma" w:hAnsi="Tahoma" w:cs="Tahoma"/>
        </w:rPr>
        <w:t xml:space="preserve"> formatu izpolnjeno, podpisano in žigosano </w:t>
      </w:r>
      <w:r w:rsidRPr="00202659">
        <w:rPr>
          <w:rFonts w:ascii="Tahoma" w:hAnsi="Tahoma" w:cs="Tahoma"/>
          <w:b/>
          <w:bCs/>
        </w:rPr>
        <w:t>Prilogo A</w:t>
      </w:r>
      <w:r w:rsidRPr="00202659">
        <w:rPr>
          <w:rFonts w:ascii="Tahoma" w:hAnsi="Tahoma" w:cs="Tahoma"/>
        </w:rPr>
        <w:t>, ter v razdelek »DOKUMENTI, del Ostale priloge« v .</w:t>
      </w:r>
      <w:proofErr w:type="spellStart"/>
      <w:r w:rsidRPr="00202659">
        <w:rPr>
          <w:rFonts w:ascii="Tahoma" w:hAnsi="Tahoma" w:cs="Tahoma"/>
        </w:rPr>
        <w:t>pdf</w:t>
      </w:r>
      <w:proofErr w:type="spellEnd"/>
      <w:r w:rsidRPr="00202659">
        <w:rPr>
          <w:rFonts w:ascii="Tahoma" w:hAnsi="Tahoma" w:cs="Tahoma"/>
        </w:rPr>
        <w:t xml:space="preserve"> formatu izpolnjeno,  podpisano in žigosano</w:t>
      </w:r>
      <w:r w:rsidRPr="00202659">
        <w:rPr>
          <w:rFonts w:ascii="Tahoma" w:hAnsi="Tahoma" w:cs="Tahoma"/>
          <w:b/>
          <w:bCs/>
        </w:rPr>
        <w:t xml:space="preserve"> Prilogo 1, Prilogo 1/1, Prilogo 3/1 in Prilogo 3/2</w:t>
      </w:r>
      <w:r w:rsidRPr="008C00AA">
        <w:rPr>
          <w:rFonts w:ascii="Tahoma" w:hAnsi="Tahoma" w:cs="Tahoma"/>
        </w:rPr>
        <w:t>.</w:t>
      </w:r>
    </w:p>
    <w:p w14:paraId="2A8056A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887F964"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Ponudba s podizvajalci</w:t>
      </w:r>
    </w:p>
    <w:p w14:paraId="33772CD3"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DFF56AB"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lahko del javnega naročila odda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w:t>
      </w:r>
    </w:p>
    <w:p w14:paraId="47ACCAEB"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AF1695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A62415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67246B5"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390F50E4"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B9F0B1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3F78C659"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75E142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Naročnik lahko od ponudnika, kateremu se je odločil oddati javno naročilo zahteva predložitev </w:t>
      </w:r>
      <w:proofErr w:type="spellStart"/>
      <w:r w:rsidRPr="008B13DD">
        <w:rPr>
          <w:rFonts w:ascii="Tahoma" w:eastAsia="Times New Roman" w:hAnsi="Tahoma" w:cs="Tahoma"/>
          <w:lang w:eastAsia="sl-SI"/>
        </w:rPr>
        <w:t>podizvajalske</w:t>
      </w:r>
      <w:proofErr w:type="spellEnd"/>
      <w:r w:rsidRPr="008B13DD">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 xml:space="preserve"> (vrsta/opis del/storitev/dobav), količina/delež (%) javnega naročila, ki se oddaja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 vrednost del ali storitev brez DDV ter kraj in rok izvedbe.</w:t>
      </w:r>
    </w:p>
    <w:p w14:paraId="0F3720F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50F94C1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Obveznosti iz te točke veljajo tudi za podizvajalce podizvajalcev glavnega izvajalca ali nadaljnje podizvajalce v </w:t>
      </w:r>
      <w:proofErr w:type="spellStart"/>
      <w:r w:rsidRPr="008B13DD">
        <w:rPr>
          <w:rFonts w:ascii="Tahoma" w:eastAsia="Times New Roman" w:hAnsi="Tahoma" w:cs="Tahoma"/>
          <w:lang w:eastAsia="sl-SI"/>
        </w:rPr>
        <w:t>podizvajalski</w:t>
      </w:r>
      <w:proofErr w:type="spellEnd"/>
      <w:r w:rsidRPr="008B13DD">
        <w:rPr>
          <w:rFonts w:ascii="Tahoma" w:eastAsia="Times New Roman" w:hAnsi="Tahoma" w:cs="Tahoma"/>
          <w:lang w:eastAsia="sl-SI"/>
        </w:rPr>
        <w:t xml:space="preserve"> verigi.</w:t>
      </w:r>
    </w:p>
    <w:p w14:paraId="06E8374B"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5499782E" w14:textId="77777777" w:rsidR="00020073" w:rsidRPr="00020073" w:rsidRDefault="00020073" w:rsidP="00020073">
      <w:pPr>
        <w:keepNext/>
        <w:keepLines/>
        <w:spacing w:after="0" w:line="240" w:lineRule="auto"/>
        <w:jc w:val="both"/>
        <w:rPr>
          <w:rFonts w:ascii="Tahoma" w:eastAsia="Times New Roman" w:hAnsi="Tahoma" w:cs="Tahoma"/>
          <w:lang w:eastAsia="sl-SI"/>
        </w:rPr>
      </w:pPr>
      <w:r w:rsidRPr="00020073">
        <w:rPr>
          <w:rFonts w:ascii="Tahoma" w:eastAsia="Times New Roman" w:hAnsi="Tahoma" w:cs="Tahoma"/>
          <w:lang w:eastAsia="sl-SI"/>
        </w:rPr>
        <w:t xml:space="preserve">Če bo ponudnik izvajal javno naročilo s podizvajalci mora k ponudbi v razdelek </w:t>
      </w:r>
      <w:r w:rsidRPr="00020073">
        <w:rPr>
          <w:rFonts w:ascii="Tahoma" w:eastAsia="Times New Roman" w:hAnsi="Tahoma" w:cs="Tahoma"/>
          <w:bCs/>
          <w:lang w:eastAsia="sl-SI"/>
        </w:rPr>
        <w:t>»SODELUJOČI, del – Izjava – Ostali sodelujoči«</w:t>
      </w:r>
      <w:r w:rsidRPr="00020073">
        <w:rPr>
          <w:rFonts w:ascii="Tahoma" w:eastAsia="Times New Roman" w:hAnsi="Tahoma" w:cs="Tahoma"/>
          <w:lang w:eastAsia="sl-SI"/>
        </w:rPr>
        <w:t xml:space="preserve"> priložiti </w:t>
      </w:r>
      <w:r w:rsidRPr="00020073">
        <w:rPr>
          <w:rFonts w:ascii="Tahoma" w:eastAsia="Times New Roman" w:hAnsi="Tahoma" w:cs="Tahoma"/>
          <w:bCs/>
          <w:lang w:eastAsia="sl-SI"/>
        </w:rPr>
        <w:t>v .</w:t>
      </w:r>
      <w:proofErr w:type="spellStart"/>
      <w:r w:rsidRPr="00020073">
        <w:rPr>
          <w:rFonts w:ascii="Tahoma" w:eastAsia="Times New Roman" w:hAnsi="Tahoma" w:cs="Tahoma"/>
          <w:bCs/>
          <w:lang w:eastAsia="sl-SI"/>
        </w:rPr>
        <w:t>pdf</w:t>
      </w:r>
      <w:proofErr w:type="spellEnd"/>
      <w:r w:rsidRPr="00020073">
        <w:rPr>
          <w:rFonts w:ascii="Tahoma" w:eastAsia="Times New Roman" w:hAnsi="Tahoma" w:cs="Tahoma"/>
          <w:bCs/>
          <w:lang w:eastAsia="sl-SI"/>
        </w:rPr>
        <w:t xml:space="preserve"> formatu</w:t>
      </w:r>
      <w:r w:rsidRPr="00020073">
        <w:rPr>
          <w:rFonts w:ascii="Tahoma" w:eastAsia="Times New Roman" w:hAnsi="Tahoma" w:cs="Tahoma"/>
          <w:lang w:eastAsia="sl-SI"/>
        </w:rPr>
        <w:t xml:space="preserve"> izpolnjeno, podpisano in žigosano </w:t>
      </w:r>
      <w:r w:rsidRPr="00020073">
        <w:rPr>
          <w:rFonts w:ascii="Tahoma" w:eastAsia="Times New Roman" w:hAnsi="Tahoma" w:cs="Tahoma"/>
          <w:b/>
          <w:lang w:eastAsia="sl-SI"/>
        </w:rPr>
        <w:t>Prilogo A</w:t>
      </w:r>
      <w:r w:rsidRPr="00020073">
        <w:rPr>
          <w:rFonts w:ascii="Tahoma" w:eastAsia="Times New Roman" w:hAnsi="Tahoma" w:cs="Tahoma"/>
          <w:lang w:eastAsia="sl-SI"/>
        </w:rPr>
        <w:t xml:space="preserve">, ter v razdelek </w:t>
      </w:r>
      <w:r w:rsidRPr="00020073">
        <w:rPr>
          <w:rFonts w:ascii="Tahoma" w:eastAsia="Times New Roman" w:hAnsi="Tahoma" w:cs="Tahoma"/>
          <w:bCs/>
          <w:lang w:eastAsia="sl-SI"/>
        </w:rPr>
        <w:t>»DOKUMENTI, del Ostale priloge«</w:t>
      </w:r>
      <w:r w:rsidRPr="00020073">
        <w:rPr>
          <w:rFonts w:ascii="Tahoma" w:eastAsia="Times New Roman" w:hAnsi="Tahoma" w:cs="Tahoma"/>
          <w:lang w:eastAsia="sl-SI"/>
        </w:rPr>
        <w:t xml:space="preserve"> </w:t>
      </w:r>
      <w:r w:rsidRPr="00020073">
        <w:rPr>
          <w:rFonts w:ascii="Tahoma" w:eastAsia="Times New Roman" w:hAnsi="Tahoma" w:cs="Tahoma"/>
          <w:bCs/>
          <w:lang w:eastAsia="sl-SI"/>
        </w:rPr>
        <w:t>v .</w:t>
      </w:r>
      <w:proofErr w:type="spellStart"/>
      <w:r w:rsidRPr="00020073">
        <w:rPr>
          <w:rFonts w:ascii="Tahoma" w:eastAsia="Times New Roman" w:hAnsi="Tahoma" w:cs="Tahoma"/>
          <w:bCs/>
          <w:lang w:eastAsia="sl-SI"/>
        </w:rPr>
        <w:t>pdf</w:t>
      </w:r>
      <w:proofErr w:type="spellEnd"/>
      <w:r w:rsidRPr="00020073">
        <w:rPr>
          <w:rFonts w:ascii="Tahoma" w:eastAsia="Times New Roman" w:hAnsi="Tahoma" w:cs="Tahoma"/>
          <w:bCs/>
          <w:lang w:eastAsia="sl-SI"/>
        </w:rPr>
        <w:t xml:space="preserve"> formatu</w:t>
      </w:r>
      <w:r w:rsidRPr="00020073">
        <w:rPr>
          <w:rFonts w:ascii="Tahoma" w:eastAsia="Times New Roman" w:hAnsi="Tahoma" w:cs="Tahoma"/>
          <w:lang w:eastAsia="sl-SI"/>
        </w:rPr>
        <w:t xml:space="preserve"> izpolnjeno,  podpisano in žigosano </w:t>
      </w:r>
      <w:r w:rsidRPr="00020073">
        <w:rPr>
          <w:rFonts w:ascii="Tahoma" w:eastAsia="Times New Roman" w:hAnsi="Tahoma" w:cs="Tahoma"/>
          <w:b/>
          <w:lang w:eastAsia="sl-SI"/>
        </w:rPr>
        <w:t>Prilogo 3/1,</w:t>
      </w:r>
      <w:r w:rsidRPr="00020073">
        <w:rPr>
          <w:rFonts w:ascii="Tahoma" w:eastAsia="Times New Roman" w:hAnsi="Tahoma" w:cs="Tahoma"/>
          <w:lang w:eastAsia="sl-SI"/>
        </w:rPr>
        <w:t xml:space="preserve"> </w:t>
      </w:r>
      <w:r w:rsidRPr="00020073">
        <w:rPr>
          <w:rFonts w:ascii="Tahoma" w:eastAsia="Times New Roman" w:hAnsi="Tahoma" w:cs="Tahoma"/>
          <w:b/>
          <w:lang w:eastAsia="sl-SI"/>
        </w:rPr>
        <w:t>Prilogo 3/2, Prilogo 4/1 in Prilogo 4/2</w:t>
      </w:r>
      <w:r w:rsidRPr="00020073">
        <w:rPr>
          <w:rFonts w:ascii="Tahoma" w:eastAsia="Times New Roman" w:hAnsi="Tahoma" w:cs="Tahoma"/>
          <w:lang w:eastAsia="sl-SI"/>
        </w:rPr>
        <w:t>.</w:t>
      </w:r>
    </w:p>
    <w:p w14:paraId="66072E4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C8725D9"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kolikor ponudnik ne oddaja ponudbe z nobenim podizvajalcem, mu ni potrebno izpolniti/priložiti prilog, ki se nanašajo na podizvajalce.</w:t>
      </w:r>
    </w:p>
    <w:p w14:paraId="27C3B75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A5C9531"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Uporaba zmogljivosti drugih subjektov</w:t>
      </w:r>
    </w:p>
    <w:p w14:paraId="6CD42874"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220D810"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10DA345"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33D768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Če želi ponudnik uporabiti zmogljivosti drugih subjektov, mora v ponudbi dokazati, da bo imel na voljo sredstva, na primer s predložitvijo zagotovil teh subjektov za ta namen. Naročnik bo v tem primeru ravnal v skladu s drugim odstavkom 81. člena ZJN-3.</w:t>
      </w:r>
    </w:p>
    <w:p w14:paraId="47F887B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DB27240" w14:textId="77777777" w:rsidR="00020073" w:rsidRPr="00020073" w:rsidRDefault="00020073" w:rsidP="00020073">
      <w:pPr>
        <w:keepNext/>
        <w:keepLines/>
        <w:spacing w:after="0" w:line="240" w:lineRule="auto"/>
        <w:jc w:val="both"/>
        <w:rPr>
          <w:rFonts w:ascii="Tahoma" w:eastAsia="Times New Roman" w:hAnsi="Tahoma" w:cs="Tahoma"/>
          <w:lang w:eastAsia="sl-SI"/>
        </w:rPr>
      </w:pPr>
      <w:r w:rsidRPr="000200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w:t>
      </w:r>
      <w:r w:rsidRPr="00020073">
        <w:rPr>
          <w:rFonts w:ascii="Tahoma" w:eastAsia="Times New Roman" w:hAnsi="Tahoma" w:cs="Tahoma"/>
          <w:bCs/>
          <w:lang w:eastAsia="sl-SI"/>
        </w:rPr>
        <w:t>»SODELUJOČI, del – Izjava – Ostali sodelujoči«</w:t>
      </w:r>
      <w:r w:rsidRPr="00020073">
        <w:rPr>
          <w:rFonts w:ascii="Tahoma" w:eastAsia="Times New Roman" w:hAnsi="Tahoma" w:cs="Tahoma"/>
          <w:lang w:eastAsia="sl-SI"/>
        </w:rPr>
        <w:t xml:space="preserve"> priložiti </w:t>
      </w:r>
      <w:r w:rsidRPr="00020073">
        <w:rPr>
          <w:rFonts w:ascii="Tahoma" w:eastAsia="Times New Roman" w:hAnsi="Tahoma" w:cs="Tahoma"/>
          <w:bCs/>
          <w:lang w:eastAsia="sl-SI"/>
        </w:rPr>
        <w:t>v .</w:t>
      </w:r>
      <w:proofErr w:type="spellStart"/>
      <w:r w:rsidRPr="00020073">
        <w:rPr>
          <w:rFonts w:ascii="Tahoma" w:eastAsia="Times New Roman" w:hAnsi="Tahoma" w:cs="Tahoma"/>
          <w:bCs/>
          <w:lang w:eastAsia="sl-SI"/>
        </w:rPr>
        <w:t>pdf</w:t>
      </w:r>
      <w:proofErr w:type="spellEnd"/>
      <w:r w:rsidRPr="00020073">
        <w:rPr>
          <w:rFonts w:ascii="Tahoma" w:eastAsia="Times New Roman" w:hAnsi="Tahoma" w:cs="Tahoma"/>
          <w:bCs/>
          <w:lang w:eastAsia="sl-SI"/>
        </w:rPr>
        <w:t xml:space="preserve"> formatu</w:t>
      </w:r>
      <w:r w:rsidRPr="00020073">
        <w:rPr>
          <w:rFonts w:ascii="Tahoma" w:eastAsia="Times New Roman" w:hAnsi="Tahoma" w:cs="Tahoma"/>
          <w:lang w:eastAsia="sl-SI"/>
        </w:rPr>
        <w:t xml:space="preserve"> izpolnjeno, podpisano in žigosano </w:t>
      </w:r>
      <w:r w:rsidRPr="00020073">
        <w:rPr>
          <w:rFonts w:ascii="Tahoma" w:eastAsia="Times New Roman" w:hAnsi="Tahoma" w:cs="Tahoma"/>
          <w:b/>
          <w:lang w:eastAsia="sl-SI"/>
        </w:rPr>
        <w:t>Prilogo A</w:t>
      </w:r>
      <w:r w:rsidRPr="00020073">
        <w:rPr>
          <w:rFonts w:ascii="Tahoma" w:eastAsia="Times New Roman" w:hAnsi="Tahoma" w:cs="Tahoma"/>
          <w:lang w:eastAsia="sl-SI"/>
        </w:rPr>
        <w:t xml:space="preserve">, ter v razdelek </w:t>
      </w:r>
      <w:r w:rsidRPr="00020073">
        <w:rPr>
          <w:rFonts w:ascii="Tahoma" w:eastAsia="Times New Roman" w:hAnsi="Tahoma" w:cs="Tahoma"/>
          <w:bCs/>
          <w:lang w:eastAsia="sl-SI"/>
        </w:rPr>
        <w:t>»DOKUMENTI, del Ostale priloge«</w:t>
      </w:r>
      <w:r w:rsidRPr="00020073">
        <w:rPr>
          <w:rFonts w:ascii="Tahoma" w:eastAsia="Times New Roman" w:hAnsi="Tahoma" w:cs="Tahoma"/>
          <w:lang w:eastAsia="sl-SI"/>
        </w:rPr>
        <w:t xml:space="preserve">  </w:t>
      </w:r>
      <w:r w:rsidRPr="00020073">
        <w:rPr>
          <w:rFonts w:ascii="Tahoma" w:eastAsia="Times New Roman" w:hAnsi="Tahoma" w:cs="Tahoma"/>
          <w:bCs/>
          <w:lang w:eastAsia="sl-SI"/>
        </w:rPr>
        <w:t>v .</w:t>
      </w:r>
      <w:proofErr w:type="spellStart"/>
      <w:r w:rsidRPr="00020073">
        <w:rPr>
          <w:rFonts w:ascii="Tahoma" w:eastAsia="Times New Roman" w:hAnsi="Tahoma" w:cs="Tahoma"/>
          <w:bCs/>
          <w:lang w:eastAsia="sl-SI"/>
        </w:rPr>
        <w:t>pdf</w:t>
      </w:r>
      <w:proofErr w:type="spellEnd"/>
      <w:r w:rsidRPr="00020073">
        <w:rPr>
          <w:rFonts w:ascii="Tahoma" w:eastAsia="Times New Roman" w:hAnsi="Tahoma" w:cs="Tahoma"/>
          <w:bCs/>
          <w:lang w:eastAsia="sl-SI"/>
        </w:rPr>
        <w:t xml:space="preserve"> formatu</w:t>
      </w:r>
      <w:r w:rsidRPr="00020073">
        <w:rPr>
          <w:rFonts w:ascii="Tahoma" w:eastAsia="Times New Roman" w:hAnsi="Tahoma" w:cs="Tahoma"/>
          <w:lang w:eastAsia="sl-SI"/>
        </w:rPr>
        <w:t xml:space="preserve"> izpolnjeno,  podpisano in žigosano </w:t>
      </w:r>
      <w:r w:rsidRPr="00020073">
        <w:rPr>
          <w:rFonts w:ascii="Tahoma" w:eastAsia="Times New Roman" w:hAnsi="Tahoma" w:cs="Tahoma"/>
          <w:b/>
          <w:lang w:eastAsia="sl-SI"/>
        </w:rPr>
        <w:t>Prilogo 3/1,</w:t>
      </w:r>
      <w:r w:rsidRPr="00020073">
        <w:rPr>
          <w:rFonts w:ascii="Tahoma" w:eastAsia="Times New Roman" w:hAnsi="Tahoma" w:cs="Tahoma"/>
          <w:lang w:eastAsia="sl-SI"/>
        </w:rPr>
        <w:t xml:space="preserve"> </w:t>
      </w:r>
      <w:r w:rsidRPr="00020073">
        <w:rPr>
          <w:rFonts w:ascii="Tahoma" w:eastAsia="Times New Roman" w:hAnsi="Tahoma" w:cs="Tahoma"/>
          <w:b/>
          <w:lang w:eastAsia="sl-SI"/>
        </w:rPr>
        <w:t>Prilogo 3/2 in Prilogo 4/3</w:t>
      </w:r>
      <w:r w:rsidRPr="00020073">
        <w:rPr>
          <w:rFonts w:ascii="Tahoma" w:eastAsia="Times New Roman" w:hAnsi="Tahoma" w:cs="Tahoma"/>
          <w:lang w:eastAsia="sl-SI"/>
        </w:rPr>
        <w:t xml:space="preserve">. </w:t>
      </w:r>
    </w:p>
    <w:p w14:paraId="46E69AA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7C88810"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3187D8C"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p>
    <w:p w14:paraId="5D950C05"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8B13DD">
        <w:rPr>
          <w:rFonts w:ascii="Tahoma" w:eastAsia="Times New Roman" w:hAnsi="Tahoma" w:cs="Tahoma"/>
          <w:lang w:val="x-none" w:eastAsia="sl-SI"/>
        </w:rPr>
        <w:t xml:space="preserve"> </w:t>
      </w:r>
      <w:r w:rsidRPr="008B13DD">
        <w:rPr>
          <w:rFonts w:ascii="Tahoma" w:eastAsia="Times New Roman" w:hAnsi="Tahoma" w:cs="Tahoma"/>
          <w:i/>
          <w:lang w:val="x-none" w:eastAsia="sl-SI"/>
        </w:rPr>
        <w:t xml:space="preserve">uporablja ponudnik v ponudbi. </w:t>
      </w:r>
    </w:p>
    <w:p w14:paraId="39FB037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DBFFEE8"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Ponudnik ali podizvajalec, ki nima sedeža v Republiki Sloveniji</w:t>
      </w:r>
    </w:p>
    <w:p w14:paraId="79A309F5"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DD42415" w14:textId="77777777" w:rsidR="00020073" w:rsidRPr="00020073" w:rsidRDefault="00020073" w:rsidP="00020073">
      <w:pPr>
        <w:keepNext/>
        <w:keepLines/>
        <w:spacing w:after="0" w:line="240" w:lineRule="auto"/>
        <w:jc w:val="both"/>
        <w:rPr>
          <w:rFonts w:ascii="Tahoma" w:eastAsia="Times New Roman" w:hAnsi="Tahoma" w:cs="Tahoma"/>
          <w:lang w:eastAsia="sl-SI"/>
        </w:rPr>
      </w:pPr>
      <w:r w:rsidRPr="00020073">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7E793BA0" w14:textId="77777777" w:rsidR="00020073" w:rsidRPr="00020073" w:rsidRDefault="00020073" w:rsidP="00020073">
      <w:pPr>
        <w:keepNext/>
        <w:keepLines/>
        <w:spacing w:after="0" w:line="240" w:lineRule="auto"/>
        <w:jc w:val="both"/>
        <w:rPr>
          <w:rFonts w:ascii="Tahoma" w:eastAsia="Times New Roman" w:hAnsi="Tahoma" w:cs="Tahoma"/>
          <w:lang w:eastAsia="sl-SI"/>
        </w:rPr>
      </w:pPr>
    </w:p>
    <w:p w14:paraId="0BF16F06" w14:textId="77777777" w:rsidR="00020073" w:rsidRPr="00020073" w:rsidRDefault="00020073" w:rsidP="00020073">
      <w:pPr>
        <w:keepNext/>
        <w:keepLines/>
        <w:spacing w:after="0" w:line="240" w:lineRule="auto"/>
        <w:jc w:val="both"/>
        <w:rPr>
          <w:rFonts w:ascii="Tahoma" w:eastAsia="Times New Roman" w:hAnsi="Tahoma" w:cs="Tahoma"/>
          <w:lang w:eastAsia="sl-SI"/>
        </w:rPr>
      </w:pPr>
      <w:r w:rsidRPr="00020073">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702C6F1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3ADFE8C"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Ponudbena vrednost/cena</w:t>
      </w:r>
    </w:p>
    <w:p w14:paraId="750B282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8117F7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v sistem e-JN </w:t>
      </w:r>
      <w:r w:rsidRPr="008B13DD">
        <w:rPr>
          <w:rFonts w:ascii="Tahoma" w:eastAsia="Times New Roman" w:hAnsi="Tahoma" w:cs="Tahoma"/>
          <w:b/>
          <w:lang w:eastAsia="sl-SI"/>
        </w:rPr>
        <w:t>v razdelek »Skupna ponudbena vrednost«</w:t>
      </w:r>
      <w:r w:rsidRPr="008B13DD">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8B13DD">
        <w:rPr>
          <w:rFonts w:ascii="Tahoma" w:eastAsia="Times New Roman" w:hAnsi="Tahoma" w:cs="Tahoma"/>
          <w:b/>
          <w:lang w:eastAsia="sl-SI"/>
        </w:rPr>
        <w:t>del »Predračun«</w:t>
      </w:r>
      <w:r w:rsidRPr="008B13DD">
        <w:rPr>
          <w:rFonts w:ascii="Tahoma" w:eastAsia="Times New Roman" w:hAnsi="Tahoma" w:cs="Tahoma"/>
          <w:lang w:eastAsia="sl-SI"/>
        </w:rPr>
        <w:t xml:space="preserve"> pa naloži izpolnjeno in podpisano Prilogo »POVZETEK PREDRAČUNA« v obliki </w:t>
      </w:r>
      <w:proofErr w:type="spellStart"/>
      <w:r w:rsidRPr="008B13DD">
        <w:rPr>
          <w:rFonts w:ascii="Tahoma" w:eastAsia="Times New Roman" w:hAnsi="Tahoma" w:cs="Tahoma"/>
          <w:lang w:eastAsia="sl-SI"/>
        </w:rPr>
        <w:t>pdf</w:t>
      </w:r>
      <w:proofErr w:type="spellEnd"/>
      <w:r w:rsidRPr="008B13DD">
        <w:rPr>
          <w:rFonts w:ascii="Tahoma" w:eastAsia="Times New Roman" w:hAnsi="Tahoma" w:cs="Tahoma"/>
          <w:lang w:eastAsia="sl-SI"/>
        </w:rPr>
        <w:t>.</w:t>
      </w:r>
    </w:p>
    <w:p w14:paraId="6254FEAE"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1BB475A"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38AD4859"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ABD5386"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mora Prilogo 2 izpolniti, podpisati in žigosati ter jo v </w:t>
      </w:r>
      <w:proofErr w:type="spellStart"/>
      <w:r w:rsidRPr="008B13DD">
        <w:rPr>
          <w:rFonts w:ascii="Tahoma" w:eastAsia="Times New Roman" w:hAnsi="Tahoma" w:cs="Tahoma"/>
          <w:lang w:eastAsia="sl-SI"/>
        </w:rPr>
        <w:t>pdf</w:t>
      </w:r>
      <w:proofErr w:type="spellEnd"/>
      <w:r w:rsidRPr="008B13DD">
        <w:rPr>
          <w:rFonts w:ascii="Tahoma" w:eastAsia="Times New Roman" w:hAnsi="Tahoma" w:cs="Tahoma"/>
          <w:lang w:eastAsia="sl-SI"/>
        </w:rPr>
        <w:t xml:space="preserve">. formatu priložiti k ponudbi v razdelek </w:t>
      </w:r>
      <w:r w:rsidRPr="008B13DD">
        <w:rPr>
          <w:rFonts w:ascii="Tahoma" w:eastAsia="Times New Roman" w:hAnsi="Tahoma" w:cs="Tahoma"/>
          <w:b/>
          <w:lang w:eastAsia="sl-SI"/>
        </w:rPr>
        <w:t>»Dokumenti«, del »Ostale priloge«</w:t>
      </w:r>
      <w:r w:rsidRPr="008B13DD">
        <w:rPr>
          <w:rFonts w:ascii="Tahoma" w:eastAsia="Times New Roman" w:hAnsi="Tahoma" w:cs="Tahoma"/>
          <w:lang w:eastAsia="sl-SI"/>
        </w:rPr>
        <w:t xml:space="preserve">. </w:t>
      </w:r>
    </w:p>
    <w:p w14:paraId="7C3A29A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5E5D9E33" w14:textId="77777777" w:rsidR="00456ED3" w:rsidRPr="00D625BE"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Celoten predračun popisa </w:t>
      </w:r>
      <w:r w:rsidR="00FF0960">
        <w:rPr>
          <w:rFonts w:ascii="Tahoma" w:eastAsia="Times New Roman" w:hAnsi="Tahoma" w:cs="Tahoma"/>
          <w:lang w:eastAsia="sl-SI"/>
        </w:rPr>
        <w:t>del</w:t>
      </w:r>
      <w:r w:rsidRPr="008B13DD">
        <w:rPr>
          <w:rFonts w:ascii="Tahoma" w:eastAsia="Times New Roman" w:hAnsi="Tahoma" w:cs="Tahoma"/>
          <w:lang w:eastAsia="sl-SI"/>
        </w:rPr>
        <w:t xml:space="preserve"> je k razpisni dokumentaciji priložen v </w:t>
      </w:r>
      <w:proofErr w:type="spellStart"/>
      <w:r w:rsidRPr="008B13DD">
        <w:rPr>
          <w:rFonts w:ascii="Tahoma" w:eastAsia="Times New Roman" w:hAnsi="Tahoma" w:cs="Tahoma"/>
          <w:lang w:eastAsia="sl-SI"/>
        </w:rPr>
        <w:t>excel</w:t>
      </w:r>
      <w:proofErr w:type="spellEnd"/>
      <w:r w:rsidRPr="008B13DD">
        <w:rPr>
          <w:rFonts w:ascii="Tahoma" w:eastAsia="Times New Roman" w:hAnsi="Tahoma" w:cs="Tahoma"/>
          <w:lang w:eastAsia="sl-SI"/>
        </w:rPr>
        <w:t xml:space="preserve"> formatu. Ponudnik ga izpolni, natisne in v pisni obliki podpiše in žigosa ter ga kot Prilogo 2 informacijski sistem e-JN</w:t>
      </w:r>
      <w:r w:rsidRPr="008B13DD">
        <w:rPr>
          <w:rFonts w:ascii="Tahoma" w:eastAsia="Times New Roman" w:hAnsi="Tahoma" w:cs="Tahoma"/>
          <w:b/>
          <w:lang w:eastAsia="sl-SI"/>
        </w:rPr>
        <w:t xml:space="preserve"> v razdelek »DOKUMENTI -  del Druge priloge«. </w:t>
      </w:r>
      <w:r w:rsidRPr="008B13DD">
        <w:rPr>
          <w:rFonts w:ascii="Tahoma" w:eastAsia="Times New Roman" w:hAnsi="Tahoma" w:cs="Tahoma"/>
          <w:lang w:eastAsia="sl-SI"/>
        </w:rPr>
        <w:t xml:space="preserve">Celoten predračun </w:t>
      </w:r>
      <w:r w:rsidR="00FF0960">
        <w:rPr>
          <w:rFonts w:ascii="Tahoma" w:eastAsia="Times New Roman" w:hAnsi="Tahoma" w:cs="Tahoma"/>
          <w:lang w:eastAsia="sl-SI"/>
        </w:rPr>
        <w:t>popisa</w:t>
      </w:r>
      <w:r w:rsidRPr="008B13DD">
        <w:rPr>
          <w:rFonts w:ascii="Tahoma" w:eastAsia="Times New Roman" w:hAnsi="Tahoma" w:cs="Tahoma"/>
          <w:lang w:eastAsia="sl-SI"/>
        </w:rPr>
        <w:t xml:space="preserve"> del mora biti priložen tudi v </w:t>
      </w:r>
      <w:proofErr w:type="spellStart"/>
      <w:r w:rsidRPr="008B13DD">
        <w:rPr>
          <w:rFonts w:ascii="Tahoma" w:eastAsia="Times New Roman" w:hAnsi="Tahoma" w:cs="Tahoma"/>
          <w:lang w:eastAsia="sl-SI"/>
        </w:rPr>
        <w:t>excel</w:t>
      </w:r>
      <w:proofErr w:type="spellEnd"/>
      <w:r w:rsidRPr="008B13DD">
        <w:rPr>
          <w:rFonts w:ascii="Tahoma" w:eastAsia="Times New Roman" w:hAnsi="Tahoma" w:cs="Tahoma"/>
          <w:lang w:eastAsia="sl-SI"/>
        </w:rPr>
        <w:t xml:space="preserve"> formatu. Ponudnik mora v celotnem predračunu</w:t>
      </w:r>
      <w:r w:rsidR="00FF0960">
        <w:rPr>
          <w:rFonts w:ascii="Tahoma" w:eastAsia="Times New Roman" w:hAnsi="Tahoma" w:cs="Tahoma"/>
          <w:lang w:eastAsia="sl-SI"/>
        </w:rPr>
        <w:t xml:space="preserve"> popisa del</w:t>
      </w:r>
      <w:r w:rsidRPr="008B13DD">
        <w:rPr>
          <w:rFonts w:ascii="Tahoma" w:eastAsia="Times New Roman" w:hAnsi="Tahoma" w:cs="Tahoma"/>
          <w:lang w:eastAsia="sl-SI"/>
        </w:rPr>
        <w:t xml:space="preserve">, pri vseh </w:t>
      </w:r>
      <w:r w:rsidRPr="00D625BE">
        <w:rPr>
          <w:rFonts w:ascii="Tahoma" w:eastAsia="Times New Roman" w:hAnsi="Tahoma" w:cs="Tahoma"/>
          <w:lang w:eastAsia="sl-SI"/>
        </w:rPr>
        <w:t xml:space="preserve">navedenih postavkah izpolniti ponudbeno ceno, ki mora biti navedena v dveh decimalkah, oz. centih. </w:t>
      </w:r>
      <w:r w:rsidR="000A6949" w:rsidRPr="00D625BE">
        <w:rPr>
          <w:rFonts w:ascii="Tahoma" w:eastAsia="Times New Roman" w:hAnsi="Tahoma" w:cs="Tahoma"/>
          <w:lang w:eastAsia="sl-SI"/>
        </w:rPr>
        <w:t>V primeru, da ponudnik v obrazec ponudba za posamezno postavko ne vnese vrednosti del, bo naročnik štel, da je vrednost navedene postavke del upoštevana v skupni ponudbeni vrednosti.</w:t>
      </w:r>
    </w:p>
    <w:p w14:paraId="488AE7F6" w14:textId="77777777" w:rsidR="00456ED3" w:rsidRPr="00D625BE" w:rsidRDefault="00456ED3" w:rsidP="002D6AC0">
      <w:pPr>
        <w:keepNext/>
        <w:keepLines/>
        <w:spacing w:after="0" w:line="240" w:lineRule="auto"/>
        <w:jc w:val="both"/>
        <w:rPr>
          <w:rFonts w:ascii="Tahoma" w:eastAsia="Times New Roman" w:hAnsi="Tahoma" w:cs="Tahoma"/>
          <w:lang w:eastAsia="sl-SI"/>
        </w:rPr>
      </w:pPr>
    </w:p>
    <w:p w14:paraId="13F1B59E" w14:textId="77777777" w:rsidR="00456ED3" w:rsidRDefault="00456ED3" w:rsidP="00456ED3">
      <w:pPr>
        <w:keepNext/>
        <w:keepLines/>
        <w:spacing w:after="0" w:line="240" w:lineRule="auto"/>
        <w:jc w:val="both"/>
        <w:rPr>
          <w:rFonts w:ascii="Tahoma" w:eastAsia="Times New Roman" w:hAnsi="Tahoma" w:cs="Tahoma"/>
          <w:lang w:val="x-none" w:eastAsia="sl-SI"/>
        </w:rPr>
      </w:pPr>
      <w:r w:rsidRPr="00D430A7">
        <w:rPr>
          <w:rFonts w:ascii="Tahoma" w:eastAsia="Times New Roman" w:hAnsi="Tahoma" w:cs="Tahoma"/>
          <w:lang w:val="x-none" w:eastAsia="sl-SI"/>
        </w:rPr>
        <w:lastRenderedPageBreak/>
        <w:t xml:space="preserve">Ponudbena cena na enoto mere, dosežena na pogajanjih in je navedena v celotnem predračunu popisa del, </w:t>
      </w:r>
      <w:r w:rsidR="00674397" w:rsidRPr="00D430A7">
        <w:rPr>
          <w:rFonts w:ascii="Tahoma" w:eastAsia="Times New Roman" w:hAnsi="Tahoma" w:cs="Tahoma"/>
          <w:lang w:val="x-none" w:eastAsia="sl-SI"/>
        </w:rPr>
        <w:t xml:space="preserve">mora biti v času veljavnosti </w:t>
      </w:r>
      <w:r w:rsidR="00674397" w:rsidRPr="00D430A7">
        <w:rPr>
          <w:rFonts w:ascii="Tahoma" w:eastAsia="Times New Roman" w:hAnsi="Tahoma" w:cs="Tahoma"/>
          <w:lang w:eastAsia="sl-SI"/>
        </w:rPr>
        <w:t>pogodbe</w:t>
      </w:r>
      <w:r w:rsidR="00674397" w:rsidRPr="00D430A7">
        <w:rPr>
          <w:rFonts w:ascii="Tahoma" w:eastAsia="Times New Roman" w:hAnsi="Tahoma" w:cs="Tahoma"/>
          <w:lang w:val="x-none" w:eastAsia="sl-SI"/>
        </w:rPr>
        <w:t xml:space="preserve"> fiksna</w:t>
      </w:r>
      <w:r w:rsidR="00674397" w:rsidRPr="00D430A7">
        <w:rPr>
          <w:rFonts w:ascii="Tahoma" w:eastAsia="Times New Roman" w:hAnsi="Tahoma" w:cs="Tahoma"/>
          <w:lang w:eastAsia="sl-SI"/>
        </w:rPr>
        <w:t xml:space="preserve"> in se ne spreminja pod nobenim pogojem</w:t>
      </w:r>
      <w:r w:rsidRPr="00D430A7">
        <w:rPr>
          <w:rFonts w:ascii="Tahoma" w:eastAsia="Times New Roman" w:hAnsi="Tahoma" w:cs="Tahoma"/>
          <w:lang w:val="x-none" w:eastAsia="sl-SI"/>
        </w:rPr>
        <w:t>.</w:t>
      </w:r>
    </w:p>
    <w:p w14:paraId="3AD11B6E" w14:textId="77777777" w:rsidR="00AD5DBF" w:rsidRDefault="00AD5DBF" w:rsidP="00530307">
      <w:pPr>
        <w:keepNext/>
        <w:keepLines/>
        <w:spacing w:after="0" w:line="240" w:lineRule="auto"/>
        <w:jc w:val="both"/>
        <w:rPr>
          <w:rFonts w:ascii="Tahoma" w:eastAsia="Times New Roman" w:hAnsi="Tahoma" w:cs="Tahoma"/>
          <w:lang w:eastAsia="sl-SI"/>
        </w:rPr>
      </w:pPr>
    </w:p>
    <w:p w14:paraId="03162B2C" w14:textId="77777777" w:rsidR="00AD5DBF" w:rsidRPr="00D430A7" w:rsidRDefault="00AD5DBF" w:rsidP="00530307">
      <w:pPr>
        <w:keepNext/>
        <w:keepLines/>
        <w:spacing w:after="0" w:line="240" w:lineRule="auto"/>
        <w:jc w:val="both"/>
        <w:rPr>
          <w:rFonts w:ascii="Tahoma" w:hAnsi="Tahoma" w:cs="Tahoma"/>
        </w:rPr>
      </w:pPr>
      <w:bookmarkStart w:id="19" w:name="OLE_LINK3"/>
      <w:bookmarkStart w:id="20" w:name="OLE_LINK4"/>
      <w:r w:rsidRPr="00E5165A">
        <w:rPr>
          <w:rFonts w:ascii="Tahoma" w:hAnsi="Tahoma" w:cs="Tahoma"/>
        </w:rPr>
        <w:t xml:space="preserve">Ponudnik mora pri pripravi ponudbe in določanju ponudbene cene na enoto mere upoštevati vse materialne in nematerialne stroške, ki bodo potrebni za kvalitetno in pravočasno izvedbo </w:t>
      </w:r>
      <w:r w:rsidRPr="00D430A7">
        <w:rPr>
          <w:rFonts w:ascii="Tahoma" w:hAnsi="Tahoma" w:cs="Tahoma"/>
        </w:rPr>
        <w:t xml:space="preserve">predmeta tega javnega naročila, </w:t>
      </w:r>
      <w:r w:rsidRPr="00D430A7">
        <w:rPr>
          <w:rFonts w:ascii="Tahoma" w:eastAsia="Times New Roman" w:hAnsi="Tahoma" w:cs="Tahoma"/>
          <w:lang w:eastAsia="sl-SI"/>
        </w:rPr>
        <w:t>vključno s stroški dela,</w:t>
      </w:r>
      <w:r w:rsidR="009D2C2D" w:rsidRPr="00D430A7">
        <w:rPr>
          <w:rFonts w:ascii="Tahoma" w:eastAsia="Times New Roman" w:hAnsi="Tahoma" w:cs="Tahoma"/>
          <w:lang w:eastAsia="sl-SI"/>
        </w:rPr>
        <w:t xml:space="preserve"> stroški dobave opreme, </w:t>
      </w:r>
      <w:r w:rsidRPr="00D430A7">
        <w:rPr>
          <w:rFonts w:ascii="Tahoma" w:eastAsia="Times New Roman" w:hAnsi="Tahoma" w:cs="Tahoma"/>
          <w:lang w:eastAsia="sl-SI"/>
        </w:rPr>
        <w:t xml:space="preserve">stroški prevoza, </w:t>
      </w:r>
      <w:r w:rsidR="009906A5" w:rsidRPr="00D430A7">
        <w:rPr>
          <w:rFonts w:ascii="Tahoma" w:eastAsia="Times New Roman" w:hAnsi="Tahoma" w:cs="Tahoma"/>
          <w:lang w:eastAsia="sl-SI"/>
        </w:rPr>
        <w:t xml:space="preserve">stroški organizacije delovišča, </w:t>
      </w:r>
      <w:r w:rsidRPr="00D430A7">
        <w:rPr>
          <w:rFonts w:ascii="Tahoma" w:eastAsia="Times New Roman" w:hAnsi="Tahoma" w:cs="Tahoma"/>
          <w:lang w:eastAsia="sl-SI"/>
        </w:rPr>
        <w:t>stroški pripravljalnih del</w:t>
      </w:r>
      <w:r w:rsidR="009906A5" w:rsidRPr="00D430A7">
        <w:rPr>
          <w:rFonts w:ascii="Tahoma" w:eastAsia="Times New Roman" w:hAnsi="Tahoma" w:cs="Tahoma"/>
          <w:lang w:eastAsia="sl-SI"/>
        </w:rPr>
        <w:t xml:space="preserve">, </w:t>
      </w:r>
      <w:r w:rsidRPr="00D430A7">
        <w:rPr>
          <w:rFonts w:ascii="Tahoma" w:eastAsia="Times New Roman" w:hAnsi="Tahoma" w:cs="Tahoma"/>
          <w:lang w:eastAsia="sl-SI"/>
        </w:rPr>
        <w:t xml:space="preserve">stroški za varnost pri delu, stroški zavarovanja materiala, opreme, pripomočkov in delovne sile, </w:t>
      </w:r>
      <w:r w:rsidR="001845D8" w:rsidRPr="00D430A7">
        <w:rPr>
          <w:rFonts w:ascii="Tahoma" w:eastAsia="Times New Roman" w:hAnsi="Tahoma" w:cs="Tahoma"/>
          <w:lang w:eastAsia="sl-SI"/>
        </w:rPr>
        <w:t>stroški odvoza in razgradnje odpadkov</w:t>
      </w:r>
      <w:r w:rsidR="005F7103" w:rsidRPr="00D430A7">
        <w:rPr>
          <w:rFonts w:ascii="Tahoma" w:eastAsia="Times New Roman" w:hAnsi="Tahoma" w:cs="Tahoma"/>
          <w:lang w:eastAsia="sl-SI"/>
        </w:rPr>
        <w:t xml:space="preserve">, </w:t>
      </w:r>
      <w:r w:rsidRPr="00D430A7">
        <w:rPr>
          <w:rFonts w:ascii="Tahoma" w:eastAsia="Times New Roman" w:hAnsi="Tahoma" w:cs="Tahoma"/>
          <w:lang w:eastAsia="sl-SI"/>
        </w:rPr>
        <w:t>stroški odprave napak v času garancijske dobe, stroški izdelave ponudbene dokumentacije, popusti, dajatvami ter carinskimi obveznostmi kot tudi stroški za vsa ostala dela in naloge, ki so v pogodbi opredeljena kot obveznosti izvajalca</w:t>
      </w:r>
      <w:r w:rsidRPr="00D430A7">
        <w:rPr>
          <w:rFonts w:ascii="Tahoma" w:hAnsi="Tahoma" w:cs="Tahoma"/>
        </w:rPr>
        <w:t xml:space="preserve">. </w:t>
      </w:r>
    </w:p>
    <w:p w14:paraId="0482F328" w14:textId="77777777" w:rsidR="00AD5DBF" w:rsidRPr="00D430A7" w:rsidRDefault="00AD5DBF" w:rsidP="00530307">
      <w:pPr>
        <w:keepNext/>
        <w:keepLines/>
        <w:spacing w:after="0" w:line="240" w:lineRule="auto"/>
        <w:jc w:val="both"/>
        <w:rPr>
          <w:rFonts w:ascii="Tahoma" w:eastAsia="Times New Roman" w:hAnsi="Tahoma" w:cs="Tahoma"/>
          <w:lang w:eastAsia="sl-SI"/>
        </w:rPr>
      </w:pPr>
    </w:p>
    <w:bookmarkEnd w:id="19"/>
    <w:bookmarkEnd w:id="20"/>
    <w:p w14:paraId="2EB6F38A" w14:textId="3952B3EA" w:rsidR="00B62126" w:rsidRPr="00B62126" w:rsidRDefault="00B62126" w:rsidP="00B62126">
      <w:pPr>
        <w:pStyle w:val="Slog"/>
        <w:keepNext/>
        <w:keepLines/>
        <w:jc w:val="both"/>
        <w:rPr>
          <w:rFonts w:ascii="Tahoma" w:hAnsi="Tahoma" w:cs="Tahoma"/>
          <w:b/>
          <w:lang w:val="sl-SI"/>
        </w:rPr>
      </w:pPr>
      <w:r w:rsidRPr="001640E8">
        <w:rPr>
          <w:rFonts w:ascii="Tahoma" w:hAnsi="Tahoma" w:cs="Tahoma"/>
          <w:b/>
          <w:lang w:val="sl-SI"/>
        </w:rPr>
        <w:t xml:space="preserve">Ponudnik mora v </w:t>
      </w:r>
      <w:r w:rsidR="004F72F2">
        <w:rPr>
          <w:rFonts w:ascii="Tahoma" w:hAnsi="Tahoma" w:cs="Tahoma"/>
          <w:b/>
          <w:lang w:val="sl-SI"/>
        </w:rPr>
        <w:t xml:space="preserve">ponudbenem </w:t>
      </w:r>
      <w:r w:rsidRPr="001640E8">
        <w:rPr>
          <w:rFonts w:ascii="Tahoma" w:hAnsi="Tahoma" w:cs="Tahoma"/>
          <w:b/>
          <w:lang w:val="sl-SI"/>
        </w:rPr>
        <w:t>predračunu – popis</w:t>
      </w:r>
      <w:r w:rsidR="004F72F2">
        <w:rPr>
          <w:rFonts w:ascii="Tahoma" w:hAnsi="Tahoma" w:cs="Tahoma"/>
          <w:b/>
          <w:lang w:val="sl-SI"/>
        </w:rPr>
        <w:t>u</w:t>
      </w:r>
      <w:r w:rsidRPr="001640E8">
        <w:rPr>
          <w:rFonts w:ascii="Tahoma" w:hAnsi="Tahoma" w:cs="Tahoma"/>
          <w:b/>
          <w:lang w:val="sl-SI"/>
        </w:rPr>
        <w:t xml:space="preserve"> del navesti TIP oziroma trgovski naziv in proizvajalca blaga (kjer je to zahtevano). V primeru, da ponudnik v obrazec predračuna ne vnese TIP oziroma trgovski naziv in proizvajalca ponujenega blaga, bo naročnik štel, da je ponudba nedopustna in jo bo izločil sodelovanja v postopku javnega naročanja.</w:t>
      </w:r>
    </w:p>
    <w:p w14:paraId="3BA9D3D5" w14:textId="77777777" w:rsidR="00B62126" w:rsidRDefault="00B62126" w:rsidP="00530307">
      <w:pPr>
        <w:keepNext/>
        <w:keepLines/>
        <w:spacing w:after="0" w:line="240" w:lineRule="auto"/>
        <w:jc w:val="both"/>
        <w:rPr>
          <w:rFonts w:ascii="Tahoma" w:eastAsia="Times New Roman" w:hAnsi="Tahoma" w:cs="Tahoma"/>
          <w:b/>
          <w:lang w:eastAsia="sl-SI"/>
        </w:rPr>
      </w:pPr>
    </w:p>
    <w:p w14:paraId="7D3073BF" w14:textId="77777777" w:rsidR="00AD5DBF" w:rsidRPr="00C97A1F" w:rsidRDefault="00AD5DBF" w:rsidP="00530307">
      <w:pPr>
        <w:keepNext/>
        <w:keepLines/>
        <w:spacing w:after="0" w:line="240" w:lineRule="auto"/>
        <w:jc w:val="both"/>
        <w:rPr>
          <w:rFonts w:ascii="Tahoma" w:eastAsia="Times New Roman" w:hAnsi="Tahoma" w:cs="Tahoma"/>
          <w:b/>
          <w:lang w:eastAsia="sl-SI"/>
        </w:rPr>
      </w:pPr>
      <w:r w:rsidRPr="006B74C2">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de</w:t>
      </w:r>
      <w:r w:rsidRPr="006B74C2">
        <w:rPr>
          <w:rFonts w:ascii="Tahoma" w:eastAsia="Times New Roman" w:hAnsi="Tahoma" w:cs="Tahoma"/>
          <w:b/>
          <w:lang w:eastAsia="sl-SI"/>
        </w:rPr>
        <w:t xml:space="preserve">l ne smejo kakorkoli spreminjati, dodajati vrstice, stolpce ali celice ter v </w:t>
      </w:r>
      <w:proofErr w:type="spellStart"/>
      <w:r w:rsidRPr="006B74C2">
        <w:rPr>
          <w:rFonts w:ascii="Tahoma" w:eastAsia="Times New Roman" w:hAnsi="Tahoma" w:cs="Tahoma"/>
          <w:b/>
          <w:lang w:eastAsia="sl-SI"/>
        </w:rPr>
        <w:t>excel</w:t>
      </w:r>
      <w:proofErr w:type="spellEnd"/>
      <w:r w:rsidRPr="006B74C2">
        <w:rPr>
          <w:rFonts w:ascii="Tahoma" w:eastAsia="Times New Roman" w:hAnsi="Tahoma" w:cs="Tahoma"/>
          <w:b/>
          <w:lang w:eastAsia="sl-SI"/>
        </w:rPr>
        <w:t xml:space="preserve"> formatu spreminjati formule, ki jih je nastavil naročnik ali kakorkoli drugače dopolnjevati.</w:t>
      </w:r>
    </w:p>
    <w:p w14:paraId="46D554FB" w14:textId="77777777" w:rsidR="00AD5DBF" w:rsidRDefault="00AD5DBF" w:rsidP="00530307">
      <w:pPr>
        <w:keepNext/>
        <w:keepLines/>
        <w:spacing w:after="0" w:line="240" w:lineRule="auto"/>
        <w:jc w:val="both"/>
        <w:rPr>
          <w:rFonts w:ascii="Tahoma" w:eastAsia="Times New Roman" w:hAnsi="Tahoma" w:cs="Tahoma"/>
          <w:lang w:eastAsia="sl-SI"/>
        </w:rPr>
      </w:pPr>
    </w:p>
    <w:p w14:paraId="0129FEEC" w14:textId="77777777" w:rsidR="00AD5DBF" w:rsidRPr="00431A1B" w:rsidRDefault="00AD5DBF" w:rsidP="00530307">
      <w:pPr>
        <w:pStyle w:val="Odstavekseznama"/>
        <w:keepNext/>
        <w:keepLines/>
        <w:numPr>
          <w:ilvl w:val="1"/>
          <w:numId w:val="2"/>
        </w:numPr>
        <w:jc w:val="both"/>
        <w:rPr>
          <w:rFonts w:ascii="Tahoma" w:hAnsi="Tahoma" w:cs="Tahoma"/>
          <w:b/>
          <w:sz w:val="22"/>
        </w:rPr>
      </w:pPr>
      <w:r w:rsidRPr="00431A1B">
        <w:rPr>
          <w:rFonts w:ascii="Tahoma" w:hAnsi="Tahoma" w:cs="Tahoma"/>
          <w:b/>
          <w:sz w:val="22"/>
        </w:rPr>
        <w:t>Veljavnost ponudbe</w:t>
      </w:r>
    </w:p>
    <w:p w14:paraId="43256020" w14:textId="77777777" w:rsidR="00AD5DBF" w:rsidRPr="00341CA3" w:rsidRDefault="00AD5DBF" w:rsidP="00530307">
      <w:pPr>
        <w:keepNext/>
        <w:keepLines/>
        <w:spacing w:after="0" w:line="240" w:lineRule="auto"/>
        <w:jc w:val="both"/>
        <w:rPr>
          <w:rFonts w:ascii="Tahoma" w:eastAsia="Times New Roman" w:hAnsi="Tahoma" w:cs="Tahoma"/>
          <w:lang w:eastAsia="sl-SI"/>
        </w:rPr>
      </w:pPr>
    </w:p>
    <w:p w14:paraId="0BE594E7" w14:textId="77777777" w:rsidR="00B62126" w:rsidRPr="00D81C2E" w:rsidRDefault="00B62126" w:rsidP="00B62126">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pogodbenih obveznosti</w:t>
      </w:r>
      <w:r w:rsidRPr="0097275D">
        <w:rPr>
          <w:rFonts w:ascii="Tahoma" w:eastAsia="Times New Roman" w:hAnsi="Tahoma" w:cs="Tahoma"/>
          <w:lang w:eastAsia="sl-SI"/>
        </w:rPr>
        <w:t>.</w:t>
      </w:r>
    </w:p>
    <w:p w14:paraId="018E28BB" w14:textId="77777777" w:rsidR="00AD5DBF" w:rsidRPr="00712BC8" w:rsidRDefault="00AD5DBF" w:rsidP="00530307">
      <w:pPr>
        <w:keepNext/>
        <w:keepLines/>
        <w:spacing w:after="0" w:line="240" w:lineRule="auto"/>
        <w:jc w:val="both"/>
        <w:rPr>
          <w:rFonts w:ascii="Tahoma" w:eastAsia="Times New Roman" w:hAnsi="Tahoma" w:cs="Tahoma"/>
          <w:lang w:eastAsia="sl-SI"/>
        </w:rPr>
      </w:pPr>
    </w:p>
    <w:p w14:paraId="45BD33FF" w14:textId="77777777" w:rsidR="00AD5DBF" w:rsidRPr="00431A1B" w:rsidRDefault="00AD5DBF" w:rsidP="00530307">
      <w:pPr>
        <w:pStyle w:val="Odstavekseznama"/>
        <w:keepNext/>
        <w:keepLines/>
        <w:numPr>
          <w:ilvl w:val="1"/>
          <w:numId w:val="2"/>
        </w:numPr>
        <w:jc w:val="both"/>
        <w:rPr>
          <w:rFonts w:ascii="Tahoma" w:hAnsi="Tahoma" w:cs="Tahoma"/>
          <w:b/>
          <w:sz w:val="22"/>
        </w:rPr>
      </w:pPr>
      <w:r w:rsidRPr="00431A1B">
        <w:rPr>
          <w:rFonts w:ascii="Tahoma" w:hAnsi="Tahoma" w:cs="Tahoma"/>
          <w:b/>
          <w:sz w:val="22"/>
        </w:rPr>
        <w:t>Način obračunavanja in plačilni pogoji</w:t>
      </w:r>
    </w:p>
    <w:p w14:paraId="0680A1F8" w14:textId="77777777" w:rsidR="00AD5DBF" w:rsidRDefault="00AD5DBF" w:rsidP="00530307">
      <w:pPr>
        <w:keepNext/>
        <w:keepLines/>
        <w:tabs>
          <w:tab w:val="left" w:pos="1418"/>
          <w:tab w:val="left" w:pos="1702"/>
        </w:tabs>
        <w:spacing w:after="0" w:line="240" w:lineRule="auto"/>
        <w:jc w:val="both"/>
        <w:rPr>
          <w:rFonts w:ascii="Tahoma" w:hAnsi="Tahoma" w:cs="Tahoma"/>
        </w:rPr>
      </w:pPr>
    </w:p>
    <w:p w14:paraId="0FD26E5B" w14:textId="77777777" w:rsidR="00AD5DBF" w:rsidRPr="000D725A" w:rsidRDefault="00AD5DBF" w:rsidP="00530307">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16E04292" w14:textId="77777777" w:rsidR="00D32C35" w:rsidRPr="00D32C35" w:rsidRDefault="00D32C35" w:rsidP="00530307">
      <w:pPr>
        <w:keepNext/>
        <w:keepLines/>
        <w:spacing w:after="0" w:line="240" w:lineRule="auto"/>
        <w:jc w:val="both"/>
        <w:rPr>
          <w:rFonts w:ascii="Tahoma" w:eastAsia="Times New Roman" w:hAnsi="Tahoma" w:cs="Tahoma"/>
          <w:kern w:val="16"/>
          <w:lang w:eastAsia="sl-SI"/>
        </w:rPr>
      </w:pPr>
    </w:p>
    <w:p w14:paraId="6113C5FB" w14:textId="77777777" w:rsidR="00D32C35" w:rsidRPr="005E78D3" w:rsidRDefault="00D32C35" w:rsidP="00530307">
      <w:pPr>
        <w:pStyle w:val="Odstavekseznama"/>
        <w:keepNext/>
        <w:keepLines/>
        <w:numPr>
          <w:ilvl w:val="1"/>
          <w:numId w:val="2"/>
        </w:numPr>
        <w:jc w:val="both"/>
        <w:rPr>
          <w:rFonts w:ascii="Tahoma" w:hAnsi="Tahoma" w:cs="Tahoma"/>
          <w:b/>
          <w:sz w:val="22"/>
        </w:rPr>
      </w:pPr>
      <w:r w:rsidRPr="005E78D3">
        <w:rPr>
          <w:rFonts w:ascii="Tahoma" w:hAnsi="Tahoma" w:cs="Tahoma"/>
          <w:b/>
          <w:sz w:val="22"/>
        </w:rPr>
        <w:t>Posebne zahteve</w:t>
      </w:r>
    </w:p>
    <w:p w14:paraId="4E9F174F" w14:textId="77777777" w:rsidR="005E78D3" w:rsidRPr="00D32C35" w:rsidRDefault="005E78D3" w:rsidP="00530307">
      <w:pPr>
        <w:keepNext/>
        <w:keepLines/>
        <w:spacing w:after="0" w:line="240" w:lineRule="auto"/>
        <w:jc w:val="both"/>
        <w:rPr>
          <w:rFonts w:ascii="Tahoma" w:eastAsia="Times New Roman" w:hAnsi="Tahoma" w:cs="Tahoma"/>
          <w:lang w:eastAsia="sl-SI"/>
        </w:rPr>
      </w:pPr>
    </w:p>
    <w:p w14:paraId="484E0578" w14:textId="77777777" w:rsidR="005E78D3" w:rsidRPr="005E78D3" w:rsidRDefault="005E78D3"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Tehnična specifikacija</w:t>
      </w:r>
    </w:p>
    <w:p w14:paraId="7434A947" w14:textId="77777777" w:rsidR="005E78D3" w:rsidRPr="00D32C35" w:rsidRDefault="005E78D3" w:rsidP="00530307">
      <w:pPr>
        <w:keepNext/>
        <w:keepLines/>
        <w:spacing w:after="0" w:line="240" w:lineRule="auto"/>
        <w:jc w:val="both"/>
        <w:rPr>
          <w:rFonts w:ascii="Tahoma" w:eastAsia="Times New Roman" w:hAnsi="Tahoma" w:cs="Tahoma"/>
          <w:lang w:eastAsia="sl-SI"/>
        </w:rPr>
      </w:pPr>
    </w:p>
    <w:p w14:paraId="234EFD15" w14:textId="77777777" w:rsidR="005E78D3" w:rsidRPr="00D32C35" w:rsidRDefault="005E78D3" w:rsidP="00530307">
      <w:pPr>
        <w:keepNext/>
        <w:keepLines/>
        <w:spacing w:after="0" w:line="240" w:lineRule="auto"/>
        <w:jc w:val="both"/>
        <w:rPr>
          <w:rFonts w:ascii="Tahoma" w:eastAsia="Times New Roman" w:hAnsi="Tahoma" w:cs="Tahoma"/>
          <w:lang w:eastAsia="sl-SI"/>
        </w:rPr>
      </w:pPr>
      <w:r w:rsidRPr="00D32C35">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284FE4E0" w14:textId="77777777" w:rsidR="005E78D3" w:rsidRPr="00D32C35" w:rsidRDefault="005E78D3" w:rsidP="00530307">
      <w:pPr>
        <w:keepNext/>
        <w:keepLines/>
        <w:spacing w:after="0" w:line="240" w:lineRule="auto"/>
        <w:jc w:val="both"/>
        <w:rPr>
          <w:rFonts w:ascii="Tahoma" w:hAnsi="Tahoma" w:cs="Tahoma"/>
        </w:rPr>
      </w:pPr>
    </w:p>
    <w:p w14:paraId="1C0C1B7A" w14:textId="77777777" w:rsidR="005E78D3" w:rsidRPr="00A811EC" w:rsidRDefault="005E78D3" w:rsidP="00530307">
      <w:pPr>
        <w:keepNext/>
        <w:keepLine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Naročilo se izvaja na podlagi prilog</w:t>
      </w:r>
      <w:r w:rsidR="001F50AA">
        <w:rPr>
          <w:rFonts w:ascii="Tahoma" w:eastAsia="Times New Roman" w:hAnsi="Tahoma" w:cs="Tahoma"/>
          <w:lang w:eastAsia="sl-SI"/>
        </w:rPr>
        <w:t xml:space="preserve"> priloženi </w:t>
      </w:r>
      <w:r w:rsidRPr="00A811EC">
        <w:rPr>
          <w:rFonts w:ascii="Tahoma" w:eastAsia="Times New Roman" w:hAnsi="Tahoma" w:cs="Tahoma"/>
          <w:lang w:eastAsia="sl-SI"/>
        </w:rPr>
        <w:t>tej razpisni dokumentaciji:</w:t>
      </w:r>
    </w:p>
    <w:p w14:paraId="1786D058" w14:textId="6749CF6E" w:rsidR="005E78D3" w:rsidRDefault="005E78D3" w:rsidP="002C7037">
      <w:pPr>
        <w:pStyle w:val="Odstavekseznama"/>
        <w:keepNext/>
        <w:keepLines/>
        <w:numPr>
          <w:ilvl w:val="0"/>
          <w:numId w:val="21"/>
        </w:numPr>
        <w:ind w:left="284" w:hanging="284"/>
        <w:jc w:val="both"/>
        <w:rPr>
          <w:rFonts w:ascii="Tahoma" w:hAnsi="Tahoma" w:cs="Tahoma"/>
          <w:sz w:val="22"/>
          <w:szCs w:val="22"/>
        </w:rPr>
      </w:pPr>
      <w:r w:rsidRPr="00A811EC">
        <w:rPr>
          <w:rFonts w:ascii="Tahoma" w:hAnsi="Tahoma" w:cs="Tahoma"/>
          <w:sz w:val="22"/>
          <w:szCs w:val="22"/>
        </w:rPr>
        <w:t>projektna dokumentacija PZ</w:t>
      </w:r>
      <w:r w:rsidR="00FF0960">
        <w:rPr>
          <w:rFonts w:ascii="Tahoma" w:hAnsi="Tahoma" w:cs="Tahoma"/>
          <w:sz w:val="22"/>
          <w:szCs w:val="22"/>
        </w:rPr>
        <w:t>I</w:t>
      </w:r>
      <w:r w:rsidRPr="00A811EC">
        <w:rPr>
          <w:rFonts w:ascii="Tahoma" w:hAnsi="Tahoma" w:cs="Tahoma"/>
          <w:sz w:val="22"/>
          <w:szCs w:val="22"/>
        </w:rPr>
        <w:t xml:space="preserve"> št. </w:t>
      </w:r>
      <w:r w:rsidR="00C54878">
        <w:rPr>
          <w:rFonts w:ascii="Tahoma" w:hAnsi="Tahoma" w:cs="Tahoma"/>
          <w:sz w:val="22"/>
          <w:szCs w:val="22"/>
        </w:rPr>
        <w:t>2023-261</w:t>
      </w:r>
      <w:r w:rsidR="00C54878" w:rsidRPr="00A811EC">
        <w:rPr>
          <w:rFonts w:ascii="Tahoma" w:hAnsi="Tahoma" w:cs="Tahoma"/>
          <w:sz w:val="22"/>
          <w:szCs w:val="22"/>
        </w:rPr>
        <w:t xml:space="preserve">, </w:t>
      </w:r>
      <w:r w:rsidR="00C54878">
        <w:rPr>
          <w:rFonts w:ascii="Tahoma" w:hAnsi="Tahoma" w:cs="Tahoma"/>
          <w:sz w:val="22"/>
          <w:szCs w:val="22"/>
        </w:rPr>
        <w:t>januar 2024</w:t>
      </w:r>
      <w:r w:rsidR="00C54878" w:rsidRPr="00A811EC">
        <w:rPr>
          <w:rFonts w:ascii="Tahoma" w:hAnsi="Tahoma" w:cs="Tahoma"/>
          <w:sz w:val="22"/>
          <w:szCs w:val="22"/>
        </w:rPr>
        <w:t xml:space="preserve">, </w:t>
      </w:r>
      <w:r w:rsidRPr="00A811EC">
        <w:rPr>
          <w:rFonts w:ascii="Tahoma" w:hAnsi="Tahoma" w:cs="Tahoma"/>
          <w:sz w:val="22"/>
          <w:szCs w:val="22"/>
        </w:rPr>
        <w:t xml:space="preserve">ki ga je izdelalo </w:t>
      </w:r>
      <w:r w:rsidR="00665383">
        <w:rPr>
          <w:rFonts w:ascii="Tahoma" w:hAnsi="Tahoma" w:cs="Tahoma"/>
          <w:sz w:val="22"/>
          <w:szCs w:val="22"/>
        </w:rPr>
        <w:t xml:space="preserve">podjetje </w:t>
      </w:r>
      <w:r w:rsidR="00C54878">
        <w:rPr>
          <w:rFonts w:ascii="Tahoma" w:hAnsi="Tahoma" w:cs="Tahoma"/>
          <w:sz w:val="22"/>
          <w:szCs w:val="22"/>
        </w:rPr>
        <w:t xml:space="preserve">Raketa </w:t>
      </w:r>
      <w:proofErr w:type="spellStart"/>
      <w:r w:rsidR="00C54878">
        <w:rPr>
          <w:rFonts w:ascii="Tahoma" w:hAnsi="Tahoma" w:cs="Tahoma"/>
          <w:sz w:val="22"/>
          <w:szCs w:val="22"/>
        </w:rPr>
        <w:t>d.o.o</w:t>
      </w:r>
      <w:proofErr w:type="spellEnd"/>
      <w:r w:rsidR="00C54878">
        <w:rPr>
          <w:rFonts w:ascii="Tahoma" w:hAnsi="Tahoma" w:cs="Tahoma"/>
          <w:sz w:val="22"/>
          <w:szCs w:val="22"/>
        </w:rPr>
        <w:t>.,</w:t>
      </w:r>
    </w:p>
    <w:p w14:paraId="29F37C36" w14:textId="77777777" w:rsidR="005E78D3" w:rsidRPr="00A811EC" w:rsidRDefault="005E78D3" w:rsidP="002C7037">
      <w:pPr>
        <w:pStyle w:val="Odstavekseznama"/>
        <w:keepNext/>
        <w:keepLines/>
        <w:numPr>
          <w:ilvl w:val="0"/>
          <w:numId w:val="21"/>
        </w:numPr>
        <w:ind w:left="284" w:hanging="284"/>
        <w:jc w:val="both"/>
        <w:rPr>
          <w:rFonts w:ascii="Tahoma" w:hAnsi="Tahoma" w:cs="Tahoma"/>
          <w:sz w:val="22"/>
        </w:rPr>
      </w:pPr>
      <w:r w:rsidRPr="00A811EC">
        <w:rPr>
          <w:rFonts w:ascii="Tahoma" w:hAnsi="Tahoma" w:cs="Tahoma"/>
          <w:sz w:val="22"/>
        </w:rPr>
        <w:t>popis del</w:t>
      </w:r>
      <w:r w:rsidR="0009275A">
        <w:rPr>
          <w:rFonts w:ascii="Tahoma" w:hAnsi="Tahoma" w:cs="Tahoma"/>
          <w:sz w:val="22"/>
        </w:rPr>
        <w:t>.</w:t>
      </w:r>
    </w:p>
    <w:p w14:paraId="7CF0FEF4" w14:textId="77777777" w:rsidR="005E78D3" w:rsidRDefault="005E78D3" w:rsidP="00530307">
      <w:pPr>
        <w:keepNext/>
        <w:keepLines/>
        <w:spacing w:after="0" w:line="240" w:lineRule="auto"/>
        <w:jc w:val="both"/>
        <w:rPr>
          <w:rFonts w:ascii="Tahoma" w:eastAsia="Times New Roman" w:hAnsi="Tahoma" w:cs="Tahoma"/>
          <w:lang w:eastAsia="sl-SI"/>
        </w:rPr>
      </w:pPr>
    </w:p>
    <w:p w14:paraId="4471C097" w14:textId="77777777" w:rsidR="0009275A" w:rsidRDefault="0009275A" w:rsidP="0009275A">
      <w:pPr>
        <w:keepNext/>
        <w:keepLines/>
        <w:spacing w:after="0" w:line="240" w:lineRule="auto"/>
        <w:jc w:val="both"/>
        <w:rPr>
          <w:rFonts w:ascii="Tahoma" w:hAnsi="Tahoma" w:cs="Tahoma"/>
        </w:rPr>
      </w:pPr>
      <w:r w:rsidRPr="001640E8">
        <w:rPr>
          <w:rFonts w:ascii="Tahoma" w:hAnsi="Tahoma" w:cs="Tahoma"/>
        </w:rPr>
        <w:t xml:space="preserve">Naročnik bo na lokaciji </w:t>
      </w:r>
      <w:r w:rsidR="00A914BB" w:rsidRPr="001640E8">
        <w:rPr>
          <w:rFonts w:ascii="Tahoma" w:eastAsia="Times New Roman" w:hAnsi="Tahoma" w:cs="Tahoma"/>
          <w:lang w:eastAsia="sl-SI"/>
        </w:rPr>
        <w:t>Adamič-Lundrovo nabrežje, v Ljubljani</w:t>
      </w:r>
      <w:r w:rsidRPr="001640E8">
        <w:rPr>
          <w:rFonts w:ascii="Tahoma" w:hAnsi="Tahoma" w:cs="Tahoma"/>
        </w:rPr>
        <w:t xml:space="preserve"> izvedel </w:t>
      </w:r>
      <w:r w:rsidR="002449A6" w:rsidRPr="001640E8">
        <w:rPr>
          <w:rFonts w:ascii="Tahoma" w:hAnsi="Tahoma" w:cs="Tahoma"/>
        </w:rPr>
        <w:t xml:space="preserve">celovito obnovo </w:t>
      </w:r>
      <w:r w:rsidR="0015439B" w:rsidRPr="001640E8">
        <w:rPr>
          <w:rFonts w:ascii="Tahoma" w:hAnsi="Tahoma" w:cs="Tahoma"/>
        </w:rPr>
        <w:t>poslovnega prostora</w:t>
      </w:r>
      <w:r w:rsidR="00A26F7C" w:rsidRPr="001640E8">
        <w:rPr>
          <w:rFonts w:ascii="Tahoma" w:hAnsi="Tahoma" w:cs="Tahoma"/>
        </w:rPr>
        <w:t xml:space="preserve"> pod stebriščno lopo Plečnikovih tržnic</w:t>
      </w:r>
      <w:r w:rsidRPr="001640E8">
        <w:rPr>
          <w:rFonts w:ascii="Tahoma" w:hAnsi="Tahoma" w:cs="Tahoma"/>
        </w:rPr>
        <w:t>.</w:t>
      </w:r>
      <w:r w:rsidRPr="0009275A">
        <w:rPr>
          <w:rFonts w:ascii="Tahoma" w:hAnsi="Tahoma" w:cs="Tahoma"/>
        </w:rPr>
        <w:t xml:space="preserve"> </w:t>
      </w:r>
    </w:p>
    <w:p w14:paraId="5AF634B3" w14:textId="77777777" w:rsidR="0009275A" w:rsidRDefault="0009275A" w:rsidP="00530307">
      <w:pPr>
        <w:keepNext/>
        <w:keepLines/>
        <w:spacing w:after="0" w:line="240" w:lineRule="auto"/>
        <w:jc w:val="both"/>
        <w:rPr>
          <w:rFonts w:ascii="Tahoma" w:hAnsi="Tahoma" w:cs="Tahoma"/>
        </w:rPr>
      </w:pPr>
    </w:p>
    <w:p w14:paraId="32509AAF" w14:textId="77777777" w:rsidR="005E78D3" w:rsidRPr="00D430A7" w:rsidRDefault="005E78D3" w:rsidP="00530307">
      <w:pPr>
        <w:keepNext/>
        <w:keepLines/>
        <w:spacing w:after="0" w:line="240" w:lineRule="auto"/>
        <w:jc w:val="both"/>
        <w:rPr>
          <w:rFonts w:ascii="Tahoma" w:hAnsi="Tahoma" w:cs="Tahoma"/>
        </w:rPr>
      </w:pPr>
      <w:r w:rsidRPr="00D430A7">
        <w:rPr>
          <w:rFonts w:ascii="Tahoma" w:hAnsi="Tahoma" w:cs="Tahoma"/>
        </w:rPr>
        <w:t xml:space="preserve">Naročnik zaradi preobsežne datoteke objavlja le del projektne dokumentacije. Projektna dokumentacija in sheme so v </w:t>
      </w:r>
      <w:proofErr w:type="spellStart"/>
      <w:r w:rsidRPr="00D430A7">
        <w:rPr>
          <w:rFonts w:ascii="Tahoma" w:hAnsi="Tahoma" w:cs="Tahoma"/>
        </w:rPr>
        <w:t>pdf</w:t>
      </w:r>
      <w:proofErr w:type="spellEnd"/>
      <w:r w:rsidRPr="00D430A7">
        <w:rPr>
          <w:rFonts w:ascii="Tahoma" w:hAnsi="Tahoma" w:cs="Tahoma"/>
        </w:rPr>
        <w:t xml:space="preserve">. </w:t>
      </w:r>
      <w:r w:rsidR="00A23325">
        <w:rPr>
          <w:rFonts w:ascii="Tahoma" w:hAnsi="Tahoma" w:cs="Tahoma"/>
        </w:rPr>
        <w:t>o</w:t>
      </w:r>
      <w:r w:rsidRPr="00D430A7">
        <w:rPr>
          <w:rFonts w:ascii="Tahoma" w:hAnsi="Tahoma" w:cs="Tahoma"/>
        </w:rPr>
        <w:t xml:space="preserve">bliki in </w:t>
      </w:r>
      <w:proofErr w:type="spellStart"/>
      <w:r w:rsidR="00A23325" w:rsidRPr="00A23325">
        <w:rPr>
          <w:rFonts w:ascii="Tahoma" w:hAnsi="Tahoma" w:cs="Tahoma"/>
        </w:rPr>
        <w:t>dwg</w:t>
      </w:r>
      <w:proofErr w:type="spellEnd"/>
      <w:r w:rsidR="0000280A">
        <w:rPr>
          <w:rFonts w:ascii="Tahoma" w:hAnsi="Tahoma" w:cs="Tahoma"/>
        </w:rPr>
        <w:t>.</w:t>
      </w:r>
      <w:r w:rsidR="00A23325" w:rsidRPr="00A23325">
        <w:rPr>
          <w:rFonts w:ascii="Tahoma" w:hAnsi="Tahoma" w:cs="Tahoma"/>
        </w:rPr>
        <w:t xml:space="preserve"> </w:t>
      </w:r>
      <w:r w:rsidRPr="00D430A7">
        <w:rPr>
          <w:rFonts w:ascii="Tahoma" w:hAnsi="Tahoma" w:cs="Tahoma"/>
        </w:rPr>
        <w:t>obliki in so na vpogled pri naročniku, po predhodnem dogovoru s kontaktno osebo naročnika, ki je naveden v  točki 3.2.</w:t>
      </w:r>
      <w:r w:rsidR="000B3EB5">
        <w:rPr>
          <w:rFonts w:ascii="Tahoma" w:hAnsi="Tahoma" w:cs="Tahoma"/>
        </w:rPr>
        <w:t>7</w:t>
      </w:r>
      <w:r w:rsidRPr="00D430A7">
        <w:rPr>
          <w:rFonts w:ascii="Tahoma" w:hAnsi="Tahoma" w:cs="Tahoma"/>
        </w:rPr>
        <w:t xml:space="preserve">. Ogled lokacije te razpisne dokumentacije. </w:t>
      </w:r>
    </w:p>
    <w:p w14:paraId="594AF561" w14:textId="77777777" w:rsidR="00247C0F" w:rsidRPr="00D430A7" w:rsidRDefault="00247C0F" w:rsidP="00247C0F">
      <w:pPr>
        <w:keepNext/>
        <w:keepLines/>
        <w:spacing w:after="0" w:line="240" w:lineRule="auto"/>
        <w:jc w:val="both"/>
        <w:rPr>
          <w:rFonts w:ascii="Tahoma" w:hAnsi="Tahoma" w:cs="Tahoma"/>
          <w:b/>
          <w:bCs/>
        </w:rPr>
      </w:pPr>
    </w:p>
    <w:p w14:paraId="2BB460DB" w14:textId="49253142" w:rsidR="00247C0F" w:rsidRPr="00B527AC" w:rsidRDefault="00247C0F" w:rsidP="00247C0F">
      <w:pPr>
        <w:keepNext/>
        <w:keepLines/>
        <w:spacing w:after="0" w:line="240" w:lineRule="auto"/>
        <w:jc w:val="both"/>
        <w:rPr>
          <w:rFonts w:ascii="Tahoma" w:hAnsi="Tahoma" w:cs="Tahoma"/>
          <w:b/>
          <w:color w:val="000000" w:themeColor="text1"/>
        </w:rPr>
      </w:pPr>
      <w:r w:rsidRPr="00B527AC">
        <w:rPr>
          <w:rFonts w:ascii="Tahoma" w:hAnsi="Tahoma" w:cs="Tahoma"/>
          <w:b/>
          <w:bCs/>
        </w:rPr>
        <w:t xml:space="preserve">Ponudnik mora v ponudbi ponuditi blago kot je zahtevano v ponudbenem predračunu ali </w:t>
      </w:r>
      <w:r w:rsidRPr="00B527AC">
        <w:rPr>
          <w:rFonts w:ascii="Tahoma" w:hAnsi="Tahoma" w:cs="Tahoma"/>
          <w:b/>
          <w:bCs/>
          <w:color w:val="000000" w:themeColor="text1"/>
        </w:rPr>
        <w:t>enakovredno.</w:t>
      </w:r>
      <w:r w:rsidRPr="00B527AC">
        <w:rPr>
          <w:rFonts w:ascii="Tahoma" w:hAnsi="Tahoma" w:cs="Tahoma"/>
          <w:bCs/>
          <w:color w:val="000000" w:themeColor="text1"/>
        </w:rPr>
        <w:t xml:space="preserve"> </w:t>
      </w:r>
    </w:p>
    <w:p w14:paraId="41F48A80" w14:textId="77777777" w:rsidR="00247C0F" w:rsidRPr="00B527AC" w:rsidRDefault="00247C0F" w:rsidP="00247C0F">
      <w:pPr>
        <w:keepNext/>
        <w:keepLines/>
        <w:spacing w:after="0" w:line="240" w:lineRule="auto"/>
        <w:jc w:val="both"/>
        <w:rPr>
          <w:rFonts w:ascii="Tahoma" w:hAnsi="Tahoma" w:cs="Tahoma"/>
          <w:b/>
        </w:rPr>
      </w:pPr>
    </w:p>
    <w:p w14:paraId="5D721B47" w14:textId="6885E604" w:rsidR="00247C0F" w:rsidRPr="00B527AC" w:rsidRDefault="00247C0F" w:rsidP="00247C0F">
      <w:pPr>
        <w:keepNext/>
        <w:keepLines/>
        <w:spacing w:after="0" w:line="240" w:lineRule="auto"/>
        <w:jc w:val="both"/>
        <w:rPr>
          <w:rFonts w:ascii="Tahoma" w:hAnsi="Tahoma" w:cs="Tahoma"/>
          <w:b/>
        </w:rPr>
      </w:pPr>
      <w:r w:rsidRPr="00B527AC">
        <w:rPr>
          <w:rFonts w:ascii="Tahoma" w:hAnsi="Tahoma" w:cs="Tahoma"/>
          <w:b/>
        </w:rPr>
        <w:t>Ponudnik lahko ponudi blago drugih blagovnih znamk, vendar mora to kvalitetno, tehnično in po drugih lastnostih in uporabnosti ustrezati zahtevam iz razpisne dokumentacije (v primeru, da je pri posameznih postavkah navedena blagovna znamka ali enakovredno, mora ponudnik ponuditi blago enake ali boljše kvalitete.) Ponudnik mora dokazati, da je blago, ki ga ponuja enakovredno blagu, ki ga zahteva naročnik.</w:t>
      </w:r>
    </w:p>
    <w:p w14:paraId="7D8D5745" w14:textId="77777777" w:rsidR="00247C0F" w:rsidRPr="00B527AC" w:rsidRDefault="00247C0F" w:rsidP="00247C0F">
      <w:pPr>
        <w:keepNext/>
        <w:keepLines/>
        <w:spacing w:after="0" w:line="240" w:lineRule="auto"/>
        <w:jc w:val="both"/>
        <w:rPr>
          <w:rFonts w:ascii="Tahoma" w:hAnsi="Tahoma" w:cs="Tahoma"/>
          <w:bCs/>
        </w:rPr>
      </w:pPr>
    </w:p>
    <w:p w14:paraId="3259E229" w14:textId="099E2D67" w:rsidR="00247C0F" w:rsidRPr="00F7450C" w:rsidRDefault="00247C0F" w:rsidP="00247C0F">
      <w:pPr>
        <w:keepNext/>
        <w:keepLines/>
        <w:spacing w:after="0" w:line="240" w:lineRule="auto"/>
        <w:jc w:val="both"/>
        <w:rPr>
          <w:rFonts w:ascii="Tahoma" w:hAnsi="Tahoma" w:cs="Tahoma"/>
          <w:b/>
        </w:rPr>
      </w:pPr>
      <w:r w:rsidRPr="00B527AC">
        <w:rPr>
          <w:rFonts w:ascii="Tahoma" w:hAnsi="Tahoma" w:cs="Tahoma"/>
          <w:b/>
        </w:rPr>
        <w:t>Ponudnik mora k ponudbi</w:t>
      </w:r>
      <w:r w:rsidR="004438EC">
        <w:rPr>
          <w:rFonts w:ascii="Tahoma" w:hAnsi="Tahoma" w:cs="Tahoma"/>
          <w:b/>
        </w:rPr>
        <w:t xml:space="preserve"> (Priloga 9), v primeru, da ponuja blago</w:t>
      </w:r>
      <w:r w:rsidRPr="00B527AC">
        <w:rPr>
          <w:rFonts w:ascii="Tahoma" w:hAnsi="Tahoma" w:cs="Tahoma"/>
          <w:b/>
        </w:rPr>
        <w:t xml:space="preserve"> </w:t>
      </w:r>
      <w:r w:rsidR="004438EC">
        <w:rPr>
          <w:rFonts w:ascii="Tahoma" w:hAnsi="Tahoma" w:cs="Tahoma"/>
          <w:b/>
        </w:rPr>
        <w:t xml:space="preserve">drugih blagovnih znamk, kot je </w:t>
      </w:r>
      <w:r w:rsidR="004438EC" w:rsidRPr="00B527AC">
        <w:rPr>
          <w:rFonts w:ascii="Tahoma" w:hAnsi="Tahoma" w:cs="Tahoma"/>
          <w:b/>
          <w:bCs/>
        </w:rPr>
        <w:t>zahtevano v ponudbenem predračunu</w:t>
      </w:r>
      <w:r w:rsidR="004438EC">
        <w:rPr>
          <w:rFonts w:ascii="Tahoma" w:hAnsi="Tahoma" w:cs="Tahoma"/>
          <w:b/>
          <w:bCs/>
        </w:rPr>
        <w:t>,</w:t>
      </w:r>
      <w:r w:rsidR="004438EC" w:rsidRPr="00B527AC">
        <w:rPr>
          <w:rFonts w:ascii="Tahoma" w:hAnsi="Tahoma" w:cs="Tahoma"/>
          <w:b/>
          <w:bCs/>
        </w:rPr>
        <w:t xml:space="preserve"> </w:t>
      </w:r>
      <w:r w:rsidRPr="00B527AC">
        <w:rPr>
          <w:rFonts w:ascii="Tahoma" w:hAnsi="Tahoma" w:cs="Tahoma"/>
          <w:b/>
        </w:rPr>
        <w:t xml:space="preserve">priložiti tehnično dokumentacijo proizvajalca ali ustrezno dokazilo, da so izpolnjene </w:t>
      </w:r>
      <w:proofErr w:type="spellStart"/>
      <w:r w:rsidRPr="00B527AC">
        <w:rPr>
          <w:rFonts w:ascii="Tahoma" w:hAnsi="Tahoma" w:cs="Tahoma"/>
          <w:b/>
        </w:rPr>
        <w:t>okoljske</w:t>
      </w:r>
      <w:proofErr w:type="spellEnd"/>
      <w:r w:rsidRPr="00B527AC">
        <w:rPr>
          <w:rFonts w:ascii="Tahoma" w:hAnsi="Tahoma" w:cs="Tahoma"/>
          <w:b/>
        </w:rPr>
        <w:t xml:space="preserve"> zahteve; posamezne zahteve so opredeljene v popisu del s predračunom. Zaželeno je, da na vsakem posameznem dokazilu vpiše zaporedno št. artikla, na katerega se dokazilo nanaša.</w:t>
      </w:r>
      <w:r w:rsidRPr="00F7450C">
        <w:rPr>
          <w:rFonts w:ascii="Tahoma" w:hAnsi="Tahoma" w:cs="Tahoma"/>
          <w:b/>
        </w:rPr>
        <w:t xml:space="preserve"> </w:t>
      </w:r>
    </w:p>
    <w:p w14:paraId="3D460E8B" w14:textId="77777777" w:rsidR="005F3C00" w:rsidRPr="00D32C35" w:rsidRDefault="005F3C00" w:rsidP="00530307">
      <w:pPr>
        <w:keepNext/>
        <w:keepLines/>
        <w:spacing w:after="0" w:line="240" w:lineRule="auto"/>
        <w:ind w:left="720"/>
        <w:jc w:val="both"/>
        <w:rPr>
          <w:rFonts w:ascii="Tahoma" w:eastAsia="Times New Roman" w:hAnsi="Tahoma" w:cs="Tahoma"/>
          <w:b/>
          <w:lang w:eastAsia="sl-SI"/>
        </w:rPr>
      </w:pPr>
    </w:p>
    <w:p w14:paraId="43A8C78F" w14:textId="77777777"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 xml:space="preserve">Rok izvedbe </w:t>
      </w:r>
    </w:p>
    <w:p w14:paraId="3CFC835B" w14:textId="77777777" w:rsidR="00D32C35" w:rsidRPr="00D32C35" w:rsidRDefault="00D32C35" w:rsidP="00530307">
      <w:pPr>
        <w:keepNext/>
        <w:keepLines/>
        <w:spacing w:after="0" w:line="240" w:lineRule="auto"/>
        <w:jc w:val="both"/>
        <w:rPr>
          <w:rFonts w:ascii="Tahoma" w:hAnsi="Tahoma" w:cs="Tahoma"/>
          <w:b/>
        </w:rPr>
      </w:pPr>
    </w:p>
    <w:p w14:paraId="3E47FBB2" w14:textId="5392C491" w:rsidR="0078656B" w:rsidRDefault="004438EC" w:rsidP="007F0052">
      <w:pPr>
        <w:keepNext/>
        <w:keepLines/>
        <w:widowControl w:val="0"/>
        <w:spacing w:after="0" w:line="240" w:lineRule="auto"/>
        <w:jc w:val="both"/>
        <w:rPr>
          <w:rFonts w:ascii="Tahoma" w:hAnsi="Tahoma" w:cs="Tahoma"/>
        </w:rPr>
      </w:pPr>
      <w:r w:rsidRPr="00D477AA">
        <w:rPr>
          <w:rFonts w:ascii="Tahoma" w:hAnsi="Tahoma" w:cs="Tahoma"/>
        </w:rPr>
        <w:t xml:space="preserve">Dela bodo potekala na lokaciji </w:t>
      </w:r>
      <w:r w:rsidRPr="00D477AA">
        <w:rPr>
          <w:rFonts w:ascii="Tahoma" w:eastAsia="Times New Roman" w:hAnsi="Tahoma" w:cs="Tahoma"/>
          <w:lang w:eastAsia="sl-SI"/>
        </w:rPr>
        <w:t xml:space="preserve">Adamič-Lundrovo nabrežje 1-3, v Ljubljani, kjer bo izvajalec </w:t>
      </w:r>
      <w:r w:rsidRPr="00D477AA">
        <w:rPr>
          <w:rFonts w:ascii="Tahoma" w:hAnsi="Tahoma" w:cs="Tahoma"/>
        </w:rPr>
        <w:t>izvedel celovito obnovo poslovnega prostora pod stebriščno lopo Plečnikovih tržnic.</w:t>
      </w:r>
      <w:r>
        <w:rPr>
          <w:rFonts w:ascii="Tahoma" w:hAnsi="Tahoma" w:cs="Tahoma"/>
        </w:rPr>
        <w:t xml:space="preserve"> </w:t>
      </w:r>
    </w:p>
    <w:p w14:paraId="61A0B15E" w14:textId="77777777" w:rsidR="004438EC" w:rsidRDefault="004438EC" w:rsidP="004438EC">
      <w:pPr>
        <w:keepNext/>
        <w:keepLines/>
        <w:widowControl w:val="0"/>
        <w:spacing w:after="0" w:line="240" w:lineRule="auto"/>
        <w:jc w:val="both"/>
        <w:rPr>
          <w:rFonts w:ascii="Tahoma" w:hAnsi="Tahoma" w:cs="Tahoma"/>
        </w:rPr>
      </w:pPr>
    </w:p>
    <w:p w14:paraId="6A8FB9FF" w14:textId="50E1ADEC" w:rsidR="00247C0F" w:rsidRDefault="004438EC" w:rsidP="007F0052">
      <w:pPr>
        <w:keepNext/>
        <w:keepLines/>
        <w:widowControl w:val="0"/>
        <w:spacing w:after="0" w:line="240" w:lineRule="auto"/>
        <w:jc w:val="both"/>
        <w:rPr>
          <w:rFonts w:ascii="Tahoma" w:hAnsi="Tahoma" w:cs="Tahoma"/>
        </w:rPr>
      </w:pPr>
      <w:r w:rsidRPr="00F435B0">
        <w:rPr>
          <w:rFonts w:ascii="Tahoma" w:eastAsia="Times New Roman" w:hAnsi="Tahoma" w:cs="Tahoma"/>
          <w:lang w:eastAsia="sl-SI"/>
        </w:rPr>
        <w:t xml:space="preserve">Predviden začetek izvajanja pogodbenih del je ponedeljek, </w:t>
      </w:r>
      <w:r w:rsidR="00DF448F">
        <w:rPr>
          <w:rFonts w:ascii="Tahoma" w:eastAsia="Times New Roman" w:hAnsi="Tahoma" w:cs="Tahoma"/>
          <w:b/>
          <w:lang w:eastAsia="sl-SI"/>
        </w:rPr>
        <w:t>18</w:t>
      </w:r>
      <w:r w:rsidRPr="00F435B0">
        <w:rPr>
          <w:rFonts w:ascii="Tahoma" w:eastAsia="Times New Roman" w:hAnsi="Tahoma" w:cs="Tahoma"/>
          <w:b/>
          <w:lang w:eastAsia="sl-SI"/>
        </w:rPr>
        <w:t>. 8. 2025</w:t>
      </w:r>
      <w:r w:rsidRPr="00F435B0">
        <w:rPr>
          <w:rFonts w:ascii="Tahoma" w:eastAsia="Times New Roman" w:hAnsi="Tahoma" w:cs="Tahoma"/>
          <w:lang w:eastAsia="sl-SI"/>
        </w:rPr>
        <w:t xml:space="preserve">, rok </w:t>
      </w:r>
      <w:r w:rsidRPr="00C638FE">
        <w:rPr>
          <w:rFonts w:ascii="Tahoma" w:hAnsi="Tahoma" w:cs="Tahoma"/>
        </w:rPr>
        <w:t>za zaključek vseh pogodbenih obveznosti, vključno s predajo celotne dokumentacije</w:t>
      </w:r>
      <w:r>
        <w:rPr>
          <w:rFonts w:ascii="Tahoma" w:hAnsi="Tahoma" w:cs="Tahoma"/>
        </w:rPr>
        <w:t xml:space="preserve"> naročniku</w:t>
      </w:r>
      <w:r w:rsidRPr="00C638FE">
        <w:rPr>
          <w:rFonts w:ascii="Tahoma" w:hAnsi="Tahoma" w:cs="Tahoma"/>
        </w:rPr>
        <w:t xml:space="preserve">, je </w:t>
      </w:r>
      <w:r w:rsidR="00DF448F">
        <w:rPr>
          <w:rFonts w:ascii="Tahoma" w:hAnsi="Tahoma" w:cs="Tahoma"/>
          <w:b/>
          <w:szCs w:val="20"/>
          <w:lang w:eastAsia="sl-SI"/>
        </w:rPr>
        <w:t>27</w:t>
      </w:r>
      <w:r>
        <w:rPr>
          <w:rFonts w:ascii="Tahoma" w:hAnsi="Tahoma" w:cs="Tahoma"/>
          <w:b/>
          <w:szCs w:val="20"/>
          <w:lang w:eastAsia="sl-SI"/>
        </w:rPr>
        <w:t>. 1</w:t>
      </w:r>
      <w:r w:rsidR="00DF448F">
        <w:rPr>
          <w:rFonts w:ascii="Tahoma" w:hAnsi="Tahoma" w:cs="Tahoma"/>
          <w:b/>
          <w:szCs w:val="20"/>
          <w:lang w:eastAsia="sl-SI"/>
        </w:rPr>
        <w:t>1</w:t>
      </w:r>
      <w:r>
        <w:rPr>
          <w:rFonts w:ascii="Tahoma" w:hAnsi="Tahoma" w:cs="Tahoma"/>
          <w:b/>
          <w:szCs w:val="20"/>
          <w:lang w:eastAsia="sl-SI"/>
        </w:rPr>
        <w:t xml:space="preserve"> 2025. </w:t>
      </w:r>
      <w:r w:rsidRPr="00C638FE">
        <w:rPr>
          <w:rFonts w:ascii="Tahoma" w:eastAsia="Times New Roman" w:hAnsi="Tahoma" w:cs="Tahoma"/>
          <w:lang w:eastAsia="sl-SI"/>
        </w:rPr>
        <w:t>Ob zaključku vseh del pogodbeni stranki</w:t>
      </w:r>
      <w:r w:rsidRPr="003955DB">
        <w:rPr>
          <w:rFonts w:ascii="Tahoma" w:eastAsia="Times New Roman" w:hAnsi="Tahoma" w:cs="Tahoma"/>
          <w:lang w:eastAsia="sl-SI"/>
        </w:rPr>
        <w:t xml:space="preserve"> oziroma njuna predstavnika podpišeta zapisnik </w:t>
      </w:r>
      <w:r w:rsidRPr="003955DB">
        <w:rPr>
          <w:rFonts w:ascii="Tahoma" w:hAnsi="Tahoma" w:cs="Tahoma"/>
        </w:rPr>
        <w:t xml:space="preserve">o </w:t>
      </w:r>
      <w:r w:rsidRPr="00872D57">
        <w:rPr>
          <w:rFonts w:ascii="Tahoma" w:hAnsi="Tahoma" w:cs="Tahoma"/>
        </w:rPr>
        <w:t>izvedenih vseh pogodbenih delih</w:t>
      </w:r>
      <w:r w:rsidRPr="003955DB">
        <w:rPr>
          <w:rFonts w:ascii="Tahoma" w:eastAsia="Times New Roman" w:hAnsi="Tahoma" w:cs="Tahoma"/>
          <w:lang w:eastAsia="sl-SI"/>
        </w:rPr>
        <w:t>.</w:t>
      </w:r>
      <w:r w:rsidR="00315CE7">
        <w:rPr>
          <w:rFonts w:ascii="Tahoma" w:eastAsia="Times New Roman" w:hAnsi="Tahoma" w:cs="Tahoma"/>
          <w:lang w:eastAsia="sl-SI"/>
        </w:rPr>
        <w:t xml:space="preserve"> Predviden začetek izvajanja pogodbenih del se lahko prilagodi, v kolikor bo zaradi objektivnih razlogov, datum sklenitve pogodbe med naročnikom in izbranim izvajalcem po datumu predvidenega začetka izvajanja del.</w:t>
      </w:r>
    </w:p>
    <w:p w14:paraId="626A1D99" w14:textId="77777777" w:rsidR="00DA6D47" w:rsidRDefault="00DA6D47" w:rsidP="00DA6D4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1BFE5B4A" w14:textId="77777777" w:rsidR="00DA6D47" w:rsidRDefault="00DA6D47" w:rsidP="00DA6D4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D430A7">
        <w:rPr>
          <w:rFonts w:ascii="Tahoma" w:eastAsia="Times New Roman" w:hAnsi="Tahoma" w:cs="Tahoma"/>
          <w:lang w:eastAsia="sl-SI"/>
        </w:rPr>
        <w:t>Izvajalec bo moral v roku 5 (pet) delovnih dni po sklenitvi pogodbe</w:t>
      </w:r>
      <w:r w:rsidRPr="00D430A7">
        <w:rPr>
          <w:rFonts w:ascii="Tahoma" w:hAnsi="Tahoma" w:cs="Tahoma"/>
        </w:rPr>
        <w:t xml:space="preserve"> </w:t>
      </w:r>
      <w:r w:rsidRPr="00D430A7">
        <w:rPr>
          <w:rFonts w:ascii="Tahoma" w:eastAsia="Times New Roman" w:hAnsi="Tahoma" w:cs="Tahoma"/>
          <w:lang w:eastAsia="sl-SI"/>
        </w:rPr>
        <w:t>izdelati usklajen terminski plan aktivnosti in ga predati naročniku v potrditev.</w:t>
      </w:r>
      <w:r w:rsidRPr="00A20831">
        <w:rPr>
          <w:rFonts w:ascii="Tahoma" w:eastAsia="Times New Roman" w:hAnsi="Tahoma" w:cs="Tahoma"/>
          <w:lang w:eastAsia="sl-SI"/>
        </w:rPr>
        <w:t xml:space="preserve"> </w:t>
      </w:r>
    </w:p>
    <w:p w14:paraId="0800DE28" w14:textId="77777777" w:rsidR="002A0977" w:rsidRPr="009771A4" w:rsidRDefault="002A0977" w:rsidP="002A0977">
      <w:pPr>
        <w:keepNext/>
        <w:keepLines/>
        <w:widowControl w:val="0"/>
        <w:spacing w:after="0" w:line="240" w:lineRule="auto"/>
        <w:jc w:val="both"/>
        <w:rPr>
          <w:rFonts w:ascii="Tahoma" w:eastAsia="Times New Roman" w:hAnsi="Tahoma" w:cs="Tahoma"/>
          <w:lang w:eastAsia="sl-SI"/>
        </w:rPr>
      </w:pPr>
    </w:p>
    <w:p w14:paraId="245767D2" w14:textId="77777777" w:rsidR="002A0977" w:rsidRPr="009771A4" w:rsidRDefault="002A0977" w:rsidP="002A0977">
      <w:pPr>
        <w:keepNext/>
        <w:keepLines/>
        <w:widowControl w:val="0"/>
        <w:spacing w:after="0" w:line="240" w:lineRule="auto"/>
        <w:jc w:val="both"/>
        <w:rPr>
          <w:rFonts w:ascii="Tahoma" w:hAnsi="Tahoma" w:cs="Tahoma"/>
        </w:rPr>
      </w:pPr>
      <w:r w:rsidRPr="009771A4">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48369B1C" w14:textId="77777777" w:rsidR="002A0977" w:rsidRPr="009771A4" w:rsidRDefault="002A0977" w:rsidP="002A0977">
      <w:pPr>
        <w:keepNext/>
        <w:keepLines/>
        <w:widowControl w:val="0"/>
        <w:spacing w:after="0" w:line="240" w:lineRule="auto"/>
        <w:jc w:val="both"/>
        <w:rPr>
          <w:rFonts w:ascii="Tahoma" w:hAnsi="Tahoma" w:cs="Tahoma"/>
        </w:rPr>
      </w:pPr>
    </w:p>
    <w:p w14:paraId="71E9675F" w14:textId="77777777" w:rsidR="007F0684" w:rsidRPr="00A811EC" w:rsidRDefault="007F0684" w:rsidP="00530307">
      <w:pPr>
        <w:keepNext/>
        <w:keepLines/>
        <w:widowControl w:val="0"/>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Naročnik ima pravico nadzirati uresničevanje terminskega plana izvajalca.  </w:t>
      </w:r>
    </w:p>
    <w:p w14:paraId="222F9E6D" w14:textId="77777777" w:rsidR="005F7103" w:rsidRPr="00A811EC" w:rsidRDefault="005F7103" w:rsidP="005F7103">
      <w:pPr>
        <w:pStyle w:val="Naslov2"/>
        <w:keepLines/>
        <w:numPr>
          <w:ilvl w:val="1"/>
          <w:numId w:val="0"/>
        </w:numPr>
        <w:tabs>
          <w:tab w:val="clear" w:pos="1134"/>
          <w:tab w:val="clear" w:pos="8080"/>
          <w:tab w:val="num" w:pos="567"/>
        </w:tabs>
        <w:ind w:left="718" w:hanging="718"/>
        <w:jc w:val="left"/>
        <w:rPr>
          <w:rFonts w:cs="Tahoma"/>
          <w:sz w:val="22"/>
          <w:szCs w:val="22"/>
          <w:lang w:val="sl-SI"/>
        </w:rPr>
      </w:pPr>
    </w:p>
    <w:p w14:paraId="17DD7944" w14:textId="77777777" w:rsidR="005F7103" w:rsidRPr="00A811EC" w:rsidRDefault="005F7103" w:rsidP="005F7103">
      <w:pPr>
        <w:pStyle w:val="Naslov2"/>
        <w:keepLines/>
        <w:numPr>
          <w:ilvl w:val="1"/>
          <w:numId w:val="0"/>
        </w:numPr>
        <w:tabs>
          <w:tab w:val="clear" w:pos="1134"/>
          <w:tab w:val="clear" w:pos="8080"/>
          <w:tab w:val="num" w:pos="567"/>
        </w:tabs>
        <w:ind w:left="718" w:hanging="718"/>
        <w:jc w:val="left"/>
        <w:rPr>
          <w:rFonts w:cs="Tahoma"/>
          <w:sz w:val="22"/>
          <w:szCs w:val="22"/>
        </w:rPr>
      </w:pPr>
      <w:r w:rsidRPr="00A811EC">
        <w:rPr>
          <w:rFonts w:cs="Tahoma"/>
          <w:sz w:val="22"/>
          <w:szCs w:val="22"/>
          <w:lang w:val="sl-SI"/>
        </w:rPr>
        <w:t>Odvoz odpadkov</w:t>
      </w:r>
    </w:p>
    <w:p w14:paraId="2681EBFD" w14:textId="77777777" w:rsidR="005F7103" w:rsidRPr="00A811EC" w:rsidRDefault="005F7103" w:rsidP="005F7103">
      <w:pPr>
        <w:keepNext/>
        <w:keepLines/>
        <w:spacing w:after="0" w:line="240" w:lineRule="auto"/>
        <w:jc w:val="both"/>
        <w:rPr>
          <w:rFonts w:ascii="Tahoma" w:eastAsia="Times New Roman" w:hAnsi="Tahoma" w:cs="Tahoma"/>
          <w:b/>
          <w:szCs w:val="20"/>
          <w:lang w:eastAsia="sl-SI"/>
        </w:rPr>
      </w:pPr>
    </w:p>
    <w:p w14:paraId="61470AEC" w14:textId="5CEB95FF" w:rsidR="005F7103" w:rsidRPr="00A811EC" w:rsidRDefault="005F7103" w:rsidP="005F7103">
      <w:pPr>
        <w:keepNext/>
        <w:keepLines/>
        <w:spacing w:after="0" w:line="240" w:lineRule="auto"/>
        <w:jc w:val="both"/>
        <w:rPr>
          <w:rFonts w:ascii="Tahoma" w:eastAsia="Times New Roman" w:hAnsi="Tahoma" w:cs="Tahoma"/>
          <w:szCs w:val="20"/>
          <w:lang w:eastAsia="sl-SI"/>
        </w:rPr>
      </w:pPr>
      <w:r w:rsidRPr="00A811EC">
        <w:rPr>
          <w:rFonts w:ascii="Tahoma" w:eastAsia="Times New Roman" w:hAnsi="Tahoma" w:cs="Tahoma"/>
          <w:szCs w:val="20"/>
          <w:lang w:eastAsia="sl-SI"/>
        </w:rPr>
        <w:t xml:space="preserve">Odvoz odpadkov se ureja skladno z določili Uredbe </w:t>
      </w:r>
      <w:r w:rsidR="00B30EA7" w:rsidRPr="00B30EA7">
        <w:rPr>
          <w:rFonts w:ascii="Tahoma" w:eastAsia="Times New Roman" w:hAnsi="Tahoma" w:cs="Tahoma"/>
          <w:szCs w:val="20"/>
          <w:lang w:eastAsia="sl-SI"/>
        </w:rPr>
        <w:t>o ravnanju z odpadki, ki nastanejo pri gradbenih delih (Uradni list RS, št. 34/08)</w:t>
      </w:r>
      <w:r w:rsidR="00B30EA7">
        <w:rPr>
          <w:rFonts w:ascii="Tahoma" w:eastAsia="Times New Roman" w:hAnsi="Tahoma" w:cs="Tahoma"/>
          <w:szCs w:val="20"/>
          <w:lang w:eastAsia="sl-SI"/>
        </w:rPr>
        <w:t>.</w:t>
      </w:r>
    </w:p>
    <w:p w14:paraId="7D7ADA8B" w14:textId="77777777" w:rsidR="005F7103" w:rsidRPr="00A811EC" w:rsidRDefault="005F7103" w:rsidP="005F7103">
      <w:pPr>
        <w:keepNext/>
        <w:keepLines/>
        <w:spacing w:after="0" w:line="240" w:lineRule="auto"/>
        <w:jc w:val="both"/>
        <w:rPr>
          <w:rFonts w:ascii="Tahoma" w:eastAsia="Times New Roman" w:hAnsi="Tahoma" w:cs="Tahoma"/>
          <w:szCs w:val="20"/>
          <w:lang w:eastAsia="sl-SI"/>
        </w:rPr>
      </w:pPr>
    </w:p>
    <w:p w14:paraId="6D1F0C64" w14:textId="77777777" w:rsidR="005F7103" w:rsidRPr="00ED6B9C" w:rsidRDefault="005F7103" w:rsidP="005F7103">
      <w:pPr>
        <w:keepNext/>
        <w:keepLines/>
        <w:spacing w:after="0" w:line="240" w:lineRule="auto"/>
        <w:jc w:val="both"/>
        <w:rPr>
          <w:rFonts w:ascii="Tahoma" w:eastAsia="Times New Roman" w:hAnsi="Tahoma" w:cs="Tahoma"/>
          <w:szCs w:val="20"/>
          <w:lang w:eastAsia="sl-SI"/>
        </w:rPr>
      </w:pPr>
      <w:r w:rsidRPr="00A811EC">
        <w:rPr>
          <w:rFonts w:ascii="Tahoma" w:eastAsia="Times New Roman" w:hAnsi="Tahoma" w:cs="Tahoma"/>
          <w:szCs w:val="20"/>
          <w:lang w:eastAsia="sl-SI"/>
        </w:rPr>
        <w:t>Na podlagi pooblastila naročnika, ki bo priloga št. 3 k pogodbi, bo izbrani ponudnik skrbel za vnos evidenčnih listov v elektronski sistem o ravnanju z odpadki (IS-Odpadki), v skladu s 25., 26. ter 56., 57. in 58. členom Uredbe o odpadkih. Evidenčne liste v imenu povzročitelja (naročnika odvoza odpadkov) izpolni in elektronsko podpiše izbrani ponudnik, ki bo prevzel odpadke.</w:t>
      </w:r>
      <w:r w:rsidRPr="00ED6B9C">
        <w:rPr>
          <w:rFonts w:ascii="Tahoma" w:eastAsia="Times New Roman" w:hAnsi="Tahoma" w:cs="Tahoma"/>
          <w:szCs w:val="20"/>
          <w:lang w:eastAsia="sl-SI"/>
        </w:rPr>
        <w:t xml:space="preserve"> </w:t>
      </w:r>
    </w:p>
    <w:p w14:paraId="5B2B48F2" w14:textId="77777777" w:rsidR="00D32C35" w:rsidRPr="00D32C35" w:rsidRDefault="00D32C35" w:rsidP="00530307">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b/>
          <w:szCs w:val="20"/>
          <w:u w:val="single"/>
        </w:rPr>
      </w:pPr>
    </w:p>
    <w:p w14:paraId="6BF0D039" w14:textId="77777777" w:rsidR="00F545CC" w:rsidRDefault="00F545CC">
      <w:pPr>
        <w:spacing w:after="0" w:line="240" w:lineRule="auto"/>
        <w:rPr>
          <w:rFonts w:ascii="Tahoma" w:eastAsia="Times New Roman" w:hAnsi="Tahoma" w:cs="Tahoma"/>
          <w:b/>
          <w:szCs w:val="20"/>
          <w:lang w:eastAsia="sl-SI"/>
        </w:rPr>
      </w:pPr>
      <w:r>
        <w:rPr>
          <w:rFonts w:ascii="Tahoma" w:hAnsi="Tahoma" w:cs="Tahoma"/>
          <w:b/>
        </w:rPr>
        <w:br w:type="page"/>
      </w:r>
    </w:p>
    <w:p w14:paraId="269A460E" w14:textId="5D99AF8E"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lastRenderedPageBreak/>
        <w:t>Garancijska doba</w:t>
      </w:r>
    </w:p>
    <w:p w14:paraId="077E4E46" w14:textId="77777777" w:rsidR="00D32C35" w:rsidRPr="00D32C35" w:rsidRDefault="00D32C35" w:rsidP="00530307">
      <w:pPr>
        <w:keepNext/>
        <w:keepLines/>
        <w:spacing w:after="0" w:line="240" w:lineRule="auto"/>
        <w:jc w:val="both"/>
        <w:rPr>
          <w:rFonts w:ascii="Tahoma" w:hAnsi="Tahoma" w:cs="Tahoma"/>
        </w:rPr>
      </w:pPr>
    </w:p>
    <w:p w14:paraId="138D75FA" w14:textId="15DD2813" w:rsidR="007711DD" w:rsidRPr="005D666A" w:rsidRDefault="00020073" w:rsidP="00247C0F">
      <w:pPr>
        <w:keepNext/>
        <w:keepLines/>
        <w:tabs>
          <w:tab w:val="left" w:pos="1418"/>
          <w:tab w:val="left" w:pos="1702"/>
        </w:tabs>
        <w:spacing w:after="0" w:line="240" w:lineRule="auto"/>
        <w:jc w:val="both"/>
        <w:rPr>
          <w:rFonts w:ascii="Tahoma" w:hAnsi="Tahoma" w:cs="Tahoma"/>
        </w:rPr>
      </w:pPr>
      <w:r w:rsidRPr="008C00AA">
        <w:rPr>
          <w:rFonts w:ascii="Tahoma" w:hAnsi="Tahoma" w:cs="Tahoma"/>
        </w:rPr>
        <w:t>Zahtevana garancijska doba za opremo ter za vsa opravljena pogodbena dela - tudi za dela podizvajalcev (za kakovost izvedenih del, morebitno opremo in vgrajeni material) je 24 (štiriindvajset) mesecev od dneva podpisa</w:t>
      </w:r>
      <w:r>
        <w:rPr>
          <w:rFonts w:ascii="Tahoma" w:hAnsi="Tahoma" w:cs="Tahoma"/>
        </w:rPr>
        <w:t xml:space="preserve"> zapisnika </w:t>
      </w:r>
      <w:r w:rsidR="00DA6D47" w:rsidRPr="00686E80">
        <w:rPr>
          <w:rFonts w:ascii="Tahoma" w:hAnsi="Tahoma" w:cs="Tahoma"/>
        </w:rPr>
        <w:t xml:space="preserve">o </w:t>
      </w:r>
      <w:r w:rsidR="00DA6D47">
        <w:rPr>
          <w:rFonts w:ascii="Tahoma" w:hAnsi="Tahoma" w:cs="Tahoma"/>
        </w:rPr>
        <w:t>izvedenih vseh pogodbenih delih</w:t>
      </w:r>
      <w:r w:rsidR="00DA6D47" w:rsidRPr="00686E80">
        <w:rPr>
          <w:rFonts w:ascii="Tahoma" w:eastAsia="Times New Roman" w:hAnsi="Tahoma" w:cs="Tahoma"/>
          <w:lang w:eastAsia="sl-SI"/>
        </w:rPr>
        <w:t xml:space="preserve"> s strani obeh pogodbenih strank oz. njunih predstavnikov</w:t>
      </w:r>
      <w:r w:rsidR="007711DD" w:rsidRPr="005D666A">
        <w:rPr>
          <w:rFonts w:ascii="Tahoma" w:hAnsi="Tahoma" w:cs="Tahoma"/>
        </w:rPr>
        <w:t>.</w:t>
      </w:r>
    </w:p>
    <w:p w14:paraId="34F3A12F" w14:textId="77777777" w:rsidR="005E78D3" w:rsidRDefault="005E78D3" w:rsidP="00247C0F">
      <w:pPr>
        <w:keepNext/>
        <w:keepLines/>
        <w:spacing w:after="0" w:line="240" w:lineRule="auto"/>
        <w:jc w:val="both"/>
        <w:rPr>
          <w:rFonts w:ascii="Tahoma" w:hAnsi="Tahoma" w:cs="Tahoma"/>
        </w:rPr>
      </w:pPr>
    </w:p>
    <w:p w14:paraId="017B45BF" w14:textId="77777777" w:rsidR="00247C0F" w:rsidRPr="00A26F7C" w:rsidRDefault="00247C0F" w:rsidP="00247C0F">
      <w:pPr>
        <w:pStyle w:val="Odstavekseznama"/>
        <w:keepNext/>
        <w:keepLines/>
        <w:numPr>
          <w:ilvl w:val="2"/>
          <w:numId w:val="2"/>
        </w:numPr>
        <w:jc w:val="both"/>
        <w:rPr>
          <w:rFonts w:ascii="Tahoma" w:hAnsi="Tahoma" w:cs="Tahoma"/>
          <w:b/>
          <w:sz w:val="22"/>
        </w:rPr>
      </w:pPr>
      <w:proofErr w:type="spellStart"/>
      <w:r w:rsidRPr="00A26F7C">
        <w:rPr>
          <w:rFonts w:ascii="Tahoma" w:hAnsi="Tahoma" w:cs="Tahoma"/>
          <w:b/>
          <w:sz w:val="22"/>
        </w:rPr>
        <w:t>Okoljski</w:t>
      </w:r>
      <w:proofErr w:type="spellEnd"/>
      <w:r w:rsidRPr="00A26F7C">
        <w:rPr>
          <w:rFonts w:ascii="Tahoma" w:hAnsi="Tahoma" w:cs="Tahoma"/>
          <w:b/>
          <w:sz w:val="22"/>
        </w:rPr>
        <w:t xml:space="preserve"> vidiki </w:t>
      </w:r>
    </w:p>
    <w:p w14:paraId="712F504E" w14:textId="77777777" w:rsidR="00247C0F" w:rsidRPr="00602923" w:rsidRDefault="00247C0F" w:rsidP="00247C0F">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40"/>
        <w:jc w:val="both"/>
        <w:rPr>
          <w:rFonts w:ascii="Tahoma" w:hAnsi="Tahoma" w:cs="Tahoma"/>
          <w:sz w:val="18"/>
          <w:szCs w:val="18"/>
        </w:rPr>
      </w:pPr>
    </w:p>
    <w:p w14:paraId="3F28A8B6" w14:textId="7CC2FBE8" w:rsidR="00247C0F" w:rsidRPr="00112425" w:rsidRDefault="00247C0F" w:rsidP="00247C0F">
      <w:pPr>
        <w:keepNext/>
        <w:keepLines/>
        <w:spacing w:after="0" w:line="240" w:lineRule="auto"/>
        <w:jc w:val="both"/>
        <w:rPr>
          <w:rFonts w:ascii="Tahoma" w:hAnsi="Tahoma" w:cs="Tahoma"/>
        </w:rPr>
      </w:pPr>
      <w:r w:rsidRPr="00602923">
        <w:rPr>
          <w:rFonts w:ascii="Tahoma" w:hAnsi="Tahoma" w:cs="Tahoma"/>
        </w:rPr>
        <w:t>Izbrani izvajalec bo moral predmet javnega naročila izvajati na način, da je izpolnjen cilj, ki je za predmetno javno naročilo opredeljen v drugem odstavk</w:t>
      </w:r>
      <w:r w:rsidR="004438EC">
        <w:rPr>
          <w:rFonts w:ascii="Tahoma" w:hAnsi="Tahoma" w:cs="Tahoma"/>
        </w:rPr>
        <w:t>u</w:t>
      </w:r>
      <w:r w:rsidRPr="00602923">
        <w:rPr>
          <w:rFonts w:ascii="Tahoma" w:hAnsi="Tahoma" w:cs="Tahoma"/>
        </w:rPr>
        <w:t xml:space="preserve"> 6. člena Uredbe o zelenem javnem naročanju (Ur. l. RS, št. </w:t>
      </w:r>
      <w:r w:rsidR="00020073" w:rsidRPr="00020073">
        <w:rPr>
          <w:rFonts w:ascii="Tahoma" w:hAnsi="Tahoma" w:cs="Tahoma"/>
        </w:rPr>
        <w:t>51/17, 64/19, 121/21 in 132/23</w:t>
      </w:r>
      <w:r w:rsidRPr="000E2293">
        <w:rPr>
          <w:rFonts w:ascii="Tahoma" w:hAnsi="Tahoma" w:cs="Tahoma"/>
        </w:rPr>
        <w:t>) in v skladu z vsemi pogodbenimi določili, ki s</w:t>
      </w:r>
      <w:r>
        <w:rPr>
          <w:rFonts w:ascii="Tahoma" w:hAnsi="Tahoma" w:cs="Tahoma"/>
        </w:rPr>
        <w:t>o opredeljena v osnutku pogodbe</w:t>
      </w:r>
      <w:r w:rsidRPr="000E2293">
        <w:rPr>
          <w:rFonts w:ascii="Tahoma" w:hAnsi="Tahoma" w:cs="Tahoma"/>
        </w:rPr>
        <w:t xml:space="preserve">.  </w:t>
      </w:r>
    </w:p>
    <w:p w14:paraId="15DD348C" w14:textId="77777777" w:rsidR="00247C0F" w:rsidRPr="004438EC" w:rsidRDefault="00247C0F" w:rsidP="00247C0F">
      <w:pPr>
        <w:keepNext/>
        <w:keepLines/>
        <w:spacing w:after="0" w:line="240" w:lineRule="auto"/>
        <w:jc w:val="both"/>
        <w:rPr>
          <w:rFonts w:ascii="Tahoma" w:hAnsi="Tahoma" w:cs="Tahoma"/>
          <w:b/>
        </w:rPr>
      </w:pPr>
    </w:p>
    <w:p w14:paraId="62359DF2" w14:textId="77777777" w:rsidR="00247C0F" w:rsidRPr="004438EC" w:rsidRDefault="00247C0F" w:rsidP="00247C0F">
      <w:pPr>
        <w:keepNext/>
        <w:keepLines/>
        <w:spacing w:after="0" w:line="240" w:lineRule="auto"/>
        <w:jc w:val="both"/>
        <w:rPr>
          <w:rFonts w:ascii="Tahoma" w:hAnsi="Tahoma" w:cs="Tahoma"/>
          <w:bCs/>
        </w:rPr>
      </w:pPr>
      <w:r w:rsidRPr="004438EC">
        <w:rPr>
          <w:rFonts w:ascii="Tahoma" w:hAnsi="Tahoma" w:cs="Tahoma"/>
          <w:bCs/>
        </w:rPr>
        <w:t>V skladu z drugim odstavkom 6. člena Uredbe mora naročnik javno naročilo, ki vključuje predmet iz 7., 10.</w:t>
      </w:r>
      <w:r w:rsidR="00BD433A" w:rsidRPr="004438EC">
        <w:rPr>
          <w:rFonts w:ascii="Tahoma" w:hAnsi="Tahoma" w:cs="Tahoma"/>
          <w:bCs/>
        </w:rPr>
        <w:t>, 11. 12.</w:t>
      </w:r>
      <w:r w:rsidR="00CD3DA2" w:rsidRPr="004438EC">
        <w:rPr>
          <w:rFonts w:ascii="Tahoma" w:hAnsi="Tahoma" w:cs="Tahoma"/>
          <w:bCs/>
        </w:rPr>
        <w:t xml:space="preserve">, </w:t>
      </w:r>
      <w:r w:rsidRPr="004438EC">
        <w:rPr>
          <w:rFonts w:ascii="Tahoma" w:hAnsi="Tahoma" w:cs="Tahoma"/>
          <w:bCs/>
        </w:rPr>
        <w:t>1</w:t>
      </w:r>
      <w:r w:rsidR="00BD433A" w:rsidRPr="004438EC">
        <w:rPr>
          <w:rFonts w:ascii="Tahoma" w:hAnsi="Tahoma" w:cs="Tahoma"/>
          <w:bCs/>
        </w:rPr>
        <w:t>7</w:t>
      </w:r>
      <w:r w:rsidRPr="004438EC">
        <w:rPr>
          <w:rFonts w:ascii="Tahoma" w:hAnsi="Tahoma" w:cs="Tahoma"/>
          <w:bCs/>
        </w:rPr>
        <w:t>.</w:t>
      </w:r>
      <w:r w:rsidR="00CD3DA2" w:rsidRPr="004438EC">
        <w:rPr>
          <w:rFonts w:ascii="Tahoma" w:hAnsi="Tahoma" w:cs="Tahoma"/>
          <w:bCs/>
        </w:rPr>
        <w:t xml:space="preserve"> in 21.</w:t>
      </w:r>
      <w:r w:rsidRPr="004438EC">
        <w:rPr>
          <w:rFonts w:ascii="Tahoma" w:hAnsi="Tahoma" w:cs="Tahoma"/>
          <w:bCs/>
        </w:rPr>
        <w:t xml:space="preserve"> točke prvega odstavka 4. člena Uredbe, oddati tako, da se v posameznem naročilu izpolni tisti cilj, ki je v nadaljevanju določen za ta predmet:</w:t>
      </w:r>
    </w:p>
    <w:p w14:paraId="3DF94ADE" w14:textId="77777777" w:rsidR="00247C0F" w:rsidRPr="004438EC" w:rsidRDefault="00247C0F" w:rsidP="00247C0F">
      <w:pPr>
        <w:keepNext/>
        <w:keepLines/>
        <w:spacing w:after="0" w:line="240" w:lineRule="auto"/>
        <w:jc w:val="both"/>
        <w:rPr>
          <w:rFonts w:ascii="Tahoma" w:hAnsi="Tahoma" w:cs="Tahoma"/>
          <w:bCs/>
        </w:rPr>
      </w:pPr>
      <w:r w:rsidRPr="004438EC">
        <w:rPr>
          <w:rFonts w:ascii="Tahoma" w:hAnsi="Tahoma" w:cs="Tahoma"/>
          <w:bCs/>
        </w:rPr>
        <w:t>»9. delež hladilnikov, zamrzovalnikov in njunih kombinacij, pomivalnih, pralnih in sušilnih strojev, sesalnikov in klimatskih naprav, ki so uvrščeni v najvišji energijski razred, dostopen na trgu, znaša najmanj 80 % vseh artiklov;</w:t>
      </w:r>
    </w:p>
    <w:p w14:paraId="1FBA0D74" w14:textId="77777777" w:rsidR="00BD433A" w:rsidRPr="004438EC" w:rsidRDefault="00BD433A" w:rsidP="00BD433A">
      <w:pPr>
        <w:keepNext/>
        <w:keepLines/>
        <w:spacing w:after="0" w:line="240" w:lineRule="auto"/>
        <w:jc w:val="both"/>
        <w:rPr>
          <w:rFonts w:ascii="Tahoma" w:hAnsi="Tahoma" w:cs="Tahoma"/>
          <w:bCs/>
        </w:rPr>
      </w:pPr>
      <w:r w:rsidRPr="004438EC">
        <w:rPr>
          <w:rFonts w:ascii="Tahoma" w:hAnsi="Tahoma" w:cs="Tahoma"/>
          <w:bCs/>
        </w:rPr>
        <w:t xml:space="preserve">12.   delež sanitarnih armatur, ki so nameščene v </w:t>
      </w:r>
      <w:proofErr w:type="spellStart"/>
      <w:r w:rsidRPr="004438EC">
        <w:rPr>
          <w:rFonts w:ascii="Tahoma" w:hAnsi="Tahoma" w:cs="Tahoma"/>
          <w:bCs/>
        </w:rPr>
        <w:t>nestanovanjskih</w:t>
      </w:r>
      <w:proofErr w:type="spellEnd"/>
      <w:r w:rsidRPr="004438EC">
        <w:rPr>
          <w:rFonts w:ascii="Tahoma" w:hAnsi="Tahoma" w:cs="Tahoma"/>
          <w:bCs/>
        </w:rPr>
        <w:t xml:space="preserve"> prostorih za več uporabnikov in pogosto uporabo ter omogočajo omejitev časa posamezne uporabe vode, znaša najmanj 70 %;</w:t>
      </w:r>
    </w:p>
    <w:p w14:paraId="3FA2D6B5" w14:textId="77777777" w:rsidR="00BD433A" w:rsidRPr="004438EC" w:rsidRDefault="00BD433A" w:rsidP="00BD433A">
      <w:pPr>
        <w:keepNext/>
        <w:keepLines/>
        <w:spacing w:after="0" w:line="240" w:lineRule="auto"/>
        <w:jc w:val="both"/>
        <w:rPr>
          <w:rFonts w:ascii="Tahoma" w:hAnsi="Tahoma" w:cs="Tahoma"/>
          <w:bCs/>
        </w:rPr>
      </w:pPr>
      <w:r w:rsidRPr="004438EC">
        <w:rPr>
          <w:rFonts w:ascii="Tahoma" w:hAnsi="Tahoma" w:cs="Tahoma"/>
          <w:bCs/>
        </w:rPr>
        <w:t xml:space="preserve">13.   delež </w:t>
      </w:r>
      <w:proofErr w:type="spellStart"/>
      <w:r w:rsidRPr="004438EC">
        <w:rPr>
          <w:rFonts w:ascii="Tahoma" w:hAnsi="Tahoma" w:cs="Tahoma"/>
          <w:bCs/>
        </w:rPr>
        <w:t>splakovalnih</w:t>
      </w:r>
      <w:proofErr w:type="spellEnd"/>
      <w:r w:rsidRPr="004438EC">
        <w:rPr>
          <w:rFonts w:ascii="Tahoma" w:hAnsi="Tahoma" w:cs="Tahoma"/>
          <w:bCs/>
        </w:rPr>
        <w:t xml:space="preserve"> sistemov iz opreme za stranišča na splakovanje in opreme za pisoarje, ki vključuje napravo za varčevanje z vodo, znaša najmanj 60 %;</w:t>
      </w:r>
    </w:p>
    <w:p w14:paraId="6513C71A" w14:textId="77777777" w:rsidR="00BD433A" w:rsidRPr="004438EC" w:rsidRDefault="00BD433A" w:rsidP="00BD433A">
      <w:pPr>
        <w:keepNext/>
        <w:keepLines/>
        <w:spacing w:after="0" w:line="240" w:lineRule="auto"/>
        <w:jc w:val="both"/>
        <w:rPr>
          <w:rFonts w:ascii="Tahoma" w:hAnsi="Tahoma" w:cs="Tahoma"/>
          <w:bCs/>
        </w:rPr>
      </w:pPr>
      <w:r w:rsidRPr="004438EC">
        <w:rPr>
          <w:rFonts w:ascii="Tahoma" w:hAnsi="Tahoma" w:cs="Tahoma"/>
          <w:bCs/>
        </w:rPr>
        <w:t>19.   delež električnih sijalk, ki so uvrščene v najvišji energijski razred, dostopen na trgu, znaša najmanj 90 %;</w:t>
      </w:r>
    </w:p>
    <w:p w14:paraId="42CA191F" w14:textId="77777777" w:rsidR="00BD433A" w:rsidRPr="004438EC" w:rsidRDefault="00BD433A" w:rsidP="00BD433A">
      <w:pPr>
        <w:keepNext/>
        <w:keepLines/>
        <w:spacing w:after="0" w:line="240" w:lineRule="auto"/>
        <w:jc w:val="both"/>
        <w:rPr>
          <w:rFonts w:ascii="Tahoma" w:hAnsi="Tahoma" w:cs="Tahoma"/>
          <w:bCs/>
        </w:rPr>
      </w:pPr>
      <w:r w:rsidRPr="004438EC">
        <w:rPr>
          <w:rFonts w:ascii="Tahoma" w:hAnsi="Tahoma" w:cs="Tahoma"/>
          <w:bCs/>
        </w:rPr>
        <w:t>20.   delež svetilk, ki omogoča uporabo električnih sijalk, uvrščenih v najvišji energijski razred, dostopen na trgu, znaša najmanj 90 %;</w:t>
      </w:r>
    </w:p>
    <w:p w14:paraId="5E328A95" w14:textId="77777777" w:rsidR="00247C0F" w:rsidRPr="004438EC" w:rsidRDefault="00BD433A" w:rsidP="00BD433A">
      <w:pPr>
        <w:keepNext/>
        <w:keepLines/>
        <w:spacing w:after="0" w:line="240" w:lineRule="auto"/>
        <w:jc w:val="both"/>
        <w:rPr>
          <w:rFonts w:ascii="Tahoma" w:hAnsi="Tahoma" w:cs="Tahoma"/>
          <w:bCs/>
        </w:rPr>
      </w:pPr>
      <w:r w:rsidRPr="004438EC">
        <w:rPr>
          <w:rFonts w:ascii="Tahoma" w:hAnsi="Tahoma" w:cs="Tahoma"/>
          <w:bCs/>
        </w:rPr>
        <w:t xml:space="preserve">21.   razsvetljava v notranjih prostorih omogoča uporabo </w:t>
      </w:r>
      <w:proofErr w:type="spellStart"/>
      <w:r w:rsidRPr="004438EC">
        <w:rPr>
          <w:rFonts w:ascii="Tahoma" w:hAnsi="Tahoma" w:cs="Tahoma"/>
          <w:bCs/>
        </w:rPr>
        <w:t>predstikalnih</w:t>
      </w:r>
      <w:proofErr w:type="spellEnd"/>
      <w:r w:rsidRPr="004438EC">
        <w:rPr>
          <w:rFonts w:ascii="Tahoma" w:hAnsi="Tahoma" w:cs="Tahoma"/>
          <w:bCs/>
        </w:rPr>
        <w:t xml:space="preserve"> naprav z možnostjo zatemnjevanja pri najmanj 40 % vseh sijalk;</w:t>
      </w:r>
    </w:p>
    <w:p w14:paraId="53FB6B8A" w14:textId="77777777" w:rsidR="00247C0F" w:rsidRPr="004438EC" w:rsidRDefault="00CD3DA2" w:rsidP="00247C0F">
      <w:pPr>
        <w:keepNext/>
        <w:keepLines/>
        <w:spacing w:after="0" w:line="240" w:lineRule="auto"/>
        <w:jc w:val="both"/>
        <w:rPr>
          <w:rFonts w:ascii="Tahoma" w:hAnsi="Tahoma" w:cs="Tahoma"/>
          <w:bCs/>
        </w:rPr>
      </w:pPr>
      <w:r w:rsidRPr="004438EC">
        <w:rPr>
          <w:rFonts w:ascii="Tahoma" w:hAnsi="Tahoma" w:cs="Tahoma"/>
          <w:bCs/>
        </w:rPr>
        <w:t>29.   delež lesa ali lesnih tvoriv v stavbnem pohištvu znaša najmanj 80 % prostornine vgrajenih materialov (brez stekla in stavbnega okovja), razen če predpis ali namen uporabe to prepoveduje ali onemogoča«.</w:t>
      </w:r>
    </w:p>
    <w:p w14:paraId="6F597F2C" w14:textId="77777777" w:rsidR="00247C0F" w:rsidRPr="004438EC" w:rsidRDefault="00247C0F" w:rsidP="00247C0F">
      <w:pPr>
        <w:keepNext/>
        <w:keepLines/>
        <w:spacing w:after="0" w:line="240" w:lineRule="auto"/>
        <w:jc w:val="both"/>
        <w:rPr>
          <w:rFonts w:ascii="Tahoma" w:hAnsi="Tahoma" w:cs="Tahoma"/>
          <w:b/>
        </w:rPr>
      </w:pPr>
      <w:proofErr w:type="spellStart"/>
      <w:r w:rsidRPr="004438EC">
        <w:rPr>
          <w:rFonts w:ascii="Tahoma" w:hAnsi="Tahoma" w:cs="Tahoma"/>
          <w:b/>
        </w:rPr>
        <w:t>Okoljske</w:t>
      </w:r>
      <w:proofErr w:type="spellEnd"/>
      <w:r w:rsidRPr="004438EC">
        <w:rPr>
          <w:rFonts w:ascii="Tahoma" w:hAnsi="Tahoma" w:cs="Tahoma"/>
          <w:b/>
        </w:rPr>
        <w:t xml:space="preserve"> zahteve in zahtevana dokazila so opredeljena v popisu del s predračunom.</w:t>
      </w:r>
    </w:p>
    <w:p w14:paraId="22DF86E7" w14:textId="77777777" w:rsidR="00A53E17" w:rsidRDefault="00A53E17" w:rsidP="00247C0F">
      <w:pPr>
        <w:keepNext/>
        <w:keepLines/>
        <w:spacing w:after="0" w:line="240" w:lineRule="auto"/>
        <w:jc w:val="both"/>
        <w:rPr>
          <w:rFonts w:ascii="Tahoma" w:hAnsi="Tahoma" w:cs="Tahoma"/>
          <w:b/>
        </w:rPr>
      </w:pPr>
    </w:p>
    <w:p w14:paraId="17AAD624" w14:textId="28E6372D" w:rsidR="00247C0F" w:rsidRDefault="00247C0F" w:rsidP="00247C0F">
      <w:pPr>
        <w:keepNext/>
        <w:keepLines/>
        <w:spacing w:after="0" w:line="240" w:lineRule="auto"/>
        <w:jc w:val="both"/>
        <w:rPr>
          <w:rFonts w:ascii="Tahoma" w:hAnsi="Tahoma" w:cs="Tahoma"/>
          <w:b/>
        </w:rPr>
      </w:pPr>
      <w:r w:rsidRPr="00866147">
        <w:rPr>
          <w:rFonts w:ascii="Tahoma" w:hAnsi="Tahoma" w:cs="Tahoma"/>
          <w:b/>
        </w:rPr>
        <w:t>Ponudnik mora ponuditi blago v skladu z zahtevami</w:t>
      </w:r>
      <w:r>
        <w:rPr>
          <w:rFonts w:ascii="Tahoma" w:hAnsi="Tahoma" w:cs="Tahoma"/>
          <w:b/>
        </w:rPr>
        <w:t xml:space="preserve"> razpisne dokumentacije in njenih prilog.</w:t>
      </w:r>
    </w:p>
    <w:p w14:paraId="0FE5D7D5" w14:textId="77777777" w:rsidR="00247C0F" w:rsidRDefault="00247C0F" w:rsidP="00530307">
      <w:pPr>
        <w:keepNext/>
        <w:keepLines/>
        <w:spacing w:after="0" w:line="240" w:lineRule="auto"/>
        <w:jc w:val="both"/>
        <w:rPr>
          <w:rFonts w:ascii="Tahoma" w:hAnsi="Tahoma" w:cs="Tahoma"/>
        </w:rPr>
      </w:pPr>
    </w:p>
    <w:p w14:paraId="7F95B50E" w14:textId="77777777" w:rsidR="00D32C35" w:rsidRPr="00DA31D6" w:rsidRDefault="00D32C35" w:rsidP="00530307">
      <w:pPr>
        <w:pStyle w:val="Odstavekseznama"/>
        <w:keepNext/>
        <w:keepLines/>
        <w:numPr>
          <w:ilvl w:val="2"/>
          <w:numId w:val="2"/>
        </w:numPr>
        <w:jc w:val="both"/>
        <w:rPr>
          <w:rFonts w:ascii="Tahoma" w:hAnsi="Tahoma" w:cs="Tahoma"/>
          <w:b/>
          <w:sz w:val="22"/>
        </w:rPr>
      </w:pPr>
      <w:r w:rsidRPr="00DA31D6">
        <w:rPr>
          <w:rFonts w:ascii="Tahoma" w:hAnsi="Tahoma" w:cs="Tahoma"/>
          <w:b/>
          <w:sz w:val="22"/>
        </w:rPr>
        <w:t>Dokumentacija</w:t>
      </w:r>
    </w:p>
    <w:p w14:paraId="2D4FE082" w14:textId="77777777" w:rsidR="00D32C35" w:rsidRPr="00D32C35" w:rsidRDefault="00D32C35" w:rsidP="00530307">
      <w:pPr>
        <w:keepNext/>
        <w:keepLines/>
        <w:spacing w:after="0" w:line="240" w:lineRule="auto"/>
        <w:jc w:val="both"/>
        <w:rPr>
          <w:rFonts w:ascii="Tahoma" w:eastAsia="Times New Roman" w:hAnsi="Tahoma" w:cs="Tahoma"/>
          <w:lang w:eastAsia="sl-SI"/>
        </w:rPr>
      </w:pPr>
    </w:p>
    <w:p w14:paraId="6C64AFF8" w14:textId="77777777" w:rsidR="00AC16C0" w:rsidRPr="009A668E" w:rsidRDefault="00AC16C0" w:rsidP="00AC16C0">
      <w:pPr>
        <w:keepNext/>
        <w:keepLines/>
        <w:spacing w:after="0" w:line="240" w:lineRule="auto"/>
        <w:jc w:val="both"/>
        <w:rPr>
          <w:rFonts w:ascii="Tahoma" w:hAnsi="Tahoma" w:cs="Tahoma"/>
          <w:lang w:eastAsia="sl-SI"/>
        </w:rPr>
      </w:pPr>
      <w:r w:rsidRPr="00707173">
        <w:rPr>
          <w:rFonts w:ascii="Tahoma" w:eastAsia="Times New Roman" w:hAnsi="Tahoma" w:cs="Tahoma"/>
          <w:lang w:eastAsia="sl-SI"/>
        </w:rPr>
        <w:t>Iz</w:t>
      </w:r>
      <w:r>
        <w:rPr>
          <w:rFonts w:ascii="Tahoma" w:eastAsia="Times New Roman" w:hAnsi="Tahoma" w:cs="Tahoma"/>
          <w:lang w:eastAsia="sl-SI"/>
        </w:rPr>
        <w:t>brani ponudnik bo</w:t>
      </w:r>
      <w:r w:rsidRPr="00707173">
        <w:rPr>
          <w:rFonts w:ascii="Tahoma" w:eastAsia="Times New Roman" w:hAnsi="Tahoma" w:cs="Tahoma"/>
          <w:lang w:eastAsia="sl-SI"/>
        </w:rPr>
        <w:t xml:space="preserve"> </w:t>
      </w:r>
      <w:r w:rsidRPr="00D32C35">
        <w:rPr>
          <w:rFonts w:ascii="Tahoma" w:hAnsi="Tahoma" w:cs="Tahoma"/>
          <w:lang w:eastAsia="sl-SI"/>
        </w:rPr>
        <w:t>mora</w:t>
      </w:r>
      <w:r>
        <w:rPr>
          <w:rFonts w:ascii="Tahoma" w:hAnsi="Tahoma" w:cs="Tahoma"/>
          <w:lang w:eastAsia="sl-SI"/>
        </w:rPr>
        <w:t>l</w:t>
      </w:r>
      <w:r w:rsidRPr="00D32C35">
        <w:rPr>
          <w:rFonts w:ascii="Tahoma" w:hAnsi="Tahoma" w:cs="Tahoma"/>
          <w:lang w:eastAsia="sl-SI"/>
        </w:rPr>
        <w:t xml:space="preserve"> naročniku</w:t>
      </w:r>
      <w:r>
        <w:rPr>
          <w:rFonts w:ascii="Tahoma" w:hAnsi="Tahoma" w:cs="Tahoma"/>
          <w:lang w:eastAsia="sl-SI"/>
        </w:rPr>
        <w:t xml:space="preserve">, 5 (pet) dni </w:t>
      </w:r>
      <w:r w:rsidRPr="00D32C35">
        <w:rPr>
          <w:rFonts w:ascii="Tahoma" w:hAnsi="Tahoma" w:cs="Tahoma"/>
          <w:lang w:eastAsia="sl-SI"/>
        </w:rPr>
        <w:t xml:space="preserve">pred </w:t>
      </w:r>
      <w:r>
        <w:rPr>
          <w:rFonts w:ascii="Tahoma" w:hAnsi="Tahoma" w:cs="Tahoma"/>
          <w:lang w:eastAsia="sl-SI"/>
        </w:rPr>
        <w:t>končnim prevzemom izvedenih del,</w:t>
      </w:r>
      <w:r w:rsidRPr="00D32C35">
        <w:rPr>
          <w:rFonts w:ascii="Tahoma" w:hAnsi="Tahoma" w:cs="Tahoma"/>
          <w:lang w:eastAsia="sl-SI"/>
        </w:rPr>
        <w:t xml:space="preserve"> v dveh (2) </w:t>
      </w:r>
      <w:r>
        <w:rPr>
          <w:rFonts w:ascii="Tahoma" w:hAnsi="Tahoma" w:cs="Tahoma"/>
          <w:lang w:eastAsia="sl-SI"/>
        </w:rPr>
        <w:t xml:space="preserve">tiskanih </w:t>
      </w:r>
      <w:r w:rsidRPr="009A668E">
        <w:rPr>
          <w:rFonts w:ascii="Tahoma" w:hAnsi="Tahoma" w:cs="Tahoma"/>
          <w:lang w:eastAsia="sl-SI"/>
        </w:rPr>
        <w:t>izvodih pr</w:t>
      </w:r>
      <w:r>
        <w:rPr>
          <w:rFonts w:ascii="Tahoma" w:hAnsi="Tahoma" w:cs="Tahoma"/>
          <w:lang w:eastAsia="sl-SI"/>
        </w:rPr>
        <w:t>edl</w:t>
      </w:r>
      <w:r w:rsidRPr="009A668E">
        <w:rPr>
          <w:rFonts w:ascii="Tahoma" w:hAnsi="Tahoma" w:cs="Tahoma"/>
          <w:lang w:eastAsia="sl-SI"/>
        </w:rPr>
        <w:t>ožiti:</w:t>
      </w:r>
    </w:p>
    <w:p w14:paraId="6DBFA7A4" w14:textId="77777777" w:rsidR="00AC16C0" w:rsidRPr="009A668E" w:rsidRDefault="00AC16C0" w:rsidP="002C7037">
      <w:pPr>
        <w:keepNext/>
        <w:keepLines/>
        <w:numPr>
          <w:ilvl w:val="0"/>
          <w:numId w:val="25"/>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dokazila</w:t>
      </w:r>
      <w:r>
        <w:rPr>
          <w:rFonts w:ascii="Tahoma" w:hAnsi="Tahoma" w:cs="Tahoma"/>
          <w:lang w:eastAsia="sl-SI"/>
        </w:rPr>
        <w:t xml:space="preserve"> o zanesljivosti objekta </w:t>
      </w:r>
      <w:r w:rsidRPr="009A668E">
        <w:rPr>
          <w:rFonts w:ascii="Tahoma" w:hAnsi="Tahoma" w:cs="Tahoma"/>
          <w:lang w:eastAsia="sl-SI"/>
        </w:rPr>
        <w:t xml:space="preserve">v skladu s </w:t>
      </w:r>
      <w:r>
        <w:rPr>
          <w:rFonts w:ascii="Tahoma" w:hAnsi="Tahoma" w:cs="Tahoma"/>
          <w:lang w:eastAsia="sl-SI"/>
        </w:rPr>
        <w:t>p</w:t>
      </w:r>
      <w:r w:rsidRPr="009A668E">
        <w:rPr>
          <w:rFonts w:ascii="Tahoma" w:hAnsi="Tahoma" w:cs="Tahoma"/>
          <w:lang w:eastAsia="sl-SI"/>
        </w:rPr>
        <w:t>r</w:t>
      </w:r>
      <w:r>
        <w:rPr>
          <w:rFonts w:ascii="Tahoma" w:hAnsi="Tahoma" w:cs="Tahoma"/>
          <w:lang w:eastAsia="sl-SI"/>
        </w:rPr>
        <w:t>edpisom, ki ureja</w:t>
      </w:r>
      <w:r w:rsidRPr="009A668E">
        <w:rPr>
          <w:rFonts w:ascii="Tahoma" w:hAnsi="Tahoma" w:cs="Tahoma"/>
          <w:lang w:eastAsia="sl-SI"/>
        </w:rPr>
        <w:t xml:space="preserve"> dokazil</w:t>
      </w:r>
      <w:r>
        <w:rPr>
          <w:rFonts w:ascii="Tahoma" w:hAnsi="Tahoma" w:cs="Tahoma"/>
          <w:lang w:eastAsia="sl-SI"/>
        </w:rPr>
        <w:t>a</w:t>
      </w:r>
      <w:r w:rsidRPr="009A668E">
        <w:rPr>
          <w:rFonts w:ascii="Tahoma" w:hAnsi="Tahoma" w:cs="Tahoma"/>
          <w:lang w:eastAsia="sl-SI"/>
        </w:rPr>
        <w:t xml:space="preserve"> o zanesljivosti objekta;</w:t>
      </w:r>
    </w:p>
    <w:p w14:paraId="6C8F23CE" w14:textId="77777777" w:rsidR="00AC16C0" w:rsidRPr="009A668E" w:rsidRDefault="00AC16C0" w:rsidP="002C7037">
      <w:pPr>
        <w:keepNext/>
        <w:keepLines/>
        <w:numPr>
          <w:ilvl w:val="0"/>
          <w:numId w:val="25"/>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projekte izvedenih del – PID (</w:t>
      </w:r>
      <w:r w:rsidR="00455EC8" w:rsidRPr="00455EC8">
        <w:rPr>
          <w:rFonts w:ascii="Tahoma" w:hAnsi="Tahoma" w:cs="Tahoma"/>
        </w:rPr>
        <w:t>Načrt arhitekture, Načrt s področja elektrotehnike, Načrt s področja strojništva</w:t>
      </w:r>
      <w:r w:rsidR="00895684">
        <w:rPr>
          <w:rFonts w:ascii="Tahoma" w:hAnsi="Tahoma" w:cs="Tahoma"/>
          <w:lang w:eastAsia="sl-SI"/>
        </w:rPr>
        <w:t>).</w:t>
      </w:r>
    </w:p>
    <w:p w14:paraId="4A5D7EF6" w14:textId="77777777" w:rsidR="00AC16C0" w:rsidRPr="009A668E" w:rsidRDefault="00AC16C0" w:rsidP="00AC16C0">
      <w:pPr>
        <w:keepNext/>
        <w:keepLines/>
        <w:spacing w:after="0" w:line="240" w:lineRule="auto"/>
        <w:ind w:left="1068"/>
        <w:jc w:val="both"/>
        <w:rPr>
          <w:rFonts w:ascii="Tahoma" w:hAnsi="Tahoma" w:cs="Tahoma"/>
          <w:lang w:eastAsia="sl-SI"/>
        </w:rPr>
      </w:pPr>
    </w:p>
    <w:p w14:paraId="7FDC7735" w14:textId="77777777" w:rsidR="00AC16C0" w:rsidRDefault="00AC16C0" w:rsidP="00AC16C0">
      <w:pPr>
        <w:keepNext/>
        <w:keepLines/>
        <w:spacing w:after="0" w:line="240" w:lineRule="auto"/>
        <w:jc w:val="both"/>
        <w:rPr>
          <w:rFonts w:ascii="Tahoma" w:eastAsia="Times New Roman" w:hAnsi="Tahoma" w:cs="Tahoma"/>
          <w:lang w:eastAsia="sl-SI"/>
        </w:rPr>
      </w:pPr>
      <w:r w:rsidRPr="009A668E">
        <w:rPr>
          <w:rFonts w:ascii="Tahoma" w:eastAsia="Times New Roman" w:hAnsi="Tahoma" w:cs="Tahoma"/>
          <w:lang w:eastAsia="sl-SI"/>
        </w:rPr>
        <w:lastRenderedPageBreak/>
        <w:t>Naročnik bo dokumentacijo iz prejšnjega odstavka tega člena pregledal in podal pripombe v roku 2 (dveh) delovnih dni po pre</w:t>
      </w:r>
      <w:r>
        <w:rPr>
          <w:rFonts w:ascii="Tahoma" w:eastAsia="Times New Roman" w:hAnsi="Tahoma" w:cs="Tahoma"/>
          <w:lang w:eastAsia="sl-SI"/>
        </w:rPr>
        <w:t>jemu</w:t>
      </w:r>
      <w:r w:rsidRPr="009A668E">
        <w:rPr>
          <w:rFonts w:ascii="Tahoma" w:eastAsia="Times New Roman" w:hAnsi="Tahoma" w:cs="Tahoma"/>
          <w:lang w:eastAsia="sl-SI"/>
        </w:rPr>
        <w:t xml:space="preserve"> kompletne dokumentacije. Iz</w:t>
      </w:r>
      <w:r>
        <w:rPr>
          <w:rFonts w:ascii="Tahoma" w:eastAsia="Times New Roman" w:hAnsi="Tahoma" w:cs="Tahoma"/>
          <w:lang w:eastAsia="sl-SI"/>
        </w:rPr>
        <w:t>brani ponudnik</w:t>
      </w:r>
      <w:r w:rsidRPr="009A668E">
        <w:rPr>
          <w:rFonts w:ascii="Tahoma" w:eastAsia="Times New Roman" w:hAnsi="Tahoma" w:cs="Tahoma"/>
          <w:lang w:eastAsia="sl-SI"/>
        </w:rPr>
        <w:t xml:space="preserve"> je dolžan upoštevati pripombe naročnika in dokumentacijo dopolniti oz. popraviti</w:t>
      </w:r>
      <w:r>
        <w:rPr>
          <w:rFonts w:ascii="Tahoma" w:eastAsia="Times New Roman" w:hAnsi="Tahoma" w:cs="Tahoma"/>
          <w:lang w:eastAsia="sl-SI"/>
        </w:rPr>
        <w:t xml:space="preserve"> v roku 5 (petih) koledarskih dni</w:t>
      </w:r>
      <w:r w:rsidRPr="009A668E">
        <w:rPr>
          <w:rFonts w:ascii="Tahoma" w:eastAsia="Times New Roman" w:hAnsi="Tahoma" w:cs="Tahoma"/>
          <w:lang w:eastAsia="sl-SI"/>
        </w:rPr>
        <w:t xml:space="preserve">. Po predaji celotne dokumentacije </w:t>
      </w:r>
      <w:r w:rsidRPr="005D2D10">
        <w:rPr>
          <w:rFonts w:ascii="Tahoma" w:eastAsia="Times New Roman" w:hAnsi="Tahoma" w:cs="Tahoma"/>
          <w:lang w:eastAsia="sl-SI"/>
        </w:rPr>
        <w:t xml:space="preserve">iz prejšnjega odstavka tega člena </w:t>
      </w:r>
      <w:r w:rsidRPr="009A668E">
        <w:rPr>
          <w:rFonts w:ascii="Tahoma" w:eastAsia="Times New Roman" w:hAnsi="Tahoma" w:cs="Tahoma"/>
          <w:lang w:eastAsia="sl-SI"/>
        </w:rPr>
        <w:t>naročnik in iz</w:t>
      </w:r>
      <w:r>
        <w:rPr>
          <w:rFonts w:ascii="Tahoma" w:eastAsia="Times New Roman" w:hAnsi="Tahoma" w:cs="Tahoma"/>
          <w:lang w:eastAsia="sl-SI"/>
        </w:rPr>
        <w:t>brani ponudnik</w:t>
      </w:r>
      <w:r w:rsidRPr="009A668E">
        <w:rPr>
          <w:rFonts w:ascii="Tahoma" w:eastAsia="Times New Roman" w:hAnsi="Tahoma" w:cs="Tahoma"/>
          <w:lang w:eastAsia="sl-SI"/>
        </w:rPr>
        <w:t xml:space="preserve"> oziroma njuna predstavnika podpišeta zapisnik</w:t>
      </w:r>
      <w:r w:rsidRPr="009A668E">
        <w:rPr>
          <w:rFonts w:ascii="Tahoma" w:eastAsia="Times New Roman" w:hAnsi="Tahoma" w:cs="Tahoma"/>
          <w:szCs w:val="20"/>
          <w:lang w:eastAsia="sl-SI"/>
        </w:rPr>
        <w:t xml:space="preserve"> o predaji tehnične dokumentacije.</w:t>
      </w:r>
    </w:p>
    <w:p w14:paraId="47D63646" w14:textId="77777777" w:rsidR="00AC16C0" w:rsidRDefault="00AC16C0" w:rsidP="00AC16C0">
      <w:pPr>
        <w:keepNext/>
        <w:keepLines/>
        <w:spacing w:after="0" w:line="240" w:lineRule="auto"/>
        <w:jc w:val="both"/>
        <w:rPr>
          <w:rFonts w:ascii="Tahoma" w:eastAsia="Times New Roman" w:hAnsi="Tahoma" w:cs="Tahoma"/>
          <w:lang w:eastAsia="sl-SI"/>
        </w:rPr>
      </w:pPr>
    </w:p>
    <w:p w14:paraId="7FECE561" w14:textId="77777777" w:rsidR="00AC16C0" w:rsidRDefault="00AC16C0" w:rsidP="00AC16C0">
      <w:pPr>
        <w:keepNext/>
        <w:keepLines/>
        <w:spacing w:after="0" w:line="240" w:lineRule="auto"/>
        <w:jc w:val="both"/>
        <w:rPr>
          <w:rFonts w:ascii="Tahoma" w:eastAsia="Times New Roman" w:hAnsi="Tahoma" w:cs="Tahoma"/>
          <w:lang w:eastAsia="sl-SI"/>
        </w:rPr>
      </w:pPr>
      <w:r w:rsidRPr="00E53A94">
        <w:rPr>
          <w:rFonts w:ascii="Tahoma" w:eastAsia="Times New Roman" w:hAnsi="Tahoma" w:cs="Tahoma"/>
          <w:lang w:eastAsia="sl-SI"/>
        </w:rPr>
        <w:t xml:space="preserve">Vsa </w:t>
      </w:r>
      <w:r>
        <w:rPr>
          <w:rFonts w:ascii="Tahoma" w:eastAsia="Times New Roman" w:hAnsi="Tahoma" w:cs="Tahoma"/>
          <w:lang w:eastAsia="sl-SI"/>
        </w:rPr>
        <w:t xml:space="preserve">v prvem odstavku tega člena </w:t>
      </w:r>
      <w:r w:rsidRPr="00E53A94">
        <w:rPr>
          <w:rFonts w:ascii="Tahoma" w:eastAsia="Times New Roman" w:hAnsi="Tahoma" w:cs="Tahoma"/>
          <w:lang w:eastAsia="sl-SI"/>
        </w:rPr>
        <w:t xml:space="preserve">našteta dokumentacija mora biti predana v originalu in v slovenskem </w:t>
      </w:r>
      <w:r>
        <w:rPr>
          <w:rFonts w:ascii="Tahoma" w:eastAsia="Times New Roman" w:hAnsi="Tahoma" w:cs="Tahoma"/>
          <w:lang w:eastAsia="sl-SI"/>
        </w:rPr>
        <w:t xml:space="preserve">jeziku ter mora ustrezati zahtevam slovenske zakonodaje, ki se nanašajo na predmet pogodbe. </w:t>
      </w:r>
      <w:r w:rsidRPr="005D666A">
        <w:rPr>
          <w:rFonts w:ascii="Tahoma" w:eastAsia="Times New Roman" w:hAnsi="Tahoma" w:cs="Tahoma"/>
          <w:lang w:eastAsia="sl-SI"/>
        </w:rPr>
        <w:t xml:space="preserve">Sprejemljivi bodo samo originalni izvodi navedenih dokumentov. </w:t>
      </w:r>
      <w:r w:rsidRPr="00E53A94">
        <w:rPr>
          <w:rFonts w:ascii="Tahoma" w:eastAsia="Times New Roman" w:hAnsi="Tahoma" w:cs="Tahoma"/>
          <w:lang w:eastAsia="sl-SI"/>
        </w:rPr>
        <w:t xml:space="preserve">Vsa dokumentacija mora biti urejena, indeksirana in vložena v robustne fascikle s trdimi platnicami in kvalitetnim sistemom za vlaganje. </w:t>
      </w:r>
    </w:p>
    <w:p w14:paraId="3E28C528" w14:textId="77777777" w:rsidR="00AC16C0" w:rsidRDefault="00AC16C0" w:rsidP="00AC16C0">
      <w:pPr>
        <w:keepNext/>
        <w:keepLines/>
        <w:spacing w:after="0" w:line="240" w:lineRule="auto"/>
        <w:jc w:val="both"/>
        <w:rPr>
          <w:rFonts w:ascii="Tahoma" w:eastAsia="Times New Roman" w:hAnsi="Tahoma" w:cs="Tahoma"/>
          <w:lang w:eastAsia="sl-SI"/>
        </w:rPr>
      </w:pPr>
    </w:p>
    <w:p w14:paraId="3D206061" w14:textId="77777777" w:rsidR="00AC16C0" w:rsidRDefault="00AC16C0" w:rsidP="00AC16C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Predana dokumentacija ne sme nositi znaka (copyright) oz. vsebinsko enakovrednega teksta (določila) in postane last naročnika, ki lahko z njo prosto razpolaga v namene uporabe, obnove in vzdrževanja objekta.</w:t>
      </w:r>
    </w:p>
    <w:p w14:paraId="1E1E42B4" w14:textId="77777777" w:rsidR="00C13369" w:rsidRPr="00D32C35" w:rsidRDefault="00C13369" w:rsidP="00530307">
      <w:pPr>
        <w:keepNext/>
        <w:keepLines/>
        <w:spacing w:after="0" w:line="240" w:lineRule="auto"/>
        <w:jc w:val="both"/>
        <w:rPr>
          <w:rFonts w:ascii="Tahoma" w:eastAsia="Times New Roman" w:hAnsi="Tahoma" w:cs="Tahoma"/>
          <w:lang w:eastAsia="sl-SI"/>
        </w:rPr>
      </w:pPr>
    </w:p>
    <w:p w14:paraId="09F1C896" w14:textId="77777777" w:rsidR="00302D6E" w:rsidRPr="00712BC8" w:rsidRDefault="00302D6E" w:rsidP="00530307">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1BA8EA20" w14:textId="77777777" w:rsidR="00302D6E" w:rsidRPr="004269C9" w:rsidRDefault="00302D6E" w:rsidP="00530307">
      <w:pPr>
        <w:keepNext/>
        <w:keepLines/>
        <w:spacing w:after="0" w:line="240" w:lineRule="auto"/>
        <w:jc w:val="both"/>
        <w:rPr>
          <w:rFonts w:ascii="Tahoma" w:eastAsia="Times New Roman" w:hAnsi="Tahoma" w:cs="Tahoma"/>
          <w:sz w:val="28"/>
          <w:lang w:eastAsia="sl-SI"/>
        </w:rPr>
      </w:pPr>
    </w:p>
    <w:p w14:paraId="03B77797" w14:textId="77777777" w:rsidR="00020073" w:rsidRPr="00020073" w:rsidRDefault="00020073" w:rsidP="00020073">
      <w:pPr>
        <w:keepNext/>
        <w:keepLines/>
        <w:spacing w:after="0" w:line="240" w:lineRule="auto"/>
        <w:jc w:val="both"/>
        <w:rPr>
          <w:rFonts w:ascii="Tahoma" w:eastAsia="Times New Roman" w:hAnsi="Tahoma" w:cs="Tahoma"/>
          <w:bCs/>
          <w:lang w:eastAsia="sl-SI"/>
        </w:rPr>
      </w:pPr>
      <w:r w:rsidRPr="00020073">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 </w:t>
      </w:r>
    </w:p>
    <w:p w14:paraId="3073818C" w14:textId="77777777" w:rsidR="00020073" w:rsidRPr="00020073" w:rsidRDefault="00020073" w:rsidP="00020073">
      <w:pPr>
        <w:keepNext/>
        <w:keepLines/>
        <w:spacing w:after="0" w:line="240" w:lineRule="auto"/>
        <w:jc w:val="both"/>
        <w:rPr>
          <w:rFonts w:ascii="Tahoma" w:eastAsia="Times New Roman" w:hAnsi="Tahoma" w:cs="Tahoma"/>
          <w:bCs/>
          <w:lang w:eastAsia="sl-SI"/>
        </w:rPr>
      </w:pPr>
    </w:p>
    <w:p w14:paraId="5A3D9958" w14:textId="77777777" w:rsidR="00020073" w:rsidRPr="00020073" w:rsidRDefault="00020073" w:rsidP="00020073">
      <w:pPr>
        <w:keepNext/>
        <w:keepLines/>
        <w:spacing w:after="0" w:line="240" w:lineRule="auto"/>
        <w:jc w:val="both"/>
        <w:rPr>
          <w:rFonts w:ascii="Tahoma" w:eastAsia="Times New Roman" w:hAnsi="Tahoma" w:cs="Tahoma"/>
          <w:bCs/>
          <w:lang w:eastAsia="sl-SI"/>
        </w:rPr>
      </w:pPr>
      <w:r w:rsidRPr="00020073">
        <w:rPr>
          <w:rFonts w:ascii="Tahoma" w:eastAsia="Times New Roman" w:hAnsi="Tahoma" w:cs="Tahoma"/>
          <w:bCs/>
          <w:lang w:eastAsia="sl-SI"/>
        </w:rPr>
        <w:t>Naročnik si pridržuje pravico, da v času pregleda ponudb in vse do sklenitve 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0830BBBC" w14:textId="77777777" w:rsidR="00020073" w:rsidRPr="00020073" w:rsidRDefault="00020073" w:rsidP="00020073">
      <w:pPr>
        <w:keepNext/>
        <w:keepLines/>
        <w:spacing w:after="0" w:line="240" w:lineRule="auto"/>
        <w:jc w:val="both"/>
        <w:rPr>
          <w:rFonts w:ascii="Tahoma" w:eastAsia="Times New Roman" w:hAnsi="Tahoma" w:cs="Tahoma"/>
          <w:bCs/>
          <w:lang w:eastAsia="sl-SI"/>
        </w:rPr>
      </w:pPr>
    </w:p>
    <w:p w14:paraId="509ECAF3" w14:textId="77777777" w:rsidR="00020073" w:rsidRPr="00020073" w:rsidRDefault="00020073" w:rsidP="00020073">
      <w:pPr>
        <w:keepNext/>
        <w:keepLines/>
        <w:spacing w:after="0" w:line="240" w:lineRule="auto"/>
        <w:jc w:val="both"/>
        <w:rPr>
          <w:rFonts w:ascii="Tahoma" w:eastAsia="Times New Roman" w:hAnsi="Tahoma" w:cs="Tahoma"/>
          <w:bCs/>
          <w:lang w:eastAsia="sl-SI"/>
        </w:rPr>
      </w:pPr>
      <w:r w:rsidRPr="00020073">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76DCBA32" w14:textId="77777777" w:rsidR="00020073" w:rsidRPr="00020073" w:rsidRDefault="00020073" w:rsidP="00020073">
      <w:pPr>
        <w:keepNext/>
        <w:keepLines/>
        <w:spacing w:after="0" w:line="240" w:lineRule="auto"/>
        <w:jc w:val="both"/>
        <w:rPr>
          <w:rFonts w:ascii="Tahoma" w:eastAsia="Times New Roman" w:hAnsi="Tahoma" w:cs="Tahoma"/>
          <w:bCs/>
          <w:lang w:eastAsia="sl-SI"/>
        </w:rPr>
      </w:pPr>
    </w:p>
    <w:p w14:paraId="0CDFFBEA" w14:textId="77777777" w:rsidR="00020073" w:rsidRPr="00020073" w:rsidRDefault="00020073" w:rsidP="00020073">
      <w:pPr>
        <w:keepNext/>
        <w:keepLines/>
        <w:spacing w:after="0" w:line="240" w:lineRule="auto"/>
        <w:jc w:val="both"/>
        <w:rPr>
          <w:rFonts w:ascii="Tahoma" w:eastAsia="Times New Roman" w:hAnsi="Tahoma" w:cs="Tahoma"/>
          <w:bCs/>
          <w:lang w:eastAsia="sl-SI"/>
        </w:rPr>
      </w:pPr>
      <w:r w:rsidRPr="00020073">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07CFFB48" w14:textId="77777777" w:rsidR="00020073" w:rsidRPr="00020073" w:rsidRDefault="00020073" w:rsidP="00020073">
      <w:pPr>
        <w:keepNext/>
        <w:keepLines/>
        <w:spacing w:after="0" w:line="240" w:lineRule="auto"/>
        <w:jc w:val="both"/>
        <w:rPr>
          <w:rFonts w:ascii="Tahoma" w:eastAsia="Times New Roman" w:hAnsi="Tahoma" w:cs="Tahoma"/>
          <w:bCs/>
          <w:lang w:eastAsia="sl-SI"/>
        </w:rPr>
      </w:pPr>
    </w:p>
    <w:p w14:paraId="50E7A045" w14:textId="77777777" w:rsidR="00020073" w:rsidRPr="00020073" w:rsidRDefault="00020073" w:rsidP="00020073">
      <w:pPr>
        <w:keepNext/>
        <w:keepLines/>
        <w:spacing w:after="0" w:line="240" w:lineRule="auto"/>
        <w:jc w:val="both"/>
        <w:rPr>
          <w:rFonts w:ascii="Tahoma" w:eastAsia="Times New Roman" w:hAnsi="Tahoma" w:cs="Tahoma"/>
          <w:bCs/>
          <w:lang w:eastAsia="sl-SI"/>
        </w:rPr>
      </w:pPr>
      <w:r w:rsidRPr="00020073">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0FC49DC" w14:textId="77777777" w:rsidR="00020073" w:rsidRPr="00020073" w:rsidRDefault="00020073" w:rsidP="00020073">
      <w:pPr>
        <w:keepNext/>
        <w:keepLines/>
        <w:spacing w:after="0" w:line="240" w:lineRule="auto"/>
        <w:jc w:val="both"/>
        <w:rPr>
          <w:rFonts w:ascii="Tahoma" w:eastAsia="Times New Roman" w:hAnsi="Tahoma" w:cs="Tahoma"/>
          <w:bCs/>
          <w:lang w:eastAsia="sl-SI"/>
        </w:rPr>
      </w:pPr>
    </w:p>
    <w:p w14:paraId="49AA721C" w14:textId="77777777" w:rsidR="00020073" w:rsidRPr="00020073" w:rsidRDefault="00020073" w:rsidP="00020073">
      <w:pPr>
        <w:keepNext/>
        <w:keepLines/>
        <w:spacing w:after="0" w:line="240" w:lineRule="auto"/>
        <w:jc w:val="both"/>
        <w:rPr>
          <w:rFonts w:ascii="Tahoma" w:eastAsia="Times New Roman" w:hAnsi="Tahoma" w:cs="Tahoma"/>
          <w:bCs/>
          <w:i/>
          <w:lang w:eastAsia="sl-SI"/>
        </w:rPr>
      </w:pPr>
      <w:r w:rsidRPr="00020073">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AE8794F" w14:textId="77777777" w:rsidR="00020073" w:rsidRPr="00020073" w:rsidRDefault="00020073" w:rsidP="00020073">
      <w:pPr>
        <w:keepNext/>
        <w:keepLines/>
        <w:spacing w:after="0" w:line="240" w:lineRule="auto"/>
        <w:jc w:val="both"/>
        <w:rPr>
          <w:rFonts w:ascii="Tahoma" w:eastAsia="Times New Roman" w:hAnsi="Tahoma" w:cs="Tahoma"/>
          <w:bCs/>
          <w:lang w:eastAsia="sl-SI"/>
        </w:rPr>
      </w:pPr>
    </w:p>
    <w:p w14:paraId="33829D13" w14:textId="77777777" w:rsidR="00020073" w:rsidRPr="00020073" w:rsidRDefault="00020073" w:rsidP="00020073">
      <w:pPr>
        <w:keepNext/>
        <w:keepLines/>
        <w:numPr>
          <w:ilvl w:val="1"/>
          <w:numId w:val="2"/>
        </w:numPr>
        <w:spacing w:after="0" w:line="240" w:lineRule="auto"/>
        <w:jc w:val="both"/>
        <w:rPr>
          <w:rFonts w:ascii="Tahoma" w:eastAsia="Times New Roman" w:hAnsi="Tahoma" w:cs="Tahoma"/>
          <w:b/>
          <w:bCs/>
          <w:lang w:eastAsia="sl-SI"/>
        </w:rPr>
      </w:pPr>
      <w:r w:rsidRPr="00020073">
        <w:rPr>
          <w:rFonts w:ascii="Tahoma" w:eastAsia="Times New Roman" w:hAnsi="Tahoma" w:cs="Tahoma"/>
          <w:b/>
          <w:bCs/>
          <w:lang w:eastAsia="sl-SI"/>
        </w:rPr>
        <w:lastRenderedPageBreak/>
        <w:t>Razlogi za izključitev</w:t>
      </w:r>
    </w:p>
    <w:p w14:paraId="34D09F6B" w14:textId="77777777" w:rsidR="00020073" w:rsidRPr="00020073" w:rsidRDefault="00020073" w:rsidP="00020073">
      <w:pPr>
        <w:keepNext/>
        <w:keepLines/>
        <w:spacing w:after="0" w:line="240" w:lineRule="auto"/>
        <w:jc w:val="both"/>
        <w:rPr>
          <w:rFonts w:ascii="Tahoma" w:eastAsia="Times New Roman" w:hAnsi="Tahoma" w:cs="Tahoma"/>
          <w:bCs/>
          <w:lang w:eastAsia="sl-SI"/>
        </w:rPr>
      </w:pPr>
    </w:p>
    <w:p w14:paraId="4280AA95" w14:textId="77777777" w:rsidR="00020073" w:rsidRPr="00020073" w:rsidRDefault="00020073" w:rsidP="00020073">
      <w:pPr>
        <w:keepNext/>
        <w:keepLines/>
        <w:spacing w:after="0" w:line="240" w:lineRule="auto"/>
        <w:jc w:val="both"/>
        <w:rPr>
          <w:rFonts w:ascii="Tahoma" w:eastAsia="Times New Roman" w:hAnsi="Tahoma" w:cs="Tahoma"/>
          <w:bCs/>
          <w:i/>
          <w:lang w:eastAsia="sl-SI"/>
        </w:rPr>
      </w:pPr>
      <w:r w:rsidRPr="00020073">
        <w:rPr>
          <w:rFonts w:ascii="Tahoma" w:eastAsia="Times New Roman" w:hAnsi="Tahoma" w:cs="Tahoma"/>
          <w:bCs/>
          <w:i/>
          <w:lang w:val="x-none" w:eastAsia="sl-SI"/>
        </w:rPr>
        <w:t xml:space="preserve">Ponudnik mora izpolnjevati zahtevane pogoje v točki </w:t>
      </w:r>
      <w:r w:rsidRPr="00020073">
        <w:rPr>
          <w:rFonts w:ascii="Tahoma" w:eastAsia="Times New Roman" w:hAnsi="Tahoma" w:cs="Tahoma"/>
          <w:bCs/>
          <w:i/>
          <w:lang w:eastAsia="sl-SI"/>
        </w:rPr>
        <w:t>3.</w:t>
      </w:r>
      <w:r w:rsidRPr="00020073">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020073">
        <w:rPr>
          <w:rFonts w:ascii="Tahoma" w:eastAsia="Times New Roman" w:hAnsi="Tahoma" w:cs="Tahoma"/>
          <w:bCs/>
          <w:i/>
          <w:lang w:eastAsia="sl-SI"/>
        </w:rPr>
        <w:t>ponudnik</w:t>
      </w:r>
      <w:r w:rsidRPr="00020073">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020073">
        <w:rPr>
          <w:rFonts w:ascii="Tahoma" w:eastAsia="Times New Roman" w:hAnsi="Tahoma" w:cs="Tahoma"/>
          <w:bCs/>
          <w:i/>
          <w:lang w:eastAsia="sl-SI"/>
        </w:rPr>
        <w:t>ponudnik</w:t>
      </w:r>
      <w:r w:rsidRPr="00020073">
        <w:rPr>
          <w:rFonts w:ascii="Tahoma" w:eastAsia="Times New Roman" w:hAnsi="Tahoma" w:cs="Tahoma"/>
          <w:bCs/>
          <w:i/>
          <w:lang w:val="x-none" w:eastAsia="sl-SI"/>
        </w:rPr>
        <w:t>.</w:t>
      </w:r>
      <w:r w:rsidRPr="00020073">
        <w:rPr>
          <w:rFonts w:ascii="Tahoma" w:eastAsia="Times New Roman" w:hAnsi="Tahoma" w:cs="Tahoma"/>
          <w:bCs/>
          <w:i/>
          <w:lang w:eastAsia="sl-SI"/>
        </w:rPr>
        <w:t xml:space="preserve"> </w:t>
      </w:r>
    </w:p>
    <w:p w14:paraId="5D1CE062" w14:textId="77777777" w:rsidR="00020073" w:rsidRPr="00020073" w:rsidRDefault="00020073" w:rsidP="00020073">
      <w:pPr>
        <w:keepNext/>
        <w:keepLines/>
        <w:spacing w:after="0" w:line="240" w:lineRule="auto"/>
        <w:jc w:val="both"/>
        <w:rPr>
          <w:rFonts w:ascii="Tahoma" w:eastAsia="Times New Roman" w:hAnsi="Tahoma" w:cs="Tahoma"/>
          <w:bCs/>
          <w:lang w:eastAsia="sl-SI"/>
        </w:rPr>
      </w:pPr>
    </w:p>
    <w:p w14:paraId="37D8E9AB" w14:textId="77777777" w:rsidR="00020073" w:rsidRPr="00020073" w:rsidRDefault="00020073" w:rsidP="00020073">
      <w:pPr>
        <w:keepNext/>
        <w:keepLines/>
        <w:spacing w:after="0" w:line="240" w:lineRule="auto"/>
        <w:jc w:val="both"/>
        <w:rPr>
          <w:rFonts w:ascii="Tahoma" w:eastAsia="Times New Roman" w:hAnsi="Tahoma" w:cs="Tahoma"/>
          <w:b/>
          <w:bCs/>
          <w:lang w:eastAsia="sl-SI"/>
        </w:rPr>
      </w:pPr>
      <w:r w:rsidRPr="00020073">
        <w:rPr>
          <w:rFonts w:ascii="Tahoma" w:eastAsia="Times New Roman" w:hAnsi="Tahoma" w:cs="Tahoma"/>
          <w:b/>
          <w:bCs/>
          <w:lang w:eastAsia="sl-SI"/>
        </w:rPr>
        <w:t>A. Razlogi, povezani s kazenskimi obsodbami</w:t>
      </w:r>
    </w:p>
    <w:p w14:paraId="17890556" w14:textId="77777777" w:rsidR="00020073" w:rsidRPr="00020073" w:rsidRDefault="00020073" w:rsidP="00020073">
      <w:pPr>
        <w:keepNext/>
        <w:keepLines/>
        <w:spacing w:after="0" w:line="240" w:lineRule="auto"/>
        <w:jc w:val="both"/>
        <w:rPr>
          <w:rFonts w:ascii="Tahoma" w:eastAsia="Times New Roman" w:hAnsi="Tahoma" w:cs="Tahoma"/>
          <w:bCs/>
          <w:lang w:eastAsia="sl-SI"/>
        </w:rPr>
      </w:pPr>
      <w:r w:rsidRPr="00020073">
        <w:rPr>
          <w:rFonts w:ascii="Tahoma" w:eastAsia="Times New Roman" w:hAnsi="Tahoma" w:cs="Tahoma"/>
          <w:bCs/>
          <w:lang w:eastAsia="sl-SI"/>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020073">
        <w:rPr>
          <w:rFonts w:ascii="Tahoma" w:eastAsia="Times New Roman" w:hAnsi="Tahoma" w:cs="Tahoma"/>
          <w:bCs/>
          <w:lang w:eastAsia="sl-SI"/>
        </w:rPr>
        <w:t>popr</w:t>
      </w:r>
      <w:proofErr w:type="spellEnd"/>
      <w:r w:rsidRPr="00020073">
        <w:rPr>
          <w:rFonts w:ascii="Tahoma" w:eastAsia="Times New Roman" w:hAnsi="Tahoma" w:cs="Tahoma"/>
          <w:bCs/>
          <w:lang w:eastAsia="sl-SI"/>
        </w:rPr>
        <w:t>., 54/15, 38/16, 27/17, 23/20, 91/20, 95/21, 186/21, 105/22 – ZZNŠPP in 16/23; v nadaljnjem besedilu: KZ-1) in so našteta v prvem odstavku 75. člena ZJN-3, ali za primerljiva kazniva dejanja, ki so jih izrekla tuja sodišča.</w:t>
      </w:r>
    </w:p>
    <w:p w14:paraId="7E9E8144" w14:textId="77777777" w:rsidR="00020073" w:rsidRPr="00020073" w:rsidRDefault="00020073" w:rsidP="00020073">
      <w:pPr>
        <w:keepNext/>
        <w:keepLines/>
        <w:spacing w:after="0" w:line="240" w:lineRule="auto"/>
        <w:jc w:val="both"/>
        <w:rPr>
          <w:rFonts w:ascii="Tahoma" w:eastAsia="Times New Roman" w:hAnsi="Tahoma" w:cs="Tahoma"/>
          <w:b/>
          <w:bCs/>
          <w:lang w:eastAsia="sl-SI"/>
        </w:rPr>
      </w:pPr>
    </w:p>
    <w:p w14:paraId="21D2036B" w14:textId="77777777" w:rsidR="00020073" w:rsidRPr="00020073" w:rsidRDefault="00020073" w:rsidP="00020073">
      <w:pPr>
        <w:keepNext/>
        <w:keepLines/>
        <w:spacing w:after="0" w:line="240" w:lineRule="auto"/>
        <w:jc w:val="both"/>
        <w:rPr>
          <w:rFonts w:ascii="Tahoma" w:eastAsia="Times New Roman" w:hAnsi="Tahoma" w:cs="Tahoma"/>
          <w:b/>
          <w:bCs/>
          <w:lang w:eastAsia="sl-SI"/>
        </w:rPr>
      </w:pPr>
      <w:r w:rsidRPr="00020073">
        <w:rPr>
          <w:rFonts w:ascii="Tahoma" w:eastAsia="Times New Roman" w:hAnsi="Tahoma" w:cs="Tahoma"/>
          <w:b/>
          <w:bCs/>
          <w:lang w:eastAsia="sl-SI"/>
        </w:rPr>
        <w:t>B. Razlogi, povezani s plačilom davkov ali prispevkov za socialno varnost</w:t>
      </w:r>
    </w:p>
    <w:p w14:paraId="10D9E123" w14:textId="77777777" w:rsidR="00020073" w:rsidRPr="00020073" w:rsidRDefault="00020073" w:rsidP="00020073">
      <w:pPr>
        <w:keepNext/>
        <w:keepLines/>
        <w:spacing w:after="0" w:line="240" w:lineRule="auto"/>
        <w:jc w:val="both"/>
        <w:rPr>
          <w:rFonts w:ascii="Tahoma" w:eastAsia="Times New Roman" w:hAnsi="Tahoma" w:cs="Tahoma"/>
          <w:bCs/>
          <w:lang w:eastAsia="sl-SI"/>
        </w:rPr>
      </w:pPr>
      <w:r w:rsidRPr="00020073">
        <w:rPr>
          <w:rFonts w:ascii="Tahoma" w:eastAsia="Times New Roman" w:hAnsi="Tahoma" w:cs="Tahoma"/>
          <w:bCs/>
          <w:lang w:eastAsia="sl-SI"/>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19EB736" w14:textId="77777777" w:rsidR="00020073" w:rsidRPr="00020073" w:rsidRDefault="00020073" w:rsidP="00020073">
      <w:pPr>
        <w:keepNext/>
        <w:keepLines/>
        <w:spacing w:after="0" w:line="240" w:lineRule="auto"/>
        <w:jc w:val="both"/>
        <w:rPr>
          <w:rFonts w:ascii="Tahoma" w:eastAsia="Times New Roman" w:hAnsi="Tahoma" w:cs="Tahoma"/>
          <w:bCs/>
          <w:lang w:eastAsia="sl-SI"/>
        </w:rPr>
      </w:pPr>
    </w:p>
    <w:p w14:paraId="10E74EA3" w14:textId="77777777" w:rsidR="00020073" w:rsidRPr="00020073" w:rsidRDefault="00020073" w:rsidP="00020073">
      <w:pPr>
        <w:keepNext/>
        <w:keepLines/>
        <w:spacing w:after="0" w:line="240" w:lineRule="auto"/>
        <w:jc w:val="both"/>
        <w:rPr>
          <w:rFonts w:ascii="Tahoma" w:eastAsia="Times New Roman" w:hAnsi="Tahoma" w:cs="Tahoma"/>
          <w:b/>
          <w:bCs/>
          <w:lang w:eastAsia="sl-SI"/>
        </w:rPr>
      </w:pPr>
      <w:r w:rsidRPr="00020073">
        <w:rPr>
          <w:rFonts w:ascii="Tahoma" w:eastAsia="Times New Roman" w:hAnsi="Tahoma" w:cs="Tahoma"/>
          <w:b/>
          <w:bCs/>
          <w:lang w:eastAsia="sl-SI"/>
        </w:rPr>
        <w:t>D: Nacionalni razlogi za izključitev</w:t>
      </w:r>
    </w:p>
    <w:p w14:paraId="14C089A7" w14:textId="77777777" w:rsidR="00020073" w:rsidRPr="00020073" w:rsidRDefault="00020073" w:rsidP="00020073">
      <w:pPr>
        <w:keepNext/>
        <w:keepLines/>
        <w:spacing w:after="0" w:line="240" w:lineRule="auto"/>
        <w:jc w:val="both"/>
        <w:rPr>
          <w:rFonts w:ascii="Tahoma" w:eastAsia="Times New Roman" w:hAnsi="Tahoma" w:cs="Tahoma"/>
          <w:bCs/>
          <w:lang w:eastAsia="sl-SI"/>
        </w:rPr>
      </w:pPr>
      <w:r w:rsidRPr="00020073">
        <w:rPr>
          <w:rFonts w:ascii="Tahoma" w:eastAsia="Times New Roman" w:hAnsi="Tahoma" w:cs="Tahoma"/>
          <w:bCs/>
          <w:lang w:eastAsia="sl-SI"/>
        </w:rPr>
        <w:t>Naročnik mora iz posameznega postopka javnega naročanja izključiti gospodarski subjekt:</w:t>
      </w:r>
    </w:p>
    <w:p w14:paraId="396D7541" w14:textId="77777777" w:rsidR="00020073" w:rsidRPr="00020073" w:rsidRDefault="00020073" w:rsidP="00020073">
      <w:pPr>
        <w:keepNext/>
        <w:keepLines/>
        <w:numPr>
          <w:ilvl w:val="0"/>
          <w:numId w:val="28"/>
        </w:numPr>
        <w:spacing w:after="0" w:line="240" w:lineRule="auto"/>
        <w:ind w:left="284" w:hanging="284"/>
        <w:jc w:val="both"/>
        <w:rPr>
          <w:rFonts w:ascii="Tahoma" w:eastAsia="Times New Roman" w:hAnsi="Tahoma" w:cs="Tahoma"/>
          <w:bCs/>
          <w:lang w:eastAsia="sl-SI"/>
        </w:rPr>
      </w:pPr>
      <w:r w:rsidRPr="00020073">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3738112F" w14:textId="77777777" w:rsidR="00020073" w:rsidRPr="00020073" w:rsidRDefault="00020073" w:rsidP="00020073">
      <w:pPr>
        <w:keepNext/>
        <w:keepLines/>
        <w:numPr>
          <w:ilvl w:val="0"/>
          <w:numId w:val="28"/>
        </w:numPr>
        <w:spacing w:after="0" w:line="240" w:lineRule="auto"/>
        <w:ind w:left="284" w:hanging="284"/>
        <w:jc w:val="both"/>
        <w:rPr>
          <w:rFonts w:ascii="Tahoma" w:eastAsia="Times New Roman" w:hAnsi="Tahoma" w:cs="Tahoma"/>
          <w:bCs/>
          <w:lang w:eastAsia="sl-SI"/>
        </w:rPr>
      </w:pPr>
      <w:r w:rsidRPr="00020073">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CF8185B" w14:textId="77777777" w:rsidR="00020073" w:rsidRPr="00020073" w:rsidRDefault="00020073" w:rsidP="00020073">
      <w:pPr>
        <w:keepNext/>
        <w:keepLines/>
        <w:spacing w:after="0" w:line="240" w:lineRule="auto"/>
        <w:jc w:val="both"/>
        <w:rPr>
          <w:rFonts w:ascii="Tahoma" w:eastAsia="Times New Roman" w:hAnsi="Tahoma" w:cs="Tahoma"/>
          <w:b/>
          <w:bCs/>
          <w:lang w:eastAsia="sl-SI"/>
        </w:rPr>
      </w:pPr>
    </w:p>
    <w:p w14:paraId="54CB448F" w14:textId="77777777" w:rsidR="00020073" w:rsidRPr="00020073" w:rsidRDefault="00020073" w:rsidP="00020073">
      <w:pPr>
        <w:keepNext/>
        <w:keepLines/>
        <w:spacing w:after="0" w:line="240" w:lineRule="auto"/>
        <w:jc w:val="both"/>
        <w:rPr>
          <w:rFonts w:ascii="Tahoma" w:eastAsia="Times New Roman" w:hAnsi="Tahoma" w:cs="Tahoma"/>
          <w:b/>
          <w:bCs/>
          <w:lang w:eastAsia="sl-SI"/>
        </w:rPr>
      </w:pPr>
      <w:r w:rsidRPr="00020073">
        <w:rPr>
          <w:rFonts w:ascii="Tahoma" w:eastAsia="Times New Roman" w:hAnsi="Tahoma" w:cs="Tahoma"/>
          <w:b/>
          <w:bCs/>
          <w:lang w:eastAsia="sl-SI"/>
        </w:rPr>
        <w:t>E:</w:t>
      </w:r>
      <w:r w:rsidRPr="00020073">
        <w:rPr>
          <w:rFonts w:ascii="Tahoma" w:eastAsia="Times New Roman" w:hAnsi="Tahoma" w:cs="Tahoma"/>
          <w:lang w:eastAsia="sl-SI"/>
        </w:rPr>
        <w:t xml:space="preserve"> </w:t>
      </w:r>
      <w:r w:rsidRPr="00020073">
        <w:rPr>
          <w:rFonts w:ascii="Tahoma" w:eastAsia="Times New Roman" w:hAnsi="Tahoma" w:cs="Tahoma"/>
          <w:b/>
          <w:bCs/>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511F233" w14:textId="77777777" w:rsidR="00020073" w:rsidRPr="00020073" w:rsidRDefault="00020073" w:rsidP="00020073">
      <w:pPr>
        <w:keepNext/>
        <w:keepLines/>
        <w:spacing w:after="0" w:line="240" w:lineRule="auto"/>
        <w:jc w:val="both"/>
        <w:rPr>
          <w:rFonts w:ascii="Tahoma" w:eastAsia="Times New Roman" w:hAnsi="Tahoma" w:cs="Tahoma"/>
          <w:b/>
          <w:bCs/>
          <w:lang w:eastAsia="sl-SI"/>
        </w:rPr>
      </w:pPr>
    </w:p>
    <w:p w14:paraId="6C85569B" w14:textId="77777777" w:rsidR="00020073" w:rsidRPr="00020073" w:rsidRDefault="00020073" w:rsidP="00020073">
      <w:pPr>
        <w:keepNext/>
        <w:keepLines/>
        <w:spacing w:after="0" w:line="240" w:lineRule="auto"/>
        <w:jc w:val="both"/>
        <w:rPr>
          <w:rFonts w:ascii="Tahoma" w:eastAsia="Times New Roman" w:hAnsi="Tahoma" w:cs="Tahoma"/>
          <w:b/>
          <w:bCs/>
          <w:lang w:eastAsia="sl-SI"/>
        </w:rPr>
      </w:pPr>
      <w:r w:rsidRPr="00020073">
        <w:rPr>
          <w:rFonts w:ascii="Tahoma" w:eastAsia="Times New Roman" w:hAnsi="Tahoma" w:cs="Tahoma"/>
          <w:lang w:eastAsia="sl-SI"/>
        </w:rPr>
        <w:lastRenderedPageBreak/>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2586E78" w14:textId="77777777" w:rsidR="00020073" w:rsidRPr="00020073" w:rsidRDefault="00020073" w:rsidP="00020073">
      <w:pPr>
        <w:keepNext/>
        <w:keepLines/>
        <w:numPr>
          <w:ilvl w:val="0"/>
          <w:numId w:val="28"/>
        </w:numPr>
        <w:spacing w:after="0" w:line="240" w:lineRule="auto"/>
        <w:ind w:left="284" w:hanging="284"/>
        <w:jc w:val="both"/>
        <w:rPr>
          <w:rFonts w:ascii="Tahoma" w:eastAsia="Times New Roman" w:hAnsi="Tahoma" w:cs="Tahoma"/>
          <w:bCs/>
          <w:lang w:eastAsia="sl-SI"/>
        </w:rPr>
      </w:pPr>
      <w:r w:rsidRPr="00020073">
        <w:rPr>
          <w:rFonts w:ascii="Tahoma" w:eastAsia="Times New Roman" w:hAnsi="Tahoma" w:cs="Tahoma"/>
          <w:bCs/>
          <w:lang w:eastAsia="sl-SI"/>
        </w:rPr>
        <w:t>ruski državljan ali fizična ali pravna oseba, subjekt ali organ s sedežem v Rusiji,</w:t>
      </w:r>
    </w:p>
    <w:p w14:paraId="2592DCAB" w14:textId="77777777" w:rsidR="00020073" w:rsidRPr="00020073" w:rsidRDefault="00020073" w:rsidP="00020073">
      <w:pPr>
        <w:keepNext/>
        <w:keepLines/>
        <w:numPr>
          <w:ilvl w:val="0"/>
          <w:numId w:val="28"/>
        </w:numPr>
        <w:spacing w:after="0" w:line="240" w:lineRule="auto"/>
        <w:ind w:left="284" w:hanging="284"/>
        <w:jc w:val="both"/>
        <w:rPr>
          <w:rFonts w:ascii="Tahoma" w:eastAsia="Times New Roman" w:hAnsi="Tahoma" w:cs="Tahoma"/>
          <w:bCs/>
          <w:lang w:eastAsia="sl-SI"/>
        </w:rPr>
      </w:pPr>
      <w:r w:rsidRPr="00020073">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0E285541" w14:textId="77777777" w:rsidR="00020073" w:rsidRPr="00020073" w:rsidRDefault="00020073" w:rsidP="00020073">
      <w:pPr>
        <w:keepNext/>
        <w:keepLines/>
        <w:numPr>
          <w:ilvl w:val="0"/>
          <w:numId w:val="28"/>
        </w:numPr>
        <w:spacing w:after="0" w:line="240" w:lineRule="auto"/>
        <w:ind w:left="284" w:hanging="284"/>
        <w:jc w:val="both"/>
        <w:rPr>
          <w:rFonts w:ascii="Tahoma" w:eastAsia="Times New Roman" w:hAnsi="Tahoma" w:cs="Tahoma"/>
          <w:bCs/>
          <w:lang w:eastAsia="sl-SI"/>
        </w:rPr>
      </w:pPr>
      <w:r w:rsidRPr="00020073">
        <w:rPr>
          <w:rFonts w:ascii="Tahoma" w:eastAsia="Times New Roman" w:hAnsi="Tahoma" w:cs="Tahoma"/>
          <w:bCs/>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3C5B5CE1" w14:textId="77777777" w:rsidR="00020073" w:rsidRPr="00020073" w:rsidRDefault="00020073" w:rsidP="00020073">
      <w:pPr>
        <w:keepNext/>
        <w:keepLines/>
        <w:spacing w:after="0" w:line="240" w:lineRule="auto"/>
        <w:jc w:val="both"/>
        <w:rPr>
          <w:rFonts w:ascii="Tahoma" w:eastAsia="Times New Roman" w:hAnsi="Tahoma" w:cs="Tahoma"/>
          <w:lang w:eastAsia="sl-SI"/>
        </w:rPr>
      </w:pPr>
    </w:p>
    <w:p w14:paraId="1806FB68" w14:textId="77777777" w:rsidR="00020073" w:rsidRPr="00020073" w:rsidRDefault="00020073" w:rsidP="00020073">
      <w:pPr>
        <w:keepNext/>
        <w:keepLines/>
        <w:spacing w:after="0" w:line="240" w:lineRule="auto"/>
        <w:jc w:val="both"/>
        <w:rPr>
          <w:rFonts w:ascii="Tahoma" w:eastAsia="Times New Roman" w:hAnsi="Tahoma" w:cs="Tahoma"/>
          <w:b/>
          <w:bCs/>
          <w:i/>
          <w:lang w:eastAsia="sl-SI"/>
        </w:rPr>
      </w:pPr>
      <w:r w:rsidRPr="00020073">
        <w:rPr>
          <w:rFonts w:ascii="Tahoma" w:eastAsia="Times New Roman" w:hAnsi="Tahoma" w:cs="Tahoma"/>
          <w:b/>
          <w:bCs/>
          <w:i/>
          <w:lang w:eastAsia="sl-SI"/>
        </w:rPr>
        <w:t>POPRAVNI MEHANIZEM:</w:t>
      </w:r>
    </w:p>
    <w:p w14:paraId="5EE78C30" w14:textId="77777777" w:rsidR="00020073" w:rsidRPr="00020073" w:rsidRDefault="00020073" w:rsidP="00020073">
      <w:pPr>
        <w:keepNext/>
        <w:keepLines/>
        <w:spacing w:after="0" w:line="240" w:lineRule="auto"/>
        <w:jc w:val="both"/>
        <w:rPr>
          <w:rFonts w:ascii="Tahoma" w:eastAsia="Times New Roman" w:hAnsi="Tahoma" w:cs="Tahoma"/>
          <w:bCs/>
          <w:i/>
          <w:lang w:eastAsia="sl-SI"/>
        </w:rPr>
      </w:pPr>
    </w:p>
    <w:p w14:paraId="73F9EB3F" w14:textId="77777777" w:rsidR="00020073" w:rsidRPr="00020073" w:rsidRDefault="00020073" w:rsidP="00020073">
      <w:pPr>
        <w:keepNext/>
        <w:keepLines/>
        <w:spacing w:after="0" w:line="240" w:lineRule="auto"/>
        <w:jc w:val="both"/>
        <w:rPr>
          <w:rFonts w:ascii="Tahoma" w:eastAsia="Times New Roman" w:hAnsi="Tahoma" w:cs="Tahoma"/>
          <w:b/>
          <w:bCs/>
          <w:i/>
          <w:lang w:eastAsia="sl-SI"/>
        </w:rPr>
      </w:pPr>
      <w:r w:rsidRPr="00020073">
        <w:rPr>
          <w:rFonts w:ascii="Tahoma" w:eastAsia="Times New Roman" w:hAnsi="Tahoma" w:cs="Tahoma"/>
          <w:b/>
          <w:bCs/>
          <w:i/>
          <w:lang w:eastAsia="sl-SI"/>
        </w:rPr>
        <w:t>2. odstavek 75. člena ZJN-3:</w:t>
      </w:r>
    </w:p>
    <w:p w14:paraId="55C2B99C" w14:textId="77777777" w:rsidR="00020073" w:rsidRPr="00020073" w:rsidRDefault="00020073" w:rsidP="00020073">
      <w:pPr>
        <w:keepNext/>
        <w:keepLines/>
        <w:spacing w:after="0" w:line="240" w:lineRule="auto"/>
        <w:jc w:val="both"/>
        <w:rPr>
          <w:rFonts w:ascii="Tahoma" w:eastAsia="Times New Roman" w:hAnsi="Tahoma" w:cs="Tahoma"/>
          <w:bCs/>
          <w:i/>
          <w:lang w:eastAsia="sl-SI"/>
        </w:rPr>
      </w:pPr>
    </w:p>
    <w:p w14:paraId="2A577AE7" w14:textId="77777777" w:rsidR="00020073" w:rsidRPr="00020073" w:rsidRDefault="00020073" w:rsidP="00020073">
      <w:pPr>
        <w:keepNext/>
        <w:keepLines/>
        <w:spacing w:after="0" w:line="240" w:lineRule="auto"/>
        <w:jc w:val="both"/>
        <w:rPr>
          <w:rFonts w:ascii="Tahoma" w:eastAsia="Times New Roman" w:hAnsi="Tahoma" w:cs="Tahoma"/>
          <w:bCs/>
          <w:i/>
          <w:lang w:eastAsia="sl-SI"/>
        </w:rPr>
      </w:pPr>
      <w:r w:rsidRPr="00020073">
        <w:rPr>
          <w:rFonts w:ascii="Tahoma" w:eastAsia="Times New Roman" w:hAnsi="Tahoma" w:cs="Tahoma"/>
          <w:bCs/>
          <w:i/>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7912B29A" w14:textId="77777777" w:rsidR="00020073" w:rsidRPr="00020073" w:rsidRDefault="00020073" w:rsidP="00020073">
      <w:pPr>
        <w:keepNext/>
        <w:keepLines/>
        <w:spacing w:after="0" w:line="240" w:lineRule="auto"/>
        <w:jc w:val="both"/>
        <w:rPr>
          <w:rFonts w:ascii="Tahoma" w:eastAsia="Times New Roman" w:hAnsi="Tahoma" w:cs="Tahoma"/>
          <w:bCs/>
          <w:i/>
          <w:lang w:eastAsia="sl-SI"/>
        </w:rPr>
      </w:pPr>
    </w:p>
    <w:p w14:paraId="5D5AB11C" w14:textId="77777777" w:rsidR="00020073" w:rsidRPr="00020073" w:rsidRDefault="00020073" w:rsidP="00020073">
      <w:pPr>
        <w:keepNext/>
        <w:keepLines/>
        <w:spacing w:after="0" w:line="240" w:lineRule="auto"/>
        <w:jc w:val="both"/>
        <w:rPr>
          <w:rFonts w:ascii="Tahoma" w:eastAsia="Times New Roman" w:hAnsi="Tahoma" w:cs="Tahoma"/>
          <w:b/>
          <w:bCs/>
          <w:i/>
          <w:iCs/>
          <w:u w:val="single"/>
          <w:lang w:eastAsia="sl-SI"/>
        </w:rPr>
      </w:pPr>
      <w:r w:rsidRPr="00020073">
        <w:rPr>
          <w:rFonts w:ascii="Tahoma" w:eastAsia="Times New Roman" w:hAnsi="Tahoma" w:cs="Tahoma"/>
          <w:b/>
          <w:bCs/>
          <w:i/>
          <w:iCs/>
          <w:u w:val="single"/>
          <w:lang w:eastAsia="sl-SI"/>
        </w:rPr>
        <w:t>1. odstavek IN b) točka 4. odstavka 75. člena ZJN-3:</w:t>
      </w:r>
    </w:p>
    <w:p w14:paraId="7B49600D" w14:textId="77777777" w:rsidR="00020073" w:rsidRPr="00020073" w:rsidRDefault="00020073" w:rsidP="00020073">
      <w:pPr>
        <w:keepNext/>
        <w:keepLines/>
        <w:spacing w:after="0" w:line="240" w:lineRule="auto"/>
        <w:jc w:val="both"/>
        <w:rPr>
          <w:rFonts w:ascii="Tahoma" w:eastAsia="Times New Roman" w:hAnsi="Tahoma" w:cs="Tahoma"/>
          <w:i/>
          <w:iCs/>
          <w:lang w:eastAsia="sl-SI"/>
        </w:rPr>
      </w:pPr>
      <w:r w:rsidRPr="00020073">
        <w:rPr>
          <w:rFonts w:ascii="Tahoma" w:eastAsia="Times New Roman" w:hAnsi="Tahoma" w:cs="Tahoma"/>
          <w:i/>
          <w:iCs/>
          <w:lang w:eastAsia="sl-SI"/>
        </w:rPr>
        <w:t xml:space="preserve">Gospodarski subjekt, ki je v enem od položajev iz prvega ali b) točke četrtega odstavka 75. člena ZJN-3, lahko </w:t>
      </w:r>
      <w:r w:rsidRPr="00020073">
        <w:rPr>
          <w:rFonts w:ascii="Tahoma" w:eastAsia="Times New Roman" w:hAnsi="Tahoma" w:cs="Tahoma"/>
          <w:b/>
          <w:bCs/>
          <w:i/>
          <w:iCs/>
          <w:lang w:eastAsia="sl-SI"/>
        </w:rPr>
        <w:t>najkasneje do roka za oddajo ponudb</w:t>
      </w:r>
      <w:r w:rsidRPr="00020073">
        <w:rPr>
          <w:rFonts w:ascii="Tahoma" w:eastAsia="Times New Roman" w:hAnsi="Tahoma" w:cs="Tahoma"/>
          <w:i/>
          <w:iCs/>
          <w:lang w:eastAsia="sl-SI"/>
        </w:rPr>
        <w:t xml:space="preserve"> naročniku </w:t>
      </w:r>
      <w:r w:rsidRPr="00020073">
        <w:rPr>
          <w:rFonts w:ascii="Tahoma" w:eastAsia="Times New Roman" w:hAnsi="Tahoma" w:cs="Tahoma"/>
          <w:i/>
          <w:iCs/>
          <w:u w:val="single"/>
          <w:lang w:eastAsia="sl-SI"/>
        </w:rPr>
        <w:t>predloži dokaze</w:t>
      </w:r>
      <w:r w:rsidRPr="00020073">
        <w:rPr>
          <w:rFonts w:ascii="Tahoma" w:eastAsia="Times New Roman" w:hAnsi="Tahoma" w:cs="Tahoma"/>
          <w:i/>
          <w:iCs/>
          <w:lang w:eastAsia="sl-SI"/>
        </w:rPr>
        <w:t xml:space="preserve">, </w:t>
      </w:r>
      <w:r w:rsidRPr="00020073">
        <w:rPr>
          <w:rFonts w:ascii="Tahoma" w:eastAsia="Times New Roman" w:hAnsi="Tahoma" w:cs="Tahoma"/>
          <w:i/>
          <w:iCs/>
          <w:u w:val="single"/>
          <w:lang w:eastAsia="sl-SI"/>
        </w:rPr>
        <w:t>da je sprejel zadostne ukrepe</w:t>
      </w:r>
      <w:r w:rsidRPr="00020073">
        <w:rPr>
          <w:rFonts w:ascii="Tahoma" w:eastAsia="Times New Roman" w:hAnsi="Tahoma" w:cs="Tahoma"/>
          <w:i/>
          <w:iCs/>
          <w:lang w:eastAsia="sl-SI"/>
        </w:rPr>
        <w:t xml:space="preserve">, s katerimi lahko dokaže svojo zanesljivost kljub obstoju razlogov za izključitev. </w:t>
      </w:r>
    </w:p>
    <w:p w14:paraId="48F6CD9B" w14:textId="77777777" w:rsidR="00020073" w:rsidRPr="00020073" w:rsidRDefault="00020073" w:rsidP="00020073">
      <w:pPr>
        <w:keepNext/>
        <w:keepLines/>
        <w:spacing w:after="0" w:line="240" w:lineRule="auto"/>
        <w:jc w:val="both"/>
        <w:rPr>
          <w:rFonts w:ascii="Tahoma" w:eastAsia="Times New Roman" w:hAnsi="Tahoma" w:cs="Tahoma"/>
          <w:i/>
          <w:lang w:eastAsia="sl-SI"/>
        </w:rPr>
      </w:pPr>
      <w:r w:rsidRPr="00020073">
        <w:rPr>
          <w:rFonts w:ascii="Tahoma" w:eastAsia="Times New Roman" w:hAnsi="Tahoma" w:cs="Tahoma"/>
          <w:i/>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3F3A88F4" w14:textId="77777777" w:rsidR="00020073" w:rsidRPr="00020073" w:rsidRDefault="00020073" w:rsidP="00020073">
      <w:pPr>
        <w:keepNext/>
        <w:keepLines/>
        <w:spacing w:after="0" w:line="240" w:lineRule="auto"/>
        <w:jc w:val="both"/>
        <w:rPr>
          <w:rFonts w:ascii="Tahoma" w:eastAsia="Times New Roman" w:hAnsi="Tahoma" w:cs="Tahoma"/>
          <w:i/>
          <w:lang w:eastAsia="sl-SI"/>
        </w:rPr>
      </w:pPr>
    </w:p>
    <w:p w14:paraId="43A4C3B8" w14:textId="77777777" w:rsidR="00020073" w:rsidRPr="00020073" w:rsidRDefault="00020073" w:rsidP="00020073">
      <w:pPr>
        <w:keepNext/>
        <w:keepLines/>
        <w:spacing w:after="0" w:line="240" w:lineRule="auto"/>
        <w:jc w:val="both"/>
        <w:rPr>
          <w:rFonts w:ascii="Tahoma" w:eastAsia="Times New Roman" w:hAnsi="Tahoma" w:cs="Tahoma"/>
          <w:i/>
          <w:lang w:eastAsia="sl-SI"/>
        </w:rPr>
      </w:pPr>
      <w:r w:rsidRPr="00020073">
        <w:rPr>
          <w:rFonts w:ascii="Tahoma" w:eastAsia="Times New Roman" w:hAnsi="Tahoma" w:cs="Tahoma"/>
          <w:i/>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22F543D6" w14:textId="77777777" w:rsidR="00020073" w:rsidRPr="00020073" w:rsidRDefault="00020073" w:rsidP="00020073">
      <w:pPr>
        <w:keepNext/>
        <w:keepLines/>
        <w:spacing w:after="0" w:line="240" w:lineRule="auto"/>
        <w:jc w:val="both"/>
        <w:rPr>
          <w:rFonts w:ascii="Tahoma" w:eastAsia="Times New Roman" w:hAnsi="Tahoma" w:cs="Tahoma"/>
          <w:i/>
          <w:lang w:eastAsia="sl-SI"/>
        </w:rPr>
      </w:pPr>
    </w:p>
    <w:p w14:paraId="363821FD" w14:textId="77777777" w:rsidR="00020073" w:rsidRPr="00020073" w:rsidRDefault="00020073" w:rsidP="00020073">
      <w:pPr>
        <w:keepNext/>
        <w:keepLines/>
        <w:spacing w:after="0" w:line="240" w:lineRule="auto"/>
        <w:jc w:val="both"/>
        <w:rPr>
          <w:rFonts w:ascii="Tahoma" w:eastAsia="Times New Roman" w:hAnsi="Tahoma" w:cs="Tahoma"/>
          <w:i/>
          <w:lang w:eastAsia="sl-SI"/>
        </w:rPr>
      </w:pPr>
      <w:r w:rsidRPr="00020073">
        <w:rPr>
          <w:rFonts w:ascii="Tahoma" w:eastAsia="Times New Roman" w:hAnsi="Tahoma" w:cs="Tahoma"/>
          <w:i/>
          <w:lang w:eastAsia="sl-SI"/>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227CB80F" w14:textId="77777777" w:rsidR="00020073" w:rsidRPr="00020073" w:rsidRDefault="00020073" w:rsidP="00020073">
      <w:pPr>
        <w:keepNext/>
        <w:keepLines/>
        <w:spacing w:after="0" w:line="240" w:lineRule="auto"/>
        <w:jc w:val="both"/>
        <w:rPr>
          <w:rFonts w:ascii="Tahoma" w:eastAsia="Times New Roman" w:hAnsi="Tahoma" w:cs="Tahoma"/>
          <w:b/>
          <w:bCs/>
          <w:lang w:eastAsia="sl-SI"/>
        </w:rPr>
      </w:pPr>
    </w:p>
    <w:p w14:paraId="25ADE66D" w14:textId="77777777" w:rsidR="00020073" w:rsidRPr="00020073" w:rsidRDefault="00020073" w:rsidP="00020073">
      <w:pPr>
        <w:keepNext/>
        <w:keepLines/>
        <w:spacing w:after="0" w:line="240" w:lineRule="auto"/>
        <w:jc w:val="both"/>
        <w:rPr>
          <w:rFonts w:ascii="Tahoma" w:eastAsia="Times New Roman" w:hAnsi="Tahoma" w:cs="Tahoma"/>
          <w:bCs/>
          <w:lang w:eastAsia="sl-SI"/>
        </w:rPr>
      </w:pPr>
      <w:r w:rsidRPr="00020073">
        <w:rPr>
          <w:rFonts w:ascii="Tahoma" w:eastAsia="Times New Roman" w:hAnsi="Tahoma" w:cs="Tahoma"/>
          <w:b/>
          <w:bCs/>
          <w:lang w:eastAsia="sl-SI"/>
        </w:rPr>
        <w:t>DOKAZILA:</w:t>
      </w:r>
    </w:p>
    <w:p w14:paraId="1B6DA84F" w14:textId="77777777" w:rsidR="00020073" w:rsidRPr="00020073" w:rsidRDefault="00020073" w:rsidP="00020073">
      <w:pPr>
        <w:keepNext/>
        <w:keepLines/>
        <w:spacing w:after="0" w:line="240" w:lineRule="auto"/>
        <w:jc w:val="both"/>
        <w:rPr>
          <w:rFonts w:ascii="Tahoma" w:eastAsia="Times New Roman" w:hAnsi="Tahoma" w:cs="Tahoma"/>
          <w:b/>
          <w:bCs/>
          <w:lang w:eastAsia="sl-SI"/>
        </w:rPr>
      </w:pPr>
      <w:r w:rsidRPr="00020073">
        <w:rPr>
          <w:rFonts w:ascii="Tahoma" w:eastAsia="Times New Roman" w:hAnsi="Tahoma" w:cs="Tahoma"/>
          <w:b/>
          <w:bCs/>
          <w:lang w:eastAsia="sl-SI"/>
        </w:rPr>
        <w:t>A, B, D, E:</w:t>
      </w:r>
      <w:r w:rsidRPr="00020073">
        <w:rPr>
          <w:rFonts w:ascii="Tahoma" w:eastAsia="Times New Roman" w:hAnsi="Tahoma" w:cs="Tahoma"/>
          <w:bCs/>
          <w:lang w:eastAsia="sl-SI"/>
        </w:rPr>
        <w:t xml:space="preserve"> </w:t>
      </w:r>
      <w:r w:rsidRPr="00020073">
        <w:rPr>
          <w:rFonts w:ascii="Tahoma" w:eastAsia="Times New Roman" w:hAnsi="Tahoma" w:cs="Tahoma"/>
          <w:b/>
          <w:bCs/>
          <w:lang w:eastAsia="sl-SI"/>
        </w:rPr>
        <w:t xml:space="preserve">Pogoj mora izpolniti ponudnik. </w:t>
      </w:r>
    </w:p>
    <w:p w14:paraId="58DEA7D4" w14:textId="77777777" w:rsidR="00020073" w:rsidRPr="00020073" w:rsidRDefault="00020073" w:rsidP="00020073">
      <w:pPr>
        <w:keepNext/>
        <w:keepLines/>
        <w:spacing w:after="0" w:line="240" w:lineRule="auto"/>
        <w:jc w:val="both"/>
        <w:rPr>
          <w:rFonts w:ascii="Tahoma" w:eastAsia="Times New Roman" w:hAnsi="Tahoma" w:cs="Tahoma"/>
          <w:b/>
          <w:bCs/>
          <w:lang w:eastAsia="sl-SI"/>
        </w:rPr>
      </w:pPr>
      <w:r w:rsidRPr="00020073">
        <w:rPr>
          <w:rFonts w:ascii="Tahoma" w:eastAsia="Times New Roman" w:hAnsi="Tahoma" w:cs="Tahoma"/>
          <w:b/>
          <w:bCs/>
          <w:lang w:eastAsia="sl-SI"/>
        </w:rPr>
        <w:t xml:space="preserve">V </w:t>
      </w:r>
      <w:r w:rsidRPr="00020073">
        <w:rPr>
          <w:rFonts w:ascii="Tahoma" w:eastAsia="Times New Roman" w:hAnsi="Tahoma" w:cs="Tahoma"/>
          <w:b/>
          <w:bCs/>
          <w:lang w:val="x-none" w:eastAsia="sl-SI"/>
        </w:rPr>
        <w:t>primeru</w:t>
      </w:r>
      <w:r w:rsidRPr="00020073">
        <w:rPr>
          <w:rFonts w:ascii="Tahoma" w:eastAsia="Times New Roman" w:hAnsi="Tahoma" w:cs="Tahoma"/>
          <w:b/>
          <w:bCs/>
          <w:lang w:eastAsia="sl-SI"/>
        </w:rPr>
        <w:t>:</w:t>
      </w:r>
    </w:p>
    <w:p w14:paraId="70D954A4" w14:textId="77777777" w:rsidR="00020073" w:rsidRPr="00020073" w:rsidRDefault="00020073" w:rsidP="00020073">
      <w:pPr>
        <w:keepNext/>
        <w:keepLines/>
        <w:numPr>
          <w:ilvl w:val="1"/>
          <w:numId w:val="18"/>
        </w:numPr>
        <w:spacing w:after="0" w:line="240" w:lineRule="auto"/>
        <w:ind w:left="284" w:hanging="284"/>
        <w:jc w:val="both"/>
        <w:rPr>
          <w:rFonts w:ascii="Tahoma" w:eastAsia="Times New Roman" w:hAnsi="Tahoma" w:cs="Tahoma"/>
          <w:b/>
          <w:bCs/>
          <w:lang w:eastAsia="sl-SI"/>
        </w:rPr>
      </w:pPr>
      <w:r w:rsidRPr="00020073">
        <w:rPr>
          <w:rFonts w:ascii="Tahoma" w:eastAsia="Times New Roman" w:hAnsi="Tahoma" w:cs="Tahoma"/>
          <w:b/>
          <w:bCs/>
          <w:lang w:eastAsia="sl-SI"/>
        </w:rPr>
        <w:t>skupne</w:t>
      </w:r>
      <w:r w:rsidRPr="00020073">
        <w:rPr>
          <w:rFonts w:ascii="Tahoma" w:eastAsia="Times New Roman" w:hAnsi="Tahoma" w:cs="Tahoma"/>
          <w:b/>
          <w:bCs/>
          <w:lang w:val="x-none" w:eastAsia="sl-SI"/>
        </w:rPr>
        <w:t xml:space="preserve"> ponudbe mora pogoj izpolniti vsak izmed</w:t>
      </w:r>
      <w:r w:rsidRPr="00020073">
        <w:rPr>
          <w:rFonts w:ascii="Tahoma" w:eastAsia="Times New Roman" w:hAnsi="Tahoma" w:cs="Tahoma"/>
          <w:b/>
          <w:bCs/>
          <w:lang w:eastAsia="sl-SI"/>
        </w:rPr>
        <w:t xml:space="preserve"> partnerjev;</w:t>
      </w:r>
    </w:p>
    <w:p w14:paraId="5C91159B" w14:textId="77777777" w:rsidR="00020073" w:rsidRPr="00020073" w:rsidRDefault="00020073" w:rsidP="00020073">
      <w:pPr>
        <w:keepNext/>
        <w:keepLines/>
        <w:numPr>
          <w:ilvl w:val="1"/>
          <w:numId w:val="18"/>
        </w:numPr>
        <w:spacing w:after="0" w:line="240" w:lineRule="auto"/>
        <w:ind w:left="284" w:hanging="284"/>
        <w:jc w:val="both"/>
        <w:rPr>
          <w:rFonts w:ascii="Tahoma" w:eastAsia="Times New Roman" w:hAnsi="Tahoma" w:cs="Tahoma"/>
          <w:b/>
          <w:bCs/>
          <w:lang w:eastAsia="sl-SI"/>
        </w:rPr>
      </w:pPr>
      <w:r w:rsidRPr="00020073">
        <w:rPr>
          <w:rFonts w:ascii="Tahoma" w:eastAsia="Times New Roman" w:hAnsi="Tahoma" w:cs="Tahoma"/>
          <w:b/>
          <w:bCs/>
          <w:lang w:eastAsia="sl-SI"/>
        </w:rPr>
        <w:t>ponudbe s podizvajalci mora pogoj izpolniti tudi vsak izmed podizvajalcev;</w:t>
      </w:r>
    </w:p>
    <w:p w14:paraId="44F6C93A" w14:textId="77777777" w:rsidR="00020073" w:rsidRPr="00020073" w:rsidRDefault="00020073" w:rsidP="00020073">
      <w:pPr>
        <w:keepNext/>
        <w:keepLines/>
        <w:numPr>
          <w:ilvl w:val="1"/>
          <w:numId w:val="18"/>
        </w:numPr>
        <w:spacing w:after="0" w:line="240" w:lineRule="auto"/>
        <w:ind w:left="284" w:hanging="284"/>
        <w:jc w:val="both"/>
        <w:rPr>
          <w:rFonts w:ascii="Tahoma" w:eastAsia="Times New Roman" w:hAnsi="Tahoma" w:cs="Tahoma"/>
          <w:b/>
          <w:bCs/>
          <w:lang w:eastAsia="sl-SI"/>
        </w:rPr>
      </w:pPr>
      <w:r w:rsidRPr="00020073">
        <w:rPr>
          <w:rFonts w:ascii="Tahoma" w:eastAsia="Times New Roman" w:hAnsi="Tahoma" w:cs="Tahoma"/>
          <w:b/>
          <w:bCs/>
          <w:lang w:eastAsia="sl-SI"/>
        </w:rPr>
        <w:t>ponudbe s subjekti, katerih zmogljivosti uporablja ponudnik mora pogoj izpolniti vsak izmed subjektov, katerih zmogljivosti uporablja ponudnik.</w:t>
      </w:r>
    </w:p>
    <w:p w14:paraId="4A92A1D1" w14:textId="77777777" w:rsidR="00020073" w:rsidRPr="00020073" w:rsidRDefault="00020073" w:rsidP="00020073">
      <w:pPr>
        <w:keepNext/>
        <w:keepLines/>
        <w:spacing w:after="0" w:line="240" w:lineRule="auto"/>
        <w:jc w:val="both"/>
        <w:rPr>
          <w:rFonts w:ascii="Tahoma" w:eastAsia="Times New Roman" w:hAnsi="Tahoma" w:cs="Tahoma"/>
          <w:bCs/>
          <w:lang w:eastAsia="sl-SI"/>
        </w:rPr>
      </w:pPr>
    </w:p>
    <w:p w14:paraId="7656B068" w14:textId="77777777" w:rsidR="00020073" w:rsidRPr="00020073" w:rsidRDefault="00020073" w:rsidP="00020073">
      <w:pPr>
        <w:keepNext/>
        <w:keepLines/>
        <w:spacing w:after="0" w:line="240" w:lineRule="auto"/>
        <w:jc w:val="both"/>
        <w:rPr>
          <w:rFonts w:ascii="Tahoma" w:eastAsia="Times New Roman" w:hAnsi="Tahoma" w:cs="Tahoma"/>
          <w:bCs/>
          <w:lang w:eastAsia="sl-SI"/>
        </w:rPr>
      </w:pPr>
      <w:r w:rsidRPr="00020073">
        <w:rPr>
          <w:rFonts w:ascii="Tahoma" w:eastAsia="Times New Roman" w:hAnsi="Tahoma" w:cs="Tahoma"/>
          <w:bCs/>
          <w:lang w:eastAsia="sl-SI"/>
        </w:rPr>
        <w:t xml:space="preserve">Izpolnjevanje pogojev pod točkami A, B, D, E se izkaže s priloženimi prilogami: </w:t>
      </w:r>
    </w:p>
    <w:p w14:paraId="76BA6BAE" w14:textId="77777777" w:rsidR="00020073" w:rsidRPr="00020073" w:rsidRDefault="00020073" w:rsidP="00020073">
      <w:pPr>
        <w:keepNext/>
        <w:keepLines/>
        <w:numPr>
          <w:ilvl w:val="0"/>
          <w:numId w:val="18"/>
        </w:numPr>
        <w:spacing w:after="0" w:line="240" w:lineRule="auto"/>
        <w:ind w:left="284" w:hanging="284"/>
        <w:jc w:val="both"/>
        <w:rPr>
          <w:rFonts w:ascii="Tahoma" w:eastAsia="Times New Roman" w:hAnsi="Tahoma" w:cs="Tahoma"/>
          <w:bCs/>
          <w:lang w:eastAsia="sl-SI"/>
        </w:rPr>
      </w:pPr>
      <w:r w:rsidRPr="00020073">
        <w:rPr>
          <w:rFonts w:ascii="Tahoma" w:eastAsia="Times New Roman" w:hAnsi="Tahoma" w:cs="Tahoma"/>
          <w:bCs/>
          <w:lang w:eastAsia="sl-SI"/>
        </w:rPr>
        <w:lastRenderedPageBreak/>
        <w:t xml:space="preserve">izpolnjeno in podpisano </w:t>
      </w:r>
      <w:r w:rsidRPr="00020073">
        <w:rPr>
          <w:rFonts w:ascii="Tahoma" w:eastAsia="Times New Roman" w:hAnsi="Tahoma" w:cs="Tahoma"/>
          <w:b/>
          <w:bCs/>
          <w:lang w:eastAsia="sl-SI"/>
        </w:rPr>
        <w:t>Prilogo A</w:t>
      </w:r>
      <w:r w:rsidRPr="00020073">
        <w:rPr>
          <w:rFonts w:ascii="Tahoma" w:eastAsia="Times New Roman" w:hAnsi="Tahoma" w:cs="Tahoma"/>
          <w:bCs/>
          <w:lang w:eastAsia="sl-SI"/>
        </w:rPr>
        <w:t>,</w:t>
      </w:r>
    </w:p>
    <w:p w14:paraId="68C1F39C" w14:textId="77777777" w:rsidR="00020073" w:rsidRPr="00020073" w:rsidRDefault="00020073" w:rsidP="00020073">
      <w:pPr>
        <w:keepNext/>
        <w:keepLines/>
        <w:numPr>
          <w:ilvl w:val="0"/>
          <w:numId w:val="18"/>
        </w:numPr>
        <w:spacing w:after="0" w:line="240" w:lineRule="auto"/>
        <w:ind w:left="284" w:hanging="284"/>
        <w:jc w:val="both"/>
        <w:rPr>
          <w:rFonts w:ascii="Tahoma" w:eastAsia="Times New Roman" w:hAnsi="Tahoma" w:cs="Tahoma"/>
          <w:bCs/>
          <w:lang w:eastAsia="sl-SI"/>
        </w:rPr>
      </w:pPr>
      <w:r w:rsidRPr="00020073">
        <w:rPr>
          <w:rFonts w:ascii="Tahoma" w:eastAsia="Times New Roman" w:hAnsi="Tahoma" w:cs="Tahoma"/>
          <w:bCs/>
          <w:lang w:eastAsia="sl-SI"/>
        </w:rPr>
        <w:t xml:space="preserve">izpolnjenim in podpisanim pooblastilom za pridobitev dokazila iz uradne evidence – za fizične osebe </w:t>
      </w:r>
      <w:r w:rsidRPr="00020073">
        <w:rPr>
          <w:rFonts w:ascii="Tahoma" w:eastAsia="Times New Roman" w:hAnsi="Tahoma" w:cs="Tahoma"/>
          <w:b/>
          <w:bCs/>
          <w:lang w:eastAsia="sl-SI"/>
        </w:rPr>
        <w:t>Prilogo 3/2.</w:t>
      </w:r>
    </w:p>
    <w:p w14:paraId="73AB9C2F" w14:textId="77777777" w:rsidR="00020073" w:rsidRPr="00020073" w:rsidRDefault="00020073" w:rsidP="00020073">
      <w:pPr>
        <w:keepNext/>
        <w:keepLines/>
        <w:spacing w:after="0" w:line="240" w:lineRule="auto"/>
        <w:jc w:val="both"/>
        <w:rPr>
          <w:rFonts w:ascii="Tahoma" w:eastAsia="Times New Roman" w:hAnsi="Tahoma" w:cs="Tahoma"/>
          <w:bCs/>
          <w:lang w:eastAsia="sl-SI"/>
        </w:rPr>
      </w:pPr>
    </w:p>
    <w:p w14:paraId="1993A239" w14:textId="77777777" w:rsidR="00020073" w:rsidRPr="00020073" w:rsidRDefault="00020073" w:rsidP="00020073">
      <w:pPr>
        <w:keepNext/>
        <w:keepLines/>
        <w:spacing w:after="0" w:line="240" w:lineRule="auto"/>
        <w:jc w:val="both"/>
        <w:rPr>
          <w:rFonts w:ascii="Tahoma" w:eastAsia="Times New Roman" w:hAnsi="Tahoma" w:cs="Tahoma"/>
          <w:bCs/>
          <w:lang w:eastAsia="sl-SI"/>
        </w:rPr>
      </w:pPr>
      <w:r w:rsidRPr="00020073">
        <w:rPr>
          <w:rFonts w:ascii="Tahoma" w:eastAsia="Times New Roman" w:hAnsi="Tahoma" w:cs="Tahoma"/>
          <w:bCs/>
          <w:lang w:eastAsia="sl-SI"/>
        </w:rPr>
        <w:t xml:space="preserve">Izpolnjevanje pogojev pod točko E se izkaže s priloženo izpolnjeno in podpisano </w:t>
      </w:r>
      <w:r w:rsidRPr="00020073">
        <w:rPr>
          <w:rFonts w:ascii="Tahoma" w:eastAsia="Times New Roman" w:hAnsi="Tahoma" w:cs="Tahoma"/>
          <w:b/>
          <w:bCs/>
          <w:lang w:eastAsia="sl-SI"/>
        </w:rPr>
        <w:t>Prilogo A</w:t>
      </w:r>
      <w:r w:rsidRPr="00020073">
        <w:rPr>
          <w:rFonts w:ascii="Tahoma" w:eastAsia="Times New Roman" w:hAnsi="Tahoma" w:cs="Tahoma"/>
          <w:bCs/>
          <w:lang w:eastAsia="sl-SI"/>
        </w:rPr>
        <w:t>.</w:t>
      </w:r>
    </w:p>
    <w:p w14:paraId="4FC334F4" w14:textId="77777777" w:rsidR="00020073" w:rsidRPr="00020073" w:rsidRDefault="00020073" w:rsidP="00020073">
      <w:pPr>
        <w:keepNext/>
        <w:keepLines/>
        <w:spacing w:after="0" w:line="240" w:lineRule="auto"/>
        <w:jc w:val="both"/>
        <w:rPr>
          <w:rFonts w:ascii="Tahoma" w:eastAsia="Times New Roman" w:hAnsi="Tahoma" w:cs="Tahoma"/>
          <w:bCs/>
          <w:lang w:eastAsia="sl-SI"/>
        </w:rPr>
      </w:pPr>
    </w:p>
    <w:p w14:paraId="0ED36317" w14:textId="77777777" w:rsidR="00020073" w:rsidRPr="00020073" w:rsidRDefault="00020073" w:rsidP="00020073">
      <w:pPr>
        <w:keepNext/>
        <w:keepLines/>
        <w:spacing w:after="0" w:line="240" w:lineRule="auto"/>
        <w:jc w:val="both"/>
        <w:rPr>
          <w:rFonts w:ascii="Tahoma" w:eastAsia="Times New Roman" w:hAnsi="Tahoma" w:cs="Tahoma"/>
          <w:bCs/>
          <w:lang w:eastAsia="sl-SI"/>
        </w:rPr>
      </w:pPr>
      <w:r w:rsidRPr="00020073">
        <w:rPr>
          <w:rFonts w:ascii="Tahoma" w:eastAsia="Times New Roman" w:hAnsi="Tahoma" w:cs="Tahoma"/>
          <w:bCs/>
          <w:lang w:eastAsia="sl-SI"/>
        </w:rPr>
        <w:t>Naročnik lahko zahteva potrdila, izjave in druga dokazila iz 77. člena ZJN-3 kot dokaz neobstoja razlogov za izključitev iz 75. člena ZJN-3.</w:t>
      </w:r>
    </w:p>
    <w:p w14:paraId="5E8D12CA" w14:textId="77777777" w:rsidR="00020073" w:rsidRPr="00020073" w:rsidRDefault="00020073" w:rsidP="00020073">
      <w:pPr>
        <w:keepNext/>
        <w:keepLines/>
        <w:spacing w:after="0" w:line="240" w:lineRule="auto"/>
        <w:jc w:val="both"/>
        <w:rPr>
          <w:rFonts w:ascii="Tahoma" w:eastAsia="Times New Roman" w:hAnsi="Tahoma" w:cs="Tahoma"/>
          <w:bCs/>
          <w:lang w:eastAsia="sl-SI"/>
        </w:rPr>
      </w:pPr>
    </w:p>
    <w:p w14:paraId="6516BA61" w14:textId="77777777" w:rsidR="00020073" w:rsidRPr="00020073" w:rsidRDefault="00020073" w:rsidP="00020073">
      <w:pPr>
        <w:keepNext/>
        <w:keepLines/>
        <w:spacing w:after="0" w:line="240" w:lineRule="auto"/>
        <w:jc w:val="both"/>
        <w:rPr>
          <w:rFonts w:ascii="Tahoma" w:eastAsia="Times New Roman" w:hAnsi="Tahoma" w:cs="Tahoma"/>
          <w:bCs/>
          <w:lang w:eastAsia="sl-SI"/>
        </w:rPr>
      </w:pPr>
      <w:r w:rsidRPr="00020073">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21AA7740" w14:textId="77777777" w:rsidR="008C4BAE" w:rsidRPr="00BA49DA" w:rsidRDefault="008C4BAE" w:rsidP="008C4BAE">
      <w:pPr>
        <w:keepNext/>
        <w:keepLines/>
        <w:spacing w:after="0" w:line="240" w:lineRule="auto"/>
        <w:jc w:val="both"/>
        <w:rPr>
          <w:rFonts w:ascii="Tahoma" w:hAnsi="Tahoma" w:cs="Tahoma"/>
        </w:rPr>
      </w:pPr>
    </w:p>
    <w:p w14:paraId="23AD99BC" w14:textId="77777777" w:rsidR="008C4BAE" w:rsidRPr="00BA49DA" w:rsidRDefault="008C4BAE" w:rsidP="008C4BAE">
      <w:pPr>
        <w:keepNext/>
        <w:keepLines/>
        <w:numPr>
          <w:ilvl w:val="1"/>
          <w:numId w:val="2"/>
        </w:numPr>
        <w:spacing w:after="0" w:line="240" w:lineRule="auto"/>
        <w:jc w:val="both"/>
        <w:rPr>
          <w:rFonts w:ascii="Tahoma" w:hAnsi="Tahoma" w:cs="Tahoma"/>
          <w:b/>
        </w:rPr>
      </w:pPr>
      <w:r w:rsidRPr="00BA49DA">
        <w:rPr>
          <w:rFonts w:ascii="Tahoma" w:hAnsi="Tahoma" w:cs="Tahoma"/>
          <w:b/>
        </w:rPr>
        <w:t>Pogoji za sodelovanje</w:t>
      </w:r>
    </w:p>
    <w:p w14:paraId="55EF7FB6" w14:textId="77777777" w:rsidR="008C4BAE" w:rsidRPr="00BA49DA" w:rsidRDefault="008C4BAE" w:rsidP="008C4BAE">
      <w:pPr>
        <w:keepNext/>
        <w:keepLines/>
        <w:spacing w:after="0" w:line="240" w:lineRule="auto"/>
        <w:jc w:val="both"/>
        <w:rPr>
          <w:rFonts w:ascii="Tahoma" w:hAnsi="Tahoma" w:cs="Tahoma"/>
          <w:b/>
        </w:rPr>
      </w:pPr>
    </w:p>
    <w:p w14:paraId="60034EB8" w14:textId="77777777" w:rsidR="008C4BAE" w:rsidRPr="00BA49DA" w:rsidRDefault="008C4BAE" w:rsidP="008C4BAE">
      <w:pPr>
        <w:keepNext/>
        <w:keepLines/>
        <w:numPr>
          <w:ilvl w:val="2"/>
          <w:numId w:val="2"/>
        </w:numPr>
        <w:spacing w:after="0" w:line="240" w:lineRule="auto"/>
        <w:jc w:val="both"/>
        <w:rPr>
          <w:rFonts w:ascii="Tahoma" w:hAnsi="Tahoma" w:cs="Tahoma"/>
          <w:b/>
        </w:rPr>
      </w:pPr>
      <w:r w:rsidRPr="00BA49DA">
        <w:rPr>
          <w:rFonts w:ascii="Tahoma" w:hAnsi="Tahoma" w:cs="Tahoma"/>
          <w:b/>
        </w:rPr>
        <w:t>Ustreznost za opravljanje poklicne dejavnosti</w:t>
      </w:r>
    </w:p>
    <w:p w14:paraId="79EFCE5E" w14:textId="77777777" w:rsidR="008C4BAE" w:rsidRPr="00BA49DA" w:rsidRDefault="008C4BAE" w:rsidP="008C4BAE">
      <w:pPr>
        <w:keepNext/>
        <w:keepLines/>
        <w:spacing w:after="0" w:line="240" w:lineRule="auto"/>
        <w:jc w:val="both"/>
        <w:rPr>
          <w:rFonts w:ascii="Tahoma" w:hAnsi="Tahoma" w:cs="Tahoma"/>
          <w:b/>
        </w:rPr>
      </w:pPr>
    </w:p>
    <w:p w14:paraId="7FCCF111"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7449225E" w14:textId="77777777" w:rsidR="008C4BAE" w:rsidRPr="00BA49DA" w:rsidRDefault="008C4BAE" w:rsidP="008C4BAE">
      <w:pPr>
        <w:keepNext/>
        <w:keepLines/>
        <w:spacing w:after="0" w:line="240" w:lineRule="auto"/>
        <w:jc w:val="both"/>
        <w:rPr>
          <w:rFonts w:ascii="Tahoma" w:hAnsi="Tahoma" w:cs="Tahoma"/>
        </w:rPr>
      </w:pPr>
    </w:p>
    <w:p w14:paraId="34B86078"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205999DD" w14:textId="77777777" w:rsidR="008C4BAE" w:rsidRPr="00BA49DA" w:rsidRDefault="008C4BAE" w:rsidP="008C4BAE">
      <w:pPr>
        <w:keepNext/>
        <w:keepLines/>
        <w:spacing w:after="0" w:line="240" w:lineRule="auto"/>
        <w:jc w:val="both"/>
        <w:rPr>
          <w:rFonts w:ascii="Tahoma" w:hAnsi="Tahoma" w:cs="Tahoma"/>
        </w:rPr>
      </w:pPr>
      <w:r w:rsidRPr="00BA49DA" w:rsidDel="00702B79">
        <w:rPr>
          <w:rFonts w:ascii="Tahoma" w:hAnsi="Tahoma" w:cs="Tahoma"/>
        </w:rPr>
        <w:t xml:space="preserve"> </w:t>
      </w:r>
    </w:p>
    <w:p w14:paraId="28706497" w14:textId="77777777" w:rsidR="008C4BAE" w:rsidRPr="00BA49DA" w:rsidRDefault="008C4BAE" w:rsidP="008C4BAE">
      <w:pPr>
        <w:keepNext/>
        <w:keepLines/>
        <w:spacing w:after="0" w:line="240" w:lineRule="auto"/>
        <w:jc w:val="both"/>
        <w:rPr>
          <w:rFonts w:ascii="Tahoma" w:hAnsi="Tahoma" w:cs="Tahoma"/>
          <w:b/>
          <w:bCs/>
        </w:rPr>
      </w:pPr>
      <w:r w:rsidRPr="00BA49DA">
        <w:rPr>
          <w:rFonts w:ascii="Tahoma" w:hAnsi="Tahoma" w:cs="Tahoma"/>
          <w:b/>
          <w:bCs/>
        </w:rPr>
        <w:t xml:space="preserve">Pogoj mora izpolniti ponudnik. V </w:t>
      </w:r>
      <w:r w:rsidRPr="00BA49DA">
        <w:rPr>
          <w:rFonts w:ascii="Tahoma" w:hAnsi="Tahoma" w:cs="Tahoma"/>
          <w:b/>
          <w:bCs/>
          <w:lang w:val="x-none"/>
        </w:rPr>
        <w:t xml:space="preserve">primeru </w:t>
      </w:r>
      <w:r w:rsidRPr="00BA49DA">
        <w:rPr>
          <w:rFonts w:ascii="Tahoma" w:hAnsi="Tahoma" w:cs="Tahoma"/>
          <w:b/>
          <w:bCs/>
        </w:rPr>
        <w:t>skupne</w:t>
      </w:r>
      <w:r w:rsidRPr="00BA49DA">
        <w:rPr>
          <w:rFonts w:ascii="Tahoma" w:hAnsi="Tahoma" w:cs="Tahoma"/>
          <w:b/>
          <w:bCs/>
          <w:lang w:val="x-none"/>
        </w:rPr>
        <w:t xml:space="preserve"> ponudbe mora pogoj izpolniti vsak izmed</w:t>
      </w:r>
      <w:r w:rsidRPr="00BA49DA">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ACFBC42" w14:textId="77777777" w:rsidR="008C4BAE" w:rsidRPr="00BA49DA" w:rsidRDefault="008C4BAE" w:rsidP="008C4BAE">
      <w:pPr>
        <w:keepNext/>
        <w:keepLines/>
        <w:spacing w:after="0" w:line="240" w:lineRule="auto"/>
        <w:jc w:val="both"/>
        <w:rPr>
          <w:rFonts w:ascii="Tahoma" w:hAnsi="Tahoma" w:cs="Tahoma"/>
        </w:rPr>
      </w:pPr>
    </w:p>
    <w:p w14:paraId="0E763427" w14:textId="77777777" w:rsidR="008C4BAE" w:rsidRPr="00BA49DA" w:rsidRDefault="008C4BAE" w:rsidP="008C4BAE">
      <w:pPr>
        <w:keepNext/>
        <w:keepLines/>
        <w:spacing w:after="0" w:line="240" w:lineRule="auto"/>
        <w:jc w:val="both"/>
        <w:rPr>
          <w:rFonts w:ascii="Tahoma" w:hAnsi="Tahoma" w:cs="Tahoma"/>
          <w:b/>
        </w:rPr>
      </w:pPr>
      <w:r w:rsidRPr="00BA49DA">
        <w:rPr>
          <w:rFonts w:ascii="Tahoma" w:hAnsi="Tahoma" w:cs="Tahoma"/>
          <w:b/>
        </w:rPr>
        <w:t>DOKAZILA:</w:t>
      </w:r>
    </w:p>
    <w:p w14:paraId="67BB7F87" w14:textId="77777777" w:rsidR="008C4BAE" w:rsidRPr="00BA49DA" w:rsidRDefault="008C4BAE" w:rsidP="008C4BAE">
      <w:pPr>
        <w:keepNext/>
        <w:keepLines/>
        <w:spacing w:after="0" w:line="240" w:lineRule="auto"/>
        <w:ind w:right="-2"/>
        <w:jc w:val="both"/>
        <w:rPr>
          <w:rFonts w:ascii="Tahoma" w:hAnsi="Tahoma" w:cs="Tahoma"/>
        </w:rPr>
      </w:pPr>
      <w:r w:rsidRPr="00BA49DA">
        <w:rPr>
          <w:rFonts w:ascii="Tahoma" w:hAnsi="Tahoma" w:cs="Tahoma"/>
        </w:rPr>
        <w:t>Ponudnik izpolni zahtevo s predložitvijo izpolnjene in podpisane priloge A.</w:t>
      </w:r>
    </w:p>
    <w:p w14:paraId="1F184333" w14:textId="77777777" w:rsidR="008C4BAE" w:rsidRPr="00BA49DA" w:rsidRDefault="008C4BAE" w:rsidP="008C4BAE">
      <w:pPr>
        <w:keepNext/>
        <w:keepLines/>
        <w:spacing w:after="0" w:line="240" w:lineRule="auto"/>
        <w:jc w:val="both"/>
        <w:rPr>
          <w:rFonts w:ascii="Tahoma" w:hAnsi="Tahoma" w:cs="Tahoma"/>
        </w:rPr>
      </w:pPr>
    </w:p>
    <w:p w14:paraId="00D6B740" w14:textId="0C93FBE6" w:rsidR="008C4BAE" w:rsidRPr="00BA49DA" w:rsidRDefault="008C4BAE" w:rsidP="008C4BAE">
      <w:pPr>
        <w:keepNext/>
        <w:keepLines/>
        <w:numPr>
          <w:ilvl w:val="2"/>
          <w:numId w:val="2"/>
        </w:numPr>
        <w:spacing w:after="0" w:line="240" w:lineRule="auto"/>
        <w:jc w:val="both"/>
        <w:rPr>
          <w:rFonts w:ascii="Tahoma" w:hAnsi="Tahoma" w:cs="Tahoma"/>
          <w:b/>
        </w:rPr>
      </w:pPr>
      <w:r w:rsidRPr="00BA49DA">
        <w:rPr>
          <w:rFonts w:ascii="Tahoma" w:hAnsi="Tahoma" w:cs="Tahoma"/>
          <w:b/>
        </w:rPr>
        <w:t>Ekonomski in finančni položaj</w:t>
      </w:r>
    </w:p>
    <w:p w14:paraId="4840BCCF" w14:textId="77777777" w:rsidR="008C4BAE" w:rsidRPr="00BA49DA" w:rsidRDefault="008C4BAE" w:rsidP="008C4BAE">
      <w:pPr>
        <w:keepNext/>
        <w:keepLines/>
        <w:spacing w:after="0" w:line="240" w:lineRule="auto"/>
        <w:jc w:val="both"/>
        <w:rPr>
          <w:rFonts w:ascii="Tahoma" w:hAnsi="Tahoma" w:cs="Tahoma"/>
        </w:rPr>
      </w:pPr>
    </w:p>
    <w:p w14:paraId="769831A1"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Gospodarski subjekt mora biti ekonomsko in finančno sposoben izvesti predmet javnega naročila.</w:t>
      </w:r>
    </w:p>
    <w:p w14:paraId="47B4F063" w14:textId="77777777" w:rsidR="008C4BAE" w:rsidRPr="00BA49DA" w:rsidRDefault="008C4BAE" w:rsidP="008C4BAE">
      <w:pPr>
        <w:keepNext/>
        <w:keepLines/>
        <w:spacing w:after="0" w:line="240" w:lineRule="auto"/>
        <w:jc w:val="both"/>
        <w:rPr>
          <w:rFonts w:ascii="Tahoma" w:hAnsi="Tahoma" w:cs="Tahoma"/>
        </w:rPr>
      </w:pPr>
    </w:p>
    <w:p w14:paraId="0376EC65"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 xml:space="preserve">Gospodarski subjekt na dan oddaje ponudbe ne sme imeti blokiranega poslovnega računa pri katerikoli banki, ki vodi njegov transakcijski račun. </w:t>
      </w:r>
    </w:p>
    <w:p w14:paraId="04579DC9" w14:textId="77777777" w:rsidR="008C4BAE" w:rsidRPr="00BA49DA" w:rsidRDefault="008C4BAE" w:rsidP="008C4BAE">
      <w:pPr>
        <w:keepNext/>
        <w:keepLines/>
        <w:spacing w:after="0" w:line="240" w:lineRule="auto"/>
        <w:jc w:val="both"/>
        <w:rPr>
          <w:rFonts w:ascii="Tahoma" w:hAnsi="Tahoma" w:cs="Tahoma"/>
        </w:rPr>
      </w:pPr>
    </w:p>
    <w:p w14:paraId="304CD940" w14:textId="77777777" w:rsidR="008C4BAE" w:rsidRPr="00BA49DA" w:rsidRDefault="008C4BAE" w:rsidP="008C4BAE">
      <w:pPr>
        <w:keepNext/>
        <w:keepLines/>
        <w:spacing w:after="0" w:line="240" w:lineRule="auto"/>
        <w:jc w:val="both"/>
        <w:rPr>
          <w:rFonts w:ascii="Tahoma" w:hAnsi="Tahoma" w:cs="Tahoma"/>
          <w:b/>
          <w:bCs/>
        </w:rPr>
      </w:pPr>
      <w:r w:rsidRPr="00BA49DA">
        <w:rPr>
          <w:rFonts w:ascii="Tahoma" w:hAnsi="Tahoma" w:cs="Tahoma"/>
          <w:b/>
          <w:bCs/>
        </w:rPr>
        <w:t xml:space="preserve">Pogoj mora izpolniti ponudnik. V </w:t>
      </w:r>
      <w:r w:rsidRPr="00BA49DA">
        <w:rPr>
          <w:rFonts w:ascii="Tahoma" w:hAnsi="Tahoma" w:cs="Tahoma"/>
          <w:b/>
          <w:bCs/>
          <w:lang w:val="x-none"/>
        </w:rPr>
        <w:t xml:space="preserve">primeru </w:t>
      </w:r>
      <w:r w:rsidRPr="00BA49DA">
        <w:rPr>
          <w:rFonts w:ascii="Tahoma" w:hAnsi="Tahoma" w:cs="Tahoma"/>
          <w:b/>
          <w:bCs/>
        </w:rPr>
        <w:t>skupne</w:t>
      </w:r>
      <w:r w:rsidRPr="00BA49DA">
        <w:rPr>
          <w:rFonts w:ascii="Tahoma" w:hAnsi="Tahoma" w:cs="Tahoma"/>
          <w:b/>
          <w:bCs/>
          <w:lang w:val="x-none"/>
        </w:rPr>
        <w:t xml:space="preserve"> ponudbe mora pogoj izpolniti vsak izmed</w:t>
      </w:r>
      <w:r w:rsidRPr="00BA49DA">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F372CB1" w14:textId="77777777" w:rsidR="008C4BAE" w:rsidRPr="00BA49DA" w:rsidRDefault="008C4BAE" w:rsidP="008C4BAE">
      <w:pPr>
        <w:keepNext/>
        <w:keepLines/>
        <w:spacing w:after="0" w:line="240" w:lineRule="auto"/>
        <w:jc w:val="both"/>
        <w:rPr>
          <w:rFonts w:ascii="Tahoma" w:hAnsi="Tahoma" w:cs="Tahoma"/>
        </w:rPr>
      </w:pPr>
    </w:p>
    <w:p w14:paraId="52BA3DDE" w14:textId="77777777" w:rsidR="008C4BAE" w:rsidRPr="0015439B" w:rsidRDefault="008C4BAE" w:rsidP="0015439B">
      <w:pPr>
        <w:keepNext/>
        <w:keepLines/>
        <w:spacing w:after="0" w:line="240" w:lineRule="auto"/>
        <w:jc w:val="both"/>
        <w:rPr>
          <w:rFonts w:ascii="Tahoma" w:hAnsi="Tahoma" w:cs="Tahoma"/>
          <w:b/>
        </w:rPr>
      </w:pPr>
      <w:r w:rsidRPr="0015439B">
        <w:rPr>
          <w:rFonts w:ascii="Tahoma" w:hAnsi="Tahoma" w:cs="Tahoma"/>
          <w:b/>
        </w:rPr>
        <w:t>DOKAZILA:</w:t>
      </w:r>
    </w:p>
    <w:p w14:paraId="4DE456FF" w14:textId="77777777" w:rsidR="008C4BAE" w:rsidRPr="0015439B" w:rsidRDefault="008C4BAE" w:rsidP="0015439B">
      <w:pPr>
        <w:keepNext/>
        <w:keepLines/>
        <w:spacing w:after="0" w:line="240" w:lineRule="auto"/>
        <w:ind w:right="-2"/>
        <w:jc w:val="both"/>
        <w:rPr>
          <w:rFonts w:ascii="Tahoma" w:hAnsi="Tahoma" w:cs="Tahoma"/>
        </w:rPr>
      </w:pPr>
      <w:r w:rsidRPr="0015439B">
        <w:rPr>
          <w:rFonts w:ascii="Tahoma" w:hAnsi="Tahoma" w:cs="Tahoma"/>
        </w:rPr>
        <w:t>Gospodarski subjekt izpolni zahtevo s predložitvijo izpolnjene in podpisane priloge A.</w:t>
      </w:r>
    </w:p>
    <w:p w14:paraId="4BEA5D50" w14:textId="77777777" w:rsidR="00930D4B" w:rsidRPr="0015439B" w:rsidRDefault="00930D4B" w:rsidP="0015439B">
      <w:pPr>
        <w:keepNext/>
        <w:keepLines/>
        <w:spacing w:after="0" w:line="240" w:lineRule="auto"/>
        <w:jc w:val="both"/>
        <w:rPr>
          <w:rFonts w:ascii="Tahoma" w:eastAsia="Times New Roman" w:hAnsi="Tahoma" w:cs="Tahoma"/>
          <w:lang w:eastAsia="sl-SI"/>
        </w:rPr>
      </w:pPr>
    </w:p>
    <w:p w14:paraId="596524F7" w14:textId="77777777" w:rsidR="00F545CC" w:rsidRDefault="00F545CC">
      <w:pPr>
        <w:spacing w:after="0" w:line="240" w:lineRule="auto"/>
        <w:rPr>
          <w:rFonts w:ascii="Tahoma" w:eastAsia="Times New Roman" w:hAnsi="Tahoma" w:cs="Tahoma"/>
          <w:b/>
          <w:szCs w:val="20"/>
          <w:lang w:eastAsia="sl-SI"/>
        </w:rPr>
      </w:pPr>
      <w:r>
        <w:rPr>
          <w:rFonts w:ascii="Tahoma" w:eastAsia="Times New Roman" w:hAnsi="Tahoma" w:cs="Tahoma"/>
          <w:b/>
          <w:szCs w:val="20"/>
          <w:lang w:eastAsia="sl-SI"/>
        </w:rPr>
        <w:br w:type="page"/>
      </w:r>
    </w:p>
    <w:p w14:paraId="790A9662" w14:textId="1070FB4B" w:rsidR="00302D6E" w:rsidRPr="0015439B" w:rsidRDefault="00302D6E" w:rsidP="0015439B">
      <w:pPr>
        <w:keepNext/>
        <w:keepLines/>
        <w:numPr>
          <w:ilvl w:val="2"/>
          <w:numId w:val="2"/>
        </w:numPr>
        <w:spacing w:after="0" w:line="240" w:lineRule="auto"/>
        <w:jc w:val="both"/>
        <w:rPr>
          <w:rFonts w:ascii="Tahoma" w:eastAsia="Times New Roman" w:hAnsi="Tahoma" w:cs="Tahoma"/>
          <w:b/>
          <w:szCs w:val="20"/>
          <w:lang w:eastAsia="sl-SI"/>
        </w:rPr>
      </w:pPr>
      <w:r w:rsidRPr="0015439B">
        <w:rPr>
          <w:rFonts w:ascii="Tahoma" w:eastAsia="Times New Roman" w:hAnsi="Tahoma" w:cs="Tahoma"/>
          <w:b/>
          <w:szCs w:val="20"/>
          <w:lang w:eastAsia="sl-SI"/>
        </w:rPr>
        <w:lastRenderedPageBreak/>
        <w:t>Tehnična sposobnost</w:t>
      </w:r>
    </w:p>
    <w:p w14:paraId="26382304" w14:textId="77777777" w:rsidR="00B612BA" w:rsidRPr="0015439B" w:rsidRDefault="00B612BA" w:rsidP="0015439B">
      <w:pPr>
        <w:keepNext/>
        <w:keepLines/>
        <w:spacing w:after="0" w:line="240" w:lineRule="auto"/>
        <w:jc w:val="both"/>
        <w:rPr>
          <w:rFonts w:ascii="Tahoma" w:eastAsia="Times New Roman" w:hAnsi="Tahoma" w:cs="Tahoma"/>
          <w:b/>
          <w:lang w:eastAsia="sl-SI"/>
        </w:rPr>
      </w:pPr>
    </w:p>
    <w:p w14:paraId="52A41C34" w14:textId="77777777" w:rsidR="009D282A" w:rsidRPr="0015439B" w:rsidRDefault="009D282A" w:rsidP="0015439B">
      <w:pPr>
        <w:keepNext/>
        <w:keepLines/>
        <w:spacing w:after="0" w:line="240" w:lineRule="auto"/>
        <w:jc w:val="both"/>
        <w:rPr>
          <w:rFonts w:ascii="Tahoma" w:hAnsi="Tahoma" w:cs="Tahoma"/>
        </w:rPr>
      </w:pPr>
      <w:r w:rsidRPr="0015439B">
        <w:rPr>
          <w:rFonts w:ascii="Tahoma" w:eastAsia="Times New Roman" w:hAnsi="Tahoma" w:cs="Tahoma"/>
          <w:lang w:val="x-none" w:eastAsia="sl-SI"/>
        </w:rPr>
        <w:t>Upoštevale se bodo samo reference, katerih pogodba oz. objekt je zaključen in je v funkcionalnem obratovanju</w:t>
      </w:r>
      <w:r w:rsidRPr="0015439B">
        <w:rPr>
          <w:rFonts w:ascii="Tahoma" w:eastAsia="Times New Roman" w:hAnsi="Tahoma" w:cs="Tahoma"/>
          <w:lang w:eastAsia="sl-SI"/>
        </w:rPr>
        <w:t>.</w:t>
      </w:r>
      <w:r w:rsidR="006957EA" w:rsidRPr="0015439B">
        <w:rPr>
          <w:rFonts w:ascii="Tahoma" w:hAnsi="Tahoma" w:cs="Tahoma"/>
        </w:rPr>
        <w:t xml:space="preserve"> </w:t>
      </w:r>
    </w:p>
    <w:p w14:paraId="7CDAE93A" w14:textId="77777777" w:rsidR="00AE46E5" w:rsidRPr="0015439B" w:rsidRDefault="00AE46E5" w:rsidP="0015439B">
      <w:pPr>
        <w:keepNext/>
        <w:keepLines/>
        <w:spacing w:after="0" w:line="240" w:lineRule="auto"/>
        <w:jc w:val="both"/>
        <w:rPr>
          <w:rFonts w:ascii="Tahoma" w:hAnsi="Tahoma" w:cs="Tahoma"/>
        </w:rPr>
      </w:pPr>
    </w:p>
    <w:p w14:paraId="75325D50" w14:textId="77777777" w:rsidR="00AE46E5" w:rsidRPr="0015439B" w:rsidRDefault="00AE46E5" w:rsidP="0015439B">
      <w:pPr>
        <w:keepNext/>
        <w:keepLines/>
        <w:spacing w:after="0" w:line="240" w:lineRule="auto"/>
        <w:jc w:val="both"/>
        <w:rPr>
          <w:rFonts w:ascii="Tahoma" w:hAnsi="Tahoma" w:cs="Tahoma"/>
          <w:sz w:val="20"/>
          <w:szCs w:val="20"/>
          <w:lang w:eastAsia="sl-SI"/>
        </w:rPr>
      </w:pPr>
      <w:r w:rsidRPr="0015439B">
        <w:rPr>
          <w:rFonts w:ascii="Tahoma" w:hAnsi="Tahoma" w:cs="Tahoma"/>
        </w:rPr>
        <w:t>Ponudnik</w:t>
      </w:r>
      <w:r w:rsidR="002C7037">
        <w:rPr>
          <w:rFonts w:ascii="Tahoma" w:hAnsi="Tahoma" w:cs="Tahoma"/>
        </w:rPr>
        <w:t xml:space="preserve"> (gospodarski subjekt)</w:t>
      </w:r>
      <w:r w:rsidRPr="0015439B">
        <w:rPr>
          <w:rFonts w:ascii="Tahoma" w:hAnsi="Tahoma" w:cs="Tahoma"/>
        </w:rPr>
        <w:t xml:space="preserve"> mora v ponudbi izkazati, </w:t>
      </w:r>
      <w:r w:rsidRPr="0015439B">
        <w:rPr>
          <w:rFonts w:ascii="Tahoma" w:hAnsi="Tahoma" w:cs="Tahoma"/>
          <w:u w:val="single"/>
        </w:rPr>
        <w:t xml:space="preserve">da je </w:t>
      </w:r>
      <w:r w:rsidR="00A534D5" w:rsidRPr="00A534D5">
        <w:rPr>
          <w:rFonts w:ascii="Tahoma" w:hAnsi="Tahoma" w:cs="Tahoma"/>
          <w:u w:val="single"/>
        </w:rPr>
        <w:t xml:space="preserve">v </w:t>
      </w:r>
      <w:r w:rsidR="002C7037">
        <w:rPr>
          <w:rFonts w:ascii="Tahoma" w:hAnsi="Tahoma" w:cs="Tahoma"/>
          <w:u w:val="single"/>
        </w:rPr>
        <w:t>obdobju</w:t>
      </w:r>
      <w:r w:rsidR="00A534D5" w:rsidRPr="00A534D5">
        <w:rPr>
          <w:rFonts w:ascii="Tahoma" w:hAnsi="Tahoma" w:cs="Tahoma"/>
          <w:u w:val="single"/>
        </w:rPr>
        <w:t xml:space="preserve"> od 1. 1. 20</w:t>
      </w:r>
      <w:r w:rsidR="00A534D5">
        <w:rPr>
          <w:rFonts w:ascii="Tahoma" w:hAnsi="Tahoma" w:cs="Tahoma"/>
          <w:u w:val="single"/>
        </w:rPr>
        <w:t>19</w:t>
      </w:r>
      <w:r w:rsidR="00A534D5" w:rsidRPr="00A534D5">
        <w:rPr>
          <w:rFonts w:ascii="Tahoma" w:hAnsi="Tahoma" w:cs="Tahoma"/>
          <w:u w:val="single"/>
        </w:rPr>
        <w:t xml:space="preserve"> do datuma odda</w:t>
      </w:r>
      <w:r w:rsidR="002C7037">
        <w:rPr>
          <w:rFonts w:ascii="Tahoma" w:hAnsi="Tahoma" w:cs="Tahoma"/>
          <w:u w:val="single"/>
        </w:rPr>
        <w:t>j</w:t>
      </w:r>
      <w:r w:rsidR="00A534D5" w:rsidRPr="00A534D5">
        <w:rPr>
          <w:rFonts w:ascii="Tahoma" w:hAnsi="Tahoma" w:cs="Tahoma"/>
          <w:u w:val="single"/>
        </w:rPr>
        <w:t>e ponudbe</w:t>
      </w:r>
      <w:r w:rsidRPr="0015439B">
        <w:rPr>
          <w:rFonts w:ascii="Tahoma" w:hAnsi="Tahoma" w:cs="Tahoma"/>
        </w:rPr>
        <w:t xml:space="preserve">, kvalitetno in v skladu </w:t>
      </w:r>
      <w:r w:rsidR="002C7037" w:rsidRPr="002C7037">
        <w:rPr>
          <w:rFonts w:ascii="Tahoma" w:hAnsi="Tahoma" w:cs="Tahoma"/>
        </w:rPr>
        <w:t>z določili sklenjenih pogodb izvedel vsa potrebna dela</w:t>
      </w:r>
      <w:r w:rsidRPr="0015439B">
        <w:rPr>
          <w:rFonts w:ascii="Tahoma" w:hAnsi="Tahoma" w:cs="Tahoma"/>
        </w:rPr>
        <w:t xml:space="preserve"> na </w:t>
      </w:r>
      <w:r w:rsidR="00A534D5">
        <w:rPr>
          <w:rFonts w:ascii="Tahoma" w:hAnsi="Tahoma" w:cs="Tahoma"/>
        </w:rPr>
        <w:t>objektih</w:t>
      </w:r>
      <w:r w:rsidRPr="0015439B">
        <w:rPr>
          <w:rFonts w:ascii="Tahoma" w:hAnsi="Tahoma" w:cs="Tahoma"/>
        </w:rPr>
        <w:t>, ki so primerljiva z deli, ki so predmet javnega naročila in sicer:</w:t>
      </w:r>
    </w:p>
    <w:p w14:paraId="2832C106" w14:textId="2513E0F7" w:rsidR="002C7037" w:rsidRPr="00D27062" w:rsidRDefault="00BC7B94" w:rsidP="00D27062">
      <w:pPr>
        <w:keepNext/>
        <w:keepLines/>
        <w:numPr>
          <w:ilvl w:val="0"/>
          <w:numId w:val="31"/>
        </w:numPr>
        <w:spacing w:after="0" w:line="240" w:lineRule="auto"/>
        <w:ind w:left="284" w:hanging="284"/>
        <w:jc w:val="both"/>
        <w:rPr>
          <w:rFonts w:ascii="Tahoma" w:eastAsia="Times New Roman" w:hAnsi="Tahoma" w:cs="Tahoma"/>
          <w:lang w:eastAsia="sl-SI"/>
        </w:rPr>
      </w:pPr>
      <w:r>
        <w:rPr>
          <w:rFonts w:ascii="Tahoma" w:eastAsia="Times New Roman" w:hAnsi="Tahoma" w:cs="Tahoma"/>
          <w:b/>
          <w:bCs/>
          <w:lang w:eastAsia="sl-SI"/>
        </w:rPr>
        <w:t xml:space="preserve">Izvedba gradbeno-obrtniških del (G-O del) </w:t>
      </w:r>
      <w:r w:rsidR="003314FD">
        <w:rPr>
          <w:rFonts w:ascii="Tahoma" w:eastAsia="Times New Roman" w:hAnsi="Tahoma" w:cs="Tahoma"/>
          <w:b/>
          <w:bCs/>
          <w:lang w:eastAsia="sl-SI"/>
        </w:rPr>
        <w:t xml:space="preserve">pri obnovi </w:t>
      </w:r>
      <w:r w:rsidR="00D27062" w:rsidRPr="00D27062">
        <w:rPr>
          <w:rFonts w:ascii="Tahoma" w:eastAsia="Times New Roman" w:hAnsi="Tahoma" w:cs="Tahoma"/>
          <w:b/>
          <w:bCs/>
          <w:lang w:eastAsia="sl-SI"/>
        </w:rPr>
        <w:t>poslovnih</w:t>
      </w:r>
      <w:r w:rsidR="00FF747C">
        <w:rPr>
          <w:rFonts w:ascii="Tahoma" w:eastAsia="Times New Roman" w:hAnsi="Tahoma" w:cs="Tahoma"/>
          <w:b/>
          <w:bCs/>
          <w:lang w:eastAsia="sl-SI"/>
        </w:rPr>
        <w:t xml:space="preserve"> ali</w:t>
      </w:r>
      <w:r w:rsidR="00D27062" w:rsidRPr="00D27062">
        <w:rPr>
          <w:rFonts w:ascii="Tahoma" w:eastAsia="Times New Roman" w:hAnsi="Tahoma" w:cs="Tahoma"/>
          <w:b/>
          <w:bCs/>
          <w:lang w:eastAsia="sl-SI"/>
        </w:rPr>
        <w:t xml:space="preserve"> stanovanjskih objektov</w:t>
      </w:r>
      <w:r w:rsidR="00D27062" w:rsidRPr="00D27062">
        <w:rPr>
          <w:rFonts w:ascii="Tahoma" w:eastAsia="Times New Roman" w:hAnsi="Tahoma" w:cs="Tahoma"/>
          <w:lang w:eastAsia="sl-SI"/>
        </w:rPr>
        <w:t xml:space="preserve"> </w:t>
      </w:r>
      <w:r w:rsidR="002C7037" w:rsidRPr="00D27062">
        <w:rPr>
          <w:rFonts w:ascii="Tahoma" w:eastAsia="Times New Roman" w:hAnsi="Tahoma" w:cs="Tahoma"/>
          <w:lang w:eastAsia="sl-SI"/>
        </w:rPr>
        <w:t>(priloga 5/1) in sicer:</w:t>
      </w:r>
    </w:p>
    <w:p w14:paraId="3E23B981" w14:textId="77777777" w:rsidR="002C7037" w:rsidRPr="00611A85" w:rsidRDefault="002C7037" w:rsidP="00D27062">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minimalno </w:t>
      </w:r>
      <w:r w:rsidR="00D27062">
        <w:rPr>
          <w:rFonts w:ascii="Tahoma" w:eastAsia="@Arial Unicode MS" w:hAnsi="Tahoma" w:cs="Tahoma"/>
          <w:lang w:eastAsia="sl-SI"/>
        </w:rPr>
        <w:t>3 (tri) reference</w:t>
      </w:r>
      <w:r w:rsidRPr="00611A85">
        <w:rPr>
          <w:rFonts w:ascii="Tahoma" w:eastAsia="@Arial Unicode MS" w:hAnsi="Tahoma" w:cs="Tahoma"/>
          <w:lang w:eastAsia="sl-SI"/>
        </w:rPr>
        <w:t>,</w:t>
      </w:r>
    </w:p>
    <w:p w14:paraId="7B9057C9" w14:textId="77777777" w:rsidR="002C7037" w:rsidRDefault="002C7037" w:rsidP="00D27062">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skupna vrednost </w:t>
      </w:r>
      <w:r w:rsidR="00BC7B94">
        <w:rPr>
          <w:rFonts w:ascii="Tahoma" w:eastAsia="@Arial Unicode MS" w:hAnsi="Tahoma" w:cs="Tahoma"/>
          <w:lang w:eastAsia="sl-SI"/>
        </w:rPr>
        <w:t>G-O del</w:t>
      </w:r>
      <w:r w:rsidR="00D27062">
        <w:rPr>
          <w:rFonts w:ascii="Tahoma" w:eastAsia="@Arial Unicode MS" w:hAnsi="Tahoma" w:cs="Tahoma"/>
          <w:lang w:eastAsia="sl-SI"/>
        </w:rPr>
        <w:t xml:space="preserve"> (treh referenc) </w:t>
      </w:r>
      <w:r w:rsidRPr="00611A85">
        <w:rPr>
          <w:rFonts w:ascii="Tahoma" w:eastAsia="@Arial Unicode MS" w:hAnsi="Tahoma" w:cs="Tahoma"/>
          <w:lang w:eastAsia="sl-SI"/>
        </w:rPr>
        <w:t>ne sme biti manjša od 4</w:t>
      </w:r>
      <w:r w:rsidR="00D27062">
        <w:rPr>
          <w:rFonts w:ascii="Tahoma" w:eastAsia="@Arial Unicode MS" w:hAnsi="Tahoma" w:cs="Tahoma"/>
          <w:lang w:eastAsia="sl-SI"/>
        </w:rPr>
        <w:t>5</w:t>
      </w:r>
      <w:r w:rsidRPr="00611A85">
        <w:rPr>
          <w:rFonts w:ascii="Tahoma" w:eastAsia="@Arial Unicode MS" w:hAnsi="Tahoma" w:cs="Tahoma"/>
          <w:lang w:eastAsia="sl-SI"/>
        </w:rPr>
        <w:t xml:space="preserve">0.000,00 EUR brez DDV, posamezna </w:t>
      </w:r>
      <w:r w:rsidR="00BC7B94">
        <w:rPr>
          <w:rFonts w:ascii="Tahoma" w:eastAsia="@Arial Unicode MS" w:hAnsi="Tahoma" w:cs="Tahoma"/>
          <w:lang w:eastAsia="sl-SI"/>
        </w:rPr>
        <w:t>G-O dela</w:t>
      </w:r>
      <w:r w:rsidR="00D27062">
        <w:rPr>
          <w:rFonts w:ascii="Tahoma" w:eastAsia="@Arial Unicode MS" w:hAnsi="Tahoma" w:cs="Tahoma"/>
          <w:lang w:eastAsia="sl-SI"/>
        </w:rPr>
        <w:t xml:space="preserve"> (ena referenca)</w:t>
      </w:r>
      <w:r w:rsidRPr="00611A85">
        <w:rPr>
          <w:rFonts w:ascii="Tahoma" w:eastAsia="@Arial Unicode MS" w:hAnsi="Tahoma" w:cs="Tahoma"/>
          <w:lang w:eastAsia="sl-SI"/>
        </w:rPr>
        <w:t xml:space="preserve"> pa vrednostno ne manjša od </w:t>
      </w:r>
      <w:r w:rsidR="00D27062">
        <w:rPr>
          <w:rFonts w:ascii="Tahoma" w:eastAsia="@Arial Unicode MS" w:hAnsi="Tahoma" w:cs="Tahoma"/>
          <w:lang w:eastAsia="sl-SI"/>
        </w:rPr>
        <w:t>15</w:t>
      </w:r>
      <w:r w:rsidRPr="00611A85">
        <w:rPr>
          <w:rFonts w:ascii="Tahoma" w:eastAsia="@Arial Unicode MS" w:hAnsi="Tahoma" w:cs="Tahoma"/>
          <w:lang w:eastAsia="sl-SI"/>
        </w:rPr>
        <w:t>0.000,00 EUR brez DDV,</w:t>
      </w:r>
    </w:p>
    <w:p w14:paraId="6B84B69F" w14:textId="77777777" w:rsidR="00BC7B94" w:rsidRPr="00611A85" w:rsidRDefault="00BC7B94" w:rsidP="00D27062">
      <w:pPr>
        <w:keepNext/>
        <w:keepLines/>
        <w:numPr>
          <w:ilvl w:val="0"/>
          <w:numId w:val="34"/>
        </w:numPr>
        <w:spacing w:after="0" w:line="240" w:lineRule="auto"/>
        <w:jc w:val="both"/>
        <w:rPr>
          <w:rFonts w:ascii="Tahoma" w:eastAsia="@Arial Unicode MS" w:hAnsi="Tahoma" w:cs="Tahoma"/>
          <w:lang w:eastAsia="sl-SI"/>
        </w:rPr>
      </w:pPr>
      <w:r>
        <w:rPr>
          <w:rFonts w:ascii="Tahoma" w:eastAsia="@Arial Unicode MS" w:hAnsi="Tahoma" w:cs="Tahoma"/>
          <w:lang w:eastAsia="sl-SI"/>
        </w:rPr>
        <w:t>v</w:t>
      </w:r>
      <w:r w:rsidR="003314FD">
        <w:rPr>
          <w:rFonts w:ascii="Tahoma" w:eastAsia="@Arial Unicode MS" w:hAnsi="Tahoma" w:cs="Tahoma"/>
          <w:lang w:eastAsia="sl-SI"/>
        </w:rPr>
        <w:t xml:space="preserve"> zahtevani</w:t>
      </w:r>
      <w:r>
        <w:rPr>
          <w:rFonts w:ascii="Tahoma" w:eastAsia="@Arial Unicode MS" w:hAnsi="Tahoma" w:cs="Tahoma"/>
          <w:lang w:eastAsia="sl-SI"/>
        </w:rPr>
        <w:t xml:space="preserve"> </w:t>
      </w:r>
      <w:r w:rsidR="003314FD">
        <w:rPr>
          <w:rFonts w:ascii="Tahoma" w:eastAsia="@Arial Unicode MS" w:hAnsi="Tahoma" w:cs="Tahoma"/>
          <w:lang w:eastAsia="sl-SI"/>
        </w:rPr>
        <w:t>vrednosti</w:t>
      </w:r>
      <w:r>
        <w:rPr>
          <w:rFonts w:ascii="Tahoma" w:eastAsia="@Arial Unicode MS" w:hAnsi="Tahoma" w:cs="Tahoma"/>
          <w:lang w:eastAsia="sl-SI"/>
        </w:rPr>
        <w:t xml:space="preserve"> G-O del ne smejo biti upoštevana strojna ali elektro inštalacijska dela,</w:t>
      </w:r>
    </w:p>
    <w:p w14:paraId="5D5EF4A9" w14:textId="77777777" w:rsidR="00D27062" w:rsidRDefault="00D27062" w:rsidP="00D27062">
      <w:pPr>
        <w:keepNext/>
        <w:keepLines/>
        <w:numPr>
          <w:ilvl w:val="0"/>
          <w:numId w:val="34"/>
        </w:numPr>
        <w:spacing w:after="0" w:line="240" w:lineRule="auto"/>
        <w:jc w:val="both"/>
        <w:rPr>
          <w:rFonts w:ascii="Tahoma" w:eastAsia="@Arial Unicode MS" w:hAnsi="Tahoma" w:cs="Tahoma"/>
          <w:lang w:eastAsia="sl-SI"/>
        </w:rPr>
      </w:pPr>
      <w:r w:rsidRPr="00D27062">
        <w:rPr>
          <w:rFonts w:ascii="Tahoma" w:hAnsi="Tahoma" w:cs="Tahoma"/>
        </w:rPr>
        <w:t>vsaj ena</w:t>
      </w:r>
      <w:r>
        <w:rPr>
          <w:rFonts w:ascii="Tahoma" w:hAnsi="Tahoma" w:cs="Tahoma"/>
        </w:rPr>
        <w:t xml:space="preserve"> </w:t>
      </w:r>
      <w:r w:rsidR="00BC7B94">
        <w:rPr>
          <w:rFonts w:ascii="Tahoma" w:eastAsia="@Arial Unicode MS" w:hAnsi="Tahoma" w:cs="Tahoma"/>
          <w:lang w:eastAsia="sl-SI"/>
        </w:rPr>
        <w:t>G-O dela</w:t>
      </w:r>
      <w:r>
        <w:rPr>
          <w:rFonts w:ascii="Tahoma" w:hAnsi="Tahoma" w:cs="Tahoma"/>
        </w:rPr>
        <w:t xml:space="preserve"> v višini najmanj 150.000,00 EUR brez DDV</w:t>
      </w:r>
      <w:r w:rsidRPr="00D27062">
        <w:rPr>
          <w:rFonts w:ascii="Tahoma" w:hAnsi="Tahoma" w:cs="Tahoma"/>
        </w:rPr>
        <w:t xml:space="preserve"> (</w:t>
      </w:r>
      <w:r>
        <w:rPr>
          <w:rFonts w:ascii="Tahoma" w:hAnsi="Tahoma" w:cs="Tahoma"/>
        </w:rPr>
        <w:t>ena</w:t>
      </w:r>
      <w:r w:rsidRPr="00D27062">
        <w:rPr>
          <w:rFonts w:ascii="Tahoma" w:hAnsi="Tahoma" w:cs="Tahoma"/>
        </w:rPr>
        <w:t xml:space="preserve"> referenca</w:t>
      </w:r>
      <w:r>
        <w:rPr>
          <w:rFonts w:ascii="Tahoma" w:hAnsi="Tahoma" w:cs="Tahoma"/>
        </w:rPr>
        <w:t>) mora biti izvedena</w:t>
      </w:r>
      <w:r w:rsidRPr="0015439B">
        <w:rPr>
          <w:rFonts w:ascii="Tahoma" w:hAnsi="Tahoma" w:cs="Tahoma"/>
        </w:rPr>
        <w:t xml:space="preserve"> </w:t>
      </w:r>
      <w:r w:rsidR="00BC7B94">
        <w:rPr>
          <w:rFonts w:ascii="Tahoma" w:hAnsi="Tahoma" w:cs="Tahoma"/>
        </w:rPr>
        <w:t>n</w:t>
      </w:r>
      <w:r w:rsidRPr="00D27062">
        <w:rPr>
          <w:rFonts w:ascii="Tahoma" w:hAnsi="Tahoma" w:cs="Tahoma"/>
          <w:bCs/>
        </w:rPr>
        <w:t>a spomeniškovarstvenem objektu (objekt kulturne dediščine) in mora biti potrjena s strani ZVKDS,</w:t>
      </w:r>
    </w:p>
    <w:p w14:paraId="1EDCDDD3" w14:textId="4696BA6F" w:rsidR="00C925A5" w:rsidRPr="00D27062" w:rsidRDefault="00C925A5" w:rsidP="00C925A5">
      <w:pPr>
        <w:keepNext/>
        <w:keepLines/>
        <w:numPr>
          <w:ilvl w:val="0"/>
          <w:numId w:val="31"/>
        </w:numPr>
        <w:spacing w:after="0" w:line="240" w:lineRule="auto"/>
        <w:ind w:left="284" w:hanging="284"/>
        <w:jc w:val="both"/>
        <w:rPr>
          <w:rFonts w:ascii="Tahoma" w:eastAsia="Times New Roman" w:hAnsi="Tahoma" w:cs="Tahoma"/>
          <w:lang w:eastAsia="sl-SI"/>
        </w:rPr>
      </w:pPr>
      <w:r>
        <w:rPr>
          <w:rFonts w:ascii="Tahoma" w:eastAsia="Times New Roman" w:hAnsi="Tahoma" w:cs="Tahoma"/>
          <w:b/>
          <w:bCs/>
          <w:lang w:eastAsia="sl-SI"/>
        </w:rPr>
        <w:t>zamenjava strojnih inštalacij</w:t>
      </w:r>
      <w:r w:rsidR="00DF2B1B">
        <w:rPr>
          <w:rFonts w:ascii="Tahoma" w:eastAsia="Times New Roman" w:hAnsi="Tahoma" w:cs="Tahoma"/>
          <w:b/>
          <w:bCs/>
          <w:lang w:eastAsia="sl-SI"/>
        </w:rPr>
        <w:t xml:space="preserve"> pri obnovi</w:t>
      </w:r>
      <w:r>
        <w:rPr>
          <w:rFonts w:ascii="Tahoma" w:eastAsia="Times New Roman" w:hAnsi="Tahoma" w:cs="Tahoma"/>
          <w:b/>
          <w:bCs/>
          <w:lang w:eastAsia="sl-SI"/>
        </w:rPr>
        <w:t xml:space="preserve"> </w:t>
      </w:r>
      <w:r w:rsidRPr="00D27062">
        <w:rPr>
          <w:rFonts w:ascii="Tahoma" w:eastAsia="Times New Roman" w:hAnsi="Tahoma" w:cs="Tahoma"/>
          <w:b/>
          <w:bCs/>
          <w:lang w:eastAsia="sl-SI"/>
        </w:rPr>
        <w:t>poslovnih</w:t>
      </w:r>
      <w:r w:rsidR="00FF747C">
        <w:rPr>
          <w:rFonts w:ascii="Tahoma" w:eastAsia="Times New Roman" w:hAnsi="Tahoma" w:cs="Tahoma"/>
          <w:b/>
          <w:bCs/>
          <w:lang w:eastAsia="sl-SI"/>
        </w:rPr>
        <w:t xml:space="preserve"> ali</w:t>
      </w:r>
      <w:r w:rsidRPr="00D27062">
        <w:rPr>
          <w:rFonts w:ascii="Tahoma" w:eastAsia="Times New Roman" w:hAnsi="Tahoma" w:cs="Tahoma"/>
          <w:b/>
          <w:bCs/>
          <w:lang w:eastAsia="sl-SI"/>
        </w:rPr>
        <w:t xml:space="preserve"> stanovanjskih objektov</w:t>
      </w:r>
      <w:r w:rsidRPr="00D27062">
        <w:rPr>
          <w:rFonts w:ascii="Tahoma" w:eastAsia="Times New Roman" w:hAnsi="Tahoma" w:cs="Tahoma"/>
          <w:lang w:eastAsia="sl-SI"/>
        </w:rPr>
        <w:t xml:space="preserve"> (priloga 5/</w:t>
      </w:r>
      <w:r>
        <w:rPr>
          <w:rFonts w:ascii="Tahoma" w:eastAsia="Times New Roman" w:hAnsi="Tahoma" w:cs="Tahoma"/>
          <w:lang w:eastAsia="sl-SI"/>
        </w:rPr>
        <w:t>2</w:t>
      </w:r>
      <w:r w:rsidRPr="00D27062">
        <w:rPr>
          <w:rFonts w:ascii="Tahoma" w:eastAsia="Times New Roman" w:hAnsi="Tahoma" w:cs="Tahoma"/>
          <w:lang w:eastAsia="sl-SI"/>
        </w:rPr>
        <w:t>) in sicer:</w:t>
      </w:r>
    </w:p>
    <w:p w14:paraId="1A36A6BF" w14:textId="77777777" w:rsidR="00C925A5" w:rsidRPr="00611A85" w:rsidRDefault="00C925A5" w:rsidP="00C925A5">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minimalno </w:t>
      </w:r>
      <w:r>
        <w:rPr>
          <w:rFonts w:ascii="Tahoma" w:eastAsia="@Arial Unicode MS" w:hAnsi="Tahoma" w:cs="Tahoma"/>
          <w:lang w:eastAsia="sl-SI"/>
        </w:rPr>
        <w:t>3 (tri) reference</w:t>
      </w:r>
      <w:r w:rsidRPr="00611A85">
        <w:rPr>
          <w:rFonts w:ascii="Tahoma" w:eastAsia="@Arial Unicode MS" w:hAnsi="Tahoma" w:cs="Tahoma"/>
          <w:lang w:eastAsia="sl-SI"/>
        </w:rPr>
        <w:t>,</w:t>
      </w:r>
    </w:p>
    <w:p w14:paraId="3DA79E9D" w14:textId="77777777" w:rsidR="00C925A5" w:rsidRPr="00611A85" w:rsidRDefault="00C925A5" w:rsidP="00C925A5">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skupna vrednost</w:t>
      </w:r>
      <w:r>
        <w:rPr>
          <w:rFonts w:ascii="Tahoma" w:eastAsia="@Arial Unicode MS" w:hAnsi="Tahoma" w:cs="Tahoma"/>
          <w:lang w:eastAsia="sl-SI"/>
        </w:rPr>
        <w:t xml:space="preserve"> zamenjave</w:t>
      </w:r>
      <w:r w:rsidRPr="00611A85">
        <w:rPr>
          <w:rFonts w:ascii="Tahoma" w:eastAsia="@Arial Unicode MS" w:hAnsi="Tahoma" w:cs="Tahoma"/>
          <w:lang w:eastAsia="sl-SI"/>
        </w:rPr>
        <w:t xml:space="preserve"> </w:t>
      </w:r>
      <w:r>
        <w:rPr>
          <w:rFonts w:ascii="Tahoma" w:eastAsia="@Arial Unicode MS" w:hAnsi="Tahoma" w:cs="Tahoma"/>
          <w:lang w:eastAsia="sl-SI"/>
        </w:rPr>
        <w:t xml:space="preserve">strojnih inštalacij (treh referenc) </w:t>
      </w:r>
      <w:r w:rsidRPr="00611A85">
        <w:rPr>
          <w:rFonts w:ascii="Tahoma" w:eastAsia="@Arial Unicode MS" w:hAnsi="Tahoma" w:cs="Tahoma"/>
          <w:lang w:eastAsia="sl-SI"/>
        </w:rPr>
        <w:t>ne sme biti manjša od 4</w:t>
      </w:r>
      <w:r>
        <w:rPr>
          <w:rFonts w:ascii="Tahoma" w:eastAsia="@Arial Unicode MS" w:hAnsi="Tahoma" w:cs="Tahoma"/>
          <w:lang w:eastAsia="sl-SI"/>
        </w:rPr>
        <w:t>5</w:t>
      </w:r>
      <w:r w:rsidRPr="00611A85">
        <w:rPr>
          <w:rFonts w:ascii="Tahoma" w:eastAsia="@Arial Unicode MS" w:hAnsi="Tahoma" w:cs="Tahoma"/>
          <w:lang w:eastAsia="sl-SI"/>
        </w:rPr>
        <w:t xml:space="preserve">0.000,00 EUR brez DDV, posamezna </w:t>
      </w:r>
      <w:r>
        <w:rPr>
          <w:rFonts w:ascii="Tahoma" w:eastAsia="@Arial Unicode MS" w:hAnsi="Tahoma" w:cs="Tahoma"/>
          <w:lang w:eastAsia="sl-SI"/>
        </w:rPr>
        <w:t>zamenjava strojnih inštalacij (ena referenca)</w:t>
      </w:r>
      <w:r w:rsidRPr="00611A85">
        <w:rPr>
          <w:rFonts w:ascii="Tahoma" w:eastAsia="@Arial Unicode MS" w:hAnsi="Tahoma" w:cs="Tahoma"/>
          <w:lang w:eastAsia="sl-SI"/>
        </w:rPr>
        <w:t xml:space="preserve"> pa vrednostno ne manjša od </w:t>
      </w:r>
      <w:r>
        <w:rPr>
          <w:rFonts w:ascii="Tahoma" w:eastAsia="@Arial Unicode MS" w:hAnsi="Tahoma" w:cs="Tahoma"/>
          <w:lang w:eastAsia="sl-SI"/>
        </w:rPr>
        <w:t>15</w:t>
      </w:r>
      <w:r w:rsidRPr="00611A85">
        <w:rPr>
          <w:rFonts w:ascii="Tahoma" w:eastAsia="@Arial Unicode MS" w:hAnsi="Tahoma" w:cs="Tahoma"/>
          <w:lang w:eastAsia="sl-SI"/>
        </w:rPr>
        <w:t>0.000,00 EUR brez DDV,</w:t>
      </w:r>
    </w:p>
    <w:p w14:paraId="627CD3D6" w14:textId="77777777" w:rsidR="00C925A5" w:rsidRDefault="00C925A5" w:rsidP="00C925A5">
      <w:pPr>
        <w:keepNext/>
        <w:keepLines/>
        <w:numPr>
          <w:ilvl w:val="0"/>
          <w:numId w:val="34"/>
        </w:numPr>
        <w:spacing w:after="0" w:line="240" w:lineRule="auto"/>
        <w:jc w:val="both"/>
        <w:rPr>
          <w:rFonts w:ascii="Tahoma" w:eastAsia="@Arial Unicode MS" w:hAnsi="Tahoma" w:cs="Tahoma"/>
          <w:lang w:eastAsia="sl-SI"/>
        </w:rPr>
      </w:pPr>
      <w:r w:rsidRPr="00D27062">
        <w:rPr>
          <w:rFonts w:ascii="Tahoma" w:hAnsi="Tahoma" w:cs="Tahoma"/>
        </w:rPr>
        <w:t>vsaj ena</w:t>
      </w:r>
      <w:r>
        <w:rPr>
          <w:rFonts w:ascii="Tahoma" w:hAnsi="Tahoma" w:cs="Tahoma"/>
        </w:rPr>
        <w:t xml:space="preserve"> zamenjava strojnih inštalacij v višini najmanj 150.000,00 EUR brez DDV</w:t>
      </w:r>
      <w:r w:rsidRPr="00D27062">
        <w:rPr>
          <w:rFonts w:ascii="Tahoma" w:hAnsi="Tahoma" w:cs="Tahoma"/>
        </w:rPr>
        <w:t xml:space="preserve"> (</w:t>
      </w:r>
      <w:r>
        <w:rPr>
          <w:rFonts w:ascii="Tahoma" w:hAnsi="Tahoma" w:cs="Tahoma"/>
        </w:rPr>
        <w:t>ena</w:t>
      </w:r>
      <w:r w:rsidRPr="00D27062">
        <w:rPr>
          <w:rFonts w:ascii="Tahoma" w:hAnsi="Tahoma" w:cs="Tahoma"/>
        </w:rPr>
        <w:t xml:space="preserve"> referenca</w:t>
      </w:r>
      <w:r>
        <w:rPr>
          <w:rFonts w:ascii="Tahoma" w:hAnsi="Tahoma" w:cs="Tahoma"/>
        </w:rPr>
        <w:t>) mora biti izvedena</w:t>
      </w:r>
      <w:r w:rsidRPr="0015439B">
        <w:rPr>
          <w:rFonts w:ascii="Tahoma" w:hAnsi="Tahoma" w:cs="Tahoma"/>
        </w:rPr>
        <w:t xml:space="preserve"> </w:t>
      </w:r>
      <w:r w:rsidRPr="00D27062">
        <w:rPr>
          <w:rFonts w:ascii="Tahoma" w:hAnsi="Tahoma" w:cs="Tahoma"/>
          <w:bCs/>
        </w:rPr>
        <w:t>na spomeniškovarstvenem objektu (objekt kulturne dediščine) in mora biti potrjena s strani ZVKDS,</w:t>
      </w:r>
    </w:p>
    <w:p w14:paraId="69D79AAC" w14:textId="4F5C8D1C" w:rsidR="00C925A5" w:rsidRPr="00C925A5" w:rsidRDefault="00C925A5" w:rsidP="00C925A5">
      <w:pPr>
        <w:keepNext/>
        <w:keepLines/>
        <w:numPr>
          <w:ilvl w:val="0"/>
          <w:numId w:val="31"/>
        </w:numPr>
        <w:spacing w:after="0" w:line="240" w:lineRule="auto"/>
        <w:ind w:left="284" w:hanging="284"/>
        <w:jc w:val="both"/>
        <w:rPr>
          <w:rFonts w:ascii="Tahoma" w:eastAsia="Times New Roman" w:hAnsi="Tahoma" w:cs="Tahoma"/>
          <w:lang w:eastAsia="sl-SI"/>
        </w:rPr>
      </w:pPr>
      <w:r>
        <w:rPr>
          <w:rFonts w:ascii="Tahoma" w:eastAsia="Times New Roman" w:hAnsi="Tahoma" w:cs="Tahoma"/>
          <w:b/>
          <w:bCs/>
          <w:lang w:eastAsia="sl-SI"/>
        </w:rPr>
        <w:t>zamenjava elektro inštalacij</w:t>
      </w:r>
      <w:r w:rsidR="00DF2B1B">
        <w:rPr>
          <w:rFonts w:ascii="Tahoma" w:eastAsia="Times New Roman" w:hAnsi="Tahoma" w:cs="Tahoma"/>
          <w:b/>
          <w:bCs/>
          <w:lang w:eastAsia="sl-SI"/>
        </w:rPr>
        <w:t xml:space="preserve"> pri obnovi</w:t>
      </w:r>
      <w:r>
        <w:rPr>
          <w:rFonts w:ascii="Tahoma" w:eastAsia="Times New Roman" w:hAnsi="Tahoma" w:cs="Tahoma"/>
          <w:b/>
          <w:bCs/>
          <w:lang w:eastAsia="sl-SI"/>
        </w:rPr>
        <w:t xml:space="preserve"> </w:t>
      </w:r>
      <w:r w:rsidRPr="00D27062">
        <w:rPr>
          <w:rFonts w:ascii="Tahoma" w:eastAsia="Times New Roman" w:hAnsi="Tahoma" w:cs="Tahoma"/>
          <w:b/>
          <w:bCs/>
          <w:lang w:eastAsia="sl-SI"/>
        </w:rPr>
        <w:t>poslovnih</w:t>
      </w:r>
      <w:r w:rsidR="00FF747C">
        <w:rPr>
          <w:rFonts w:ascii="Tahoma" w:eastAsia="Times New Roman" w:hAnsi="Tahoma" w:cs="Tahoma"/>
          <w:b/>
          <w:bCs/>
          <w:lang w:eastAsia="sl-SI"/>
        </w:rPr>
        <w:t xml:space="preserve"> ali</w:t>
      </w:r>
      <w:r w:rsidRPr="00D27062">
        <w:rPr>
          <w:rFonts w:ascii="Tahoma" w:eastAsia="Times New Roman" w:hAnsi="Tahoma" w:cs="Tahoma"/>
          <w:b/>
          <w:bCs/>
          <w:lang w:eastAsia="sl-SI"/>
        </w:rPr>
        <w:t xml:space="preserve"> stanovanjskih </w:t>
      </w:r>
      <w:r w:rsidRPr="00C925A5">
        <w:rPr>
          <w:rFonts w:ascii="Tahoma" w:eastAsia="Times New Roman" w:hAnsi="Tahoma" w:cs="Tahoma"/>
          <w:b/>
          <w:bCs/>
          <w:lang w:eastAsia="sl-SI"/>
        </w:rPr>
        <w:t xml:space="preserve">objektov </w:t>
      </w:r>
      <w:r w:rsidRPr="00C925A5">
        <w:rPr>
          <w:rFonts w:ascii="Tahoma" w:eastAsia="Times New Roman" w:hAnsi="Tahoma" w:cs="Tahoma"/>
          <w:lang w:eastAsia="sl-SI"/>
        </w:rPr>
        <w:t>(priloga 5/3) in sicer:</w:t>
      </w:r>
    </w:p>
    <w:p w14:paraId="0F55A1D6" w14:textId="77777777" w:rsidR="00C925A5" w:rsidRPr="00611A85" w:rsidRDefault="00C925A5" w:rsidP="00C925A5">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minimalno </w:t>
      </w:r>
      <w:r>
        <w:rPr>
          <w:rFonts w:ascii="Tahoma" w:eastAsia="@Arial Unicode MS" w:hAnsi="Tahoma" w:cs="Tahoma"/>
          <w:lang w:eastAsia="sl-SI"/>
        </w:rPr>
        <w:t>3 (tri) reference</w:t>
      </w:r>
      <w:r w:rsidRPr="00611A85">
        <w:rPr>
          <w:rFonts w:ascii="Tahoma" w:eastAsia="@Arial Unicode MS" w:hAnsi="Tahoma" w:cs="Tahoma"/>
          <w:lang w:eastAsia="sl-SI"/>
        </w:rPr>
        <w:t>,</w:t>
      </w:r>
    </w:p>
    <w:p w14:paraId="632E510D" w14:textId="77777777" w:rsidR="00C925A5" w:rsidRPr="00611A85" w:rsidRDefault="00C925A5" w:rsidP="00C925A5">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skupna vrednost </w:t>
      </w:r>
      <w:r>
        <w:rPr>
          <w:rFonts w:ascii="Tahoma" w:eastAsia="@Arial Unicode MS" w:hAnsi="Tahoma" w:cs="Tahoma"/>
          <w:lang w:eastAsia="sl-SI"/>
        </w:rPr>
        <w:t>zamenjave</w:t>
      </w:r>
      <w:r w:rsidRPr="00611A85">
        <w:rPr>
          <w:rFonts w:ascii="Tahoma" w:eastAsia="@Arial Unicode MS" w:hAnsi="Tahoma" w:cs="Tahoma"/>
          <w:lang w:eastAsia="sl-SI"/>
        </w:rPr>
        <w:t xml:space="preserve"> </w:t>
      </w:r>
      <w:r>
        <w:rPr>
          <w:rFonts w:ascii="Tahoma" w:eastAsia="@Arial Unicode MS" w:hAnsi="Tahoma" w:cs="Tahoma"/>
          <w:lang w:eastAsia="sl-SI"/>
        </w:rPr>
        <w:t xml:space="preserve">elektro inštalacij (treh referenc) </w:t>
      </w:r>
      <w:r w:rsidRPr="00611A85">
        <w:rPr>
          <w:rFonts w:ascii="Tahoma" w:eastAsia="@Arial Unicode MS" w:hAnsi="Tahoma" w:cs="Tahoma"/>
          <w:lang w:eastAsia="sl-SI"/>
        </w:rPr>
        <w:t xml:space="preserve">ne sme biti manjša od </w:t>
      </w:r>
      <w:r>
        <w:rPr>
          <w:rFonts w:ascii="Tahoma" w:eastAsia="@Arial Unicode MS" w:hAnsi="Tahoma" w:cs="Tahoma"/>
          <w:lang w:eastAsia="sl-SI"/>
        </w:rPr>
        <w:t>27</w:t>
      </w:r>
      <w:r w:rsidRPr="00611A85">
        <w:rPr>
          <w:rFonts w:ascii="Tahoma" w:eastAsia="@Arial Unicode MS" w:hAnsi="Tahoma" w:cs="Tahoma"/>
          <w:lang w:eastAsia="sl-SI"/>
        </w:rPr>
        <w:t xml:space="preserve">0.000,00 EUR brez DDV, posamezna </w:t>
      </w:r>
      <w:r w:rsidR="00821F56">
        <w:rPr>
          <w:rFonts w:ascii="Tahoma" w:eastAsia="@Arial Unicode MS" w:hAnsi="Tahoma" w:cs="Tahoma"/>
          <w:lang w:eastAsia="sl-SI"/>
        </w:rPr>
        <w:t>zamenjava elektro inštalacij</w:t>
      </w:r>
      <w:r>
        <w:rPr>
          <w:rFonts w:ascii="Tahoma" w:eastAsia="@Arial Unicode MS" w:hAnsi="Tahoma" w:cs="Tahoma"/>
          <w:lang w:eastAsia="sl-SI"/>
        </w:rPr>
        <w:t xml:space="preserve"> (ena referenca)</w:t>
      </w:r>
      <w:r w:rsidRPr="00611A85">
        <w:rPr>
          <w:rFonts w:ascii="Tahoma" w:eastAsia="@Arial Unicode MS" w:hAnsi="Tahoma" w:cs="Tahoma"/>
          <w:lang w:eastAsia="sl-SI"/>
        </w:rPr>
        <w:t xml:space="preserve"> pa vrednostno ne manjša od </w:t>
      </w:r>
      <w:r>
        <w:rPr>
          <w:rFonts w:ascii="Tahoma" w:eastAsia="@Arial Unicode MS" w:hAnsi="Tahoma" w:cs="Tahoma"/>
          <w:lang w:eastAsia="sl-SI"/>
        </w:rPr>
        <w:t>9</w:t>
      </w:r>
      <w:r w:rsidRPr="00611A85">
        <w:rPr>
          <w:rFonts w:ascii="Tahoma" w:eastAsia="@Arial Unicode MS" w:hAnsi="Tahoma" w:cs="Tahoma"/>
          <w:lang w:eastAsia="sl-SI"/>
        </w:rPr>
        <w:t>0.000,00 EUR brez DDV,</w:t>
      </w:r>
    </w:p>
    <w:p w14:paraId="02E8566A" w14:textId="77777777" w:rsidR="00C925A5" w:rsidRDefault="00C925A5" w:rsidP="00C925A5">
      <w:pPr>
        <w:keepNext/>
        <w:keepLines/>
        <w:numPr>
          <w:ilvl w:val="0"/>
          <w:numId w:val="34"/>
        </w:numPr>
        <w:spacing w:after="0" w:line="240" w:lineRule="auto"/>
        <w:jc w:val="both"/>
        <w:rPr>
          <w:rFonts w:ascii="Tahoma" w:eastAsia="@Arial Unicode MS" w:hAnsi="Tahoma" w:cs="Tahoma"/>
          <w:lang w:eastAsia="sl-SI"/>
        </w:rPr>
      </w:pPr>
      <w:r w:rsidRPr="00D27062">
        <w:rPr>
          <w:rFonts w:ascii="Tahoma" w:hAnsi="Tahoma" w:cs="Tahoma"/>
        </w:rPr>
        <w:t>vsaj ena</w:t>
      </w:r>
      <w:r>
        <w:rPr>
          <w:rFonts w:ascii="Tahoma" w:hAnsi="Tahoma" w:cs="Tahoma"/>
        </w:rPr>
        <w:t xml:space="preserve"> </w:t>
      </w:r>
      <w:r w:rsidR="00821F56">
        <w:rPr>
          <w:rFonts w:ascii="Tahoma" w:eastAsia="@Arial Unicode MS" w:hAnsi="Tahoma" w:cs="Tahoma"/>
          <w:lang w:eastAsia="sl-SI"/>
        </w:rPr>
        <w:t>zamenjava elektro inštalacij</w:t>
      </w:r>
      <w:r>
        <w:rPr>
          <w:rFonts w:ascii="Tahoma" w:hAnsi="Tahoma" w:cs="Tahoma"/>
        </w:rPr>
        <w:t xml:space="preserve"> v višini najmanj 90.000,00 EUR brez DDV</w:t>
      </w:r>
      <w:r w:rsidRPr="00D27062">
        <w:rPr>
          <w:rFonts w:ascii="Tahoma" w:hAnsi="Tahoma" w:cs="Tahoma"/>
        </w:rPr>
        <w:t xml:space="preserve"> (</w:t>
      </w:r>
      <w:r>
        <w:rPr>
          <w:rFonts w:ascii="Tahoma" w:hAnsi="Tahoma" w:cs="Tahoma"/>
        </w:rPr>
        <w:t>ena</w:t>
      </w:r>
      <w:r w:rsidRPr="00D27062">
        <w:rPr>
          <w:rFonts w:ascii="Tahoma" w:hAnsi="Tahoma" w:cs="Tahoma"/>
        </w:rPr>
        <w:t xml:space="preserve"> referenca</w:t>
      </w:r>
      <w:r>
        <w:rPr>
          <w:rFonts w:ascii="Tahoma" w:hAnsi="Tahoma" w:cs="Tahoma"/>
        </w:rPr>
        <w:t>) mora biti izvedena</w:t>
      </w:r>
      <w:r w:rsidRPr="0015439B">
        <w:rPr>
          <w:rFonts w:ascii="Tahoma" w:hAnsi="Tahoma" w:cs="Tahoma"/>
        </w:rPr>
        <w:t xml:space="preserve"> </w:t>
      </w:r>
      <w:r w:rsidRPr="00D27062">
        <w:rPr>
          <w:rFonts w:ascii="Tahoma" w:hAnsi="Tahoma" w:cs="Tahoma"/>
          <w:bCs/>
        </w:rPr>
        <w:t>na spomeniškovarstvenem objektu (objekt kulturne dediščine) in mora biti potrjena s strani ZVKDS,</w:t>
      </w:r>
    </w:p>
    <w:p w14:paraId="2647C932" w14:textId="4FAD6B8B" w:rsidR="00821F56" w:rsidRPr="00C925A5" w:rsidRDefault="00CD3DA2" w:rsidP="00821F56">
      <w:pPr>
        <w:keepNext/>
        <w:keepLines/>
        <w:numPr>
          <w:ilvl w:val="0"/>
          <w:numId w:val="31"/>
        </w:numPr>
        <w:spacing w:after="0" w:line="240" w:lineRule="auto"/>
        <w:ind w:left="284" w:hanging="284"/>
        <w:jc w:val="both"/>
        <w:rPr>
          <w:rFonts w:ascii="Tahoma" w:eastAsia="Times New Roman" w:hAnsi="Tahoma" w:cs="Tahoma"/>
          <w:lang w:eastAsia="sl-SI"/>
        </w:rPr>
      </w:pPr>
      <w:r>
        <w:rPr>
          <w:rFonts w:ascii="Tahoma" w:eastAsia="Times New Roman" w:hAnsi="Tahoma" w:cs="Tahoma"/>
          <w:b/>
          <w:bCs/>
          <w:lang w:eastAsia="sl-SI"/>
        </w:rPr>
        <w:t xml:space="preserve">obnova stavbnega pohištva </w:t>
      </w:r>
      <w:r w:rsidR="00DF2B1B">
        <w:rPr>
          <w:rFonts w:ascii="Tahoma" w:eastAsia="Times New Roman" w:hAnsi="Tahoma" w:cs="Tahoma"/>
          <w:b/>
          <w:bCs/>
          <w:lang w:eastAsia="sl-SI"/>
        </w:rPr>
        <w:t>pri obnovi</w:t>
      </w:r>
      <w:r w:rsidR="00821F56">
        <w:rPr>
          <w:rFonts w:ascii="Tahoma" w:eastAsia="Times New Roman" w:hAnsi="Tahoma" w:cs="Tahoma"/>
          <w:b/>
          <w:bCs/>
          <w:lang w:eastAsia="sl-SI"/>
        </w:rPr>
        <w:t xml:space="preserve"> </w:t>
      </w:r>
      <w:r w:rsidR="00821F56" w:rsidRPr="00D27062">
        <w:rPr>
          <w:rFonts w:ascii="Tahoma" w:eastAsia="Times New Roman" w:hAnsi="Tahoma" w:cs="Tahoma"/>
          <w:b/>
          <w:bCs/>
          <w:lang w:eastAsia="sl-SI"/>
        </w:rPr>
        <w:t>poslovnih</w:t>
      </w:r>
      <w:r w:rsidR="00FF747C">
        <w:rPr>
          <w:rFonts w:ascii="Tahoma" w:eastAsia="Times New Roman" w:hAnsi="Tahoma" w:cs="Tahoma"/>
          <w:b/>
          <w:bCs/>
          <w:lang w:eastAsia="sl-SI"/>
        </w:rPr>
        <w:t xml:space="preserve"> ali</w:t>
      </w:r>
      <w:r w:rsidR="00821F56" w:rsidRPr="00D27062">
        <w:rPr>
          <w:rFonts w:ascii="Tahoma" w:eastAsia="Times New Roman" w:hAnsi="Tahoma" w:cs="Tahoma"/>
          <w:b/>
          <w:bCs/>
          <w:lang w:eastAsia="sl-SI"/>
        </w:rPr>
        <w:t xml:space="preserve"> stanovanjskih </w:t>
      </w:r>
      <w:r w:rsidR="00821F56" w:rsidRPr="00C925A5">
        <w:rPr>
          <w:rFonts w:ascii="Tahoma" w:eastAsia="Times New Roman" w:hAnsi="Tahoma" w:cs="Tahoma"/>
          <w:b/>
          <w:bCs/>
          <w:lang w:eastAsia="sl-SI"/>
        </w:rPr>
        <w:t xml:space="preserve">objektov </w:t>
      </w:r>
      <w:r w:rsidR="00821F56" w:rsidRPr="00C925A5">
        <w:rPr>
          <w:rFonts w:ascii="Tahoma" w:eastAsia="Times New Roman" w:hAnsi="Tahoma" w:cs="Tahoma"/>
          <w:lang w:eastAsia="sl-SI"/>
        </w:rPr>
        <w:t>(priloga 5/</w:t>
      </w:r>
      <w:r w:rsidR="00821F56">
        <w:rPr>
          <w:rFonts w:ascii="Tahoma" w:eastAsia="Times New Roman" w:hAnsi="Tahoma" w:cs="Tahoma"/>
          <w:lang w:eastAsia="sl-SI"/>
        </w:rPr>
        <w:t>4</w:t>
      </w:r>
      <w:r w:rsidR="00821F56" w:rsidRPr="00C925A5">
        <w:rPr>
          <w:rFonts w:ascii="Tahoma" w:eastAsia="Times New Roman" w:hAnsi="Tahoma" w:cs="Tahoma"/>
          <w:lang w:eastAsia="sl-SI"/>
        </w:rPr>
        <w:t>) in sicer:</w:t>
      </w:r>
    </w:p>
    <w:p w14:paraId="2AFE4ED8" w14:textId="77777777" w:rsidR="00821F56" w:rsidRPr="00611A85" w:rsidRDefault="00821F56" w:rsidP="00821F56">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minimalno</w:t>
      </w:r>
      <w:r>
        <w:rPr>
          <w:rFonts w:ascii="Tahoma" w:eastAsia="@Arial Unicode MS" w:hAnsi="Tahoma" w:cs="Tahoma"/>
          <w:lang w:eastAsia="sl-SI"/>
        </w:rPr>
        <w:t xml:space="preserve"> 2 (dve) referenci</w:t>
      </w:r>
      <w:r w:rsidRPr="00611A85">
        <w:rPr>
          <w:rFonts w:ascii="Tahoma" w:eastAsia="@Arial Unicode MS" w:hAnsi="Tahoma" w:cs="Tahoma"/>
          <w:lang w:eastAsia="sl-SI"/>
        </w:rPr>
        <w:t>,</w:t>
      </w:r>
    </w:p>
    <w:p w14:paraId="7923907A" w14:textId="77777777" w:rsidR="00821F56" w:rsidRPr="00611A85" w:rsidRDefault="00821F56" w:rsidP="00821F56">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skupna vrednost </w:t>
      </w:r>
      <w:r w:rsidR="00C13A1A">
        <w:rPr>
          <w:rFonts w:ascii="Tahoma" w:eastAsia="@Arial Unicode MS" w:hAnsi="Tahoma" w:cs="Tahoma"/>
          <w:lang w:eastAsia="sl-SI"/>
        </w:rPr>
        <w:t>obnove stavbnega pohištva</w:t>
      </w:r>
      <w:r>
        <w:rPr>
          <w:rFonts w:ascii="Tahoma" w:eastAsia="@Arial Unicode MS" w:hAnsi="Tahoma" w:cs="Tahoma"/>
          <w:lang w:eastAsia="sl-SI"/>
        </w:rPr>
        <w:t xml:space="preserve"> (dveh referenc) </w:t>
      </w:r>
      <w:r w:rsidRPr="00611A85">
        <w:rPr>
          <w:rFonts w:ascii="Tahoma" w:eastAsia="@Arial Unicode MS" w:hAnsi="Tahoma" w:cs="Tahoma"/>
          <w:lang w:eastAsia="sl-SI"/>
        </w:rPr>
        <w:t xml:space="preserve">ne sme biti manjša od </w:t>
      </w:r>
      <w:r>
        <w:rPr>
          <w:rFonts w:ascii="Tahoma" w:eastAsia="@Arial Unicode MS" w:hAnsi="Tahoma" w:cs="Tahoma"/>
          <w:lang w:eastAsia="sl-SI"/>
        </w:rPr>
        <w:t>6</w:t>
      </w:r>
      <w:r w:rsidRPr="00611A85">
        <w:rPr>
          <w:rFonts w:ascii="Tahoma" w:eastAsia="@Arial Unicode MS" w:hAnsi="Tahoma" w:cs="Tahoma"/>
          <w:lang w:eastAsia="sl-SI"/>
        </w:rPr>
        <w:t xml:space="preserve">0.000,00 EUR brez DDV, posamezna </w:t>
      </w:r>
      <w:r w:rsidR="00C13A1A">
        <w:rPr>
          <w:rFonts w:ascii="Tahoma" w:eastAsia="@Arial Unicode MS" w:hAnsi="Tahoma" w:cs="Tahoma"/>
          <w:lang w:eastAsia="sl-SI"/>
        </w:rPr>
        <w:t>obnova stavbnega pohištva</w:t>
      </w:r>
      <w:r>
        <w:rPr>
          <w:rFonts w:ascii="Tahoma" w:eastAsia="@Arial Unicode MS" w:hAnsi="Tahoma" w:cs="Tahoma"/>
          <w:lang w:eastAsia="sl-SI"/>
        </w:rPr>
        <w:t xml:space="preserve"> (ena referenca)</w:t>
      </w:r>
      <w:r w:rsidRPr="00611A85">
        <w:rPr>
          <w:rFonts w:ascii="Tahoma" w:eastAsia="@Arial Unicode MS" w:hAnsi="Tahoma" w:cs="Tahoma"/>
          <w:lang w:eastAsia="sl-SI"/>
        </w:rPr>
        <w:t xml:space="preserve"> pa vrednostno ne manjša od </w:t>
      </w:r>
      <w:r>
        <w:rPr>
          <w:rFonts w:ascii="Tahoma" w:eastAsia="@Arial Unicode MS" w:hAnsi="Tahoma" w:cs="Tahoma"/>
          <w:lang w:eastAsia="sl-SI"/>
        </w:rPr>
        <w:t>3</w:t>
      </w:r>
      <w:r w:rsidRPr="00611A85">
        <w:rPr>
          <w:rFonts w:ascii="Tahoma" w:eastAsia="@Arial Unicode MS" w:hAnsi="Tahoma" w:cs="Tahoma"/>
          <w:lang w:eastAsia="sl-SI"/>
        </w:rPr>
        <w:t>0.000,00 EUR brez DDV,</w:t>
      </w:r>
    </w:p>
    <w:p w14:paraId="646A9A9E" w14:textId="77777777" w:rsidR="00821F56" w:rsidRDefault="00821F56" w:rsidP="00821F56">
      <w:pPr>
        <w:keepNext/>
        <w:keepLines/>
        <w:numPr>
          <w:ilvl w:val="0"/>
          <w:numId w:val="34"/>
        </w:numPr>
        <w:spacing w:after="0" w:line="240" w:lineRule="auto"/>
        <w:jc w:val="both"/>
        <w:rPr>
          <w:rFonts w:ascii="Tahoma" w:eastAsia="@Arial Unicode MS" w:hAnsi="Tahoma" w:cs="Tahoma"/>
          <w:lang w:eastAsia="sl-SI"/>
        </w:rPr>
      </w:pPr>
      <w:r w:rsidRPr="00D27062">
        <w:rPr>
          <w:rFonts w:ascii="Tahoma" w:hAnsi="Tahoma" w:cs="Tahoma"/>
        </w:rPr>
        <w:t>vs</w:t>
      </w:r>
      <w:r>
        <w:rPr>
          <w:rFonts w:ascii="Tahoma" w:hAnsi="Tahoma" w:cs="Tahoma"/>
        </w:rPr>
        <w:t xml:space="preserve">e </w:t>
      </w:r>
      <w:r w:rsidR="00C13A1A">
        <w:rPr>
          <w:rFonts w:ascii="Tahoma" w:eastAsia="@Arial Unicode MS" w:hAnsi="Tahoma" w:cs="Tahoma"/>
          <w:lang w:eastAsia="sl-SI"/>
        </w:rPr>
        <w:t xml:space="preserve">obnove stavbnega pohištva </w:t>
      </w:r>
      <w:r>
        <w:rPr>
          <w:rFonts w:ascii="Tahoma" w:hAnsi="Tahoma" w:cs="Tahoma"/>
        </w:rPr>
        <w:t>morajo biti izvedene</w:t>
      </w:r>
      <w:r w:rsidRPr="0015439B">
        <w:rPr>
          <w:rFonts w:ascii="Tahoma" w:hAnsi="Tahoma" w:cs="Tahoma"/>
        </w:rPr>
        <w:t xml:space="preserve"> </w:t>
      </w:r>
      <w:r w:rsidRPr="00D27062">
        <w:rPr>
          <w:rFonts w:ascii="Tahoma" w:hAnsi="Tahoma" w:cs="Tahoma"/>
          <w:bCs/>
        </w:rPr>
        <w:t xml:space="preserve">na spomeniškovarstvenem objektu (objekt kulturne dediščine) in </w:t>
      </w:r>
      <w:r>
        <w:rPr>
          <w:rFonts w:ascii="Tahoma" w:hAnsi="Tahoma" w:cs="Tahoma"/>
          <w:bCs/>
        </w:rPr>
        <w:t>bit</w:t>
      </w:r>
      <w:r w:rsidRPr="00D27062">
        <w:rPr>
          <w:rFonts w:ascii="Tahoma" w:hAnsi="Tahoma" w:cs="Tahoma"/>
          <w:bCs/>
        </w:rPr>
        <w:t>i potrjen</w:t>
      </w:r>
      <w:r>
        <w:rPr>
          <w:rFonts w:ascii="Tahoma" w:hAnsi="Tahoma" w:cs="Tahoma"/>
          <w:bCs/>
        </w:rPr>
        <w:t>e</w:t>
      </w:r>
      <w:r w:rsidRPr="00D27062">
        <w:rPr>
          <w:rFonts w:ascii="Tahoma" w:hAnsi="Tahoma" w:cs="Tahoma"/>
          <w:bCs/>
        </w:rPr>
        <w:t xml:space="preserve"> s strani ZVKDS</w:t>
      </w:r>
      <w:r>
        <w:rPr>
          <w:rFonts w:ascii="Tahoma" w:hAnsi="Tahoma" w:cs="Tahoma"/>
          <w:bCs/>
        </w:rPr>
        <w:t>.</w:t>
      </w:r>
    </w:p>
    <w:p w14:paraId="68BA9ACE" w14:textId="77777777" w:rsidR="00672049" w:rsidRDefault="00672049" w:rsidP="0015439B">
      <w:pPr>
        <w:keepNext/>
        <w:keepLines/>
        <w:spacing w:after="0" w:line="240" w:lineRule="auto"/>
        <w:jc w:val="both"/>
        <w:rPr>
          <w:rFonts w:ascii="Tahoma" w:hAnsi="Tahoma" w:cs="Tahoma"/>
          <w:i/>
        </w:rPr>
      </w:pPr>
    </w:p>
    <w:p w14:paraId="59D1B0E5" w14:textId="77777777" w:rsidR="00AE46E5" w:rsidRPr="0015439B" w:rsidRDefault="00BC7B94" w:rsidP="0015439B">
      <w:pPr>
        <w:keepNext/>
        <w:keepLines/>
        <w:spacing w:after="0" w:line="240" w:lineRule="auto"/>
        <w:jc w:val="both"/>
        <w:rPr>
          <w:rFonts w:ascii="Tahoma" w:hAnsi="Tahoma" w:cs="Tahoma"/>
        </w:rPr>
      </w:pPr>
      <w:r>
        <w:rPr>
          <w:rFonts w:ascii="Tahoma" w:hAnsi="Tahoma" w:cs="Tahoma"/>
          <w:i/>
        </w:rPr>
        <w:t xml:space="preserve">Reference iz alineje od a do d se lahko nanašajo na isti objekt. </w:t>
      </w:r>
    </w:p>
    <w:p w14:paraId="5C7C15C9" w14:textId="77777777" w:rsidR="00AE46E5" w:rsidRPr="0015439B" w:rsidRDefault="00AE46E5" w:rsidP="0015439B">
      <w:pPr>
        <w:keepNext/>
        <w:keepLines/>
        <w:spacing w:after="0" w:line="240" w:lineRule="auto"/>
        <w:jc w:val="both"/>
        <w:rPr>
          <w:rFonts w:ascii="Tahoma" w:eastAsia="Times New Roman" w:hAnsi="Tahoma" w:cs="Tahoma"/>
          <w:lang w:eastAsia="sl-SI"/>
        </w:rPr>
      </w:pPr>
    </w:p>
    <w:p w14:paraId="1F5C9CA2" w14:textId="77777777" w:rsidR="00DD1924" w:rsidRPr="0015439B" w:rsidRDefault="00DD1924" w:rsidP="0015439B">
      <w:pPr>
        <w:pStyle w:val="gmail-m-6747931662100912036msolistparagraph"/>
        <w:keepNext/>
        <w:keepLines/>
        <w:spacing w:before="0" w:beforeAutospacing="0" w:after="0" w:afterAutospacing="0"/>
        <w:jc w:val="both"/>
        <w:rPr>
          <w:rFonts w:ascii="Tahoma" w:hAnsi="Tahoma" w:cs="Tahoma"/>
          <w:sz w:val="22"/>
        </w:rPr>
      </w:pPr>
      <w:r w:rsidRPr="0015439B">
        <w:rPr>
          <w:rFonts w:ascii="Tahoma" w:hAnsi="Tahoma" w:cs="Tahoma"/>
          <w:sz w:val="22"/>
        </w:rPr>
        <w:lastRenderedPageBreak/>
        <w:t>Ponudnik izpolni zahtevo s predložitvijo izpolnjene in podpisane priloge A, s podpisom izpolnjenega referenčna lista (priloga 5) ter s predložitvijo potrdil referenčnega naročnika-investitorja (Priloga 5/1</w:t>
      </w:r>
      <w:r w:rsidR="003634F4">
        <w:rPr>
          <w:rFonts w:ascii="Tahoma" w:hAnsi="Tahoma" w:cs="Tahoma"/>
          <w:sz w:val="22"/>
        </w:rPr>
        <w:t xml:space="preserve"> do</w:t>
      </w:r>
      <w:r w:rsidRPr="0015439B">
        <w:rPr>
          <w:rFonts w:ascii="Tahoma" w:hAnsi="Tahoma" w:cs="Tahoma"/>
          <w:sz w:val="22"/>
        </w:rPr>
        <w:t xml:space="preserve"> Priloga 5/</w:t>
      </w:r>
      <w:r w:rsidR="003634F4">
        <w:rPr>
          <w:rFonts w:ascii="Tahoma" w:hAnsi="Tahoma" w:cs="Tahoma"/>
          <w:sz w:val="22"/>
        </w:rPr>
        <w:t>4)</w:t>
      </w:r>
      <w:r w:rsidRPr="0015439B">
        <w:rPr>
          <w:rFonts w:ascii="Tahoma" w:hAnsi="Tahoma" w:cs="Tahoma"/>
          <w:sz w:val="22"/>
        </w:rPr>
        <w:t xml:space="preserve"> s katerim potrjuje, da je kot dejanski izvajalec dela opravil strokovno pravilno, kvalitetno in v pogodbenem roku. Naročnik je upravičen pred sprejemom odločitve o izbiri ponudnika opraviti poizvedbe o navedenih referencah, kar vsebuje tudi vpogled </w:t>
      </w:r>
      <w:r w:rsidRPr="00C13A1A">
        <w:rPr>
          <w:rFonts w:ascii="Tahoma" w:hAnsi="Tahoma" w:cs="Tahoma"/>
          <w:sz w:val="22"/>
        </w:rPr>
        <w:t>v originalno dokumentacijo za navedena referenčna dela ter eventualne oglede izvedenih del na mestu oz. lokaciji izvedbe</w:t>
      </w:r>
      <w:r w:rsidR="00CF34F0" w:rsidRPr="00C13A1A">
        <w:rPr>
          <w:rFonts w:ascii="Tahoma" w:hAnsi="Tahoma" w:cs="Tahoma"/>
          <w:sz w:val="22"/>
        </w:rPr>
        <w:t>. Naročnik si pridržuje pravico do preverjanja verodostojnosti seznama referenc ponudnika pri pristojnem organu za varstvo kulturne dediščine (ZVKDS), pod nadzorstvom katerih naj bi bili referenčni projekti izvedeni.</w:t>
      </w:r>
      <w:r w:rsidRPr="00C13A1A">
        <w:rPr>
          <w:rFonts w:ascii="Tahoma" w:hAnsi="Tahoma" w:cs="Tahoma"/>
          <w:sz w:val="22"/>
        </w:rPr>
        <w:t xml:space="preserve"> Če navedene reference ne izkazujejo resničnega stanja jih naročnik ne bo upošteval.</w:t>
      </w:r>
      <w:r w:rsidR="00337834" w:rsidRPr="00C13A1A">
        <w:rPr>
          <w:rFonts w:ascii="Tahoma" w:hAnsi="Tahoma" w:cs="Tahoma"/>
          <w:sz w:val="22"/>
        </w:rPr>
        <w:t xml:space="preserve"> Za objekte, katerih referenčni naročnik so </w:t>
      </w:r>
      <w:r w:rsidR="000B5AE6" w:rsidRPr="00C13A1A">
        <w:rPr>
          <w:rFonts w:ascii="Tahoma" w:hAnsi="Tahoma" w:cs="Tahoma"/>
          <w:sz w:val="22"/>
        </w:rPr>
        <w:t>Javno</w:t>
      </w:r>
      <w:r w:rsidR="000B5AE6" w:rsidRPr="0015439B">
        <w:rPr>
          <w:rFonts w:ascii="Tahoma" w:hAnsi="Tahoma" w:cs="Tahoma"/>
          <w:sz w:val="22"/>
        </w:rPr>
        <w:t xml:space="preserve"> podjetje Ljubljanska parkirišča in tržnice, </w:t>
      </w:r>
      <w:proofErr w:type="spellStart"/>
      <w:r w:rsidR="000B5AE6" w:rsidRPr="0015439B">
        <w:rPr>
          <w:rFonts w:ascii="Tahoma" w:hAnsi="Tahoma" w:cs="Tahoma"/>
          <w:sz w:val="22"/>
        </w:rPr>
        <w:t>d.o.o</w:t>
      </w:r>
      <w:proofErr w:type="spellEnd"/>
      <w:r w:rsidR="000B5AE6" w:rsidRPr="0015439B">
        <w:rPr>
          <w:rFonts w:ascii="Tahoma" w:hAnsi="Tahoma" w:cs="Tahoma"/>
          <w:sz w:val="22"/>
        </w:rPr>
        <w:t>.</w:t>
      </w:r>
      <w:r w:rsidR="00337834" w:rsidRPr="0015439B">
        <w:rPr>
          <w:rFonts w:ascii="Tahoma" w:hAnsi="Tahoma" w:cs="Tahoma"/>
          <w:sz w:val="22"/>
        </w:rPr>
        <w:t>, navede dela v Prilogi 5.</w:t>
      </w:r>
    </w:p>
    <w:p w14:paraId="3EF1B9CF" w14:textId="77777777" w:rsidR="005729A2" w:rsidRPr="0015439B" w:rsidRDefault="005729A2" w:rsidP="0015439B">
      <w:pPr>
        <w:keepNext/>
        <w:keepLines/>
        <w:spacing w:after="0" w:line="240" w:lineRule="auto"/>
        <w:jc w:val="both"/>
        <w:rPr>
          <w:rFonts w:ascii="Tahoma" w:eastAsia="Times New Roman" w:hAnsi="Tahoma" w:cs="Tahoma"/>
          <w:b/>
          <w:bCs/>
          <w:i/>
          <w:szCs w:val="20"/>
          <w:lang w:eastAsia="sl-SI"/>
        </w:rPr>
      </w:pPr>
    </w:p>
    <w:p w14:paraId="5A721490" w14:textId="7B0E8435" w:rsidR="005729A2" w:rsidRPr="006957EA" w:rsidRDefault="00020073" w:rsidP="00530307">
      <w:pPr>
        <w:keepNext/>
        <w:keepLines/>
        <w:spacing w:after="0" w:line="240" w:lineRule="auto"/>
        <w:jc w:val="both"/>
        <w:rPr>
          <w:rFonts w:ascii="Tahoma" w:eastAsia="Times New Roman" w:hAnsi="Tahoma" w:cs="Tahoma"/>
          <w:b/>
          <w:szCs w:val="20"/>
          <w:lang w:eastAsia="sl-SI"/>
        </w:rPr>
      </w:pPr>
      <w:r w:rsidRPr="003D7653">
        <w:rPr>
          <w:rFonts w:ascii="Tahoma" w:hAnsi="Tahoma" w:cs="Tahoma"/>
          <w:b/>
          <w:bCs/>
          <w:i/>
        </w:rPr>
        <w:t xml:space="preserve">Zgoraj navedene referenčne pogoje lahko ponudnik izpolni samostojno, kot skupina partnerjev v okviru skupne ponudbe ali s prijavljenimi podizvajalci, </w:t>
      </w:r>
      <w:r w:rsidRPr="003D7653">
        <w:rPr>
          <w:rFonts w:ascii="Tahoma" w:hAnsi="Tahoma" w:cs="Tahoma"/>
          <w:b/>
          <w:bCs/>
          <w:i/>
          <w:u w:val="single"/>
        </w:rPr>
        <w:t>vendar bo moral ta gospodarski subjekt (s katerim se izkazuje reference) predmetna dela javnega naročila tudi izvesti</w:t>
      </w:r>
      <w:r w:rsidR="005729A2" w:rsidRPr="005729A2">
        <w:rPr>
          <w:rFonts w:ascii="Tahoma" w:eastAsia="Times New Roman" w:hAnsi="Tahoma" w:cs="Tahoma"/>
          <w:b/>
          <w:bCs/>
          <w:i/>
          <w:szCs w:val="20"/>
          <w:u w:val="single"/>
          <w:lang w:eastAsia="sl-SI"/>
        </w:rPr>
        <w:t>.</w:t>
      </w:r>
      <w:r w:rsidR="005729A2" w:rsidRPr="005729A2">
        <w:rPr>
          <w:rFonts w:ascii="Tahoma" w:eastAsia="Times New Roman" w:hAnsi="Tahoma" w:cs="Tahoma"/>
          <w:b/>
          <w:bCs/>
          <w:i/>
          <w:szCs w:val="20"/>
          <w:lang w:eastAsia="sl-SI"/>
        </w:rPr>
        <w:t xml:space="preserve"> </w:t>
      </w:r>
    </w:p>
    <w:p w14:paraId="658BB466" w14:textId="4C9ADED0" w:rsidR="002A7CD8" w:rsidRDefault="002A7CD8" w:rsidP="002A7CD8">
      <w:pPr>
        <w:keepNext/>
        <w:keepLines/>
        <w:spacing w:after="0" w:line="240" w:lineRule="auto"/>
        <w:jc w:val="both"/>
        <w:rPr>
          <w:rFonts w:ascii="Tahoma" w:eastAsia="Times New Roman" w:hAnsi="Tahoma" w:cs="Tahoma"/>
          <w:szCs w:val="20"/>
          <w:u w:val="single"/>
          <w:lang w:eastAsia="sl-SI"/>
        </w:rPr>
      </w:pPr>
    </w:p>
    <w:p w14:paraId="20C95AEB" w14:textId="58E2E1B6" w:rsidR="009D5516" w:rsidRPr="00D66D21" w:rsidRDefault="009D5516" w:rsidP="009D5516">
      <w:pPr>
        <w:keepNext/>
        <w:keepLines/>
        <w:spacing w:after="0" w:line="240" w:lineRule="auto"/>
        <w:jc w:val="both"/>
        <w:rPr>
          <w:rFonts w:ascii="Tahoma" w:eastAsia="Times New Roman" w:hAnsi="Tahoma" w:cs="Tahoma"/>
          <w:szCs w:val="20"/>
          <w:u w:val="single"/>
          <w:lang w:eastAsia="sl-SI"/>
        </w:rPr>
      </w:pPr>
      <w:r w:rsidRPr="008057B3">
        <w:rPr>
          <w:rFonts w:ascii="Tahoma" w:eastAsia="Times New Roman" w:hAnsi="Tahoma" w:cs="Tahoma"/>
          <w:szCs w:val="20"/>
          <w:u w:val="single"/>
          <w:lang w:eastAsia="sl-SI"/>
        </w:rPr>
        <w:t xml:space="preserve">Ponudnik lahko predloži referenčno potrdilo tudi na drugih potrjenih obrazcih (med drugim reference iz </w:t>
      </w:r>
      <w:r w:rsidRPr="008057B3">
        <w:rPr>
          <w:rFonts w:ascii="Tahoma" w:eastAsia="Times New Roman" w:hAnsi="Tahoma" w:cs="Tahoma"/>
          <w:u w:val="single"/>
          <w:lang w:eastAsia="sl-SI"/>
        </w:rPr>
        <w:t xml:space="preserve">predhodno izvedenem postopku zbiranja ponudb po postopku oddaje naročila male vrednosti št. </w:t>
      </w:r>
      <w:r>
        <w:rPr>
          <w:rFonts w:ascii="Tahoma" w:eastAsia="Times New Roman" w:hAnsi="Tahoma" w:cs="Tahoma"/>
          <w:u w:val="single"/>
          <w:lang w:eastAsia="sl-SI"/>
        </w:rPr>
        <w:t>LPT-227/274</w:t>
      </w:r>
      <w:r w:rsidRPr="008057B3">
        <w:rPr>
          <w:rFonts w:ascii="Tahoma" w:eastAsia="Times New Roman" w:hAnsi="Tahoma" w:cs="Tahoma"/>
          <w:u w:val="single"/>
          <w:lang w:eastAsia="sl-SI"/>
        </w:rPr>
        <w:t xml:space="preserve">, Priloga </w:t>
      </w:r>
      <w:r>
        <w:rPr>
          <w:rFonts w:ascii="Tahoma" w:eastAsia="Times New Roman" w:hAnsi="Tahoma" w:cs="Tahoma"/>
          <w:u w:val="single"/>
          <w:lang w:eastAsia="sl-SI"/>
        </w:rPr>
        <w:t>5/1 do Priloga 5/4</w:t>
      </w:r>
      <w:r w:rsidRPr="008057B3">
        <w:rPr>
          <w:rFonts w:ascii="Tahoma" w:eastAsia="Times New Roman" w:hAnsi="Tahoma" w:cs="Tahoma"/>
          <w:szCs w:val="20"/>
          <w:u w:val="single"/>
          <w:lang w:eastAsia="sl-SI"/>
        </w:rPr>
        <w:t>), v kolikor taki obrazci (referenčna potrdila) potrjujejo in vsebujejo vse zahtevane podatke naročnika, v skladu z določili razpisne dokumentacije.</w:t>
      </w:r>
    </w:p>
    <w:p w14:paraId="6C62AE65" w14:textId="77777777" w:rsidR="009D5516" w:rsidRDefault="009D5516" w:rsidP="002A7CD8">
      <w:pPr>
        <w:keepNext/>
        <w:keepLines/>
        <w:spacing w:after="0" w:line="240" w:lineRule="auto"/>
        <w:jc w:val="both"/>
        <w:rPr>
          <w:rFonts w:ascii="Tahoma" w:eastAsia="Times New Roman" w:hAnsi="Tahoma" w:cs="Tahoma"/>
          <w:szCs w:val="20"/>
          <w:u w:val="single"/>
          <w:lang w:eastAsia="sl-SI"/>
        </w:rPr>
      </w:pPr>
    </w:p>
    <w:p w14:paraId="3B948FF6" w14:textId="77777777" w:rsidR="00DF5FDA" w:rsidRPr="00C33D7D" w:rsidRDefault="00D9223F"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Strokovna sposobnost</w:t>
      </w:r>
    </w:p>
    <w:p w14:paraId="4D63A137" w14:textId="77777777" w:rsidR="00DF5FDA" w:rsidRPr="007705B0" w:rsidRDefault="00DF5FDA" w:rsidP="00530307">
      <w:pPr>
        <w:keepNext/>
        <w:keepLines/>
        <w:spacing w:after="0" w:line="240" w:lineRule="auto"/>
        <w:jc w:val="both"/>
        <w:rPr>
          <w:rFonts w:ascii="Tahoma" w:eastAsia="Times New Roman" w:hAnsi="Tahoma" w:cs="Tahoma"/>
          <w:lang w:eastAsia="sl-SI"/>
        </w:rPr>
      </w:pPr>
    </w:p>
    <w:p w14:paraId="022C9473" w14:textId="77777777" w:rsidR="00DF5FDA" w:rsidRPr="005F5078" w:rsidRDefault="00DF5FDA" w:rsidP="00530307">
      <w:pPr>
        <w:keepNext/>
        <w:keepLines/>
        <w:spacing w:after="0" w:line="240" w:lineRule="auto"/>
        <w:jc w:val="both"/>
        <w:rPr>
          <w:rFonts w:ascii="Tahoma" w:eastAsia="Times New Roman" w:hAnsi="Tahoma" w:cs="Tahoma"/>
          <w:lang w:eastAsia="sl-SI"/>
        </w:rPr>
      </w:pPr>
      <w:r w:rsidRPr="007705B0">
        <w:rPr>
          <w:rFonts w:ascii="Tahoma" w:eastAsia="Times New Roman" w:hAnsi="Tahoma" w:cs="Tahoma"/>
          <w:lang w:eastAsia="sl-SI"/>
        </w:rPr>
        <w:t>Ponudnik ali skupina ponudnikov v okviru skupne ponudbe mora razpolagati z ustreznim</w:t>
      </w:r>
      <w:r w:rsidR="008F2031" w:rsidRPr="007705B0">
        <w:rPr>
          <w:rFonts w:ascii="Tahoma" w:eastAsia="Times New Roman" w:hAnsi="Tahoma" w:cs="Tahoma"/>
          <w:lang w:eastAsia="sl-SI"/>
        </w:rPr>
        <w:t>i</w:t>
      </w:r>
      <w:r w:rsidR="008F2031" w:rsidRPr="005F5078">
        <w:rPr>
          <w:rFonts w:ascii="Tahoma" w:eastAsia="Times New Roman" w:hAnsi="Tahoma" w:cs="Tahoma"/>
          <w:lang w:eastAsia="sl-SI"/>
        </w:rPr>
        <w:t xml:space="preserve"> k</w:t>
      </w:r>
      <w:r w:rsidRPr="005F5078">
        <w:rPr>
          <w:rFonts w:ascii="Tahoma" w:eastAsia="Times New Roman" w:hAnsi="Tahoma" w:cs="Tahoma"/>
          <w:lang w:eastAsia="sl-SI"/>
        </w:rPr>
        <w:t>adrom, ki so izkušeni, strokovno usposobljeni in sposobni izvesti predmet javnega naročila.</w:t>
      </w:r>
    </w:p>
    <w:p w14:paraId="0347AE9D" w14:textId="77777777" w:rsidR="005F5078" w:rsidRDefault="005F5078" w:rsidP="00530307">
      <w:pPr>
        <w:keepNext/>
        <w:keepLines/>
        <w:spacing w:after="0" w:line="240" w:lineRule="auto"/>
        <w:jc w:val="both"/>
        <w:rPr>
          <w:rFonts w:ascii="Tahoma" w:eastAsia="Times New Roman" w:hAnsi="Tahoma" w:cs="Tahoma"/>
          <w:lang w:eastAsia="sl-SI"/>
        </w:rPr>
      </w:pPr>
    </w:p>
    <w:p w14:paraId="70025E4E" w14:textId="77777777" w:rsidR="007F2846" w:rsidRPr="00A811EC" w:rsidRDefault="00DF5FDA" w:rsidP="00530307">
      <w:pPr>
        <w:keepNext/>
        <w:keepLine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Ponudnik mora</w:t>
      </w:r>
      <w:r w:rsidR="00804920" w:rsidRPr="00E87D1E">
        <w:rPr>
          <w:rFonts w:ascii="Tahoma" w:eastAsia="Times New Roman" w:hAnsi="Tahoma" w:cs="Tahoma"/>
          <w:lang w:eastAsia="sl-SI"/>
        </w:rPr>
        <w:t xml:space="preserve"> v prilogi </w:t>
      </w:r>
      <w:r w:rsidR="005C1C7F">
        <w:rPr>
          <w:rFonts w:ascii="Tahoma" w:eastAsia="Times New Roman" w:hAnsi="Tahoma" w:cs="Tahoma"/>
          <w:lang w:eastAsia="sl-SI"/>
        </w:rPr>
        <w:t>6</w:t>
      </w:r>
      <w:r w:rsidRPr="00E87D1E">
        <w:rPr>
          <w:rFonts w:ascii="Tahoma" w:eastAsia="Times New Roman" w:hAnsi="Tahoma" w:cs="Tahoma"/>
          <w:lang w:eastAsia="sl-SI"/>
        </w:rPr>
        <w:t xml:space="preserve"> predložiti poimenski seznam ljudi, ki bodo delali na objektu, njihov</w:t>
      </w:r>
      <w:r w:rsidR="00942661">
        <w:rPr>
          <w:rFonts w:ascii="Tahoma" w:eastAsia="Times New Roman" w:hAnsi="Tahoma" w:cs="Tahoma"/>
          <w:lang w:eastAsia="sl-SI"/>
        </w:rPr>
        <w:t xml:space="preserve">ega </w:t>
      </w:r>
      <w:r w:rsidR="00942661" w:rsidRPr="00A811EC">
        <w:rPr>
          <w:rFonts w:ascii="Tahoma" w:eastAsia="Times New Roman" w:hAnsi="Tahoma" w:cs="Tahoma"/>
          <w:lang w:eastAsia="sl-SI"/>
        </w:rPr>
        <w:t>delodajalca</w:t>
      </w:r>
      <w:r w:rsidR="007F2846" w:rsidRPr="00A811EC">
        <w:rPr>
          <w:rFonts w:ascii="Tahoma" w:eastAsia="Times New Roman" w:hAnsi="Tahoma" w:cs="Tahoma"/>
          <w:lang w:eastAsia="sl-SI"/>
        </w:rPr>
        <w:t xml:space="preserve"> in njihovo</w:t>
      </w:r>
      <w:r w:rsidR="00942661" w:rsidRPr="00A811EC">
        <w:rPr>
          <w:rFonts w:ascii="Tahoma" w:eastAsia="Times New Roman" w:hAnsi="Tahoma" w:cs="Tahoma"/>
          <w:lang w:eastAsia="sl-SI"/>
        </w:rPr>
        <w:t xml:space="preserve"> funkcijo/zadolžitev</w:t>
      </w:r>
      <w:r w:rsidR="007F2846" w:rsidRPr="00A811EC">
        <w:rPr>
          <w:rFonts w:ascii="Tahoma" w:eastAsia="Times New Roman" w:hAnsi="Tahoma" w:cs="Tahoma"/>
          <w:lang w:eastAsia="sl-SI"/>
        </w:rPr>
        <w:t xml:space="preserve">. </w:t>
      </w:r>
    </w:p>
    <w:p w14:paraId="25E8B9B0" w14:textId="77777777" w:rsidR="00DB2727" w:rsidRPr="00A811EC" w:rsidRDefault="00DB2727" w:rsidP="00530307">
      <w:pPr>
        <w:keepNext/>
        <w:keepLines/>
        <w:spacing w:after="0" w:line="240" w:lineRule="auto"/>
        <w:jc w:val="both"/>
        <w:rPr>
          <w:rFonts w:ascii="Tahoma" w:eastAsia="Times New Roman" w:hAnsi="Tahoma" w:cs="Tahoma"/>
          <w:lang w:eastAsia="sl-SI"/>
        </w:rPr>
      </w:pPr>
    </w:p>
    <w:p w14:paraId="6C2861BD" w14:textId="77777777" w:rsidR="005F760C" w:rsidRPr="00A811EC" w:rsidRDefault="005F760C" w:rsidP="00530307">
      <w:pPr>
        <w:keepNext/>
        <w:keepLine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Ponudnik mora zagotoviti naslednje </w:t>
      </w:r>
      <w:r w:rsidR="00F733FF" w:rsidRPr="00A811EC">
        <w:rPr>
          <w:rFonts w:ascii="Tahoma" w:eastAsia="Times New Roman" w:hAnsi="Tahoma" w:cs="Tahoma"/>
          <w:lang w:eastAsia="sl-SI"/>
        </w:rPr>
        <w:t>delavce</w:t>
      </w:r>
      <w:r w:rsidRPr="00A811EC">
        <w:rPr>
          <w:rFonts w:ascii="Tahoma" w:eastAsia="Times New Roman" w:hAnsi="Tahoma" w:cs="Tahoma"/>
          <w:lang w:eastAsia="sl-SI"/>
        </w:rPr>
        <w:t xml:space="preserve">, ki jih navede v prilogi </w:t>
      </w:r>
      <w:r w:rsidR="00873F7A" w:rsidRPr="00A811EC">
        <w:rPr>
          <w:rFonts w:ascii="Tahoma" w:eastAsia="Times New Roman" w:hAnsi="Tahoma" w:cs="Tahoma"/>
          <w:lang w:eastAsia="sl-SI"/>
        </w:rPr>
        <w:t>6</w:t>
      </w:r>
      <w:r w:rsidRPr="00A811EC">
        <w:rPr>
          <w:rFonts w:ascii="Tahoma" w:eastAsia="Times New Roman" w:hAnsi="Tahoma" w:cs="Tahoma"/>
          <w:lang w:eastAsia="sl-SI"/>
        </w:rPr>
        <w:t>:</w:t>
      </w:r>
    </w:p>
    <w:p w14:paraId="643A7077" w14:textId="02CC0058" w:rsidR="003C7F0A" w:rsidRPr="00B30557" w:rsidRDefault="003C7F0A" w:rsidP="002C7037">
      <w:pPr>
        <w:keepNext/>
        <w:keepLines/>
        <w:numPr>
          <w:ilvl w:val="0"/>
          <w:numId w:val="26"/>
        </w:numPr>
        <w:spacing w:after="0" w:line="240" w:lineRule="auto"/>
        <w:ind w:left="426" w:hanging="426"/>
        <w:jc w:val="both"/>
        <w:rPr>
          <w:rFonts w:ascii="Tahoma" w:eastAsia="Times New Roman" w:hAnsi="Tahoma" w:cs="Tahoma"/>
          <w:lang w:eastAsia="sl-SI"/>
        </w:rPr>
      </w:pPr>
      <w:r w:rsidRPr="00A811EC">
        <w:rPr>
          <w:rFonts w:ascii="Tahoma" w:eastAsia="Times New Roman" w:hAnsi="Tahoma" w:cs="Tahoma"/>
          <w:lang w:eastAsia="sl-SI"/>
        </w:rPr>
        <w:t>1 (enega) delavca</w:t>
      </w:r>
      <w:r w:rsidR="009D282A" w:rsidRPr="00A811EC">
        <w:rPr>
          <w:rFonts w:ascii="Tahoma" w:eastAsia="Times New Roman" w:hAnsi="Tahoma" w:cs="Tahoma"/>
          <w:lang w:eastAsia="sl-SI"/>
        </w:rPr>
        <w:t xml:space="preserve"> GRADBENE</w:t>
      </w:r>
      <w:r w:rsidR="003634F4">
        <w:rPr>
          <w:rFonts w:ascii="Tahoma" w:eastAsia="Times New Roman" w:hAnsi="Tahoma" w:cs="Tahoma"/>
          <w:lang w:eastAsia="sl-SI"/>
        </w:rPr>
        <w:t xml:space="preserve"> STR</w:t>
      </w:r>
      <w:r w:rsidR="009D282A" w:rsidRPr="00A811EC">
        <w:rPr>
          <w:rFonts w:ascii="Tahoma" w:eastAsia="Times New Roman" w:hAnsi="Tahoma" w:cs="Tahoma"/>
          <w:lang w:eastAsia="sl-SI"/>
        </w:rPr>
        <w:t>OKE</w:t>
      </w:r>
      <w:r w:rsidRPr="00A811EC">
        <w:rPr>
          <w:rFonts w:ascii="Tahoma" w:eastAsia="Times New Roman" w:hAnsi="Tahoma" w:cs="Tahoma"/>
          <w:lang w:eastAsia="sl-SI"/>
        </w:rPr>
        <w:t>, ki izpolnjuje pogoje za vodjo</w:t>
      </w:r>
      <w:r w:rsidR="005C1C7F" w:rsidRPr="00A811EC">
        <w:rPr>
          <w:rFonts w:ascii="Tahoma" w:eastAsia="Times New Roman" w:hAnsi="Tahoma" w:cs="Tahoma"/>
          <w:lang w:eastAsia="sl-SI"/>
        </w:rPr>
        <w:t xml:space="preserve"> </w:t>
      </w:r>
      <w:r w:rsidR="003A22B3" w:rsidRPr="00A811EC">
        <w:rPr>
          <w:rFonts w:ascii="Tahoma" w:eastAsia="Times New Roman" w:hAnsi="Tahoma" w:cs="Tahoma"/>
          <w:lang w:eastAsia="sl-SI"/>
        </w:rPr>
        <w:t>del</w:t>
      </w:r>
      <w:r w:rsidRPr="00A811EC">
        <w:rPr>
          <w:rFonts w:ascii="Tahoma" w:eastAsia="Times New Roman" w:hAnsi="Tahoma" w:cs="Tahoma"/>
          <w:lang w:eastAsia="sl-SI"/>
        </w:rPr>
        <w:t xml:space="preserve"> po </w:t>
      </w:r>
      <w:r w:rsidR="005C1C7F" w:rsidRPr="00A811EC">
        <w:rPr>
          <w:rFonts w:ascii="Tahoma" w:eastAsia="Times New Roman" w:hAnsi="Tahoma" w:cs="Tahoma"/>
          <w:lang w:eastAsia="sl-SI"/>
        </w:rPr>
        <w:t>GZ</w:t>
      </w:r>
      <w:r w:rsidR="00F07D4E">
        <w:rPr>
          <w:rFonts w:ascii="Tahoma" w:eastAsia="Times New Roman" w:hAnsi="Tahoma" w:cs="Tahoma"/>
          <w:lang w:eastAsia="sl-SI"/>
        </w:rPr>
        <w:t>-1</w:t>
      </w:r>
      <w:r w:rsidR="00F733FF" w:rsidRPr="00A811EC">
        <w:rPr>
          <w:rFonts w:ascii="Tahoma" w:eastAsia="Times New Roman" w:hAnsi="Tahoma" w:cs="Tahoma"/>
          <w:lang w:eastAsia="sl-SI"/>
        </w:rPr>
        <w:t xml:space="preserve"> in je sodeloval kot vodja del pri enem v Prilogi 5/1 navedenem objektu</w:t>
      </w:r>
      <w:r w:rsidRPr="00A811EC">
        <w:rPr>
          <w:rFonts w:ascii="Tahoma" w:eastAsia="Times New Roman" w:hAnsi="Tahoma" w:cs="Tahoma"/>
          <w:lang w:eastAsia="sl-SI"/>
        </w:rPr>
        <w:t xml:space="preserve">. </w:t>
      </w:r>
      <w:r w:rsidR="005C1C7F" w:rsidRPr="00A811EC">
        <w:rPr>
          <w:rFonts w:ascii="Tahoma" w:eastAsia="Times New Roman" w:hAnsi="Tahoma" w:cs="Tahoma"/>
          <w:lang w:eastAsia="sl-SI"/>
        </w:rPr>
        <w:t>Vodja</w:t>
      </w:r>
      <w:r w:rsidR="004539A9">
        <w:rPr>
          <w:rFonts w:ascii="Tahoma" w:eastAsia="Times New Roman" w:hAnsi="Tahoma" w:cs="Tahoma"/>
          <w:lang w:eastAsia="sl-SI"/>
        </w:rPr>
        <w:t xml:space="preserve"> </w:t>
      </w:r>
      <w:r w:rsidR="003634F4">
        <w:rPr>
          <w:rFonts w:ascii="Tahoma" w:eastAsia="Times New Roman" w:hAnsi="Tahoma" w:cs="Tahoma"/>
          <w:lang w:eastAsia="sl-SI"/>
        </w:rPr>
        <w:t>del</w:t>
      </w:r>
      <w:r w:rsidRPr="00A811EC">
        <w:rPr>
          <w:rFonts w:ascii="Tahoma" w:eastAsia="Times New Roman" w:hAnsi="Tahoma" w:cs="Tahoma"/>
          <w:lang w:eastAsia="sl-SI"/>
        </w:rPr>
        <w:t xml:space="preserve"> mora kot prilogo </w:t>
      </w:r>
      <w:r w:rsidR="005C1C7F" w:rsidRPr="00A811EC">
        <w:rPr>
          <w:rFonts w:ascii="Tahoma" w:eastAsia="Times New Roman" w:hAnsi="Tahoma" w:cs="Tahoma"/>
          <w:lang w:eastAsia="sl-SI"/>
        </w:rPr>
        <w:t>6</w:t>
      </w:r>
      <w:r w:rsidRPr="00A811EC">
        <w:rPr>
          <w:rFonts w:ascii="Tahoma" w:eastAsia="Times New Roman" w:hAnsi="Tahoma" w:cs="Tahoma"/>
          <w:lang w:eastAsia="sl-SI"/>
        </w:rPr>
        <w:t>/1 priložiti s strani investitorja referenčnega objekta</w:t>
      </w:r>
      <w:r w:rsidR="00FB6A16" w:rsidRPr="00A811EC">
        <w:rPr>
          <w:rFonts w:ascii="Tahoma" w:eastAsia="Times New Roman" w:hAnsi="Tahoma" w:cs="Tahoma"/>
          <w:lang w:eastAsia="sl-SI"/>
        </w:rPr>
        <w:t xml:space="preserve"> potrjen</w:t>
      </w:r>
      <w:r w:rsidR="00F07D4E">
        <w:rPr>
          <w:rFonts w:ascii="Tahoma" w:eastAsia="Times New Roman" w:hAnsi="Tahoma" w:cs="Tahoma"/>
          <w:lang w:eastAsia="sl-SI"/>
        </w:rPr>
        <w:t>o</w:t>
      </w:r>
      <w:r w:rsidRPr="00A811EC">
        <w:rPr>
          <w:rFonts w:ascii="Tahoma" w:eastAsia="Times New Roman" w:hAnsi="Tahoma" w:cs="Tahoma"/>
          <w:lang w:eastAsia="sl-SI"/>
        </w:rPr>
        <w:t xml:space="preserve"> najmanj </w:t>
      </w:r>
      <w:r w:rsidR="00F07D4E">
        <w:rPr>
          <w:rFonts w:ascii="Tahoma" w:eastAsia="Times New Roman" w:hAnsi="Tahoma" w:cs="Tahoma"/>
          <w:lang w:eastAsia="sl-SI"/>
        </w:rPr>
        <w:t>1</w:t>
      </w:r>
      <w:r w:rsidRPr="00A811EC">
        <w:rPr>
          <w:rFonts w:ascii="Tahoma" w:eastAsia="Times New Roman" w:hAnsi="Tahoma" w:cs="Tahoma"/>
          <w:lang w:eastAsia="sl-SI"/>
        </w:rPr>
        <w:t xml:space="preserve"> </w:t>
      </w:r>
      <w:r w:rsidRPr="00B30557">
        <w:rPr>
          <w:rFonts w:ascii="Tahoma" w:eastAsia="Times New Roman" w:hAnsi="Tahoma" w:cs="Tahoma"/>
          <w:lang w:eastAsia="sl-SI"/>
        </w:rPr>
        <w:t>(</w:t>
      </w:r>
      <w:r w:rsidR="00F07D4E" w:rsidRPr="00B30557">
        <w:rPr>
          <w:rFonts w:ascii="Tahoma" w:eastAsia="Times New Roman" w:hAnsi="Tahoma" w:cs="Tahoma"/>
          <w:lang w:eastAsia="sl-SI"/>
        </w:rPr>
        <w:t>eno</w:t>
      </w:r>
      <w:r w:rsidRPr="00B30557">
        <w:rPr>
          <w:rFonts w:ascii="Tahoma" w:eastAsia="Times New Roman" w:hAnsi="Tahoma" w:cs="Tahoma"/>
          <w:lang w:eastAsia="sl-SI"/>
        </w:rPr>
        <w:t>) osebn</w:t>
      </w:r>
      <w:r w:rsidR="00F07D4E" w:rsidRPr="00B30557">
        <w:rPr>
          <w:rFonts w:ascii="Tahoma" w:eastAsia="Times New Roman" w:hAnsi="Tahoma" w:cs="Tahoma"/>
          <w:lang w:eastAsia="sl-SI"/>
        </w:rPr>
        <w:t>o</w:t>
      </w:r>
      <w:r w:rsidRPr="00B30557">
        <w:rPr>
          <w:rFonts w:ascii="Tahoma" w:eastAsia="Times New Roman" w:hAnsi="Tahoma" w:cs="Tahoma"/>
          <w:lang w:eastAsia="sl-SI"/>
        </w:rPr>
        <w:t xml:space="preserve"> referenc</w:t>
      </w:r>
      <w:r w:rsidR="00F07D4E" w:rsidRPr="00B30557">
        <w:rPr>
          <w:rFonts w:ascii="Tahoma" w:eastAsia="Times New Roman" w:hAnsi="Tahoma" w:cs="Tahoma"/>
          <w:lang w:eastAsia="sl-SI"/>
        </w:rPr>
        <w:t>o</w:t>
      </w:r>
      <w:r w:rsidRPr="00B30557">
        <w:rPr>
          <w:rFonts w:ascii="Tahoma" w:eastAsia="Times New Roman" w:hAnsi="Tahoma" w:cs="Tahoma"/>
          <w:lang w:eastAsia="sl-SI"/>
        </w:rPr>
        <w:t xml:space="preserve">, s katero dokazuje, da je </w:t>
      </w:r>
      <w:r w:rsidR="00140F3A" w:rsidRPr="00B30557">
        <w:rPr>
          <w:rFonts w:ascii="Tahoma" w:hAnsi="Tahoma" w:cs="Tahoma"/>
        </w:rPr>
        <w:t xml:space="preserve">v letih od </w:t>
      </w:r>
      <w:r w:rsidR="00F07D4E" w:rsidRPr="00B30557">
        <w:rPr>
          <w:rFonts w:ascii="Tahoma" w:hAnsi="Tahoma" w:cs="Tahoma"/>
        </w:rPr>
        <w:t>1. 1. 201</w:t>
      </w:r>
      <w:r w:rsidR="003634F4">
        <w:rPr>
          <w:rFonts w:ascii="Tahoma" w:hAnsi="Tahoma" w:cs="Tahoma"/>
        </w:rPr>
        <w:t>9</w:t>
      </w:r>
      <w:r w:rsidR="00140F3A" w:rsidRPr="00B30557">
        <w:rPr>
          <w:rFonts w:ascii="Tahoma" w:hAnsi="Tahoma" w:cs="Tahoma"/>
        </w:rPr>
        <w:t xml:space="preserve"> do datuma oddane ponudbe</w:t>
      </w:r>
      <w:r w:rsidR="003A22B3" w:rsidRPr="00B30557">
        <w:rPr>
          <w:rFonts w:ascii="Tahoma" w:hAnsi="Tahoma" w:cs="Tahoma"/>
        </w:rPr>
        <w:t xml:space="preserve"> sodeloval kot vodja</w:t>
      </w:r>
      <w:r w:rsidR="003634F4">
        <w:rPr>
          <w:rFonts w:ascii="Tahoma" w:hAnsi="Tahoma" w:cs="Tahoma"/>
        </w:rPr>
        <w:t xml:space="preserve"> </w:t>
      </w:r>
      <w:r w:rsidR="003A22B3" w:rsidRPr="00B30557">
        <w:rPr>
          <w:rFonts w:ascii="Tahoma" w:hAnsi="Tahoma" w:cs="Tahoma"/>
        </w:rPr>
        <w:t>del</w:t>
      </w:r>
      <w:r w:rsidR="00453104">
        <w:rPr>
          <w:rFonts w:ascii="Tahoma" w:hAnsi="Tahoma" w:cs="Tahoma"/>
        </w:rPr>
        <w:t xml:space="preserve"> gradbene stroke</w:t>
      </w:r>
      <w:r w:rsidR="003A22B3" w:rsidRPr="00B30557">
        <w:rPr>
          <w:rFonts w:ascii="Tahoma" w:hAnsi="Tahoma" w:cs="Tahoma"/>
        </w:rPr>
        <w:t xml:space="preserve"> pri izvedbi </w:t>
      </w:r>
      <w:r w:rsidR="00CB553E">
        <w:rPr>
          <w:rFonts w:ascii="Tahoma" w:hAnsi="Tahoma" w:cs="Tahoma"/>
        </w:rPr>
        <w:t>G-O del pri o</w:t>
      </w:r>
      <w:r w:rsidR="003634F4">
        <w:rPr>
          <w:rFonts w:ascii="Tahoma" w:hAnsi="Tahoma" w:cs="Tahoma"/>
        </w:rPr>
        <w:t>bnov</w:t>
      </w:r>
      <w:r w:rsidR="00CB553E">
        <w:rPr>
          <w:rFonts w:ascii="Tahoma" w:hAnsi="Tahoma" w:cs="Tahoma"/>
        </w:rPr>
        <w:t>i</w:t>
      </w:r>
      <w:r w:rsidR="003634F4">
        <w:rPr>
          <w:rFonts w:ascii="Tahoma" w:hAnsi="Tahoma" w:cs="Tahoma"/>
        </w:rPr>
        <w:t xml:space="preserve"> </w:t>
      </w:r>
      <w:r w:rsidR="003634F4" w:rsidRPr="003634F4">
        <w:rPr>
          <w:rFonts w:ascii="Tahoma" w:hAnsi="Tahoma" w:cs="Tahoma"/>
        </w:rPr>
        <w:t>poslovnih</w:t>
      </w:r>
      <w:r w:rsidR="00FF747C">
        <w:rPr>
          <w:rFonts w:ascii="Tahoma" w:hAnsi="Tahoma" w:cs="Tahoma"/>
        </w:rPr>
        <w:t xml:space="preserve"> ali</w:t>
      </w:r>
      <w:r w:rsidR="003634F4" w:rsidRPr="003634F4">
        <w:rPr>
          <w:rFonts w:ascii="Tahoma" w:hAnsi="Tahoma" w:cs="Tahoma"/>
        </w:rPr>
        <w:t xml:space="preserve"> stanovanjskih objektov</w:t>
      </w:r>
      <w:r w:rsidR="003634F4">
        <w:rPr>
          <w:rFonts w:ascii="Tahoma" w:hAnsi="Tahoma" w:cs="Tahoma"/>
        </w:rPr>
        <w:t>,</w:t>
      </w:r>
      <w:r w:rsidR="00395B35" w:rsidRPr="00B30557">
        <w:rPr>
          <w:rFonts w:ascii="Tahoma" w:hAnsi="Tahoma" w:cs="Tahoma"/>
        </w:rPr>
        <w:t xml:space="preserve"> </w:t>
      </w:r>
      <w:r w:rsidR="003634F4" w:rsidRPr="003634F4">
        <w:rPr>
          <w:rFonts w:ascii="Tahoma" w:hAnsi="Tahoma" w:cs="Tahoma"/>
        </w:rPr>
        <w:t>ki so primerljiva z deli, ki so predmet javnega naročila</w:t>
      </w:r>
      <w:r w:rsidR="004539A9">
        <w:rPr>
          <w:rFonts w:ascii="Tahoma" w:hAnsi="Tahoma" w:cs="Tahoma"/>
        </w:rPr>
        <w:t xml:space="preserve">. Referenca </w:t>
      </w:r>
      <w:r w:rsidR="003634F4">
        <w:rPr>
          <w:rFonts w:ascii="Tahoma" w:hAnsi="Tahoma" w:cs="Tahoma"/>
        </w:rPr>
        <w:t>v višini najmanj 150.000,00 EUR brez DDV</w:t>
      </w:r>
      <w:r w:rsidR="003634F4" w:rsidRPr="00D27062">
        <w:rPr>
          <w:rFonts w:ascii="Tahoma" w:hAnsi="Tahoma" w:cs="Tahoma"/>
        </w:rPr>
        <w:t xml:space="preserve"> (</w:t>
      </w:r>
      <w:r w:rsidR="003634F4">
        <w:rPr>
          <w:rFonts w:ascii="Tahoma" w:hAnsi="Tahoma" w:cs="Tahoma"/>
        </w:rPr>
        <w:t>ena</w:t>
      </w:r>
      <w:r w:rsidR="003634F4" w:rsidRPr="00D27062">
        <w:rPr>
          <w:rFonts w:ascii="Tahoma" w:hAnsi="Tahoma" w:cs="Tahoma"/>
        </w:rPr>
        <w:t xml:space="preserve"> referenca</w:t>
      </w:r>
      <w:r w:rsidR="003634F4">
        <w:rPr>
          <w:rFonts w:ascii="Tahoma" w:hAnsi="Tahoma" w:cs="Tahoma"/>
        </w:rPr>
        <w:t>) mora biti izvedena</w:t>
      </w:r>
      <w:r w:rsidR="003634F4" w:rsidRPr="0015439B">
        <w:rPr>
          <w:rFonts w:ascii="Tahoma" w:hAnsi="Tahoma" w:cs="Tahoma"/>
        </w:rPr>
        <w:t xml:space="preserve"> </w:t>
      </w:r>
      <w:r w:rsidR="003634F4" w:rsidRPr="00D27062">
        <w:rPr>
          <w:rFonts w:ascii="Tahoma" w:hAnsi="Tahoma" w:cs="Tahoma"/>
          <w:bCs/>
        </w:rPr>
        <w:t>na spomeniškovarstvenem objektu (objekt kulturne dediščine) in mora biti potrjena s strani ZVKDS</w:t>
      </w:r>
      <w:r w:rsidR="009139E3" w:rsidRPr="00B30557">
        <w:rPr>
          <w:rFonts w:ascii="Tahoma" w:hAnsi="Tahoma" w:cs="Tahoma"/>
        </w:rPr>
        <w:t>.</w:t>
      </w:r>
    </w:p>
    <w:p w14:paraId="30F97925" w14:textId="5293EBED" w:rsidR="004539A9" w:rsidRPr="00B30557" w:rsidRDefault="004539A9" w:rsidP="004539A9">
      <w:pPr>
        <w:keepNext/>
        <w:keepLines/>
        <w:numPr>
          <w:ilvl w:val="0"/>
          <w:numId w:val="26"/>
        </w:numPr>
        <w:spacing w:after="0" w:line="240" w:lineRule="auto"/>
        <w:ind w:left="426" w:hanging="426"/>
        <w:jc w:val="both"/>
        <w:rPr>
          <w:rFonts w:ascii="Tahoma" w:eastAsia="Times New Roman" w:hAnsi="Tahoma" w:cs="Tahoma"/>
          <w:lang w:eastAsia="sl-SI"/>
        </w:rPr>
      </w:pPr>
      <w:r w:rsidRPr="00A811EC">
        <w:rPr>
          <w:rFonts w:ascii="Tahoma" w:eastAsia="Times New Roman" w:hAnsi="Tahoma" w:cs="Tahoma"/>
          <w:lang w:eastAsia="sl-SI"/>
        </w:rPr>
        <w:t xml:space="preserve">1 (enega) delavca </w:t>
      </w:r>
      <w:r>
        <w:rPr>
          <w:rFonts w:ascii="Tahoma" w:eastAsia="Times New Roman" w:hAnsi="Tahoma" w:cs="Tahoma"/>
          <w:lang w:eastAsia="sl-SI"/>
        </w:rPr>
        <w:t>STROJNE STR</w:t>
      </w:r>
      <w:r w:rsidRPr="00A811EC">
        <w:rPr>
          <w:rFonts w:ascii="Tahoma" w:eastAsia="Times New Roman" w:hAnsi="Tahoma" w:cs="Tahoma"/>
          <w:lang w:eastAsia="sl-SI"/>
        </w:rPr>
        <w:t>OKE, ki izpolnjuje pogoje za vodjo</w:t>
      </w:r>
      <w:r w:rsidR="008E0EB8">
        <w:rPr>
          <w:rFonts w:ascii="Tahoma" w:eastAsia="Times New Roman" w:hAnsi="Tahoma" w:cs="Tahoma"/>
          <w:lang w:eastAsia="sl-SI"/>
        </w:rPr>
        <w:t xml:space="preserve"> strojnih</w:t>
      </w:r>
      <w:r w:rsidRPr="00A811EC">
        <w:rPr>
          <w:rFonts w:ascii="Tahoma" w:eastAsia="Times New Roman" w:hAnsi="Tahoma" w:cs="Tahoma"/>
          <w:lang w:eastAsia="sl-SI"/>
        </w:rPr>
        <w:t xml:space="preserve"> del in je sodeloval pri enem v Prilogi 5/</w:t>
      </w:r>
      <w:r>
        <w:rPr>
          <w:rFonts w:ascii="Tahoma" w:eastAsia="Times New Roman" w:hAnsi="Tahoma" w:cs="Tahoma"/>
          <w:lang w:eastAsia="sl-SI"/>
        </w:rPr>
        <w:t>2</w:t>
      </w:r>
      <w:r w:rsidRPr="00A811EC">
        <w:rPr>
          <w:rFonts w:ascii="Tahoma" w:eastAsia="Times New Roman" w:hAnsi="Tahoma" w:cs="Tahoma"/>
          <w:lang w:eastAsia="sl-SI"/>
        </w:rPr>
        <w:t xml:space="preserve"> navedenem objektu. Vodja</w:t>
      </w:r>
      <w:r>
        <w:rPr>
          <w:rFonts w:ascii="Tahoma" w:eastAsia="Times New Roman" w:hAnsi="Tahoma" w:cs="Tahoma"/>
          <w:lang w:eastAsia="sl-SI"/>
        </w:rPr>
        <w:t xml:space="preserve"> strojnih del</w:t>
      </w:r>
      <w:r w:rsidRPr="00A811EC">
        <w:rPr>
          <w:rFonts w:ascii="Tahoma" w:eastAsia="Times New Roman" w:hAnsi="Tahoma" w:cs="Tahoma"/>
          <w:lang w:eastAsia="sl-SI"/>
        </w:rPr>
        <w:t xml:space="preserve"> mora kot prilogo 6/</w:t>
      </w:r>
      <w:r>
        <w:rPr>
          <w:rFonts w:ascii="Tahoma" w:eastAsia="Times New Roman" w:hAnsi="Tahoma" w:cs="Tahoma"/>
          <w:lang w:eastAsia="sl-SI"/>
        </w:rPr>
        <w:t>2</w:t>
      </w:r>
      <w:r w:rsidRPr="00A811EC">
        <w:rPr>
          <w:rFonts w:ascii="Tahoma" w:eastAsia="Times New Roman" w:hAnsi="Tahoma" w:cs="Tahoma"/>
          <w:lang w:eastAsia="sl-SI"/>
        </w:rPr>
        <w:t xml:space="preserve"> priložiti s strani investitorja referenčnega objekta potrjen</w:t>
      </w:r>
      <w:r>
        <w:rPr>
          <w:rFonts w:ascii="Tahoma" w:eastAsia="Times New Roman" w:hAnsi="Tahoma" w:cs="Tahoma"/>
          <w:lang w:eastAsia="sl-SI"/>
        </w:rPr>
        <w:t>o</w:t>
      </w:r>
      <w:r w:rsidRPr="00A811EC">
        <w:rPr>
          <w:rFonts w:ascii="Tahoma" w:eastAsia="Times New Roman" w:hAnsi="Tahoma" w:cs="Tahoma"/>
          <w:lang w:eastAsia="sl-SI"/>
        </w:rPr>
        <w:t xml:space="preserve"> najmanj </w:t>
      </w:r>
      <w:r>
        <w:rPr>
          <w:rFonts w:ascii="Tahoma" w:eastAsia="Times New Roman" w:hAnsi="Tahoma" w:cs="Tahoma"/>
          <w:lang w:eastAsia="sl-SI"/>
        </w:rPr>
        <w:t>1</w:t>
      </w:r>
      <w:r w:rsidRPr="00A811EC">
        <w:rPr>
          <w:rFonts w:ascii="Tahoma" w:eastAsia="Times New Roman" w:hAnsi="Tahoma" w:cs="Tahoma"/>
          <w:lang w:eastAsia="sl-SI"/>
        </w:rPr>
        <w:t xml:space="preserve"> </w:t>
      </w:r>
      <w:r w:rsidRPr="00B30557">
        <w:rPr>
          <w:rFonts w:ascii="Tahoma" w:eastAsia="Times New Roman" w:hAnsi="Tahoma" w:cs="Tahoma"/>
          <w:lang w:eastAsia="sl-SI"/>
        </w:rPr>
        <w:t xml:space="preserve">(eno) osebno referenco, s katero dokazuje, da je </w:t>
      </w:r>
      <w:r w:rsidRPr="00B30557">
        <w:rPr>
          <w:rFonts w:ascii="Tahoma" w:hAnsi="Tahoma" w:cs="Tahoma"/>
        </w:rPr>
        <w:t>v letih od 1. 1. 201</w:t>
      </w:r>
      <w:r>
        <w:rPr>
          <w:rFonts w:ascii="Tahoma" w:hAnsi="Tahoma" w:cs="Tahoma"/>
        </w:rPr>
        <w:t>9</w:t>
      </w:r>
      <w:r w:rsidRPr="00B30557">
        <w:rPr>
          <w:rFonts w:ascii="Tahoma" w:hAnsi="Tahoma" w:cs="Tahoma"/>
        </w:rPr>
        <w:t xml:space="preserve"> do datuma oddane ponudbe sodeloval kot vodja</w:t>
      </w:r>
      <w:r w:rsidR="008E0EB8">
        <w:rPr>
          <w:rFonts w:ascii="Tahoma" w:hAnsi="Tahoma" w:cs="Tahoma"/>
        </w:rPr>
        <w:t xml:space="preserve"> strojnih</w:t>
      </w:r>
      <w:r>
        <w:rPr>
          <w:rFonts w:ascii="Tahoma" w:hAnsi="Tahoma" w:cs="Tahoma"/>
        </w:rPr>
        <w:t xml:space="preserve"> </w:t>
      </w:r>
      <w:r w:rsidRPr="00B30557">
        <w:rPr>
          <w:rFonts w:ascii="Tahoma" w:hAnsi="Tahoma" w:cs="Tahoma"/>
        </w:rPr>
        <w:t xml:space="preserve">del pri izvedbi </w:t>
      </w:r>
      <w:r>
        <w:rPr>
          <w:rFonts w:ascii="Tahoma" w:hAnsi="Tahoma" w:cs="Tahoma"/>
        </w:rPr>
        <w:t xml:space="preserve">zamenjave strojne inštalacije </w:t>
      </w:r>
      <w:r w:rsidR="00453104">
        <w:rPr>
          <w:rFonts w:ascii="Tahoma" w:hAnsi="Tahoma" w:cs="Tahoma"/>
        </w:rPr>
        <w:t>pri obnovi</w:t>
      </w:r>
      <w:r>
        <w:rPr>
          <w:rFonts w:ascii="Tahoma" w:hAnsi="Tahoma" w:cs="Tahoma"/>
        </w:rPr>
        <w:t xml:space="preserve"> </w:t>
      </w:r>
      <w:r w:rsidRPr="003634F4">
        <w:rPr>
          <w:rFonts w:ascii="Tahoma" w:hAnsi="Tahoma" w:cs="Tahoma"/>
        </w:rPr>
        <w:t>poslovnih</w:t>
      </w:r>
      <w:r w:rsidR="00FF747C">
        <w:rPr>
          <w:rFonts w:ascii="Tahoma" w:hAnsi="Tahoma" w:cs="Tahoma"/>
        </w:rPr>
        <w:t xml:space="preserve"> ali</w:t>
      </w:r>
      <w:r w:rsidRPr="003634F4">
        <w:rPr>
          <w:rFonts w:ascii="Tahoma" w:hAnsi="Tahoma" w:cs="Tahoma"/>
        </w:rPr>
        <w:t xml:space="preserve"> stanovanjskih objektov</w:t>
      </w:r>
      <w:r>
        <w:rPr>
          <w:rFonts w:ascii="Tahoma" w:hAnsi="Tahoma" w:cs="Tahoma"/>
        </w:rPr>
        <w:t>,</w:t>
      </w:r>
      <w:r w:rsidRPr="00B30557">
        <w:rPr>
          <w:rFonts w:ascii="Tahoma" w:hAnsi="Tahoma" w:cs="Tahoma"/>
        </w:rPr>
        <w:t xml:space="preserve"> </w:t>
      </w:r>
      <w:r w:rsidRPr="003634F4">
        <w:rPr>
          <w:rFonts w:ascii="Tahoma" w:hAnsi="Tahoma" w:cs="Tahoma"/>
        </w:rPr>
        <w:t>ki so primerljiva z deli, ki so predmet javnega naročila</w:t>
      </w:r>
      <w:r>
        <w:rPr>
          <w:rFonts w:ascii="Tahoma" w:hAnsi="Tahoma" w:cs="Tahoma"/>
        </w:rPr>
        <w:t>. Referenca v višini najmanj 150.000,00 EUR brez DDV</w:t>
      </w:r>
      <w:r w:rsidRPr="00D27062">
        <w:rPr>
          <w:rFonts w:ascii="Tahoma" w:hAnsi="Tahoma" w:cs="Tahoma"/>
        </w:rPr>
        <w:t xml:space="preserve"> (</w:t>
      </w:r>
      <w:r>
        <w:rPr>
          <w:rFonts w:ascii="Tahoma" w:hAnsi="Tahoma" w:cs="Tahoma"/>
        </w:rPr>
        <w:t>ena</w:t>
      </w:r>
      <w:r w:rsidRPr="00D27062">
        <w:rPr>
          <w:rFonts w:ascii="Tahoma" w:hAnsi="Tahoma" w:cs="Tahoma"/>
        </w:rPr>
        <w:t xml:space="preserve"> referenca</w:t>
      </w:r>
      <w:r>
        <w:rPr>
          <w:rFonts w:ascii="Tahoma" w:hAnsi="Tahoma" w:cs="Tahoma"/>
        </w:rPr>
        <w:t>) mora biti izvedena</w:t>
      </w:r>
      <w:r w:rsidRPr="0015439B">
        <w:rPr>
          <w:rFonts w:ascii="Tahoma" w:hAnsi="Tahoma" w:cs="Tahoma"/>
        </w:rPr>
        <w:t xml:space="preserve"> </w:t>
      </w:r>
      <w:r w:rsidRPr="00D27062">
        <w:rPr>
          <w:rFonts w:ascii="Tahoma" w:hAnsi="Tahoma" w:cs="Tahoma"/>
          <w:bCs/>
        </w:rPr>
        <w:t>na spomeniškovarstvenem objektu (objekt kulturne dediščine) in mora biti potrjena s strani ZVKDS</w:t>
      </w:r>
      <w:r w:rsidRPr="00B30557">
        <w:rPr>
          <w:rFonts w:ascii="Tahoma" w:hAnsi="Tahoma" w:cs="Tahoma"/>
        </w:rPr>
        <w:t>.</w:t>
      </w:r>
    </w:p>
    <w:p w14:paraId="6DA95A34" w14:textId="77777777" w:rsidR="00BD58C6" w:rsidRPr="004F0ABC" w:rsidRDefault="00BD58C6" w:rsidP="00530307">
      <w:pPr>
        <w:keepNext/>
        <w:keepLines/>
        <w:spacing w:after="0" w:line="240" w:lineRule="auto"/>
        <w:jc w:val="both"/>
        <w:rPr>
          <w:rFonts w:ascii="Tahoma" w:eastAsia="Times New Roman" w:hAnsi="Tahoma" w:cs="Tahoma"/>
          <w:lang w:eastAsia="sl-SI"/>
        </w:rPr>
      </w:pPr>
    </w:p>
    <w:p w14:paraId="14F66DF6" w14:textId="77777777" w:rsidR="005251CB" w:rsidRPr="00C638FE" w:rsidRDefault="005251CB" w:rsidP="00530307">
      <w:pPr>
        <w:keepNext/>
        <w:keepLines/>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Ponudnik mora v ponudbi predložiti:</w:t>
      </w:r>
    </w:p>
    <w:p w14:paraId="4CE52D97" w14:textId="77777777" w:rsidR="005251CB" w:rsidRPr="00C638FE" w:rsidRDefault="005251CB" w:rsidP="002C7037">
      <w:pPr>
        <w:keepNext/>
        <w:keepLines/>
        <w:numPr>
          <w:ilvl w:val="0"/>
          <w:numId w:val="17"/>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 xml:space="preserve">izpolnjen obrazec dokazilo o kadrih (priloga </w:t>
      </w:r>
      <w:r w:rsidR="00873F7A" w:rsidRPr="00C638FE">
        <w:rPr>
          <w:rFonts w:ascii="Tahoma" w:eastAsia="Times New Roman" w:hAnsi="Tahoma" w:cs="Tahoma"/>
          <w:lang w:eastAsia="sl-SI"/>
        </w:rPr>
        <w:t>6</w:t>
      </w:r>
      <w:r w:rsidRPr="00C638FE">
        <w:rPr>
          <w:rFonts w:ascii="Tahoma" w:eastAsia="Times New Roman" w:hAnsi="Tahoma" w:cs="Tahoma"/>
          <w:lang w:eastAsia="sl-SI"/>
        </w:rPr>
        <w:t>);</w:t>
      </w:r>
    </w:p>
    <w:p w14:paraId="0F12CEAD" w14:textId="77777777" w:rsidR="00F07D4E" w:rsidRPr="00C638FE" w:rsidRDefault="005251CB" w:rsidP="002C7037">
      <w:pPr>
        <w:keepNext/>
        <w:keepLines/>
        <w:numPr>
          <w:ilvl w:val="0"/>
          <w:numId w:val="17"/>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potrdilo investitorja referenčnega objekta</w:t>
      </w:r>
      <w:r w:rsidR="00D51A43" w:rsidRPr="00C638FE">
        <w:rPr>
          <w:rFonts w:ascii="Tahoma" w:eastAsia="Times New Roman" w:hAnsi="Tahoma" w:cs="Tahoma"/>
          <w:lang w:eastAsia="sl-SI"/>
        </w:rPr>
        <w:t xml:space="preserve"> za </w:t>
      </w:r>
      <w:r w:rsidR="00873F7A" w:rsidRPr="00C638FE">
        <w:rPr>
          <w:rFonts w:ascii="Tahoma" w:eastAsia="Times New Roman" w:hAnsi="Tahoma" w:cs="Tahoma"/>
          <w:lang w:eastAsia="sl-SI"/>
        </w:rPr>
        <w:t xml:space="preserve">vodjo </w:t>
      </w:r>
      <w:r w:rsidR="00F07D4E" w:rsidRPr="00C638FE">
        <w:rPr>
          <w:rFonts w:ascii="Tahoma" w:eastAsia="Times New Roman" w:hAnsi="Tahoma" w:cs="Tahoma"/>
          <w:lang w:eastAsia="sl-SI"/>
        </w:rPr>
        <w:t>del gradbene stroke</w:t>
      </w:r>
      <w:r w:rsidR="008E0EB8">
        <w:rPr>
          <w:rFonts w:ascii="Tahoma" w:eastAsia="Times New Roman" w:hAnsi="Tahoma" w:cs="Tahoma"/>
          <w:lang w:eastAsia="sl-SI"/>
        </w:rPr>
        <w:t xml:space="preserve"> po GZ-1</w:t>
      </w:r>
      <w:r w:rsidR="00FB6A16" w:rsidRPr="00C638FE">
        <w:rPr>
          <w:rFonts w:ascii="Tahoma" w:eastAsia="Times New Roman" w:hAnsi="Tahoma" w:cs="Tahoma"/>
          <w:lang w:eastAsia="sl-SI"/>
        </w:rPr>
        <w:t xml:space="preserve"> (priloga </w:t>
      </w:r>
      <w:r w:rsidR="00873F7A" w:rsidRPr="00C638FE">
        <w:rPr>
          <w:rFonts w:ascii="Tahoma" w:eastAsia="Times New Roman" w:hAnsi="Tahoma" w:cs="Tahoma"/>
          <w:lang w:eastAsia="sl-SI"/>
        </w:rPr>
        <w:t>6</w:t>
      </w:r>
      <w:r w:rsidR="00FB6A16" w:rsidRPr="00C638FE">
        <w:rPr>
          <w:rFonts w:ascii="Tahoma" w:eastAsia="Times New Roman" w:hAnsi="Tahoma" w:cs="Tahoma"/>
          <w:lang w:eastAsia="sl-SI"/>
        </w:rPr>
        <w:t>/1</w:t>
      </w:r>
      <w:r w:rsidRPr="00C638FE">
        <w:rPr>
          <w:rFonts w:ascii="Tahoma" w:eastAsia="Times New Roman" w:hAnsi="Tahoma" w:cs="Tahoma"/>
          <w:lang w:eastAsia="sl-SI"/>
        </w:rPr>
        <w:t>);</w:t>
      </w:r>
      <w:r w:rsidR="00F07D4E" w:rsidRPr="00C638FE">
        <w:rPr>
          <w:rFonts w:ascii="Tahoma" w:eastAsia="Times New Roman" w:hAnsi="Tahoma" w:cs="Tahoma"/>
          <w:lang w:eastAsia="sl-SI"/>
        </w:rPr>
        <w:t xml:space="preserve"> </w:t>
      </w:r>
    </w:p>
    <w:p w14:paraId="5F8F8E00" w14:textId="77777777" w:rsidR="004539A9" w:rsidRPr="00C638FE" w:rsidRDefault="004539A9" w:rsidP="004539A9">
      <w:pPr>
        <w:keepNext/>
        <w:keepLines/>
        <w:numPr>
          <w:ilvl w:val="0"/>
          <w:numId w:val="17"/>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lastRenderedPageBreak/>
        <w:t xml:space="preserve">potrdilo investitorja referenčnega objekta za vodjo </w:t>
      </w:r>
      <w:r w:rsidR="00453104">
        <w:rPr>
          <w:rFonts w:ascii="Tahoma" w:eastAsia="Times New Roman" w:hAnsi="Tahoma" w:cs="Tahoma"/>
          <w:lang w:eastAsia="sl-SI"/>
        </w:rPr>
        <w:t xml:space="preserve">strojnih </w:t>
      </w:r>
      <w:r w:rsidRPr="00C638FE">
        <w:rPr>
          <w:rFonts w:ascii="Tahoma" w:eastAsia="Times New Roman" w:hAnsi="Tahoma" w:cs="Tahoma"/>
          <w:lang w:eastAsia="sl-SI"/>
        </w:rPr>
        <w:t>del (priloga 6/</w:t>
      </w:r>
      <w:r>
        <w:rPr>
          <w:rFonts w:ascii="Tahoma" w:eastAsia="Times New Roman" w:hAnsi="Tahoma" w:cs="Tahoma"/>
          <w:lang w:eastAsia="sl-SI"/>
        </w:rPr>
        <w:t>2</w:t>
      </w:r>
      <w:r w:rsidRPr="00C638FE">
        <w:rPr>
          <w:rFonts w:ascii="Tahoma" w:eastAsia="Times New Roman" w:hAnsi="Tahoma" w:cs="Tahoma"/>
          <w:lang w:eastAsia="sl-SI"/>
        </w:rPr>
        <w:t xml:space="preserve">); </w:t>
      </w:r>
    </w:p>
    <w:p w14:paraId="214776F6" w14:textId="77777777" w:rsidR="0014159B" w:rsidRDefault="00873F7A" w:rsidP="002C7037">
      <w:pPr>
        <w:keepNext/>
        <w:keepLines/>
        <w:numPr>
          <w:ilvl w:val="0"/>
          <w:numId w:val="17"/>
        </w:numPr>
        <w:spacing w:after="0" w:line="240" w:lineRule="auto"/>
        <w:jc w:val="both"/>
        <w:rPr>
          <w:rFonts w:ascii="Tahoma" w:hAnsi="Tahoma" w:cs="Tahoma"/>
        </w:rPr>
      </w:pPr>
      <w:r w:rsidRPr="00C638FE">
        <w:rPr>
          <w:rFonts w:ascii="Tahoma" w:hAnsi="Tahoma" w:cs="Tahoma"/>
        </w:rPr>
        <w:t>za</w:t>
      </w:r>
      <w:r w:rsidR="004539A9">
        <w:rPr>
          <w:rFonts w:ascii="Tahoma" w:hAnsi="Tahoma" w:cs="Tahoma"/>
        </w:rPr>
        <w:t xml:space="preserve"> </w:t>
      </w:r>
      <w:r w:rsidRPr="00C638FE">
        <w:rPr>
          <w:rFonts w:ascii="Tahoma" w:hAnsi="Tahoma" w:cs="Tahoma"/>
        </w:rPr>
        <w:t>vodj</w:t>
      </w:r>
      <w:r w:rsidR="004539A9">
        <w:rPr>
          <w:rFonts w:ascii="Tahoma" w:hAnsi="Tahoma" w:cs="Tahoma"/>
        </w:rPr>
        <w:t xml:space="preserve">o gradbenih </w:t>
      </w:r>
      <w:r w:rsidR="00EE1418" w:rsidRPr="00C638FE">
        <w:rPr>
          <w:rFonts w:ascii="Tahoma" w:hAnsi="Tahoma" w:cs="Tahoma"/>
        </w:rPr>
        <w:t>del</w:t>
      </w:r>
      <w:r w:rsidRPr="00C638FE">
        <w:rPr>
          <w:rFonts w:ascii="Tahoma" w:hAnsi="Tahoma" w:cs="Tahoma"/>
        </w:rPr>
        <w:t xml:space="preserve"> kopije M-1/M-2 obrazca (v primeru spremembe še kopijo M-3 obrazca) s katerim</w:t>
      </w:r>
      <w:r w:rsidRPr="00EE3C92">
        <w:rPr>
          <w:rFonts w:ascii="Tahoma" w:hAnsi="Tahoma" w:cs="Tahoma"/>
        </w:rPr>
        <w:t xml:space="preserve"> dokazuje, da ima ponudnik z vodjo </w:t>
      </w:r>
      <w:r w:rsidR="00EE1418">
        <w:rPr>
          <w:rFonts w:ascii="Tahoma" w:hAnsi="Tahoma" w:cs="Tahoma"/>
        </w:rPr>
        <w:t>del</w:t>
      </w:r>
      <w:r w:rsidRPr="00EE3C92">
        <w:rPr>
          <w:rFonts w:ascii="Tahoma" w:hAnsi="Tahoma" w:cs="Tahoma"/>
        </w:rPr>
        <w:t xml:space="preserve"> sklenjeno pogodbo o zaposlitvi za polni delovni čas ali za krajši delovni čas v posebnih primerih v skladu z zakonom, ki ureja delovna razmerja (priloga 6/</w:t>
      </w:r>
      <w:r w:rsidR="008E0EB8">
        <w:rPr>
          <w:rFonts w:ascii="Tahoma" w:hAnsi="Tahoma" w:cs="Tahoma"/>
        </w:rPr>
        <w:t>3</w:t>
      </w:r>
      <w:r w:rsidRPr="00EE3C92">
        <w:rPr>
          <w:rFonts w:ascii="Tahoma" w:hAnsi="Tahoma" w:cs="Tahoma"/>
        </w:rPr>
        <w:t>)</w:t>
      </w:r>
      <w:r w:rsidR="00693973">
        <w:rPr>
          <w:rFonts w:ascii="Tahoma" w:hAnsi="Tahoma" w:cs="Tahoma"/>
        </w:rPr>
        <w:t>.</w:t>
      </w:r>
    </w:p>
    <w:p w14:paraId="4DAB707E" w14:textId="77777777" w:rsidR="003A1EA5" w:rsidRPr="00EE3C92" w:rsidRDefault="003A1EA5" w:rsidP="00530307">
      <w:pPr>
        <w:keepNext/>
        <w:keepLines/>
        <w:spacing w:after="0" w:line="240" w:lineRule="auto"/>
        <w:jc w:val="both"/>
        <w:rPr>
          <w:rFonts w:ascii="Tahoma" w:eastAsia="Times New Roman" w:hAnsi="Tahoma" w:cs="Tahoma"/>
          <w:b/>
          <w:lang w:eastAsia="sl-SI"/>
        </w:rPr>
      </w:pPr>
    </w:p>
    <w:p w14:paraId="4507634C" w14:textId="77777777" w:rsidR="005251CB" w:rsidRPr="00EE3C92" w:rsidRDefault="005251CB" w:rsidP="00530307">
      <w:pPr>
        <w:keepNext/>
        <w:keepLines/>
        <w:spacing w:after="0" w:line="240" w:lineRule="auto"/>
        <w:jc w:val="both"/>
        <w:rPr>
          <w:rFonts w:ascii="Tahoma" w:eastAsia="Times New Roman" w:hAnsi="Tahoma" w:cs="Tahoma"/>
          <w:szCs w:val="20"/>
          <w:lang w:eastAsia="sl-SI"/>
        </w:rPr>
      </w:pPr>
      <w:r w:rsidRPr="00EE3C92">
        <w:rPr>
          <w:rFonts w:ascii="Tahoma" w:eastAsia="Times New Roman" w:hAnsi="Tahoma" w:cs="Tahoma"/>
          <w:szCs w:val="20"/>
          <w:lang w:eastAsia="sl-SI"/>
        </w:rPr>
        <w:t xml:space="preserve">Ponudnik izkaže izpolnjevanje te zahteve s predložitvijo </w:t>
      </w:r>
      <w:r w:rsidRPr="00EE3C92">
        <w:rPr>
          <w:rFonts w:ascii="Tahoma" w:hAnsi="Tahoma" w:cs="Tahoma"/>
          <w:szCs w:val="20"/>
          <w:lang w:eastAsia="sl-SI"/>
        </w:rPr>
        <w:t xml:space="preserve">priloge </w:t>
      </w:r>
      <w:r w:rsidR="008860D0" w:rsidRPr="00EE3C92">
        <w:rPr>
          <w:rFonts w:ascii="Tahoma" w:hAnsi="Tahoma" w:cs="Tahoma"/>
          <w:szCs w:val="20"/>
          <w:lang w:eastAsia="sl-SI"/>
        </w:rPr>
        <w:t>A</w:t>
      </w:r>
      <w:r w:rsidRPr="00EE3C92">
        <w:rPr>
          <w:rFonts w:ascii="Tahoma" w:eastAsia="Times New Roman" w:hAnsi="Tahoma" w:cs="Tahoma"/>
          <w:szCs w:val="20"/>
          <w:lang w:eastAsia="sl-SI"/>
        </w:rPr>
        <w:t xml:space="preserve"> ter s </w:t>
      </w:r>
      <w:r w:rsidRPr="00EE3C92">
        <w:rPr>
          <w:rFonts w:ascii="Tahoma" w:eastAsia="Times New Roman" w:hAnsi="Tahoma" w:cs="Tahoma"/>
          <w:lang w:eastAsia="sl-SI"/>
        </w:rPr>
        <w:t>predložitvijo vseh zahtevanih dokazil</w:t>
      </w:r>
      <w:r w:rsidRPr="00EE3C92">
        <w:rPr>
          <w:rFonts w:ascii="Tahoma" w:eastAsia="Times New Roman" w:hAnsi="Tahoma" w:cs="Tahoma"/>
          <w:szCs w:val="20"/>
          <w:lang w:eastAsia="sl-SI"/>
        </w:rPr>
        <w:t>.</w:t>
      </w:r>
    </w:p>
    <w:p w14:paraId="47792610" w14:textId="77777777" w:rsidR="005251CB" w:rsidRPr="00EE3C92" w:rsidRDefault="005251CB" w:rsidP="00530307">
      <w:pPr>
        <w:keepNext/>
        <w:keepLines/>
        <w:spacing w:after="0" w:line="240" w:lineRule="auto"/>
        <w:ind w:left="284" w:hanging="284"/>
        <w:jc w:val="both"/>
        <w:rPr>
          <w:rFonts w:ascii="Tahoma" w:eastAsia="Times New Roman" w:hAnsi="Tahoma" w:cs="Tahoma"/>
          <w:b/>
          <w:szCs w:val="20"/>
          <w:lang w:eastAsia="sl-SI"/>
        </w:rPr>
      </w:pPr>
    </w:p>
    <w:p w14:paraId="0DB60A48" w14:textId="77777777" w:rsidR="006957EA" w:rsidRPr="006957EA" w:rsidRDefault="005251CB" w:rsidP="006957EA">
      <w:pPr>
        <w:keepNext/>
        <w:keepLines/>
        <w:spacing w:after="0" w:line="240" w:lineRule="auto"/>
        <w:jc w:val="both"/>
        <w:rPr>
          <w:rFonts w:ascii="Tahoma" w:eastAsia="Times New Roman" w:hAnsi="Tahoma" w:cs="Tahoma"/>
          <w:b/>
          <w:szCs w:val="20"/>
          <w:lang w:eastAsia="sl-SI"/>
        </w:rPr>
      </w:pPr>
      <w:r w:rsidRPr="00EE3C92">
        <w:rPr>
          <w:rFonts w:ascii="Tahoma" w:eastAsia="Times New Roman" w:hAnsi="Tahoma" w:cs="Tahoma"/>
          <w:szCs w:val="20"/>
          <w:lang w:eastAsia="sl-SI"/>
        </w:rPr>
        <w:t xml:space="preserve">Naročnik je upravičen pred sprejemom odločitve o izbiri opraviti poizvedbe o navedenih referencah za </w:t>
      </w:r>
      <w:r w:rsidR="008860D0" w:rsidRPr="00EE3C92">
        <w:rPr>
          <w:rFonts w:ascii="Tahoma" w:eastAsia="Times New Roman" w:hAnsi="Tahoma" w:cs="Tahoma"/>
          <w:szCs w:val="20"/>
          <w:lang w:eastAsia="sl-SI"/>
        </w:rPr>
        <w:t>vodjo gradenj</w:t>
      </w:r>
      <w:r w:rsidRPr="00EE3C92">
        <w:rPr>
          <w:rFonts w:ascii="Tahoma" w:eastAsia="Times New Roman" w:hAnsi="Tahoma" w:cs="Tahoma"/>
          <w:szCs w:val="20"/>
          <w:lang w:eastAsia="sl-SI"/>
        </w:rPr>
        <w:t>. Če navedene reference ne izkazujejo resničnega stanja jih naročnik</w:t>
      </w:r>
      <w:r w:rsidRPr="009E526E">
        <w:rPr>
          <w:rFonts w:ascii="Tahoma" w:eastAsia="Times New Roman" w:hAnsi="Tahoma" w:cs="Tahoma"/>
          <w:szCs w:val="20"/>
          <w:lang w:eastAsia="sl-SI"/>
        </w:rPr>
        <w:t xml:space="preserve"> </w:t>
      </w:r>
      <w:r w:rsidRPr="00EE3C92">
        <w:rPr>
          <w:rFonts w:ascii="Tahoma" w:eastAsia="Times New Roman" w:hAnsi="Tahoma" w:cs="Tahoma"/>
          <w:szCs w:val="20"/>
          <w:lang w:eastAsia="sl-SI"/>
        </w:rPr>
        <w:t>ne bo upošteval.</w:t>
      </w:r>
      <w:r w:rsidR="0087592C">
        <w:rPr>
          <w:rFonts w:ascii="Tahoma" w:eastAsia="Times New Roman" w:hAnsi="Tahoma" w:cs="Tahoma"/>
          <w:szCs w:val="20"/>
          <w:lang w:eastAsia="sl-SI"/>
        </w:rPr>
        <w:t xml:space="preserve"> </w:t>
      </w:r>
    </w:p>
    <w:p w14:paraId="1BB53729" w14:textId="77777777" w:rsidR="005251CB" w:rsidRPr="004D0FA0" w:rsidRDefault="005251CB" w:rsidP="00530307">
      <w:pPr>
        <w:keepNext/>
        <w:keepLines/>
        <w:spacing w:after="0" w:line="240" w:lineRule="auto"/>
        <w:jc w:val="both"/>
        <w:rPr>
          <w:rFonts w:ascii="Tahoma" w:eastAsia="Times New Roman" w:hAnsi="Tahoma" w:cs="Tahoma"/>
          <w:b/>
          <w:szCs w:val="20"/>
          <w:lang w:eastAsia="sl-SI"/>
        </w:rPr>
      </w:pPr>
    </w:p>
    <w:p w14:paraId="1211F2EB" w14:textId="77777777" w:rsidR="007826FF" w:rsidRPr="004D0FA0" w:rsidRDefault="007826FF" w:rsidP="00530307">
      <w:pPr>
        <w:keepNext/>
        <w:keepLines/>
        <w:spacing w:after="0" w:line="240" w:lineRule="auto"/>
        <w:jc w:val="both"/>
        <w:rPr>
          <w:rFonts w:ascii="Tahoma" w:eastAsia="Times New Roman" w:hAnsi="Tahoma" w:cs="Tahoma"/>
          <w:b/>
          <w:szCs w:val="20"/>
          <w:lang w:eastAsia="sl-SI"/>
        </w:rPr>
      </w:pPr>
      <w:r w:rsidRPr="00C638FE">
        <w:rPr>
          <w:rFonts w:ascii="Tahoma" w:eastAsia="Times New Roman" w:hAnsi="Tahoma" w:cs="Tahoma"/>
          <w:b/>
          <w:szCs w:val="20"/>
          <w:lang w:eastAsia="sl-SI"/>
        </w:rPr>
        <w:t>Pogoj za</w:t>
      </w:r>
      <w:r w:rsidR="008860D0" w:rsidRPr="00C638FE">
        <w:rPr>
          <w:rFonts w:ascii="Tahoma" w:eastAsia="Times New Roman" w:hAnsi="Tahoma" w:cs="Tahoma"/>
          <w:b/>
          <w:szCs w:val="20"/>
          <w:lang w:eastAsia="sl-SI"/>
        </w:rPr>
        <w:t xml:space="preserve"> vodjo</w:t>
      </w:r>
      <w:r w:rsidR="00C12AD6">
        <w:rPr>
          <w:rFonts w:ascii="Tahoma" w:eastAsia="Times New Roman" w:hAnsi="Tahoma" w:cs="Tahoma"/>
          <w:b/>
          <w:szCs w:val="20"/>
          <w:lang w:eastAsia="sl-SI"/>
        </w:rPr>
        <w:t xml:space="preserve"> </w:t>
      </w:r>
      <w:r w:rsidRPr="00C638FE">
        <w:rPr>
          <w:rFonts w:ascii="Tahoma" w:eastAsia="Times New Roman" w:hAnsi="Tahoma" w:cs="Tahoma"/>
          <w:b/>
          <w:szCs w:val="20"/>
          <w:lang w:eastAsia="sl-SI"/>
        </w:rPr>
        <w:t>del</w:t>
      </w:r>
      <w:r w:rsidR="0058392B">
        <w:rPr>
          <w:rFonts w:ascii="Tahoma" w:eastAsia="Times New Roman" w:hAnsi="Tahoma" w:cs="Tahoma"/>
          <w:b/>
          <w:szCs w:val="20"/>
          <w:lang w:eastAsia="sl-SI"/>
        </w:rPr>
        <w:t xml:space="preserve"> gradbene stroke</w:t>
      </w:r>
      <w:r w:rsidRPr="00C638FE">
        <w:rPr>
          <w:rFonts w:ascii="Tahoma" w:eastAsia="Times New Roman" w:hAnsi="Tahoma" w:cs="Tahoma"/>
          <w:b/>
          <w:szCs w:val="20"/>
          <w:lang w:eastAsia="sl-SI"/>
        </w:rPr>
        <w:t xml:space="preserve"> mora izpolniti ponudnik sam ali skupina ponudnikov v okviru skupne ponudbe. Ponudnik se z oddajo ponudbe zavezuje, da bo</w:t>
      </w:r>
      <w:r w:rsidR="00E676A7" w:rsidRPr="00C638FE">
        <w:rPr>
          <w:rFonts w:ascii="Tahoma" w:eastAsia="Times New Roman" w:hAnsi="Tahoma" w:cs="Tahoma"/>
          <w:b/>
          <w:szCs w:val="20"/>
          <w:lang w:eastAsia="sl-SI"/>
        </w:rPr>
        <w:t xml:space="preserve"> </w:t>
      </w:r>
      <w:r w:rsidRPr="00C638FE">
        <w:rPr>
          <w:rFonts w:ascii="Tahoma" w:eastAsia="Times New Roman" w:hAnsi="Tahoma" w:cs="Tahoma"/>
          <w:b/>
          <w:szCs w:val="20"/>
          <w:lang w:eastAsia="sl-SI"/>
        </w:rPr>
        <w:t>vodja del</w:t>
      </w:r>
      <w:r w:rsidR="00F07D4E" w:rsidRPr="00C638FE">
        <w:rPr>
          <w:rFonts w:ascii="Tahoma" w:eastAsia="Times New Roman" w:hAnsi="Tahoma" w:cs="Tahoma"/>
          <w:b/>
          <w:szCs w:val="20"/>
          <w:lang w:eastAsia="sl-SI"/>
        </w:rPr>
        <w:t xml:space="preserve"> gradbene stroke</w:t>
      </w:r>
      <w:r w:rsidRPr="00C638FE">
        <w:rPr>
          <w:rFonts w:ascii="Tahoma" w:eastAsia="Times New Roman" w:hAnsi="Tahoma" w:cs="Tahoma"/>
          <w:b/>
          <w:szCs w:val="20"/>
          <w:lang w:eastAsia="sl-SI"/>
        </w:rPr>
        <w:t>, tudi neposredno zadolže</w:t>
      </w:r>
      <w:r w:rsidR="001931E1" w:rsidRPr="00C638FE">
        <w:rPr>
          <w:rFonts w:ascii="Tahoma" w:eastAsia="Times New Roman" w:hAnsi="Tahoma" w:cs="Tahoma"/>
          <w:b/>
          <w:szCs w:val="20"/>
          <w:lang w:eastAsia="sl-SI"/>
        </w:rPr>
        <w:t>n</w:t>
      </w:r>
      <w:r w:rsidRPr="00C638FE">
        <w:rPr>
          <w:rFonts w:ascii="Tahoma" w:eastAsia="Times New Roman" w:hAnsi="Tahoma" w:cs="Tahoma"/>
          <w:b/>
          <w:szCs w:val="20"/>
          <w:lang w:eastAsia="sl-SI"/>
        </w:rPr>
        <w:t xml:space="preserve"> za vodenje izvedbe na predmetnem razpisu</w:t>
      </w:r>
      <w:r w:rsidR="009139E3">
        <w:rPr>
          <w:rFonts w:ascii="Tahoma" w:eastAsia="Times New Roman" w:hAnsi="Tahoma" w:cs="Tahoma"/>
          <w:b/>
          <w:szCs w:val="20"/>
          <w:lang w:eastAsia="sl-SI"/>
        </w:rPr>
        <w:t xml:space="preserve"> ter </w:t>
      </w:r>
      <w:r w:rsidRPr="00C638FE">
        <w:rPr>
          <w:rFonts w:ascii="Tahoma" w:eastAsia="Times New Roman" w:hAnsi="Tahoma" w:cs="Tahoma"/>
          <w:b/>
          <w:szCs w:val="20"/>
          <w:lang w:eastAsia="sl-SI"/>
        </w:rPr>
        <w:t>v času izvajanja</w:t>
      </w:r>
      <w:r w:rsidR="00F07D4E" w:rsidRPr="00C638FE">
        <w:rPr>
          <w:rFonts w:ascii="Tahoma" w:eastAsia="Times New Roman" w:hAnsi="Tahoma" w:cs="Tahoma"/>
          <w:b/>
          <w:szCs w:val="20"/>
          <w:lang w:eastAsia="sl-SI"/>
        </w:rPr>
        <w:t xml:space="preserve"> vseh</w:t>
      </w:r>
      <w:r w:rsidRPr="00C638FE">
        <w:rPr>
          <w:rFonts w:ascii="Tahoma" w:eastAsia="Times New Roman" w:hAnsi="Tahoma" w:cs="Tahoma"/>
          <w:b/>
          <w:szCs w:val="20"/>
          <w:lang w:eastAsia="sl-SI"/>
        </w:rPr>
        <w:t xml:space="preserve"> del dnevno prisot</w:t>
      </w:r>
      <w:r w:rsidR="00E676A7" w:rsidRPr="00C638FE">
        <w:rPr>
          <w:rFonts w:ascii="Tahoma" w:eastAsia="Times New Roman" w:hAnsi="Tahoma" w:cs="Tahoma"/>
          <w:b/>
          <w:szCs w:val="20"/>
          <w:lang w:eastAsia="sl-SI"/>
        </w:rPr>
        <w:t>e</w:t>
      </w:r>
      <w:r w:rsidR="00F07D4E" w:rsidRPr="00C638FE">
        <w:rPr>
          <w:rFonts w:ascii="Tahoma" w:eastAsia="Times New Roman" w:hAnsi="Tahoma" w:cs="Tahoma"/>
          <w:b/>
          <w:szCs w:val="20"/>
          <w:lang w:eastAsia="sl-SI"/>
        </w:rPr>
        <w:t>n na delovišču.</w:t>
      </w:r>
    </w:p>
    <w:p w14:paraId="55A0DEBD" w14:textId="77777777" w:rsidR="00EA352A" w:rsidRDefault="00EA352A" w:rsidP="00530307">
      <w:pPr>
        <w:keepNext/>
        <w:keepLines/>
        <w:spacing w:after="0" w:line="240" w:lineRule="auto"/>
        <w:jc w:val="both"/>
        <w:rPr>
          <w:rFonts w:ascii="Tahoma" w:hAnsi="Tahoma" w:cs="Tahoma"/>
          <w:bCs/>
        </w:rPr>
      </w:pPr>
    </w:p>
    <w:p w14:paraId="178DC970" w14:textId="77777777" w:rsidR="007826FF" w:rsidRPr="00EE3C92" w:rsidRDefault="00EA352A" w:rsidP="00530307">
      <w:pPr>
        <w:keepNext/>
        <w:keepLines/>
        <w:spacing w:after="0" w:line="240" w:lineRule="auto"/>
        <w:jc w:val="both"/>
        <w:rPr>
          <w:rFonts w:ascii="Tahoma" w:eastAsia="Times New Roman" w:hAnsi="Tahoma" w:cs="Tahoma"/>
          <w:b/>
          <w:szCs w:val="20"/>
          <w:lang w:eastAsia="sl-SI"/>
        </w:rPr>
      </w:pPr>
      <w:r w:rsidRPr="00946D0D">
        <w:rPr>
          <w:rFonts w:ascii="Tahoma" w:hAnsi="Tahoma" w:cs="Tahoma"/>
          <w:bCs/>
        </w:rPr>
        <w:t xml:space="preserve">Naročnik dopušča možnost menjave delavca v času izvedbe storitev na predmetnem razpisu samo v primeru višje sile (npr. bolezen ali smrt </w:t>
      </w:r>
      <w:r w:rsidRPr="00F13162">
        <w:rPr>
          <w:rFonts w:ascii="Tahoma" w:hAnsi="Tahoma" w:cs="Tahoma"/>
          <w:bCs/>
        </w:rPr>
        <w:t>delavca,</w:t>
      </w:r>
      <w:r w:rsidR="0074756E">
        <w:rPr>
          <w:rFonts w:ascii="Tahoma" w:hAnsi="Tahoma" w:cs="Tahoma"/>
          <w:bCs/>
        </w:rPr>
        <w:t xml:space="preserve"> upokojitev,</w:t>
      </w:r>
      <w:r w:rsidRPr="00F13162">
        <w:rPr>
          <w:rFonts w:ascii="Tahoma" w:hAnsi="Tahoma" w:cs="Tahoma"/>
          <w:bCs/>
        </w:rPr>
        <w:t xml:space="preserve"> prekinitev delovnega razmerja). V tem primeru mora ponudnik za novega delavca priložiti ustrezno dokazila, ki so po vsebini enaka kot jih naročnik zahteva za delavca</w:t>
      </w:r>
      <w:r>
        <w:rPr>
          <w:rFonts w:ascii="Tahoma" w:hAnsi="Tahoma" w:cs="Tahoma"/>
          <w:bCs/>
        </w:rPr>
        <w:t>.</w:t>
      </w:r>
    </w:p>
    <w:p w14:paraId="357579D2" w14:textId="77777777" w:rsidR="006957EA" w:rsidRDefault="006957EA" w:rsidP="00530307">
      <w:pPr>
        <w:keepNext/>
        <w:keepLines/>
        <w:spacing w:after="0" w:line="240" w:lineRule="auto"/>
        <w:jc w:val="both"/>
        <w:rPr>
          <w:rFonts w:ascii="Tahoma" w:eastAsia="Times New Roman" w:hAnsi="Tahoma" w:cs="Tahoma"/>
          <w:b/>
          <w:szCs w:val="20"/>
          <w:lang w:eastAsia="sl-SI"/>
        </w:rPr>
      </w:pPr>
    </w:p>
    <w:p w14:paraId="6F5BF4FC" w14:textId="77777777" w:rsidR="00020073" w:rsidRPr="00020073" w:rsidRDefault="00020073" w:rsidP="00020073">
      <w:pPr>
        <w:keepNext/>
        <w:keepLines/>
        <w:spacing w:after="0" w:line="240" w:lineRule="auto"/>
        <w:jc w:val="both"/>
        <w:rPr>
          <w:rFonts w:ascii="Tahoma" w:eastAsia="Times New Roman" w:hAnsi="Tahoma" w:cs="Tahoma"/>
          <w:b/>
          <w:bCs/>
          <w:szCs w:val="20"/>
          <w:lang w:eastAsia="sl-SI"/>
        </w:rPr>
      </w:pPr>
      <w:r w:rsidRPr="00020073">
        <w:rPr>
          <w:rFonts w:ascii="Tahoma" w:eastAsia="Times New Roman" w:hAnsi="Tahoma" w:cs="Tahoma"/>
          <w:b/>
          <w:bCs/>
          <w:szCs w:val="20"/>
          <w:lang w:eastAsia="sl-SI"/>
        </w:rPr>
        <w:t xml:space="preserve">Ta pogoj lahko izpolni ponudnik sam ali skupina ponudnikov v okviru skupne ponudbe ali s prijavljenimi podizvajalci. V primeru, da prijavljeni delavci niso zaposleni pri ponudniku, </w:t>
      </w:r>
      <w:r w:rsidRPr="00020073">
        <w:rPr>
          <w:rFonts w:ascii="Tahoma" w:eastAsia="Times New Roman" w:hAnsi="Tahoma" w:cs="Tahoma"/>
          <w:b/>
          <w:bCs/>
          <w:szCs w:val="20"/>
          <w:u w:val="single"/>
          <w:lang w:eastAsia="sl-SI"/>
        </w:rPr>
        <w:t>morajo ti v ponudbi nastopati kot skupni partnerji ali kot podizvajalci (ponudnik predloži še pogodbo o medsebojnem sodelovanju)</w:t>
      </w:r>
      <w:r w:rsidRPr="00020073">
        <w:rPr>
          <w:rFonts w:ascii="Tahoma" w:eastAsia="Times New Roman" w:hAnsi="Tahoma" w:cs="Tahoma"/>
          <w:b/>
          <w:bCs/>
          <w:szCs w:val="20"/>
          <w:lang w:eastAsia="sl-SI"/>
        </w:rPr>
        <w:t>.</w:t>
      </w:r>
    </w:p>
    <w:p w14:paraId="62551317" w14:textId="77777777" w:rsidR="00DF448F" w:rsidRDefault="00DF448F" w:rsidP="009D5516">
      <w:pPr>
        <w:keepNext/>
        <w:keepLines/>
        <w:spacing w:after="0" w:line="240" w:lineRule="auto"/>
        <w:jc w:val="both"/>
        <w:rPr>
          <w:rFonts w:ascii="Tahoma" w:eastAsia="Times New Roman" w:hAnsi="Tahoma" w:cs="Tahoma"/>
          <w:szCs w:val="20"/>
          <w:u w:val="single"/>
          <w:lang w:eastAsia="sl-SI"/>
        </w:rPr>
      </w:pPr>
    </w:p>
    <w:p w14:paraId="184AC169" w14:textId="41407F01" w:rsidR="009D5516" w:rsidRPr="00D66D21" w:rsidRDefault="009D5516" w:rsidP="009D5516">
      <w:pPr>
        <w:keepNext/>
        <w:keepLines/>
        <w:spacing w:after="0" w:line="240" w:lineRule="auto"/>
        <w:jc w:val="both"/>
        <w:rPr>
          <w:rFonts w:ascii="Tahoma" w:eastAsia="Times New Roman" w:hAnsi="Tahoma" w:cs="Tahoma"/>
          <w:szCs w:val="20"/>
          <w:u w:val="single"/>
          <w:lang w:eastAsia="sl-SI"/>
        </w:rPr>
      </w:pPr>
      <w:r w:rsidRPr="008057B3">
        <w:rPr>
          <w:rFonts w:ascii="Tahoma" w:eastAsia="Times New Roman" w:hAnsi="Tahoma" w:cs="Tahoma"/>
          <w:szCs w:val="20"/>
          <w:u w:val="single"/>
          <w:lang w:eastAsia="sl-SI"/>
        </w:rPr>
        <w:t xml:space="preserve">Ponudnik lahko predloži referenčno potrdilo tudi na drugih potrjenih obrazcih (med drugim reference iz </w:t>
      </w:r>
      <w:r w:rsidRPr="008057B3">
        <w:rPr>
          <w:rFonts w:ascii="Tahoma" w:eastAsia="Times New Roman" w:hAnsi="Tahoma" w:cs="Tahoma"/>
          <w:u w:val="single"/>
          <w:lang w:eastAsia="sl-SI"/>
        </w:rPr>
        <w:t xml:space="preserve">predhodno izvedenem postopku zbiranja ponudb po postopku oddaje naročila male vrednosti št. </w:t>
      </w:r>
      <w:r>
        <w:rPr>
          <w:rFonts w:ascii="Tahoma" w:eastAsia="Times New Roman" w:hAnsi="Tahoma" w:cs="Tahoma"/>
          <w:u w:val="single"/>
          <w:lang w:eastAsia="sl-SI"/>
        </w:rPr>
        <w:t>LPT-227/274</w:t>
      </w:r>
      <w:r w:rsidRPr="008057B3">
        <w:rPr>
          <w:rFonts w:ascii="Tahoma" w:eastAsia="Times New Roman" w:hAnsi="Tahoma" w:cs="Tahoma"/>
          <w:u w:val="single"/>
          <w:lang w:eastAsia="sl-SI"/>
        </w:rPr>
        <w:t xml:space="preserve">, Priloga </w:t>
      </w:r>
      <w:r>
        <w:rPr>
          <w:rFonts w:ascii="Tahoma" w:eastAsia="Times New Roman" w:hAnsi="Tahoma" w:cs="Tahoma"/>
          <w:u w:val="single"/>
          <w:lang w:eastAsia="sl-SI"/>
        </w:rPr>
        <w:t>6/1 in Priloga 6/2</w:t>
      </w:r>
      <w:r w:rsidRPr="008057B3">
        <w:rPr>
          <w:rFonts w:ascii="Tahoma" w:eastAsia="Times New Roman" w:hAnsi="Tahoma" w:cs="Tahoma"/>
          <w:szCs w:val="20"/>
          <w:u w:val="single"/>
          <w:lang w:eastAsia="sl-SI"/>
        </w:rPr>
        <w:t>), v kolikor taki obrazci (referenčna potrdila) potrjujejo in vsebujejo vse zahtevane podatke naročnika, v skladu z določili razpisne dokumentacije.</w:t>
      </w:r>
    </w:p>
    <w:p w14:paraId="08D46F92" w14:textId="77777777" w:rsidR="00992F07" w:rsidRPr="00712BC8" w:rsidRDefault="00992F07" w:rsidP="00992F07">
      <w:pPr>
        <w:keepNext/>
        <w:keepLines/>
        <w:spacing w:after="0" w:line="240" w:lineRule="auto"/>
        <w:jc w:val="both"/>
        <w:rPr>
          <w:rFonts w:ascii="Tahoma" w:eastAsia="Times New Roman" w:hAnsi="Tahoma" w:cs="Tahoma"/>
          <w:lang w:eastAsia="sl-SI"/>
        </w:rPr>
      </w:pPr>
    </w:p>
    <w:p w14:paraId="58C8DDA0" w14:textId="77777777" w:rsidR="00992F07" w:rsidRPr="00F545CC" w:rsidRDefault="00992F07" w:rsidP="00992F07">
      <w:pPr>
        <w:keepNext/>
        <w:keepLines/>
        <w:numPr>
          <w:ilvl w:val="2"/>
          <w:numId w:val="2"/>
        </w:numPr>
        <w:spacing w:after="0" w:line="240" w:lineRule="auto"/>
        <w:jc w:val="both"/>
        <w:rPr>
          <w:rFonts w:ascii="Tahoma" w:eastAsia="Times New Roman" w:hAnsi="Tahoma" w:cs="Tahoma"/>
          <w:b/>
          <w:szCs w:val="20"/>
          <w:lang w:eastAsia="sl-SI"/>
        </w:rPr>
      </w:pPr>
      <w:r w:rsidRPr="00F545CC">
        <w:rPr>
          <w:rFonts w:ascii="Tahoma" w:eastAsia="Times New Roman" w:hAnsi="Tahoma" w:cs="Tahoma"/>
          <w:b/>
          <w:szCs w:val="20"/>
          <w:lang w:eastAsia="sl-SI"/>
        </w:rPr>
        <w:t>Certifikati</w:t>
      </w:r>
    </w:p>
    <w:p w14:paraId="2CEB15B3" w14:textId="77777777" w:rsidR="00992F07" w:rsidRPr="00693973" w:rsidRDefault="00992F07" w:rsidP="00992F07">
      <w:pPr>
        <w:keepNext/>
        <w:keepLines/>
        <w:spacing w:after="0" w:line="240" w:lineRule="auto"/>
        <w:jc w:val="both"/>
        <w:rPr>
          <w:rFonts w:ascii="Tahoma" w:eastAsia="Times New Roman" w:hAnsi="Tahoma" w:cs="Tahoma"/>
          <w:b/>
          <w:lang w:eastAsia="sl-SI"/>
        </w:rPr>
      </w:pPr>
    </w:p>
    <w:p w14:paraId="1A952973" w14:textId="5D8E903E" w:rsidR="00832015" w:rsidRDefault="00A26BC5" w:rsidP="00832015">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ki bo izvedel storitve </w:t>
      </w:r>
      <w:r w:rsidRPr="00A26BC5">
        <w:rPr>
          <w:rFonts w:ascii="Tahoma" w:eastAsia="Times New Roman" w:hAnsi="Tahoma" w:cs="Tahoma"/>
          <w:szCs w:val="20"/>
          <w:lang w:eastAsia="sl-SI"/>
        </w:rPr>
        <w:t xml:space="preserve">za namestitev, vzdrževanje, popravilo ali razgradnjo </w:t>
      </w:r>
      <w:r w:rsidR="00832015" w:rsidRPr="00832015">
        <w:rPr>
          <w:rFonts w:ascii="Tahoma" w:eastAsia="Times New Roman" w:hAnsi="Tahoma" w:cs="Tahoma"/>
          <w:szCs w:val="20"/>
          <w:lang w:eastAsia="sl-SI"/>
        </w:rPr>
        <w:t xml:space="preserve">opreme, ki vsebuje </w:t>
      </w:r>
      <w:proofErr w:type="spellStart"/>
      <w:r w:rsidR="00832015" w:rsidRPr="00832015">
        <w:rPr>
          <w:rFonts w:ascii="Tahoma" w:eastAsia="Times New Roman" w:hAnsi="Tahoma" w:cs="Tahoma"/>
          <w:szCs w:val="20"/>
          <w:lang w:eastAsia="sl-SI"/>
        </w:rPr>
        <w:t>fluorirane</w:t>
      </w:r>
      <w:proofErr w:type="spellEnd"/>
      <w:r w:rsidR="00832015" w:rsidRPr="00832015">
        <w:rPr>
          <w:rFonts w:ascii="Tahoma" w:eastAsia="Times New Roman" w:hAnsi="Tahoma" w:cs="Tahoma"/>
          <w:szCs w:val="20"/>
          <w:lang w:eastAsia="sl-SI"/>
        </w:rPr>
        <w:t xml:space="preserve"> toplogredne pline,</w:t>
      </w:r>
      <w:r w:rsidR="00832015">
        <w:rPr>
          <w:rFonts w:ascii="Tahoma" w:eastAsia="Times New Roman" w:hAnsi="Tahoma" w:cs="Tahoma"/>
          <w:szCs w:val="20"/>
          <w:lang w:eastAsia="sl-SI"/>
        </w:rPr>
        <w:t xml:space="preserve"> mora kot </w:t>
      </w:r>
      <w:r w:rsidR="00832015" w:rsidRPr="00832015">
        <w:rPr>
          <w:rFonts w:ascii="Tahoma" w:eastAsia="Times New Roman" w:hAnsi="Tahoma" w:cs="Tahoma"/>
          <w:b/>
          <w:bCs/>
          <w:szCs w:val="20"/>
          <w:lang w:eastAsia="sl-SI"/>
        </w:rPr>
        <w:t>Prilogo 10</w:t>
      </w:r>
      <w:r w:rsidR="00832015" w:rsidRPr="00832015">
        <w:rPr>
          <w:rFonts w:ascii="Tahoma" w:eastAsia="Times New Roman" w:hAnsi="Tahoma" w:cs="Tahoma"/>
          <w:szCs w:val="20"/>
          <w:lang w:eastAsia="sl-SI"/>
        </w:rPr>
        <w:t xml:space="preserve"> </w:t>
      </w:r>
      <w:r w:rsidR="00832015">
        <w:rPr>
          <w:rFonts w:ascii="Tahoma" w:eastAsia="Times New Roman" w:hAnsi="Tahoma" w:cs="Tahoma"/>
          <w:szCs w:val="20"/>
          <w:lang w:eastAsia="sl-SI"/>
        </w:rPr>
        <w:t>k ponudbi predložiti naslednje dokazilo:</w:t>
      </w:r>
    </w:p>
    <w:p w14:paraId="08338DCC" w14:textId="29AD3930" w:rsidR="00A26BC5" w:rsidRPr="00832015" w:rsidRDefault="00832015" w:rsidP="00832015">
      <w:pPr>
        <w:pStyle w:val="Odstavekseznama"/>
        <w:keepNext/>
        <w:keepLines/>
        <w:numPr>
          <w:ilvl w:val="0"/>
          <w:numId w:val="17"/>
        </w:numPr>
        <w:tabs>
          <w:tab w:val="clear" w:pos="360"/>
        </w:tabs>
        <w:ind w:left="284" w:hanging="284"/>
        <w:jc w:val="both"/>
        <w:rPr>
          <w:rFonts w:ascii="Tahoma" w:hAnsi="Tahoma" w:cs="Tahoma"/>
          <w:sz w:val="22"/>
          <w:szCs w:val="22"/>
        </w:rPr>
      </w:pPr>
      <w:r>
        <w:rPr>
          <w:rFonts w:ascii="Tahoma" w:hAnsi="Tahoma" w:cs="Tahoma"/>
          <w:sz w:val="22"/>
          <w:szCs w:val="22"/>
        </w:rPr>
        <w:t xml:space="preserve">Potrdilo o </w:t>
      </w:r>
      <w:r w:rsidRPr="00832015">
        <w:rPr>
          <w:rFonts w:ascii="Tahoma" w:hAnsi="Tahoma" w:cs="Tahoma"/>
          <w:sz w:val="22"/>
          <w:szCs w:val="22"/>
        </w:rPr>
        <w:t>vpis</w:t>
      </w:r>
      <w:r>
        <w:rPr>
          <w:rFonts w:ascii="Tahoma" w:hAnsi="Tahoma" w:cs="Tahoma"/>
          <w:sz w:val="22"/>
          <w:szCs w:val="22"/>
        </w:rPr>
        <w:t>u</w:t>
      </w:r>
      <w:r w:rsidRPr="00832015">
        <w:rPr>
          <w:rFonts w:ascii="Tahoma" w:hAnsi="Tahoma" w:cs="Tahoma"/>
          <w:sz w:val="22"/>
          <w:szCs w:val="22"/>
        </w:rPr>
        <w:t xml:space="preserve"> v evidenco pooblaščenih podjetij za nameščanje, servisiranje, vzdrževanje, popravilo ali razgradnjo nepremične opreme (opremo za hlajenje, klimatizacijo in toplotne črpalke,  protipožarno opremo) </w:t>
      </w:r>
      <w:r w:rsidR="00A26BC5" w:rsidRPr="00832015">
        <w:rPr>
          <w:rFonts w:ascii="Tahoma" w:hAnsi="Tahoma" w:cs="Tahoma"/>
          <w:sz w:val="22"/>
          <w:szCs w:val="22"/>
        </w:rPr>
        <w:t xml:space="preserve">v skladu z 32. členom Uredbe o uporabi </w:t>
      </w:r>
      <w:proofErr w:type="spellStart"/>
      <w:r w:rsidR="00A26BC5" w:rsidRPr="00832015">
        <w:rPr>
          <w:rFonts w:ascii="Tahoma" w:hAnsi="Tahoma" w:cs="Tahoma"/>
          <w:sz w:val="22"/>
          <w:szCs w:val="22"/>
        </w:rPr>
        <w:t>fluoriranih</w:t>
      </w:r>
      <w:proofErr w:type="spellEnd"/>
      <w:r w:rsidR="00A26BC5" w:rsidRPr="00832015">
        <w:rPr>
          <w:rFonts w:ascii="Tahoma" w:hAnsi="Tahoma" w:cs="Tahoma"/>
          <w:sz w:val="22"/>
          <w:szCs w:val="22"/>
        </w:rPr>
        <w:t xml:space="preserve"> toplogrednih plinov in ozonu škodljivih snovi</w:t>
      </w:r>
      <w:r>
        <w:rPr>
          <w:rFonts w:ascii="Tahoma" w:hAnsi="Tahoma" w:cs="Tahoma"/>
          <w:sz w:val="22"/>
          <w:szCs w:val="22"/>
        </w:rPr>
        <w:t xml:space="preserve"> </w:t>
      </w:r>
      <w:r w:rsidR="00A26BC5" w:rsidRPr="00832015">
        <w:rPr>
          <w:rFonts w:ascii="Tahoma" w:hAnsi="Tahoma" w:cs="Tahoma"/>
          <w:sz w:val="22"/>
          <w:szCs w:val="22"/>
        </w:rPr>
        <w:t>(Ur.l.RS 60/16)</w:t>
      </w:r>
      <w:r>
        <w:rPr>
          <w:rFonts w:ascii="Tahoma" w:hAnsi="Tahoma" w:cs="Tahoma"/>
          <w:sz w:val="22"/>
          <w:szCs w:val="22"/>
        </w:rPr>
        <w:t xml:space="preserve"> v skladu kot je zahtevano na povezavi</w:t>
      </w:r>
    </w:p>
    <w:p w14:paraId="38EB4D46" w14:textId="0F546A13" w:rsidR="00832015" w:rsidRPr="00832015" w:rsidRDefault="00832015" w:rsidP="00992F07">
      <w:pPr>
        <w:keepNext/>
        <w:keepLines/>
        <w:spacing w:after="0" w:line="240" w:lineRule="auto"/>
        <w:jc w:val="both"/>
        <w:rPr>
          <w:rFonts w:ascii="Tahoma" w:eastAsia="Times New Roman" w:hAnsi="Tahoma" w:cs="Tahoma"/>
          <w:lang w:eastAsia="sl-SI"/>
        </w:rPr>
      </w:pPr>
      <w:r w:rsidRPr="00832015">
        <w:rPr>
          <w:rFonts w:ascii="Tahoma" w:eastAsia="Times New Roman" w:hAnsi="Tahoma" w:cs="Tahoma"/>
          <w:lang w:eastAsia="sl-SI"/>
        </w:rPr>
        <w:t>https://spot.gov.si/sl/dejavnosti-in-poklici/dovoljenja/vpis-v-evidenco-pooblascenih-podjetij-za-vzdrzevanje-in-namestitev-opreme/</w:t>
      </w:r>
    </w:p>
    <w:p w14:paraId="15CD456D" w14:textId="77777777" w:rsidR="00A26BC5" w:rsidRPr="00693973" w:rsidRDefault="00A26BC5" w:rsidP="00A26BC5">
      <w:pPr>
        <w:keepNext/>
        <w:keepLines/>
        <w:spacing w:after="0" w:line="240" w:lineRule="auto"/>
        <w:jc w:val="both"/>
        <w:rPr>
          <w:rFonts w:ascii="Tahoma" w:eastAsia="Times New Roman" w:hAnsi="Tahoma" w:cs="Tahoma"/>
          <w:szCs w:val="20"/>
          <w:lang w:eastAsia="sl-SI"/>
        </w:rPr>
      </w:pPr>
    </w:p>
    <w:p w14:paraId="146DCFC0" w14:textId="77777777" w:rsidR="00992F07" w:rsidRPr="005729A2" w:rsidRDefault="00992F07" w:rsidP="00992F07">
      <w:pPr>
        <w:keepNext/>
        <w:keepLines/>
        <w:spacing w:after="0" w:line="240" w:lineRule="auto"/>
        <w:jc w:val="both"/>
        <w:rPr>
          <w:rFonts w:ascii="Tahoma" w:eastAsia="Times New Roman" w:hAnsi="Tahoma" w:cs="Tahoma"/>
          <w:b/>
          <w:szCs w:val="20"/>
          <w:lang w:eastAsia="sl-SI"/>
        </w:rPr>
      </w:pPr>
      <w:r w:rsidRPr="00693973">
        <w:rPr>
          <w:rFonts w:ascii="Tahoma" w:hAnsi="Tahoma" w:cs="Tahoma"/>
          <w:b/>
        </w:rPr>
        <w:t>Ta pogoj lahko izpolni ponudnik sam ali skupina ponudnikov v okviru skupne ponudbe ali v ponudbi navedeni podizvajalci,</w:t>
      </w:r>
      <w:r w:rsidRPr="00693973">
        <w:rPr>
          <w:rFonts w:ascii="Tahoma" w:eastAsia="Times New Roman" w:hAnsi="Tahoma" w:cs="Tahoma"/>
          <w:b/>
          <w:bCs/>
          <w:i/>
          <w:szCs w:val="20"/>
          <w:u w:val="single"/>
          <w:lang w:eastAsia="sl-SI"/>
        </w:rPr>
        <w:t xml:space="preserve"> vendar bo moral ta gospodarski subjekt (s katerim se izkazuje ta pogoj) predmetna dela javnega naročila tudi izvesti.</w:t>
      </w:r>
      <w:r w:rsidRPr="005729A2">
        <w:rPr>
          <w:rFonts w:ascii="Tahoma" w:eastAsia="Times New Roman" w:hAnsi="Tahoma" w:cs="Tahoma"/>
          <w:b/>
          <w:bCs/>
          <w:i/>
          <w:szCs w:val="20"/>
          <w:lang w:eastAsia="sl-SI"/>
        </w:rPr>
        <w:t xml:space="preserve"> </w:t>
      </w:r>
    </w:p>
    <w:p w14:paraId="53C7BD62" w14:textId="77777777" w:rsidR="002A7CD8" w:rsidRDefault="002A7CD8" w:rsidP="002A7CD8">
      <w:pPr>
        <w:keepNext/>
        <w:keepLines/>
        <w:spacing w:after="0" w:line="240" w:lineRule="auto"/>
        <w:jc w:val="both"/>
        <w:rPr>
          <w:rFonts w:ascii="Tahoma" w:eastAsia="Times New Roman" w:hAnsi="Tahoma" w:cs="Tahoma"/>
          <w:color w:val="FF0000"/>
          <w:szCs w:val="20"/>
          <w:u w:val="single"/>
          <w:lang w:eastAsia="sl-SI"/>
        </w:rPr>
      </w:pPr>
    </w:p>
    <w:p w14:paraId="1DEDFE7A" w14:textId="77777777" w:rsidR="00F545CC" w:rsidRDefault="00F545CC">
      <w:pPr>
        <w:spacing w:after="0" w:line="240" w:lineRule="auto"/>
        <w:rPr>
          <w:rFonts w:ascii="Tahoma" w:eastAsia="Times New Roman" w:hAnsi="Tahoma" w:cs="Tahoma"/>
          <w:b/>
          <w:szCs w:val="20"/>
          <w:lang w:eastAsia="sl-SI"/>
        </w:rPr>
      </w:pPr>
      <w:r>
        <w:rPr>
          <w:rFonts w:ascii="Tahoma" w:eastAsia="Times New Roman" w:hAnsi="Tahoma" w:cs="Tahoma"/>
          <w:b/>
          <w:szCs w:val="20"/>
          <w:lang w:eastAsia="sl-SI"/>
        </w:rPr>
        <w:br w:type="page"/>
      </w:r>
    </w:p>
    <w:p w14:paraId="30B94121" w14:textId="184804D4" w:rsidR="00FD18A4" w:rsidRPr="00C33D7D" w:rsidRDefault="00FD18A4"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lastRenderedPageBreak/>
        <w:t>Zavarovanje odgovornosti</w:t>
      </w:r>
    </w:p>
    <w:p w14:paraId="4E045160"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16B2A72B" w14:textId="77777777" w:rsidR="002A0977" w:rsidRPr="00602604" w:rsidRDefault="002A0977" w:rsidP="002A0977">
      <w:pPr>
        <w:keepNext/>
        <w:keepLines/>
        <w:spacing w:after="0" w:line="240" w:lineRule="auto"/>
        <w:jc w:val="both"/>
        <w:rPr>
          <w:rFonts w:ascii="Tahoma" w:hAnsi="Tahoma" w:cs="Tahoma"/>
        </w:rPr>
      </w:pPr>
      <w:r w:rsidRPr="00C11C56">
        <w:rPr>
          <w:rFonts w:ascii="Tahoma" w:eastAsia="Times New Roman" w:hAnsi="Tahoma" w:cs="Tahoma"/>
          <w:szCs w:val="20"/>
          <w:lang w:eastAsia="sl-SI"/>
        </w:rPr>
        <w:t>Ponudnik mora</w:t>
      </w:r>
      <w:r>
        <w:rPr>
          <w:rFonts w:ascii="Tahoma" w:eastAsia="Times New Roman" w:hAnsi="Tahoma" w:cs="Tahoma"/>
          <w:szCs w:val="20"/>
          <w:lang w:eastAsia="sl-SI"/>
        </w:rPr>
        <w:t xml:space="preserve"> imeti skladno s 16. členom GZ-1</w:t>
      </w:r>
      <w:r w:rsidRPr="00602604">
        <w:rPr>
          <w:rFonts w:ascii="Tahoma" w:hAnsi="Tahoma" w:cs="Tahoma"/>
        </w:rPr>
        <w:t xml:space="preserve"> sklenjeno zavarovanje</w:t>
      </w:r>
      <w:r>
        <w:rPr>
          <w:rFonts w:ascii="Tahoma" w:hAnsi="Tahoma" w:cs="Tahoma"/>
        </w:rPr>
        <w:t xml:space="preserv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5EC3E78C" w14:textId="77777777" w:rsidR="008860D0" w:rsidRPr="00AC767F" w:rsidRDefault="008860D0" w:rsidP="00530307">
      <w:pPr>
        <w:keepNext/>
        <w:keepLines/>
        <w:spacing w:after="0" w:line="240" w:lineRule="auto"/>
        <w:jc w:val="both"/>
        <w:rPr>
          <w:rFonts w:ascii="Tahoma" w:hAnsi="Tahoma" w:cs="Tahoma"/>
          <w:bCs/>
          <w:iCs/>
        </w:rPr>
      </w:pPr>
    </w:p>
    <w:p w14:paraId="1C96D847" w14:textId="77777777" w:rsidR="008860D0" w:rsidRDefault="008860D0" w:rsidP="00530307">
      <w:pPr>
        <w:keepNext/>
        <w:keepLines/>
        <w:spacing w:after="0" w:line="240" w:lineRule="auto"/>
        <w:jc w:val="both"/>
        <w:rPr>
          <w:rFonts w:ascii="Tahoma" w:hAnsi="Tahoma" w:cs="Tahoma"/>
          <w:bCs/>
          <w:iCs/>
        </w:rPr>
      </w:pPr>
      <w:r w:rsidRPr="00AC767F">
        <w:rPr>
          <w:rFonts w:ascii="Tahoma" w:hAnsi="Tahoma" w:cs="Tahoma"/>
          <w:bCs/>
          <w:iCs/>
        </w:rPr>
        <w:t>Če ima i</w:t>
      </w:r>
      <w:r>
        <w:rPr>
          <w:rFonts w:ascii="Tahoma" w:hAnsi="Tahoma" w:cs="Tahoma"/>
          <w:bCs/>
          <w:iCs/>
        </w:rPr>
        <w:t>zvajalec v tujini zavarovano odgovornost za škodo, mora zavarovanje kriti škodo iz prejšnjega odstavka, povzročeno v Republiki Sloveniji.</w:t>
      </w:r>
    </w:p>
    <w:p w14:paraId="61F3DD47" w14:textId="77777777" w:rsidR="008860D0" w:rsidRPr="00602604" w:rsidRDefault="008860D0" w:rsidP="00530307">
      <w:pPr>
        <w:keepNext/>
        <w:keepLines/>
        <w:spacing w:after="0" w:line="240" w:lineRule="auto"/>
        <w:jc w:val="both"/>
        <w:rPr>
          <w:rFonts w:ascii="Tahoma" w:hAnsi="Tahoma" w:cs="Tahoma"/>
          <w:bCs/>
          <w:iCs/>
        </w:rPr>
      </w:pPr>
    </w:p>
    <w:p w14:paraId="637CE38D" w14:textId="584449C1" w:rsidR="008860D0" w:rsidRPr="00602604" w:rsidRDefault="008860D0" w:rsidP="00530307">
      <w:pPr>
        <w:keepNext/>
        <w:keepLines/>
        <w:tabs>
          <w:tab w:val="left" w:pos="8100"/>
        </w:tabs>
        <w:spacing w:after="0" w:line="240" w:lineRule="auto"/>
        <w:jc w:val="both"/>
        <w:rPr>
          <w:rFonts w:ascii="Tahoma" w:hAnsi="Tahoma" w:cs="Tahoma"/>
        </w:rPr>
      </w:pPr>
      <w:r w:rsidRPr="00602604">
        <w:rPr>
          <w:rFonts w:ascii="Tahoma" w:hAnsi="Tahoma" w:cs="Tahoma"/>
        </w:rPr>
        <w:t>Kot dokazilo o izpolnjevanju pogoja mora ponudnik</w:t>
      </w:r>
      <w:r>
        <w:rPr>
          <w:rFonts w:ascii="Tahoma" w:hAnsi="Tahoma" w:cs="Tahoma"/>
        </w:rPr>
        <w:t xml:space="preserve"> kot </w:t>
      </w:r>
      <w:r w:rsidRPr="00EA60B9">
        <w:rPr>
          <w:rFonts w:ascii="Tahoma" w:hAnsi="Tahoma" w:cs="Tahoma"/>
          <w:b/>
        </w:rPr>
        <w:t xml:space="preserve">prilogo </w:t>
      </w:r>
      <w:r w:rsidR="00020073">
        <w:rPr>
          <w:rFonts w:ascii="Tahoma" w:hAnsi="Tahoma" w:cs="Tahoma"/>
          <w:b/>
        </w:rPr>
        <w:t>7</w:t>
      </w:r>
      <w:r w:rsidRPr="00602604">
        <w:rPr>
          <w:rFonts w:ascii="Tahoma" w:hAnsi="Tahoma" w:cs="Tahoma"/>
        </w:rPr>
        <w:t xml:space="preserve"> predložiti kopijo veljavne zavarovalne pogodbe ali police iz katere morajo biti razvidni: vrsta zavarovanja, višina letne zavarovalne vsote in obdobje njene veljavnosti.</w:t>
      </w:r>
    </w:p>
    <w:p w14:paraId="4932949A" w14:textId="77777777" w:rsidR="008860D0" w:rsidRPr="00602604" w:rsidRDefault="008860D0" w:rsidP="00530307">
      <w:pPr>
        <w:keepNext/>
        <w:keepLines/>
        <w:tabs>
          <w:tab w:val="left" w:pos="8100"/>
        </w:tabs>
        <w:spacing w:after="0" w:line="240" w:lineRule="auto"/>
        <w:jc w:val="both"/>
        <w:rPr>
          <w:rFonts w:ascii="Tahoma" w:hAnsi="Tahoma" w:cs="Tahoma"/>
        </w:rPr>
      </w:pPr>
    </w:p>
    <w:p w14:paraId="347BC5DE" w14:textId="741C302B" w:rsidR="00690574" w:rsidRPr="00DC4ADF" w:rsidRDefault="00690574" w:rsidP="00530307">
      <w:pPr>
        <w:keepNext/>
        <w:keepLines/>
        <w:spacing w:after="0" w:line="240" w:lineRule="auto"/>
        <w:jc w:val="both"/>
        <w:rPr>
          <w:rFonts w:ascii="Tahoma" w:eastAsia="Times New Roman" w:hAnsi="Tahoma" w:cs="Tahoma"/>
          <w:b/>
          <w:i/>
          <w:szCs w:val="20"/>
          <w:lang w:eastAsia="sl-SI"/>
        </w:rPr>
      </w:pPr>
      <w:r w:rsidRPr="00C22D27">
        <w:rPr>
          <w:rFonts w:ascii="Tahoma" w:eastAsia="Times New Roman" w:hAnsi="Tahoma" w:cs="Tahoma"/>
          <w:b/>
          <w:szCs w:val="20"/>
          <w:lang w:eastAsia="sl-SI"/>
        </w:rPr>
        <w:t>V primeru, da ponudnik nastopa s partnerji (skupna ponudba) morajo zavarovanja zajemati tudi partnerje ali pa morajo partnerji imeti sklenjeno enako zavarovanje kot ponudnik.</w:t>
      </w:r>
    </w:p>
    <w:p w14:paraId="0B629B09" w14:textId="77777777" w:rsidR="00C13369" w:rsidRPr="009E526E" w:rsidRDefault="00C13369" w:rsidP="00530307">
      <w:pPr>
        <w:keepNext/>
        <w:keepLines/>
        <w:spacing w:after="0" w:line="240" w:lineRule="auto"/>
        <w:jc w:val="both"/>
        <w:rPr>
          <w:rFonts w:ascii="Tahoma" w:hAnsi="Tahoma" w:cs="Tahoma"/>
        </w:rPr>
      </w:pPr>
    </w:p>
    <w:p w14:paraId="60E26363" w14:textId="77777777" w:rsidR="00C13369" w:rsidRPr="00C33D7D" w:rsidRDefault="00C13369"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Ogled lokacije</w:t>
      </w:r>
    </w:p>
    <w:p w14:paraId="680BB2DD" w14:textId="77777777" w:rsidR="00C13369" w:rsidRPr="0034751C" w:rsidRDefault="00C13369" w:rsidP="00530307">
      <w:pPr>
        <w:keepNext/>
        <w:keepLines/>
        <w:spacing w:after="0" w:line="240" w:lineRule="auto"/>
        <w:jc w:val="both"/>
        <w:rPr>
          <w:rFonts w:ascii="Tahoma" w:eastAsia="Times New Roman" w:hAnsi="Tahoma" w:cs="Tahoma"/>
          <w:u w:val="single"/>
          <w:lang w:eastAsia="sl-SI"/>
        </w:rPr>
      </w:pPr>
    </w:p>
    <w:p w14:paraId="23D9C9B0" w14:textId="77777777" w:rsidR="00C13369" w:rsidRPr="008379A4" w:rsidRDefault="00C13369" w:rsidP="00530307">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Neodvisno od podatkov, ki so vsebova</w:t>
      </w:r>
      <w:r>
        <w:rPr>
          <w:rFonts w:ascii="Tahoma" w:eastAsia="Times New Roman" w:hAnsi="Tahoma" w:cs="Tahoma"/>
          <w:lang w:eastAsia="sl-SI"/>
        </w:rPr>
        <w:t xml:space="preserve">ni v razpisni dokumentaciji, </w:t>
      </w:r>
      <w:r w:rsidR="008847F1">
        <w:rPr>
          <w:rFonts w:ascii="Tahoma" w:eastAsia="Times New Roman" w:hAnsi="Tahoma" w:cs="Tahoma"/>
          <w:lang w:eastAsia="sl-SI"/>
        </w:rPr>
        <w:t xml:space="preserve">si </w:t>
      </w:r>
      <w:r w:rsidR="008847F1" w:rsidRPr="008847F1">
        <w:rPr>
          <w:rFonts w:ascii="Tahoma" w:eastAsia="Times New Roman" w:hAnsi="Tahoma" w:cs="Tahoma"/>
          <w:b/>
          <w:lang w:eastAsia="sl-SI"/>
        </w:rPr>
        <w:t>mora</w:t>
      </w:r>
      <w:r w:rsidR="008847F1">
        <w:rPr>
          <w:rFonts w:ascii="Tahoma" w:eastAsia="Times New Roman" w:hAnsi="Tahoma" w:cs="Tahoma"/>
          <w:lang w:eastAsia="sl-SI"/>
        </w:rPr>
        <w:t xml:space="preserve"> ponudnik</w:t>
      </w:r>
      <w:r w:rsidRPr="008379A4">
        <w:rPr>
          <w:rFonts w:ascii="Tahoma" w:eastAsia="Times New Roman" w:hAnsi="Tahoma" w:cs="Tahoma"/>
          <w:lang w:eastAsia="sl-SI"/>
        </w:rPr>
        <w:t xml:space="preserve"> pred oddajo ponudbe obvezno ogleda </w:t>
      </w:r>
      <w:r>
        <w:rPr>
          <w:rFonts w:ascii="Tahoma" w:eastAsia="Times New Roman" w:hAnsi="Tahoma" w:cs="Tahoma"/>
          <w:lang w:eastAsia="sl-SI"/>
        </w:rPr>
        <w:t>lokacijo</w:t>
      </w:r>
      <w:r w:rsidRPr="008379A4">
        <w:rPr>
          <w:rFonts w:ascii="Tahoma" w:eastAsia="Times New Roman" w:hAnsi="Tahoma" w:cs="Tahoma"/>
          <w:lang w:eastAsia="sl-SI"/>
        </w:rPr>
        <w:t xml:space="preserv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na lokaciji naročnika, </w:t>
      </w:r>
      <w:bookmarkStart w:id="21" w:name="_Hlk175743079"/>
      <w:r w:rsidR="003D2D5F" w:rsidRPr="002F3A10">
        <w:rPr>
          <w:rFonts w:ascii="Tahoma" w:eastAsia="Times New Roman" w:hAnsi="Tahoma" w:cs="Tahoma"/>
          <w:bCs/>
          <w:lang w:eastAsia="sl-SI"/>
        </w:rPr>
        <w:t>Plečnikov</w:t>
      </w:r>
      <w:r w:rsidR="003D2D5F">
        <w:rPr>
          <w:rFonts w:ascii="Tahoma" w:eastAsia="Times New Roman" w:hAnsi="Tahoma" w:cs="Tahoma"/>
          <w:bCs/>
          <w:lang w:eastAsia="sl-SI"/>
        </w:rPr>
        <w:t>e</w:t>
      </w:r>
      <w:r w:rsidR="003D2D5F" w:rsidRPr="002F3A10">
        <w:rPr>
          <w:rFonts w:ascii="Tahoma" w:eastAsia="Times New Roman" w:hAnsi="Tahoma" w:cs="Tahoma"/>
          <w:bCs/>
          <w:lang w:eastAsia="sl-SI"/>
        </w:rPr>
        <w:t xml:space="preserve"> arkad</w:t>
      </w:r>
      <w:r w:rsidR="003D2D5F">
        <w:rPr>
          <w:rFonts w:ascii="Tahoma" w:eastAsia="Times New Roman" w:hAnsi="Tahoma" w:cs="Tahoma"/>
          <w:bCs/>
          <w:lang w:eastAsia="sl-SI"/>
        </w:rPr>
        <w:t>e,</w:t>
      </w:r>
      <w:r w:rsidR="003D2D5F" w:rsidRPr="002F3A10">
        <w:rPr>
          <w:rFonts w:ascii="Tahoma" w:eastAsia="Times New Roman" w:hAnsi="Tahoma" w:cs="Tahoma"/>
          <w:bCs/>
          <w:lang w:eastAsia="sl-SI"/>
        </w:rPr>
        <w:t xml:space="preserve"> Adamič-Lundrovo nabrežje</w:t>
      </w:r>
      <w:bookmarkEnd w:id="21"/>
      <w:r w:rsidRPr="008379A4">
        <w:rPr>
          <w:rFonts w:ascii="Tahoma" w:eastAsia="Times New Roman" w:hAnsi="Tahoma" w:cs="Tahoma"/>
          <w:lang w:eastAsia="sl-SI"/>
        </w:rPr>
        <w:t xml:space="preserve">. </w:t>
      </w:r>
    </w:p>
    <w:p w14:paraId="751B3303" w14:textId="77777777" w:rsidR="00C13369" w:rsidRDefault="00C13369" w:rsidP="00530307">
      <w:pPr>
        <w:keepNext/>
        <w:keepLines/>
        <w:spacing w:after="0" w:line="240" w:lineRule="auto"/>
        <w:jc w:val="both"/>
        <w:rPr>
          <w:rFonts w:ascii="Tahoma" w:eastAsia="Times New Roman" w:hAnsi="Tahoma" w:cs="Tahoma"/>
          <w:b/>
          <w:lang w:eastAsia="sl-SI"/>
        </w:rPr>
      </w:pPr>
    </w:p>
    <w:p w14:paraId="2F80DE45" w14:textId="7870D78E" w:rsidR="00C13369" w:rsidRPr="008379A4" w:rsidRDefault="008847F1" w:rsidP="00530307">
      <w:pPr>
        <w:keepNext/>
        <w:keepLines/>
        <w:spacing w:after="0" w:line="240" w:lineRule="auto"/>
        <w:jc w:val="both"/>
        <w:rPr>
          <w:rFonts w:ascii="Tahoma" w:eastAsia="Times New Roman" w:hAnsi="Tahoma" w:cs="Tahoma"/>
          <w:iCs/>
          <w:lang w:eastAsia="sl-SI"/>
        </w:rPr>
      </w:pPr>
      <w:r w:rsidRPr="00D26F53">
        <w:rPr>
          <w:rFonts w:ascii="Tahoma" w:eastAsia="Times New Roman" w:hAnsi="Tahoma" w:cs="Tahoma"/>
          <w:lang w:eastAsia="sl-SI"/>
        </w:rPr>
        <w:t>Kontaktna oseba za organizacijo ogleda je</w:t>
      </w:r>
      <w:r w:rsidR="00C13369" w:rsidRPr="00D26F53">
        <w:rPr>
          <w:rFonts w:ascii="Tahoma" w:eastAsia="Times New Roman" w:hAnsi="Tahoma" w:cs="Tahoma"/>
          <w:iCs/>
          <w:lang w:eastAsia="sl-SI"/>
        </w:rPr>
        <w:t xml:space="preserve"> </w:t>
      </w:r>
      <w:r w:rsidR="00C13369" w:rsidRPr="00D26F53">
        <w:rPr>
          <w:rFonts w:ascii="Tahoma" w:eastAsia="Times New Roman" w:hAnsi="Tahoma" w:cs="Tahoma"/>
          <w:lang w:eastAsia="sl-SI"/>
        </w:rPr>
        <w:t>g</w:t>
      </w:r>
      <w:r w:rsidR="00DF448F">
        <w:rPr>
          <w:rFonts w:ascii="Tahoma" w:eastAsia="Times New Roman" w:hAnsi="Tahoma" w:cs="Tahoma"/>
          <w:lang w:eastAsia="sl-SI"/>
        </w:rPr>
        <w:t>a</w:t>
      </w:r>
      <w:r w:rsidR="00C13369" w:rsidRPr="00D26F53">
        <w:rPr>
          <w:rFonts w:ascii="Tahoma" w:eastAsia="Times New Roman" w:hAnsi="Tahoma" w:cs="Tahoma"/>
          <w:lang w:eastAsia="sl-SI"/>
        </w:rPr>
        <w:t xml:space="preserve">. </w:t>
      </w:r>
      <w:r w:rsidR="001E39F3" w:rsidRPr="00D26F53">
        <w:rPr>
          <w:rFonts w:ascii="Tahoma" w:eastAsia="Times New Roman" w:hAnsi="Tahoma" w:cs="Tahoma"/>
          <w:lang w:eastAsia="sl-SI"/>
        </w:rPr>
        <w:t xml:space="preserve">Urška Dirjec Meško, tel. št. + 386 </w:t>
      </w:r>
      <w:r w:rsidR="00A41694" w:rsidRPr="00D26F53">
        <w:rPr>
          <w:rFonts w:ascii="Tahoma" w:eastAsia="Times New Roman" w:hAnsi="Tahoma" w:cs="Tahoma"/>
          <w:lang w:eastAsia="sl-SI"/>
        </w:rPr>
        <w:t>41</w:t>
      </w:r>
      <w:r w:rsidR="005B69C7">
        <w:rPr>
          <w:rFonts w:ascii="Tahoma" w:eastAsia="Times New Roman" w:hAnsi="Tahoma" w:cs="Tahoma"/>
          <w:lang w:eastAsia="sl-SI"/>
        </w:rPr>
        <w:t xml:space="preserve"> </w:t>
      </w:r>
      <w:r w:rsidR="00A41694" w:rsidRPr="00D26F53">
        <w:rPr>
          <w:rFonts w:ascii="Tahoma" w:eastAsia="Times New Roman" w:hAnsi="Tahoma" w:cs="Tahoma"/>
          <w:lang w:eastAsia="sl-SI"/>
        </w:rPr>
        <w:t>334 088</w:t>
      </w:r>
      <w:r w:rsidR="00D26F53" w:rsidRPr="00D26F53">
        <w:rPr>
          <w:rFonts w:ascii="Tahoma" w:eastAsia="Times New Roman" w:hAnsi="Tahoma" w:cs="Tahoma"/>
          <w:lang w:eastAsia="sl-SI"/>
        </w:rPr>
        <w:t>.</w:t>
      </w:r>
    </w:p>
    <w:p w14:paraId="7DDBD15B" w14:textId="77777777" w:rsidR="00C13369" w:rsidRDefault="00C13369" w:rsidP="00530307">
      <w:pPr>
        <w:keepNext/>
        <w:keepLines/>
        <w:spacing w:after="0" w:line="240" w:lineRule="auto"/>
        <w:jc w:val="both"/>
        <w:rPr>
          <w:rFonts w:ascii="Tahoma" w:eastAsia="Times New Roman" w:hAnsi="Tahoma" w:cs="Tahoma"/>
          <w:iCs/>
          <w:lang w:eastAsia="sl-SI"/>
        </w:rPr>
      </w:pPr>
    </w:p>
    <w:p w14:paraId="74FB9D85" w14:textId="6B64B6CC" w:rsidR="00C13369" w:rsidRPr="007A473F" w:rsidRDefault="00C13369" w:rsidP="00530307">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lang w:eastAsia="sl-SI"/>
        </w:rPr>
        <w:t>Naročnik bo</w:t>
      </w:r>
      <w:r w:rsidR="007A473F">
        <w:rPr>
          <w:rFonts w:ascii="Tahoma" w:eastAsia="Times New Roman" w:hAnsi="Tahoma" w:cs="Tahoma"/>
          <w:lang w:eastAsia="sl-SI"/>
        </w:rPr>
        <w:t xml:space="preserve"> </w:t>
      </w:r>
      <w:r w:rsidRPr="008379A4">
        <w:rPr>
          <w:rFonts w:ascii="Tahoma" w:eastAsia="Times New Roman" w:hAnsi="Tahoma" w:cs="Tahoma"/>
          <w:lang w:eastAsia="sl-SI"/>
        </w:rPr>
        <w:t>v ta namen ločeno organiziral sestanke s posameznimi ponudniki na</w:t>
      </w:r>
      <w:r w:rsidRPr="008379A4">
        <w:rPr>
          <w:rFonts w:ascii="Tahoma" w:eastAsia="Times New Roman" w:hAnsi="Tahoma" w:cs="Tahoma"/>
          <w:bCs/>
          <w:lang w:eastAsia="sl-SI"/>
        </w:rPr>
        <w:t xml:space="preserve"> lokaciji naročnika </w:t>
      </w:r>
      <w:r w:rsidR="0074756E">
        <w:rPr>
          <w:rFonts w:ascii="Tahoma" w:eastAsia="Times New Roman" w:hAnsi="Tahoma" w:cs="Tahoma"/>
          <w:bCs/>
          <w:lang w:eastAsia="sl-SI"/>
        </w:rPr>
        <w:t>Tomačevska cesta</w:t>
      </w:r>
      <w:r>
        <w:rPr>
          <w:rFonts w:ascii="Tahoma" w:eastAsia="Times New Roman" w:hAnsi="Tahoma" w:cs="Tahoma"/>
          <w:bCs/>
          <w:lang w:eastAsia="sl-SI"/>
        </w:rPr>
        <w:t xml:space="preserve"> 2</w:t>
      </w:r>
      <w:r w:rsidRPr="008379A4">
        <w:rPr>
          <w:rFonts w:ascii="Tahoma" w:eastAsia="Times New Roman" w:hAnsi="Tahoma" w:cs="Tahoma"/>
          <w:bCs/>
          <w:lang w:eastAsia="sl-SI"/>
        </w:rPr>
        <w:t xml:space="preserve">, </w:t>
      </w:r>
      <w:r>
        <w:rPr>
          <w:rFonts w:ascii="Tahoma" w:eastAsia="Times New Roman" w:hAnsi="Tahoma" w:cs="Tahoma"/>
          <w:lang w:eastAsia="sl-SI"/>
        </w:rPr>
        <w:t>v Ljubljani</w:t>
      </w:r>
      <w:r w:rsidR="008847F1">
        <w:rPr>
          <w:rFonts w:ascii="Tahoma" w:eastAsia="Times New Roman" w:hAnsi="Tahoma" w:cs="Tahoma"/>
          <w:lang w:eastAsia="sl-SI"/>
        </w:rPr>
        <w:t xml:space="preserve">, </w:t>
      </w:r>
      <w:r w:rsidR="008847F1" w:rsidRPr="00A6420C">
        <w:rPr>
          <w:rFonts w:ascii="Tahoma" w:eastAsia="Times New Roman" w:hAnsi="Tahoma" w:cs="Tahoma"/>
          <w:b/>
          <w:u w:val="single"/>
          <w:lang w:eastAsia="sl-SI"/>
        </w:rPr>
        <w:t>ki so obvezni za vse ponudnike</w:t>
      </w:r>
      <w:r w:rsidRPr="008379A4">
        <w:rPr>
          <w:rFonts w:ascii="Tahoma" w:eastAsia="Times New Roman" w:hAnsi="Tahoma" w:cs="Tahoma"/>
          <w:lang w:eastAsia="sl-SI"/>
        </w:rPr>
        <w:t xml:space="preserve">. </w:t>
      </w:r>
      <w:r w:rsidR="008847F1" w:rsidRPr="00C27FA2">
        <w:rPr>
          <w:rFonts w:ascii="Tahoma" w:eastAsia="Times New Roman" w:hAnsi="Tahoma" w:cs="Tahoma"/>
          <w:lang w:eastAsia="sl-SI"/>
        </w:rPr>
        <w:t xml:space="preserve">Ponudnik mora kontaktirati predstavnika naročnika do </w:t>
      </w:r>
      <w:r w:rsidR="00F545CC">
        <w:rPr>
          <w:rFonts w:ascii="Tahoma" w:eastAsia="Times New Roman" w:hAnsi="Tahoma" w:cs="Tahoma"/>
          <w:b/>
          <w:lang w:eastAsia="sl-SI"/>
        </w:rPr>
        <w:t>22</w:t>
      </w:r>
      <w:r w:rsidR="00A53E17">
        <w:rPr>
          <w:rFonts w:ascii="Tahoma" w:eastAsia="Times New Roman" w:hAnsi="Tahoma" w:cs="Tahoma"/>
          <w:b/>
          <w:lang w:eastAsia="sl-SI"/>
        </w:rPr>
        <w:t xml:space="preserve">. </w:t>
      </w:r>
      <w:r w:rsidR="00F545CC">
        <w:rPr>
          <w:rFonts w:ascii="Tahoma" w:eastAsia="Times New Roman" w:hAnsi="Tahoma" w:cs="Tahoma"/>
          <w:b/>
          <w:lang w:eastAsia="sl-SI"/>
        </w:rPr>
        <w:t>5</w:t>
      </w:r>
      <w:r w:rsidR="00F62398" w:rsidRPr="007A473F">
        <w:rPr>
          <w:rFonts w:ascii="Tahoma" w:eastAsia="Times New Roman" w:hAnsi="Tahoma" w:cs="Tahoma"/>
          <w:b/>
          <w:lang w:eastAsia="sl-SI"/>
        </w:rPr>
        <w:t>. 202</w:t>
      </w:r>
      <w:r w:rsidR="006F6FC2">
        <w:rPr>
          <w:rFonts w:ascii="Tahoma" w:eastAsia="Times New Roman" w:hAnsi="Tahoma" w:cs="Tahoma"/>
          <w:b/>
          <w:lang w:eastAsia="sl-SI"/>
        </w:rPr>
        <w:t>5</w:t>
      </w:r>
      <w:r w:rsidR="00F62398" w:rsidRPr="00F62398">
        <w:rPr>
          <w:rFonts w:ascii="Tahoma" w:eastAsia="Times New Roman" w:hAnsi="Tahoma" w:cs="Tahoma"/>
          <w:lang w:eastAsia="sl-SI"/>
        </w:rPr>
        <w:t xml:space="preserve"> </w:t>
      </w:r>
      <w:r w:rsidR="008847F1" w:rsidRPr="00C27FA2">
        <w:rPr>
          <w:rFonts w:ascii="Tahoma" w:eastAsia="Times New Roman" w:hAnsi="Tahoma" w:cs="Tahoma"/>
          <w:lang w:eastAsia="sl-SI"/>
        </w:rPr>
        <w:t xml:space="preserve">in se dogovoriti za sestanek. Ogled objektov je možen vsak delavnik, od 8. do 12. ure. Zadnji dan za ogled objekta je </w:t>
      </w:r>
      <w:r w:rsidR="00F545CC">
        <w:rPr>
          <w:rFonts w:ascii="Tahoma" w:eastAsia="Times New Roman" w:hAnsi="Tahoma" w:cs="Tahoma"/>
          <w:b/>
          <w:lang w:eastAsia="sl-SI"/>
        </w:rPr>
        <w:t>23</w:t>
      </w:r>
      <w:r w:rsidR="006F6FC2" w:rsidRPr="007A473F">
        <w:rPr>
          <w:rFonts w:ascii="Tahoma" w:eastAsia="Times New Roman" w:hAnsi="Tahoma" w:cs="Tahoma"/>
          <w:b/>
          <w:lang w:eastAsia="sl-SI"/>
        </w:rPr>
        <w:t xml:space="preserve">. </w:t>
      </w:r>
      <w:r w:rsidR="00F545CC">
        <w:rPr>
          <w:rFonts w:ascii="Tahoma" w:eastAsia="Times New Roman" w:hAnsi="Tahoma" w:cs="Tahoma"/>
          <w:b/>
          <w:lang w:eastAsia="sl-SI"/>
        </w:rPr>
        <w:t>5</w:t>
      </w:r>
      <w:r w:rsidR="006F6FC2" w:rsidRPr="007A473F">
        <w:rPr>
          <w:rFonts w:ascii="Tahoma" w:eastAsia="Times New Roman" w:hAnsi="Tahoma" w:cs="Tahoma"/>
          <w:b/>
          <w:lang w:eastAsia="sl-SI"/>
        </w:rPr>
        <w:t>. 202</w:t>
      </w:r>
      <w:r w:rsidR="006F6FC2">
        <w:rPr>
          <w:rFonts w:ascii="Tahoma" w:eastAsia="Times New Roman" w:hAnsi="Tahoma" w:cs="Tahoma"/>
          <w:b/>
          <w:lang w:eastAsia="sl-SI"/>
        </w:rPr>
        <w:t>5</w:t>
      </w:r>
      <w:r w:rsidR="006F6FC2" w:rsidRPr="00F62398">
        <w:rPr>
          <w:rFonts w:ascii="Tahoma" w:eastAsia="Times New Roman" w:hAnsi="Tahoma" w:cs="Tahoma"/>
          <w:lang w:eastAsia="sl-SI"/>
        </w:rPr>
        <w:t xml:space="preserve"> </w:t>
      </w:r>
      <w:r w:rsidR="008847F1" w:rsidRPr="007A473F">
        <w:rPr>
          <w:rFonts w:ascii="Tahoma" w:eastAsia="Times New Roman" w:hAnsi="Tahoma" w:cs="Tahoma"/>
          <w:b/>
          <w:lang w:eastAsia="sl-SI"/>
        </w:rPr>
        <w:t>do 12. ure.</w:t>
      </w:r>
    </w:p>
    <w:p w14:paraId="73D6F51E" w14:textId="77777777" w:rsidR="00C13369" w:rsidRPr="008379A4" w:rsidRDefault="00C13369" w:rsidP="00530307">
      <w:pPr>
        <w:keepNext/>
        <w:keepLines/>
        <w:spacing w:after="0" w:line="240" w:lineRule="auto"/>
        <w:jc w:val="both"/>
        <w:rPr>
          <w:rFonts w:ascii="Tahoma" w:eastAsia="Times New Roman" w:hAnsi="Tahoma" w:cs="Tahoma"/>
          <w:lang w:eastAsia="sl-SI"/>
        </w:rPr>
      </w:pPr>
    </w:p>
    <w:p w14:paraId="18867F34" w14:textId="77777777" w:rsidR="00C33D7D" w:rsidRPr="00512866" w:rsidRDefault="00C33D7D" w:rsidP="00530307">
      <w:pPr>
        <w:keepNext/>
        <w:keepLines/>
        <w:spacing w:after="0" w:line="240" w:lineRule="auto"/>
        <w:jc w:val="both"/>
        <w:rPr>
          <w:rFonts w:ascii="Tahoma" w:eastAsia="Times New Roman" w:hAnsi="Tahoma" w:cs="Tahoma"/>
          <w:b/>
          <w:iCs/>
          <w:color w:val="000000"/>
          <w:lang w:eastAsia="sl-SI"/>
        </w:rPr>
      </w:pPr>
      <w:r w:rsidRPr="00DA31D6">
        <w:rPr>
          <w:rFonts w:ascii="Tahoma" w:eastAsia="Times New Roman" w:hAnsi="Tahoma" w:cs="Tahoma"/>
          <w:b/>
          <w:iCs/>
          <w:color w:val="000000"/>
          <w:lang w:eastAsia="sl-SI"/>
        </w:rPr>
        <w:t>Pri ogledu objekta imajo ponudniki možnost vpogleda v</w:t>
      </w:r>
      <w:r w:rsidR="0074756E" w:rsidRPr="00DA31D6">
        <w:rPr>
          <w:rFonts w:ascii="Tahoma" w:eastAsia="Times New Roman" w:hAnsi="Tahoma" w:cs="Tahoma"/>
          <w:b/>
          <w:iCs/>
          <w:color w:val="000000"/>
          <w:lang w:eastAsia="sl-SI"/>
        </w:rPr>
        <w:t xml:space="preserve"> celotno </w:t>
      </w:r>
      <w:r w:rsidRPr="00DA31D6">
        <w:rPr>
          <w:rFonts w:ascii="Tahoma" w:eastAsia="Times New Roman" w:hAnsi="Tahoma" w:cs="Tahoma"/>
          <w:b/>
          <w:iCs/>
          <w:color w:val="000000"/>
          <w:lang w:eastAsia="sl-SI"/>
        </w:rPr>
        <w:t>projektno dokumentacijo</w:t>
      </w:r>
      <w:r w:rsidR="00EA7DD1">
        <w:rPr>
          <w:rFonts w:ascii="Tahoma" w:eastAsia="Times New Roman" w:hAnsi="Tahoma" w:cs="Tahoma"/>
          <w:b/>
          <w:iCs/>
          <w:color w:val="000000"/>
          <w:lang w:eastAsia="sl-SI"/>
        </w:rPr>
        <w:t xml:space="preserve"> in kopirajo v </w:t>
      </w:r>
      <w:proofErr w:type="spellStart"/>
      <w:r w:rsidR="00EA7DD1">
        <w:rPr>
          <w:rFonts w:ascii="Tahoma" w:eastAsia="Times New Roman" w:hAnsi="Tahoma" w:cs="Tahoma"/>
          <w:b/>
          <w:iCs/>
          <w:color w:val="000000"/>
          <w:lang w:eastAsia="sl-SI"/>
        </w:rPr>
        <w:t>pdf</w:t>
      </w:r>
      <w:proofErr w:type="spellEnd"/>
      <w:r w:rsidR="00EA7DD1">
        <w:rPr>
          <w:rFonts w:ascii="Tahoma" w:eastAsia="Times New Roman" w:hAnsi="Tahoma" w:cs="Tahoma"/>
          <w:b/>
          <w:iCs/>
          <w:color w:val="000000"/>
          <w:lang w:eastAsia="sl-SI"/>
        </w:rPr>
        <w:t>. obliki na USB ključ</w:t>
      </w:r>
      <w:r w:rsidRPr="00DA31D6">
        <w:rPr>
          <w:rFonts w:ascii="Tahoma" w:eastAsia="Times New Roman" w:hAnsi="Tahoma" w:cs="Tahoma"/>
          <w:b/>
          <w:color w:val="000000"/>
          <w:lang w:eastAsia="sl-SI"/>
        </w:rPr>
        <w:t>.</w:t>
      </w:r>
      <w:r w:rsidRPr="00512866">
        <w:rPr>
          <w:rFonts w:ascii="Tahoma" w:eastAsia="Times New Roman" w:hAnsi="Tahoma" w:cs="Tahoma"/>
          <w:b/>
          <w:color w:val="000000"/>
          <w:lang w:eastAsia="sl-SI"/>
        </w:rPr>
        <w:t xml:space="preserve"> </w:t>
      </w:r>
    </w:p>
    <w:p w14:paraId="7ACAB8BE" w14:textId="77777777" w:rsidR="00C33D7D" w:rsidRDefault="00C33D7D" w:rsidP="00530307">
      <w:pPr>
        <w:keepNext/>
        <w:keepLines/>
        <w:spacing w:after="0" w:line="240" w:lineRule="auto"/>
        <w:jc w:val="both"/>
        <w:rPr>
          <w:rFonts w:ascii="Tahoma" w:eastAsia="Times New Roman" w:hAnsi="Tahoma" w:cs="Tahoma"/>
          <w:b/>
          <w:lang w:eastAsia="sl-SI"/>
        </w:rPr>
      </w:pPr>
    </w:p>
    <w:p w14:paraId="4E1E3C78" w14:textId="77777777" w:rsidR="002A0977" w:rsidRPr="00C27FA2" w:rsidRDefault="002A0977" w:rsidP="002A0977">
      <w:pPr>
        <w:keepNext/>
        <w:keepLines/>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7902B3B6" w14:textId="77777777" w:rsidR="008847F1" w:rsidRPr="00C27FA2" w:rsidRDefault="008847F1" w:rsidP="00530307">
      <w:pPr>
        <w:keepNext/>
        <w:keepLines/>
        <w:spacing w:after="0" w:line="240" w:lineRule="auto"/>
        <w:jc w:val="both"/>
        <w:rPr>
          <w:rFonts w:ascii="Tahoma" w:eastAsia="Times New Roman" w:hAnsi="Tahoma" w:cs="Tahoma"/>
          <w:lang w:eastAsia="sl-SI"/>
        </w:rPr>
      </w:pPr>
    </w:p>
    <w:p w14:paraId="77B55170" w14:textId="77777777" w:rsidR="008847F1" w:rsidRPr="00C27FA2" w:rsidRDefault="008847F1" w:rsidP="00530307">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Pr>
          <w:rFonts w:ascii="Tahoma" w:eastAsia="Times New Roman" w:hAnsi="Tahoma" w:cs="Tahoma"/>
          <w:b/>
          <w:lang w:eastAsia="sl-SI"/>
        </w:rPr>
        <w:t>8</w:t>
      </w:r>
      <w:r w:rsidRPr="00C27FA2">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02022D80" w14:textId="353EF9C5" w:rsidR="002A7CD8" w:rsidRDefault="002A7CD8" w:rsidP="00530307">
      <w:pPr>
        <w:keepNext/>
        <w:keepLines/>
        <w:spacing w:after="0" w:line="240" w:lineRule="auto"/>
        <w:jc w:val="both"/>
        <w:rPr>
          <w:rFonts w:ascii="Tahoma" w:eastAsia="Times New Roman" w:hAnsi="Tahoma" w:cs="Tahoma"/>
          <w:color w:val="FF0000"/>
          <w:lang w:eastAsia="sl-SI"/>
        </w:rPr>
      </w:pPr>
    </w:p>
    <w:p w14:paraId="57E41FD0" w14:textId="4996EB56" w:rsidR="009D5516" w:rsidRPr="008057B3" w:rsidRDefault="009D5516" w:rsidP="009D5516">
      <w:pPr>
        <w:keepNext/>
        <w:keepLines/>
        <w:spacing w:after="0" w:line="240" w:lineRule="auto"/>
        <w:jc w:val="both"/>
        <w:rPr>
          <w:rFonts w:ascii="Tahoma" w:eastAsia="Times New Roman" w:hAnsi="Tahoma" w:cs="Tahoma"/>
          <w:u w:val="single"/>
          <w:lang w:eastAsia="sl-SI"/>
        </w:rPr>
      </w:pPr>
      <w:r w:rsidRPr="008057B3">
        <w:rPr>
          <w:rFonts w:ascii="Tahoma" w:eastAsia="Times New Roman" w:hAnsi="Tahoma" w:cs="Tahoma"/>
          <w:u w:val="single"/>
          <w:lang w:eastAsia="sl-SI"/>
        </w:rPr>
        <w:t xml:space="preserve">V kolikor je ponudnik opravil ogled objekta v predhodno izvedenem postopku zbiranja ponudb po postopku oddaje naročila male vrednosti št. </w:t>
      </w:r>
      <w:r>
        <w:rPr>
          <w:rFonts w:ascii="Tahoma" w:eastAsia="Times New Roman" w:hAnsi="Tahoma" w:cs="Tahoma"/>
          <w:u w:val="single"/>
          <w:lang w:eastAsia="sl-SI"/>
        </w:rPr>
        <w:t>LPT</w:t>
      </w:r>
      <w:r w:rsidRPr="008057B3">
        <w:rPr>
          <w:rFonts w:ascii="Tahoma" w:eastAsia="Times New Roman" w:hAnsi="Tahoma" w:cs="Tahoma"/>
          <w:u w:val="single"/>
          <w:lang w:eastAsia="sl-SI"/>
        </w:rPr>
        <w:t>-</w:t>
      </w:r>
      <w:r>
        <w:rPr>
          <w:rFonts w:ascii="Tahoma" w:eastAsia="Times New Roman" w:hAnsi="Tahoma" w:cs="Tahoma"/>
          <w:u w:val="single"/>
          <w:lang w:eastAsia="sl-SI"/>
        </w:rPr>
        <w:t>227</w:t>
      </w:r>
      <w:r w:rsidRPr="008057B3">
        <w:rPr>
          <w:rFonts w:ascii="Tahoma" w:eastAsia="Times New Roman" w:hAnsi="Tahoma" w:cs="Tahoma"/>
          <w:u w:val="single"/>
          <w:lang w:eastAsia="sl-SI"/>
        </w:rPr>
        <w:t>/2</w:t>
      </w:r>
      <w:r>
        <w:rPr>
          <w:rFonts w:ascii="Tahoma" w:eastAsia="Times New Roman" w:hAnsi="Tahoma" w:cs="Tahoma"/>
          <w:u w:val="single"/>
          <w:lang w:eastAsia="sl-SI"/>
        </w:rPr>
        <w:t>4</w:t>
      </w:r>
      <w:r w:rsidRPr="008057B3">
        <w:rPr>
          <w:rFonts w:ascii="Tahoma" w:eastAsia="Times New Roman" w:hAnsi="Tahoma" w:cs="Tahoma"/>
          <w:u w:val="single"/>
          <w:lang w:eastAsia="sl-SI"/>
        </w:rPr>
        <w:t xml:space="preserve"> lahko predloži potrjeno Prilogo </w:t>
      </w:r>
      <w:r>
        <w:rPr>
          <w:rFonts w:ascii="Tahoma" w:eastAsia="Times New Roman" w:hAnsi="Tahoma" w:cs="Tahoma"/>
          <w:u w:val="single"/>
          <w:lang w:eastAsia="sl-SI"/>
        </w:rPr>
        <w:t>8</w:t>
      </w:r>
      <w:r w:rsidRPr="008057B3">
        <w:rPr>
          <w:rFonts w:ascii="Tahoma" w:eastAsia="Times New Roman" w:hAnsi="Tahoma" w:cs="Tahoma"/>
          <w:u w:val="single"/>
          <w:lang w:eastAsia="sl-SI"/>
        </w:rPr>
        <w:t xml:space="preserve"> iz omenjene razpisne dokumentacije.</w:t>
      </w:r>
    </w:p>
    <w:p w14:paraId="4C00DB26" w14:textId="77777777" w:rsidR="009D5516" w:rsidRPr="00405309" w:rsidRDefault="009D5516" w:rsidP="00530307">
      <w:pPr>
        <w:keepNext/>
        <w:keepLines/>
        <w:spacing w:after="0" w:line="240" w:lineRule="auto"/>
        <w:jc w:val="both"/>
        <w:rPr>
          <w:rFonts w:ascii="Tahoma" w:eastAsia="Times New Roman" w:hAnsi="Tahoma" w:cs="Tahoma"/>
          <w:color w:val="FF0000"/>
          <w:lang w:eastAsia="sl-SI"/>
        </w:rPr>
      </w:pPr>
    </w:p>
    <w:p w14:paraId="47418790" w14:textId="77777777" w:rsidR="00F545CC" w:rsidRDefault="00F545C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8984C10" w14:textId="4E485068" w:rsidR="00302D6E" w:rsidRPr="009E526E" w:rsidRDefault="008860D0" w:rsidP="00530307">
      <w:pPr>
        <w:keepNext/>
        <w:keepLines/>
        <w:numPr>
          <w:ilvl w:val="1"/>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lastRenderedPageBreak/>
        <w:t>Ostale zahteve in pogoji naročnika</w:t>
      </w:r>
    </w:p>
    <w:p w14:paraId="75AABD01" w14:textId="77777777" w:rsidR="00374FCA" w:rsidRPr="009E526E" w:rsidRDefault="00374FCA" w:rsidP="00530307">
      <w:pPr>
        <w:keepNext/>
        <w:keepLines/>
        <w:spacing w:after="0" w:line="240" w:lineRule="auto"/>
        <w:jc w:val="both"/>
        <w:rPr>
          <w:rFonts w:ascii="Tahoma" w:eastAsia="Times New Roman" w:hAnsi="Tahoma" w:cs="Tahoma"/>
          <w:lang w:eastAsia="sl-SI"/>
        </w:rPr>
      </w:pPr>
    </w:p>
    <w:p w14:paraId="3221D33D" w14:textId="0B6E5647" w:rsidR="000E30A4" w:rsidRPr="00B01825" w:rsidRDefault="009D5516" w:rsidP="000E30A4">
      <w:pPr>
        <w:keepNext/>
        <w:keepLines/>
        <w:spacing w:after="0" w:line="240" w:lineRule="auto"/>
        <w:ind w:right="-2"/>
        <w:jc w:val="both"/>
        <w:rPr>
          <w:rFonts w:ascii="Tahoma" w:hAnsi="Tahoma" w:cs="Tahoma"/>
        </w:rPr>
      </w:pPr>
      <w:r w:rsidRPr="009D5516">
        <w:rPr>
          <w:rFonts w:ascii="Tahoma" w:hAnsi="Tahoma" w:cs="Tahoma"/>
        </w:rPr>
        <w:t xml:space="preserve">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w:t>
      </w:r>
      <w:proofErr w:type="spellStart"/>
      <w:r w:rsidRPr="009D5516">
        <w:rPr>
          <w:rFonts w:ascii="Tahoma" w:hAnsi="Tahoma" w:cs="Tahoma"/>
        </w:rPr>
        <w:t>ZDeb</w:t>
      </w:r>
      <w:proofErr w:type="spellEnd"/>
      <w:r w:rsidRPr="009D5516">
        <w:rPr>
          <w:rFonts w:ascii="Tahoma" w:hAnsi="Tahoma" w:cs="Tahoma"/>
        </w:rPr>
        <w:t xml:space="preserve"> in 16/23 – </w:t>
      </w:r>
      <w:proofErr w:type="spellStart"/>
      <w:r w:rsidRPr="009D5516">
        <w:rPr>
          <w:rFonts w:ascii="Tahoma" w:hAnsi="Tahoma" w:cs="Tahoma"/>
        </w:rPr>
        <w:t>ZZPri</w:t>
      </w:r>
      <w:proofErr w:type="spellEnd"/>
      <w:r w:rsidRPr="009D5516">
        <w:rPr>
          <w:rFonts w:ascii="Tahoma" w:hAnsi="Tahoma" w:cs="Tahoma"/>
        </w:rPr>
        <w:t xml:space="preserve">; v nadaljevanju </w:t>
      </w:r>
      <w:proofErr w:type="spellStart"/>
      <w:r w:rsidRPr="009D5516">
        <w:rPr>
          <w:rFonts w:ascii="Tahoma" w:hAnsi="Tahoma" w:cs="Tahoma"/>
        </w:rPr>
        <w:t>ZIntPK</w:t>
      </w:r>
      <w:proofErr w:type="spellEnd"/>
      <w:r w:rsidRPr="009D5516">
        <w:rPr>
          <w:rFonts w:ascii="Tahoma" w:hAnsi="Tahoma" w:cs="Tahoma"/>
        </w:rPr>
        <w:t>), naročniki ne smejo sodelovati</w:t>
      </w:r>
      <w:r w:rsidR="000E30A4" w:rsidRPr="00370A68">
        <w:rPr>
          <w:rFonts w:ascii="Tahoma" w:hAnsi="Tahoma" w:cs="Tahoma"/>
        </w:rPr>
        <w:t>.</w:t>
      </w:r>
    </w:p>
    <w:p w14:paraId="56B19902" w14:textId="77777777" w:rsidR="000E30A4" w:rsidRDefault="000E30A4" w:rsidP="000E30A4">
      <w:pPr>
        <w:keepNext/>
        <w:keepLines/>
        <w:spacing w:after="0" w:line="240" w:lineRule="auto"/>
        <w:ind w:right="-2"/>
        <w:jc w:val="both"/>
        <w:rPr>
          <w:rFonts w:ascii="Tahoma" w:hAnsi="Tahoma" w:cs="Tahoma"/>
        </w:rPr>
      </w:pPr>
    </w:p>
    <w:p w14:paraId="7647D75C" w14:textId="77777777" w:rsidR="000E30A4" w:rsidRPr="00B01825" w:rsidRDefault="000E30A4" w:rsidP="000E30A4">
      <w:pPr>
        <w:keepNext/>
        <w:keepLines/>
        <w:spacing w:after="0" w:line="240" w:lineRule="auto"/>
        <w:ind w:right="-2"/>
        <w:jc w:val="both"/>
        <w:rPr>
          <w:rFonts w:ascii="Tahoma" w:hAnsi="Tahoma" w:cs="Tahoma"/>
        </w:rPr>
      </w:pPr>
      <w:r w:rsidRPr="00B01825">
        <w:rPr>
          <w:rFonts w:ascii="Tahoma" w:hAnsi="Tahoma" w:cs="Tahoma"/>
        </w:rPr>
        <w:t>Gospodarski subjekt izpolni zahtevo s predložitvijo izpolnjene in podpisane priloge A.</w:t>
      </w:r>
    </w:p>
    <w:p w14:paraId="3D1DEB5E" w14:textId="77777777" w:rsidR="00302D6E" w:rsidRPr="00097B84" w:rsidRDefault="00302D6E" w:rsidP="00530307">
      <w:pPr>
        <w:keepNext/>
        <w:keepLines/>
        <w:spacing w:after="0" w:line="240" w:lineRule="auto"/>
        <w:jc w:val="both"/>
        <w:rPr>
          <w:rFonts w:ascii="Tahoma" w:eastAsia="Times New Roman" w:hAnsi="Tahoma" w:cs="Tahoma"/>
          <w:lang w:eastAsia="sl-SI"/>
        </w:rPr>
      </w:pPr>
    </w:p>
    <w:p w14:paraId="3FDB543C" w14:textId="77777777" w:rsidR="00302D6E" w:rsidRPr="00097B84" w:rsidRDefault="00302D6E" w:rsidP="00530307">
      <w:pPr>
        <w:keepNext/>
        <w:keepLines/>
        <w:numPr>
          <w:ilvl w:val="0"/>
          <w:numId w:val="2"/>
        </w:numPr>
        <w:spacing w:after="0" w:line="240" w:lineRule="auto"/>
        <w:jc w:val="both"/>
        <w:rPr>
          <w:rFonts w:ascii="Tahoma" w:eastAsia="Times New Roman" w:hAnsi="Tahoma" w:cs="Tahoma"/>
          <w:b/>
          <w:lang w:eastAsia="sl-SI"/>
        </w:rPr>
      </w:pPr>
      <w:r w:rsidRPr="00097B84">
        <w:rPr>
          <w:rFonts w:ascii="Tahoma" w:eastAsia="Times New Roman" w:hAnsi="Tahoma" w:cs="Tahoma"/>
          <w:b/>
          <w:lang w:eastAsia="sl-SI"/>
        </w:rPr>
        <w:t>FINANČNA ZAVAROVANJA</w:t>
      </w:r>
    </w:p>
    <w:p w14:paraId="5C3B4887" w14:textId="77777777" w:rsidR="001349F6" w:rsidRDefault="001349F6" w:rsidP="00530307">
      <w:pPr>
        <w:keepNext/>
        <w:keepLines/>
        <w:spacing w:after="0" w:line="240" w:lineRule="auto"/>
        <w:jc w:val="both"/>
        <w:rPr>
          <w:rFonts w:ascii="Tahoma" w:hAnsi="Tahoma" w:cs="Tahoma"/>
        </w:rPr>
      </w:pPr>
    </w:p>
    <w:p w14:paraId="695A4EDD" w14:textId="77777777" w:rsidR="00EA367B" w:rsidRPr="001349F6" w:rsidRDefault="00EA367B" w:rsidP="00EA367B">
      <w:pPr>
        <w:keepNext/>
        <w:keepLines/>
        <w:spacing w:after="0" w:line="240" w:lineRule="auto"/>
        <w:jc w:val="both"/>
        <w:rPr>
          <w:rFonts w:ascii="Tahoma" w:hAnsi="Tahoma" w:cs="Tahoma"/>
        </w:rPr>
      </w:pPr>
      <w:r w:rsidRPr="001349F6">
        <w:rPr>
          <w:rFonts w:ascii="Tahoma" w:hAnsi="Tahoma" w:cs="Tahoma"/>
        </w:rPr>
        <w:t xml:space="preserve">Ponudnik mora za zavarovanje izpolnitve svoje obveznosti do naročnika, naročniku predložiti bančno garancijo oziroma ustrezno kavcijsko zavarovanje. </w:t>
      </w:r>
      <w:r w:rsidRPr="001349F6">
        <w:rPr>
          <w:rFonts w:ascii="Tahoma" w:hAnsi="Tahoma" w:cs="Tahoma"/>
          <w:b/>
        </w:rPr>
        <w:t>Finančno zavarovanje mora biti izdano s strani banke</w:t>
      </w:r>
      <w:r>
        <w:rPr>
          <w:rFonts w:ascii="Tahoma" w:hAnsi="Tahoma" w:cs="Tahoma"/>
          <w:b/>
        </w:rPr>
        <w:t xml:space="preserve"> ali zavarovalnice</w:t>
      </w:r>
      <w:r w:rsidRPr="001349F6">
        <w:rPr>
          <w:rFonts w:ascii="Tahoma" w:hAnsi="Tahoma" w:cs="Tahoma"/>
          <w:b/>
        </w:rPr>
        <w:t>, ki ima sedež v RS in v slovenskem jeziku.</w:t>
      </w:r>
      <w:r w:rsidRPr="001349F6">
        <w:rPr>
          <w:rFonts w:ascii="Tahoma" w:hAnsi="Tahoma" w:cs="Tahoma"/>
        </w:rPr>
        <w:t xml:space="preserve"> Finančno zavarovanje mora biti nepreklicno, brezpogojno in plačljivo na prvi poziv ter izdano po vzorcu iz razpisne dokumentacije.</w:t>
      </w:r>
    </w:p>
    <w:p w14:paraId="48905CBC" w14:textId="77777777" w:rsidR="00EA367B" w:rsidRPr="001349F6" w:rsidRDefault="00EA367B" w:rsidP="00EA367B">
      <w:pPr>
        <w:keepNext/>
        <w:keepLines/>
        <w:spacing w:after="0" w:line="240" w:lineRule="auto"/>
        <w:jc w:val="both"/>
        <w:rPr>
          <w:rFonts w:ascii="Tahoma" w:hAnsi="Tahoma" w:cs="Tahoma"/>
        </w:rPr>
      </w:pPr>
    </w:p>
    <w:p w14:paraId="65427A14" w14:textId="77777777" w:rsidR="00EA367B" w:rsidRPr="001349F6" w:rsidRDefault="00EA367B" w:rsidP="00EA367B">
      <w:pPr>
        <w:keepNext/>
        <w:keepLines/>
        <w:spacing w:after="0" w:line="240" w:lineRule="auto"/>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42522CAE" w14:textId="77777777" w:rsidR="001349F6" w:rsidRPr="001349F6" w:rsidRDefault="001349F6" w:rsidP="00530307">
      <w:pPr>
        <w:keepNext/>
        <w:keepLines/>
        <w:spacing w:after="0" w:line="240" w:lineRule="auto"/>
        <w:jc w:val="both"/>
        <w:rPr>
          <w:rFonts w:ascii="Tahoma" w:hAnsi="Tahoma" w:cs="Tahoma"/>
        </w:rPr>
      </w:pPr>
    </w:p>
    <w:p w14:paraId="6588D9C3" w14:textId="77777777" w:rsidR="001349F6" w:rsidRPr="001349F6" w:rsidRDefault="001349F6" w:rsidP="00530307">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izvedbe pogodbenih obveznosti </w:t>
      </w:r>
    </w:p>
    <w:p w14:paraId="4E1703C7" w14:textId="77777777" w:rsidR="001349F6" w:rsidRPr="001349F6" w:rsidRDefault="001349F6" w:rsidP="00530307">
      <w:pPr>
        <w:keepNext/>
        <w:keepLines/>
        <w:spacing w:after="0" w:line="240" w:lineRule="auto"/>
        <w:ind w:left="720"/>
        <w:jc w:val="both"/>
        <w:rPr>
          <w:rFonts w:ascii="Tahoma" w:hAnsi="Tahoma" w:cs="Tahoma"/>
          <w:b/>
          <w:bCs/>
        </w:rPr>
      </w:pPr>
    </w:p>
    <w:p w14:paraId="63F8BF62" w14:textId="77777777" w:rsidR="00352739" w:rsidRDefault="00352739" w:rsidP="00352739">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Izbrani ponudnik bo moral najkasneje v roku 15 (petnajstih) dni od sklenitve </w:t>
      </w:r>
      <w:r>
        <w:rPr>
          <w:rFonts w:ascii="Tahoma" w:eastAsia="Times New Roman" w:hAnsi="Tahoma" w:cs="Tahoma"/>
          <w:lang w:eastAsia="sl-SI"/>
        </w:rPr>
        <w:t>pogodbe</w:t>
      </w:r>
      <w:r w:rsidRPr="000F4A7E">
        <w:rPr>
          <w:rFonts w:ascii="Tahoma" w:eastAsia="Times New Roman" w:hAnsi="Tahoma" w:cs="Tahoma"/>
          <w:lang w:eastAsia="sl-SI"/>
        </w:rPr>
        <w:t xml:space="preserve"> predložiti naročniku bančno garancijo ali kavcijsko zavarovanje pri zavarovalnici za zavarovanje dobre izvedbe</w:t>
      </w:r>
      <w:r>
        <w:rPr>
          <w:rFonts w:ascii="Tahoma" w:eastAsia="Times New Roman" w:hAnsi="Tahoma" w:cs="Tahoma"/>
          <w:lang w:eastAsia="sl-SI"/>
        </w:rPr>
        <w:t xml:space="preserve"> pogodbenih</w:t>
      </w:r>
      <w:r w:rsidRPr="000F4A7E">
        <w:rPr>
          <w:rFonts w:ascii="Tahoma" w:eastAsia="Times New Roman" w:hAnsi="Tahoma" w:cs="Tahoma"/>
          <w:lang w:eastAsia="sl-SI"/>
        </w:rPr>
        <w:t xml:space="preserve"> obveznosti v višini </w:t>
      </w:r>
      <w:r w:rsidR="00AB4D5E" w:rsidRPr="00011A90">
        <w:rPr>
          <w:rFonts w:ascii="Tahoma" w:eastAsia="Times New Roman" w:hAnsi="Tahoma" w:cs="Tahoma"/>
          <w:lang w:eastAsia="sl-SI"/>
        </w:rPr>
        <w:t xml:space="preserve">pet odstotkov (5%) </w:t>
      </w:r>
      <w:r w:rsidR="00AB4D5E">
        <w:rPr>
          <w:rFonts w:ascii="Tahoma" w:eastAsia="Times New Roman" w:hAnsi="Tahoma" w:cs="Tahoma"/>
          <w:lang w:eastAsia="sl-SI"/>
        </w:rPr>
        <w:t xml:space="preserve">pogodbene </w:t>
      </w:r>
      <w:r w:rsidR="00AB4D5E" w:rsidRPr="00011A90">
        <w:rPr>
          <w:rFonts w:ascii="Tahoma" w:eastAsia="Times New Roman" w:hAnsi="Tahoma" w:cs="Tahoma"/>
          <w:lang w:eastAsia="sl-SI"/>
        </w:rPr>
        <w:t>vrednosti z DDV</w:t>
      </w:r>
      <w:r w:rsidR="00AB4D5E" w:rsidRPr="00172B6E">
        <w:rPr>
          <w:rFonts w:ascii="Tahoma" w:eastAsia="Times New Roman" w:hAnsi="Tahoma" w:cs="Tahoma"/>
          <w:lang w:eastAsia="sl-SI"/>
        </w:rPr>
        <w:t xml:space="preserve"> </w:t>
      </w:r>
      <w:r w:rsidR="003D5002" w:rsidRPr="0030475B">
        <w:rPr>
          <w:rFonts w:ascii="Tahoma" w:eastAsia="Times New Roman" w:hAnsi="Tahoma" w:cs="Tahoma"/>
          <w:lang w:eastAsia="sl-SI"/>
        </w:rPr>
        <w:t xml:space="preserve">z dobo veljavnosti </w:t>
      </w:r>
      <w:r w:rsidR="00690574">
        <w:rPr>
          <w:rFonts w:ascii="Tahoma" w:hAnsi="Tahoma" w:cs="Tahoma"/>
        </w:rPr>
        <w:t>še 90</w:t>
      </w:r>
      <w:r>
        <w:rPr>
          <w:rFonts w:ascii="Tahoma" w:hAnsi="Tahoma" w:cs="Tahoma"/>
        </w:rPr>
        <w:t xml:space="preserve"> (devetdeset)</w:t>
      </w:r>
      <w:r w:rsidR="00690574">
        <w:rPr>
          <w:rFonts w:ascii="Tahoma" w:hAnsi="Tahoma" w:cs="Tahoma"/>
        </w:rPr>
        <w:t xml:space="preserve"> koledarskih dni po izteku veljavnosti pogodbe</w:t>
      </w:r>
      <w:r w:rsidR="003D5002" w:rsidRPr="0030475B">
        <w:rPr>
          <w:rFonts w:ascii="Tahoma" w:eastAsia="Times New Roman" w:hAnsi="Tahoma" w:cs="Tahoma"/>
          <w:lang w:eastAsia="sl-SI"/>
        </w:rPr>
        <w:t xml:space="preserve">. </w:t>
      </w:r>
      <w:r w:rsidRPr="0030475B">
        <w:rPr>
          <w:rFonts w:ascii="Tahoma" w:eastAsia="Times New Roman" w:hAnsi="Tahoma" w:cs="Tahoma"/>
          <w:b/>
          <w:lang w:eastAsia="sl-SI"/>
        </w:rPr>
        <w:t>Finančno zavarovanje</w:t>
      </w:r>
      <w:r w:rsidRPr="00D31F8D">
        <w:rPr>
          <w:rFonts w:ascii="Tahoma" w:hAnsi="Tahoma" w:cs="Tahoma"/>
          <w:b/>
          <w:bCs/>
        </w:rPr>
        <w:t xml:space="preserve"> </w:t>
      </w:r>
      <w:r w:rsidRPr="001349F6">
        <w:rPr>
          <w:rFonts w:ascii="Tahoma" w:hAnsi="Tahoma" w:cs="Tahoma"/>
          <w:b/>
          <w:bCs/>
        </w:rPr>
        <w:t>za zavarovanje dobre izvedbe pogodbenih obveznosti</w:t>
      </w:r>
      <w:r w:rsidRPr="0030475B">
        <w:rPr>
          <w:rFonts w:ascii="Tahoma" w:eastAsia="Times New Roman" w:hAnsi="Tahoma" w:cs="Tahoma"/>
          <w:b/>
          <w:lang w:eastAsia="sl-SI"/>
        </w:rPr>
        <w:t xml:space="preserve"> </w:t>
      </w:r>
      <w:r w:rsidRPr="00107BB3">
        <w:rPr>
          <w:rFonts w:ascii="Tahoma" w:eastAsia="Times New Roman" w:hAnsi="Tahoma" w:cs="Tahoma"/>
          <w:b/>
          <w:lang w:eastAsia="sl-SI"/>
        </w:rPr>
        <w:t>mora biti izdano v slovenskem jeziku s strani banke/zavarovalnice, ki ima sedež v Republiki Sloveniji</w:t>
      </w:r>
      <w:r w:rsidRPr="001349F6">
        <w:rPr>
          <w:rFonts w:ascii="Tahoma" w:hAnsi="Tahoma" w:cs="Tahoma"/>
          <w:b/>
        </w:rPr>
        <w:t>.</w:t>
      </w:r>
      <w:r w:rsidRPr="0030475B">
        <w:rPr>
          <w:rFonts w:ascii="Tahoma" w:eastAsia="Times New Roman" w:hAnsi="Tahoma" w:cs="Tahoma"/>
          <w:lang w:eastAsia="sl-SI"/>
        </w:rPr>
        <w:t xml:space="preserve"> Finančno zavarovanje za dobro izvedbo pogodbenih obveznosti mora biti nepreklicno, brezpogojno in plačljivo na prvi poziv</w:t>
      </w:r>
      <w:r>
        <w:rPr>
          <w:rFonts w:ascii="Tahoma" w:eastAsia="Times New Roman" w:hAnsi="Tahoma" w:cs="Tahoma"/>
          <w:lang w:eastAsia="sl-SI"/>
        </w:rPr>
        <w:t>.</w:t>
      </w:r>
    </w:p>
    <w:p w14:paraId="58D3077D" w14:textId="77777777" w:rsidR="003D5002" w:rsidRPr="0030475B" w:rsidRDefault="003D5002" w:rsidP="00530307">
      <w:pPr>
        <w:keepNext/>
        <w:keepLines/>
        <w:spacing w:after="0" w:line="240" w:lineRule="auto"/>
        <w:jc w:val="both"/>
        <w:rPr>
          <w:rFonts w:ascii="Tahoma" w:eastAsia="Times New Roman" w:hAnsi="Tahoma" w:cs="Tahoma"/>
          <w:lang w:eastAsia="sl-SI"/>
        </w:rPr>
      </w:pPr>
    </w:p>
    <w:p w14:paraId="32D32E0A" w14:textId="77777777" w:rsidR="00352739" w:rsidRPr="00D31F8D" w:rsidRDefault="00352739" w:rsidP="00352739">
      <w:pPr>
        <w:keepNext/>
        <w:keepLines/>
        <w:spacing w:after="0" w:line="240" w:lineRule="auto"/>
        <w:jc w:val="both"/>
        <w:rPr>
          <w:rFonts w:ascii="Tahoma" w:hAnsi="Tahoma" w:cs="Tahoma"/>
        </w:rPr>
      </w:pPr>
      <w:r w:rsidRPr="00D31F8D">
        <w:rPr>
          <w:rFonts w:ascii="Tahoma" w:hAnsi="Tahoma" w:cs="Tahoma"/>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6A99F120" w14:textId="77777777" w:rsidR="003D5002" w:rsidRPr="0030475B" w:rsidRDefault="003D5002" w:rsidP="00530307">
      <w:pPr>
        <w:keepNext/>
        <w:keepLines/>
        <w:spacing w:after="0" w:line="240" w:lineRule="auto"/>
        <w:jc w:val="both"/>
        <w:rPr>
          <w:rFonts w:ascii="Tahoma" w:eastAsia="Times New Roman" w:hAnsi="Tahoma" w:cs="Tahoma"/>
          <w:lang w:eastAsia="sl-SI"/>
        </w:rPr>
      </w:pPr>
    </w:p>
    <w:p w14:paraId="2EC43B02" w14:textId="77777777" w:rsidR="003D5002" w:rsidRPr="00177727" w:rsidRDefault="003D5002" w:rsidP="00530307">
      <w:pPr>
        <w:keepNext/>
        <w:keepLines/>
        <w:spacing w:after="0" w:line="240" w:lineRule="auto"/>
        <w:jc w:val="both"/>
        <w:rPr>
          <w:rFonts w:ascii="Tahoma" w:eastAsia="Times New Roman" w:hAnsi="Tahoma" w:cs="Tahoma"/>
          <w:lang w:eastAsia="sl-SI"/>
        </w:rPr>
      </w:pPr>
      <w:r w:rsidRPr="00177727">
        <w:rPr>
          <w:rFonts w:ascii="Tahoma" w:eastAsia="Times New Roman" w:hAnsi="Tahoma" w:cs="Tahoma"/>
          <w:lang w:eastAsia="sl-SI"/>
        </w:rPr>
        <w:t>Vzorec finančnega zavarovanja za zavarovanje dobre izvedbe pogodbenih obveznosti je priložen tej razpisni dokumentaciji.</w:t>
      </w:r>
    </w:p>
    <w:p w14:paraId="39188229" w14:textId="77777777" w:rsidR="003D5002" w:rsidRPr="00177727" w:rsidRDefault="003D5002" w:rsidP="00530307">
      <w:pPr>
        <w:keepNext/>
        <w:keepLines/>
        <w:spacing w:after="0" w:line="240" w:lineRule="auto"/>
        <w:jc w:val="both"/>
        <w:rPr>
          <w:rFonts w:ascii="Tahoma" w:eastAsia="Times New Roman" w:hAnsi="Tahoma" w:cs="Tahoma"/>
          <w:b/>
          <w:lang w:eastAsia="sl-SI"/>
        </w:rPr>
      </w:pPr>
    </w:p>
    <w:p w14:paraId="7C462ED7" w14:textId="77777777" w:rsidR="003D5002" w:rsidRPr="00177727" w:rsidRDefault="003D5002" w:rsidP="00530307">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DOKAZILA:</w:t>
      </w:r>
    </w:p>
    <w:p w14:paraId="2B7FE70B" w14:textId="77777777" w:rsidR="003D5002" w:rsidRPr="008A50A5" w:rsidRDefault="003D5002" w:rsidP="00530307">
      <w:pPr>
        <w:keepNext/>
        <w:keepLines/>
        <w:spacing w:after="0" w:line="240" w:lineRule="auto"/>
        <w:ind w:right="-2"/>
        <w:jc w:val="both"/>
        <w:rPr>
          <w:rFonts w:ascii="Tahoma" w:eastAsia="Times New Roman" w:hAnsi="Tahoma" w:cs="Tahoma"/>
          <w:szCs w:val="20"/>
          <w:lang w:eastAsia="sl-SI"/>
        </w:rPr>
      </w:pPr>
      <w:r w:rsidRPr="00177727">
        <w:rPr>
          <w:rFonts w:ascii="Tahoma" w:eastAsia="Times New Roman" w:hAnsi="Tahoma" w:cs="Tahoma"/>
          <w:szCs w:val="20"/>
          <w:lang w:eastAsia="sl-SI"/>
        </w:rPr>
        <w:t xml:space="preserve">Ponudnik izpolni zahtevo, da se strinja s vsebino vzorca finančnega zavarovanja s predložitvijo izpolnjene in podpisane </w:t>
      </w:r>
      <w:r>
        <w:rPr>
          <w:rFonts w:ascii="Tahoma" w:eastAsia="Times New Roman" w:hAnsi="Tahoma" w:cs="Tahoma"/>
          <w:szCs w:val="20"/>
          <w:lang w:eastAsia="sl-SI"/>
        </w:rPr>
        <w:t>P</w:t>
      </w:r>
      <w:r w:rsidRPr="00177727">
        <w:rPr>
          <w:rFonts w:ascii="Tahoma" w:eastAsia="Times New Roman" w:hAnsi="Tahoma" w:cs="Tahoma"/>
          <w:szCs w:val="20"/>
          <w:lang w:eastAsia="sl-SI"/>
        </w:rPr>
        <w:t xml:space="preserve">riloge </w:t>
      </w:r>
      <w:r>
        <w:rPr>
          <w:rFonts w:ascii="Tahoma" w:eastAsia="Times New Roman" w:hAnsi="Tahoma" w:cs="Tahoma"/>
          <w:szCs w:val="20"/>
          <w:lang w:eastAsia="sl-SI"/>
        </w:rPr>
        <w:t>A</w:t>
      </w:r>
      <w:r w:rsidRPr="00177727">
        <w:rPr>
          <w:rFonts w:ascii="Tahoma" w:eastAsia="Times New Roman" w:hAnsi="Tahoma" w:cs="Tahoma"/>
          <w:szCs w:val="20"/>
          <w:lang w:eastAsia="sl-SI"/>
        </w:rPr>
        <w:t>.</w:t>
      </w:r>
    </w:p>
    <w:p w14:paraId="64CF4B10" w14:textId="77777777" w:rsidR="001349F6" w:rsidRPr="00E87D1E" w:rsidRDefault="001349F6" w:rsidP="00530307">
      <w:pPr>
        <w:keepNext/>
        <w:keepLines/>
        <w:spacing w:after="0" w:line="240" w:lineRule="auto"/>
        <w:rPr>
          <w:rFonts w:ascii="Tahoma" w:hAnsi="Tahoma" w:cs="Tahoma"/>
        </w:rPr>
      </w:pPr>
    </w:p>
    <w:p w14:paraId="41EB036E" w14:textId="77777777" w:rsidR="004D173A" w:rsidRDefault="004D173A">
      <w:pPr>
        <w:spacing w:after="0" w:line="240" w:lineRule="auto"/>
        <w:rPr>
          <w:rFonts w:ascii="Tahoma" w:hAnsi="Tahoma" w:cs="Tahoma"/>
          <w:b/>
        </w:rPr>
      </w:pPr>
      <w:r>
        <w:rPr>
          <w:rFonts w:ascii="Tahoma" w:hAnsi="Tahoma" w:cs="Tahoma"/>
          <w:b/>
        </w:rPr>
        <w:br w:type="page"/>
      </w:r>
    </w:p>
    <w:p w14:paraId="7F7F9C3F" w14:textId="2220084C" w:rsidR="001349F6" w:rsidRPr="00E87D1E" w:rsidRDefault="001349F6" w:rsidP="00530307">
      <w:pPr>
        <w:keepNext/>
        <w:keepLines/>
        <w:numPr>
          <w:ilvl w:val="1"/>
          <w:numId w:val="2"/>
        </w:numPr>
        <w:spacing w:after="0" w:line="240" w:lineRule="auto"/>
        <w:jc w:val="both"/>
        <w:rPr>
          <w:rFonts w:ascii="Tahoma" w:hAnsi="Tahoma" w:cs="Tahoma"/>
          <w:b/>
        </w:rPr>
      </w:pPr>
      <w:r w:rsidRPr="00E87D1E">
        <w:rPr>
          <w:rFonts w:ascii="Tahoma" w:hAnsi="Tahoma" w:cs="Tahoma"/>
          <w:b/>
        </w:rPr>
        <w:lastRenderedPageBreak/>
        <w:t xml:space="preserve">Finančno zavarovanje za zavarovanje odprave napak v garancijski roku </w:t>
      </w:r>
    </w:p>
    <w:p w14:paraId="5D9A0B41" w14:textId="77777777" w:rsidR="001349F6" w:rsidRPr="00E87D1E" w:rsidRDefault="001349F6" w:rsidP="00530307">
      <w:pPr>
        <w:keepNext/>
        <w:keepLines/>
        <w:spacing w:after="0" w:line="240" w:lineRule="auto"/>
        <w:jc w:val="both"/>
        <w:rPr>
          <w:rFonts w:ascii="Tahoma" w:hAnsi="Tahoma" w:cs="Tahoma"/>
        </w:rPr>
      </w:pPr>
    </w:p>
    <w:p w14:paraId="79AEABE1" w14:textId="3B183E5D" w:rsidR="00352739" w:rsidRPr="00A459BD" w:rsidRDefault="00352739" w:rsidP="00352739">
      <w:pPr>
        <w:keepNext/>
        <w:keepLines/>
        <w:spacing w:after="0" w:line="240" w:lineRule="auto"/>
        <w:jc w:val="both"/>
        <w:rPr>
          <w:rFonts w:ascii="Tahoma" w:hAnsi="Tahoma" w:cs="Tahoma"/>
        </w:rPr>
      </w:pPr>
      <w:r w:rsidRPr="00A459BD">
        <w:rPr>
          <w:rFonts w:ascii="Tahoma" w:eastAsia="Times New Roman" w:hAnsi="Tahoma" w:cs="Tahoma"/>
          <w:lang w:eastAsia="sl-SI"/>
        </w:rPr>
        <w:t xml:space="preserve">Izbrani ponudnik bo moral v roku petnajstih (15) dni po podpisu </w:t>
      </w:r>
      <w:r w:rsidR="00DA6D47">
        <w:rPr>
          <w:rFonts w:ascii="Tahoma" w:eastAsia="Times New Roman" w:hAnsi="Tahoma" w:cs="Tahoma"/>
          <w:szCs w:val="20"/>
          <w:lang w:eastAsia="sl-SI"/>
        </w:rPr>
        <w:t xml:space="preserve">zapisnika o izvedenih vseh pogodbenih delih </w:t>
      </w:r>
      <w:r w:rsidRPr="00A459BD">
        <w:rPr>
          <w:rFonts w:ascii="Tahoma" w:eastAsia="Times New Roman" w:hAnsi="Tahoma" w:cs="Tahoma"/>
          <w:lang w:eastAsia="sl-SI"/>
        </w:rPr>
        <w:t>s strani obeh pogodbenih strank oz. njunih predstavnikov, predložiti naročniku bančno garancijo ali kavcijsko zavarovanje pri zavarovalnici za zavarovanje odprave napak v garancijskem roku</w:t>
      </w:r>
      <w:r w:rsidR="00D477AA">
        <w:rPr>
          <w:rFonts w:ascii="Tahoma" w:eastAsia="Times New Roman" w:hAnsi="Tahoma" w:cs="Tahoma"/>
          <w:lang w:eastAsia="sl-SI"/>
        </w:rPr>
        <w:t>,</w:t>
      </w:r>
      <w:r w:rsidRPr="00A459BD">
        <w:rPr>
          <w:rFonts w:ascii="Tahoma" w:eastAsia="Times New Roman" w:hAnsi="Tahoma" w:cs="Tahoma"/>
          <w:lang w:eastAsia="sl-SI"/>
        </w:rPr>
        <w:t xml:space="preserve"> v skladu s pogodbo in sicer v višini pet odstotkov (5%) pogodbene vrednosti z DDV</w:t>
      </w:r>
      <w:r w:rsidR="001F50AA" w:rsidRPr="00A459BD">
        <w:rPr>
          <w:rFonts w:ascii="Tahoma" w:eastAsia="Times New Roman" w:hAnsi="Tahoma" w:cs="Tahoma"/>
          <w:lang w:eastAsia="sl-SI"/>
        </w:rPr>
        <w:t>,</w:t>
      </w:r>
      <w:r w:rsidR="001F50AA" w:rsidRPr="00A459BD">
        <w:rPr>
          <w:rFonts w:ascii="Tahoma" w:hAnsi="Tahoma" w:cs="Tahoma"/>
        </w:rPr>
        <w:t xml:space="preserve"> z rokom veljavnosti, ki je </w:t>
      </w:r>
      <w:r w:rsidR="000E30A4">
        <w:rPr>
          <w:rFonts w:ascii="Tahoma" w:hAnsi="Tahoma" w:cs="Tahoma"/>
        </w:rPr>
        <w:t>štiriindvajset (24) mesecev</w:t>
      </w:r>
      <w:r w:rsidR="001F50AA" w:rsidRPr="00A459BD">
        <w:rPr>
          <w:rFonts w:ascii="Tahoma" w:hAnsi="Tahoma" w:cs="Tahoma"/>
        </w:rPr>
        <w:t xml:space="preserve"> in trideset (30) koledarskih dni</w:t>
      </w:r>
      <w:r w:rsidR="00317886">
        <w:rPr>
          <w:rFonts w:ascii="Tahoma" w:hAnsi="Tahoma" w:cs="Tahoma"/>
        </w:rPr>
        <w:t xml:space="preserve"> šteto</w:t>
      </w:r>
      <w:r w:rsidR="005206A0">
        <w:rPr>
          <w:rFonts w:ascii="Tahoma" w:hAnsi="Tahoma" w:cs="Tahoma"/>
        </w:rPr>
        <w:t xml:space="preserve"> od dneva podpisa </w:t>
      </w:r>
      <w:r w:rsidR="005206A0">
        <w:rPr>
          <w:rFonts w:ascii="Tahoma" w:eastAsia="Times New Roman" w:hAnsi="Tahoma" w:cs="Tahoma"/>
          <w:szCs w:val="20"/>
          <w:lang w:eastAsia="sl-SI"/>
        </w:rPr>
        <w:t xml:space="preserve">zapisnika o izvedenih vseh pogodbenih delih </w:t>
      </w:r>
      <w:r w:rsidR="005206A0" w:rsidRPr="00A459BD">
        <w:rPr>
          <w:rFonts w:ascii="Tahoma" w:eastAsia="Times New Roman" w:hAnsi="Tahoma" w:cs="Tahoma"/>
          <w:lang w:eastAsia="sl-SI"/>
        </w:rPr>
        <w:t>s strani obeh pogodbenih strank oz. njunih predstavnikov</w:t>
      </w:r>
      <w:r w:rsidRPr="00A459BD">
        <w:rPr>
          <w:rFonts w:ascii="Tahoma" w:eastAsia="Times New Roman" w:hAnsi="Tahoma" w:cs="Tahoma"/>
          <w:lang w:eastAsia="sl-SI"/>
        </w:rPr>
        <w:t>.</w:t>
      </w:r>
      <w:r w:rsidRPr="00A459BD">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A459BD">
        <w:rPr>
          <w:rFonts w:ascii="Tahoma" w:hAnsi="Tahoma" w:cs="Tahoma"/>
          <w:b/>
        </w:rPr>
        <w:t>.</w:t>
      </w:r>
      <w:r w:rsidRPr="00A459BD">
        <w:rPr>
          <w:rFonts w:ascii="Tahoma" w:eastAsia="Times New Roman" w:hAnsi="Tahoma" w:cs="Tahoma"/>
          <w:lang w:eastAsia="sl-SI"/>
        </w:rPr>
        <w:t xml:space="preserve"> Finančno zavarovanje za zavarovanje odprave napak v garancijskem roku mora biti nepreklicno, brezpogojno in plačljivo na prvi poziv.</w:t>
      </w:r>
    </w:p>
    <w:p w14:paraId="3D04CCD3" w14:textId="77777777" w:rsidR="00352739" w:rsidRDefault="00352739" w:rsidP="00352739">
      <w:pPr>
        <w:keepNext/>
        <w:keepLines/>
        <w:spacing w:after="0" w:line="240" w:lineRule="auto"/>
        <w:jc w:val="both"/>
        <w:rPr>
          <w:rFonts w:ascii="Tahoma" w:eastAsia="Times New Roman" w:hAnsi="Tahoma" w:cs="Tahoma"/>
          <w:lang w:eastAsia="sl-SI"/>
        </w:rPr>
      </w:pPr>
    </w:p>
    <w:p w14:paraId="7C329EAE" w14:textId="77777777" w:rsidR="00352739" w:rsidRPr="0034267C" w:rsidRDefault="00352739" w:rsidP="00352739">
      <w:pPr>
        <w:keepNext/>
        <w:keepLine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 xml:space="preserve">V kolikor izbrani ponudnik na naročnikov poziv ne bo priložil bančne garancije ali kavcijskega zavarovanja pri zavarovalnici za zavarovanje odprave napak v garancijskem roku, lahko naročnik unovči bančno garancijo ali kavcijsko zavarovanje pri zavarovalnici za zavarovanje dobre izvedbe pogodbenih obveznosti, brez kakršnekoli obveznosti do izbranega ponudnika. </w:t>
      </w:r>
    </w:p>
    <w:p w14:paraId="3CFE65DC" w14:textId="77777777" w:rsidR="00352739" w:rsidRPr="0034267C" w:rsidRDefault="00352739" w:rsidP="00352739">
      <w:pPr>
        <w:keepNext/>
        <w:keepLines/>
        <w:spacing w:after="0" w:line="240" w:lineRule="auto"/>
        <w:jc w:val="both"/>
        <w:rPr>
          <w:rFonts w:ascii="Tahoma" w:eastAsia="Times New Roman" w:hAnsi="Tahoma" w:cs="Tahoma"/>
          <w:lang w:eastAsia="sl-SI"/>
        </w:rPr>
      </w:pPr>
    </w:p>
    <w:p w14:paraId="06966B16" w14:textId="77777777" w:rsidR="00352739" w:rsidRPr="0034267C" w:rsidRDefault="00352739" w:rsidP="00352739">
      <w:pPr>
        <w:keepNext/>
        <w:keepLines/>
        <w:spacing w:after="0" w:line="240" w:lineRule="auto"/>
        <w:jc w:val="both"/>
        <w:rPr>
          <w:rFonts w:ascii="Tahoma" w:eastAsia="Times New Roman" w:hAnsi="Tahoma" w:cs="Tahoma"/>
          <w:bCs/>
          <w:lang w:eastAsia="sl-SI"/>
        </w:rPr>
      </w:pPr>
      <w:r w:rsidRPr="0034267C">
        <w:rPr>
          <w:rFonts w:ascii="Tahoma" w:eastAsia="Times New Roman" w:hAnsi="Tahoma" w:cs="Tahoma"/>
          <w:bCs/>
          <w:lang w:eastAsia="sl-SI"/>
        </w:rPr>
        <w:t xml:space="preserve">Bančno garancijo </w:t>
      </w:r>
      <w:r w:rsidRPr="0034267C">
        <w:rPr>
          <w:rFonts w:ascii="Tahoma" w:eastAsia="Times New Roman" w:hAnsi="Tahoma" w:cs="Tahoma"/>
          <w:lang w:eastAsia="sl-SI"/>
        </w:rPr>
        <w:t xml:space="preserve">ali kavcijsko zavarovanje pri zavarovalnici </w:t>
      </w:r>
      <w:r w:rsidRPr="0034267C">
        <w:rPr>
          <w:rFonts w:ascii="Tahoma" w:eastAsia="Times New Roman" w:hAnsi="Tahoma" w:cs="Tahoma"/>
          <w:bCs/>
          <w:lang w:eastAsia="sl-SI"/>
        </w:rPr>
        <w:t>za zavarovanje odprave napak v garancijskem roku bo naročnik unovčil za poplačilo stroškov odprave napak, v kolikor jih ne bo odpravil izvajalec</w:t>
      </w:r>
      <w:r>
        <w:rPr>
          <w:rFonts w:ascii="Tahoma" w:eastAsia="Times New Roman" w:hAnsi="Tahoma" w:cs="Tahoma"/>
          <w:bCs/>
          <w:lang w:eastAsia="sl-SI"/>
        </w:rPr>
        <w:t xml:space="preserve"> niti v dodatnem roku</w:t>
      </w:r>
      <w:r w:rsidRPr="0034267C">
        <w:rPr>
          <w:rFonts w:ascii="Tahoma" w:eastAsia="Times New Roman" w:hAnsi="Tahoma" w:cs="Tahoma"/>
          <w:bCs/>
          <w:lang w:eastAsia="sl-SI"/>
        </w:rPr>
        <w:t>.</w:t>
      </w:r>
    </w:p>
    <w:p w14:paraId="5396ED61" w14:textId="77777777" w:rsidR="00352739" w:rsidRPr="0034267C" w:rsidRDefault="00352739" w:rsidP="00352739">
      <w:pPr>
        <w:keepNext/>
        <w:keepLines/>
        <w:spacing w:after="0" w:line="240" w:lineRule="auto"/>
        <w:jc w:val="both"/>
        <w:rPr>
          <w:rFonts w:ascii="Tahoma" w:eastAsia="Times New Roman" w:hAnsi="Tahoma" w:cs="Tahoma"/>
          <w:lang w:eastAsia="sl-SI"/>
        </w:rPr>
      </w:pPr>
    </w:p>
    <w:p w14:paraId="601D7987" w14:textId="77777777" w:rsidR="00352739" w:rsidRPr="004E4299" w:rsidRDefault="00352739" w:rsidP="00352739">
      <w:pPr>
        <w:keepNext/>
        <w:keepLines/>
        <w:spacing w:after="0" w:line="240" w:lineRule="auto"/>
        <w:jc w:val="both"/>
        <w:rPr>
          <w:rFonts w:ascii="Tahoma" w:hAnsi="Tahoma" w:cs="Tahoma"/>
        </w:rPr>
      </w:pPr>
      <w:r w:rsidRPr="003662D8">
        <w:rPr>
          <w:rFonts w:ascii="Tahoma" w:hAnsi="Tahoma" w:cs="Tahoma"/>
        </w:rPr>
        <w:t xml:space="preserve">Vzorec finančnega zavarovanja za </w:t>
      </w:r>
      <w:r w:rsidRPr="0034267C">
        <w:rPr>
          <w:rFonts w:ascii="Tahoma" w:eastAsia="Times New Roman" w:hAnsi="Tahoma" w:cs="Tahoma"/>
          <w:lang w:eastAsia="sl-SI"/>
        </w:rPr>
        <w:t xml:space="preserve">zavarovanje odprave napak v garancijskem roku </w:t>
      </w:r>
      <w:r w:rsidRPr="003662D8">
        <w:rPr>
          <w:rFonts w:ascii="Tahoma" w:hAnsi="Tahoma" w:cs="Tahoma"/>
        </w:rPr>
        <w:t>je</w:t>
      </w:r>
      <w:r w:rsidRPr="004E4299">
        <w:rPr>
          <w:rFonts w:ascii="Tahoma" w:hAnsi="Tahoma" w:cs="Tahoma"/>
        </w:rPr>
        <w:t xml:space="preserve"> priložen tej razpisni dokumentaciji.</w:t>
      </w:r>
    </w:p>
    <w:p w14:paraId="65CC2155" w14:textId="77777777" w:rsidR="00352739" w:rsidRPr="004E4299" w:rsidRDefault="00352739" w:rsidP="00352739">
      <w:pPr>
        <w:keepNext/>
        <w:keepLines/>
        <w:spacing w:after="0" w:line="240" w:lineRule="auto"/>
        <w:jc w:val="both"/>
        <w:rPr>
          <w:rFonts w:ascii="Tahoma" w:hAnsi="Tahoma" w:cs="Tahoma"/>
        </w:rPr>
      </w:pPr>
    </w:p>
    <w:p w14:paraId="6327AC4B" w14:textId="77777777" w:rsidR="008860D0" w:rsidRPr="00BD373B" w:rsidRDefault="008860D0" w:rsidP="00530307">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0409A11A" w14:textId="77777777" w:rsidR="008860D0" w:rsidRPr="00BD373B" w:rsidRDefault="008860D0" w:rsidP="00530307">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00760C7C" w14:textId="77777777" w:rsidR="001349F6" w:rsidRPr="00E87D1E" w:rsidRDefault="001349F6" w:rsidP="00530307">
      <w:pPr>
        <w:keepNext/>
        <w:keepLines/>
        <w:spacing w:after="0" w:line="240" w:lineRule="auto"/>
        <w:rPr>
          <w:rFonts w:ascii="Tahoma" w:hAnsi="Tahoma" w:cs="Tahoma"/>
        </w:rPr>
      </w:pPr>
    </w:p>
    <w:p w14:paraId="4BC9A0B3" w14:textId="77777777" w:rsidR="001349F6" w:rsidRPr="00E87D1E" w:rsidRDefault="001349F6" w:rsidP="00530307">
      <w:pPr>
        <w:keepNext/>
        <w:keepLines/>
        <w:spacing w:after="0" w:line="240" w:lineRule="auto"/>
        <w:jc w:val="both"/>
        <w:rPr>
          <w:rFonts w:ascii="Tahoma" w:hAnsi="Tahoma" w:cs="Tahoma"/>
          <w:b/>
        </w:rPr>
      </w:pPr>
      <w:r w:rsidRPr="00E87D1E">
        <w:rPr>
          <w:rFonts w:ascii="Tahoma" w:hAnsi="Tahoma" w:cs="Tahoma"/>
          <w:b/>
        </w:rPr>
        <w:t>OPOZORILO:</w:t>
      </w:r>
    </w:p>
    <w:p w14:paraId="1126E0F4" w14:textId="77777777" w:rsidR="001349F6" w:rsidRPr="001349F6" w:rsidRDefault="001349F6" w:rsidP="00530307">
      <w:pPr>
        <w:keepNext/>
        <w:keepLines/>
        <w:spacing w:after="0" w:line="240" w:lineRule="auto"/>
        <w:jc w:val="both"/>
        <w:rPr>
          <w:rFonts w:ascii="Tahoma" w:hAnsi="Tahoma" w:cs="Tahoma"/>
        </w:rPr>
      </w:pPr>
      <w:r w:rsidRPr="00E87D1E">
        <w:rPr>
          <w:rFonts w:ascii="Tahoma" w:hAnsi="Tahoma" w:cs="Tahoma"/>
        </w:rPr>
        <w:t>Finančno zavarovanje, ki ga bo ponudnik priložil pri zavarovanju pogodbenih obveznosti po</w:t>
      </w:r>
      <w:r w:rsidRPr="001349F6">
        <w:rPr>
          <w:rFonts w:ascii="Tahoma" w:hAnsi="Tahoma" w:cs="Tahoma"/>
        </w:rPr>
        <w:t xml:space="preserve"> sklenitvi pogodbe, ne sme vsebinsko odstopati od priloženega vzorca finančnega zavarovanja iz razpisne dokumentacije.</w:t>
      </w:r>
    </w:p>
    <w:p w14:paraId="1B909B21" w14:textId="77777777" w:rsidR="001349F6" w:rsidRPr="001349F6" w:rsidRDefault="001349F6" w:rsidP="00530307">
      <w:pPr>
        <w:keepNext/>
        <w:keepLines/>
        <w:spacing w:after="0" w:line="240" w:lineRule="auto"/>
        <w:jc w:val="both"/>
        <w:rPr>
          <w:rFonts w:ascii="Tahoma" w:hAnsi="Tahoma" w:cs="Tahoma"/>
        </w:rPr>
      </w:pPr>
    </w:p>
    <w:p w14:paraId="159BF418" w14:textId="77777777" w:rsidR="006C2EFF" w:rsidRPr="006C2EFF" w:rsidRDefault="006C2EFF" w:rsidP="00530307">
      <w:pPr>
        <w:keepNext/>
        <w:keepLines/>
        <w:spacing w:after="0" w:line="240" w:lineRule="auto"/>
        <w:jc w:val="both"/>
        <w:rPr>
          <w:rFonts w:ascii="Tahoma" w:hAnsi="Tahoma" w:cs="Tahoma"/>
          <w:b/>
        </w:rPr>
      </w:pPr>
      <w:r w:rsidRPr="006C2EFF">
        <w:rPr>
          <w:rFonts w:ascii="Tahoma" w:hAnsi="Tahoma" w:cs="Tahoma"/>
          <w:b/>
        </w:rPr>
        <w:t>V obrazcu predloženega finančnega zavarovanja ne sme biti naslednjega besedila: »2. Predloženo izjavo Uprave RS za javna plačila, da so zahtevek za unovčenje podpisale osebe, ki so pooblaščene za zastopanje«.</w:t>
      </w:r>
    </w:p>
    <w:p w14:paraId="1AEFEB8D" w14:textId="77777777" w:rsidR="001349F6" w:rsidRPr="001349F6" w:rsidRDefault="001349F6" w:rsidP="00530307">
      <w:pPr>
        <w:keepNext/>
        <w:keepLines/>
        <w:spacing w:after="0" w:line="240" w:lineRule="auto"/>
        <w:jc w:val="both"/>
        <w:rPr>
          <w:rFonts w:ascii="Tahoma" w:hAnsi="Tahoma" w:cs="Tahoma"/>
        </w:rPr>
      </w:pPr>
    </w:p>
    <w:p w14:paraId="012C47DC" w14:textId="77777777" w:rsidR="001349F6" w:rsidRPr="001349F6" w:rsidRDefault="001349F6" w:rsidP="00530307">
      <w:pPr>
        <w:keepNext/>
        <w:keepLines/>
        <w:spacing w:after="0" w:line="240" w:lineRule="auto"/>
        <w:jc w:val="both"/>
        <w:rPr>
          <w:rFonts w:ascii="Tahoma" w:hAnsi="Tahoma" w:cs="Tahoma"/>
        </w:rPr>
      </w:pPr>
      <w:r w:rsidRPr="00975A04">
        <w:rPr>
          <w:rFonts w:ascii="Tahoma" w:hAnsi="Tahoma" w:cs="Tahoma"/>
        </w:rPr>
        <w:t xml:space="preserve">Naročnik </w:t>
      </w:r>
      <w:r w:rsidR="0034458A" w:rsidRPr="00975A04">
        <w:rPr>
          <w:rFonts w:ascii="Tahoma" w:hAnsi="Tahoma" w:cs="Tahoma"/>
        </w:rPr>
        <w:t>kot</w:t>
      </w:r>
      <w:r w:rsidRPr="00975A04">
        <w:rPr>
          <w:rFonts w:ascii="Tahoma" w:hAnsi="Tahoma" w:cs="Tahoma"/>
        </w:rPr>
        <w:t xml:space="preserve"> javno podjetje ni neposredni proračunski uporabnik in ne more pridobiti navedene</w:t>
      </w:r>
      <w:r w:rsidRPr="001349F6">
        <w:rPr>
          <w:rFonts w:ascii="Tahoma" w:hAnsi="Tahoma" w:cs="Tahoma"/>
        </w:rPr>
        <w:t xml:space="preserve"> izjave Uprave RS za javna plačila, da so zahtevek za unovčenje podpisale osebe, ki so pooblaščene za zastopanje, zato je garancija, ki zahteva predložitev izjave Uprave RS za javna plačila, zanj </w:t>
      </w:r>
      <w:proofErr w:type="spellStart"/>
      <w:r w:rsidRPr="001349F6">
        <w:rPr>
          <w:rFonts w:ascii="Tahoma" w:hAnsi="Tahoma" w:cs="Tahoma"/>
        </w:rPr>
        <w:t>neunovčljiva</w:t>
      </w:r>
      <w:proofErr w:type="spellEnd"/>
      <w:r w:rsidRPr="001349F6">
        <w:rPr>
          <w:rFonts w:ascii="Tahoma" w:hAnsi="Tahoma" w:cs="Tahoma"/>
        </w:rPr>
        <w:t>.</w:t>
      </w:r>
    </w:p>
    <w:p w14:paraId="1ACD68EA" w14:textId="77777777" w:rsidR="001349F6" w:rsidRPr="001349F6" w:rsidRDefault="001349F6" w:rsidP="00530307">
      <w:pPr>
        <w:keepNext/>
        <w:keepLines/>
        <w:spacing w:after="0" w:line="240" w:lineRule="auto"/>
        <w:jc w:val="both"/>
        <w:rPr>
          <w:rFonts w:ascii="Tahoma" w:hAnsi="Tahoma" w:cs="Tahoma"/>
        </w:rPr>
      </w:pPr>
    </w:p>
    <w:p w14:paraId="553E9001" w14:textId="77777777" w:rsidR="00D701F4" w:rsidRDefault="001349F6" w:rsidP="00530307">
      <w:pPr>
        <w:keepNext/>
        <w:keepLines/>
        <w:spacing w:after="0" w:line="240" w:lineRule="auto"/>
        <w:jc w:val="both"/>
        <w:rPr>
          <w:rFonts w:ascii="Tahoma" w:hAnsi="Tahoma" w:cs="Tahoma"/>
        </w:rPr>
      </w:pPr>
      <w:r w:rsidRPr="001349F6">
        <w:rPr>
          <w:rFonts w:ascii="Tahoma" w:hAnsi="Tahoma" w:cs="Tahoma"/>
        </w:rPr>
        <w:t>Pristojno sodišče za reševanje morebitnih sporov med upravičencem in izdajateljem garancije je stvarno pristojno sodišče v Ljubljani.</w:t>
      </w:r>
    </w:p>
    <w:p w14:paraId="5C276824" w14:textId="77777777" w:rsidR="00D701F4" w:rsidRDefault="00D701F4" w:rsidP="00530307">
      <w:pPr>
        <w:keepNext/>
        <w:keepLines/>
        <w:spacing w:after="0" w:line="240" w:lineRule="auto"/>
        <w:jc w:val="both"/>
        <w:rPr>
          <w:rFonts w:ascii="Tahoma" w:eastAsia="Times New Roman" w:hAnsi="Tahoma" w:cs="Tahoma"/>
          <w:b/>
          <w:lang w:eastAsia="sl-SI"/>
        </w:rPr>
      </w:pPr>
    </w:p>
    <w:p w14:paraId="510810CE" w14:textId="77777777" w:rsidR="004D173A" w:rsidRDefault="004D173A">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ED31347" w14:textId="6FEF7929" w:rsidR="007C663C" w:rsidRPr="00E00374" w:rsidRDefault="007C663C" w:rsidP="00530307">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lastRenderedPageBreak/>
        <w:t xml:space="preserve">MERILA IN KRITERIJI OCENJEVANJA </w:t>
      </w:r>
    </w:p>
    <w:p w14:paraId="329781B5" w14:textId="77777777" w:rsidR="007C663C" w:rsidRPr="00703916" w:rsidRDefault="007C663C" w:rsidP="00530307">
      <w:pPr>
        <w:keepNext/>
        <w:keepLines/>
        <w:spacing w:after="0" w:line="240" w:lineRule="auto"/>
        <w:jc w:val="both"/>
        <w:rPr>
          <w:rFonts w:ascii="Tahoma" w:eastAsia="Times New Roman" w:hAnsi="Tahoma" w:cs="Tahoma"/>
          <w:b/>
          <w:lang w:eastAsia="sl-SI"/>
        </w:rPr>
      </w:pPr>
    </w:p>
    <w:p w14:paraId="7957BA6B" w14:textId="77777777" w:rsidR="00703916" w:rsidRPr="00703916" w:rsidRDefault="00703916" w:rsidP="00530307">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35978785" w14:textId="77777777" w:rsidR="00703916" w:rsidRPr="00703916" w:rsidRDefault="00703916" w:rsidP="00530307">
      <w:pPr>
        <w:keepNext/>
        <w:keepLines/>
        <w:tabs>
          <w:tab w:val="left" w:pos="540"/>
          <w:tab w:val="left" w:pos="720"/>
        </w:tabs>
        <w:spacing w:after="0" w:line="240" w:lineRule="auto"/>
        <w:jc w:val="both"/>
        <w:rPr>
          <w:rFonts w:ascii="Tahoma" w:hAnsi="Tahoma" w:cs="Tahoma"/>
          <w:b/>
        </w:rPr>
      </w:pPr>
    </w:p>
    <w:p w14:paraId="1136BB7B" w14:textId="77777777" w:rsidR="00352739" w:rsidRPr="00703916" w:rsidRDefault="00352739" w:rsidP="00352739">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 </w:t>
      </w:r>
    </w:p>
    <w:p w14:paraId="7BC32011" w14:textId="77777777" w:rsidR="008860D0" w:rsidRPr="008860D0" w:rsidRDefault="008860D0" w:rsidP="00530307">
      <w:pPr>
        <w:keepNext/>
        <w:keepLines/>
        <w:spacing w:after="0" w:line="240" w:lineRule="auto"/>
        <w:jc w:val="both"/>
        <w:rPr>
          <w:rFonts w:ascii="Tahoma" w:hAnsi="Tahoma" w:cs="Tahoma"/>
        </w:rPr>
      </w:pPr>
    </w:p>
    <w:p w14:paraId="07B229D6" w14:textId="1B22072D" w:rsidR="008860D0" w:rsidRPr="008860D0" w:rsidRDefault="008860D0" w:rsidP="00530307">
      <w:pPr>
        <w:keepNext/>
        <w:keepLines/>
        <w:numPr>
          <w:ilvl w:val="0"/>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NAVODILA PONUDNIKOM ZA IZDELAVO PONUDBE IN NAČIN ZA PREDLOŽITEV PONUDB</w:t>
      </w:r>
    </w:p>
    <w:p w14:paraId="58FB9B62" w14:textId="77777777" w:rsidR="008860D0" w:rsidRPr="008860D0" w:rsidRDefault="008860D0" w:rsidP="00530307">
      <w:pPr>
        <w:keepNext/>
        <w:keepLines/>
        <w:spacing w:after="0" w:line="240" w:lineRule="auto"/>
        <w:ind w:left="360"/>
        <w:jc w:val="both"/>
        <w:rPr>
          <w:rFonts w:ascii="Tahoma" w:eastAsia="Times New Roman" w:hAnsi="Tahoma" w:cs="Tahoma"/>
          <w:b/>
          <w:lang w:eastAsia="sl-SI"/>
        </w:rPr>
      </w:pPr>
    </w:p>
    <w:p w14:paraId="4784D19F" w14:textId="77777777" w:rsidR="008860D0" w:rsidRPr="008860D0" w:rsidRDefault="008860D0" w:rsidP="00530307">
      <w:pPr>
        <w:keepNext/>
        <w:keepLines/>
        <w:numPr>
          <w:ilvl w:val="1"/>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Način in navodila za predložitev ponudb</w:t>
      </w:r>
    </w:p>
    <w:p w14:paraId="4D6AA47E" w14:textId="77777777" w:rsidR="008860D0" w:rsidRPr="008860D0" w:rsidRDefault="008860D0" w:rsidP="00530307">
      <w:pPr>
        <w:keepNext/>
        <w:keepLines/>
        <w:spacing w:after="0" w:line="240" w:lineRule="auto"/>
        <w:jc w:val="both"/>
        <w:rPr>
          <w:rFonts w:ascii="Tahoma" w:eastAsia="Times New Roman" w:hAnsi="Tahoma" w:cs="Tahoma"/>
          <w:b/>
          <w:lang w:eastAsia="sl-SI"/>
        </w:rPr>
      </w:pPr>
    </w:p>
    <w:p w14:paraId="0F35468D" w14:textId="77777777" w:rsidR="00352739" w:rsidRPr="00CE2724" w:rsidRDefault="00352739" w:rsidP="00352739">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09E03B5C" w14:textId="77777777" w:rsidR="00352739" w:rsidRPr="00CE2724" w:rsidRDefault="00352739" w:rsidP="00352739">
      <w:pPr>
        <w:pStyle w:val="Telobesedila3"/>
        <w:keepNext/>
        <w:keepLines/>
        <w:rPr>
          <w:rFonts w:ascii="Tahoma" w:hAnsi="Tahoma" w:cs="Tahoma"/>
        </w:rPr>
      </w:pPr>
    </w:p>
    <w:p w14:paraId="7A51EB5F" w14:textId="77777777" w:rsidR="00352739" w:rsidRPr="00CE2724" w:rsidRDefault="00352739" w:rsidP="00352739">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33BF8922" w14:textId="77777777" w:rsidR="00352739" w:rsidRPr="00CE2724" w:rsidRDefault="00352739" w:rsidP="00352739">
      <w:pPr>
        <w:pStyle w:val="Telobesedila3"/>
        <w:keepNext/>
        <w:keepLines/>
        <w:rPr>
          <w:rFonts w:ascii="Tahoma" w:hAnsi="Tahoma" w:cs="Tahoma"/>
        </w:rPr>
      </w:pPr>
    </w:p>
    <w:p w14:paraId="55FCAD4D" w14:textId="77777777" w:rsidR="00352739" w:rsidRPr="00CE2724" w:rsidRDefault="00352739" w:rsidP="00352739">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991358B"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2BFF5C8" w14:textId="601FC8FD"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500ABE">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4D173A">
        <w:rPr>
          <w:rFonts w:ascii="Tahoma" w:eastAsia="Times New Roman" w:hAnsi="Tahoma" w:cs="Tahoma"/>
          <w:b/>
          <w:lang w:eastAsia="sl-SI"/>
        </w:rPr>
        <w:t>3</w:t>
      </w:r>
      <w:r w:rsidR="00B2566B">
        <w:rPr>
          <w:rFonts w:ascii="Tahoma" w:eastAsia="Times New Roman" w:hAnsi="Tahoma" w:cs="Tahoma"/>
          <w:b/>
          <w:bCs/>
          <w:lang w:eastAsia="sl-SI"/>
        </w:rPr>
        <w:t xml:space="preserve">. </w:t>
      </w:r>
      <w:r w:rsidR="004D173A">
        <w:rPr>
          <w:rFonts w:ascii="Tahoma" w:eastAsia="Times New Roman" w:hAnsi="Tahoma" w:cs="Tahoma"/>
          <w:b/>
          <w:bCs/>
          <w:lang w:eastAsia="sl-SI"/>
        </w:rPr>
        <w:t>6</w:t>
      </w:r>
      <w:r w:rsidR="00B2566B">
        <w:rPr>
          <w:rFonts w:ascii="Tahoma" w:eastAsia="Times New Roman" w:hAnsi="Tahoma" w:cs="Tahoma"/>
          <w:b/>
          <w:bCs/>
          <w:lang w:eastAsia="sl-SI"/>
        </w:rPr>
        <w:t xml:space="preserve">. </w:t>
      </w:r>
      <w:r w:rsidR="00B2566B" w:rsidRPr="00922373">
        <w:rPr>
          <w:rFonts w:ascii="Tahoma" w:eastAsia="Times New Roman" w:hAnsi="Tahoma" w:cs="Tahoma"/>
          <w:b/>
          <w:bCs/>
          <w:lang w:eastAsia="sl-SI"/>
        </w:rPr>
        <w:t>202</w:t>
      </w:r>
      <w:r w:rsidR="00B2566B">
        <w:rPr>
          <w:rFonts w:ascii="Tahoma" w:eastAsia="Times New Roman" w:hAnsi="Tahoma" w:cs="Tahoma"/>
          <w:b/>
          <w:bCs/>
          <w:lang w:eastAsia="sl-SI"/>
        </w:rPr>
        <w:t xml:space="preserve">5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0944BCCC"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2D0B87FF"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E6D09B8"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281AA7A5"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219E2994"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4BADD4ED" w14:textId="77777777" w:rsidR="00352739" w:rsidRPr="004C149C" w:rsidRDefault="00352739" w:rsidP="00352739">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66CE70D8"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p>
    <w:p w14:paraId="18CC0C20" w14:textId="77777777" w:rsidR="00352739" w:rsidRPr="004C149C" w:rsidRDefault="00352739" w:rsidP="00352739">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66F9F28D"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1DDAFDA4"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sidR="00CF1F90">
        <w:rPr>
          <w:rFonts w:ascii="Tahoma" w:eastAsia="Times New Roman" w:hAnsi="Tahoma" w:cs="Tahoma"/>
          <w:lang w:eastAsia="sl-SI"/>
        </w:rPr>
        <w:t>6</w:t>
      </w:r>
      <w:r w:rsidRPr="004C149C">
        <w:rPr>
          <w:rFonts w:ascii="Tahoma" w:eastAsia="Times New Roman" w:hAnsi="Tahoma" w:cs="Tahoma"/>
          <w:lang w:eastAsia="sl-SI"/>
        </w:rPr>
        <w:t>.3.  razpisne dokumentacije.</w:t>
      </w:r>
    </w:p>
    <w:p w14:paraId="75413E10"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p>
    <w:p w14:paraId="62F6E292"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45EF77F"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A4991AA"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3365E805"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782E9AC" w14:textId="7D93D1E7" w:rsidR="00352739" w:rsidRPr="004C149C" w:rsidRDefault="00352739" w:rsidP="00352739">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244B4DDE" w14:textId="77777777" w:rsidR="00352739" w:rsidRPr="004C149C" w:rsidRDefault="00352739" w:rsidP="00352739">
      <w:pPr>
        <w:keepNext/>
        <w:keepLines/>
        <w:widowControl w:val="0"/>
        <w:spacing w:after="0" w:line="240" w:lineRule="auto"/>
        <w:jc w:val="both"/>
        <w:rPr>
          <w:rFonts w:ascii="Tahoma" w:eastAsia="Times New Roman" w:hAnsi="Tahoma" w:cs="Tahoma"/>
          <w:lang w:val="x-none" w:eastAsia="sl-SI"/>
        </w:rPr>
      </w:pPr>
    </w:p>
    <w:p w14:paraId="77F70414"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A646993"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59332569"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1A2F1466" w14:textId="77777777" w:rsidR="00352739" w:rsidRPr="00BA3F91" w:rsidRDefault="00352739" w:rsidP="00352739">
      <w:pPr>
        <w:keepNext/>
        <w:keepLines/>
        <w:spacing w:after="0" w:line="240" w:lineRule="auto"/>
        <w:ind w:left="1080"/>
        <w:jc w:val="both"/>
        <w:rPr>
          <w:rFonts w:ascii="Tahoma" w:eastAsia="Times New Roman" w:hAnsi="Tahoma" w:cs="Tahoma"/>
          <w:b/>
          <w:lang w:eastAsia="sl-SI"/>
        </w:rPr>
      </w:pPr>
    </w:p>
    <w:p w14:paraId="1B2E4C12" w14:textId="77777777" w:rsidR="00352739" w:rsidRPr="003346EC" w:rsidRDefault="00352739" w:rsidP="002C7037">
      <w:pPr>
        <w:keepNext/>
        <w:keepLines/>
        <w:numPr>
          <w:ilvl w:val="0"/>
          <w:numId w:val="2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5A291F29" w14:textId="77777777" w:rsidR="00352739" w:rsidRDefault="00352739" w:rsidP="00352739">
      <w:pPr>
        <w:keepNext/>
        <w:keepLines/>
        <w:spacing w:after="0" w:line="240" w:lineRule="auto"/>
        <w:jc w:val="both"/>
        <w:rPr>
          <w:rFonts w:ascii="Tahoma" w:hAnsi="Tahoma" w:cs="Tahoma"/>
        </w:rPr>
      </w:pPr>
    </w:p>
    <w:p w14:paraId="769D52D0" w14:textId="77777777" w:rsidR="00352739" w:rsidRPr="00C63E28" w:rsidRDefault="00352739" w:rsidP="00352739">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 xml:space="preserve">EDRAČUNA« v </w:t>
      </w:r>
      <w:proofErr w:type="spellStart"/>
      <w:r>
        <w:rPr>
          <w:rFonts w:ascii="Tahoma" w:hAnsi="Tahoma" w:cs="Tahoma"/>
        </w:rPr>
        <w:t>pdf</w:t>
      </w:r>
      <w:proofErr w:type="spellEnd"/>
      <w:r>
        <w:rPr>
          <w:rFonts w:ascii="Tahoma" w:hAnsi="Tahoma" w:cs="Tahoma"/>
        </w:rPr>
        <w:t>.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0C7EFD7C" w14:textId="77777777" w:rsidR="00352739" w:rsidRPr="00C8579C" w:rsidRDefault="00352739" w:rsidP="00352739">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52739" w:rsidRPr="00C8579C" w14:paraId="3576413F" w14:textId="77777777" w:rsidTr="00EA1700">
        <w:tc>
          <w:tcPr>
            <w:tcW w:w="7725" w:type="dxa"/>
          </w:tcPr>
          <w:p w14:paraId="7ECF44B3" w14:textId="60796B1E" w:rsidR="00352739" w:rsidRPr="00C8579C" w:rsidRDefault="00352739" w:rsidP="00EA1700">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708B923E" w14:textId="77777777" w:rsidR="00352739" w:rsidRPr="00C8579C" w:rsidRDefault="00352739" w:rsidP="00EA1700">
            <w:pPr>
              <w:keepNext/>
              <w:keepLines/>
              <w:spacing w:after="0" w:line="240" w:lineRule="auto"/>
              <w:jc w:val="both"/>
              <w:rPr>
                <w:rFonts w:ascii="Tahoma" w:hAnsi="Tahoma" w:cs="Tahoma"/>
                <w:b/>
                <w:i/>
              </w:rPr>
            </w:pPr>
          </w:p>
        </w:tc>
      </w:tr>
    </w:tbl>
    <w:p w14:paraId="14B1D6F2" w14:textId="77777777" w:rsidR="00352739" w:rsidRDefault="00352739" w:rsidP="00352739">
      <w:pPr>
        <w:keepNext/>
        <w:keepLines/>
        <w:spacing w:after="0" w:line="240" w:lineRule="auto"/>
        <w:rPr>
          <w:rFonts w:ascii="Tahoma" w:hAnsi="Tahoma" w:cs="Tahoma"/>
          <w:b/>
          <w:color w:val="FF0000"/>
        </w:rPr>
      </w:pPr>
    </w:p>
    <w:p w14:paraId="058FB937" w14:textId="77777777" w:rsidR="00352739" w:rsidRDefault="00352739" w:rsidP="00352739">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del</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xml:space="preserve">. format (Priloga 2) - naloženim v razdelek »Dokumenti«, del »Ostale priloge«, kot veljavni štejejo podatki ponudbenega predračuna v </w:t>
      </w:r>
      <w:proofErr w:type="spellStart"/>
      <w:r w:rsidRPr="00535F65">
        <w:rPr>
          <w:rFonts w:ascii="Tahoma" w:hAnsi="Tahoma" w:cs="Tahoma"/>
        </w:rPr>
        <w:t>pdf</w:t>
      </w:r>
      <w:proofErr w:type="spellEnd"/>
      <w:r w:rsidRPr="00535F65">
        <w:rPr>
          <w:rFonts w:ascii="Tahoma" w:hAnsi="Tahoma" w:cs="Tahoma"/>
        </w:rPr>
        <w:t>. format (Priloga 2), ki je predložen v razdelku »Dokumenti«, del »Ostale priloge«.</w:t>
      </w:r>
    </w:p>
    <w:p w14:paraId="75C12867" w14:textId="77777777" w:rsidR="00352739" w:rsidRPr="00535F65" w:rsidRDefault="00352739" w:rsidP="00352739">
      <w:pPr>
        <w:keepNext/>
        <w:keepLines/>
        <w:spacing w:after="0" w:line="240" w:lineRule="auto"/>
        <w:jc w:val="both"/>
        <w:rPr>
          <w:rFonts w:ascii="Tahoma" w:hAnsi="Tahoma" w:cs="Tahoma"/>
        </w:rPr>
      </w:pPr>
    </w:p>
    <w:p w14:paraId="0E37E4D1" w14:textId="77777777" w:rsidR="00352739" w:rsidRPr="00BA3F91" w:rsidRDefault="00352739" w:rsidP="00352739">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del </w:t>
      </w:r>
      <w:r w:rsidRPr="001547AA">
        <w:rPr>
          <w:rFonts w:ascii="Tahoma" w:eastAsia="Times New Roman" w:hAnsi="Tahoma" w:cs="Tahoma"/>
          <w:lang w:eastAsia="sl-SI"/>
        </w:rPr>
        <w:t xml:space="preserve">v </w:t>
      </w:r>
      <w:proofErr w:type="spellStart"/>
      <w:r w:rsidRPr="001547AA">
        <w:rPr>
          <w:rFonts w:ascii="Tahoma" w:eastAsia="Times New Roman" w:hAnsi="Tahoma" w:cs="Tahoma"/>
          <w:lang w:eastAsia="sl-SI"/>
        </w:rPr>
        <w:t>excel</w:t>
      </w:r>
      <w:proofErr w:type="spellEnd"/>
      <w:r w:rsidRPr="001547AA">
        <w:rPr>
          <w:rFonts w:ascii="Tahoma" w:eastAsia="Times New Roman" w:hAnsi="Tahoma" w:cs="Tahoma"/>
          <w:lang w:eastAsia="sl-SI"/>
        </w:rPr>
        <w:t xml:space="preserve">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1151E0E6" w14:textId="77777777" w:rsidR="00352739" w:rsidRPr="00453AD4" w:rsidRDefault="00352739" w:rsidP="00352739">
      <w:pPr>
        <w:keepNext/>
        <w:keepLines/>
        <w:spacing w:after="0" w:line="240" w:lineRule="auto"/>
        <w:jc w:val="both"/>
        <w:rPr>
          <w:rFonts w:ascii="Tahoma" w:eastAsia="Times New Roman" w:hAnsi="Tahoma" w:cs="Tahoma"/>
          <w:sz w:val="20"/>
          <w:szCs w:val="20"/>
          <w:lang w:eastAsia="sl-SI"/>
        </w:rPr>
      </w:pPr>
    </w:p>
    <w:p w14:paraId="588A7B82" w14:textId="77777777" w:rsidR="004D173A" w:rsidRDefault="004D173A">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0D2D8929" w14:textId="2FF1565A" w:rsidR="00352739" w:rsidRPr="00453AD4" w:rsidRDefault="00352739" w:rsidP="002C7037">
      <w:pPr>
        <w:keepNext/>
        <w:keepLines/>
        <w:numPr>
          <w:ilvl w:val="0"/>
          <w:numId w:val="2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26F3A6D0"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52739" w:rsidRPr="00BA3F91" w14:paraId="51D35DB0" w14:textId="77777777" w:rsidTr="00EA1700">
        <w:tc>
          <w:tcPr>
            <w:tcW w:w="9424" w:type="dxa"/>
            <w:tcBorders>
              <w:top w:val="single" w:sz="4" w:space="0" w:color="auto"/>
              <w:bottom w:val="single" w:sz="4" w:space="0" w:color="auto"/>
            </w:tcBorders>
          </w:tcPr>
          <w:p w14:paraId="6C5346E3" w14:textId="77777777" w:rsidR="00352739" w:rsidRPr="00BA3F91" w:rsidRDefault="00352739" w:rsidP="00EA1700">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34BE0015"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p w14:paraId="7815E29E" w14:textId="77777777" w:rsidR="00352739" w:rsidRPr="00303200" w:rsidRDefault="00352739" w:rsidP="00352739">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7AA3C20E" w14:textId="77777777" w:rsidR="00352739" w:rsidRPr="00453AD4" w:rsidRDefault="00352739" w:rsidP="00352739">
      <w:pPr>
        <w:keepNext/>
        <w:keepLines/>
        <w:spacing w:after="0" w:line="240" w:lineRule="auto"/>
        <w:jc w:val="both"/>
        <w:rPr>
          <w:rFonts w:ascii="Tahoma" w:eastAsia="Times New Roman" w:hAnsi="Tahoma" w:cs="Tahoma"/>
          <w:sz w:val="20"/>
          <w:szCs w:val="20"/>
          <w:lang w:eastAsia="sl-SI"/>
        </w:rPr>
      </w:pPr>
    </w:p>
    <w:p w14:paraId="77587A42" w14:textId="02CFA02C" w:rsidR="00352739" w:rsidRPr="00453AD4" w:rsidRDefault="00352739" w:rsidP="002C7037">
      <w:pPr>
        <w:keepNext/>
        <w:keepLines/>
        <w:numPr>
          <w:ilvl w:val="0"/>
          <w:numId w:val="2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w:t>
      </w:r>
      <w:r w:rsidR="006B6BB5">
        <w:rPr>
          <w:rFonts w:ascii="Tahoma" w:eastAsia="Times New Roman" w:hAnsi="Tahoma" w:cs="Tahoma"/>
          <w:b/>
          <w:color w:val="FF0000"/>
          <w:lang w:eastAsia="sl-SI"/>
        </w:rPr>
        <w:t>jav</w:t>
      </w:r>
      <w:r>
        <w:rPr>
          <w:rFonts w:ascii="Tahoma" w:eastAsia="Times New Roman" w:hAnsi="Tahoma" w:cs="Tahoma"/>
          <w:b/>
          <w:color w:val="FF0000"/>
          <w:lang w:eastAsia="sl-SI"/>
        </w:rPr>
        <w:t>a – Ostali sodelujoči</w:t>
      </w:r>
      <w:r w:rsidRPr="00453AD4">
        <w:rPr>
          <w:rFonts w:ascii="Tahoma" w:eastAsia="Times New Roman" w:hAnsi="Tahoma" w:cs="Tahoma"/>
          <w:b/>
          <w:color w:val="FF0000"/>
          <w:lang w:eastAsia="sl-SI"/>
        </w:rPr>
        <w:t>«</w:t>
      </w:r>
    </w:p>
    <w:p w14:paraId="18573AD4"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52739" w:rsidRPr="00552945" w14:paraId="5CB09215" w14:textId="77777777" w:rsidTr="00EA1700">
        <w:tc>
          <w:tcPr>
            <w:tcW w:w="9424" w:type="dxa"/>
            <w:tcBorders>
              <w:top w:val="single" w:sz="4" w:space="0" w:color="auto"/>
              <w:bottom w:val="single" w:sz="4" w:space="0" w:color="auto"/>
            </w:tcBorders>
          </w:tcPr>
          <w:p w14:paraId="65788C70" w14:textId="77777777" w:rsidR="00352739" w:rsidRPr="00552945" w:rsidRDefault="00352739" w:rsidP="00EA1700">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7CE110F5" w14:textId="77777777" w:rsidR="00352739" w:rsidRPr="00552945" w:rsidRDefault="00352739" w:rsidP="00352739">
      <w:pPr>
        <w:keepNext/>
        <w:keepLines/>
        <w:widowControl w:val="0"/>
        <w:spacing w:after="0" w:line="240" w:lineRule="auto"/>
        <w:jc w:val="both"/>
        <w:rPr>
          <w:rFonts w:ascii="Tahoma" w:eastAsia="Times New Roman" w:hAnsi="Tahoma" w:cs="Tahoma"/>
          <w:sz w:val="20"/>
          <w:szCs w:val="20"/>
          <w:lang w:eastAsia="sl-SI"/>
        </w:rPr>
      </w:pPr>
    </w:p>
    <w:p w14:paraId="61548555" w14:textId="6085DB51"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w:t>
      </w:r>
      <w:r w:rsidR="006B6BB5">
        <w:rPr>
          <w:rFonts w:ascii="Tahoma" w:eastAsia="Times New Roman" w:hAnsi="Tahoma" w:cs="Tahoma"/>
          <w:b/>
          <w:lang w:eastAsia="sl-SI"/>
        </w:rPr>
        <w:t>jav</w:t>
      </w:r>
      <w:r w:rsidRPr="008731A7">
        <w:rPr>
          <w:rFonts w:ascii="Tahoma" w:eastAsia="Times New Roman" w:hAnsi="Tahoma" w:cs="Tahoma"/>
          <w:b/>
          <w:lang w:eastAsia="sl-SI"/>
        </w:rPr>
        <w:t>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028BF150"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p>
    <w:p w14:paraId="4DB53EF6" w14:textId="77777777" w:rsidR="00352739" w:rsidRPr="00552945" w:rsidRDefault="00352739" w:rsidP="002C7037">
      <w:pPr>
        <w:keepNext/>
        <w:keepLines/>
        <w:widowControl w:val="0"/>
        <w:numPr>
          <w:ilvl w:val="0"/>
          <w:numId w:val="27"/>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3D3D465A" w14:textId="77777777" w:rsidR="00352739" w:rsidRPr="00552945" w:rsidRDefault="00352739" w:rsidP="00352739">
      <w:pPr>
        <w:keepNext/>
        <w:keepLines/>
        <w:widowControl w:val="0"/>
        <w:spacing w:after="0" w:line="240" w:lineRule="auto"/>
        <w:jc w:val="both"/>
        <w:rPr>
          <w:rFonts w:ascii="Tahoma" w:eastAsia="Times New Roman" w:hAnsi="Tahoma" w:cs="Tahoma"/>
          <w:b/>
          <w:lang w:eastAsia="sl-SI"/>
        </w:rPr>
      </w:pPr>
    </w:p>
    <w:p w14:paraId="72C0B326"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del</w:t>
      </w:r>
      <w:r w:rsidRPr="00552945">
        <w:rPr>
          <w:rFonts w:ascii="Tahoma" w:eastAsia="Times New Roman" w:hAnsi="Tahoma" w:cs="Tahoma"/>
          <w:lang w:eastAsia="sl-SI"/>
        </w:rPr>
        <w:t>.</w:t>
      </w:r>
    </w:p>
    <w:p w14:paraId="65A5AB71"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p>
    <w:p w14:paraId="1FAF0AF5"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del </w:t>
      </w:r>
      <w:r w:rsidRPr="00552945">
        <w:rPr>
          <w:rFonts w:ascii="Tahoma" w:eastAsia="Times New Roman" w:hAnsi="Tahoma" w:cs="Tahoma"/>
          <w:lang w:eastAsia="sl-SI"/>
        </w:rPr>
        <w:t xml:space="preserve">mora biti priložen tudi v </w:t>
      </w:r>
      <w:proofErr w:type="spellStart"/>
      <w:r w:rsidRPr="00552945">
        <w:rPr>
          <w:rFonts w:ascii="Tahoma" w:eastAsia="Times New Roman" w:hAnsi="Tahoma" w:cs="Tahoma"/>
          <w:lang w:eastAsia="sl-SI"/>
        </w:rPr>
        <w:t>excel</w:t>
      </w:r>
      <w:proofErr w:type="spellEnd"/>
      <w:r w:rsidRPr="00552945">
        <w:rPr>
          <w:rFonts w:ascii="Tahoma" w:eastAsia="Times New Roman" w:hAnsi="Tahoma" w:cs="Tahoma"/>
          <w:lang w:eastAsia="sl-SI"/>
        </w:rPr>
        <w:t xml:space="preserve"> formatu. Ponudniki so obvezani priložiti vse priloge, razen če v posamezni prilogi ni drugače navedeno. </w:t>
      </w:r>
    </w:p>
    <w:p w14:paraId="19442AFA"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73187B8"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w:t>
      </w:r>
    </w:p>
    <w:p w14:paraId="723081F2" w14:textId="77777777" w:rsidR="006C2EFF" w:rsidRPr="006C2EFF" w:rsidRDefault="006C2EFF" w:rsidP="00530307">
      <w:pPr>
        <w:keepNext/>
        <w:keepLines/>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C2EFF" w:rsidRPr="006C2EFF" w14:paraId="0BB715AC" w14:textId="77777777" w:rsidTr="00B81848">
        <w:tc>
          <w:tcPr>
            <w:tcW w:w="7865" w:type="dxa"/>
            <w:tcBorders>
              <w:top w:val="single" w:sz="4" w:space="0" w:color="auto"/>
              <w:bottom w:val="single" w:sz="4" w:space="0" w:color="auto"/>
            </w:tcBorders>
          </w:tcPr>
          <w:p w14:paraId="49F61487"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007E6360" w14:textId="77777777" w:rsidR="006C2EFF" w:rsidRPr="006C2EFF" w:rsidRDefault="006C2EFF" w:rsidP="00530307">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 xml:space="preserve">Priloga 1 </w:t>
            </w:r>
          </w:p>
        </w:tc>
      </w:tr>
    </w:tbl>
    <w:p w14:paraId="09C71904"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36176FE7" w14:textId="77777777" w:rsidR="006C2EFF" w:rsidRPr="006C2EFF" w:rsidRDefault="006C2EFF" w:rsidP="00530307">
      <w:pPr>
        <w:keepNext/>
        <w:keepLines/>
        <w:spacing w:after="0" w:line="240" w:lineRule="auto"/>
        <w:jc w:val="both"/>
        <w:rPr>
          <w:rFonts w:ascii="Tahoma" w:eastAsia="Times New Roman" w:hAnsi="Tahoma" w:cs="Tahoma"/>
          <w:lang w:eastAsia="sl-SI"/>
        </w:rPr>
      </w:pPr>
    </w:p>
    <w:p w14:paraId="3C2CD104" w14:textId="77777777" w:rsidR="006C2EFF" w:rsidRPr="006C2EFF" w:rsidRDefault="006C2EFF" w:rsidP="00530307">
      <w:pPr>
        <w:keepNext/>
        <w:keepLines/>
        <w:spacing w:after="0" w:line="240" w:lineRule="auto"/>
        <w:jc w:val="both"/>
        <w:rPr>
          <w:rFonts w:ascii="Tahoma" w:eastAsia="Times New Roman" w:hAnsi="Tahoma" w:cs="Tahoma"/>
          <w:b/>
          <w:lang w:eastAsia="sl-SI"/>
        </w:rPr>
      </w:pPr>
      <w:r w:rsidRPr="006C2EFF">
        <w:rPr>
          <w:rFonts w:ascii="Tahoma" w:eastAsia="Times New Roman" w:hAnsi="Tahoma" w:cs="Tahoma"/>
          <w:lang w:eastAsia="sl-SI"/>
        </w:rPr>
        <w:t xml:space="preserve">Tej prilogi se priloži tudi </w:t>
      </w:r>
      <w:r w:rsidRPr="006C2EFF">
        <w:rPr>
          <w:rFonts w:ascii="Tahoma" w:eastAsia="Times New Roman" w:hAnsi="Tahoma" w:cs="Tahoma"/>
          <w:b/>
          <w:lang w:eastAsia="sl-SI"/>
        </w:rPr>
        <w:t xml:space="preserve">pravni akt o skupni izvedbi naročila </w:t>
      </w:r>
      <w:r w:rsidRPr="006C2EFF">
        <w:rPr>
          <w:rFonts w:ascii="Tahoma" w:eastAsia="Times New Roman" w:hAnsi="Tahoma" w:cs="Tahoma"/>
          <w:lang w:eastAsia="sl-SI"/>
        </w:rPr>
        <w:t>(če gre za skupno ponudbo), (prilogi 1/1).</w:t>
      </w:r>
    </w:p>
    <w:p w14:paraId="1E5B4B64"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C2EFF" w:rsidRPr="006C2EFF" w14:paraId="1AD64C7F" w14:textId="77777777" w:rsidTr="00B81848">
        <w:tc>
          <w:tcPr>
            <w:tcW w:w="7865" w:type="dxa"/>
            <w:tcBorders>
              <w:top w:val="single" w:sz="4" w:space="0" w:color="auto"/>
              <w:bottom w:val="single" w:sz="4" w:space="0" w:color="auto"/>
            </w:tcBorders>
          </w:tcPr>
          <w:p w14:paraId="2F67F300"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lang w:eastAsia="sl-SI"/>
              </w:rPr>
              <w:br w:type="page"/>
              <w:t>CELOTEN PREDRAČUN POPISA DEL</w:t>
            </w:r>
          </w:p>
        </w:tc>
        <w:tc>
          <w:tcPr>
            <w:tcW w:w="1559" w:type="dxa"/>
            <w:tcBorders>
              <w:top w:val="single" w:sz="4" w:space="0" w:color="auto"/>
              <w:bottom w:val="single" w:sz="4" w:space="0" w:color="auto"/>
            </w:tcBorders>
          </w:tcPr>
          <w:p w14:paraId="41E21F44" w14:textId="77777777" w:rsidR="006C2EFF" w:rsidRPr="006C2EFF" w:rsidRDefault="006C2EFF" w:rsidP="00530307">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Priloga 2</w:t>
            </w:r>
          </w:p>
        </w:tc>
      </w:tr>
    </w:tbl>
    <w:p w14:paraId="2A4160FB"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Celoten predračun popisa del je k razpisni dokumentaciji priložen v </w:t>
      </w:r>
      <w:proofErr w:type="spellStart"/>
      <w:r w:rsidRPr="006C2EFF">
        <w:rPr>
          <w:rFonts w:ascii="Tahoma" w:eastAsia="Times New Roman" w:hAnsi="Tahoma" w:cs="Tahoma"/>
          <w:lang w:eastAsia="sl-SI"/>
        </w:rPr>
        <w:t>excel</w:t>
      </w:r>
      <w:proofErr w:type="spellEnd"/>
      <w:r w:rsidRPr="006C2EFF">
        <w:rPr>
          <w:rFonts w:ascii="Tahoma" w:eastAsia="Times New Roman" w:hAnsi="Tahoma" w:cs="Tahoma"/>
          <w:lang w:eastAsia="sl-SI"/>
        </w:rPr>
        <w:t xml:space="preserve"> formatu. Ponudnik ga izpolni, sprinta in v pisni obliki podpiše in žigosa na strani rekapitulacije za celotno javno naročilo. Celoten predračun popisa del mora biti priložen tudi v </w:t>
      </w:r>
      <w:proofErr w:type="spellStart"/>
      <w:r w:rsidRPr="006C2EFF">
        <w:rPr>
          <w:rFonts w:ascii="Tahoma" w:eastAsia="Times New Roman" w:hAnsi="Tahoma" w:cs="Tahoma"/>
          <w:lang w:eastAsia="sl-SI"/>
        </w:rPr>
        <w:t>excel</w:t>
      </w:r>
      <w:proofErr w:type="spellEnd"/>
      <w:r w:rsidRPr="006C2EFF">
        <w:rPr>
          <w:rFonts w:ascii="Tahoma" w:eastAsia="Times New Roman" w:hAnsi="Tahoma" w:cs="Tahoma"/>
          <w:lang w:eastAsia="sl-SI"/>
        </w:rPr>
        <w:t xml:space="preserve"> formatu.</w:t>
      </w:r>
    </w:p>
    <w:p w14:paraId="2932438B" w14:textId="77777777" w:rsidR="006C2EFF" w:rsidRPr="006C2EFF" w:rsidRDefault="006C2EFF" w:rsidP="00530307">
      <w:pPr>
        <w:keepNext/>
        <w:keepLines/>
        <w:spacing w:after="0" w:line="240" w:lineRule="auto"/>
        <w:jc w:val="both"/>
        <w:rPr>
          <w:rFonts w:ascii="Tahoma" w:eastAsia="Times New Roman" w:hAnsi="Tahoma" w:cs="Tahoma"/>
          <w:lang w:eastAsia="sl-SI"/>
        </w:rPr>
      </w:pPr>
    </w:p>
    <w:p w14:paraId="49A529F5" w14:textId="77777777" w:rsidR="004D173A" w:rsidRDefault="004D173A">
      <w: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6C2EFF" w:rsidRPr="006C2EFF" w14:paraId="20962A00" w14:textId="77777777" w:rsidTr="00B81848">
        <w:tc>
          <w:tcPr>
            <w:tcW w:w="6232" w:type="dxa"/>
          </w:tcPr>
          <w:p w14:paraId="0855F47B" w14:textId="53B108A3" w:rsidR="006C2EFF" w:rsidRPr="006C2EFF" w:rsidRDefault="006C2EFF" w:rsidP="00EA1700">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lastRenderedPageBreak/>
              <w:t>IZJAVA</w:t>
            </w:r>
            <w:r w:rsidR="00EA1700">
              <w:rPr>
                <w:rFonts w:ascii="Tahoma" w:eastAsia="Times New Roman" w:hAnsi="Tahoma" w:cs="Tahoma"/>
                <w:lang w:eastAsia="sl-SI"/>
              </w:rPr>
              <w:t xml:space="preserve"> PRAVNIH OSEB TER</w:t>
            </w:r>
            <w:r w:rsidRPr="006C2EFF">
              <w:rPr>
                <w:rFonts w:ascii="Tahoma" w:eastAsia="Times New Roman" w:hAnsi="Tahoma" w:cs="Tahoma"/>
                <w:lang w:eastAsia="sl-SI"/>
              </w:rPr>
              <w:t xml:space="preserve"> POOBLASTILA FIZIČNIH OSEB</w:t>
            </w:r>
          </w:p>
        </w:tc>
        <w:tc>
          <w:tcPr>
            <w:tcW w:w="3119" w:type="dxa"/>
          </w:tcPr>
          <w:p w14:paraId="6490C303" w14:textId="77777777" w:rsidR="006C2EFF" w:rsidRPr="006C2EFF" w:rsidRDefault="006C2EFF" w:rsidP="00352739">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 xml:space="preserve">Priloga 3/1 </w:t>
            </w:r>
            <w:r w:rsidR="00352739">
              <w:rPr>
                <w:rFonts w:ascii="Tahoma" w:eastAsia="Times New Roman" w:hAnsi="Tahoma" w:cs="Tahoma"/>
                <w:b/>
                <w:bCs/>
                <w:i/>
                <w:iCs/>
                <w:lang w:eastAsia="sl-SI"/>
              </w:rPr>
              <w:t>in Priloga 3/2</w:t>
            </w:r>
          </w:p>
        </w:tc>
      </w:tr>
    </w:tbl>
    <w:p w14:paraId="3BD608A8"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1D16F9E3"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0CDD2BC4" w14:textId="77777777" w:rsidTr="00B81848">
        <w:tc>
          <w:tcPr>
            <w:tcW w:w="7867" w:type="dxa"/>
          </w:tcPr>
          <w:p w14:paraId="157D3FA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UDELEŽBA PODIZVAJALCEV </w:t>
            </w:r>
          </w:p>
        </w:tc>
        <w:tc>
          <w:tcPr>
            <w:tcW w:w="1559" w:type="dxa"/>
          </w:tcPr>
          <w:p w14:paraId="01008AE5"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4/1</w:t>
            </w:r>
          </w:p>
        </w:tc>
      </w:tr>
    </w:tbl>
    <w:p w14:paraId="1BE4B701"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izpolni, podpiše in žigosa prilogo v celoti tolikokrat, kolikor podizvajalcev prijavlja.</w:t>
      </w:r>
    </w:p>
    <w:p w14:paraId="304D5434"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57243213" w14:textId="77777777" w:rsidTr="00B81848">
        <w:tc>
          <w:tcPr>
            <w:tcW w:w="7867" w:type="dxa"/>
          </w:tcPr>
          <w:p w14:paraId="21A41EE1"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SOGLASJE ZA NEPOSREDNA PLAČILA</w:t>
            </w:r>
          </w:p>
        </w:tc>
        <w:tc>
          <w:tcPr>
            <w:tcW w:w="1559" w:type="dxa"/>
          </w:tcPr>
          <w:p w14:paraId="3041609D"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4/2</w:t>
            </w:r>
          </w:p>
        </w:tc>
      </w:tr>
    </w:tbl>
    <w:p w14:paraId="22A1EC97"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Podizvajalec izpolni, podpiše in žigosa prilogo. V kolikor ponudnik v predmetnem naročilu ne nastopa s podizvajalcem, priloge ni treba prilagati.</w:t>
      </w:r>
    </w:p>
    <w:p w14:paraId="38FE2B62"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08920E76" w14:textId="77777777" w:rsidTr="00B81848">
        <w:tc>
          <w:tcPr>
            <w:tcW w:w="7867" w:type="dxa"/>
            <w:tcBorders>
              <w:top w:val="single" w:sz="4" w:space="0" w:color="auto"/>
              <w:bottom w:val="single" w:sz="4" w:space="0" w:color="auto"/>
            </w:tcBorders>
          </w:tcPr>
          <w:p w14:paraId="09D30FDE"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b/>
                <w:lang w:eastAsia="sl-SI"/>
              </w:rPr>
              <w:br w:type="page"/>
            </w:r>
            <w:r w:rsidRPr="006C2EFF">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01147325"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4/3</w:t>
            </w:r>
          </w:p>
        </w:tc>
      </w:tr>
    </w:tbl>
    <w:p w14:paraId="66418B4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B89E46B"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6C2EFF" w:rsidRPr="006C2EFF" w14:paraId="6892DAC8" w14:textId="77777777" w:rsidTr="00B81848">
        <w:tc>
          <w:tcPr>
            <w:tcW w:w="6733" w:type="dxa"/>
            <w:tcBorders>
              <w:top w:val="single" w:sz="4" w:space="0" w:color="auto"/>
              <w:bottom w:val="single" w:sz="4" w:space="0" w:color="auto"/>
            </w:tcBorders>
          </w:tcPr>
          <w:p w14:paraId="740CE47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SEZNAM IN POTRDILA REFERENC</w:t>
            </w:r>
          </w:p>
        </w:tc>
        <w:tc>
          <w:tcPr>
            <w:tcW w:w="2693" w:type="dxa"/>
            <w:tcBorders>
              <w:top w:val="single" w:sz="4" w:space="0" w:color="auto"/>
              <w:bottom w:val="single" w:sz="4" w:space="0" w:color="auto"/>
            </w:tcBorders>
          </w:tcPr>
          <w:p w14:paraId="2DA686EC"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5 s prilogami</w:t>
            </w:r>
          </w:p>
        </w:tc>
      </w:tr>
    </w:tbl>
    <w:p w14:paraId="64E01CB2"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Ponudnik mora v obrazcu </w:t>
      </w:r>
      <w:r w:rsidR="009139E3">
        <w:rPr>
          <w:rFonts w:ascii="Tahoma" w:eastAsia="Times New Roman" w:hAnsi="Tahoma" w:cs="Tahoma"/>
          <w:lang w:eastAsia="sl-SI"/>
        </w:rPr>
        <w:t xml:space="preserve">Priloga 5 </w:t>
      </w:r>
      <w:r w:rsidRPr="006C2EFF">
        <w:rPr>
          <w:rFonts w:ascii="Tahoma" w:eastAsia="Times New Roman" w:hAnsi="Tahoma" w:cs="Tahoma"/>
          <w:lang w:eastAsia="sl-SI"/>
        </w:rPr>
        <w:t>navesti pridobljene reference za predmetno javno naročilo. V prilog</w:t>
      </w:r>
      <w:r w:rsidR="00BE54B7">
        <w:rPr>
          <w:rFonts w:ascii="Tahoma" w:eastAsia="Times New Roman" w:hAnsi="Tahoma" w:cs="Tahoma"/>
          <w:lang w:eastAsia="sl-SI"/>
        </w:rPr>
        <w:t>i</w:t>
      </w:r>
      <w:r w:rsidRPr="006C2EFF">
        <w:rPr>
          <w:rFonts w:ascii="Tahoma" w:eastAsia="Times New Roman" w:hAnsi="Tahoma" w:cs="Tahoma"/>
          <w:lang w:eastAsia="sl-SI"/>
        </w:rPr>
        <w:t xml:space="preserve"> 5/1</w:t>
      </w:r>
      <w:r w:rsidR="004530C5">
        <w:rPr>
          <w:rFonts w:ascii="Tahoma" w:eastAsia="Times New Roman" w:hAnsi="Tahoma" w:cs="Tahoma"/>
          <w:lang w:eastAsia="sl-SI"/>
        </w:rPr>
        <w:t xml:space="preserve"> do</w:t>
      </w:r>
      <w:r w:rsidR="009139E3">
        <w:rPr>
          <w:rFonts w:ascii="Tahoma" w:eastAsia="Times New Roman" w:hAnsi="Tahoma" w:cs="Tahoma"/>
          <w:lang w:eastAsia="sl-SI"/>
        </w:rPr>
        <w:t xml:space="preserve"> prilog</w:t>
      </w:r>
      <w:r w:rsidR="004530C5">
        <w:rPr>
          <w:rFonts w:ascii="Tahoma" w:eastAsia="Times New Roman" w:hAnsi="Tahoma" w:cs="Tahoma"/>
          <w:lang w:eastAsia="sl-SI"/>
        </w:rPr>
        <w:t>e</w:t>
      </w:r>
      <w:r w:rsidR="009139E3">
        <w:rPr>
          <w:rFonts w:ascii="Tahoma" w:eastAsia="Times New Roman" w:hAnsi="Tahoma" w:cs="Tahoma"/>
          <w:lang w:eastAsia="sl-SI"/>
        </w:rPr>
        <w:t xml:space="preserve"> 5/</w:t>
      </w:r>
      <w:r w:rsidR="004530C5">
        <w:rPr>
          <w:rFonts w:ascii="Tahoma" w:eastAsia="Times New Roman" w:hAnsi="Tahoma" w:cs="Tahoma"/>
          <w:lang w:eastAsia="sl-SI"/>
        </w:rPr>
        <w:t>4</w:t>
      </w:r>
      <w:r w:rsidRPr="006C2EFF">
        <w:rPr>
          <w:rFonts w:ascii="Tahoma" w:eastAsia="Times New Roman" w:hAnsi="Tahoma" w:cs="Tahoma"/>
          <w:lang w:eastAsia="sl-SI"/>
        </w:rPr>
        <w:t xml:space="preserve"> mora ponudnik priložiti izpolnjene in potrjene obrazce za reference, ki jih ponudnik navaja v </w:t>
      </w:r>
      <w:r w:rsidR="009139E3">
        <w:rPr>
          <w:rFonts w:ascii="Tahoma" w:eastAsia="Times New Roman" w:hAnsi="Tahoma" w:cs="Tahoma"/>
          <w:lang w:eastAsia="sl-SI"/>
        </w:rPr>
        <w:t>P</w:t>
      </w:r>
      <w:r w:rsidRPr="006C2EFF">
        <w:rPr>
          <w:rFonts w:ascii="Tahoma" w:eastAsia="Times New Roman" w:hAnsi="Tahoma" w:cs="Tahoma"/>
          <w:lang w:eastAsia="sl-SI"/>
        </w:rPr>
        <w:t>rilogi 5. Ponudnik razmnoži potrebno število izvodov posameznih prilog.</w:t>
      </w:r>
    </w:p>
    <w:p w14:paraId="04B9C40A"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658"/>
        <w:gridCol w:w="2768"/>
      </w:tblGrid>
      <w:tr w:rsidR="006C2EFF" w:rsidRPr="006C2EFF" w14:paraId="3156CF91" w14:textId="77777777" w:rsidTr="00B81848">
        <w:tc>
          <w:tcPr>
            <w:tcW w:w="6658" w:type="dxa"/>
            <w:tcBorders>
              <w:top w:val="single" w:sz="4" w:space="0" w:color="auto"/>
              <w:bottom w:val="single" w:sz="4" w:space="0" w:color="auto"/>
            </w:tcBorders>
          </w:tcPr>
          <w:p w14:paraId="65A27245"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STROKOVNA SPOSOBNOST</w:t>
            </w:r>
          </w:p>
        </w:tc>
        <w:tc>
          <w:tcPr>
            <w:tcW w:w="2768" w:type="dxa"/>
            <w:tcBorders>
              <w:top w:val="single" w:sz="4" w:space="0" w:color="auto"/>
              <w:bottom w:val="single" w:sz="4" w:space="0" w:color="auto"/>
            </w:tcBorders>
          </w:tcPr>
          <w:p w14:paraId="2406BB94"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6 s prilogami</w:t>
            </w:r>
          </w:p>
        </w:tc>
      </w:tr>
    </w:tbl>
    <w:p w14:paraId="6A65CD5B"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Ponudnik mora v obrazcu izpolniti tabelo na način, da navede vse delavce, ki bodo delali na gradbišču, naziv delodajalca, njihovo funkcijo in za njih predložiti ustrezna potrdila. </w:t>
      </w:r>
    </w:p>
    <w:p w14:paraId="5E841A89"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0833EC40" w14:textId="77777777" w:rsidTr="00B81848">
        <w:tc>
          <w:tcPr>
            <w:tcW w:w="7867" w:type="dxa"/>
            <w:tcBorders>
              <w:top w:val="single" w:sz="4" w:space="0" w:color="auto"/>
              <w:bottom w:val="single" w:sz="4" w:space="0" w:color="auto"/>
            </w:tcBorders>
          </w:tcPr>
          <w:p w14:paraId="0CFAEAF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ZAVAROVANJE ODGOVORNOSTI</w:t>
            </w:r>
          </w:p>
        </w:tc>
        <w:tc>
          <w:tcPr>
            <w:tcW w:w="1559" w:type="dxa"/>
            <w:tcBorders>
              <w:top w:val="single" w:sz="4" w:space="0" w:color="auto"/>
              <w:bottom w:val="single" w:sz="4" w:space="0" w:color="auto"/>
            </w:tcBorders>
          </w:tcPr>
          <w:p w14:paraId="1115B0FF"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7</w:t>
            </w:r>
          </w:p>
        </w:tc>
      </w:tr>
    </w:tbl>
    <w:p w14:paraId="4AFAFCE9"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k izpolnjeni, podpisani in žigosani prilogi priložiti kopijo veljavne zavarovalne pogodbe ali veljavno potrdilo zavarovalnice, iz katere mora biti razvidna vrsta zavarovanja, višina letne zavarovalne vsote in obdobje veljavnosti.</w:t>
      </w:r>
    </w:p>
    <w:p w14:paraId="19C55030" w14:textId="77777777" w:rsidR="004E3E1B" w:rsidRPr="004708A0" w:rsidRDefault="004E3E1B"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F7B64" w:rsidRPr="00E73EF0" w14:paraId="16EB6D37" w14:textId="77777777" w:rsidTr="00660194">
        <w:tc>
          <w:tcPr>
            <w:tcW w:w="7867" w:type="dxa"/>
            <w:tcBorders>
              <w:top w:val="single" w:sz="4" w:space="0" w:color="auto"/>
              <w:bottom w:val="single" w:sz="4" w:space="0" w:color="auto"/>
            </w:tcBorders>
          </w:tcPr>
          <w:p w14:paraId="41A1F73C" w14:textId="77777777" w:rsidR="00EF7B64" w:rsidRPr="00E73EF0" w:rsidRDefault="00EF7B64" w:rsidP="00530307">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7D96A2AB" w14:textId="77777777" w:rsidR="00EF7B64" w:rsidRPr="00E73EF0" w:rsidRDefault="00EF7B64" w:rsidP="00530307">
            <w:pPr>
              <w:keepNext/>
              <w:keepLines/>
              <w:spacing w:after="0" w:line="240" w:lineRule="auto"/>
              <w:rPr>
                <w:rFonts w:ascii="Tahoma" w:eastAsia="Times New Roman" w:hAnsi="Tahoma" w:cs="Tahoma"/>
                <w:b/>
                <w:i/>
                <w:lang w:eastAsia="sl-SI"/>
              </w:rPr>
            </w:pPr>
            <w:r w:rsidRPr="00E73EF0">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60C98A74" w14:textId="77777777" w:rsidR="00EF7B64" w:rsidRDefault="00EF7B64" w:rsidP="00530307">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prinese ponudnik na ogled objekta, kjer ga skupaj z naročnikom podpišeta.</w:t>
      </w:r>
    </w:p>
    <w:p w14:paraId="2ED17C2D" w14:textId="77777777" w:rsidR="002B2174" w:rsidRPr="00E73EF0" w:rsidRDefault="002B2174" w:rsidP="006B6BB5">
      <w:pPr>
        <w:keepNext/>
        <w:keepLines/>
        <w:spacing w:after="0" w:line="240" w:lineRule="auto"/>
        <w:rPr>
          <w:rFonts w:ascii="Tahoma" w:eastAsia="Times New Roman" w:hAnsi="Tahoma" w:cs="Tahoma"/>
          <w:lang w:eastAsia="sl-SI"/>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2B2174" w:rsidRPr="00E73EF0" w14:paraId="3CB36B38" w14:textId="77777777" w:rsidTr="002B2174">
        <w:tc>
          <w:tcPr>
            <w:tcW w:w="7792" w:type="dxa"/>
            <w:tcBorders>
              <w:top w:val="single" w:sz="4" w:space="0" w:color="auto"/>
              <w:left w:val="single" w:sz="4" w:space="0" w:color="auto"/>
              <w:bottom w:val="single" w:sz="4" w:space="0" w:color="auto"/>
              <w:right w:val="single" w:sz="4" w:space="0" w:color="808080"/>
            </w:tcBorders>
          </w:tcPr>
          <w:p w14:paraId="3595A3BD" w14:textId="77777777" w:rsidR="002B2174" w:rsidRPr="00E73EF0" w:rsidRDefault="002B2174" w:rsidP="006B6BB5">
            <w:pPr>
              <w:keepNext/>
              <w:keepLines/>
              <w:spacing w:after="0" w:line="240" w:lineRule="auto"/>
              <w:rPr>
                <w:rFonts w:ascii="Tahoma" w:eastAsia="Times New Roman" w:hAnsi="Tahoma" w:cs="Tahoma"/>
                <w:lang w:eastAsia="sl-SI"/>
              </w:rPr>
            </w:pPr>
            <w:r w:rsidRPr="002B2174">
              <w:rPr>
                <w:rFonts w:ascii="Tahoma" w:eastAsia="Times New Roman" w:hAnsi="Tahoma" w:cs="Tahoma"/>
                <w:lang w:eastAsia="sl-SI"/>
              </w:rPr>
              <w:t>TEHNIČNA DOKUMENTACIJA</w:t>
            </w:r>
          </w:p>
        </w:tc>
        <w:tc>
          <w:tcPr>
            <w:tcW w:w="1701" w:type="dxa"/>
            <w:tcBorders>
              <w:top w:val="single" w:sz="4" w:space="0" w:color="auto"/>
              <w:left w:val="single" w:sz="4" w:space="0" w:color="808080"/>
              <w:bottom w:val="single" w:sz="4" w:space="0" w:color="auto"/>
              <w:right w:val="single" w:sz="4" w:space="0" w:color="auto"/>
            </w:tcBorders>
          </w:tcPr>
          <w:p w14:paraId="48B757E3" w14:textId="77777777" w:rsidR="002B2174" w:rsidRPr="002B2174" w:rsidRDefault="002B2174" w:rsidP="006B6BB5">
            <w:pPr>
              <w:keepNext/>
              <w:keepLines/>
              <w:spacing w:after="0" w:line="240" w:lineRule="auto"/>
              <w:rPr>
                <w:rFonts w:ascii="Tahoma" w:eastAsia="Times New Roman" w:hAnsi="Tahoma" w:cs="Tahoma"/>
                <w:b/>
                <w:i/>
                <w:lang w:eastAsia="sl-SI"/>
              </w:rPr>
            </w:pPr>
            <w:r w:rsidRPr="002B2174">
              <w:rPr>
                <w:rFonts w:ascii="Tahoma" w:eastAsia="Times New Roman" w:hAnsi="Tahoma" w:cs="Tahoma"/>
                <w:b/>
                <w:i/>
                <w:lang w:eastAsia="sl-SI"/>
              </w:rPr>
              <w:t>Priloga 9</w:t>
            </w:r>
          </w:p>
        </w:tc>
      </w:tr>
    </w:tbl>
    <w:p w14:paraId="4A250F52" w14:textId="08E567F0" w:rsidR="002B2174" w:rsidRDefault="002B2174" w:rsidP="006B6BB5">
      <w:pPr>
        <w:keepNext/>
        <w:keepLines/>
        <w:spacing w:after="0" w:line="240" w:lineRule="auto"/>
        <w:jc w:val="both"/>
        <w:rPr>
          <w:rFonts w:ascii="Tahoma" w:hAnsi="Tahoma" w:cs="Tahoma"/>
        </w:rPr>
      </w:pPr>
      <w:r>
        <w:rPr>
          <w:rFonts w:ascii="Tahoma" w:hAnsi="Tahoma" w:cs="Tahoma"/>
        </w:rPr>
        <w:t>Ponudnik za to stranjo priloži dokazila, s katerimi izkazuje, da predmet ponudbe ustreza zahtevam naročnika</w:t>
      </w:r>
      <w:r w:rsidRPr="00112425">
        <w:rPr>
          <w:rFonts w:ascii="Tahoma" w:hAnsi="Tahoma" w:cs="Tahoma"/>
        </w:rPr>
        <w:t xml:space="preserve">. </w:t>
      </w:r>
    </w:p>
    <w:p w14:paraId="1167F7D2" w14:textId="77777777" w:rsidR="006B6BB5" w:rsidRPr="006B6BB5" w:rsidRDefault="006B6BB5" w:rsidP="006B6BB5">
      <w:pPr>
        <w:keepNext/>
        <w:keepLines/>
        <w:spacing w:after="0" w:line="240" w:lineRule="auto"/>
        <w:jc w:val="both"/>
        <w:rPr>
          <w:rFonts w:ascii="Tahoma" w:eastAsia="Times New Roman" w:hAnsi="Tahoma" w:cs="Tahoma"/>
          <w:szCs w:val="20"/>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6B6BB5" w:rsidRPr="006B6BB5" w14:paraId="3ABB78E8" w14:textId="77777777" w:rsidTr="0007634A">
        <w:trPr>
          <w:trHeight w:val="50"/>
        </w:trPr>
        <w:tc>
          <w:tcPr>
            <w:tcW w:w="7867" w:type="dxa"/>
            <w:tcBorders>
              <w:top w:val="single" w:sz="4" w:space="0" w:color="auto"/>
              <w:bottom w:val="single" w:sz="4" w:space="0" w:color="auto"/>
            </w:tcBorders>
          </w:tcPr>
          <w:p w14:paraId="5C9AE80A" w14:textId="77777777" w:rsidR="006B6BB5" w:rsidRPr="006B6BB5" w:rsidRDefault="006B6BB5" w:rsidP="006B6BB5">
            <w:pPr>
              <w:keepNext/>
              <w:keepLines/>
              <w:spacing w:after="0" w:line="240" w:lineRule="auto"/>
              <w:jc w:val="both"/>
              <w:rPr>
                <w:rFonts w:ascii="Tahoma" w:eastAsia="Times New Roman" w:hAnsi="Tahoma" w:cs="Tahoma"/>
                <w:lang w:eastAsia="sl-SI"/>
              </w:rPr>
            </w:pPr>
            <w:r w:rsidRPr="006B6BB5">
              <w:rPr>
                <w:rFonts w:ascii="Tahoma" w:eastAsia="Times New Roman" w:hAnsi="Tahoma" w:cs="Tahoma"/>
                <w:lang w:eastAsia="sl-SI"/>
              </w:rPr>
              <w:t>CERTIFIKAT PODJETJA IN DRUGA DOKAZILA</w:t>
            </w:r>
          </w:p>
        </w:tc>
        <w:tc>
          <w:tcPr>
            <w:tcW w:w="1484" w:type="dxa"/>
            <w:tcBorders>
              <w:top w:val="single" w:sz="4" w:space="0" w:color="auto"/>
              <w:bottom w:val="single" w:sz="4" w:space="0" w:color="auto"/>
            </w:tcBorders>
          </w:tcPr>
          <w:p w14:paraId="3DC49CAD" w14:textId="6817027E" w:rsidR="006B6BB5" w:rsidRPr="006B6BB5" w:rsidRDefault="006B6BB5" w:rsidP="006B6BB5">
            <w:pPr>
              <w:keepNext/>
              <w:keepLines/>
              <w:spacing w:after="0" w:line="240" w:lineRule="auto"/>
              <w:jc w:val="both"/>
              <w:rPr>
                <w:rFonts w:ascii="Tahoma" w:eastAsia="Times New Roman" w:hAnsi="Tahoma" w:cs="Tahoma"/>
                <w:b/>
                <w:i/>
                <w:lang w:eastAsia="sl-SI"/>
              </w:rPr>
            </w:pPr>
            <w:r w:rsidRPr="006B6BB5">
              <w:rPr>
                <w:rFonts w:ascii="Tahoma" w:eastAsia="Times New Roman" w:hAnsi="Tahoma" w:cs="Tahoma"/>
                <w:b/>
                <w:i/>
                <w:lang w:eastAsia="sl-SI"/>
              </w:rPr>
              <w:t xml:space="preserve">priloga </w:t>
            </w:r>
            <w:r>
              <w:rPr>
                <w:rFonts w:ascii="Tahoma" w:eastAsia="Times New Roman" w:hAnsi="Tahoma" w:cs="Tahoma"/>
                <w:b/>
                <w:i/>
                <w:lang w:eastAsia="sl-SI"/>
              </w:rPr>
              <w:t>10</w:t>
            </w:r>
          </w:p>
        </w:tc>
      </w:tr>
    </w:tbl>
    <w:p w14:paraId="1093C0B8" w14:textId="77777777" w:rsidR="000C362E" w:rsidRPr="009071D4" w:rsidRDefault="000C362E" w:rsidP="000C36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Ponudnik</w:t>
      </w:r>
      <w:r w:rsidRPr="009071D4">
        <w:rPr>
          <w:rFonts w:ascii="Tahoma" w:eastAsia="Times New Roman" w:hAnsi="Tahoma" w:cs="Tahoma"/>
          <w:lang w:eastAsia="sl-SI"/>
        </w:rPr>
        <w:t xml:space="preserve"> ustrezno izpolni, podpiše in žigosa izjavo ter za to prilogo predloži še ustrezna dokazila.</w:t>
      </w:r>
    </w:p>
    <w:p w14:paraId="0AC99DAD" w14:textId="77777777" w:rsidR="00721961" w:rsidRDefault="00721961" w:rsidP="00530307">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E3E1B" w:rsidRPr="00BA3F91" w14:paraId="274A9002" w14:textId="77777777" w:rsidTr="005528C9">
        <w:tc>
          <w:tcPr>
            <w:tcW w:w="9498" w:type="dxa"/>
            <w:tcBorders>
              <w:top w:val="single" w:sz="4" w:space="0" w:color="auto"/>
              <w:bottom w:val="single" w:sz="4" w:space="0" w:color="auto"/>
            </w:tcBorders>
          </w:tcPr>
          <w:p w14:paraId="73B2A400" w14:textId="77777777" w:rsidR="004E3E1B" w:rsidRPr="00BA3F91" w:rsidRDefault="004E3E1B" w:rsidP="00530307">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728367E0" w14:textId="77777777" w:rsidR="004E3E1B" w:rsidRDefault="004E3E1B" w:rsidP="00530307">
      <w:pPr>
        <w:keepNext/>
        <w:keepLines/>
        <w:spacing w:after="0" w:line="240" w:lineRule="auto"/>
        <w:jc w:val="both"/>
        <w:rPr>
          <w:rFonts w:ascii="Tahoma" w:eastAsia="Times New Roman" w:hAnsi="Tahoma" w:cs="Tahoma"/>
          <w:lang w:eastAsia="sl-SI"/>
        </w:rPr>
      </w:pPr>
    </w:p>
    <w:p w14:paraId="363503B2" w14:textId="77777777" w:rsidR="004E3E1B" w:rsidRDefault="004E3E1B" w:rsidP="00530307">
      <w:pPr>
        <w:keepNext/>
        <w:keepLines/>
        <w:spacing w:after="0" w:line="240" w:lineRule="auto"/>
        <w:jc w:val="both"/>
        <w:rPr>
          <w:rFonts w:ascii="Tahoma" w:eastAsia="Times New Roman" w:hAnsi="Tahoma" w:cs="Tahoma"/>
          <w:lang w:eastAsia="sl-SI"/>
        </w:rPr>
      </w:pPr>
    </w:p>
    <w:p w14:paraId="2ADB9F4E" w14:textId="77777777" w:rsidR="004E3E1B" w:rsidRDefault="004E3E1B"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Kot ponudnik __________________________________________________________________ oddajamo ponudbo</w:t>
      </w:r>
      <w:r w:rsidRPr="00BA3F91">
        <w:rPr>
          <w:rFonts w:ascii="Tahoma" w:eastAsia="Times New Roman" w:hAnsi="Tahoma" w:cs="Tahoma"/>
          <w:lang w:eastAsia="sl-SI"/>
        </w:rPr>
        <w:t xml:space="preserve"> št. __</w:t>
      </w:r>
      <w:r>
        <w:rPr>
          <w:rFonts w:ascii="Tahoma" w:eastAsia="Times New Roman" w:hAnsi="Tahoma" w:cs="Tahoma"/>
          <w:lang w:eastAsia="sl-SI"/>
        </w:rPr>
        <w:t>________</w:t>
      </w:r>
      <w:r w:rsidRPr="00BA3F91">
        <w:rPr>
          <w:rFonts w:ascii="Tahoma" w:eastAsia="Times New Roman" w:hAnsi="Tahoma" w:cs="Tahoma"/>
          <w:lang w:eastAsia="sl-SI"/>
        </w:rPr>
        <w:t>_______</w:t>
      </w:r>
      <w:r>
        <w:rPr>
          <w:rFonts w:ascii="Tahoma" w:eastAsia="Times New Roman" w:hAnsi="Tahoma" w:cs="Tahoma"/>
          <w:lang w:eastAsia="sl-SI"/>
        </w:rPr>
        <w:t>______</w:t>
      </w:r>
      <w:r w:rsidRPr="00BA3F91">
        <w:rPr>
          <w:rFonts w:ascii="Tahoma" w:eastAsia="Times New Roman" w:hAnsi="Tahoma" w:cs="Tahoma"/>
          <w:lang w:eastAsia="sl-SI"/>
        </w:rPr>
        <w:t xml:space="preserve">__ za </w:t>
      </w:r>
      <w:r>
        <w:rPr>
          <w:rFonts w:ascii="Tahoma" w:eastAsia="Times New Roman" w:hAnsi="Tahoma" w:cs="Tahoma"/>
          <w:lang w:eastAsia="sl-SI"/>
        </w:rPr>
        <w:t>javno naročilo št.:</w:t>
      </w:r>
    </w:p>
    <w:p w14:paraId="467B2C6E" w14:textId="77777777" w:rsidR="004E3E1B" w:rsidRDefault="004E3E1B" w:rsidP="00530307">
      <w:pPr>
        <w:pStyle w:val="Naslov"/>
        <w:keepNext/>
        <w:keepLines/>
        <w:jc w:val="both"/>
        <w:rPr>
          <w:rFonts w:ascii="Tahoma" w:hAnsi="Tahoma" w:cs="Tahoma"/>
          <w:noProof/>
          <w:sz w:val="22"/>
          <w:szCs w:val="22"/>
          <w:lang w:val="sl-SI"/>
        </w:rPr>
      </w:pPr>
    </w:p>
    <w:p w14:paraId="7E646188" w14:textId="20933652" w:rsidR="004E3E1B" w:rsidRPr="00712BC8" w:rsidRDefault="00B2566B" w:rsidP="00530307">
      <w:pPr>
        <w:pStyle w:val="Naslov"/>
        <w:keepNext/>
        <w:keepLines/>
        <w:jc w:val="both"/>
        <w:rPr>
          <w:rFonts w:ascii="Tahoma" w:hAnsi="Tahoma" w:cs="Tahoma"/>
          <w:sz w:val="22"/>
          <w:szCs w:val="22"/>
        </w:rPr>
      </w:pPr>
      <w:r>
        <w:rPr>
          <w:rFonts w:ascii="Tahoma" w:hAnsi="Tahoma" w:cs="Tahoma"/>
          <w:noProof/>
          <w:sz w:val="22"/>
          <w:szCs w:val="22"/>
        </w:rPr>
        <w:t>LPT-59/25</w:t>
      </w:r>
      <w:r w:rsidR="004E3E1B">
        <w:rPr>
          <w:rFonts w:ascii="Tahoma" w:hAnsi="Tahoma" w:cs="Tahoma"/>
          <w:noProof/>
          <w:sz w:val="22"/>
          <w:szCs w:val="22"/>
        </w:rPr>
        <w:t xml:space="preserve"> </w:t>
      </w:r>
      <w:r w:rsidR="004E3E1B">
        <w:rPr>
          <w:rFonts w:ascii="Tahoma" w:hAnsi="Tahoma" w:cs="Tahoma"/>
          <w:color w:val="000000"/>
          <w:sz w:val="22"/>
          <w:szCs w:val="22"/>
        </w:rPr>
        <w:t xml:space="preserve">– </w:t>
      </w:r>
      <w:r w:rsidR="0015439B">
        <w:rPr>
          <w:rFonts w:ascii="Tahoma" w:hAnsi="Tahoma" w:cs="Tahoma"/>
          <w:sz w:val="22"/>
          <w:szCs w:val="22"/>
        </w:rPr>
        <w:t>Obnova poslovnega prostora pod stebriščno lopo Plečnikovih tržnic</w:t>
      </w:r>
    </w:p>
    <w:p w14:paraId="6BFE9BFC" w14:textId="77777777" w:rsidR="004E3E1B" w:rsidRDefault="004E3E1B" w:rsidP="00530307">
      <w:pPr>
        <w:keepNext/>
        <w:keepLines/>
        <w:spacing w:after="0" w:line="240" w:lineRule="auto"/>
        <w:jc w:val="both"/>
        <w:rPr>
          <w:rFonts w:ascii="Tahoma" w:eastAsia="Times New Roman" w:hAnsi="Tahoma" w:cs="Tahoma"/>
          <w:b/>
          <w:highlight w:val="yellow"/>
          <w:lang w:eastAsia="sl-SI"/>
        </w:rPr>
      </w:pPr>
    </w:p>
    <w:p w14:paraId="21B2FCDF" w14:textId="77777777" w:rsidR="00D94106" w:rsidRPr="006A26EA" w:rsidRDefault="00D94106" w:rsidP="00D9410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A9BC742" w14:textId="77777777" w:rsidR="00D94106" w:rsidRPr="006A26EA" w:rsidRDefault="00D94106" w:rsidP="00D94106">
      <w:pPr>
        <w:keepNext/>
        <w:keepLines/>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b/>
          <w:sz w:val="20"/>
          <w:szCs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D94106" w:rsidRPr="006A26EA" w14:paraId="064D5CB2" w14:textId="77777777" w:rsidTr="00EA1700">
        <w:tc>
          <w:tcPr>
            <w:tcW w:w="1843" w:type="dxa"/>
          </w:tcPr>
          <w:p w14:paraId="75381D6B" w14:textId="77777777" w:rsidR="00D94106" w:rsidRPr="006A26EA" w:rsidRDefault="00D94106" w:rsidP="002C7037">
            <w:pPr>
              <w:keepNext/>
              <w:keepLines/>
              <w:numPr>
                <w:ilvl w:val="0"/>
                <w:numId w:val="4"/>
              </w:numPr>
              <w:tabs>
                <w:tab w:val="left" w:pos="385"/>
                <w:tab w:val="num" w:pos="578"/>
                <w:tab w:val="left" w:pos="675"/>
              </w:tabs>
              <w:spacing w:after="0" w:line="240" w:lineRule="auto"/>
              <w:ind w:left="244" w:hanging="244"/>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samostojno</w:t>
            </w:r>
          </w:p>
        </w:tc>
        <w:tc>
          <w:tcPr>
            <w:tcW w:w="2268" w:type="dxa"/>
          </w:tcPr>
          <w:p w14:paraId="04CD8809" w14:textId="77777777" w:rsidR="00D94106" w:rsidRPr="006A26EA" w:rsidRDefault="00D94106" w:rsidP="002C7037">
            <w:pPr>
              <w:keepNext/>
              <w:keepLines/>
              <w:numPr>
                <w:ilvl w:val="0"/>
                <w:numId w:val="4"/>
              </w:numPr>
              <w:tabs>
                <w:tab w:val="left" w:pos="385"/>
                <w:tab w:val="num" w:pos="578"/>
                <w:tab w:val="left" w:pos="675"/>
              </w:tabs>
              <w:spacing w:after="0" w:line="240" w:lineRule="auto"/>
              <w:ind w:left="244" w:hanging="244"/>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skupna ponudba</w:t>
            </w:r>
          </w:p>
        </w:tc>
        <w:tc>
          <w:tcPr>
            <w:tcW w:w="2126" w:type="dxa"/>
          </w:tcPr>
          <w:p w14:paraId="5BE885FA" w14:textId="77777777" w:rsidR="00D94106" w:rsidRPr="006A26EA" w:rsidRDefault="00D94106" w:rsidP="002C7037">
            <w:pPr>
              <w:keepNext/>
              <w:keepLines/>
              <w:numPr>
                <w:ilvl w:val="0"/>
                <w:numId w:val="4"/>
              </w:numPr>
              <w:tabs>
                <w:tab w:val="left" w:pos="385"/>
                <w:tab w:val="num" w:pos="578"/>
                <w:tab w:val="left" w:pos="675"/>
              </w:tabs>
              <w:spacing w:after="0" w:line="240" w:lineRule="auto"/>
              <w:ind w:left="244" w:hanging="244"/>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 podizvajalci</w:t>
            </w:r>
          </w:p>
        </w:tc>
        <w:tc>
          <w:tcPr>
            <w:tcW w:w="2977" w:type="dxa"/>
          </w:tcPr>
          <w:p w14:paraId="0268B751" w14:textId="77777777" w:rsidR="00D94106" w:rsidRPr="006A26EA" w:rsidRDefault="00D94106" w:rsidP="002C7037">
            <w:pPr>
              <w:keepNext/>
              <w:keepLines/>
              <w:numPr>
                <w:ilvl w:val="0"/>
                <w:numId w:val="4"/>
              </w:numPr>
              <w:tabs>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z uporabo zmogljivosti drugih subjektov</w:t>
            </w:r>
          </w:p>
        </w:tc>
      </w:tr>
    </w:tbl>
    <w:p w14:paraId="60E9C9F8" w14:textId="77777777" w:rsidR="004E3E1B" w:rsidRDefault="004E3E1B" w:rsidP="00530307">
      <w:pPr>
        <w:keepNext/>
        <w:keepLines/>
        <w:spacing w:after="0" w:line="240" w:lineRule="auto"/>
        <w:jc w:val="both"/>
        <w:rPr>
          <w:rFonts w:ascii="Tahoma" w:eastAsia="Times New Roman" w:hAnsi="Tahoma" w:cs="Tahoma"/>
          <w:b/>
          <w:highlight w:val="yellow"/>
          <w:lang w:eastAsia="sl-SI"/>
        </w:rPr>
      </w:pPr>
    </w:p>
    <w:p w14:paraId="03F60D7F" w14:textId="77777777" w:rsidR="004E3E1B" w:rsidRPr="00BA3F91" w:rsidRDefault="004E3E1B" w:rsidP="00530307">
      <w:pPr>
        <w:keepNext/>
        <w:keepLines/>
        <w:spacing w:after="0" w:line="240" w:lineRule="auto"/>
        <w:jc w:val="both"/>
        <w:rPr>
          <w:rFonts w:ascii="Tahoma" w:eastAsia="Times New Roman" w:hAnsi="Tahoma" w:cs="Tahoma"/>
          <w:b/>
          <w:highlight w:val="yellow"/>
          <w:lang w:eastAsia="sl-SI"/>
        </w:rPr>
      </w:pPr>
    </w:p>
    <w:p w14:paraId="11708699" w14:textId="77777777" w:rsidR="004E3E1B" w:rsidRDefault="004E3E1B" w:rsidP="002C7037">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 xml:space="preserve">PONUDBENA </w:t>
      </w:r>
      <w:r w:rsidR="00D94106">
        <w:rPr>
          <w:rFonts w:ascii="Tahoma" w:hAnsi="Tahoma" w:cs="Tahoma"/>
          <w:b/>
        </w:rPr>
        <w:t>VREDNOST</w:t>
      </w:r>
    </w:p>
    <w:p w14:paraId="24E85DAC" w14:textId="77777777" w:rsidR="004E3E1B" w:rsidRPr="00BA3F91" w:rsidRDefault="004E3E1B" w:rsidP="00530307">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686"/>
      </w:tblGrid>
      <w:tr w:rsidR="004E3E1B" w:rsidRPr="00BA3F91" w14:paraId="17AFFB67" w14:textId="77777777" w:rsidTr="005528C9">
        <w:trPr>
          <w:trHeight w:val="695"/>
        </w:trPr>
        <w:tc>
          <w:tcPr>
            <w:tcW w:w="5670" w:type="dxa"/>
            <w:shd w:val="clear" w:color="auto" w:fill="auto"/>
            <w:vAlign w:val="center"/>
          </w:tcPr>
          <w:p w14:paraId="015E4AE8" w14:textId="77777777" w:rsidR="004E3E1B" w:rsidRPr="00BA3F91" w:rsidRDefault="004E3E1B" w:rsidP="00530307">
            <w:pPr>
              <w:keepNext/>
              <w:keepLines/>
              <w:spacing w:after="0" w:line="240" w:lineRule="auto"/>
              <w:jc w:val="both"/>
              <w:rPr>
                <w:rFonts w:ascii="Tahoma" w:eastAsia="Times New Roman" w:hAnsi="Tahoma" w:cs="Tahoma"/>
                <w:b/>
              </w:rPr>
            </w:pPr>
            <w:r>
              <w:rPr>
                <w:rFonts w:ascii="Tahoma" w:eastAsia="Times New Roman" w:hAnsi="Tahoma" w:cs="Tahoma"/>
                <w:b/>
                <w:lang w:eastAsia="sl-SI"/>
              </w:rPr>
              <w:t>Opis del</w:t>
            </w:r>
          </w:p>
        </w:tc>
        <w:tc>
          <w:tcPr>
            <w:tcW w:w="3686" w:type="dxa"/>
            <w:shd w:val="clear" w:color="auto" w:fill="auto"/>
            <w:vAlign w:val="center"/>
          </w:tcPr>
          <w:p w14:paraId="196C5B55" w14:textId="77777777" w:rsidR="004E3E1B" w:rsidRPr="000E0318" w:rsidRDefault="004E3E1B" w:rsidP="00530307">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6CF8966E" w14:textId="77777777" w:rsidR="004E3E1B" w:rsidRPr="00BA3F91" w:rsidRDefault="004E3E1B" w:rsidP="00530307">
            <w:pPr>
              <w:keepNext/>
              <w:keepLines/>
              <w:spacing w:after="0" w:line="240" w:lineRule="auto"/>
              <w:jc w:val="center"/>
              <w:rPr>
                <w:rFonts w:ascii="Tahoma" w:eastAsia="Times New Roman" w:hAnsi="Tahoma" w:cs="Tahoma"/>
                <w:b/>
              </w:rPr>
            </w:pPr>
            <w:r w:rsidRPr="00BA3F91">
              <w:rPr>
                <w:rFonts w:ascii="Tahoma" w:eastAsia="Times New Roman" w:hAnsi="Tahoma" w:cs="Tahoma"/>
                <w:b/>
              </w:rPr>
              <w:t>v EUR brez DDV</w:t>
            </w:r>
          </w:p>
        </w:tc>
      </w:tr>
      <w:tr w:rsidR="004E3E1B" w:rsidRPr="00BA3F91" w14:paraId="67740166" w14:textId="77777777" w:rsidTr="005528C9">
        <w:trPr>
          <w:trHeight w:val="412"/>
        </w:trPr>
        <w:tc>
          <w:tcPr>
            <w:tcW w:w="5670" w:type="dxa"/>
            <w:shd w:val="clear" w:color="auto" w:fill="auto"/>
            <w:vAlign w:val="center"/>
          </w:tcPr>
          <w:p w14:paraId="554C5CD5" w14:textId="77777777" w:rsidR="004E3E1B" w:rsidRPr="00BA3F91" w:rsidRDefault="0015439B" w:rsidP="00530307">
            <w:pPr>
              <w:keepNext/>
              <w:keepLines/>
              <w:spacing w:after="0" w:line="240" w:lineRule="auto"/>
              <w:jc w:val="both"/>
              <w:rPr>
                <w:rFonts w:ascii="Tahoma" w:eastAsia="Times New Roman" w:hAnsi="Tahoma" w:cs="Tahoma"/>
                <w:b/>
              </w:rPr>
            </w:pPr>
            <w:r>
              <w:rPr>
                <w:rFonts w:ascii="Tahoma" w:hAnsi="Tahoma" w:cs="Tahoma"/>
              </w:rPr>
              <w:t>Obnova poslovnega prostora pod stebriščno lopo Plečnikovih tržnic</w:t>
            </w:r>
          </w:p>
        </w:tc>
        <w:tc>
          <w:tcPr>
            <w:tcW w:w="3686" w:type="dxa"/>
            <w:shd w:val="clear" w:color="auto" w:fill="auto"/>
            <w:vAlign w:val="center"/>
          </w:tcPr>
          <w:p w14:paraId="6D923CFB" w14:textId="77777777" w:rsidR="004E3E1B" w:rsidRPr="00BA3F91" w:rsidRDefault="004E3E1B" w:rsidP="00530307">
            <w:pPr>
              <w:keepNext/>
              <w:keepLines/>
              <w:spacing w:after="0" w:line="240" w:lineRule="auto"/>
              <w:jc w:val="both"/>
              <w:rPr>
                <w:rFonts w:ascii="Tahoma" w:eastAsia="Times New Roman" w:hAnsi="Tahoma" w:cs="Tahoma"/>
              </w:rPr>
            </w:pPr>
          </w:p>
          <w:p w14:paraId="1E3A4EB7" w14:textId="77777777" w:rsidR="004E3E1B" w:rsidRPr="00BA3F91" w:rsidRDefault="004E3E1B" w:rsidP="00530307">
            <w:pPr>
              <w:keepNext/>
              <w:keepLines/>
              <w:spacing w:after="0" w:line="240" w:lineRule="auto"/>
              <w:jc w:val="both"/>
              <w:rPr>
                <w:rFonts w:ascii="Tahoma" w:eastAsia="Times New Roman" w:hAnsi="Tahoma" w:cs="Tahoma"/>
              </w:rPr>
            </w:pPr>
          </w:p>
          <w:p w14:paraId="3DEA7AC1" w14:textId="77777777" w:rsidR="004E3E1B" w:rsidRPr="00BA3F91" w:rsidRDefault="004E3E1B" w:rsidP="00530307">
            <w:pPr>
              <w:keepNext/>
              <w:keepLines/>
              <w:spacing w:after="0" w:line="240" w:lineRule="auto"/>
              <w:jc w:val="both"/>
              <w:rPr>
                <w:rFonts w:ascii="Tahoma" w:eastAsia="Times New Roman" w:hAnsi="Tahoma" w:cs="Tahoma"/>
              </w:rPr>
            </w:pPr>
          </w:p>
        </w:tc>
      </w:tr>
    </w:tbl>
    <w:p w14:paraId="6866843D" w14:textId="77777777" w:rsidR="004E3E1B" w:rsidRPr="00BA3F91" w:rsidRDefault="004E3E1B" w:rsidP="00530307">
      <w:pPr>
        <w:keepNext/>
        <w:keepLines/>
        <w:spacing w:after="0" w:line="240" w:lineRule="auto"/>
        <w:jc w:val="both"/>
        <w:rPr>
          <w:rFonts w:ascii="Tahoma" w:hAnsi="Tahoma" w:cs="Tahoma"/>
        </w:rPr>
      </w:pPr>
    </w:p>
    <w:p w14:paraId="3FEBFE5D" w14:textId="77777777" w:rsidR="004E3E1B" w:rsidRDefault="004E3E1B" w:rsidP="00530307">
      <w:pPr>
        <w:keepNext/>
        <w:keepLines/>
        <w:spacing w:after="0" w:line="240" w:lineRule="auto"/>
        <w:jc w:val="both"/>
        <w:rPr>
          <w:rFonts w:ascii="Tahoma" w:hAnsi="Tahoma" w:cs="Tahoma"/>
        </w:rPr>
      </w:pPr>
    </w:p>
    <w:p w14:paraId="5B8A0655" w14:textId="77777777" w:rsidR="004E3E1B" w:rsidRDefault="004E3E1B" w:rsidP="00530307">
      <w:pPr>
        <w:keepNext/>
        <w:keepLines/>
        <w:spacing w:after="0" w:line="240" w:lineRule="auto"/>
        <w:jc w:val="both"/>
        <w:rPr>
          <w:rFonts w:ascii="Tahoma" w:hAnsi="Tahoma" w:cs="Tahoma"/>
          <w:b/>
        </w:rPr>
      </w:pPr>
    </w:p>
    <w:p w14:paraId="5921CED5" w14:textId="77777777" w:rsidR="004E3E1B" w:rsidRPr="00BA3F91" w:rsidRDefault="004E3E1B" w:rsidP="00530307">
      <w:pPr>
        <w:keepNext/>
        <w:keepLines/>
        <w:spacing w:after="0" w:line="240" w:lineRule="auto"/>
        <w:jc w:val="both"/>
        <w:rPr>
          <w:rFonts w:ascii="Tahoma" w:hAnsi="Tahoma" w:cs="Tahoma"/>
          <w:b/>
        </w:rPr>
      </w:pPr>
    </w:p>
    <w:p w14:paraId="0108A710" w14:textId="77777777" w:rsidR="004E3E1B" w:rsidRPr="00BA3F91" w:rsidRDefault="004E3E1B" w:rsidP="002C7037">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43FDB095" w14:textId="77777777" w:rsidR="004E3E1B" w:rsidRPr="00BA3F91" w:rsidRDefault="004E3E1B" w:rsidP="00530307">
      <w:pPr>
        <w:keepNext/>
        <w:keepLines/>
        <w:spacing w:after="0" w:line="240" w:lineRule="auto"/>
        <w:jc w:val="both"/>
        <w:rPr>
          <w:rFonts w:ascii="Tahoma" w:hAnsi="Tahoma" w:cs="Tahoma"/>
          <w:highlight w:val="yellow"/>
        </w:rPr>
      </w:pPr>
    </w:p>
    <w:p w14:paraId="766C1E91" w14:textId="77777777" w:rsidR="000E30A4" w:rsidRDefault="000E30A4" w:rsidP="000E30A4">
      <w:pPr>
        <w:keepNext/>
        <w:keepLines/>
        <w:spacing w:after="0" w:line="240" w:lineRule="auto"/>
        <w:jc w:val="both"/>
        <w:rPr>
          <w:rFonts w:ascii="Tahoma" w:hAnsi="Tahoma" w:cs="Tahoma"/>
        </w:rPr>
      </w:pPr>
      <w:r w:rsidRPr="002E4BD5">
        <w:rPr>
          <w:rFonts w:ascii="Tahoma" w:hAnsi="Tahoma" w:cs="Tahoma"/>
        </w:rPr>
        <w:t>Ponudba je zavezujoča in veljavna še najmanj 4 (štiri) mesece od datuma določenega za oddajo ponudb oziroma do predložitve finančnega zavarovanja za zavarovanje dobre izvedbe obveznosti po okvirnem sporazumu.</w:t>
      </w:r>
    </w:p>
    <w:p w14:paraId="2CDD8F32" w14:textId="77777777" w:rsidR="00EE1418" w:rsidRDefault="00EE1418" w:rsidP="00530307">
      <w:pPr>
        <w:keepNext/>
        <w:keepLines/>
        <w:spacing w:after="0" w:line="240" w:lineRule="auto"/>
      </w:pPr>
    </w:p>
    <w:p w14:paraId="4ACB4801" w14:textId="77777777" w:rsidR="00EE1418" w:rsidRDefault="00EE1418" w:rsidP="00530307">
      <w:pPr>
        <w:keepNext/>
        <w:keepLines/>
        <w:spacing w:after="0" w:line="240" w:lineRule="auto"/>
      </w:pPr>
    </w:p>
    <w:p w14:paraId="73963C35" w14:textId="77777777" w:rsidR="00EE1418" w:rsidRDefault="00EE1418" w:rsidP="00530307">
      <w:pPr>
        <w:keepNext/>
        <w:keepLines/>
        <w:spacing w:after="0" w:line="240" w:lineRule="auto"/>
      </w:pPr>
    </w:p>
    <w:p w14:paraId="6590A208" w14:textId="77777777" w:rsidR="00EE1418" w:rsidRDefault="00EE1418" w:rsidP="00530307">
      <w:pPr>
        <w:keepNext/>
        <w:keepLines/>
        <w:spacing w:after="0" w:line="240" w:lineRule="auto"/>
      </w:pPr>
    </w:p>
    <w:p w14:paraId="78A4F295" w14:textId="77777777" w:rsidR="00EE1418" w:rsidRDefault="00EE1418" w:rsidP="00530307">
      <w:pPr>
        <w:keepNext/>
        <w:keepLines/>
        <w:spacing w:after="0" w:line="240" w:lineRule="auto"/>
      </w:pPr>
    </w:p>
    <w:p w14:paraId="6AFB2A9F" w14:textId="77777777" w:rsidR="00EE1418" w:rsidRDefault="00EE1418" w:rsidP="00530307">
      <w:pPr>
        <w:keepNext/>
        <w:keepLines/>
        <w:spacing w:after="0" w:line="240" w:lineRule="auto"/>
      </w:pPr>
    </w:p>
    <w:p w14:paraId="409F1690" w14:textId="77777777" w:rsidR="00EE1418" w:rsidRDefault="00EE1418" w:rsidP="00530307">
      <w:pPr>
        <w:keepNext/>
        <w:keepLines/>
        <w:spacing w:after="0" w:line="240" w:lineRule="auto"/>
      </w:pPr>
    </w:p>
    <w:p w14:paraId="32317572" w14:textId="77777777" w:rsidR="00EE1418" w:rsidRDefault="00EE1418" w:rsidP="00530307">
      <w:pPr>
        <w:keepNext/>
        <w:keepLines/>
        <w:spacing w:after="0" w:line="240" w:lineRule="auto"/>
      </w:pPr>
    </w:p>
    <w:p w14:paraId="2E7355CE" w14:textId="77777777" w:rsidR="00EE1418" w:rsidRDefault="00EE1418" w:rsidP="00530307">
      <w:pPr>
        <w:keepNext/>
        <w:keepLines/>
        <w:spacing w:after="0" w:line="240" w:lineRule="auto"/>
      </w:pPr>
    </w:p>
    <w:p w14:paraId="19AF8CF1" w14:textId="77777777" w:rsidR="00EE1418" w:rsidRDefault="00EE1418" w:rsidP="00530307">
      <w:pPr>
        <w:keepNext/>
        <w:keepLines/>
        <w:spacing w:after="0" w:line="240" w:lineRule="auto"/>
      </w:pPr>
    </w:p>
    <w:p w14:paraId="7EBEA980" w14:textId="77777777" w:rsidR="00EE1418" w:rsidRPr="00712BC8" w:rsidRDefault="00EE1418"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E1418" w:rsidRPr="00712BC8" w14:paraId="54BF21D5" w14:textId="77777777" w:rsidTr="00094360">
        <w:trPr>
          <w:trHeight w:val="235"/>
        </w:trPr>
        <w:tc>
          <w:tcPr>
            <w:tcW w:w="2977" w:type="dxa"/>
            <w:tcBorders>
              <w:bottom w:val="single" w:sz="4" w:space="0" w:color="auto"/>
            </w:tcBorders>
          </w:tcPr>
          <w:p w14:paraId="73799D4A"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1B942196"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CD93B28" w14:textId="77777777" w:rsidR="00EE1418" w:rsidRPr="00712BC8" w:rsidRDefault="00EE1418"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EE1418" w:rsidRPr="00712BC8" w14:paraId="50CF5064" w14:textId="77777777" w:rsidTr="00094360">
        <w:trPr>
          <w:trHeight w:val="235"/>
        </w:trPr>
        <w:tc>
          <w:tcPr>
            <w:tcW w:w="2977" w:type="dxa"/>
            <w:tcBorders>
              <w:top w:val="single" w:sz="4" w:space="0" w:color="auto"/>
            </w:tcBorders>
          </w:tcPr>
          <w:p w14:paraId="4381B9FA"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2C87E3D" w14:textId="77777777" w:rsidR="00EE1418" w:rsidRPr="00712BC8" w:rsidRDefault="00EE1418"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09FE2DF"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D94106">
              <w:rPr>
                <w:rFonts w:ascii="Tahoma" w:eastAsia="Times New Roman" w:hAnsi="Tahoma" w:cs="Tahoma"/>
                <w:snapToGrid w:val="0"/>
                <w:color w:val="000000"/>
                <w:lang w:eastAsia="sl-SI"/>
              </w:rPr>
              <w:t>i</w:t>
            </w:r>
            <w:r w:rsidR="00D94106" w:rsidRPr="003D15DD">
              <w:rPr>
                <w:rFonts w:ascii="Tahoma" w:hAnsi="Tahoma" w:cs="Tahoma"/>
                <w:snapToGrid w:val="0"/>
                <w:color w:val="000000"/>
              </w:rPr>
              <w:t xml:space="preserve">me in priimek </w:t>
            </w:r>
            <w:r w:rsidR="00D94106">
              <w:rPr>
                <w:rFonts w:ascii="Tahoma" w:hAnsi="Tahoma" w:cs="Tahoma"/>
                <w:snapToGrid w:val="0"/>
                <w:color w:val="000000"/>
              </w:rPr>
              <w:t xml:space="preserve">ter podpis </w:t>
            </w:r>
            <w:r w:rsidR="00D94106" w:rsidRPr="00712BC8">
              <w:rPr>
                <w:rFonts w:ascii="Tahoma" w:eastAsia="Times New Roman" w:hAnsi="Tahoma" w:cs="Tahoma"/>
                <w:snapToGrid w:val="0"/>
                <w:color w:val="000000"/>
                <w:lang w:eastAsia="sl-SI"/>
              </w:rPr>
              <w:t>odgovorne osebe</w:t>
            </w:r>
            <w:r w:rsidR="00D94106">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3C4BDBD4" w14:textId="77777777" w:rsidR="00EE1418" w:rsidRDefault="00EE1418" w:rsidP="00530307">
      <w:pPr>
        <w:keepNext/>
        <w:keepLines/>
        <w:spacing w:after="0" w:line="240" w:lineRule="auto"/>
      </w:pPr>
    </w:p>
    <w:p w14:paraId="453D2324" w14:textId="77777777" w:rsidR="004E3E1B" w:rsidRDefault="004E3E1B" w:rsidP="00530307">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4E3E1B" w:rsidRPr="00CD5EFE" w14:paraId="34126BE2" w14:textId="77777777" w:rsidTr="005528C9">
        <w:tc>
          <w:tcPr>
            <w:tcW w:w="7938" w:type="dxa"/>
            <w:tcBorders>
              <w:top w:val="single" w:sz="4" w:space="0" w:color="auto"/>
              <w:bottom w:val="single" w:sz="4" w:space="0" w:color="auto"/>
            </w:tcBorders>
          </w:tcPr>
          <w:p w14:paraId="5579EEB9" w14:textId="77777777" w:rsidR="004E3E1B" w:rsidRPr="00CD5EFE" w:rsidRDefault="004E3E1B" w:rsidP="00530307">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41C81675" w14:textId="77777777" w:rsidR="004E3E1B" w:rsidRPr="00CD5EFE" w:rsidRDefault="004E3E1B" w:rsidP="00530307">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1C18DBA" w14:textId="77777777" w:rsidR="004E3E1B" w:rsidRDefault="004E3E1B" w:rsidP="00530307">
      <w:pPr>
        <w:keepNext/>
        <w:keepLines/>
        <w:spacing w:after="0" w:line="240" w:lineRule="auto"/>
        <w:jc w:val="both"/>
        <w:rPr>
          <w:rFonts w:ascii="Tahoma" w:eastAsia="Times New Roman" w:hAnsi="Tahoma" w:cs="Tahoma"/>
          <w:lang w:eastAsia="sl-SI"/>
        </w:rPr>
      </w:pPr>
    </w:p>
    <w:p w14:paraId="3966DD21" w14:textId="77777777" w:rsidR="004E3E1B" w:rsidRDefault="004E3E1B"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3A3E1C8C" w14:textId="77777777" w:rsidR="004E3E1B" w:rsidRDefault="004E3E1B" w:rsidP="00530307">
      <w:pPr>
        <w:keepNext/>
        <w:keepLines/>
        <w:pBdr>
          <w:bottom w:val="single" w:sz="4" w:space="1" w:color="auto"/>
        </w:pBdr>
        <w:spacing w:after="0" w:line="240" w:lineRule="auto"/>
        <w:jc w:val="both"/>
        <w:rPr>
          <w:rFonts w:ascii="Tahoma" w:hAnsi="Tahoma" w:cs="Tahoma"/>
        </w:rPr>
      </w:pPr>
    </w:p>
    <w:p w14:paraId="7BD9ED5D" w14:textId="34BC366B" w:rsidR="004E3E1B" w:rsidRDefault="004E3E1B" w:rsidP="00530307">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B2566B">
        <w:rPr>
          <w:rFonts w:ascii="Tahoma" w:hAnsi="Tahoma" w:cs="Tahoma"/>
          <w:b/>
          <w:noProof/>
        </w:rPr>
        <w:t>LPT-59/25</w:t>
      </w:r>
      <w:r w:rsidRPr="004E3E1B">
        <w:rPr>
          <w:rFonts w:ascii="Tahoma" w:hAnsi="Tahoma" w:cs="Tahoma"/>
          <w:b/>
          <w:noProof/>
        </w:rPr>
        <w:t xml:space="preserve"> – </w:t>
      </w:r>
      <w:r w:rsidR="0015439B">
        <w:rPr>
          <w:rFonts w:ascii="Tahoma" w:hAnsi="Tahoma" w:cs="Tahoma"/>
          <w:b/>
          <w:noProof/>
        </w:rPr>
        <w:t>Obnova poslovnega prostora pod stebriščno lopo Plečnikovih tržnic</w:t>
      </w:r>
      <w:r w:rsidRPr="00996E1E">
        <w:rPr>
          <w:rFonts w:ascii="Tahoma" w:hAnsi="Tahoma" w:cs="Tahoma"/>
        </w:rPr>
        <w:t xml:space="preserve"> </w:t>
      </w:r>
      <w:r>
        <w:rPr>
          <w:rFonts w:ascii="Tahoma" w:hAnsi="Tahoma" w:cs="Tahoma"/>
        </w:rPr>
        <w:t>podajamo naslednje izjave:</w:t>
      </w:r>
    </w:p>
    <w:p w14:paraId="72740610" w14:textId="77777777" w:rsidR="004E3E1B" w:rsidRPr="00CA1AE3" w:rsidRDefault="004E3E1B" w:rsidP="00530307">
      <w:pPr>
        <w:keepNext/>
        <w:keepLines/>
        <w:spacing w:after="0" w:line="240" w:lineRule="auto"/>
        <w:ind w:left="284" w:hanging="284"/>
        <w:jc w:val="both"/>
        <w:rPr>
          <w:rFonts w:ascii="Tahoma" w:hAnsi="Tahoma" w:cs="Tahoma"/>
        </w:rPr>
      </w:pPr>
    </w:p>
    <w:p w14:paraId="681988A0" w14:textId="77777777" w:rsidR="004E3E1B" w:rsidRPr="00CA1AE3" w:rsidRDefault="004E3E1B" w:rsidP="002C7037">
      <w:pPr>
        <w:keepNext/>
        <w:keepLines/>
        <w:numPr>
          <w:ilvl w:val="0"/>
          <w:numId w:val="23"/>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369B42DC" w14:textId="77777777" w:rsidR="004E3E1B" w:rsidRPr="00CA1AE3" w:rsidRDefault="004E3E1B" w:rsidP="00530307">
      <w:pPr>
        <w:keepNext/>
        <w:keepLines/>
        <w:spacing w:after="0" w:line="240" w:lineRule="auto"/>
        <w:ind w:left="284" w:hanging="284"/>
        <w:jc w:val="both"/>
        <w:rPr>
          <w:rFonts w:ascii="Tahoma" w:hAnsi="Tahoma" w:cs="Tahoma"/>
        </w:rPr>
      </w:pPr>
    </w:p>
    <w:p w14:paraId="7D60B880" w14:textId="77777777" w:rsidR="000E30A4" w:rsidRPr="0003448A" w:rsidRDefault="000E30A4" w:rsidP="000E30A4">
      <w:pPr>
        <w:keepNext/>
        <w:keepLines/>
        <w:tabs>
          <w:tab w:val="left" w:pos="567"/>
        </w:tabs>
        <w:spacing w:after="0" w:line="240" w:lineRule="auto"/>
        <w:rPr>
          <w:rFonts w:ascii="Tahoma" w:hAnsi="Tahoma" w:cs="Tahoma"/>
          <w:b/>
        </w:rPr>
      </w:pPr>
      <w:r w:rsidRPr="0003448A">
        <w:rPr>
          <w:rFonts w:ascii="Tahoma" w:hAnsi="Tahoma" w:cs="Tahoma"/>
          <w:b/>
        </w:rPr>
        <w:t>IZJAVLJAMO, DA:</w:t>
      </w:r>
    </w:p>
    <w:p w14:paraId="02930AC1" w14:textId="0E9BAF76"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nam (gospodarskem subjektu) ni bila izrečena pravnomočna sodba, ki ima elemente kaznivih dejanj za kazniva dejanja iz Kazenskega zakonika (</w:t>
      </w:r>
      <w:r w:rsidR="000C362E" w:rsidRPr="000C362E">
        <w:rPr>
          <w:rFonts w:ascii="Tahoma" w:hAnsi="Tahoma" w:cs="Tahoma"/>
        </w:rPr>
        <w:t xml:space="preserve">Ur. l. RS, št. 50/12 – uradno prečiščeno besedilo, 6/16 – </w:t>
      </w:r>
      <w:proofErr w:type="spellStart"/>
      <w:r w:rsidR="000C362E" w:rsidRPr="000C362E">
        <w:rPr>
          <w:rFonts w:ascii="Tahoma" w:hAnsi="Tahoma" w:cs="Tahoma"/>
        </w:rPr>
        <w:t>popr</w:t>
      </w:r>
      <w:proofErr w:type="spellEnd"/>
      <w:r w:rsidR="000C362E" w:rsidRPr="000C362E">
        <w:rPr>
          <w:rFonts w:ascii="Tahoma" w:hAnsi="Tahoma" w:cs="Tahoma"/>
        </w:rPr>
        <w:t>., 54/15, 38/16, 27/17, 23/20, 91/20, 95/21, 186/21, 105/22 – ZZNŠPP, 16/23 in 107/24; v nadaljnjem besedilu: KZ-1</w:t>
      </w:r>
      <w:r w:rsidRPr="002E4BD5">
        <w:rPr>
          <w:rFonts w:ascii="Tahoma" w:hAnsi="Tahoma" w:cs="Tahoma"/>
        </w:rPr>
        <w:t>), ki so opredeljena v prvem odstavku 75. člena ZJN-3, ali za primerljiva kazniva dejanja, ki so jih izrekla tuja sodišča;</w:t>
      </w:r>
    </w:p>
    <w:p w14:paraId="5E103227"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2E60EA2C"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570468F5" w14:textId="34C3C64E"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sidR="002E5D7C">
        <w:rPr>
          <w:rFonts w:ascii="Tahoma" w:hAnsi="Tahoma" w:cs="Tahoma"/>
        </w:rPr>
        <w:t>.</w:t>
      </w:r>
    </w:p>
    <w:p w14:paraId="5F3B6A13" w14:textId="77777777" w:rsidR="000E30A4" w:rsidRPr="002E4BD5" w:rsidRDefault="000E30A4" w:rsidP="000E30A4">
      <w:pPr>
        <w:keepNext/>
        <w:keepLines/>
        <w:widowControl w:val="0"/>
        <w:spacing w:after="0" w:line="240" w:lineRule="auto"/>
        <w:ind w:left="284"/>
        <w:jc w:val="both"/>
        <w:rPr>
          <w:rFonts w:ascii="Tahoma" w:hAnsi="Tahoma" w:cs="Tahoma"/>
        </w:rPr>
      </w:pPr>
    </w:p>
    <w:p w14:paraId="05614A66" w14:textId="77777777" w:rsidR="000E30A4" w:rsidRPr="002E4BD5" w:rsidRDefault="000E30A4" w:rsidP="002C7037">
      <w:pPr>
        <w:keepNext/>
        <w:keepLines/>
        <w:widowControl w:val="0"/>
        <w:numPr>
          <w:ilvl w:val="0"/>
          <w:numId w:val="23"/>
        </w:numPr>
        <w:tabs>
          <w:tab w:val="left" w:pos="426"/>
          <w:tab w:val="left" w:pos="9354"/>
        </w:tabs>
        <w:spacing w:after="0" w:line="240" w:lineRule="auto"/>
        <w:ind w:right="-2"/>
        <w:rPr>
          <w:rFonts w:ascii="Tahoma" w:hAnsi="Tahoma" w:cs="Tahoma"/>
          <w:b/>
          <w:smallCaps/>
        </w:rPr>
      </w:pPr>
      <w:r w:rsidRPr="002E4BD5">
        <w:rPr>
          <w:rFonts w:ascii="Tahoma" w:hAnsi="Tahoma" w:cs="Tahoma"/>
          <w:b/>
          <w:smallCaps/>
        </w:rPr>
        <w:t>POGOJI ZA SODELOVANJE</w:t>
      </w:r>
    </w:p>
    <w:p w14:paraId="006FE953" w14:textId="77777777" w:rsidR="000E30A4" w:rsidRPr="002E4BD5" w:rsidRDefault="000E30A4" w:rsidP="000E30A4">
      <w:pPr>
        <w:keepNext/>
        <w:keepLines/>
        <w:widowControl w:val="0"/>
        <w:tabs>
          <w:tab w:val="left" w:pos="567"/>
        </w:tabs>
        <w:spacing w:after="0" w:line="240" w:lineRule="auto"/>
        <w:rPr>
          <w:rFonts w:ascii="Tahoma" w:hAnsi="Tahoma" w:cs="Tahoma"/>
          <w:b/>
        </w:rPr>
      </w:pPr>
    </w:p>
    <w:p w14:paraId="6056C674" w14:textId="77777777" w:rsidR="000E30A4" w:rsidRPr="002E4BD5" w:rsidRDefault="000E30A4" w:rsidP="000E30A4">
      <w:pPr>
        <w:keepNext/>
        <w:keepLines/>
        <w:widowControl w:val="0"/>
        <w:tabs>
          <w:tab w:val="left" w:pos="567"/>
        </w:tabs>
        <w:spacing w:after="0" w:line="240" w:lineRule="auto"/>
        <w:rPr>
          <w:rFonts w:ascii="Tahoma" w:hAnsi="Tahoma" w:cs="Tahoma"/>
          <w:b/>
        </w:rPr>
      </w:pPr>
      <w:r w:rsidRPr="002E4BD5">
        <w:rPr>
          <w:rFonts w:ascii="Tahoma" w:hAnsi="Tahoma" w:cs="Tahoma"/>
          <w:b/>
        </w:rPr>
        <w:t>IZJAVLJAMO, DA:</w:t>
      </w:r>
    </w:p>
    <w:p w14:paraId="7C083DE9" w14:textId="77777777" w:rsidR="000E30A4" w:rsidRPr="002E4BD5" w:rsidRDefault="000E30A4" w:rsidP="002C7037">
      <w:pPr>
        <w:keepNext/>
        <w:keepLines/>
        <w:numPr>
          <w:ilvl w:val="0"/>
          <w:numId w:val="24"/>
        </w:numPr>
        <w:spacing w:after="0" w:line="240" w:lineRule="auto"/>
        <w:ind w:left="284" w:hanging="284"/>
        <w:jc w:val="both"/>
        <w:rPr>
          <w:rFonts w:ascii="Tahoma" w:hAnsi="Tahoma" w:cs="Tahoma"/>
        </w:rPr>
      </w:pPr>
      <w:r w:rsidRPr="002E4BD5">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633BFCEB" w14:textId="77777777" w:rsidR="000E30A4" w:rsidRPr="002E4BD5" w:rsidRDefault="000E30A4" w:rsidP="002C7037">
      <w:pPr>
        <w:keepNext/>
        <w:keepLines/>
        <w:numPr>
          <w:ilvl w:val="0"/>
          <w:numId w:val="24"/>
        </w:numPr>
        <w:spacing w:after="0" w:line="240" w:lineRule="auto"/>
        <w:ind w:left="284" w:hanging="284"/>
        <w:jc w:val="both"/>
        <w:rPr>
          <w:rFonts w:ascii="Tahoma" w:hAnsi="Tahoma" w:cs="Tahoma"/>
        </w:rPr>
      </w:pPr>
      <w:r w:rsidRPr="002E4BD5">
        <w:rPr>
          <w:rFonts w:ascii="Tahoma" w:hAnsi="Tahoma" w:cs="Tahoma"/>
        </w:rPr>
        <w:t>imamo potrebne ekonomske in finančne zmogljivosti za izvedbo javnega naročila in da na dan oddaje ponudbe nimamo blokiranega kateregakoli računa;</w:t>
      </w:r>
    </w:p>
    <w:p w14:paraId="0F62A528" w14:textId="77777777" w:rsidR="000E30A4" w:rsidRPr="002E4BD5" w:rsidRDefault="000E30A4" w:rsidP="002C7037">
      <w:pPr>
        <w:keepNext/>
        <w:keepLines/>
        <w:numPr>
          <w:ilvl w:val="0"/>
          <w:numId w:val="24"/>
        </w:numPr>
        <w:spacing w:after="0" w:line="240" w:lineRule="auto"/>
        <w:ind w:left="284" w:hanging="284"/>
        <w:jc w:val="both"/>
        <w:rPr>
          <w:rFonts w:ascii="Tahoma" w:hAnsi="Tahoma" w:cs="Tahoma"/>
        </w:rPr>
      </w:pPr>
      <w:r w:rsidRPr="002E4BD5">
        <w:rPr>
          <w:rFonts w:ascii="Tahoma" w:hAnsi="Tahoma" w:cs="Tahoma"/>
        </w:rPr>
        <w:t>imamo potrebno tehnično in kadrovsko sposobnost ter izkušnje za izvajanje predmeta javnega naročila.</w:t>
      </w:r>
    </w:p>
    <w:p w14:paraId="5666A494" w14:textId="77777777" w:rsidR="000E30A4" w:rsidRPr="002E4BD5" w:rsidRDefault="000E30A4" w:rsidP="000E30A4">
      <w:pPr>
        <w:keepNext/>
        <w:keepLines/>
        <w:widowControl w:val="0"/>
        <w:tabs>
          <w:tab w:val="left" w:pos="567"/>
        </w:tabs>
        <w:spacing w:after="0" w:line="240" w:lineRule="auto"/>
        <w:jc w:val="both"/>
        <w:rPr>
          <w:rFonts w:ascii="Tahoma" w:hAnsi="Tahoma" w:cs="Tahoma"/>
          <w:bCs/>
          <w:i/>
        </w:rPr>
      </w:pPr>
    </w:p>
    <w:p w14:paraId="3AC4B2AF" w14:textId="77777777" w:rsidR="000E30A4" w:rsidRPr="002E4BD5" w:rsidRDefault="000E30A4" w:rsidP="002C7037">
      <w:pPr>
        <w:keepNext/>
        <w:keepLines/>
        <w:widowControl w:val="0"/>
        <w:numPr>
          <w:ilvl w:val="0"/>
          <w:numId w:val="23"/>
        </w:numPr>
        <w:tabs>
          <w:tab w:val="left" w:pos="426"/>
          <w:tab w:val="left" w:pos="9354"/>
        </w:tabs>
        <w:spacing w:after="0" w:line="240" w:lineRule="auto"/>
        <w:ind w:right="-2"/>
        <w:rPr>
          <w:rFonts w:ascii="Tahoma" w:hAnsi="Tahoma" w:cs="Tahoma"/>
          <w:b/>
          <w:smallCaps/>
        </w:rPr>
      </w:pPr>
      <w:r w:rsidRPr="002E4BD5">
        <w:rPr>
          <w:rFonts w:ascii="Tahoma" w:hAnsi="Tahoma" w:cs="Tahoma"/>
          <w:b/>
          <w:smallCaps/>
        </w:rPr>
        <w:t>SPREJEMANJE POGOJEV DOKUMENTACIJE</w:t>
      </w:r>
    </w:p>
    <w:p w14:paraId="2707B326" w14:textId="77777777" w:rsidR="000E30A4" w:rsidRPr="002E4BD5" w:rsidRDefault="000E30A4" w:rsidP="000E30A4">
      <w:pPr>
        <w:keepNext/>
        <w:keepLines/>
        <w:widowControl w:val="0"/>
        <w:tabs>
          <w:tab w:val="left" w:pos="567"/>
        </w:tabs>
        <w:spacing w:after="0" w:line="240" w:lineRule="auto"/>
        <w:rPr>
          <w:rFonts w:ascii="Tahoma" w:hAnsi="Tahoma" w:cs="Tahoma"/>
          <w:b/>
        </w:rPr>
      </w:pPr>
    </w:p>
    <w:p w14:paraId="6D708EE5" w14:textId="77777777" w:rsidR="000E30A4" w:rsidRPr="002E4BD5" w:rsidRDefault="000E30A4" w:rsidP="000E30A4">
      <w:pPr>
        <w:keepNext/>
        <w:keepLines/>
        <w:widowControl w:val="0"/>
        <w:tabs>
          <w:tab w:val="left" w:pos="567"/>
        </w:tabs>
        <w:spacing w:after="0" w:line="240" w:lineRule="auto"/>
        <w:rPr>
          <w:rFonts w:ascii="Tahoma" w:hAnsi="Tahoma" w:cs="Tahoma"/>
          <w:b/>
        </w:rPr>
      </w:pPr>
      <w:r w:rsidRPr="002E4BD5">
        <w:rPr>
          <w:rFonts w:ascii="Tahoma" w:hAnsi="Tahoma" w:cs="Tahoma"/>
          <w:b/>
        </w:rPr>
        <w:t>IZJAVLJAMO, DA:</w:t>
      </w:r>
    </w:p>
    <w:p w14:paraId="1226DC15"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 xml:space="preserve">nismo uvrščeni v evidenco poslovnih subjektov katerim je prepovedano poslovanje z naročnikom na podlagi 35. člena Zakona o integriteti in preprečevanju korupcije (Uradni list RS, št. 69/11 – uradno prečiščeno besedilo, 158/20, 3/22 – </w:t>
      </w:r>
      <w:proofErr w:type="spellStart"/>
      <w:r w:rsidRPr="002E4BD5">
        <w:rPr>
          <w:rFonts w:ascii="Tahoma" w:hAnsi="Tahoma" w:cs="Tahoma"/>
        </w:rPr>
        <w:t>ZDeb</w:t>
      </w:r>
      <w:proofErr w:type="spellEnd"/>
      <w:r w:rsidRPr="002E4BD5">
        <w:rPr>
          <w:rFonts w:ascii="Tahoma" w:hAnsi="Tahoma" w:cs="Tahoma"/>
        </w:rPr>
        <w:t xml:space="preserve"> in 16/23 – </w:t>
      </w:r>
      <w:proofErr w:type="spellStart"/>
      <w:r w:rsidRPr="002E4BD5">
        <w:rPr>
          <w:rFonts w:ascii="Tahoma" w:hAnsi="Tahoma" w:cs="Tahoma"/>
        </w:rPr>
        <w:t>ZZPri</w:t>
      </w:r>
      <w:proofErr w:type="spellEnd"/>
      <w:r w:rsidRPr="002E4BD5">
        <w:rPr>
          <w:rFonts w:ascii="Tahoma" w:hAnsi="Tahoma" w:cs="Tahoma"/>
        </w:rPr>
        <w:t xml:space="preserve">; v nadaljevanju </w:t>
      </w:r>
      <w:proofErr w:type="spellStart"/>
      <w:r w:rsidRPr="002E4BD5">
        <w:rPr>
          <w:rFonts w:ascii="Tahoma" w:hAnsi="Tahoma" w:cs="Tahoma"/>
        </w:rPr>
        <w:t>ZIntPK</w:t>
      </w:r>
      <w:proofErr w:type="spellEnd"/>
      <w:r w:rsidRPr="002E4BD5">
        <w:rPr>
          <w:rFonts w:ascii="Tahoma" w:hAnsi="Tahoma" w:cs="Tahoma"/>
        </w:rPr>
        <w:t>);</w:t>
      </w:r>
    </w:p>
    <w:p w14:paraId="77D5D2E3"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bookmarkStart w:id="22" w:name="_Hlk103606497"/>
      <w:bookmarkStart w:id="23" w:name="_Hlk103582078"/>
      <w:r w:rsidRPr="002E4BD5">
        <w:rPr>
          <w:rFonts w:ascii="Tahoma" w:hAnsi="Tahoma" w:cs="Tahoma"/>
        </w:rPr>
        <w:t xml:space="preserve">izpolnjujemo omejevalne ukrepe navedene </w:t>
      </w:r>
      <w:bookmarkEnd w:id="22"/>
      <w:bookmarkEnd w:id="23"/>
      <w:r w:rsidRPr="002E4BD5">
        <w:rPr>
          <w:rFonts w:ascii="Tahoma" w:hAnsi="Tahoma" w:cs="Tahoma"/>
        </w:rPr>
        <w:t xml:space="preserve">v členu 1h »sklepa Sveta (SZVP) 2022/578 z dne 8. aprila 2022 o spremembi Sklepa 2014/512/SZVP o omejevalnih ukrepih zaradi delovanja Rusije, ki povzroča destabilizacijo razmer v Ukrajini«; </w:t>
      </w:r>
    </w:p>
    <w:p w14:paraId="610856AF"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17F25A1C"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morebitne neposredne ali posredne škode ali izgubljenega dobička;</w:t>
      </w:r>
    </w:p>
    <w:p w14:paraId="4777922D"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so v ponudbeno ceno vključeni vsi materialni in nematerialni stroški, ki bodo potrebni za izvedbo predmeta naročila, v skladu z vsemi zahtevami naročnika;</w:t>
      </w:r>
    </w:p>
    <w:p w14:paraId="512FB66B" w14:textId="1A12386B"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bo ponudbena cena na enoto mere po izvedenih pogajanjih fiksna za ves čas trajanja</w:t>
      </w:r>
      <w:r w:rsidR="00E36583">
        <w:rPr>
          <w:rFonts w:ascii="Tahoma" w:hAnsi="Tahoma" w:cs="Tahoma"/>
        </w:rPr>
        <w:t xml:space="preserve"> pogodbe</w:t>
      </w:r>
      <w:r w:rsidRPr="002E4BD5">
        <w:rPr>
          <w:rFonts w:ascii="Tahoma" w:hAnsi="Tahoma" w:cs="Tahoma"/>
        </w:rPr>
        <w:t>;</w:t>
      </w:r>
    </w:p>
    <w:p w14:paraId="2E75FA31"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2E4BD5">
        <w:rPr>
          <w:rFonts w:ascii="Tahoma" w:hAnsi="Tahoma" w:cs="Tahoma"/>
        </w:rPr>
        <w:t>eDosje</w:t>
      </w:r>
      <w:proofErr w:type="spellEnd"/>
      <w:r w:rsidRPr="002E4BD5">
        <w:rPr>
          <w:rFonts w:ascii="Tahoma" w:hAnsi="Tahoma" w:cs="Tahoma"/>
        </w:rPr>
        <w:t xml:space="preserve"> iz devetega odstavka 77. člena ZJN-3, ter se tudi zavezujemo, da bomo na zahtevo naročnika predložiti dodatna pooblastila za preveritev podatkov iz uradnih evidenc,</w:t>
      </w:r>
    </w:p>
    <w:p w14:paraId="7F0C0309"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ADD7D4A"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se strinjamo z vsebino vzorcev finančnih zavarovanj, ki so priloženi v razpisni dokumentaciji.</w:t>
      </w:r>
    </w:p>
    <w:p w14:paraId="6E1C2DA9" w14:textId="77777777" w:rsidR="004E3E1B" w:rsidRPr="00DD1D74" w:rsidRDefault="004E3E1B" w:rsidP="00530307">
      <w:pPr>
        <w:keepNext/>
        <w:keepLines/>
        <w:tabs>
          <w:tab w:val="left" w:pos="567"/>
        </w:tabs>
        <w:spacing w:after="0" w:line="240" w:lineRule="auto"/>
        <w:jc w:val="both"/>
        <w:rPr>
          <w:rFonts w:ascii="Tahoma" w:hAnsi="Tahoma" w:cs="Tahoma"/>
          <w:bCs/>
          <w:i/>
          <w:sz w:val="18"/>
        </w:rPr>
      </w:pPr>
    </w:p>
    <w:p w14:paraId="4A10ABEC" w14:textId="77777777" w:rsidR="004E3E1B" w:rsidRPr="00DD1D74" w:rsidRDefault="004E3E1B" w:rsidP="00530307">
      <w:pPr>
        <w:keepNext/>
        <w:keepLines/>
        <w:tabs>
          <w:tab w:val="left" w:pos="567"/>
        </w:tabs>
        <w:spacing w:after="0" w:line="240" w:lineRule="auto"/>
        <w:jc w:val="both"/>
        <w:rPr>
          <w:rFonts w:ascii="Tahoma" w:eastAsia="Times New Roman" w:hAnsi="Tahoma" w:cs="Tahoma"/>
          <w:bCs/>
          <w:i/>
          <w:sz w:val="18"/>
          <w:lang w:eastAsia="sl-SI"/>
        </w:rPr>
      </w:pPr>
    </w:p>
    <w:p w14:paraId="7CA05C90" w14:textId="77777777" w:rsidR="004E3E1B" w:rsidRDefault="004E3E1B" w:rsidP="00530307">
      <w:pPr>
        <w:keepNext/>
        <w:keepLines/>
        <w:spacing w:after="0" w:line="240" w:lineRule="auto"/>
        <w:jc w:val="both"/>
        <w:rPr>
          <w:rFonts w:ascii="Tahoma" w:eastAsia="Times New Roman" w:hAnsi="Tahoma" w:cs="Tahoma"/>
          <w:lang w:eastAsia="sl-SI"/>
        </w:rPr>
      </w:pPr>
    </w:p>
    <w:p w14:paraId="2F0C0CBB" w14:textId="77777777" w:rsidR="004E3E1B" w:rsidRDefault="004E3E1B" w:rsidP="00530307">
      <w:pPr>
        <w:keepNext/>
        <w:keepLines/>
        <w:spacing w:after="0" w:line="240" w:lineRule="auto"/>
        <w:jc w:val="both"/>
        <w:rPr>
          <w:rFonts w:ascii="Tahoma" w:eastAsia="Times New Roman" w:hAnsi="Tahoma" w:cs="Tahoma"/>
          <w:lang w:eastAsia="sl-SI"/>
        </w:rPr>
      </w:pPr>
    </w:p>
    <w:p w14:paraId="7C5124B1" w14:textId="77777777" w:rsidR="004E3E1B" w:rsidRDefault="004E3E1B" w:rsidP="00530307">
      <w:pPr>
        <w:keepNext/>
        <w:keepLines/>
        <w:spacing w:after="0" w:line="240" w:lineRule="auto"/>
        <w:jc w:val="both"/>
        <w:rPr>
          <w:rFonts w:ascii="Tahoma" w:eastAsia="Times New Roman" w:hAnsi="Tahoma" w:cs="Tahoma"/>
          <w:lang w:eastAsia="sl-SI"/>
        </w:rPr>
      </w:pPr>
    </w:p>
    <w:p w14:paraId="4FF9946F" w14:textId="77777777" w:rsidR="004E3E1B" w:rsidRPr="00712BC8" w:rsidRDefault="004E3E1B"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E3E1B" w:rsidRPr="00712BC8" w14:paraId="6E99D487" w14:textId="77777777" w:rsidTr="005528C9">
        <w:trPr>
          <w:trHeight w:val="235"/>
        </w:trPr>
        <w:tc>
          <w:tcPr>
            <w:tcW w:w="2977" w:type="dxa"/>
            <w:tcBorders>
              <w:bottom w:val="single" w:sz="4" w:space="0" w:color="auto"/>
            </w:tcBorders>
          </w:tcPr>
          <w:p w14:paraId="34C04329"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4EDD57C2"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C7C7B7B" w14:textId="77777777" w:rsidR="004E3E1B" w:rsidRPr="00712BC8" w:rsidRDefault="004E3E1B"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4E3E1B" w:rsidRPr="00712BC8" w14:paraId="793BD5D0" w14:textId="77777777" w:rsidTr="005528C9">
        <w:trPr>
          <w:trHeight w:val="235"/>
        </w:trPr>
        <w:tc>
          <w:tcPr>
            <w:tcW w:w="2977" w:type="dxa"/>
            <w:tcBorders>
              <w:top w:val="single" w:sz="4" w:space="0" w:color="auto"/>
            </w:tcBorders>
          </w:tcPr>
          <w:p w14:paraId="1E7B3DC0"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8FCA838" w14:textId="77777777" w:rsidR="004E3E1B" w:rsidRPr="00712BC8" w:rsidRDefault="004E3E1B"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FCE5266"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78686B3" w14:textId="77777777" w:rsidR="004E3E1B" w:rsidRDefault="004E3E1B" w:rsidP="00530307">
      <w:pPr>
        <w:keepNext/>
        <w:keepLines/>
        <w:tabs>
          <w:tab w:val="left" w:pos="567"/>
        </w:tabs>
        <w:spacing w:after="0" w:line="240" w:lineRule="auto"/>
        <w:jc w:val="both"/>
        <w:rPr>
          <w:rFonts w:ascii="Tahoma" w:hAnsi="Tahoma" w:cs="Tahoma"/>
          <w:bCs/>
          <w:i/>
        </w:rPr>
      </w:pPr>
    </w:p>
    <w:p w14:paraId="4EEA3780" w14:textId="77777777" w:rsidR="004E3E1B" w:rsidRDefault="004E3E1B" w:rsidP="00530307">
      <w:pPr>
        <w:keepNext/>
        <w:keepLines/>
        <w:tabs>
          <w:tab w:val="left" w:pos="567"/>
        </w:tabs>
        <w:spacing w:after="0" w:line="240" w:lineRule="auto"/>
        <w:jc w:val="both"/>
        <w:rPr>
          <w:rFonts w:ascii="Tahoma" w:hAnsi="Tahoma" w:cs="Tahoma"/>
          <w:bCs/>
          <w:i/>
        </w:rPr>
      </w:pPr>
    </w:p>
    <w:p w14:paraId="0A60055E" w14:textId="77777777" w:rsidR="004E3E1B" w:rsidRDefault="004E3E1B" w:rsidP="00530307">
      <w:pPr>
        <w:keepNext/>
        <w:keepLines/>
        <w:tabs>
          <w:tab w:val="left" w:pos="567"/>
        </w:tabs>
        <w:spacing w:after="0" w:line="240" w:lineRule="auto"/>
        <w:jc w:val="both"/>
        <w:rPr>
          <w:rFonts w:ascii="Tahoma" w:hAnsi="Tahoma" w:cs="Tahoma"/>
          <w:bCs/>
          <w:i/>
        </w:rPr>
      </w:pPr>
    </w:p>
    <w:p w14:paraId="20BA8ECA" w14:textId="77777777" w:rsidR="004E3E1B" w:rsidRPr="00CA1AE3" w:rsidRDefault="004E3E1B" w:rsidP="00530307">
      <w:pPr>
        <w:keepNext/>
        <w:keepLines/>
        <w:tabs>
          <w:tab w:val="left" w:pos="567"/>
        </w:tabs>
        <w:spacing w:after="0" w:line="240" w:lineRule="auto"/>
        <w:jc w:val="both"/>
        <w:rPr>
          <w:rFonts w:ascii="Tahoma" w:hAnsi="Tahoma" w:cs="Tahoma"/>
          <w:bCs/>
          <w:i/>
        </w:rPr>
      </w:pPr>
    </w:p>
    <w:p w14:paraId="3004923B"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3A6AB9C6"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2B65C0B1"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799DFF05" w14:textId="77777777" w:rsidR="004E3E1B" w:rsidRPr="00BE54B7" w:rsidRDefault="004E3E1B" w:rsidP="00530307">
      <w:pPr>
        <w:keepNext/>
        <w:keepLines/>
        <w:spacing w:after="0" w:line="240" w:lineRule="auto"/>
        <w:jc w:val="both"/>
        <w:rPr>
          <w:rFonts w:ascii="Tahoma" w:eastAsia="Times New Roman" w:hAnsi="Tahoma" w:cs="Tahoma"/>
          <w:b/>
          <w:bCs/>
          <w:i/>
          <w:sz w:val="16"/>
          <w:lang w:eastAsia="sl-SI"/>
        </w:rPr>
      </w:pPr>
      <w:r w:rsidRPr="00BE54B7">
        <w:rPr>
          <w:rFonts w:ascii="Tahoma" w:eastAsia="Times New Roman" w:hAnsi="Tahoma" w:cs="Tahoma"/>
          <w:b/>
          <w:bCs/>
          <w:i/>
          <w:sz w:val="16"/>
          <w:lang w:eastAsia="sl-SI"/>
        </w:rPr>
        <w:t>Navodila za izpolnitev:</w:t>
      </w:r>
    </w:p>
    <w:p w14:paraId="3D4D4FEA" w14:textId="77777777" w:rsidR="004E3E1B" w:rsidRPr="00BE54B7" w:rsidRDefault="004E3E1B" w:rsidP="00530307">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BE54B7">
        <w:rPr>
          <w:rFonts w:ascii="Tahoma" w:eastAsia="Times New Roman" w:hAnsi="Tahoma" w:cs="Tahoma"/>
          <w:i/>
          <w:iCs/>
          <w:sz w:val="16"/>
          <w:lang w:eastAsia="sl-SI"/>
        </w:rPr>
        <w:t xml:space="preserve">Izjavo izpolni in podpiše </w:t>
      </w:r>
      <w:r w:rsidRPr="00BE54B7">
        <w:rPr>
          <w:rFonts w:ascii="Tahoma" w:eastAsia="Times New Roman" w:hAnsi="Tahoma" w:cs="Tahoma"/>
          <w:i/>
          <w:iCs/>
          <w:sz w:val="16"/>
          <w:u w:val="single"/>
          <w:lang w:eastAsia="sl-SI"/>
        </w:rPr>
        <w:t>ponudnik</w:t>
      </w:r>
      <w:r w:rsidRPr="00BE54B7">
        <w:rPr>
          <w:rFonts w:ascii="Tahoma" w:eastAsia="Times New Roman" w:hAnsi="Tahoma" w:cs="Tahoma"/>
          <w:i/>
          <w:iCs/>
          <w:sz w:val="16"/>
          <w:lang w:eastAsia="sl-SI"/>
        </w:rPr>
        <w:t xml:space="preserve">, kot tudi vsi </w:t>
      </w:r>
      <w:r w:rsidRPr="00BE54B7">
        <w:rPr>
          <w:rFonts w:ascii="Tahoma" w:eastAsia="Times New Roman" w:hAnsi="Tahoma" w:cs="Tahoma"/>
          <w:i/>
          <w:iCs/>
          <w:sz w:val="16"/>
          <w:u w:val="single"/>
          <w:lang w:eastAsia="sl-SI"/>
        </w:rPr>
        <w:t>posamezni člani skupine ponudnikov</w:t>
      </w:r>
      <w:r w:rsidRPr="00BE54B7">
        <w:rPr>
          <w:rFonts w:ascii="Tahoma" w:eastAsia="Times New Roman" w:hAnsi="Tahoma" w:cs="Tahoma"/>
          <w:i/>
          <w:iCs/>
          <w:sz w:val="16"/>
          <w:lang w:eastAsia="sl-SI"/>
        </w:rPr>
        <w:t xml:space="preserve"> (partnerji) v primeru skupne ponudbe, vsi </w:t>
      </w:r>
      <w:r w:rsidRPr="00BE54B7">
        <w:rPr>
          <w:rFonts w:ascii="Tahoma" w:eastAsia="Times New Roman" w:hAnsi="Tahoma" w:cs="Tahoma"/>
          <w:i/>
          <w:iCs/>
          <w:sz w:val="16"/>
          <w:u w:val="single"/>
          <w:lang w:eastAsia="sl-SI"/>
        </w:rPr>
        <w:t>podizvajalci</w:t>
      </w:r>
      <w:r w:rsidRPr="00BE54B7">
        <w:rPr>
          <w:rFonts w:ascii="Tahoma" w:eastAsia="Times New Roman" w:hAnsi="Tahoma" w:cs="Tahoma"/>
          <w:i/>
          <w:iCs/>
          <w:sz w:val="16"/>
          <w:lang w:eastAsia="sl-SI"/>
        </w:rPr>
        <w:t xml:space="preserve"> (če ponudnik izvaja javno naročilo s podizvajalci) ter vsi </w:t>
      </w:r>
      <w:r w:rsidRPr="00BE54B7">
        <w:rPr>
          <w:rFonts w:ascii="Tahoma" w:eastAsia="Times New Roman" w:hAnsi="Tahoma" w:cs="Tahoma"/>
          <w:bCs/>
          <w:i/>
          <w:iCs/>
          <w:sz w:val="16"/>
          <w:u w:val="single"/>
          <w:lang w:eastAsia="sl-SI"/>
        </w:rPr>
        <w:t>gospodarski subjekti katerih zmogljivosti uporablja ponudnik</w:t>
      </w:r>
      <w:r w:rsidRPr="00BE54B7">
        <w:rPr>
          <w:rFonts w:ascii="Tahoma" w:eastAsia="Times New Roman" w:hAnsi="Tahoma" w:cs="Tahoma"/>
          <w:i/>
          <w:iCs/>
          <w:sz w:val="16"/>
          <w:lang w:eastAsia="sl-SI"/>
        </w:rPr>
        <w:t>.</w:t>
      </w:r>
    </w:p>
    <w:p w14:paraId="59FF8977" w14:textId="77777777" w:rsidR="004E3E1B" w:rsidRPr="00BE54B7" w:rsidRDefault="004E3E1B" w:rsidP="00530307">
      <w:pPr>
        <w:keepNext/>
        <w:keepLines/>
        <w:spacing w:after="0" w:line="240" w:lineRule="auto"/>
        <w:jc w:val="both"/>
        <w:rPr>
          <w:rFonts w:ascii="Tahoma" w:hAnsi="Tahoma" w:cs="Tahoma"/>
          <w:bCs/>
          <w:i/>
          <w:sz w:val="16"/>
        </w:rPr>
      </w:pPr>
    </w:p>
    <w:p w14:paraId="3B4982AE" w14:textId="77777777" w:rsidR="004E3E1B" w:rsidRDefault="004E3E1B" w:rsidP="00530307">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6741A77D" w14:textId="77777777" w:rsidTr="00746419">
        <w:tc>
          <w:tcPr>
            <w:tcW w:w="8080" w:type="dxa"/>
            <w:tcBorders>
              <w:top w:val="single" w:sz="4" w:space="0" w:color="auto"/>
              <w:bottom w:val="single" w:sz="4" w:space="0" w:color="auto"/>
            </w:tcBorders>
          </w:tcPr>
          <w:p w14:paraId="0E272EFF" w14:textId="77777777" w:rsidR="00404DFA" w:rsidRPr="00404DFA" w:rsidRDefault="00FC042A"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br w:type="page"/>
            </w:r>
            <w:r>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1042A1B0" w14:textId="77777777" w:rsidR="00404DFA" w:rsidRPr="00404DFA" w:rsidRDefault="00A32E65" w:rsidP="00530307">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5CC35C59" w14:textId="77777777" w:rsidR="007B0A1E" w:rsidRDefault="007B0A1E" w:rsidP="00530307">
      <w:pPr>
        <w:keepNext/>
        <w:keepLines/>
        <w:spacing w:after="0" w:line="240" w:lineRule="auto"/>
        <w:jc w:val="both"/>
        <w:rPr>
          <w:rFonts w:ascii="Tahoma" w:eastAsia="Times New Roman" w:hAnsi="Tahoma" w:cs="Tahoma"/>
          <w:b/>
          <w:lang w:eastAsia="sl-SI"/>
        </w:rPr>
      </w:pPr>
    </w:p>
    <w:p w14:paraId="4DBA986D" w14:textId="64DC2C05" w:rsidR="00850A09" w:rsidRPr="00712BC8" w:rsidRDefault="00B2566B" w:rsidP="00530307">
      <w:pPr>
        <w:pStyle w:val="Naslov"/>
        <w:keepNext/>
        <w:keepLines/>
        <w:jc w:val="both"/>
        <w:rPr>
          <w:rFonts w:ascii="Tahoma" w:hAnsi="Tahoma" w:cs="Tahoma"/>
          <w:sz w:val="22"/>
          <w:szCs w:val="22"/>
        </w:rPr>
      </w:pPr>
      <w:r>
        <w:rPr>
          <w:rFonts w:ascii="Tahoma" w:hAnsi="Tahoma" w:cs="Tahoma"/>
          <w:noProof/>
          <w:sz w:val="22"/>
          <w:szCs w:val="22"/>
        </w:rPr>
        <w:t>LPT-59/25</w:t>
      </w:r>
      <w:r w:rsidR="00C04B74">
        <w:rPr>
          <w:rFonts w:ascii="Tahoma" w:hAnsi="Tahoma" w:cs="Tahoma"/>
          <w:noProof/>
          <w:sz w:val="22"/>
          <w:szCs w:val="22"/>
        </w:rPr>
        <w:t xml:space="preserve"> </w:t>
      </w:r>
      <w:r w:rsidR="00C92793">
        <w:rPr>
          <w:rFonts w:ascii="Tahoma" w:hAnsi="Tahoma" w:cs="Tahoma"/>
          <w:color w:val="000000"/>
          <w:sz w:val="22"/>
          <w:szCs w:val="22"/>
        </w:rPr>
        <w:t>–</w:t>
      </w:r>
      <w:r w:rsidR="00850A09">
        <w:rPr>
          <w:rFonts w:ascii="Tahoma" w:hAnsi="Tahoma" w:cs="Tahoma"/>
          <w:color w:val="000000"/>
          <w:sz w:val="22"/>
          <w:szCs w:val="22"/>
        </w:rPr>
        <w:t xml:space="preserve"> </w:t>
      </w:r>
      <w:r w:rsidR="0015439B">
        <w:rPr>
          <w:rFonts w:ascii="Tahoma" w:hAnsi="Tahoma" w:cs="Tahoma"/>
          <w:sz w:val="22"/>
          <w:szCs w:val="22"/>
        </w:rPr>
        <w:t>Obnova poslovnega prostora pod stebriščno lopo Plečnikovih tržnic</w:t>
      </w:r>
    </w:p>
    <w:p w14:paraId="0A765C20" w14:textId="77777777" w:rsidR="007B0A1E" w:rsidRPr="00F026B6" w:rsidRDefault="007B0A1E" w:rsidP="00530307">
      <w:pPr>
        <w:keepNext/>
        <w:keepLines/>
        <w:tabs>
          <w:tab w:val="left" w:pos="567"/>
          <w:tab w:val="num" w:pos="851"/>
          <w:tab w:val="left" w:pos="993"/>
        </w:tabs>
        <w:spacing w:after="0" w:line="240" w:lineRule="auto"/>
        <w:jc w:val="both"/>
        <w:rPr>
          <w:rFonts w:ascii="Tahoma" w:eastAsia="Times New Roman" w:hAnsi="Tahoma" w:cs="Tahoma"/>
          <w:sz w:val="24"/>
          <w:lang w:eastAsia="sl-SI"/>
        </w:rPr>
      </w:pPr>
    </w:p>
    <w:p w14:paraId="79B8F8E2"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0BC38829" w14:textId="77777777" w:rsidTr="00BE54B7">
        <w:tc>
          <w:tcPr>
            <w:tcW w:w="2552" w:type="dxa"/>
            <w:tcBorders>
              <w:top w:val="nil"/>
              <w:left w:val="nil"/>
              <w:bottom w:val="nil"/>
              <w:right w:val="nil"/>
            </w:tcBorders>
            <w:vAlign w:val="bottom"/>
          </w:tcPr>
          <w:p w14:paraId="4830FE52"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Naziv ponudnika</w:t>
            </w:r>
          </w:p>
        </w:tc>
        <w:tc>
          <w:tcPr>
            <w:tcW w:w="6804" w:type="dxa"/>
            <w:tcBorders>
              <w:top w:val="nil"/>
              <w:left w:val="nil"/>
              <w:right w:val="nil"/>
            </w:tcBorders>
          </w:tcPr>
          <w:p w14:paraId="1A997253"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2E94E8F2" w14:textId="77777777" w:rsidTr="00BE54B7">
        <w:tc>
          <w:tcPr>
            <w:tcW w:w="2552" w:type="dxa"/>
            <w:tcBorders>
              <w:top w:val="nil"/>
              <w:left w:val="nil"/>
              <w:bottom w:val="nil"/>
              <w:right w:val="nil"/>
            </w:tcBorders>
          </w:tcPr>
          <w:p w14:paraId="674B5499"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4FF96B44"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7CB8E1B1" w14:textId="77777777" w:rsidTr="00BE54B7">
        <w:tc>
          <w:tcPr>
            <w:tcW w:w="2552" w:type="dxa"/>
            <w:tcBorders>
              <w:top w:val="nil"/>
              <w:left w:val="nil"/>
              <w:bottom w:val="nil"/>
              <w:right w:val="nil"/>
            </w:tcBorders>
            <w:vAlign w:val="bottom"/>
          </w:tcPr>
          <w:p w14:paraId="21B94C34"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Naslov ponudnika</w:t>
            </w:r>
          </w:p>
        </w:tc>
        <w:tc>
          <w:tcPr>
            <w:tcW w:w="6804" w:type="dxa"/>
            <w:tcBorders>
              <w:top w:val="nil"/>
              <w:left w:val="nil"/>
              <w:right w:val="nil"/>
            </w:tcBorders>
          </w:tcPr>
          <w:p w14:paraId="5CAD3AE2"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76B2A574" w14:textId="77777777" w:rsidTr="00BE54B7">
        <w:tc>
          <w:tcPr>
            <w:tcW w:w="2552" w:type="dxa"/>
            <w:tcBorders>
              <w:top w:val="nil"/>
              <w:left w:val="nil"/>
              <w:bottom w:val="nil"/>
              <w:right w:val="nil"/>
            </w:tcBorders>
          </w:tcPr>
          <w:p w14:paraId="5BB72B3A"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1D022784"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637D38FB" w14:textId="77777777" w:rsidTr="00BE54B7">
        <w:tc>
          <w:tcPr>
            <w:tcW w:w="2552" w:type="dxa"/>
            <w:tcBorders>
              <w:top w:val="nil"/>
              <w:left w:val="nil"/>
              <w:bottom w:val="nil"/>
              <w:right w:val="nil"/>
            </w:tcBorders>
            <w:vAlign w:val="bottom"/>
          </w:tcPr>
          <w:p w14:paraId="3E823D50" w14:textId="77777777" w:rsidR="004E3E1B" w:rsidRPr="006A26EA" w:rsidRDefault="000E30A4"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090D8E">
              <w:rPr>
                <w:rFonts w:ascii="Tahoma" w:hAnsi="Tahoma" w:cs="Tahoma"/>
              </w:rPr>
              <w:t>T</w:t>
            </w:r>
            <w:r>
              <w:rPr>
                <w:rFonts w:ascii="Tahoma" w:hAnsi="Tahoma" w:cs="Tahoma"/>
              </w:rPr>
              <w:t>RR</w:t>
            </w:r>
            <w:r w:rsidRPr="00090D8E">
              <w:rPr>
                <w:rFonts w:ascii="Tahoma" w:hAnsi="Tahoma" w:cs="Tahoma"/>
              </w:rPr>
              <w:t xml:space="preserve"> (IBAN, SWIFT)</w:t>
            </w:r>
          </w:p>
        </w:tc>
        <w:tc>
          <w:tcPr>
            <w:tcW w:w="6804" w:type="dxa"/>
            <w:tcBorders>
              <w:top w:val="nil"/>
              <w:left w:val="nil"/>
              <w:right w:val="nil"/>
            </w:tcBorders>
          </w:tcPr>
          <w:p w14:paraId="25770EBD"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5037BE59" w14:textId="77777777" w:rsidTr="00BE54B7">
        <w:tc>
          <w:tcPr>
            <w:tcW w:w="2552" w:type="dxa"/>
            <w:tcBorders>
              <w:top w:val="nil"/>
              <w:left w:val="nil"/>
              <w:bottom w:val="nil"/>
              <w:right w:val="nil"/>
            </w:tcBorders>
            <w:vAlign w:val="bottom"/>
          </w:tcPr>
          <w:p w14:paraId="55FFEA98"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SWIFT</w:t>
            </w:r>
          </w:p>
        </w:tc>
        <w:tc>
          <w:tcPr>
            <w:tcW w:w="6804" w:type="dxa"/>
            <w:tcBorders>
              <w:top w:val="nil"/>
              <w:left w:val="nil"/>
              <w:right w:val="nil"/>
            </w:tcBorders>
          </w:tcPr>
          <w:p w14:paraId="55D7BB42"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264B3322" w14:textId="77777777" w:rsidTr="00BE54B7">
        <w:tc>
          <w:tcPr>
            <w:tcW w:w="2552" w:type="dxa"/>
            <w:tcBorders>
              <w:top w:val="nil"/>
              <w:left w:val="nil"/>
              <w:bottom w:val="nil"/>
              <w:right w:val="nil"/>
            </w:tcBorders>
            <w:vAlign w:val="bottom"/>
          </w:tcPr>
          <w:p w14:paraId="058E4157"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Matična banka</w:t>
            </w:r>
          </w:p>
        </w:tc>
        <w:tc>
          <w:tcPr>
            <w:tcW w:w="6804" w:type="dxa"/>
            <w:tcBorders>
              <w:left w:val="nil"/>
              <w:right w:val="nil"/>
            </w:tcBorders>
          </w:tcPr>
          <w:p w14:paraId="3D6D5463"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13395CCD" w14:textId="77777777" w:rsidTr="00BE54B7">
        <w:tc>
          <w:tcPr>
            <w:tcW w:w="2552" w:type="dxa"/>
            <w:tcBorders>
              <w:top w:val="nil"/>
              <w:left w:val="nil"/>
              <w:bottom w:val="nil"/>
              <w:right w:val="nil"/>
            </w:tcBorders>
            <w:vAlign w:val="bottom"/>
          </w:tcPr>
          <w:p w14:paraId="2DF558AC"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ID številka za DDV</w:t>
            </w:r>
          </w:p>
        </w:tc>
        <w:tc>
          <w:tcPr>
            <w:tcW w:w="6804" w:type="dxa"/>
            <w:tcBorders>
              <w:left w:val="nil"/>
              <w:bottom w:val="single" w:sz="4" w:space="0" w:color="auto"/>
              <w:right w:val="nil"/>
            </w:tcBorders>
          </w:tcPr>
          <w:p w14:paraId="3857969A"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418DB5F9" w14:textId="77777777" w:rsidTr="00BE54B7">
        <w:tc>
          <w:tcPr>
            <w:tcW w:w="2552" w:type="dxa"/>
            <w:tcBorders>
              <w:top w:val="nil"/>
              <w:left w:val="nil"/>
              <w:bottom w:val="nil"/>
              <w:right w:val="nil"/>
            </w:tcBorders>
            <w:vAlign w:val="bottom"/>
          </w:tcPr>
          <w:p w14:paraId="1AA9E98F"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Finančni urad</w:t>
            </w:r>
          </w:p>
        </w:tc>
        <w:tc>
          <w:tcPr>
            <w:tcW w:w="6804" w:type="dxa"/>
            <w:tcBorders>
              <w:left w:val="nil"/>
              <w:bottom w:val="single" w:sz="4" w:space="0" w:color="auto"/>
              <w:right w:val="nil"/>
            </w:tcBorders>
          </w:tcPr>
          <w:p w14:paraId="0371D890"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3738C022" w14:textId="77777777" w:rsidTr="00BE54B7">
        <w:tc>
          <w:tcPr>
            <w:tcW w:w="2552" w:type="dxa"/>
            <w:tcBorders>
              <w:top w:val="nil"/>
              <w:left w:val="nil"/>
              <w:bottom w:val="nil"/>
              <w:right w:val="nil"/>
            </w:tcBorders>
            <w:vAlign w:val="bottom"/>
          </w:tcPr>
          <w:p w14:paraId="748AEAFE"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Matična številka</w:t>
            </w:r>
          </w:p>
        </w:tc>
        <w:tc>
          <w:tcPr>
            <w:tcW w:w="6804" w:type="dxa"/>
            <w:tcBorders>
              <w:left w:val="nil"/>
              <w:bottom w:val="single" w:sz="4" w:space="0" w:color="auto"/>
              <w:right w:val="nil"/>
            </w:tcBorders>
          </w:tcPr>
          <w:p w14:paraId="106614CD"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bl>
    <w:p w14:paraId="172FB305" w14:textId="77777777" w:rsidR="00D94106" w:rsidRDefault="00D94106" w:rsidP="00D94106">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Layout w:type="fixed"/>
        <w:tblLook w:val="04A0" w:firstRow="1" w:lastRow="0" w:firstColumn="1" w:lastColumn="0" w:noHBand="0" w:noVBand="1"/>
      </w:tblPr>
      <w:tblGrid>
        <w:gridCol w:w="3536"/>
        <w:gridCol w:w="3050"/>
        <w:gridCol w:w="3050"/>
      </w:tblGrid>
      <w:tr w:rsidR="00D94106" w:rsidRPr="009779A4" w14:paraId="0612C858" w14:textId="77777777" w:rsidTr="00EA1700">
        <w:tc>
          <w:tcPr>
            <w:tcW w:w="3536" w:type="dxa"/>
            <w:shd w:val="clear" w:color="auto" w:fill="auto"/>
          </w:tcPr>
          <w:p w14:paraId="1BF3720D" w14:textId="77777777" w:rsidR="00D94106" w:rsidRPr="009779A4" w:rsidRDefault="00D94106" w:rsidP="00EA1700">
            <w:pPr>
              <w:keepNext/>
              <w:keepLines/>
              <w:tabs>
                <w:tab w:val="left" w:pos="1927"/>
              </w:tabs>
              <w:spacing w:after="0" w:line="240" w:lineRule="auto"/>
              <w:jc w:val="both"/>
              <w:rPr>
                <w:rFonts w:ascii="Tahoma" w:eastAsia="Times New Roman" w:hAnsi="Tahoma" w:cs="Tahoma"/>
                <w:sz w:val="16"/>
                <w:szCs w:val="20"/>
                <w:lang w:eastAsia="sl-SI"/>
              </w:rPr>
            </w:pPr>
          </w:p>
          <w:p w14:paraId="656B2F24" w14:textId="77777777" w:rsidR="00D94106" w:rsidRPr="009779A4" w:rsidRDefault="00D94106" w:rsidP="00EA1700">
            <w:pPr>
              <w:keepNext/>
              <w:keepLines/>
              <w:tabs>
                <w:tab w:val="left" w:pos="1927"/>
              </w:tabs>
              <w:spacing w:after="0" w:line="240" w:lineRule="auto"/>
              <w:ind w:left="-73"/>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5BFC70C9" w14:textId="77777777" w:rsidR="00D94106" w:rsidRPr="009779A4" w:rsidRDefault="00D94106" w:rsidP="002C7037">
            <w:pPr>
              <w:keepNext/>
              <w:keepLines/>
              <w:numPr>
                <w:ilvl w:val="0"/>
                <w:numId w:val="19"/>
              </w:numPr>
              <w:tabs>
                <w:tab w:val="left" w:pos="685"/>
                <w:tab w:val="left" w:pos="2613"/>
              </w:tabs>
              <w:spacing w:after="0" w:line="240" w:lineRule="auto"/>
              <w:ind w:left="1167" w:hanging="922"/>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7E7FC0C2" w14:textId="77777777" w:rsidR="00D94106" w:rsidRPr="009779A4" w:rsidRDefault="00D94106" w:rsidP="002C7037">
            <w:pPr>
              <w:keepNext/>
              <w:keepLines/>
              <w:numPr>
                <w:ilvl w:val="0"/>
                <w:numId w:val="19"/>
              </w:numPr>
              <w:tabs>
                <w:tab w:val="left" w:pos="607"/>
              </w:tabs>
              <w:spacing w:after="0" w:line="240" w:lineRule="auto"/>
              <w:ind w:left="489" w:hanging="24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199C80CF" w14:textId="77777777" w:rsidR="00D94106" w:rsidRPr="009779A4" w:rsidRDefault="00D94106" w:rsidP="00D94106">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*MSP: </w:t>
      </w:r>
      <w:proofErr w:type="spellStart"/>
      <w:r w:rsidRPr="009779A4">
        <w:rPr>
          <w:rFonts w:ascii="Tahoma" w:eastAsia="Times New Roman" w:hAnsi="Tahoma" w:cs="Tahoma"/>
          <w:sz w:val="16"/>
          <w:szCs w:val="20"/>
          <w:lang w:eastAsia="sl-SI"/>
        </w:rPr>
        <w:t>mikro</w:t>
      </w:r>
      <w:proofErr w:type="spellEnd"/>
      <w:r w:rsidRPr="009779A4">
        <w:rPr>
          <w:rFonts w:ascii="Tahoma" w:eastAsia="Times New Roman" w:hAnsi="Tahoma" w:cs="Tahoma"/>
          <w:sz w:val="16"/>
          <w:szCs w:val="20"/>
          <w:lang w:eastAsia="sl-SI"/>
        </w:rPr>
        <w:t>,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24063874" w14:textId="77777777" w:rsidR="00D94106" w:rsidRPr="00637345" w:rsidRDefault="00D94106" w:rsidP="00D94106">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2F458E5F" w14:textId="77777777" w:rsidTr="005528C9">
        <w:tc>
          <w:tcPr>
            <w:tcW w:w="2552" w:type="dxa"/>
            <w:tcBorders>
              <w:top w:val="nil"/>
              <w:left w:val="nil"/>
              <w:bottom w:val="nil"/>
              <w:right w:val="nil"/>
            </w:tcBorders>
            <w:vAlign w:val="bottom"/>
          </w:tcPr>
          <w:p w14:paraId="1DB076E9" w14:textId="77777777" w:rsidR="004E3E1B" w:rsidRPr="006A26EA" w:rsidRDefault="004E3E1B" w:rsidP="00530307">
            <w:pPr>
              <w:keepNext/>
              <w:keepLines/>
              <w:tabs>
                <w:tab w:val="left" w:pos="385"/>
                <w:tab w:val="num" w:pos="578"/>
                <w:tab w:val="left" w:pos="675"/>
              </w:tabs>
              <w:spacing w:after="0" w:line="240" w:lineRule="auto"/>
              <w:rPr>
                <w:rFonts w:ascii="Tahoma" w:eastAsia="Times New Roman" w:hAnsi="Tahoma" w:cs="Tahoma"/>
                <w:sz w:val="20"/>
                <w:szCs w:val="20"/>
                <w:lang w:eastAsia="sl-SI"/>
              </w:rPr>
            </w:pPr>
            <w:r w:rsidRPr="006A26EA">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pogodbe</w:t>
            </w:r>
            <w:r w:rsidRPr="006A26EA">
              <w:rPr>
                <w:rFonts w:ascii="Tahoma" w:eastAsia="Times New Roman" w:hAnsi="Tahoma" w:cs="Tahoma"/>
                <w:sz w:val="20"/>
                <w:szCs w:val="20"/>
                <w:lang w:eastAsia="sl-SI"/>
              </w:rPr>
              <w:t>)</w:t>
            </w:r>
          </w:p>
        </w:tc>
        <w:tc>
          <w:tcPr>
            <w:tcW w:w="6804" w:type="dxa"/>
            <w:tcBorders>
              <w:top w:val="nil"/>
              <w:left w:val="nil"/>
              <w:right w:val="nil"/>
            </w:tcBorders>
          </w:tcPr>
          <w:p w14:paraId="15CE8809"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1B1DE0AE" w14:textId="77777777" w:rsidTr="005528C9">
        <w:tc>
          <w:tcPr>
            <w:tcW w:w="2552" w:type="dxa"/>
            <w:tcBorders>
              <w:top w:val="nil"/>
              <w:left w:val="nil"/>
              <w:bottom w:val="nil"/>
              <w:right w:val="nil"/>
            </w:tcBorders>
            <w:vAlign w:val="bottom"/>
          </w:tcPr>
          <w:p w14:paraId="1A73A8D5"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funkcija</w:t>
            </w:r>
          </w:p>
        </w:tc>
        <w:tc>
          <w:tcPr>
            <w:tcW w:w="6804" w:type="dxa"/>
            <w:tcBorders>
              <w:left w:val="nil"/>
              <w:right w:val="nil"/>
            </w:tcBorders>
          </w:tcPr>
          <w:p w14:paraId="6220B072"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016A53BA" w14:textId="77777777" w:rsidTr="005528C9">
        <w:tc>
          <w:tcPr>
            <w:tcW w:w="2552" w:type="dxa"/>
            <w:tcBorders>
              <w:top w:val="nil"/>
              <w:left w:val="nil"/>
              <w:bottom w:val="nil"/>
              <w:right w:val="nil"/>
            </w:tcBorders>
            <w:vAlign w:val="bottom"/>
          </w:tcPr>
          <w:p w14:paraId="64412FD3"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telefon</w:t>
            </w:r>
          </w:p>
        </w:tc>
        <w:tc>
          <w:tcPr>
            <w:tcW w:w="6804" w:type="dxa"/>
            <w:tcBorders>
              <w:left w:val="nil"/>
              <w:right w:val="nil"/>
            </w:tcBorders>
          </w:tcPr>
          <w:p w14:paraId="33D4AFD5"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0271F3FF" w14:textId="77777777" w:rsidTr="005528C9">
        <w:tc>
          <w:tcPr>
            <w:tcW w:w="2552" w:type="dxa"/>
            <w:tcBorders>
              <w:top w:val="nil"/>
              <w:left w:val="nil"/>
              <w:bottom w:val="nil"/>
              <w:right w:val="nil"/>
            </w:tcBorders>
            <w:vAlign w:val="bottom"/>
          </w:tcPr>
          <w:p w14:paraId="671AB5C6"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e-pošta</w:t>
            </w:r>
          </w:p>
        </w:tc>
        <w:tc>
          <w:tcPr>
            <w:tcW w:w="6804" w:type="dxa"/>
            <w:tcBorders>
              <w:left w:val="nil"/>
              <w:right w:val="nil"/>
            </w:tcBorders>
          </w:tcPr>
          <w:p w14:paraId="06BC5768"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bl>
    <w:p w14:paraId="68AA2E7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3EC95A5E" w14:textId="77777777" w:rsidTr="005528C9">
        <w:tc>
          <w:tcPr>
            <w:tcW w:w="2552" w:type="dxa"/>
            <w:tcBorders>
              <w:top w:val="nil"/>
              <w:left w:val="nil"/>
              <w:bottom w:val="nil"/>
              <w:right w:val="nil"/>
            </w:tcBorders>
            <w:vAlign w:val="bottom"/>
          </w:tcPr>
          <w:p w14:paraId="63C65BBC"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Kontaktna oseba</w:t>
            </w:r>
          </w:p>
        </w:tc>
        <w:tc>
          <w:tcPr>
            <w:tcW w:w="6804" w:type="dxa"/>
            <w:tcBorders>
              <w:top w:val="nil"/>
              <w:left w:val="nil"/>
              <w:right w:val="nil"/>
            </w:tcBorders>
          </w:tcPr>
          <w:p w14:paraId="4BBA2279"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6B7664F3" w14:textId="77777777" w:rsidTr="005528C9">
        <w:tc>
          <w:tcPr>
            <w:tcW w:w="2552" w:type="dxa"/>
            <w:tcBorders>
              <w:top w:val="nil"/>
              <w:left w:val="nil"/>
              <w:bottom w:val="nil"/>
              <w:right w:val="nil"/>
            </w:tcBorders>
            <w:vAlign w:val="bottom"/>
          </w:tcPr>
          <w:p w14:paraId="4D9C9CE4"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funkcija</w:t>
            </w:r>
          </w:p>
        </w:tc>
        <w:tc>
          <w:tcPr>
            <w:tcW w:w="6804" w:type="dxa"/>
            <w:tcBorders>
              <w:left w:val="nil"/>
              <w:right w:val="nil"/>
            </w:tcBorders>
          </w:tcPr>
          <w:p w14:paraId="0C3BC161"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5A1FF297" w14:textId="77777777" w:rsidTr="005528C9">
        <w:tc>
          <w:tcPr>
            <w:tcW w:w="2552" w:type="dxa"/>
            <w:tcBorders>
              <w:top w:val="nil"/>
              <w:left w:val="nil"/>
              <w:bottom w:val="nil"/>
              <w:right w:val="nil"/>
            </w:tcBorders>
            <w:vAlign w:val="bottom"/>
          </w:tcPr>
          <w:p w14:paraId="380BBFC1"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telefon</w:t>
            </w:r>
          </w:p>
        </w:tc>
        <w:tc>
          <w:tcPr>
            <w:tcW w:w="6804" w:type="dxa"/>
            <w:tcBorders>
              <w:left w:val="nil"/>
              <w:right w:val="nil"/>
            </w:tcBorders>
          </w:tcPr>
          <w:p w14:paraId="35C82428"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61821249" w14:textId="77777777" w:rsidTr="005528C9">
        <w:tc>
          <w:tcPr>
            <w:tcW w:w="2552" w:type="dxa"/>
            <w:tcBorders>
              <w:top w:val="nil"/>
              <w:left w:val="nil"/>
              <w:bottom w:val="nil"/>
              <w:right w:val="nil"/>
            </w:tcBorders>
            <w:vAlign w:val="bottom"/>
          </w:tcPr>
          <w:p w14:paraId="16AA5F74"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e-pošta</w:t>
            </w:r>
          </w:p>
        </w:tc>
        <w:tc>
          <w:tcPr>
            <w:tcW w:w="6804" w:type="dxa"/>
            <w:tcBorders>
              <w:left w:val="nil"/>
              <w:right w:val="nil"/>
            </w:tcBorders>
          </w:tcPr>
          <w:p w14:paraId="211C9B64"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bl>
    <w:p w14:paraId="560454E2"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9566FEE" w14:textId="77777777" w:rsidR="00DA0FA2" w:rsidRPr="00046BA3" w:rsidRDefault="00DA0FA2" w:rsidP="00DA0FA2">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1DC88B3A" w14:textId="65B06042" w:rsidR="00DA0FA2" w:rsidRPr="00090D8E" w:rsidRDefault="00DA0FA2" w:rsidP="00DA0FA2">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w:t>
      </w:r>
      <w:r w:rsidR="003671BF">
        <w:rPr>
          <w:rFonts w:ascii="Tahoma" w:eastAsia="Times New Roman" w:hAnsi="Tahoma" w:cs="Tahoma"/>
          <w:sz w:val="20"/>
          <w:lang w:eastAsia="sl-SI"/>
        </w:rPr>
        <w:t xml:space="preserve"> pogodbe</w:t>
      </w:r>
      <w:r w:rsidRPr="00090D8E">
        <w:rPr>
          <w:rFonts w:ascii="Tahoma" w:eastAsia="Times New Roman" w:hAnsi="Tahoma" w:cs="Tahoma"/>
          <w:sz w:val="20"/>
          <w:lang w:eastAsia="sl-SI"/>
        </w:rPr>
        <w:t>, je</w:t>
      </w:r>
      <w:r>
        <w:rPr>
          <w:rFonts w:ascii="Tahoma" w:eastAsia="Times New Roman" w:hAnsi="Tahoma" w:cs="Tahoma"/>
          <w:sz w:val="20"/>
          <w:lang w:eastAsia="sl-SI"/>
        </w:rPr>
        <w:t xml:space="preserve"> _________________________, tel</w:t>
      </w:r>
      <w:r w:rsidRPr="00090D8E">
        <w:rPr>
          <w:rFonts w:ascii="Tahoma" w:eastAsia="Times New Roman" w:hAnsi="Tahoma" w:cs="Tahoma"/>
          <w:sz w:val="20"/>
          <w:lang w:eastAsia="sl-SI"/>
        </w:rPr>
        <w:t>.</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1FB41564" w14:textId="3A69B6FE"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49E0126" w14:textId="77777777" w:rsidR="003671BF" w:rsidRPr="006A26EA" w:rsidRDefault="003671BF"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6A26EA" w14:paraId="5077BADE" w14:textId="77777777" w:rsidTr="005528C9">
        <w:trPr>
          <w:trHeight w:val="235"/>
        </w:trPr>
        <w:tc>
          <w:tcPr>
            <w:tcW w:w="3402" w:type="dxa"/>
            <w:tcBorders>
              <w:bottom w:val="single" w:sz="4" w:space="0" w:color="auto"/>
            </w:tcBorders>
          </w:tcPr>
          <w:p w14:paraId="5AA57285"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c>
          <w:tcPr>
            <w:tcW w:w="2268" w:type="dxa"/>
          </w:tcPr>
          <w:p w14:paraId="18274650"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c>
          <w:tcPr>
            <w:tcW w:w="3686" w:type="dxa"/>
            <w:tcBorders>
              <w:bottom w:val="single" w:sz="4" w:space="0" w:color="auto"/>
            </w:tcBorders>
          </w:tcPr>
          <w:p w14:paraId="35C1376A"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23FD57B4" w14:textId="77777777" w:rsidTr="005528C9">
        <w:trPr>
          <w:trHeight w:val="235"/>
        </w:trPr>
        <w:tc>
          <w:tcPr>
            <w:tcW w:w="3402" w:type="dxa"/>
            <w:tcBorders>
              <w:top w:val="single" w:sz="4" w:space="0" w:color="auto"/>
            </w:tcBorders>
          </w:tcPr>
          <w:p w14:paraId="1C48BCEE"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(kraj, datum)</w:t>
            </w:r>
          </w:p>
        </w:tc>
        <w:tc>
          <w:tcPr>
            <w:tcW w:w="2268" w:type="dxa"/>
          </w:tcPr>
          <w:p w14:paraId="2D84A79E"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žig</w:t>
            </w:r>
          </w:p>
        </w:tc>
        <w:tc>
          <w:tcPr>
            <w:tcW w:w="3686" w:type="dxa"/>
            <w:tcBorders>
              <w:top w:val="single" w:sz="4" w:space="0" w:color="auto"/>
            </w:tcBorders>
          </w:tcPr>
          <w:p w14:paraId="551F11DE"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(ime in priimek odgovorne osebe ter podpis ponudnika)</w:t>
            </w:r>
          </w:p>
        </w:tc>
      </w:tr>
    </w:tbl>
    <w:p w14:paraId="491A5700"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b/>
          <w:i/>
          <w:sz w:val="20"/>
          <w:szCs w:val="20"/>
          <w:lang w:eastAsia="sl-SI"/>
        </w:rPr>
      </w:pPr>
    </w:p>
    <w:p w14:paraId="12888733" w14:textId="77777777"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b/>
          <w:i/>
          <w:sz w:val="18"/>
          <w:szCs w:val="20"/>
          <w:lang w:eastAsia="sl-SI"/>
        </w:rPr>
      </w:pPr>
    </w:p>
    <w:p w14:paraId="1AB76E18" w14:textId="77777777" w:rsidR="000E30A4" w:rsidRDefault="000E30A4" w:rsidP="00530307">
      <w:pPr>
        <w:keepNext/>
        <w:keepLines/>
        <w:tabs>
          <w:tab w:val="left" w:pos="567"/>
          <w:tab w:val="num" w:pos="851"/>
          <w:tab w:val="left" w:pos="993"/>
        </w:tabs>
        <w:spacing w:after="0" w:line="240" w:lineRule="auto"/>
        <w:jc w:val="both"/>
        <w:rPr>
          <w:rFonts w:ascii="Tahoma" w:eastAsia="Times New Roman" w:hAnsi="Tahoma" w:cs="Tahoma"/>
          <w:b/>
          <w:i/>
          <w:sz w:val="16"/>
          <w:szCs w:val="20"/>
          <w:lang w:eastAsia="sl-SI"/>
        </w:rPr>
      </w:pPr>
    </w:p>
    <w:p w14:paraId="0A075BE6" w14:textId="77777777" w:rsidR="00850A09"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BE54B7">
        <w:rPr>
          <w:rFonts w:ascii="Tahoma" w:eastAsia="Times New Roman" w:hAnsi="Tahoma" w:cs="Tahoma"/>
          <w:b/>
          <w:i/>
          <w:sz w:val="16"/>
          <w:szCs w:val="20"/>
          <w:lang w:eastAsia="sl-SI"/>
        </w:rPr>
        <w:t xml:space="preserve">Navodilo: </w:t>
      </w:r>
      <w:r w:rsidRPr="00BE54B7">
        <w:rPr>
          <w:rFonts w:ascii="Tahoma" w:eastAsia="Times New Roman" w:hAnsi="Tahoma" w:cs="Tahoma"/>
          <w:i/>
          <w:sz w:val="16"/>
          <w:szCs w:val="20"/>
          <w:lang w:eastAsia="sl-SI"/>
        </w:rPr>
        <w:t>V primeru, da odda več ponudnikov skupno ponudbo, morajo razmnožen obrazec priloge 1 izpolniti vsi ponudniki – partnerji, k ponudbi pa se priloži tudi Prilogo 1/1.</w:t>
      </w:r>
      <w:r w:rsidR="00B94074" w:rsidRPr="00BE54B7">
        <w:rPr>
          <w:rFonts w:ascii="Tahoma" w:eastAsia="Times New Roman" w:hAnsi="Tahoma" w:cs="Tahoma"/>
          <w:b/>
          <w:i/>
          <w:sz w:val="16"/>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067E0C21" w14:textId="77777777" w:rsidTr="006C2BE7">
        <w:tc>
          <w:tcPr>
            <w:tcW w:w="7938" w:type="dxa"/>
            <w:tcBorders>
              <w:top w:val="single" w:sz="4" w:space="0" w:color="auto"/>
              <w:bottom w:val="single" w:sz="4" w:space="0" w:color="auto"/>
            </w:tcBorders>
          </w:tcPr>
          <w:p w14:paraId="575D3D7A" w14:textId="77777777" w:rsidR="00850A09" w:rsidRPr="00CD5EFE" w:rsidRDefault="00850A09" w:rsidP="00530307">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2F0C50A1" w14:textId="77777777" w:rsidR="00850A09" w:rsidRPr="00CD5EFE" w:rsidRDefault="00850A09" w:rsidP="00530307">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097B84">
              <w:rPr>
                <w:rFonts w:ascii="Tahoma" w:hAnsi="Tahoma" w:cs="Tahoma"/>
                <w:b/>
                <w:bCs/>
                <w:i/>
                <w:iCs/>
              </w:rPr>
              <w:t>1</w:t>
            </w:r>
          </w:p>
        </w:tc>
      </w:tr>
    </w:tbl>
    <w:p w14:paraId="2CA40716" w14:textId="77777777" w:rsidR="00850A09" w:rsidRPr="00850A09" w:rsidRDefault="00850A09" w:rsidP="00530307">
      <w:pPr>
        <w:keepNext/>
        <w:keepLines/>
        <w:tabs>
          <w:tab w:val="left" w:pos="567"/>
          <w:tab w:val="num" w:pos="851"/>
          <w:tab w:val="left" w:pos="993"/>
        </w:tabs>
        <w:spacing w:after="0" w:line="240" w:lineRule="auto"/>
        <w:jc w:val="both"/>
        <w:rPr>
          <w:rFonts w:ascii="Tahoma" w:eastAsia="Times New Roman" w:hAnsi="Tahoma" w:cs="Tahoma"/>
          <w:lang w:eastAsia="sl-SI"/>
        </w:rPr>
      </w:pPr>
    </w:p>
    <w:p w14:paraId="2BB09A34"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3118941C" w14:textId="77777777" w:rsidR="00850A09" w:rsidRPr="00850A09" w:rsidRDefault="00850A09" w:rsidP="00530307">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16F6BA22"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124F7A87" w14:textId="77777777" w:rsidR="00E26F71" w:rsidRPr="00E26F71" w:rsidRDefault="00E26F71" w:rsidP="00530307">
      <w:pPr>
        <w:keepNext/>
        <w:keepLines/>
        <w:spacing w:after="0" w:line="240" w:lineRule="auto"/>
        <w:jc w:val="both"/>
        <w:rPr>
          <w:rFonts w:ascii="Tahoma" w:eastAsia="Times New Roman" w:hAnsi="Tahoma" w:cs="Tahoma"/>
          <w:lang w:eastAsia="sl-SI"/>
        </w:rPr>
      </w:pPr>
      <w:r w:rsidRPr="00E26F71">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0E1C4E29"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6EEF2873" w14:textId="77777777" w:rsidR="00850A09" w:rsidRPr="00850A09" w:rsidRDefault="00850A09" w:rsidP="00530307">
      <w:pPr>
        <w:keepNext/>
        <w:keepLines/>
        <w:tabs>
          <w:tab w:val="left" w:pos="567"/>
          <w:tab w:val="num" w:pos="851"/>
          <w:tab w:val="left" w:pos="993"/>
        </w:tabs>
        <w:spacing w:after="0" w:line="240" w:lineRule="auto"/>
        <w:jc w:val="both"/>
        <w:rPr>
          <w:rFonts w:ascii="Tahoma" w:eastAsia="Times New Roman" w:hAnsi="Tahoma" w:cs="Tahoma"/>
          <w:b/>
          <w:lang w:eastAsia="sl-SI"/>
        </w:rPr>
      </w:pPr>
    </w:p>
    <w:p w14:paraId="67EFAE66" w14:textId="77777777" w:rsidR="00850A09" w:rsidRPr="00850A09" w:rsidRDefault="00850A09" w:rsidP="00530307">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404DFA" w:rsidRPr="00404DFA" w14:paraId="33455726" w14:textId="77777777" w:rsidTr="004D2511">
        <w:tc>
          <w:tcPr>
            <w:tcW w:w="8080" w:type="dxa"/>
            <w:tcBorders>
              <w:top w:val="single" w:sz="4" w:space="0" w:color="auto"/>
              <w:bottom w:val="single" w:sz="4" w:space="0" w:color="auto"/>
            </w:tcBorders>
          </w:tcPr>
          <w:p w14:paraId="71026B2C" w14:textId="77777777" w:rsidR="00404DFA" w:rsidRPr="00404DFA" w:rsidRDefault="00404DFA" w:rsidP="00530307">
            <w:pPr>
              <w:keepNext/>
              <w:keepLines/>
              <w:spacing w:after="0" w:line="240" w:lineRule="auto"/>
              <w:jc w:val="both"/>
              <w:rPr>
                <w:rFonts w:ascii="Tahoma" w:eastAsia="Times New Roman" w:hAnsi="Tahoma" w:cs="Tahoma"/>
                <w:lang w:eastAsia="sl-SI"/>
              </w:rPr>
            </w:pPr>
            <w:r w:rsidRPr="00404DFA">
              <w:rPr>
                <w:rFonts w:ascii="Tahoma" w:eastAsia="Times New Roman" w:hAnsi="Tahoma" w:cs="Tahoma"/>
                <w:lang w:eastAsia="sl-SI"/>
              </w:rPr>
              <w:lastRenderedPageBreak/>
              <w:br w:type="page"/>
            </w:r>
            <w:r w:rsidRPr="00404DFA">
              <w:rPr>
                <w:rFonts w:ascii="Tahoma" w:eastAsia="Times New Roman" w:hAnsi="Tahoma" w:cs="Tahoma"/>
                <w:lang w:eastAsia="sl-SI"/>
              </w:rPr>
              <w:br w:type="page"/>
            </w:r>
            <w:r w:rsidRPr="00404DFA">
              <w:rPr>
                <w:rFonts w:ascii="Tahoma" w:eastAsia="Times New Roman" w:hAnsi="Tahoma" w:cs="Tahoma"/>
                <w:lang w:eastAsia="sl-SI"/>
              </w:rPr>
              <w:br w:type="page"/>
            </w:r>
            <w:r w:rsidR="004E3E1B">
              <w:rPr>
                <w:rFonts w:ascii="Tahoma" w:eastAsia="Times New Roman" w:hAnsi="Tahoma" w:cs="Tahoma"/>
                <w:lang w:eastAsia="sl-SI"/>
              </w:rPr>
              <w:t xml:space="preserve">CELOTEN </w:t>
            </w:r>
            <w:r w:rsidR="004E3E1B" w:rsidRPr="00BA3F91">
              <w:rPr>
                <w:rFonts w:ascii="Tahoma" w:eastAsia="Times New Roman" w:hAnsi="Tahoma" w:cs="Tahoma"/>
                <w:lang w:eastAsia="sl-SI"/>
              </w:rPr>
              <w:t>PREDRAČUN</w:t>
            </w:r>
            <w:r w:rsidR="004E3E1B">
              <w:rPr>
                <w:rFonts w:ascii="Tahoma" w:eastAsia="Times New Roman" w:hAnsi="Tahoma" w:cs="Tahoma"/>
                <w:lang w:eastAsia="sl-SI"/>
              </w:rPr>
              <w:t xml:space="preserve"> POPISA DEL</w:t>
            </w:r>
          </w:p>
        </w:tc>
        <w:tc>
          <w:tcPr>
            <w:tcW w:w="1418" w:type="dxa"/>
            <w:tcBorders>
              <w:top w:val="single" w:sz="4" w:space="0" w:color="auto"/>
              <w:bottom w:val="single" w:sz="4" w:space="0" w:color="auto"/>
            </w:tcBorders>
          </w:tcPr>
          <w:p w14:paraId="04D67B50" w14:textId="77777777" w:rsidR="00404DFA" w:rsidRPr="00404DFA" w:rsidRDefault="00A32E65" w:rsidP="00530307">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2</w:t>
            </w:r>
          </w:p>
        </w:tc>
      </w:tr>
    </w:tbl>
    <w:p w14:paraId="062D114B" w14:textId="77777777" w:rsidR="00404DFA" w:rsidRDefault="00404DFA" w:rsidP="00530307">
      <w:pPr>
        <w:keepNext/>
        <w:keepLines/>
        <w:spacing w:after="0" w:line="240" w:lineRule="auto"/>
        <w:jc w:val="both"/>
        <w:rPr>
          <w:rFonts w:ascii="Tahoma" w:eastAsia="Times New Roman" w:hAnsi="Tahoma" w:cs="Tahoma"/>
          <w:b/>
          <w:bCs/>
          <w:highlight w:val="yellow"/>
          <w:lang w:eastAsia="sl-SI"/>
        </w:rPr>
      </w:pPr>
    </w:p>
    <w:p w14:paraId="09FD1E7A" w14:textId="77777777" w:rsidR="00D74CFD" w:rsidRPr="00404DFA" w:rsidRDefault="00D74CFD" w:rsidP="00530307">
      <w:pPr>
        <w:keepNext/>
        <w:keepLines/>
        <w:spacing w:after="0" w:line="240" w:lineRule="auto"/>
        <w:jc w:val="both"/>
        <w:rPr>
          <w:rFonts w:ascii="Tahoma" w:eastAsia="Times New Roman" w:hAnsi="Tahoma" w:cs="Tahoma"/>
          <w:b/>
          <w:bCs/>
          <w:highlight w:val="yellow"/>
          <w:lang w:eastAsia="sl-SI"/>
        </w:rPr>
      </w:pPr>
    </w:p>
    <w:p w14:paraId="4E86D296" w14:textId="77777777" w:rsidR="00D74CFD" w:rsidRPr="00712BC8" w:rsidRDefault="00D74CFD" w:rsidP="00530307">
      <w:pPr>
        <w:keepNext/>
        <w:keepLines/>
        <w:spacing w:after="0" w:line="240" w:lineRule="auto"/>
        <w:jc w:val="both"/>
        <w:rPr>
          <w:rFonts w:ascii="Tahoma" w:eastAsia="Times New Roman" w:hAnsi="Tahoma" w:cs="Tahoma"/>
          <w:b/>
          <w:lang w:eastAsia="sl-SI"/>
        </w:rPr>
      </w:pPr>
    </w:p>
    <w:p w14:paraId="25499B09" w14:textId="34D4CD4A" w:rsidR="001C0E3D" w:rsidRPr="00712BC8" w:rsidRDefault="00CD75CE"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Javno naročilo:</w:t>
      </w:r>
      <w:r w:rsidR="000E2A8B">
        <w:rPr>
          <w:rFonts w:ascii="Tahoma" w:eastAsia="Times New Roman" w:hAnsi="Tahoma" w:cs="Tahoma"/>
          <w:b/>
          <w:lang w:eastAsia="sl-SI"/>
        </w:rPr>
        <w:t xml:space="preserve"> </w:t>
      </w:r>
      <w:r w:rsidR="00B2566B">
        <w:rPr>
          <w:rFonts w:ascii="Tahoma" w:eastAsia="Times New Roman" w:hAnsi="Tahoma" w:cs="Tahoma"/>
          <w:b/>
          <w:noProof/>
          <w:lang w:eastAsia="sl-SI"/>
        </w:rPr>
        <w:t>LPT-59/25</w:t>
      </w:r>
      <w:r w:rsidR="00C04B74">
        <w:rPr>
          <w:rFonts w:ascii="Tahoma" w:eastAsia="Times New Roman" w:hAnsi="Tahoma" w:cs="Tahoma"/>
          <w:b/>
          <w:noProof/>
          <w:lang w:eastAsia="sl-SI"/>
        </w:rPr>
        <w:t xml:space="preserve"> </w:t>
      </w:r>
      <w:r w:rsidR="00C92793">
        <w:rPr>
          <w:rFonts w:ascii="Tahoma" w:eastAsia="Times New Roman" w:hAnsi="Tahoma" w:cs="Tahoma"/>
          <w:b/>
          <w:color w:val="000000"/>
          <w:lang w:eastAsia="sl-SI"/>
        </w:rPr>
        <w:t>–</w:t>
      </w:r>
      <w:r w:rsidR="00196005">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13CD7A3E" w14:textId="77777777" w:rsidR="00271639" w:rsidRDefault="00271639" w:rsidP="00530307">
      <w:pPr>
        <w:keepNext/>
        <w:keepLines/>
        <w:spacing w:after="0" w:line="240" w:lineRule="auto"/>
        <w:jc w:val="both"/>
        <w:rPr>
          <w:rFonts w:ascii="Tahoma" w:eastAsia="Times New Roman" w:hAnsi="Tahoma" w:cs="Tahoma"/>
          <w:lang w:eastAsia="sl-SI"/>
        </w:rPr>
      </w:pPr>
    </w:p>
    <w:p w14:paraId="4CD76B6C" w14:textId="77777777" w:rsidR="00D74CFD" w:rsidRPr="00712BC8" w:rsidRDefault="00D74CFD" w:rsidP="00530307">
      <w:pPr>
        <w:keepNext/>
        <w:keepLines/>
        <w:spacing w:after="0" w:line="240" w:lineRule="auto"/>
        <w:jc w:val="both"/>
        <w:rPr>
          <w:rFonts w:ascii="Tahoma" w:eastAsia="Times New Roman" w:hAnsi="Tahoma" w:cs="Tahoma"/>
          <w:lang w:eastAsia="sl-SI"/>
        </w:rPr>
      </w:pPr>
    </w:p>
    <w:p w14:paraId="7F40F256" w14:textId="77777777" w:rsidR="00EE1418" w:rsidRPr="00BA3F91" w:rsidRDefault="00EE1418"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Ponudnik poda ceno za vse postavke navedene v </w:t>
      </w:r>
      <w:r w:rsidRPr="00BA3F91">
        <w:rPr>
          <w:rFonts w:ascii="Tahoma" w:eastAsia="Times New Roman" w:hAnsi="Tahoma" w:cs="Tahoma"/>
          <w:lang w:eastAsia="sl-SI"/>
        </w:rPr>
        <w:t>predračun</w:t>
      </w:r>
      <w:r>
        <w:rPr>
          <w:rFonts w:ascii="Tahoma" w:eastAsia="Times New Roman" w:hAnsi="Tahoma" w:cs="Tahoma"/>
          <w:lang w:eastAsia="sl-SI"/>
        </w:rPr>
        <w:t xml:space="preserve">u popisa del. </w:t>
      </w:r>
      <w:r w:rsidRPr="00090D8E">
        <w:rPr>
          <w:rFonts w:ascii="Tahoma" w:eastAsia="Times New Roman" w:hAnsi="Tahoma" w:cs="Tahoma"/>
          <w:lang w:eastAsia="sl-SI"/>
        </w:rPr>
        <w:t>Celotni predračun popisa</w:t>
      </w:r>
      <w:r>
        <w:rPr>
          <w:rFonts w:ascii="Tahoma" w:eastAsia="Times New Roman" w:hAnsi="Tahoma" w:cs="Tahoma"/>
          <w:lang w:eastAsia="sl-SI"/>
        </w:rPr>
        <w:t xml:space="preserve"> del se priloži za Prilogo 2</w:t>
      </w:r>
      <w:r w:rsidR="00D94106">
        <w:rPr>
          <w:rFonts w:ascii="Tahoma" w:eastAsia="Times New Roman" w:hAnsi="Tahoma" w:cs="Tahoma"/>
          <w:lang w:eastAsia="sl-SI"/>
        </w:rPr>
        <w:t xml:space="preserve"> v </w:t>
      </w:r>
      <w:proofErr w:type="spellStart"/>
      <w:r w:rsidR="00D94106">
        <w:rPr>
          <w:rFonts w:ascii="Tahoma" w:eastAsia="Times New Roman" w:hAnsi="Tahoma" w:cs="Tahoma"/>
          <w:lang w:eastAsia="sl-SI"/>
        </w:rPr>
        <w:t>pdf</w:t>
      </w:r>
      <w:proofErr w:type="spellEnd"/>
      <w:r w:rsidR="00D94106">
        <w:rPr>
          <w:rFonts w:ascii="Tahoma" w:eastAsia="Times New Roman" w:hAnsi="Tahoma" w:cs="Tahoma"/>
          <w:lang w:eastAsia="sl-SI"/>
        </w:rPr>
        <w:t>. obliki</w:t>
      </w:r>
      <w:r>
        <w:rPr>
          <w:rFonts w:ascii="Tahoma" w:eastAsia="Times New Roman" w:hAnsi="Tahoma" w:cs="Tahoma"/>
          <w:lang w:eastAsia="sl-SI"/>
        </w:rPr>
        <w:t xml:space="preserve">,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e-JN v </w:t>
      </w:r>
      <w:proofErr w:type="spellStart"/>
      <w:r w:rsidRPr="00090D8E">
        <w:rPr>
          <w:rFonts w:ascii="Tahoma" w:eastAsia="Times New Roman" w:hAnsi="Tahoma" w:cs="Tahoma"/>
          <w:lang w:eastAsia="sl-SI"/>
        </w:rPr>
        <w:t>excel</w:t>
      </w:r>
      <w:proofErr w:type="spellEnd"/>
      <w:r w:rsidRPr="00090D8E">
        <w:rPr>
          <w:rFonts w:ascii="Tahoma" w:eastAsia="Times New Roman" w:hAnsi="Tahoma" w:cs="Tahoma"/>
          <w:lang w:eastAsia="sl-SI"/>
        </w:rPr>
        <w:t xml:space="preserve"> formatu</w:t>
      </w:r>
      <w:r w:rsidRPr="00020219">
        <w:rPr>
          <w:rFonts w:ascii="Tahoma" w:eastAsia="Times New Roman" w:hAnsi="Tahoma" w:cs="Tahoma"/>
          <w:lang w:eastAsia="sl-SI"/>
        </w:rPr>
        <w:t>.</w:t>
      </w:r>
      <w:r w:rsidRPr="00BA3F91">
        <w:rPr>
          <w:rFonts w:ascii="Tahoma" w:eastAsia="Times New Roman" w:hAnsi="Tahoma" w:cs="Tahoma"/>
          <w:lang w:eastAsia="sl-SI"/>
        </w:rPr>
        <w:t xml:space="preserve"> </w:t>
      </w:r>
      <w:r w:rsidR="008F49AA">
        <w:rPr>
          <w:rFonts w:ascii="Tahoma" w:eastAsia="Times New Roman" w:hAnsi="Tahoma" w:cs="Tahoma"/>
          <w:lang w:eastAsia="sl-SI"/>
        </w:rPr>
        <w:t xml:space="preserve">V primeru razlikovanja med predračunom popisa del v </w:t>
      </w:r>
      <w:proofErr w:type="spellStart"/>
      <w:r w:rsidR="008F49AA">
        <w:rPr>
          <w:rFonts w:ascii="Tahoma" w:eastAsia="Times New Roman" w:hAnsi="Tahoma" w:cs="Tahoma"/>
          <w:lang w:eastAsia="sl-SI"/>
        </w:rPr>
        <w:t>pdf</w:t>
      </w:r>
      <w:proofErr w:type="spellEnd"/>
      <w:r w:rsidR="008F49AA">
        <w:rPr>
          <w:rFonts w:ascii="Tahoma" w:eastAsia="Times New Roman" w:hAnsi="Tahoma" w:cs="Tahoma"/>
          <w:lang w:eastAsia="sl-SI"/>
        </w:rPr>
        <w:t xml:space="preserve">. formatu in </w:t>
      </w:r>
      <w:proofErr w:type="spellStart"/>
      <w:r w:rsidR="008F49AA">
        <w:rPr>
          <w:rFonts w:ascii="Tahoma" w:eastAsia="Times New Roman" w:hAnsi="Tahoma" w:cs="Tahoma"/>
          <w:lang w:eastAsia="sl-SI"/>
        </w:rPr>
        <w:t>excel</w:t>
      </w:r>
      <w:proofErr w:type="spellEnd"/>
      <w:r w:rsidR="008F49AA">
        <w:rPr>
          <w:rFonts w:ascii="Tahoma" w:eastAsia="Times New Roman" w:hAnsi="Tahoma" w:cs="Tahoma"/>
          <w:lang w:eastAsia="sl-SI"/>
        </w:rPr>
        <w:t xml:space="preserve"> formatu, bo naročnik kot veljaven štel predračun popisa del v </w:t>
      </w:r>
      <w:proofErr w:type="spellStart"/>
      <w:r w:rsidR="008F49AA">
        <w:rPr>
          <w:rFonts w:ascii="Tahoma" w:eastAsia="Times New Roman" w:hAnsi="Tahoma" w:cs="Tahoma"/>
          <w:lang w:eastAsia="sl-SI"/>
        </w:rPr>
        <w:t>pdf</w:t>
      </w:r>
      <w:proofErr w:type="spellEnd"/>
      <w:r w:rsidR="008F49AA">
        <w:rPr>
          <w:rFonts w:ascii="Tahoma" w:eastAsia="Times New Roman" w:hAnsi="Tahoma" w:cs="Tahoma"/>
          <w:lang w:eastAsia="sl-SI"/>
        </w:rPr>
        <w:t>. formatu.</w:t>
      </w:r>
    </w:p>
    <w:p w14:paraId="799DC0DA"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33FC75E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74367B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FEDF685"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17174B0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3A5DEA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3D5B6C5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758C82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40486D9"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5CB5E94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9C4313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06A03F8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CB1FB4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300C4F4"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F90A46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7BE2C0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5ABA444"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4C9A67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704BE7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C0B7F6B"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02421C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531D87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449438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9AFD7F9"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9FD4E0F"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05A89727"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2FBB76D4"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45CA7DAE"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04444DD0" w14:textId="77777777" w:rsidR="006C4718" w:rsidRPr="00712BC8" w:rsidRDefault="006C4718" w:rsidP="00530307">
      <w:pPr>
        <w:keepNext/>
        <w:keepLines/>
        <w:spacing w:after="0" w:line="240" w:lineRule="auto"/>
        <w:ind w:left="720"/>
        <w:jc w:val="both"/>
        <w:rPr>
          <w:rFonts w:ascii="Tahoma" w:eastAsia="Times New Roman" w:hAnsi="Tahoma" w:cs="Tahoma"/>
          <w:lang w:eastAsia="sl-SI"/>
        </w:rPr>
      </w:pPr>
    </w:p>
    <w:p w14:paraId="4B69D09F" w14:textId="77777777" w:rsidR="001C49D6" w:rsidRPr="004D173A" w:rsidRDefault="001C49D6" w:rsidP="00530307">
      <w:pPr>
        <w:keepNext/>
        <w:keepLines/>
        <w:spacing w:after="0" w:line="240" w:lineRule="auto"/>
        <w:jc w:val="both"/>
        <w:rPr>
          <w:rFonts w:ascii="Tahoma" w:eastAsia="Times New Roman" w:hAnsi="Tahoma" w:cs="Tahoma"/>
          <w:szCs w:val="24"/>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C49D6" w:rsidRPr="004D173A" w14:paraId="2DB66B68" w14:textId="77777777" w:rsidTr="009A323D">
        <w:trPr>
          <w:trHeight w:val="235"/>
        </w:trPr>
        <w:tc>
          <w:tcPr>
            <w:tcW w:w="3402" w:type="dxa"/>
            <w:tcBorders>
              <w:bottom w:val="single" w:sz="4" w:space="0" w:color="auto"/>
            </w:tcBorders>
          </w:tcPr>
          <w:p w14:paraId="3575361C" w14:textId="77777777" w:rsidR="001C49D6" w:rsidRPr="004D173A" w:rsidRDefault="001C49D6" w:rsidP="00530307">
            <w:pPr>
              <w:keepNext/>
              <w:keepLines/>
              <w:spacing w:after="0" w:line="240" w:lineRule="auto"/>
              <w:jc w:val="both"/>
              <w:rPr>
                <w:rFonts w:ascii="Tahoma" w:eastAsia="Times New Roman" w:hAnsi="Tahoma" w:cs="Tahoma"/>
                <w:snapToGrid w:val="0"/>
                <w:color w:val="000000"/>
                <w:szCs w:val="24"/>
                <w:lang w:eastAsia="sl-SI"/>
              </w:rPr>
            </w:pPr>
          </w:p>
        </w:tc>
        <w:tc>
          <w:tcPr>
            <w:tcW w:w="2977" w:type="dxa"/>
          </w:tcPr>
          <w:p w14:paraId="6CA99B8C" w14:textId="77777777" w:rsidR="001C49D6" w:rsidRPr="004D173A" w:rsidRDefault="001C49D6" w:rsidP="00530307">
            <w:pPr>
              <w:keepNext/>
              <w:keepLines/>
              <w:spacing w:after="0" w:line="240" w:lineRule="auto"/>
              <w:jc w:val="both"/>
              <w:rPr>
                <w:rFonts w:ascii="Tahoma" w:eastAsia="Times New Roman" w:hAnsi="Tahoma" w:cs="Tahoma"/>
                <w:snapToGrid w:val="0"/>
                <w:color w:val="000000"/>
                <w:szCs w:val="24"/>
                <w:lang w:eastAsia="sl-SI"/>
              </w:rPr>
            </w:pPr>
          </w:p>
        </w:tc>
        <w:tc>
          <w:tcPr>
            <w:tcW w:w="3119" w:type="dxa"/>
            <w:tcBorders>
              <w:bottom w:val="single" w:sz="4" w:space="0" w:color="auto"/>
            </w:tcBorders>
          </w:tcPr>
          <w:p w14:paraId="41C13FB9" w14:textId="77777777" w:rsidR="001C49D6" w:rsidRPr="004D173A" w:rsidRDefault="001C49D6"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szCs w:val="24"/>
                <w:lang w:eastAsia="sl-SI"/>
              </w:rPr>
            </w:pPr>
          </w:p>
        </w:tc>
      </w:tr>
      <w:tr w:rsidR="001C49D6" w:rsidRPr="004D173A" w14:paraId="16120C1A" w14:textId="77777777" w:rsidTr="009A323D">
        <w:trPr>
          <w:trHeight w:val="235"/>
        </w:trPr>
        <w:tc>
          <w:tcPr>
            <w:tcW w:w="3402" w:type="dxa"/>
            <w:tcBorders>
              <w:top w:val="single" w:sz="4" w:space="0" w:color="auto"/>
            </w:tcBorders>
          </w:tcPr>
          <w:p w14:paraId="4A434E65" w14:textId="77777777" w:rsidR="001C49D6" w:rsidRPr="004D173A" w:rsidRDefault="001C49D6" w:rsidP="00530307">
            <w:pPr>
              <w:keepNext/>
              <w:keepLines/>
              <w:spacing w:after="0" w:line="240" w:lineRule="auto"/>
              <w:jc w:val="both"/>
              <w:rPr>
                <w:rFonts w:ascii="Tahoma" w:eastAsia="Times New Roman" w:hAnsi="Tahoma" w:cs="Tahoma"/>
                <w:snapToGrid w:val="0"/>
                <w:color w:val="000000"/>
                <w:szCs w:val="24"/>
                <w:lang w:eastAsia="sl-SI"/>
              </w:rPr>
            </w:pPr>
            <w:r w:rsidRPr="004D173A">
              <w:rPr>
                <w:rFonts w:ascii="Tahoma" w:eastAsia="Times New Roman" w:hAnsi="Tahoma" w:cs="Tahoma"/>
                <w:snapToGrid w:val="0"/>
                <w:color w:val="000000"/>
                <w:szCs w:val="24"/>
                <w:lang w:eastAsia="sl-SI"/>
              </w:rPr>
              <w:t>(kraj, datum)</w:t>
            </w:r>
          </w:p>
        </w:tc>
        <w:tc>
          <w:tcPr>
            <w:tcW w:w="2977" w:type="dxa"/>
          </w:tcPr>
          <w:p w14:paraId="13235BD3" w14:textId="77777777" w:rsidR="001C49D6" w:rsidRPr="004D173A" w:rsidRDefault="001C49D6" w:rsidP="00530307">
            <w:pPr>
              <w:keepNext/>
              <w:keepLines/>
              <w:spacing w:after="0" w:line="240" w:lineRule="auto"/>
              <w:jc w:val="center"/>
              <w:rPr>
                <w:rFonts w:ascii="Tahoma" w:eastAsia="Times New Roman" w:hAnsi="Tahoma" w:cs="Tahoma"/>
                <w:snapToGrid w:val="0"/>
                <w:color w:val="000000"/>
                <w:szCs w:val="24"/>
                <w:lang w:eastAsia="sl-SI"/>
              </w:rPr>
            </w:pPr>
            <w:r w:rsidRPr="004D173A">
              <w:rPr>
                <w:rFonts w:ascii="Tahoma" w:eastAsia="Times New Roman" w:hAnsi="Tahoma" w:cs="Tahoma"/>
                <w:snapToGrid w:val="0"/>
                <w:color w:val="000000"/>
                <w:szCs w:val="24"/>
                <w:lang w:eastAsia="sl-SI"/>
              </w:rPr>
              <w:t>žig</w:t>
            </w:r>
          </w:p>
        </w:tc>
        <w:tc>
          <w:tcPr>
            <w:tcW w:w="3119" w:type="dxa"/>
            <w:tcBorders>
              <w:top w:val="single" w:sz="4" w:space="0" w:color="auto"/>
            </w:tcBorders>
          </w:tcPr>
          <w:p w14:paraId="4E866D0B" w14:textId="77777777" w:rsidR="001C49D6" w:rsidRPr="004D173A" w:rsidRDefault="001C49D6" w:rsidP="00530307">
            <w:pPr>
              <w:keepNext/>
              <w:keepLines/>
              <w:spacing w:after="0" w:line="240" w:lineRule="auto"/>
              <w:jc w:val="both"/>
              <w:rPr>
                <w:rFonts w:ascii="Tahoma" w:eastAsia="Times New Roman" w:hAnsi="Tahoma" w:cs="Tahoma"/>
                <w:snapToGrid w:val="0"/>
                <w:color w:val="000000"/>
                <w:szCs w:val="24"/>
                <w:lang w:eastAsia="sl-SI"/>
              </w:rPr>
            </w:pPr>
            <w:r w:rsidRPr="004D173A">
              <w:rPr>
                <w:rFonts w:ascii="Tahoma" w:eastAsia="Times New Roman" w:hAnsi="Tahoma" w:cs="Tahoma"/>
                <w:snapToGrid w:val="0"/>
                <w:color w:val="000000"/>
                <w:szCs w:val="24"/>
                <w:lang w:eastAsia="sl-SI"/>
              </w:rPr>
              <w:t>(i</w:t>
            </w:r>
            <w:r w:rsidRPr="004D173A">
              <w:rPr>
                <w:rFonts w:ascii="Tahoma" w:hAnsi="Tahoma" w:cs="Tahoma"/>
                <w:snapToGrid w:val="0"/>
                <w:color w:val="000000"/>
                <w:szCs w:val="24"/>
              </w:rPr>
              <w:t xml:space="preserve">me in priimek </w:t>
            </w:r>
            <w:r w:rsidR="00BE54B7" w:rsidRPr="004D173A">
              <w:rPr>
                <w:rFonts w:ascii="Tahoma" w:hAnsi="Tahoma" w:cs="Tahoma"/>
                <w:snapToGrid w:val="0"/>
                <w:color w:val="000000"/>
                <w:szCs w:val="24"/>
              </w:rPr>
              <w:t xml:space="preserve">ter podpis </w:t>
            </w:r>
            <w:r w:rsidRPr="004D173A">
              <w:rPr>
                <w:rFonts w:ascii="Tahoma" w:eastAsia="Times New Roman" w:hAnsi="Tahoma" w:cs="Tahoma"/>
                <w:snapToGrid w:val="0"/>
                <w:color w:val="000000"/>
                <w:szCs w:val="24"/>
                <w:lang w:eastAsia="sl-SI"/>
              </w:rPr>
              <w:t>odgovorne osebe</w:t>
            </w:r>
            <w:r w:rsidRPr="004D173A">
              <w:rPr>
                <w:rFonts w:ascii="Tahoma" w:hAnsi="Tahoma" w:cs="Tahoma"/>
                <w:snapToGrid w:val="0"/>
                <w:color w:val="000000"/>
                <w:szCs w:val="24"/>
              </w:rPr>
              <w:t xml:space="preserve"> ponudnika</w:t>
            </w:r>
            <w:r w:rsidRPr="004D173A">
              <w:rPr>
                <w:rFonts w:ascii="Tahoma" w:eastAsia="Times New Roman" w:hAnsi="Tahoma" w:cs="Tahoma"/>
                <w:snapToGrid w:val="0"/>
                <w:color w:val="000000"/>
                <w:szCs w:val="24"/>
                <w:lang w:eastAsia="sl-SI"/>
              </w:rPr>
              <w:t>)</w:t>
            </w:r>
          </w:p>
        </w:tc>
      </w:tr>
    </w:tbl>
    <w:p w14:paraId="4D66F166" w14:textId="77777777" w:rsidR="009D5003" w:rsidRPr="004D173A" w:rsidRDefault="009D5003" w:rsidP="00530307">
      <w:pPr>
        <w:keepNext/>
        <w:keepLines/>
        <w:spacing w:after="0" w:line="240" w:lineRule="auto"/>
        <w:jc w:val="both"/>
        <w:rPr>
          <w:rFonts w:ascii="Tahoma" w:eastAsia="Times New Roman" w:hAnsi="Tahoma" w:cs="Tahoma"/>
          <w:b/>
          <w:sz w:val="24"/>
          <w:szCs w:val="24"/>
          <w:highlight w:val="yellow"/>
          <w:lang w:eastAsia="sl-SI"/>
        </w:rPr>
      </w:pPr>
    </w:p>
    <w:p w14:paraId="0147B97D" w14:textId="77777777" w:rsidR="00D74CFD" w:rsidRPr="00D74CFD" w:rsidRDefault="00B94074" w:rsidP="00530307">
      <w:pPr>
        <w:keepNext/>
        <w:keepLines/>
        <w:spacing w:after="0" w:line="240" w:lineRule="auto"/>
        <w:jc w:val="both"/>
        <w:rPr>
          <w:rFonts w:ascii="Tahoma" w:eastAsia="Times New Roman" w:hAnsi="Tahoma" w:cs="Tahoma"/>
          <w:lang w:eastAsia="sl-SI"/>
        </w:rPr>
      </w:pPr>
      <w:r>
        <w:rPr>
          <w:rFonts w:ascii="Tahoma" w:eastAsia="Times New Roman" w:hAnsi="Tahoma" w:cs="Tahoma"/>
          <w:b/>
          <w:highlight w:val="yellow"/>
          <w:lang w:eastAsia="sl-SI"/>
        </w:rPr>
        <w:br w:type="page"/>
      </w:r>
    </w:p>
    <w:p w14:paraId="37A3A54F" w14:textId="77777777" w:rsidR="004E3E1B" w:rsidRPr="004E3E1B" w:rsidRDefault="004E3E1B" w:rsidP="00530307">
      <w:pPr>
        <w:keepNext/>
        <w:keepLines/>
        <w:spacing w:after="0" w:line="240" w:lineRule="auto"/>
        <w:jc w:val="right"/>
        <w:rPr>
          <w:rFonts w:ascii="Tahoma" w:eastAsia="Times New Roman" w:hAnsi="Tahoma" w:cs="Tahoma"/>
          <w:b/>
          <w:i/>
          <w:sz w:val="18"/>
          <w:lang w:eastAsia="sl-SI"/>
        </w:rPr>
      </w:pPr>
      <w:r w:rsidRPr="004E3E1B">
        <w:rPr>
          <w:rFonts w:ascii="Tahoma" w:eastAsia="Times New Roman" w:hAnsi="Tahoma" w:cs="Tahoma"/>
          <w:b/>
          <w:i/>
          <w:sz w:val="18"/>
          <w:lang w:eastAsia="sl-SI"/>
        </w:rPr>
        <w:lastRenderedPageBreak/>
        <w:t>Priloga 3/1</w:t>
      </w:r>
    </w:p>
    <w:p w14:paraId="1C09AAA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i/>
          <w:sz w:val="18"/>
          <w:lang w:eastAsia="sl-SI"/>
        </w:rPr>
      </w:pPr>
    </w:p>
    <w:p w14:paraId="39E5B87E"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3CE3871A" w14:textId="77777777" w:rsidR="00CA1AE3" w:rsidRPr="00CA1AE3" w:rsidRDefault="00CA1AE3" w:rsidP="00530307">
      <w:pPr>
        <w:keepNext/>
        <w:keepLines/>
        <w:tabs>
          <w:tab w:val="left" w:pos="284"/>
        </w:tabs>
        <w:spacing w:after="0" w:line="240" w:lineRule="auto"/>
        <w:jc w:val="center"/>
        <w:rPr>
          <w:rFonts w:ascii="Tahoma" w:eastAsia="Times New Roman" w:hAnsi="Tahoma" w:cs="Tahoma"/>
          <w:b/>
          <w:sz w:val="20"/>
          <w:szCs w:val="20"/>
          <w:lang w:eastAsia="sl-SI"/>
        </w:rPr>
      </w:pPr>
      <w:r w:rsidRPr="00CA1AE3">
        <w:rPr>
          <w:rFonts w:ascii="Tahoma" w:eastAsia="Times New Roman" w:hAnsi="Tahoma" w:cs="Tahoma"/>
          <w:b/>
          <w:sz w:val="20"/>
          <w:szCs w:val="20"/>
          <w:lang w:eastAsia="sl-SI"/>
        </w:rPr>
        <w:t>I Z J A V A</w:t>
      </w:r>
    </w:p>
    <w:p w14:paraId="7FC2B54D" w14:textId="77777777" w:rsidR="00CA1AE3" w:rsidRPr="00CA1AE3" w:rsidRDefault="00CA1AE3" w:rsidP="00530307">
      <w:pPr>
        <w:keepNext/>
        <w:keepLines/>
        <w:tabs>
          <w:tab w:val="left" w:pos="284"/>
        </w:tabs>
        <w:spacing w:after="0" w:line="240" w:lineRule="auto"/>
        <w:jc w:val="center"/>
        <w:rPr>
          <w:rFonts w:ascii="Tahoma" w:eastAsia="Times New Roman" w:hAnsi="Tahoma" w:cs="Tahoma"/>
          <w:b/>
          <w:sz w:val="20"/>
          <w:szCs w:val="20"/>
          <w:lang w:eastAsia="sl-SI"/>
        </w:rPr>
      </w:pPr>
      <w:r w:rsidRPr="00CA1AE3">
        <w:rPr>
          <w:rFonts w:ascii="Tahoma" w:eastAsia="Times New Roman" w:hAnsi="Tahoma" w:cs="Tahoma"/>
          <w:b/>
          <w:sz w:val="20"/>
          <w:szCs w:val="20"/>
          <w:lang w:eastAsia="sl-SI"/>
        </w:rPr>
        <w:t>O UDELEŽBI FIZIČNIH IN PRAVNIH OSEB V LASTNIŠTVU PONUDNIKA</w:t>
      </w:r>
    </w:p>
    <w:p w14:paraId="6BB2486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319073F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0DBD3E1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3002F7A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Podatki o pravni osebi (ponudniku):</w:t>
      </w:r>
    </w:p>
    <w:p w14:paraId="7CE2B313"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Polno ime podjetja</w:t>
      </w:r>
      <w:r w:rsidRPr="00CA1AE3">
        <w:rPr>
          <w:rFonts w:ascii="Tahoma" w:eastAsia="Times New Roman" w:hAnsi="Tahoma" w:cs="Tahoma"/>
          <w:lang w:eastAsia="sl-SI"/>
        </w:rPr>
        <w:t>: _____________________________________________________________</w:t>
      </w:r>
    </w:p>
    <w:p w14:paraId="1FFCED1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Sedež podjetja</w:t>
      </w:r>
      <w:r w:rsidRPr="00CA1AE3">
        <w:rPr>
          <w:rFonts w:ascii="Tahoma" w:eastAsia="Times New Roman" w:hAnsi="Tahoma" w:cs="Tahoma"/>
          <w:lang w:eastAsia="sl-SI"/>
        </w:rPr>
        <w:t>: ________________________________________________________________</w:t>
      </w:r>
    </w:p>
    <w:p w14:paraId="451F871B"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Občina sedeža podjetja</w:t>
      </w:r>
      <w:r w:rsidRPr="00CA1AE3">
        <w:rPr>
          <w:rFonts w:ascii="Tahoma" w:eastAsia="Times New Roman" w:hAnsi="Tahoma" w:cs="Tahoma"/>
          <w:lang w:eastAsia="sl-SI"/>
        </w:rPr>
        <w:t>: _________________________________________________________</w:t>
      </w:r>
    </w:p>
    <w:p w14:paraId="658F0028"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Številka vpisa v sodni register (št. vložka)</w:t>
      </w:r>
      <w:r w:rsidRPr="00CA1AE3">
        <w:rPr>
          <w:rFonts w:ascii="Tahoma" w:eastAsia="Times New Roman" w:hAnsi="Tahoma" w:cs="Tahoma"/>
          <w:lang w:eastAsia="sl-SI"/>
        </w:rPr>
        <w:t>: ___________________________________________</w:t>
      </w:r>
    </w:p>
    <w:p w14:paraId="3A05E735"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Matična številka podjetja</w:t>
      </w:r>
      <w:r w:rsidRPr="00CA1AE3">
        <w:rPr>
          <w:rFonts w:ascii="Tahoma" w:eastAsia="Times New Roman" w:hAnsi="Tahoma" w:cs="Tahoma"/>
          <w:lang w:eastAsia="sl-SI"/>
        </w:rPr>
        <w:t>: ________________________________________________________</w:t>
      </w:r>
    </w:p>
    <w:p w14:paraId="0F83AC95" w14:textId="7543EA79"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ID ZA DDV</w:t>
      </w:r>
      <w:r w:rsidRPr="00CA1AE3">
        <w:rPr>
          <w:rFonts w:ascii="Tahoma" w:eastAsia="Times New Roman" w:hAnsi="Tahoma" w:cs="Tahoma"/>
          <w:lang w:eastAsia="sl-SI"/>
        </w:rPr>
        <w:t>: __________________________________________________________________</w:t>
      </w:r>
    </w:p>
    <w:p w14:paraId="498078D1"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60A7B59A" w14:textId="07E34729"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 xml:space="preserve">V zvezi z javnim naročilom </w:t>
      </w:r>
      <w:r w:rsidR="00B2566B">
        <w:rPr>
          <w:rFonts w:ascii="Tahoma" w:eastAsia="Times New Roman" w:hAnsi="Tahoma" w:cs="Tahoma"/>
          <w:b/>
          <w:noProof/>
          <w:lang w:eastAsia="sl-SI"/>
        </w:rPr>
        <w:t>LPT-59/25</w:t>
      </w:r>
      <w:r w:rsidRPr="00CA1AE3">
        <w:rPr>
          <w:rFonts w:ascii="Tahoma" w:eastAsia="Times New Roman" w:hAnsi="Tahoma" w:cs="Tahoma"/>
          <w:b/>
          <w:noProof/>
          <w:lang w:eastAsia="sl-SI"/>
        </w:rPr>
        <w:t xml:space="preserve"> – </w:t>
      </w:r>
      <w:r w:rsidR="0015439B">
        <w:rPr>
          <w:rFonts w:ascii="Tahoma" w:eastAsia="Times New Roman" w:hAnsi="Tahoma" w:cs="Tahoma"/>
          <w:b/>
          <w:noProof/>
          <w:lang w:eastAsia="sl-SI"/>
        </w:rPr>
        <w:t>Obnova poslovnega prostora pod stebriščno lopo Plečnikovih tržnic</w:t>
      </w:r>
      <w:r w:rsidRPr="00CA1AE3">
        <w:rPr>
          <w:rFonts w:ascii="Tahoma" w:eastAsia="Times New Roman" w:hAnsi="Tahoma" w:cs="Tahoma"/>
          <w:lang w:eastAsia="sl-SI"/>
        </w:rPr>
        <w:t xml:space="preserve"> </w:t>
      </w:r>
      <w:r w:rsidR="00D94106"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D94106">
        <w:rPr>
          <w:rFonts w:ascii="Tahoma" w:eastAsia="Times New Roman" w:hAnsi="Tahoma" w:cs="Tahoma"/>
          <w:lang w:eastAsia="sl-SI"/>
        </w:rPr>
        <w:t>*</w:t>
      </w:r>
      <w:r w:rsidR="00D94106" w:rsidRPr="00637345">
        <w:rPr>
          <w:rFonts w:ascii="Tahoma" w:eastAsia="Times New Roman" w:hAnsi="Tahoma" w:cs="Tahoma"/>
          <w:lang w:eastAsia="sl-SI"/>
        </w:rPr>
        <w:t>, ter gospodarskih subjektih, za katere se glede na določbe zakona, ki ureja gospodarske družbe šteje, da so povezane družbe s ponudnikom</w:t>
      </w:r>
      <w:r w:rsidRPr="00CA1AE3">
        <w:rPr>
          <w:rFonts w:ascii="Tahoma" w:eastAsia="Times New Roman" w:hAnsi="Tahoma" w:cs="Tahoma"/>
          <w:lang w:eastAsia="sl-SI"/>
        </w:rPr>
        <w:t>.</w:t>
      </w:r>
    </w:p>
    <w:p w14:paraId="1CEEC05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 xml:space="preserve">  </w:t>
      </w:r>
    </w:p>
    <w:p w14:paraId="0E54C86F"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t>IZJAVLJAMO</w:t>
      </w:r>
      <w:r w:rsidRPr="00CA1AE3">
        <w:rPr>
          <w:rFonts w:ascii="Tahoma" w:eastAsia="Times New Roman" w:hAnsi="Tahoma" w:cs="Tahoma"/>
          <w:lang w:eastAsia="sl-SI"/>
        </w:rPr>
        <w:t xml:space="preserve">, da so pri lastništvu zgoraj navedenega ponudnika udeležene naslednje </w:t>
      </w:r>
      <w:r w:rsidRPr="00CA1AE3">
        <w:rPr>
          <w:rFonts w:ascii="Tahoma" w:eastAsia="Times New Roman" w:hAnsi="Tahoma" w:cs="Tahoma"/>
          <w:u w:val="single"/>
          <w:lang w:eastAsia="sl-SI"/>
        </w:rPr>
        <w:t>pravne osebe</w:t>
      </w:r>
      <w:r w:rsidRPr="00CA1AE3">
        <w:rPr>
          <w:rFonts w:ascii="Tahoma" w:eastAsia="Times New Roman" w:hAnsi="Tahoma" w:cs="Tahoma"/>
          <w:lang w:eastAsia="sl-SI"/>
        </w:rPr>
        <w:t>, vključno z udeležbo tihih družbenikov:</w:t>
      </w:r>
    </w:p>
    <w:p w14:paraId="6599F81A"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A1AE3" w:rsidRPr="00CA1AE3" w14:paraId="13489AFA"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ECFFCF9"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6C28BC2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1C6893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688A0E0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Delež lastništva v %</w:t>
            </w:r>
          </w:p>
        </w:tc>
      </w:tr>
      <w:tr w:rsidR="00CA1AE3" w:rsidRPr="00CA1AE3" w14:paraId="1695D15C"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36E356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60355F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90571EC"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0F01D0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1ED5F02D"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C8D850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2C350AEA"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9F0790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95FE4B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4940F3CE"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106BA63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0CD585B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676CA1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633B8A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742103B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BD604B2"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3C7EF8D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E1DBB6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5AA5F9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0A1F4B51"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319916C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590B448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050DB6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8FD57D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5A3B11B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D991A1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258B0959"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1F2744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D636C3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bl>
    <w:p w14:paraId="2724230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30609331"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t>IZJAVLJAMO</w:t>
      </w:r>
      <w:r w:rsidRPr="00CA1AE3">
        <w:rPr>
          <w:rFonts w:ascii="Tahoma" w:eastAsia="Times New Roman" w:hAnsi="Tahoma" w:cs="Tahoma"/>
          <w:lang w:eastAsia="sl-SI"/>
        </w:rPr>
        <w:t xml:space="preserve">, da so pri lastništvu zgoraj navedenega ponudnika udeležene naslednje </w:t>
      </w:r>
      <w:r w:rsidRPr="00CA1AE3">
        <w:rPr>
          <w:rFonts w:ascii="Tahoma" w:eastAsia="Times New Roman" w:hAnsi="Tahoma" w:cs="Tahoma"/>
          <w:u w:val="single"/>
          <w:lang w:eastAsia="sl-SI"/>
        </w:rPr>
        <w:t>fizične osebe</w:t>
      </w:r>
      <w:r w:rsidRPr="00CA1AE3">
        <w:rPr>
          <w:rFonts w:ascii="Tahoma" w:eastAsia="Times New Roman" w:hAnsi="Tahoma" w:cs="Tahoma"/>
          <w:lang w:eastAsia="sl-SI"/>
        </w:rPr>
        <w:t>, vključno z udeležbo tihih družbenikov:</w:t>
      </w:r>
    </w:p>
    <w:p w14:paraId="03FB9BDE"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A1AE3" w:rsidRPr="00CA1AE3" w14:paraId="5E05F1CF"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69737B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524042F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654CF8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EAA157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Delež lastništva v %</w:t>
            </w:r>
          </w:p>
        </w:tc>
      </w:tr>
      <w:tr w:rsidR="00CA1AE3" w:rsidRPr="00CA1AE3" w14:paraId="4A5973BD"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251A76F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03533A6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AF526C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9DCE56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2815DF3F"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4B9F2E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4CA8483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EE6ED3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C287B7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3D1FD65F"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A224B4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0ADCE8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6D83F8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109B98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4C2D5CCF"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096FE24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448FA5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EB7A93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6E2F71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2E545D37"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034E40E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6C1D81C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308027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5544E8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0B7017BC"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7588E33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1F81A5D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BC3586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02375E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bl>
    <w:p w14:paraId="664B4CD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1CF506E"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br w:type="page"/>
      </w:r>
      <w:r w:rsidRPr="00CA1AE3">
        <w:rPr>
          <w:rFonts w:ascii="Tahoma" w:eastAsia="Times New Roman" w:hAnsi="Tahoma" w:cs="Tahoma"/>
          <w:b/>
          <w:lang w:eastAsia="sl-SI"/>
        </w:rPr>
        <w:lastRenderedPageBreak/>
        <w:t>IZJAVLJAMO</w:t>
      </w:r>
      <w:r w:rsidRPr="00CA1AE3">
        <w:rPr>
          <w:rFonts w:ascii="Tahoma" w:eastAsia="Times New Roman" w:hAnsi="Tahoma" w:cs="Tahoma"/>
          <w:lang w:eastAsia="sl-SI"/>
        </w:rPr>
        <w:t xml:space="preserve">, da so skladno z določbami zakona, ki ureja gospodarske družbe, </w:t>
      </w:r>
      <w:r w:rsidRPr="00CA1AE3">
        <w:rPr>
          <w:rFonts w:ascii="Tahoma" w:eastAsia="Times New Roman" w:hAnsi="Tahoma" w:cs="Tahoma"/>
          <w:u w:val="single"/>
          <w:lang w:eastAsia="sl-SI"/>
        </w:rPr>
        <w:t>povezane družbe</w:t>
      </w:r>
      <w:r w:rsidRPr="00CA1AE3">
        <w:rPr>
          <w:rFonts w:ascii="Tahoma" w:eastAsia="Times New Roman" w:hAnsi="Tahoma" w:cs="Tahoma"/>
          <w:lang w:eastAsia="sl-SI"/>
        </w:rPr>
        <w:t xml:space="preserve"> z zgoraj navedenim ponudnikom, naslednji gospodarski subjekti:</w:t>
      </w:r>
    </w:p>
    <w:p w14:paraId="394D8FF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A1AE3" w:rsidRPr="00CA1AE3" w14:paraId="21D24682"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F99927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7195740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D9096B2"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EF1EB0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Matična številka</w:t>
            </w:r>
          </w:p>
        </w:tc>
      </w:tr>
      <w:tr w:rsidR="00CA1AE3" w:rsidRPr="00CA1AE3" w14:paraId="6DD5C310"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1AE7B07C"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456A54EC"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B48AD5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E2EA0A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2E40367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3CA936F2"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2ADBEC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E7BA79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8DA000A"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43E26C7F"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7076E50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1C3CF6F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9DA346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319E7E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22E2ABD1"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0692D69"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DFFF6DA"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FADDDA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C1CAB4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7BFBC90C"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CE6244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54099559"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EB358F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168C93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0510AA06"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55CC68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5339C5F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A6D9902"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993C59C"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bl>
    <w:p w14:paraId="6B574C1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0F0E289B"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2D3882A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BF9DB7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6B6491E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0C3D737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2C83EA36" w14:textId="77777777" w:rsidR="00CA1AE3" w:rsidRPr="00CA1AE3" w:rsidRDefault="00CA1AE3" w:rsidP="00530307">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5BBCD9C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6FAAD8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09E0343E"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7940EF7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4B305465" w14:textId="77777777" w:rsidR="004E3E1B" w:rsidRPr="00CA1AE3" w:rsidRDefault="004E3E1B" w:rsidP="00530307">
      <w:pPr>
        <w:keepNext/>
        <w:keepLines/>
        <w:tabs>
          <w:tab w:val="left" w:pos="284"/>
        </w:tabs>
        <w:spacing w:after="0" w:line="240" w:lineRule="auto"/>
        <w:jc w:val="both"/>
        <w:rPr>
          <w:rFonts w:ascii="Tahoma" w:eastAsia="Times New Roman" w:hAnsi="Tahoma" w:cs="Tahoma"/>
          <w:b/>
          <w:sz w:val="20"/>
          <w:szCs w:val="20"/>
          <w:lang w:eastAsia="sl-SI"/>
        </w:rPr>
      </w:pPr>
    </w:p>
    <w:p w14:paraId="18227359" w14:textId="77777777" w:rsidR="004E3E1B" w:rsidRPr="00CA1AE3" w:rsidRDefault="004E3E1B" w:rsidP="00530307">
      <w:pPr>
        <w:keepNext/>
        <w:keepLines/>
        <w:tabs>
          <w:tab w:val="left" w:pos="284"/>
        </w:tabs>
        <w:spacing w:after="0" w:line="240" w:lineRule="auto"/>
        <w:jc w:val="both"/>
        <w:rPr>
          <w:rFonts w:ascii="Tahoma" w:eastAsia="Times New Roman" w:hAnsi="Tahoma" w:cs="Tahoma"/>
          <w:b/>
          <w:sz w:val="20"/>
          <w:szCs w:val="20"/>
          <w:lang w:eastAsia="sl-SI"/>
        </w:rPr>
      </w:pPr>
    </w:p>
    <w:p w14:paraId="7CAFC9D6" w14:textId="77777777" w:rsidR="004E3E1B" w:rsidRPr="00712BC8" w:rsidRDefault="004E3E1B"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E3E1B" w:rsidRPr="00712BC8" w14:paraId="181C1D24" w14:textId="77777777" w:rsidTr="005528C9">
        <w:trPr>
          <w:trHeight w:val="235"/>
        </w:trPr>
        <w:tc>
          <w:tcPr>
            <w:tcW w:w="2977" w:type="dxa"/>
            <w:tcBorders>
              <w:bottom w:val="single" w:sz="4" w:space="0" w:color="auto"/>
            </w:tcBorders>
          </w:tcPr>
          <w:p w14:paraId="7EDF12E5"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4EE4DAA5"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CA4C4BB" w14:textId="77777777" w:rsidR="004E3E1B" w:rsidRPr="00712BC8" w:rsidRDefault="004E3E1B"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4E3E1B" w:rsidRPr="00712BC8" w14:paraId="437E468C" w14:textId="77777777" w:rsidTr="005528C9">
        <w:trPr>
          <w:trHeight w:val="235"/>
        </w:trPr>
        <w:tc>
          <w:tcPr>
            <w:tcW w:w="2977" w:type="dxa"/>
            <w:tcBorders>
              <w:top w:val="single" w:sz="4" w:space="0" w:color="auto"/>
            </w:tcBorders>
          </w:tcPr>
          <w:p w14:paraId="0996B470"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594F5AA" w14:textId="77777777" w:rsidR="004E3E1B" w:rsidRPr="00712BC8" w:rsidRDefault="004E3E1B"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EA177D0"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5E65368F" w14:textId="77777777" w:rsidR="004E3E1B" w:rsidRPr="00CA1AE3"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6BEAF3A6"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2F921021"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1181A053"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34F05DEE" w14:textId="77777777" w:rsidR="00CA1AE3" w:rsidRPr="00CA1AE3" w:rsidRDefault="00CA1AE3" w:rsidP="00530307">
      <w:pPr>
        <w:keepNext/>
        <w:keepLines/>
        <w:tabs>
          <w:tab w:val="left" w:pos="284"/>
        </w:tabs>
        <w:spacing w:after="0" w:line="240" w:lineRule="auto"/>
        <w:jc w:val="both"/>
        <w:rPr>
          <w:rFonts w:ascii="Tahoma" w:eastAsia="Times New Roman" w:hAnsi="Tahoma" w:cs="Tahoma"/>
          <w:i/>
          <w:sz w:val="18"/>
          <w:lang w:eastAsia="sl-SI"/>
        </w:rPr>
      </w:pPr>
    </w:p>
    <w:p w14:paraId="04503BC5"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1511B2E9"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r w:rsidRPr="00BE54B7">
        <w:rPr>
          <w:rFonts w:ascii="Tahoma" w:eastAsia="Times New Roman" w:hAnsi="Tahoma" w:cs="Tahoma"/>
          <w:b/>
          <w:i/>
          <w:sz w:val="16"/>
          <w:lang w:eastAsia="sl-SI"/>
        </w:rPr>
        <w:t>Navodilo:</w:t>
      </w:r>
      <w:r w:rsidRPr="00BE54B7">
        <w:rPr>
          <w:rFonts w:ascii="Tahoma" w:eastAsia="Times New Roman" w:hAnsi="Tahoma" w:cs="Tahoma"/>
          <w:i/>
          <w:sz w:val="16"/>
          <w:lang w:eastAsia="sl-SI"/>
        </w:rPr>
        <w:t xml:space="preserve"> </w:t>
      </w:r>
    </w:p>
    <w:p w14:paraId="63094CEA" w14:textId="77777777" w:rsidR="00CA1AE3" w:rsidRPr="00BE54B7" w:rsidRDefault="00CA1AE3" w:rsidP="00530307">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BE54B7">
        <w:rPr>
          <w:rFonts w:ascii="Tahoma" w:eastAsia="Times New Roman" w:hAnsi="Tahoma" w:cs="Tahoma"/>
          <w:i/>
          <w:iCs/>
          <w:sz w:val="16"/>
          <w:lang w:eastAsia="sl-SI"/>
        </w:rPr>
        <w:t xml:space="preserve">Izjavo izpolni in podpiše </w:t>
      </w:r>
      <w:r w:rsidRPr="00BE54B7">
        <w:rPr>
          <w:rFonts w:ascii="Tahoma" w:eastAsia="Times New Roman" w:hAnsi="Tahoma" w:cs="Tahoma"/>
          <w:i/>
          <w:iCs/>
          <w:sz w:val="16"/>
          <w:u w:val="single"/>
          <w:lang w:eastAsia="sl-SI"/>
        </w:rPr>
        <w:t>ponudnik</w:t>
      </w:r>
      <w:r w:rsidRPr="00BE54B7">
        <w:rPr>
          <w:rFonts w:ascii="Tahoma" w:eastAsia="Times New Roman" w:hAnsi="Tahoma" w:cs="Tahoma"/>
          <w:i/>
          <w:iCs/>
          <w:sz w:val="16"/>
          <w:lang w:eastAsia="sl-SI"/>
        </w:rPr>
        <w:t xml:space="preserve">, kot tudi vsi </w:t>
      </w:r>
      <w:r w:rsidRPr="00BE54B7">
        <w:rPr>
          <w:rFonts w:ascii="Tahoma" w:eastAsia="Times New Roman" w:hAnsi="Tahoma" w:cs="Tahoma"/>
          <w:i/>
          <w:iCs/>
          <w:sz w:val="16"/>
          <w:u w:val="single"/>
          <w:lang w:eastAsia="sl-SI"/>
        </w:rPr>
        <w:t>posamezni člani skupine ponudnikov</w:t>
      </w:r>
      <w:r w:rsidRPr="00BE54B7">
        <w:rPr>
          <w:rFonts w:ascii="Tahoma" w:eastAsia="Times New Roman" w:hAnsi="Tahoma" w:cs="Tahoma"/>
          <w:i/>
          <w:iCs/>
          <w:sz w:val="16"/>
          <w:lang w:eastAsia="sl-SI"/>
        </w:rPr>
        <w:t xml:space="preserve"> (partnerji) v primeru skupne ponudbe, vsi </w:t>
      </w:r>
      <w:r w:rsidRPr="00BE54B7">
        <w:rPr>
          <w:rFonts w:ascii="Tahoma" w:eastAsia="Times New Roman" w:hAnsi="Tahoma" w:cs="Tahoma"/>
          <w:i/>
          <w:iCs/>
          <w:sz w:val="16"/>
          <w:u w:val="single"/>
          <w:lang w:eastAsia="sl-SI"/>
        </w:rPr>
        <w:t>podizvajalci</w:t>
      </w:r>
      <w:r w:rsidRPr="00BE54B7">
        <w:rPr>
          <w:rFonts w:ascii="Tahoma" w:eastAsia="Times New Roman" w:hAnsi="Tahoma" w:cs="Tahoma"/>
          <w:i/>
          <w:iCs/>
          <w:sz w:val="16"/>
          <w:lang w:eastAsia="sl-SI"/>
        </w:rPr>
        <w:t xml:space="preserve"> (če ponudnik izvaja javno naročilo s podizvajalci) ter vsi </w:t>
      </w:r>
      <w:r w:rsidRPr="00BE54B7">
        <w:rPr>
          <w:rFonts w:ascii="Tahoma" w:eastAsia="Times New Roman" w:hAnsi="Tahoma" w:cs="Tahoma"/>
          <w:bCs/>
          <w:i/>
          <w:iCs/>
          <w:sz w:val="16"/>
          <w:u w:val="single"/>
          <w:lang w:eastAsia="sl-SI"/>
        </w:rPr>
        <w:t>gospodarski subjekti katerih zmogljivosti uporablja ponudnik</w:t>
      </w:r>
      <w:r w:rsidRPr="00BE54B7">
        <w:rPr>
          <w:rFonts w:ascii="Tahoma" w:eastAsia="Times New Roman" w:hAnsi="Tahoma" w:cs="Tahoma"/>
          <w:i/>
          <w:iCs/>
          <w:sz w:val="16"/>
          <w:lang w:eastAsia="sl-SI"/>
        </w:rPr>
        <w:t>.</w:t>
      </w:r>
    </w:p>
    <w:p w14:paraId="76D896A7"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6E188937"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3E54E942" w14:textId="77777777" w:rsidR="00D94106" w:rsidRPr="00CA1AE3" w:rsidRDefault="00D94106" w:rsidP="00D94106">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5A856091" w14:textId="77777777" w:rsidR="00D94106" w:rsidRPr="004A281B" w:rsidRDefault="00D94106" w:rsidP="00D94106">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8"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9D6817A" w14:textId="77777777" w:rsidR="00D94106" w:rsidRPr="00843A6C" w:rsidRDefault="00D94106" w:rsidP="00D94106">
      <w:pPr>
        <w:keepNext/>
        <w:keepLines/>
        <w:widowControl w:val="0"/>
        <w:spacing w:after="0" w:line="240" w:lineRule="auto"/>
        <w:ind w:left="284" w:hanging="284"/>
        <w:jc w:val="both"/>
        <w:rPr>
          <w:rFonts w:ascii="Tahoma" w:eastAsia="Times New Roman" w:hAnsi="Tahoma" w:cs="Tahoma"/>
          <w:bCs/>
          <w:i/>
          <w:sz w:val="18"/>
          <w:lang w:eastAsia="sl-SI"/>
        </w:rPr>
      </w:pPr>
      <w:r>
        <w:rPr>
          <w:rFonts w:ascii="Tahoma" w:hAnsi="Tahoma" w:cs="Tahoma"/>
          <w:i/>
          <w:sz w:val="16"/>
        </w:rPr>
        <w:t>*   N</w:t>
      </w:r>
      <w:r w:rsidRPr="00494F27">
        <w:rPr>
          <w:rFonts w:ascii="Tahoma" w:hAnsi="Tahoma" w:cs="Tahoma"/>
          <w:i/>
          <w:sz w:val="16"/>
        </w:rPr>
        <w:t xml:space="preserve">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94F27">
        <w:rPr>
          <w:rFonts w:ascii="Tahoma" w:hAnsi="Tahoma" w:cs="Tahoma"/>
          <w:i/>
          <w:sz w:val="16"/>
        </w:rPr>
        <w:t>ZIntPK</w:t>
      </w:r>
      <w:proofErr w:type="spellEnd"/>
      <w:r w:rsidRPr="00494F27">
        <w:rPr>
          <w:rFonts w:ascii="Tahoma" w:hAnsi="Tahoma" w:cs="Tahoma"/>
          <w:i/>
          <w:sz w:val="16"/>
        </w:rPr>
        <w:t>, ki določa kot obvezno sestavino izjave o lastniški strukturi tudi navedbo o tihih družbenikih, ne pride več v poštev. Določba še vedno nespremenjeno velja za tuje družbe, če po tujem prav</w:t>
      </w:r>
      <w:r>
        <w:rPr>
          <w:rFonts w:ascii="Tahoma" w:hAnsi="Tahoma" w:cs="Tahoma"/>
          <w:i/>
          <w:sz w:val="16"/>
        </w:rPr>
        <w:t>u institut tihe družbe obstaja.</w:t>
      </w:r>
      <w:r w:rsidRPr="00CA1AE3">
        <w:rPr>
          <w:rFonts w:ascii="Tahoma" w:eastAsia="Times New Roman" w:hAnsi="Tahoma" w:cs="Tahoma"/>
          <w:i/>
          <w:sz w:val="18"/>
          <w:lang w:eastAsia="sl-SI"/>
        </w:rPr>
        <w:br w:type="page"/>
      </w:r>
    </w:p>
    <w:p w14:paraId="45320740" w14:textId="77777777" w:rsidR="004E3E1B" w:rsidRPr="007001B7" w:rsidRDefault="004E3E1B" w:rsidP="00530307">
      <w:pPr>
        <w:keepNext/>
        <w:keepLines/>
        <w:spacing w:after="0" w:line="240" w:lineRule="auto"/>
        <w:jc w:val="right"/>
        <w:rPr>
          <w:rFonts w:ascii="Tahoma" w:eastAsia="Times New Roman" w:hAnsi="Tahoma" w:cs="Tahoma"/>
          <w:b/>
          <w:i/>
          <w:lang w:eastAsia="sl-SI"/>
        </w:rPr>
      </w:pPr>
      <w:r w:rsidRPr="007001B7">
        <w:rPr>
          <w:rFonts w:ascii="Tahoma" w:eastAsia="Times New Roman" w:hAnsi="Tahoma" w:cs="Tahoma"/>
          <w:b/>
          <w:i/>
          <w:lang w:eastAsia="sl-SI"/>
        </w:rPr>
        <w:lastRenderedPageBreak/>
        <w:t>Priloga 3/</w:t>
      </w:r>
      <w:r w:rsidR="00D94106">
        <w:rPr>
          <w:rFonts w:ascii="Tahoma" w:eastAsia="Times New Roman" w:hAnsi="Tahoma" w:cs="Tahoma"/>
          <w:b/>
          <w:i/>
          <w:lang w:eastAsia="sl-SI"/>
        </w:rPr>
        <w:t>2</w:t>
      </w:r>
    </w:p>
    <w:p w14:paraId="2B4D0B9A" w14:textId="77777777" w:rsidR="004E3E1B" w:rsidRDefault="004E3E1B" w:rsidP="00530307">
      <w:pPr>
        <w:keepNext/>
        <w:keepLines/>
        <w:spacing w:after="0" w:line="240" w:lineRule="auto"/>
        <w:jc w:val="both"/>
        <w:rPr>
          <w:rFonts w:ascii="Tahoma" w:eastAsia="Times New Roman" w:hAnsi="Tahoma" w:cs="Tahoma"/>
          <w:lang w:eastAsia="sl-SI"/>
        </w:rPr>
      </w:pPr>
    </w:p>
    <w:p w14:paraId="45C2D542" w14:textId="77777777" w:rsidR="004E3E1B" w:rsidRPr="00D63574" w:rsidRDefault="004E3E1B" w:rsidP="00530307">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5E7C154C" w14:textId="77777777"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949FA05"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060983DC"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61453EF"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44E4B677"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538C761"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E45870A"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Spodaj podpisani/a, ki sem pri gospodarskemu subjektu </w:t>
      </w:r>
    </w:p>
    <w:p w14:paraId="0C5A6A52"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________________________________________</w:t>
      </w:r>
    </w:p>
    <w:p w14:paraId="03AD7D8C"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član/ica (ustrezno obkrožiti/označiti):</w:t>
      </w:r>
    </w:p>
    <w:p w14:paraId="31B6085A"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upravnega organa ali </w:t>
      </w:r>
    </w:p>
    <w:p w14:paraId="2F6B29C8"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vodstvenega organa ali</w:t>
      </w:r>
    </w:p>
    <w:p w14:paraId="3D2EA344"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nadzornega organa </w:t>
      </w:r>
    </w:p>
    <w:p w14:paraId="413A37BA"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7178B41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oziroma imam pooblastila za (ustrezno obkrožiti/označiti):</w:t>
      </w:r>
    </w:p>
    <w:p w14:paraId="3EA27256"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njegovo zastopanje ali</w:t>
      </w:r>
    </w:p>
    <w:p w14:paraId="790910E6"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odločanje ali</w:t>
      </w:r>
    </w:p>
    <w:p w14:paraId="6BDA4894"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nadzor v njem,</w:t>
      </w:r>
    </w:p>
    <w:p w14:paraId="301F4DE1"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3BFB6ACF"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373D5846" w14:textId="77777777" w:rsidR="004E3E1B" w:rsidRPr="00BE54B7"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20"/>
          <w:lang w:eastAsia="sl-SI"/>
        </w:rPr>
      </w:pPr>
    </w:p>
    <w:p w14:paraId="47703D70" w14:textId="77777777" w:rsidR="004E3E1B" w:rsidRPr="002E5D7C"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18"/>
          <w:lang w:eastAsia="sl-SI"/>
        </w:rPr>
      </w:pPr>
      <w:r w:rsidRPr="002E5D7C">
        <w:rPr>
          <w:rFonts w:ascii="Tahoma" w:eastAsia="Times New Roman" w:hAnsi="Tahoma" w:cs="Tahoma"/>
          <w:b/>
          <w:sz w:val="18"/>
          <w:szCs w:val="18"/>
          <w:lang w:eastAsia="sl-SI"/>
        </w:rPr>
        <w:t>IZJAVLJAM</w:t>
      </w:r>
    </w:p>
    <w:p w14:paraId="37F1BA85"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F8D4912" w14:textId="64283ED4" w:rsidR="00D94106" w:rsidRPr="002E5D7C" w:rsidRDefault="000C362E" w:rsidP="00D94106">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0C362E">
        <w:rPr>
          <w:rFonts w:ascii="Tahoma" w:eastAsia="Times New Roman" w:hAnsi="Tahoma" w:cs="Tahoma"/>
          <w:sz w:val="18"/>
          <w:szCs w:val="18"/>
          <w:lang w:eastAsia="sl-SI"/>
        </w:rPr>
        <w:t xml:space="preserve">da mi ni bila izrečena pravnomočna sodba za kazniva dejanja iz Kazenskega zakonika (Uradni list RS, št. 50/12 – uradno prečiščeno besedilo, 6/16 – </w:t>
      </w:r>
      <w:proofErr w:type="spellStart"/>
      <w:r w:rsidRPr="000C362E">
        <w:rPr>
          <w:rFonts w:ascii="Tahoma" w:eastAsia="Times New Roman" w:hAnsi="Tahoma" w:cs="Tahoma"/>
          <w:sz w:val="18"/>
          <w:szCs w:val="18"/>
          <w:lang w:eastAsia="sl-SI"/>
        </w:rPr>
        <w:t>popr</w:t>
      </w:r>
      <w:proofErr w:type="spellEnd"/>
      <w:r w:rsidRPr="000C362E">
        <w:rPr>
          <w:rFonts w:ascii="Tahoma" w:eastAsia="Times New Roman" w:hAnsi="Tahoma" w:cs="Tahoma"/>
          <w:sz w:val="18"/>
          <w:szCs w:val="18"/>
          <w:lang w:eastAsia="sl-SI"/>
        </w:rPr>
        <w:t>., 54/15, 38/16, 27/17, 23/20, 91/20, 95/21, 186/21, 105/22 – ZZNŠPP, 16/23 in 107/24; v nadaljnjem besedilu: KZ-1) in so našteta v prvem odstavku 75. člena ZJN-3, ali za primerljiva kazniva dejanja, ki so jih izrekla tuja sodišča</w:t>
      </w:r>
      <w:r w:rsidR="00D94106" w:rsidRPr="002E5D7C">
        <w:rPr>
          <w:rFonts w:ascii="Tahoma" w:eastAsia="Times New Roman" w:hAnsi="Tahoma" w:cs="Tahoma"/>
          <w:sz w:val="18"/>
          <w:szCs w:val="18"/>
          <w:lang w:eastAsia="sl-SI"/>
        </w:rPr>
        <w:t xml:space="preserve">, </w:t>
      </w:r>
    </w:p>
    <w:p w14:paraId="7A391FB0"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C818F35"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5D7C">
        <w:rPr>
          <w:rFonts w:ascii="Tahoma" w:eastAsia="Times New Roman" w:hAnsi="Tahoma" w:cs="Tahoma"/>
          <w:sz w:val="18"/>
          <w:szCs w:val="18"/>
          <w:lang w:eastAsia="sl-SI"/>
        </w:rPr>
        <w:t>in</w:t>
      </w:r>
    </w:p>
    <w:p w14:paraId="115FD03B"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3C4112C" w14:textId="77777777" w:rsidR="004E3E1B" w:rsidRPr="002E5D7C"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18"/>
          <w:lang w:eastAsia="sl-SI"/>
        </w:rPr>
      </w:pPr>
      <w:r w:rsidRPr="002E5D7C">
        <w:rPr>
          <w:rFonts w:ascii="Tahoma" w:eastAsia="Times New Roman" w:hAnsi="Tahoma" w:cs="Tahoma"/>
          <w:b/>
          <w:sz w:val="18"/>
          <w:szCs w:val="18"/>
          <w:lang w:eastAsia="sl-SI"/>
        </w:rPr>
        <w:t>POOBLAŠČAM</w:t>
      </w:r>
    </w:p>
    <w:p w14:paraId="33D37F21"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53C0ED07" w14:textId="4BA23EDC" w:rsidR="004E3E1B" w:rsidRPr="002E5D7C" w:rsidRDefault="00BC23F2" w:rsidP="00530307">
      <w:pPr>
        <w:keepNext/>
        <w:keepLines/>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2E5D7C">
        <w:rPr>
          <w:rFonts w:ascii="Tahoma" w:eastAsia="Times New Roman" w:hAnsi="Tahoma" w:cs="Tahoma"/>
          <w:sz w:val="18"/>
          <w:szCs w:val="18"/>
          <w:lang w:eastAsia="sl-SI"/>
        </w:rPr>
        <w:t xml:space="preserve">JAVNI HOLDING Ljubljana, </w:t>
      </w:r>
      <w:proofErr w:type="spellStart"/>
      <w:r w:rsidRPr="002E5D7C">
        <w:rPr>
          <w:rFonts w:ascii="Tahoma" w:eastAsia="Times New Roman" w:hAnsi="Tahoma" w:cs="Tahoma"/>
          <w:sz w:val="18"/>
          <w:szCs w:val="18"/>
          <w:lang w:eastAsia="sl-SI"/>
        </w:rPr>
        <w:t>d.o.o</w:t>
      </w:r>
      <w:proofErr w:type="spellEnd"/>
      <w:r w:rsidRPr="002E5D7C">
        <w:rPr>
          <w:rFonts w:ascii="Tahoma" w:eastAsia="Times New Roman" w:hAnsi="Tahoma" w:cs="Tahoma"/>
          <w:sz w:val="18"/>
          <w:szCs w:val="18"/>
          <w:lang w:eastAsia="sl-SI"/>
        </w:rPr>
        <w:t>., Verovškova ulica 70, 1000 Ljubljana, da za potrebe preverjanja izpolnjevanja pogojev v postopku oddaje javnega naročila št.</w:t>
      </w:r>
      <w:r w:rsidR="004E3E1B" w:rsidRPr="002E5D7C">
        <w:rPr>
          <w:rFonts w:ascii="Tahoma" w:eastAsia="Times New Roman" w:hAnsi="Tahoma" w:cs="Tahoma"/>
          <w:sz w:val="18"/>
          <w:szCs w:val="18"/>
          <w:lang w:eastAsia="sl-SI"/>
        </w:rPr>
        <w:t xml:space="preserve"> </w:t>
      </w:r>
      <w:r w:rsidR="00B2566B">
        <w:rPr>
          <w:rFonts w:ascii="Tahoma" w:eastAsia="Times New Roman" w:hAnsi="Tahoma" w:cs="Tahoma"/>
          <w:b/>
          <w:noProof/>
          <w:sz w:val="18"/>
          <w:szCs w:val="18"/>
          <w:lang w:eastAsia="sl-SI"/>
        </w:rPr>
        <w:t>LPT-59/25</w:t>
      </w:r>
      <w:r w:rsidR="004E3E1B" w:rsidRPr="002E5D7C">
        <w:rPr>
          <w:rFonts w:ascii="Tahoma" w:eastAsia="Times New Roman" w:hAnsi="Tahoma" w:cs="Tahoma"/>
          <w:b/>
          <w:noProof/>
          <w:sz w:val="18"/>
          <w:szCs w:val="18"/>
          <w:lang w:eastAsia="sl-SI"/>
        </w:rPr>
        <w:t xml:space="preserve"> – </w:t>
      </w:r>
      <w:r w:rsidR="0015439B" w:rsidRPr="002E5D7C">
        <w:rPr>
          <w:rFonts w:ascii="Tahoma" w:eastAsia="Times New Roman" w:hAnsi="Tahoma" w:cs="Tahoma"/>
          <w:b/>
          <w:noProof/>
          <w:sz w:val="18"/>
          <w:szCs w:val="18"/>
          <w:lang w:eastAsia="sl-SI"/>
        </w:rPr>
        <w:t>Obnova poslovnega prostora pod stebriščno lopo Plečnikovih tržnic</w:t>
      </w:r>
      <w:r w:rsidR="004E3E1B" w:rsidRPr="002E5D7C">
        <w:rPr>
          <w:rFonts w:ascii="Tahoma" w:eastAsia="Times New Roman" w:hAnsi="Tahoma" w:cs="Tahoma"/>
          <w:sz w:val="18"/>
          <w:szCs w:val="18"/>
          <w:lang w:eastAsia="sl-SI"/>
        </w:rPr>
        <w:t xml:space="preserve">, </w:t>
      </w:r>
      <w:r w:rsidR="000C362E" w:rsidRPr="000C362E">
        <w:rPr>
          <w:rFonts w:ascii="Tahoma" w:eastAsia="Times New Roman" w:hAnsi="Tahoma" w:cs="Tahoma"/>
          <w:sz w:val="18"/>
          <w:szCs w:val="18"/>
          <w:lang w:eastAsia="sl-SI"/>
        </w:rPr>
        <w:t xml:space="preserve">pridobi podatke za preveritev ponudbe v skladu z 89. členom ZJN-3 v enotnem informacijskem sistemu – </w:t>
      </w:r>
      <w:proofErr w:type="spellStart"/>
      <w:r w:rsidR="000C362E" w:rsidRPr="000C362E">
        <w:rPr>
          <w:rFonts w:ascii="Tahoma" w:eastAsia="Times New Roman" w:hAnsi="Tahoma" w:cs="Tahoma"/>
          <w:sz w:val="18"/>
          <w:szCs w:val="18"/>
          <w:lang w:eastAsia="sl-SI"/>
        </w:rPr>
        <w:t>eDosje</w:t>
      </w:r>
      <w:proofErr w:type="spellEnd"/>
      <w:r w:rsidR="000C362E" w:rsidRPr="000C362E">
        <w:rPr>
          <w:rFonts w:ascii="Tahoma" w:eastAsia="Times New Roman" w:hAnsi="Tahoma" w:cs="Tahoma"/>
          <w:sz w:val="18"/>
          <w:szCs w:val="18"/>
          <w:lang w:eastAsia="sl-SI"/>
        </w:rPr>
        <w:t xml:space="preserve"> iz devetega odstavka 77. člena ZJN-3, ter se tudi zavezujemo, da bomo na zahtevo pooblaščenega predstavnika naročnika predložili dodatna pooblastila za preveritev podatkov iz uradnih evidenc</w:t>
      </w:r>
      <w:r w:rsidR="004E3E1B" w:rsidRPr="002E5D7C">
        <w:rPr>
          <w:rFonts w:ascii="Tahoma" w:eastAsia="Times New Roman" w:hAnsi="Tahoma" w:cs="Tahoma"/>
          <w:sz w:val="18"/>
          <w:szCs w:val="18"/>
          <w:lang w:eastAsia="sl-SI"/>
        </w:rPr>
        <w:t>.</w:t>
      </w:r>
    </w:p>
    <w:p w14:paraId="2B520FCB"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634A7F4"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D1C00E0"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E3E1B" w:rsidRPr="002E04D2" w14:paraId="16FEFAB8" w14:textId="77777777" w:rsidTr="005528C9">
        <w:trPr>
          <w:trHeight w:val="235"/>
        </w:trPr>
        <w:tc>
          <w:tcPr>
            <w:tcW w:w="3402" w:type="dxa"/>
            <w:tcBorders>
              <w:top w:val="single" w:sz="4" w:space="0" w:color="auto"/>
            </w:tcBorders>
          </w:tcPr>
          <w:p w14:paraId="265A64EC"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74DE7983"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15E8973F"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4EE52C7A" w14:textId="77777777" w:rsidR="004E3E1B" w:rsidRPr="002E04D2"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48E810AC" w14:textId="7CDC7DB7" w:rsidR="004E3E1B"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31CFCBCB" w14:textId="77B86F10" w:rsidR="002E5D7C" w:rsidRDefault="002E5D7C" w:rsidP="00530307">
      <w:pPr>
        <w:keepNext/>
        <w:keepLines/>
        <w:tabs>
          <w:tab w:val="left" w:pos="284"/>
        </w:tabs>
        <w:spacing w:after="0" w:line="240" w:lineRule="auto"/>
        <w:jc w:val="both"/>
        <w:rPr>
          <w:rFonts w:ascii="Tahoma" w:eastAsia="Times New Roman" w:hAnsi="Tahoma" w:cs="Tahoma"/>
          <w:sz w:val="20"/>
          <w:szCs w:val="20"/>
          <w:lang w:eastAsia="sl-SI"/>
        </w:rPr>
      </w:pPr>
    </w:p>
    <w:p w14:paraId="7989A3BB" w14:textId="77777777" w:rsidR="002E5D7C" w:rsidRDefault="002E5D7C" w:rsidP="00530307">
      <w:pPr>
        <w:keepNext/>
        <w:keepLines/>
        <w:tabs>
          <w:tab w:val="left" w:pos="284"/>
        </w:tabs>
        <w:spacing w:after="0" w:line="240" w:lineRule="auto"/>
        <w:jc w:val="both"/>
        <w:rPr>
          <w:rFonts w:ascii="Tahoma" w:eastAsia="Times New Roman" w:hAnsi="Tahoma" w:cs="Tahoma"/>
          <w:sz w:val="20"/>
          <w:szCs w:val="20"/>
          <w:lang w:eastAsia="sl-SI"/>
        </w:rPr>
      </w:pPr>
    </w:p>
    <w:p w14:paraId="5F0ACC94" w14:textId="77777777" w:rsidR="002E5D7C" w:rsidRPr="002E04D2" w:rsidRDefault="002E5D7C" w:rsidP="00530307">
      <w:pPr>
        <w:keepNext/>
        <w:keepLines/>
        <w:tabs>
          <w:tab w:val="left" w:pos="284"/>
        </w:tabs>
        <w:spacing w:after="0" w:line="240" w:lineRule="auto"/>
        <w:jc w:val="both"/>
        <w:rPr>
          <w:rFonts w:ascii="Tahoma" w:eastAsia="Times New Roman" w:hAnsi="Tahoma" w:cs="Tahoma"/>
          <w:sz w:val="20"/>
          <w:szCs w:val="20"/>
          <w:lang w:eastAsia="sl-SI"/>
        </w:rPr>
      </w:pPr>
    </w:p>
    <w:p w14:paraId="09D473D9" w14:textId="77777777" w:rsidR="004E3E1B" w:rsidRPr="002E04D2" w:rsidRDefault="004E3E1B" w:rsidP="00530307">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366D0BBF" w14:textId="77777777" w:rsidR="004E3E1B" w:rsidRPr="002E04D2" w:rsidRDefault="004E3E1B" w:rsidP="00530307">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106875E8" w14:textId="77777777" w:rsidR="004E3E1B" w:rsidRPr="002E04D2" w:rsidRDefault="004E3E1B" w:rsidP="00530307">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127FFEC1" w14:textId="77777777" w:rsidR="004E3E1B" w:rsidRPr="002E04D2" w:rsidRDefault="004E3E1B" w:rsidP="00530307">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535CF1CD" w14:textId="77777777" w:rsidR="004E3E1B" w:rsidRPr="002E04D2" w:rsidRDefault="004E3E1B" w:rsidP="00530307">
      <w:pPr>
        <w:keepNext/>
        <w:keepLines/>
        <w:spacing w:after="0" w:line="240" w:lineRule="auto"/>
        <w:jc w:val="both"/>
        <w:rPr>
          <w:rFonts w:ascii="Tahoma" w:eastAsia="Times New Roman" w:hAnsi="Tahoma" w:cs="Tahoma"/>
          <w:b/>
          <w:i/>
          <w:sz w:val="16"/>
          <w:szCs w:val="18"/>
          <w:lang w:eastAsia="sl-SI"/>
        </w:rPr>
      </w:pPr>
    </w:p>
    <w:p w14:paraId="54C3B79C" w14:textId="3C572F25" w:rsidR="004E3E1B" w:rsidRPr="004708A0" w:rsidRDefault="004E3E1B" w:rsidP="002E5D7C">
      <w:pPr>
        <w:keepNext/>
        <w:keepLines/>
        <w:spacing w:after="0" w:line="240" w:lineRule="auto"/>
        <w:jc w:val="both"/>
        <w:rPr>
          <w:rFonts w:ascii="Tahoma" w:hAnsi="Tahoma" w:cs="Tahoma"/>
          <w:i/>
          <w:sz w:val="20"/>
        </w:rPr>
      </w:pPr>
      <w:r w:rsidRPr="002E04D2">
        <w:rPr>
          <w:rFonts w:ascii="Tahoma" w:eastAsia="Times New Roman" w:hAnsi="Tahoma" w:cs="Tahoma"/>
          <w:i/>
          <w:sz w:val="16"/>
          <w:szCs w:val="18"/>
          <w:lang w:eastAsia="sl-SI"/>
        </w:rPr>
        <w:t>Obrazec se po potrebi fotokopira!</w:t>
      </w: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E3E1B" w:rsidRPr="005B4A18" w14:paraId="3FB5FFB3" w14:textId="77777777" w:rsidTr="005528C9">
        <w:tc>
          <w:tcPr>
            <w:tcW w:w="7740" w:type="dxa"/>
            <w:tcBorders>
              <w:top w:val="single" w:sz="4" w:space="0" w:color="000000"/>
              <w:left w:val="single" w:sz="4" w:space="0" w:color="000000"/>
              <w:bottom w:val="single" w:sz="4" w:space="0" w:color="000000"/>
            </w:tcBorders>
          </w:tcPr>
          <w:p w14:paraId="7367C099"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6E54A11E"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441F3CFC"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7D7369E8"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4FB2EBBB"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1E0A47EB" w14:textId="467CA61D"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B2566B">
        <w:rPr>
          <w:rFonts w:ascii="Tahoma" w:eastAsia="Times New Roman" w:hAnsi="Tahoma" w:cs="Tahoma"/>
          <w:b/>
          <w:noProof/>
          <w:lang w:eastAsia="sl-SI"/>
        </w:rPr>
        <w:t>LPT-59/25</w:t>
      </w:r>
      <w:r w:rsidRPr="004E3E1B">
        <w:rPr>
          <w:rFonts w:ascii="Tahoma" w:eastAsia="Times New Roman" w:hAnsi="Tahoma" w:cs="Tahoma"/>
          <w:b/>
          <w:noProof/>
          <w:lang w:eastAsia="sl-SI"/>
        </w:rPr>
        <w:t xml:space="preserve"> – </w:t>
      </w:r>
      <w:r w:rsidR="0015439B">
        <w:rPr>
          <w:rFonts w:ascii="Tahoma" w:eastAsia="Times New Roman" w:hAnsi="Tahoma" w:cs="Tahoma"/>
          <w:b/>
          <w:noProof/>
          <w:lang w:eastAsia="sl-SI"/>
        </w:rPr>
        <w:t>Obnova poslovnega prostora pod stebriščno lopo Plečnikovih tržnic</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0B75B3D4" w14:textId="77777777" w:rsidR="004E3E1B" w:rsidRPr="005B4A18" w:rsidRDefault="004E3E1B" w:rsidP="00530307">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E3E1B" w:rsidRPr="005B4A18" w14:paraId="3A59DB5D" w14:textId="77777777" w:rsidTr="005528C9">
        <w:trPr>
          <w:trHeight w:val="460"/>
        </w:trPr>
        <w:tc>
          <w:tcPr>
            <w:tcW w:w="6062" w:type="dxa"/>
            <w:shd w:val="clear" w:color="auto" w:fill="auto"/>
            <w:vAlign w:val="center"/>
          </w:tcPr>
          <w:p w14:paraId="3D807AFF" w14:textId="77777777" w:rsidR="004E3E1B" w:rsidRPr="005B4A18" w:rsidRDefault="004E3E1B" w:rsidP="00530307">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04FB5E35" w14:textId="77777777" w:rsidR="004E3E1B" w:rsidRPr="005B4A18" w:rsidRDefault="004E3E1B" w:rsidP="00530307">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4E3E1B" w:rsidRPr="005B4A18" w14:paraId="589ED644" w14:textId="77777777" w:rsidTr="005528C9">
        <w:trPr>
          <w:trHeight w:val="460"/>
        </w:trPr>
        <w:tc>
          <w:tcPr>
            <w:tcW w:w="6062" w:type="dxa"/>
            <w:shd w:val="clear" w:color="auto" w:fill="auto"/>
          </w:tcPr>
          <w:p w14:paraId="24415CE6" w14:textId="77777777" w:rsidR="004E3E1B" w:rsidRPr="005B4A18" w:rsidRDefault="004E3E1B" w:rsidP="00530307">
            <w:pPr>
              <w:keepNext/>
              <w:keepLines/>
              <w:spacing w:after="0" w:line="240" w:lineRule="auto"/>
              <w:jc w:val="both"/>
              <w:rPr>
                <w:rFonts w:ascii="Tahoma" w:hAnsi="Tahoma" w:cs="Tahoma"/>
              </w:rPr>
            </w:pPr>
          </w:p>
        </w:tc>
        <w:tc>
          <w:tcPr>
            <w:tcW w:w="3402" w:type="dxa"/>
            <w:shd w:val="clear" w:color="auto" w:fill="auto"/>
          </w:tcPr>
          <w:p w14:paraId="7A959C6C" w14:textId="77777777" w:rsidR="004E3E1B" w:rsidRPr="005B4A18" w:rsidRDefault="004E3E1B" w:rsidP="00530307">
            <w:pPr>
              <w:keepNext/>
              <w:keepLines/>
              <w:spacing w:after="0" w:line="240" w:lineRule="auto"/>
              <w:jc w:val="both"/>
              <w:rPr>
                <w:rFonts w:ascii="Tahoma" w:hAnsi="Tahoma" w:cs="Tahoma"/>
              </w:rPr>
            </w:pPr>
          </w:p>
        </w:tc>
      </w:tr>
    </w:tbl>
    <w:p w14:paraId="608ED26E" w14:textId="77777777" w:rsidR="004E3E1B" w:rsidRPr="005B4A18" w:rsidRDefault="004E3E1B" w:rsidP="00530307">
      <w:pPr>
        <w:keepNext/>
        <w:keepLines/>
        <w:spacing w:after="0" w:line="240" w:lineRule="auto"/>
        <w:jc w:val="both"/>
        <w:rPr>
          <w:rFonts w:ascii="Tahoma" w:hAnsi="Tahoma" w:cs="Tahoma"/>
          <w:b/>
          <w:bCs/>
        </w:rPr>
      </w:pPr>
    </w:p>
    <w:p w14:paraId="622BBD18"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43023A94"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478E1914" w14:textId="77777777" w:rsidR="004E3E1B" w:rsidRPr="005B4A18" w:rsidRDefault="004E3E1B" w:rsidP="00530307">
      <w:pPr>
        <w:keepNext/>
        <w:keepLines/>
        <w:spacing w:after="0" w:line="240" w:lineRule="auto"/>
        <w:jc w:val="both"/>
        <w:rPr>
          <w:rFonts w:ascii="Tahoma" w:hAnsi="Tahoma" w:cs="Tahoma"/>
        </w:rPr>
      </w:pPr>
    </w:p>
    <w:p w14:paraId="316501E3"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0B063158"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079FA236" w14:textId="77777777" w:rsidR="004E3E1B" w:rsidRPr="005B4A18" w:rsidRDefault="004E3E1B"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5B4A18" w14:paraId="259161A9" w14:textId="77777777" w:rsidTr="005528C9">
        <w:trPr>
          <w:trHeight w:val="235"/>
        </w:trPr>
        <w:tc>
          <w:tcPr>
            <w:tcW w:w="3402" w:type="dxa"/>
            <w:tcBorders>
              <w:bottom w:val="single" w:sz="4" w:space="0" w:color="auto"/>
            </w:tcBorders>
          </w:tcPr>
          <w:p w14:paraId="121EAFA9"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E45A928"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177374E" w14:textId="77777777" w:rsidR="004E3E1B" w:rsidRPr="005B4A18" w:rsidRDefault="004E3E1B"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4E3E1B" w:rsidRPr="005B4A18" w14:paraId="07085E89" w14:textId="77777777" w:rsidTr="005528C9">
        <w:trPr>
          <w:trHeight w:val="235"/>
        </w:trPr>
        <w:tc>
          <w:tcPr>
            <w:tcW w:w="3402" w:type="dxa"/>
            <w:tcBorders>
              <w:top w:val="single" w:sz="4" w:space="0" w:color="auto"/>
            </w:tcBorders>
          </w:tcPr>
          <w:p w14:paraId="555C5E52"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39B4608" w14:textId="77777777" w:rsidR="004E3E1B" w:rsidRPr="005B4A18" w:rsidRDefault="004E3E1B" w:rsidP="00530307">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6DA7D5F"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71F6A03" w14:textId="77777777" w:rsidR="004E3E1B" w:rsidRPr="005B4A18" w:rsidRDefault="004E3E1B" w:rsidP="00530307">
      <w:pPr>
        <w:keepNext/>
        <w:keepLines/>
        <w:spacing w:after="0" w:line="240" w:lineRule="auto"/>
        <w:jc w:val="both"/>
        <w:rPr>
          <w:rFonts w:ascii="Tahoma" w:hAnsi="Tahoma" w:cs="Tahoma"/>
          <w:b/>
        </w:rPr>
      </w:pPr>
    </w:p>
    <w:p w14:paraId="3B32D06E"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2772CF8C"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7A91018D" w14:textId="77777777" w:rsidR="004E3E1B" w:rsidRPr="005B4A18" w:rsidRDefault="004E3E1B" w:rsidP="00530307">
      <w:pPr>
        <w:keepNext/>
        <w:keepLines/>
        <w:spacing w:after="0" w:line="240" w:lineRule="auto"/>
        <w:jc w:val="both"/>
        <w:rPr>
          <w:rFonts w:ascii="Tahoma" w:hAnsi="Tahoma" w:cs="Tahoma"/>
          <w:b/>
        </w:rPr>
      </w:pPr>
    </w:p>
    <w:p w14:paraId="27F57A4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F61D463"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w:t>
      </w:r>
      <w:r>
        <w:rPr>
          <w:rFonts w:ascii="Tahoma" w:eastAsia="Times New Roman" w:hAnsi="Tahoma" w:cs="Tahoma"/>
          <w:lang w:eastAsia="sl-SI"/>
        </w:rPr>
        <w:t>a dela</w:t>
      </w:r>
      <w:r w:rsidRPr="005B4A18">
        <w:rPr>
          <w:rFonts w:ascii="Tahoma" w:eastAsia="Times New Roman" w:hAnsi="Tahoma" w:cs="Tahoma"/>
          <w:lang w:eastAsia="sl-SI"/>
        </w:rPr>
        <w:t xml:space="preserve">, ki </w:t>
      </w:r>
      <w:r>
        <w:rPr>
          <w:rFonts w:ascii="Tahoma" w:eastAsia="Times New Roman" w:hAnsi="Tahoma" w:cs="Tahoma"/>
          <w:lang w:eastAsia="sl-SI"/>
        </w:rPr>
        <w:t>so</w:t>
      </w:r>
      <w:r w:rsidRPr="005B4A18">
        <w:rPr>
          <w:rFonts w:ascii="Tahoma" w:eastAsia="Times New Roman" w:hAnsi="Tahoma" w:cs="Tahoma"/>
          <w:lang w:eastAsia="sl-SI"/>
        </w:rPr>
        <w:t xml:space="preserve"> neposredno povezana s predmetom pogodbe. Če ponudnik naročniku na njegov poziv ne posreduje teh izjav, naročnik Državni revizijski komisiji poda predlog za uvedbo postopka o prekršku iz 2. točke prvega odstavka 112. člena ZJN-3.</w:t>
      </w:r>
    </w:p>
    <w:p w14:paraId="371D8978" w14:textId="170DC8FF" w:rsidR="004E3E1B" w:rsidRDefault="004E3E1B" w:rsidP="00530307">
      <w:pPr>
        <w:keepNext/>
        <w:keepLines/>
        <w:tabs>
          <w:tab w:val="left" w:pos="2552"/>
        </w:tabs>
        <w:spacing w:after="0" w:line="240" w:lineRule="auto"/>
        <w:ind w:left="284" w:hanging="284"/>
        <w:jc w:val="both"/>
        <w:rPr>
          <w:rFonts w:ascii="Tahoma" w:eastAsia="Times New Roman" w:hAnsi="Tahoma" w:cs="Tahoma"/>
          <w:sz w:val="20"/>
          <w:lang w:eastAsia="sl-SI"/>
        </w:rPr>
      </w:pPr>
    </w:p>
    <w:p w14:paraId="06E49C9B" w14:textId="77777777" w:rsidR="002E5D7C" w:rsidRPr="005B4A18" w:rsidRDefault="002E5D7C"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5B4A18" w14:paraId="22B0BF66" w14:textId="77777777" w:rsidTr="005528C9">
        <w:trPr>
          <w:trHeight w:val="235"/>
        </w:trPr>
        <w:tc>
          <w:tcPr>
            <w:tcW w:w="3402" w:type="dxa"/>
            <w:tcBorders>
              <w:bottom w:val="single" w:sz="4" w:space="0" w:color="auto"/>
            </w:tcBorders>
          </w:tcPr>
          <w:p w14:paraId="032FA095"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5301B64"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197AC10" w14:textId="77777777" w:rsidR="004E3E1B" w:rsidRPr="005B4A18" w:rsidRDefault="004E3E1B"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4E3E1B" w:rsidRPr="005B4A18" w14:paraId="49EAA35C" w14:textId="77777777" w:rsidTr="005528C9">
        <w:trPr>
          <w:trHeight w:val="235"/>
        </w:trPr>
        <w:tc>
          <w:tcPr>
            <w:tcW w:w="3402" w:type="dxa"/>
            <w:tcBorders>
              <w:top w:val="single" w:sz="4" w:space="0" w:color="auto"/>
            </w:tcBorders>
          </w:tcPr>
          <w:p w14:paraId="71AB80DF"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B7BDC87" w14:textId="77777777" w:rsidR="004E3E1B" w:rsidRPr="005B4A18" w:rsidRDefault="004E3E1B" w:rsidP="00530307">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9C80813"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4989CDD3" w14:textId="77777777" w:rsidR="004E3E1B" w:rsidRDefault="004E3E1B" w:rsidP="00530307">
      <w:pPr>
        <w:keepNext/>
        <w:keepLines/>
        <w:tabs>
          <w:tab w:val="left" w:pos="284"/>
        </w:tabs>
        <w:spacing w:after="0" w:line="240" w:lineRule="auto"/>
        <w:jc w:val="both"/>
        <w:rPr>
          <w:rFonts w:ascii="Tahoma" w:hAnsi="Tahoma" w:cs="Tahoma"/>
          <w:b/>
          <w:i/>
          <w:sz w:val="16"/>
          <w:szCs w:val="16"/>
        </w:rPr>
      </w:pPr>
    </w:p>
    <w:p w14:paraId="46A9E37B" w14:textId="305B44EE" w:rsidR="00D94106" w:rsidRDefault="00D94106" w:rsidP="00530307">
      <w:pPr>
        <w:keepNext/>
        <w:keepLines/>
        <w:tabs>
          <w:tab w:val="left" w:pos="284"/>
        </w:tabs>
        <w:spacing w:after="0" w:line="240" w:lineRule="auto"/>
        <w:jc w:val="both"/>
        <w:rPr>
          <w:rFonts w:ascii="Tahoma" w:hAnsi="Tahoma" w:cs="Tahoma"/>
          <w:b/>
          <w:i/>
          <w:sz w:val="16"/>
          <w:szCs w:val="16"/>
        </w:rPr>
      </w:pPr>
    </w:p>
    <w:p w14:paraId="38702C03" w14:textId="03AF480D" w:rsidR="002E5D7C" w:rsidRDefault="002E5D7C" w:rsidP="00530307">
      <w:pPr>
        <w:keepNext/>
        <w:keepLines/>
        <w:tabs>
          <w:tab w:val="left" w:pos="284"/>
        </w:tabs>
        <w:spacing w:after="0" w:line="240" w:lineRule="auto"/>
        <w:jc w:val="both"/>
        <w:rPr>
          <w:rFonts w:ascii="Tahoma" w:hAnsi="Tahoma" w:cs="Tahoma"/>
          <w:b/>
          <w:i/>
          <w:sz w:val="16"/>
          <w:szCs w:val="16"/>
        </w:rPr>
      </w:pPr>
    </w:p>
    <w:p w14:paraId="766BC3A2" w14:textId="77777777" w:rsidR="002E5D7C" w:rsidRDefault="002E5D7C" w:rsidP="00530307">
      <w:pPr>
        <w:keepNext/>
        <w:keepLines/>
        <w:tabs>
          <w:tab w:val="left" w:pos="284"/>
        </w:tabs>
        <w:spacing w:after="0" w:line="240" w:lineRule="auto"/>
        <w:jc w:val="both"/>
        <w:rPr>
          <w:rFonts w:ascii="Tahoma" w:hAnsi="Tahoma" w:cs="Tahoma"/>
          <w:b/>
          <w:i/>
          <w:sz w:val="16"/>
          <w:szCs w:val="16"/>
        </w:rPr>
      </w:pPr>
    </w:p>
    <w:p w14:paraId="5CD8C443" w14:textId="77777777" w:rsidR="002E5D7C" w:rsidRDefault="002E5D7C" w:rsidP="00530307">
      <w:pPr>
        <w:keepNext/>
        <w:keepLines/>
        <w:tabs>
          <w:tab w:val="left" w:pos="284"/>
        </w:tabs>
        <w:spacing w:after="0" w:line="240" w:lineRule="auto"/>
        <w:jc w:val="both"/>
        <w:rPr>
          <w:rFonts w:ascii="Tahoma" w:hAnsi="Tahoma" w:cs="Tahoma"/>
          <w:b/>
          <w:i/>
          <w:sz w:val="16"/>
          <w:szCs w:val="16"/>
        </w:rPr>
      </w:pPr>
    </w:p>
    <w:p w14:paraId="7E88B8A0"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5E1FD53F"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0644CD4C" w14:textId="77777777" w:rsidR="004E3E1B" w:rsidRPr="005B4A18" w:rsidRDefault="004E3E1B" w:rsidP="00530307">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1884964F"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318702EE"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3884113"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3D353CDC" w14:textId="77777777" w:rsidR="004E3E1B" w:rsidRPr="005B4A18" w:rsidRDefault="004E3E1B" w:rsidP="00530307">
      <w:pPr>
        <w:keepNext/>
        <w:keepLines/>
        <w:tabs>
          <w:tab w:val="left" w:pos="567"/>
          <w:tab w:val="num" w:pos="851"/>
          <w:tab w:val="left" w:pos="993"/>
        </w:tabs>
        <w:spacing w:after="0" w:line="240" w:lineRule="auto"/>
        <w:jc w:val="both"/>
        <w:rPr>
          <w:rFonts w:ascii="Tahoma" w:hAnsi="Tahoma" w:cs="Tahoma"/>
          <w:b/>
          <w:i/>
          <w:sz w:val="12"/>
          <w:szCs w:val="12"/>
        </w:rPr>
      </w:pPr>
    </w:p>
    <w:p w14:paraId="6801329B" w14:textId="02EE1BDB" w:rsidR="004E3E1B" w:rsidRPr="005B4A18" w:rsidRDefault="004E3E1B" w:rsidP="002E5D7C">
      <w:pPr>
        <w:keepNext/>
        <w:keepLines/>
        <w:tabs>
          <w:tab w:val="left" w:pos="567"/>
          <w:tab w:val="num" w:pos="851"/>
          <w:tab w:val="left" w:pos="993"/>
        </w:tabs>
        <w:spacing w:after="0" w:line="240" w:lineRule="auto"/>
        <w:jc w:val="both"/>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E3E1B" w:rsidRPr="005B4A18" w14:paraId="5AC0737B" w14:textId="77777777" w:rsidTr="005528C9">
        <w:tc>
          <w:tcPr>
            <w:tcW w:w="8008" w:type="dxa"/>
            <w:tcBorders>
              <w:top w:val="single" w:sz="4" w:space="0" w:color="auto"/>
              <w:bottom w:val="single" w:sz="4" w:space="0" w:color="auto"/>
            </w:tcBorders>
          </w:tcPr>
          <w:p w14:paraId="10FF4738"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2C5BD9D4" w14:textId="77777777" w:rsidR="004E3E1B" w:rsidRPr="005B4A18" w:rsidRDefault="004E3E1B" w:rsidP="00530307">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241B0AE1"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3C7D215F" w14:textId="38775A6C" w:rsidR="004E3E1B" w:rsidRDefault="00B2566B" w:rsidP="00530307">
      <w:pPr>
        <w:keepNext/>
        <w:keepLines/>
        <w:spacing w:after="0" w:line="240" w:lineRule="auto"/>
        <w:jc w:val="both"/>
        <w:rPr>
          <w:rFonts w:ascii="Tahoma" w:eastAsia="Times New Roman" w:hAnsi="Tahoma" w:cs="Tahoma"/>
          <w:b/>
          <w:noProof/>
          <w:sz w:val="20"/>
          <w:lang w:eastAsia="sl-SI"/>
        </w:rPr>
      </w:pPr>
      <w:r>
        <w:rPr>
          <w:rFonts w:ascii="Tahoma" w:eastAsia="Times New Roman" w:hAnsi="Tahoma" w:cs="Tahoma"/>
          <w:b/>
          <w:noProof/>
          <w:sz w:val="20"/>
          <w:lang w:eastAsia="sl-SI"/>
        </w:rPr>
        <w:t>LPT-59/25</w:t>
      </w:r>
      <w:r w:rsidR="004E3E1B" w:rsidRPr="004E3E1B">
        <w:rPr>
          <w:rFonts w:ascii="Tahoma" w:eastAsia="Times New Roman" w:hAnsi="Tahoma" w:cs="Tahoma"/>
          <w:b/>
          <w:noProof/>
          <w:sz w:val="20"/>
          <w:lang w:eastAsia="sl-SI"/>
        </w:rPr>
        <w:t xml:space="preserve"> – </w:t>
      </w:r>
      <w:r w:rsidR="0015439B">
        <w:rPr>
          <w:rFonts w:ascii="Tahoma" w:eastAsia="Times New Roman" w:hAnsi="Tahoma" w:cs="Tahoma"/>
          <w:b/>
          <w:noProof/>
          <w:sz w:val="20"/>
          <w:lang w:eastAsia="sl-SI"/>
        </w:rPr>
        <w:t>Obnova poslovnega prostora pod stebriščno lopo Plečnikovih tržnic</w:t>
      </w:r>
    </w:p>
    <w:p w14:paraId="277605DE" w14:textId="77777777" w:rsidR="004E3E1B" w:rsidRPr="005B4A18" w:rsidRDefault="004E3E1B" w:rsidP="00530307">
      <w:pPr>
        <w:keepNext/>
        <w:keepLines/>
        <w:spacing w:after="0" w:line="240" w:lineRule="auto"/>
        <w:jc w:val="both"/>
        <w:rPr>
          <w:rFonts w:ascii="Tahoma" w:eastAsia="Times New Roman" w:hAnsi="Tahoma" w:cs="Tahoma"/>
          <w:lang w:eastAsia="sl-SI"/>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6446"/>
      </w:tblGrid>
      <w:tr w:rsidR="004E3E1B" w:rsidRPr="005B4A18" w14:paraId="38AEC2A0" w14:textId="77777777" w:rsidTr="000C362E">
        <w:trPr>
          <w:trHeight w:val="385"/>
          <w:jc w:val="center"/>
        </w:trPr>
        <w:tc>
          <w:tcPr>
            <w:tcW w:w="3397" w:type="dxa"/>
          </w:tcPr>
          <w:p w14:paraId="75CBCCA5"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2676BC38"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341F87F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6FF8F53" w14:textId="77777777" w:rsidTr="000C362E">
        <w:trPr>
          <w:jc w:val="center"/>
        </w:trPr>
        <w:tc>
          <w:tcPr>
            <w:tcW w:w="3397" w:type="dxa"/>
          </w:tcPr>
          <w:p w14:paraId="236D560F"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48B407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5D33CAF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3213BF5D" w14:textId="77777777" w:rsidTr="000C362E">
        <w:trPr>
          <w:jc w:val="center"/>
        </w:trPr>
        <w:tc>
          <w:tcPr>
            <w:tcW w:w="3397" w:type="dxa"/>
          </w:tcPr>
          <w:p w14:paraId="352A323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2ED4C09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32EC660D"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0ACB46D0" w14:textId="77777777" w:rsidTr="000C362E">
        <w:trPr>
          <w:jc w:val="center"/>
        </w:trPr>
        <w:tc>
          <w:tcPr>
            <w:tcW w:w="3397" w:type="dxa"/>
            <w:tcBorders>
              <w:top w:val="single" w:sz="4" w:space="0" w:color="auto"/>
              <w:left w:val="single" w:sz="4" w:space="0" w:color="auto"/>
              <w:bottom w:val="single" w:sz="4" w:space="0" w:color="auto"/>
              <w:right w:val="single" w:sz="4" w:space="0" w:color="auto"/>
            </w:tcBorders>
          </w:tcPr>
          <w:p w14:paraId="3AA126E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535F51A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7BBE83D" w14:textId="77777777" w:rsidTr="000C362E">
        <w:trPr>
          <w:jc w:val="center"/>
        </w:trPr>
        <w:tc>
          <w:tcPr>
            <w:tcW w:w="3397" w:type="dxa"/>
            <w:tcBorders>
              <w:top w:val="single" w:sz="4" w:space="0" w:color="auto"/>
              <w:left w:val="single" w:sz="4" w:space="0" w:color="auto"/>
              <w:bottom w:val="single" w:sz="4" w:space="0" w:color="auto"/>
              <w:right w:val="single" w:sz="4" w:space="0" w:color="auto"/>
            </w:tcBorders>
          </w:tcPr>
          <w:p w14:paraId="33684B51" w14:textId="77777777" w:rsidR="004E3E1B" w:rsidRPr="005B4A18" w:rsidRDefault="00BC23F2"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r w:rsidRPr="005B4A18">
              <w:rPr>
                <w:rFonts w:ascii="Tahoma" w:eastAsia="Times New Roman" w:hAnsi="Tahoma" w:cs="Tahoma"/>
                <w:lang w:eastAsia="sl-SI"/>
              </w:rPr>
              <w:t xml:space="preserve"> </w:t>
            </w:r>
          </w:p>
        </w:tc>
        <w:tc>
          <w:tcPr>
            <w:tcW w:w="6446" w:type="dxa"/>
            <w:tcBorders>
              <w:top w:val="single" w:sz="4" w:space="0" w:color="auto"/>
              <w:left w:val="single" w:sz="4" w:space="0" w:color="auto"/>
              <w:bottom w:val="single" w:sz="4" w:space="0" w:color="auto"/>
              <w:right w:val="single" w:sz="4" w:space="0" w:color="auto"/>
            </w:tcBorders>
          </w:tcPr>
          <w:p w14:paraId="431E2D47"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31D7C5B" w14:textId="77777777" w:rsidTr="000C362E">
        <w:trPr>
          <w:trHeight w:val="163"/>
          <w:jc w:val="center"/>
        </w:trPr>
        <w:tc>
          <w:tcPr>
            <w:tcW w:w="3397" w:type="dxa"/>
          </w:tcPr>
          <w:p w14:paraId="7EC95821"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0D46E074"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BB229F0" w14:textId="77777777" w:rsidTr="000C362E">
        <w:trPr>
          <w:jc w:val="center"/>
        </w:trPr>
        <w:tc>
          <w:tcPr>
            <w:tcW w:w="3397" w:type="dxa"/>
          </w:tcPr>
          <w:p w14:paraId="4D38B46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136EC617"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1A57294" w14:textId="77777777" w:rsidTr="000C362E">
        <w:trPr>
          <w:jc w:val="center"/>
        </w:trPr>
        <w:tc>
          <w:tcPr>
            <w:tcW w:w="3397" w:type="dxa"/>
          </w:tcPr>
          <w:p w14:paraId="1CFF9DE7"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155965DC"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690AFBCB" w14:textId="77777777" w:rsidTr="000C362E">
        <w:trPr>
          <w:trHeight w:val="1024"/>
          <w:jc w:val="center"/>
        </w:trPr>
        <w:tc>
          <w:tcPr>
            <w:tcW w:w="3397" w:type="dxa"/>
          </w:tcPr>
          <w:p w14:paraId="63296072" w14:textId="77777777" w:rsidR="004E3E1B" w:rsidRPr="005B4A18" w:rsidRDefault="004E3E1B" w:rsidP="00530307">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Vsak del javnega naročila (storitev/gradnja/blago), ki se oddaja v </w:t>
            </w:r>
            <w:proofErr w:type="spellStart"/>
            <w:r w:rsidRPr="005B4A18">
              <w:rPr>
                <w:rFonts w:ascii="Tahoma" w:eastAsia="Times New Roman" w:hAnsi="Tahoma" w:cs="Tahoma"/>
                <w:lang w:eastAsia="sl-SI"/>
              </w:rPr>
              <w:t>podizvajanje</w:t>
            </w:r>
            <w:proofErr w:type="spellEnd"/>
            <w:r w:rsidRPr="005B4A18">
              <w:rPr>
                <w:rFonts w:ascii="Tahoma" w:eastAsia="Times New Roman" w:hAnsi="Tahoma" w:cs="Tahoma"/>
                <w:lang w:eastAsia="sl-SI"/>
              </w:rPr>
              <w:t xml:space="preserve"> (vrsta/opis del)</w:t>
            </w:r>
          </w:p>
        </w:tc>
        <w:tc>
          <w:tcPr>
            <w:tcW w:w="6446" w:type="dxa"/>
          </w:tcPr>
          <w:p w14:paraId="4565D699"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6EE6759C"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1A3ACD32"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5CDEC3D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42604692" w14:textId="77777777" w:rsidTr="000C362E">
        <w:trPr>
          <w:trHeight w:val="208"/>
          <w:jc w:val="center"/>
        </w:trPr>
        <w:tc>
          <w:tcPr>
            <w:tcW w:w="3397" w:type="dxa"/>
          </w:tcPr>
          <w:p w14:paraId="656A96E6" w14:textId="77777777" w:rsidR="004E3E1B" w:rsidRPr="005B4A18" w:rsidRDefault="004E3E1B" w:rsidP="00530307">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Količina/Delež (%) javnega naročila, ki se oddaja v </w:t>
            </w:r>
            <w:proofErr w:type="spellStart"/>
            <w:r w:rsidRPr="005B4A18">
              <w:rPr>
                <w:rFonts w:ascii="Tahoma" w:eastAsia="Times New Roman" w:hAnsi="Tahoma" w:cs="Tahoma"/>
                <w:lang w:eastAsia="sl-SI"/>
              </w:rPr>
              <w:t>podizvajanje</w:t>
            </w:r>
            <w:proofErr w:type="spellEnd"/>
          </w:p>
        </w:tc>
        <w:tc>
          <w:tcPr>
            <w:tcW w:w="6446" w:type="dxa"/>
          </w:tcPr>
          <w:p w14:paraId="452BF4E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0C362E" w:rsidRPr="000E3159" w14:paraId="29686B2B" w14:textId="77777777" w:rsidTr="000C362E">
        <w:trPr>
          <w:trHeight w:val="208"/>
          <w:jc w:val="center"/>
        </w:trPr>
        <w:tc>
          <w:tcPr>
            <w:tcW w:w="3397" w:type="dxa"/>
            <w:tcBorders>
              <w:top w:val="single" w:sz="4" w:space="0" w:color="auto"/>
              <w:left w:val="single" w:sz="4" w:space="0" w:color="auto"/>
              <w:bottom w:val="single" w:sz="4" w:space="0" w:color="auto"/>
              <w:right w:val="single" w:sz="4" w:space="0" w:color="auto"/>
            </w:tcBorders>
          </w:tcPr>
          <w:p w14:paraId="17B73234" w14:textId="096396C0" w:rsidR="000C362E" w:rsidRPr="000C362E" w:rsidRDefault="000C362E" w:rsidP="000C362E">
            <w:pPr>
              <w:keepNext/>
              <w:keepLines/>
              <w:spacing w:after="0" w:line="240" w:lineRule="auto"/>
              <w:rPr>
                <w:rFonts w:ascii="Tahoma" w:eastAsia="Times New Roman" w:hAnsi="Tahoma" w:cs="Tahoma"/>
                <w:lang w:eastAsia="sl-SI"/>
              </w:rPr>
            </w:pPr>
            <w:r w:rsidRPr="000C362E">
              <w:rPr>
                <w:rFonts w:ascii="Tahoma" w:eastAsia="Times New Roman" w:hAnsi="Tahoma" w:cs="Tahoma"/>
                <w:lang w:eastAsia="sl-SI"/>
              </w:rPr>
              <w:t>VREDNOST DEL</w:t>
            </w:r>
            <w:r>
              <w:rPr>
                <w:rFonts w:ascii="Tahoma" w:eastAsia="Times New Roman" w:hAnsi="Tahoma" w:cs="Tahoma"/>
                <w:lang w:eastAsia="sl-SI"/>
              </w:rPr>
              <w:t xml:space="preserve"> v EUR</w:t>
            </w:r>
            <w:r w:rsidRPr="000C362E">
              <w:rPr>
                <w:rFonts w:ascii="Tahoma" w:eastAsia="Times New Roman" w:hAnsi="Tahoma" w:cs="Tahoma"/>
                <w:lang w:eastAsia="sl-SI"/>
              </w:rPr>
              <w:t xml:space="preserve"> brez DDV</w:t>
            </w:r>
          </w:p>
        </w:tc>
        <w:tc>
          <w:tcPr>
            <w:tcW w:w="6446" w:type="dxa"/>
            <w:tcBorders>
              <w:top w:val="single" w:sz="4" w:space="0" w:color="auto"/>
              <w:left w:val="single" w:sz="4" w:space="0" w:color="auto"/>
              <w:bottom w:val="single" w:sz="4" w:space="0" w:color="auto"/>
              <w:right w:val="single" w:sz="4" w:space="0" w:color="auto"/>
            </w:tcBorders>
          </w:tcPr>
          <w:p w14:paraId="6A0DAB10" w14:textId="77777777" w:rsidR="000C362E" w:rsidRPr="000C362E" w:rsidRDefault="000C362E" w:rsidP="000C362E">
            <w:pPr>
              <w:keepNext/>
              <w:keepLines/>
              <w:spacing w:after="0" w:line="240" w:lineRule="auto"/>
              <w:jc w:val="both"/>
              <w:rPr>
                <w:rFonts w:ascii="Tahoma" w:eastAsia="Times New Roman" w:hAnsi="Tahoma" w:cs="Tahoma"/>
                <w:lang w:eastAsia="sl-SI"/>
              </w:rPr>
            </w:pPr>
          </w:p>
        </w:tc>
      </w:tr>
    </w:tbl>
    <w:p w14:paraId="02802F67" w14:textId="77777777" w:rsidR="00D94106"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0AA7262A" w14:textId="77777777" w:rsidR="00D94106" w:rsidRPr="005B4A18"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496FBF06" w14:textId="77777777" w:rsidR="004E3E1B" w:rsidRPr="005B4A18" w:rsidRDefault="004E3E1B" w:rsidP="00530307">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5F0028A1" w14:textId="77777777" w:rsidR="004E3E1B" w:rsidRPr="005B4A18" w:rsidRDefault="004E3E1B" w:rsidP="00530307">
      <w:pPr>
        <w:keepNext/>
        <w:keepLines/>
        <w:spacing w:after="0" w:line="240" w:lineRule="auto"/>
        <w:jc w:val="center"/>
        <w:rPr>
          <w:rFonts w:ascii="Tahoma" w:eastAsia="Times New Roman" w:hAnsi="Tahoma" w:cs="Tahoma"/>
          <w:b/>
          <w:bCs/>
          <w:lang w:eastAsia="sl-SI"/>
        </w:rPr>
      </w:pPr>
    </w:p>
    <w:p w14:paraId="242382C7" w14:textId="77777777" w:rsidR="004E3E1B" w:rsidRPr="005B4A18" w:rsidRDefault="004E3E1B" w:rsidP="00530307">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E3E1B" w:rsidRPr="005B4A18" w14:paraId="37B64876" w14:textId="77777777" w:rsidTr="005528C9">
        <w:tc>
          <w:tcPr>
            <w:tcW w:w="4820" w:type="dxa"/>
          </w:tcPr>
          <w:p w14:paraId="015CE16A" w14:textId="77777777" w:rsidR="004E3E1B" w:rsidRPr="005B4A18" w:rsidRDefault="004E3E1B" w:rsidP="002C7037">
            <w:pPr>
              <w:keepNext/>
              <w:keepLines/>
              <w:numPr>
                <w:ilvl w:val="0"/>
                <w:numId w:val="4"/>
              </w:numPr>
              <w:spacing w:after="0" w:line="240" w:lineRule="auto"/>
              <w:ind w:left="216" w:hanging="289"/>
              <w:jc w:val="both"/>
              <w:rPr>
                <w:rFonts w:ascii="Tahoma" w:hAnsi="Tahoma" w:cs="Tahoma"/>
                <w:b/>
              </w:rPr>
            </w:pPr>
            <w:r w:rsidRPr="005B4A18">
              <w:rPr>
                <w:rFonts w:ascii="Tahoma" w:hAnsi="Tahoma" w:cs="Tahoma"/>
              </w:rPr>
              <w:t>zahtevam in soglašam,</w:t>
            </w:r>
          </w:p>
        </w:tc>
        <w:tc>
          <w:tcPr>
            <w:tcW w:w="4394" w:type="dxa"/>
          </w:tcPr>
          <w:p w14:paraId="6340602B" w14:textId="77777777" w:rsidR="004E3E1B" w:rsidRPr="005B4A18" w:rsidRDefault="004E3E1B" w:rsidP="002C7037">
            <w:pPr>
              <w:keepNext/>
              <w:keepLines/>
              <w:numPr>
                <w:ilvl w:val="0"/>
                <w:numId w:val="4"/>
              </w:numPr>
              <w:spacing w:after="0" w:line="240" w:lineRule="auto"/>
              <w:ind w:left="312" w:hanging="244"/>
              <w:jc w:val="both"/>
              <w:rPr>
                <w:rFonts w:ascii="Tahoma" w:hAnsi="Tahoma" w:cs="Tahoma"/>
                <w:b/>
              </w:rPr>
            </w:pPr>
            <w:r w:rsidRPr="005B4A18">
              <w:rPr>
                <w:rFonts w:ascii="Tahoma" w:hAnsi="Tahoma" w:cs="Tahoma"/>
              </w:rPr>
              <w:t>ne soglašam,</w:t>
            </w:r>
          </w:p>
        </w:tc>
      </w:tr>
    </w:tbl>
    <w:p w14:paraId="670698F4" w14:textId="77777777" w:rsidR="004E3E1B" w:rsidRPr="005B4A18" w:rsidRDefault="004E3E1B" w:rsidP="00530307">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326AA6D" w14:textId="77777777" w:rsidR="004E3E1B" w:rsidRPr="005B4A18" w:rsidRDefault="004E3E1B" w:rsidP="00530307">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E3E1B" w:rsidRPr="005B4A18" w14:paraId="152A1787" w14:textId="77777777" w:rsidTr="005528C9">
        <w:trPr>
          <w:trHeight w:val="235"/>
        </w:trPr>
        <w:tc>
          <w:tcPr>
            <w:tcW w:w="3374" w:type="dxa"/>
            <w:tcBorders>
              <w:bottom w:val="single" w:sz="4" w:space="0" w:color="auto"/>
            </w:tcBorders>
          </w:tcPr>
          <w:p w14:paraId="7D64CCA5" w14:textId="77777777" w:rsidR="004E3E1B" w:rsidRPr="005B4A18" w:rsidRDefault="004E3E1B" w:rsidP="00530307">
            <w:pPr>
              <w:keepNext/>
              <w:keepLines/>
              <w:spacing w:after="0" w:line="240" w:lineRule="auto"/>
              <w:jc w:val="both"/>
              <w:rPr>
                <w:rFonts w:ascii="Tahoma" w:hAnsi="Tahoma" w:cs="Tahoma"/>
                <w:snapToGrid w:val="0"/>
              </w:rPr>
            </w:pPr>
          </w:p>
        </w:tc>
        <w:tc>
          <w:tcPr>
            <w:tcW w:w="2977" w:type="dxa"/>
          </w:tcPr>
          <w:p w14:paraId="1F0BC6DD" w14:textId="77777777" w:rsidR="004E3E1B" w:rsidRPr="005B4A18" w:rsidRDefault="004E3E1B" w:rsidP="00530307">
            <w:pPr>
              <w:keepNext/>
              <w:keepLines/>
              <w:spacing w:after="0" w:line="240" w:lineRule="auto"/>
              <w:jc w:val="both"/>
              <w:rPr>
                <w:rFonts w:ascii="Tahoma" w:hAnsi="Tahoma" w:cs="Tahoma"/>
                <w:snapToGrid w:val="0"/>
              </w:rPr>
            </w:pPr>
          </w:p>
        </w:tc>
        <w:tc>
          <w:tcPr>
            <w:tcW w:w="3119" w:type="dxa"/>
            <w:tcBorders>
              <w:bottom w:val="single" w:sz="4" w:space="0" w:color="auto"/>
            </w:tcBorders>
          </w:tcPr>
          <w:p w14:paraId="21D8CC80" w14:textId="77777777" w:rsidR="004E3E1B" w:rsidRPr="005B4A18" w:rsidRDefault="004E3E1B" w:rsidP="00530307">
            <w:pPr>
              <w:keepNext/>
              <w:keepLines/>
              <w:spacing w:after="0" w:line="240" w:lineRule="auto"/>
              <w:jc w:val="both"/>
              <w:rPr>
                <w:rFonts w:ascii="Tahoma" w:hAnsi="Tahoma" w:cs="Tahoma"/>
                <w:snapToGrid w:val="0"/>
              </w:rPr>
            </w:pPr>
          </w:p>
        </w:tc>
      </w:tr>
      <w:tr w:rsidR="004E3E1B" w:rsidRPr="005B4A18" w14:paraId="4D4B1EA0" w14:textId="77777777" w:rsidTr="005528C9">
        <w:trPr>
          <w:trHeight w:val="235"/>
        </w:trPr>
        <w:tc>
          <w:tcPr>
            <w:tcW w:w="3374" w:type="dxa"/>
            <w:tcBorders>
              <w:top w:val="single" w:sz="4" w:space="0" w:color="auto"/>
            </w:tcBorders>
          </w:tcPr>
          <w:p w14:paraId="0AD56565"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379F94E1"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001F56A1"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55E2CC8C" w14:textId="77777777" w:rsidR="004E3E1B" w:rsidRDefault="004E3E1B" w:rsidP="00530307">
      <w:pPr>
        <w:keepNext/>
        <w:keepLines/>
        <w:spacing w:after="0" w:line="240" w:lineRule="auto"/>
        <w:jc w:val="both"/>
        <w:rPr>
          <w:rFonts w:ascii="Tahoma" w:hAnsi="Tahoma" w:cs="Tahoma"/>
        </w:rPr>
      </w:pPr>
    </w:p>
    <w:p w14:paraId="78CDF8B6" w14:textId="77777777" w:rsidR="00D94106" w:rsidRDefault="00D94106" w:rsidP="00530307">
      <w:pPr>
        <w:keepNext/>
        <w:keepLines/>
        <w:spacing w:after="0" w:line="240" w:lineRule="auto"/>
        <w:jc w:val="both"/>
        <w:rPr>
          <w:rFonts w:ascii="Tahoma" w:hAnsi="Tahoma" w:cs="Tahoma"/>
        </w:rPr>
      </w:pPr>
    </w:p>
    <w:p w14:paraId="10CB66DD" w14:textId="77777777" w:rsidR="00D94106" w:rsidRDefault="00D94106" w:rsidP="00530307">
      <w:pPr>
        <w:keepNext/>
        <w:keepLines/>
        <w:spacing w:after="0" w:line="240" w:lineRule="auto"/>
        <w:jc w:val="both"/>
        <w:rPr>
          <w:rFonts w:ascii="Tahoma" w:hAnsi="Tahoma" w:cs="Tahoma"/>
        </w:rPr>
      </w:pPr>
    </w:p>
    <w:p w14:paraId="6635F2CA" w14:textId="77777777" w:rsidR="00D94106" w:rsidRPr="005B4A18" w:rsidRDefault="00D94106" w:rsidP="00530307">
      <w:pPr>
        <w:keepNext/>
        <w:keepLines/>
        <w:spacing w:after="0" w:line="240" w:lineRule="auto"/>
        <w:jc w:val="both"/>
        <w:rPr>
          <w:rFonts w:ascii="Tahoma" w:hAnsi="Tahoma" w:cs="Tahoma"/>
        </w:rPr>
      </w:pPr>
    </w:p>
    <w:p w14:paraId="3EB02CAA" w14:textId="77777777" w:rsidR="004E3E1B" w:rsidRPr="005B4A18" w:rsidRDefault="004E3E1B" w:rsidP="00530307">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07AE4436"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437B85E9" w14:textId="77777777" w:rsidR="004E3E1B" w:rsidRPr="005B4A18"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74CD219E" w14:textId="77777777" w:rsidR="004E3E1B" w:rsidRPr="005B4A18" w:rsidRDefault="004E3E1B" w:rsidP="00BC23F2">
      <w:pPr>
        <w:keepNext/>
        <w:keepLines/>
        <w:tabs>
          <w:tab w:val="left" w:pos="567"/>
          <w:tab w:val="left" w:pos="851"/>
          <w:tab w:val="left" w:pos="993"/>
        </w:tabs>
        <w:suppressAutoHyphens/>
        <w:spacing w:after="0" w:line="240" w:lineRule="auto"/>
        <w:jc w:val="both"/>
        <w:rPr>
          <w:rFonts w:ascii="Tahoma" w:hAnsi="Tahoma" w:cs="Tahom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E3E1B" w:rsidRPr="005B4A18" w14:paraId="727647F1" w14:textId="77777777" w:rsidTr="005528C9">
        <w:tc>
          <w:tcPr>
            <w:tcW w:w="8008" w:type="dxa"/>
            <w:tcBorders>
              <w:top w:val="single" w:sz="4" w:space="0" w:color="auto"/>
              <w:bottom w:val="single" w:sz="4" w:space="0" w:color="auto"/>
            </w:tcBorders>
          </w:tcPr>
          <w:p w14:paraId="7C8FB2C4"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2FC9F986" w14:textId="77777777" w:rsidR="004E3E1B" w:rsidRPr="005B4A18" w:rsidRDefault="004E3E1B" w:rsidP="00530307">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3EB2E695"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7044A9AF" w14:textId="5EC3066F" w:rsidR="004E3E1B" w:rsidRDefault="00B2566B" w:rsidP="00530307">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LPT-59/25</w:t>
      </w:r>
      <w:r w:rsidR="004E3E1B" w:rsidRPr="00CA1AE3">
        <w:rPr>
          <w:rFonts w:ascii="Tahoma" w:eastAsia="Times New Roman" w:hAnsi="Tahoma" w:cs="Tahoma"/>
          <w:b/>
          <w:noProof/>
          <w:lang w:eastAsia="sl-SI"/>
        </w:rPr>
        <w:t xml:space="preserve"> – </w:t>
      </w:r>
      <w:r w:rsidR="0015439B">
        <w:rPr>
          <w:rFonts w:ascii="Tahoma" w:eastAsia="Times New Roman" w:hAnsi="Tahoma" w:cs="Tahoma"/>
          <w:b/>
          <w:noProof/>
          <w:lang w:eastAsia="sl-SI"/>
        </w:rPr>
        <w:t>Obnova poslovnega prostora pod stebriščno lopo Plečnikovih tržnic</w:t>
      </w:r>
    </w:p>
    <w:p w14:paraId="152E8A53" w14:textId="77777777" w:rsidR="004E3E1B" w:rsidRPr="005B4A18" w:rsidRDefault="004E3E1B" w:rsidP="00530307">
      <w:pPr>
        <w:keepNext/>
        <w:keepLines/>
        <w:spacing w:after="0" w:line="240" w:lineRule="auto"/>
        <w:jc w:val="both"/>
        <w:rPr>
          <w:rFonts w:ascii="Tahoma" w:eastAsia="Times New Roman" w:hAnsi="Tahoma" w:cs="Tahoma"/>
          <w:lang w:eastAsia="sl-SI"/>
        </w:rPr>
      </w:pP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953"/>
      </w:tblGrid>
      <w:tr w:rsidR="004E3E1B" w:rsidRPr="005B4A18" w14:paraId="06B8F4D6" w14:textId="77777777" w:rsidTr="000C362E">
        <w:trPr>
          <w:trHeight w:val="385"/>
          <w:jc w:val="center"/>
        </w:trPr>
        <w:tc>
          <w:tcPr>
            <w:tcW w:w="3539" w:type="dxa"/>
          </w:tcPr>
          <w:p w14:paraId="230FF5B6" w14:textId="0BD62725" w:rsidR="004E3E1B" w:rsidRPr="005B4A18" w:rsidRDefault="004E3E1B" w:rsidP="000C362E">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tc>
        <w:tc>
          <w:tcPr>
            <w:tcW w:w="5953" w:type="dxa"/>
          </w:tcPr>
          <w:p w14:paraId="365219EA" w14:textId="77777777" w:rsidR="004E3E1B" w:rsidRPr="005B4A18" w:rsidRDefault="004E3E1B" w:rsidP="000C362E">
            <w:pPr>
              <w:keepNext/>
              <w:keepLines/>
              <w:spacing w:after="0" w:line="240" w:lineRule="auto"/>
              <w:jc w:val="both"/>
              <w:rPr>
                <w:rFonts w:ascii="Tahoma" w:eastAsia="Times New Roman" w:hAnsi="Tahoma" w:cs="Tahoma"/>
                <w:lang w:eastAsia="sl-SI"/>
              </w:rPr>
            </w:pPr>
          </w:p>
        </w:tc>
      </w:tr>
      <w:tr w:rsidR="004E3E1B" w:rsidRPr="005B4A18" w14:paraId="7D91DE3A" w14:textId="77777777" w:rsidTr="000C362E">
        <w:trPr>
          <w:jc w:val="center"/>
        </w:trPr>
        <w:tc>
          <w:tcPr>
            <w:tcW w:w="3539" w:type="dxa"/>
          </w:tcPr>
          <w:p w14:paraId="00956C85" w14:textId="77777777" w:rsidR="004E3E1B" w:rsidRPr="005B4A18" w:rsidRDefault="004E3E1B" w:rsidP="000C362E">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7F70D552" w14:textId="77777777" w:rsidR="004E3E1B" w:rsidRPr="005B4A18" w:rsidRDefault="004E3E1B" w:rsidP="000C362E">
            <w:pPr>
              <w:keepNext/>
              <w:keepLines/>
              <w:spacing w:after="0" w:line="240" w:lineRule="auto"/>
              <w:jc w:val="both"/>
              <w:rPr>
                <w:rFonts w:ascii="Tahoma" w:eastAsia="Times New Roman" w:hAnsi="Tahoma" w:cs="Tahoma"/>
                <w:lang w:eastAsia="sl-SI"/>
              </w:rPr>
            </w:pPr>
          </w:p>
        </w:tc>
        <w:tc>
          <w:tcPr>
            <w:tcW w:w="5953" w:type="dxa"/>
          </w:tcPr>
          <w:p w14:paraId="26B4B509" w14:textId="77777777" w:rsidR="004E3E1B" w:rsidRPr="005B4A18" w:rsidRDefault="004E3E1B" w:rsidP="000C362E">
            <w:pPr>
              <w:keepNext/>
              <w:keepLines/>
              <w:spacing w:after="0" w:line="240" w:lineRule="auto"/>
              <w:jc w:val="both"/>
              <w:rPr>
                <w:rFonts w:ascii="Tahoma" w:eastAsia="Times New Roman" w:hAnsi="Tahoma" w:cs="Tahoma"/>
                <w:lang w:eastAsia="sl-SI"/>
              </w:rPr>
            </w:pPr>
          </w:p>
        </w:tc>
      </w:tr>
      <w:tr w:rsidR="004E3E1B" w:rsidRPr="005B4A18" w14:paraId="5C4B0997" w14:textId="77777777" w:rsidTr="000C362E">
        <w:trPr>
          <w:jc w:val="center"/>
        </w:trPr>
        <w:tc>
          <w:tcPr>
            <w:tcW w:w="3539" w:type="dxa"/>
          </w:tcPr>
          <w:p w14:paraId="60074D9B" w14:textId="77777777" w:rsidR="004E3E1B" w:rsidRPr="005B4A18" w:rsidRDefault="004E3E1B" w:rsidP="000C362E">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13391AF0" w14:textId="77777777" w:rsidR="004E3E1B" w:rsidRPr="005B4A18" w:rsidRDefault="004E3E1B" w:rsidP="000C362E">
            <w:pPr>
              <w:keepNext/>
              <w:keepLines/>
              <w:spacing w:after="0" w:line="240" w:lineRule="auto"/>
              <w:jc w:val="both"/>
              <w:rPr>
                <w:rFonts w:ascii="Tahoma" w:eastAsia="Times New Roman" w:hAnsi="Tahoma" w:cs="Tahoma"/>
                <w:lang w:eastAsia="sl-SI"/>
              </w:rPr>
            </w:pPr>
          </w:p>
        </w:tc>
        <w:tc>
          <w:tcPr>
            <w:tcW w:w="5953" w:type="dxa"/>
          </w:tcPr>
          <w:p w14:paraId="10CB24AF" w14:textId="77777777" w:rsidR="004E3E1B" w:rsidRPr="005B4A18" w:rsidRDefault="004E3E1B" w:rsidP="000C362E">
            <w:pPr>
              <w:keepNext/>
              <w:keepLines/>
              <w:spacing w:after="0" w:line="240" w:lineRule="auto"/>
              <w:jc w:val="both"/>
              <w:rPr>
                <w:rFonts w:ascii="Tahoma" w:eastAsia="Times New Roman" w:hAnsi="Tahoma" w:cs="Tahoma"/>
                <w:lang w:eastAsia="sl-SI"/>
              </w:rPr>
            </w:pPr>
          </w:p>
        </w:tc>
      </w:tr>
      <w:tr w:rsidR="004E3E1B" w:rsidRPr="005B4A18" w14:paraId="2E291FF9" w14:textId="77777777" w:rsidTr="000C362E">
        <w:trPr>
          <w:trHeight w:val="341"/>
          <w:jc w:val="center"/>
        </w:trPr>
        <w:tc>
          <w:tcPr>
            <w:tcW w:w="3539" w:type="dxa"/>
          </w:tcPr>
          <w:p w14:paraId="45BBD2A7" w14:textId="77777777" w:rsidR="004E3E1B" w:rsidRPr="005B4A18" w:rsidRDefault="004E3E1B" w:rsidP="000C362E">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953" w:type="dxa"/>
          </w:tcPr>
          <w:p w14:paraId="518D209E" w14:textId="77777777" w:rsidR="004E3E1B" w:rsidRPr="005B4A18" w:rsidRDefault="004E3E1B" w:rsidP="000C362E">
            <w:pPr>
              <w:keepNext/>
              <w:keepLines/>
              <w:spacing w:after="0" w:line="240" w:lineRule="auto"/>
              <w:jc w:val="both"/>
              <w:rPr>
                <w:rFonts w:ascii="Tahoma" w:eastAsia="Times New Roman" w:hAnsi="Tahoma" w:cs="Tahoma"/>
                <w:lang w:eastAsia="sl-SI"/>
              </w:rPr>
            </w:pPr>
          </w:p>
        </w:tc>
      </w:tr>
      <w:tr w:rsidR="004E3E1B" w:rsidRPr="005B4A18" w14:paraId="56FF441F" w14:textId="77777777" w:rsidTr="000C362E">
        <w:trPr>
          <w:jc w:val="center"/>
        </w:trPr>
        <w:tc>
          <w:tcPr>
            <w:tcW w:w="3539" w:type="dxa"/>
          </w:tcPr>
          <w:p w14:paraId="7ABC4D60" w14:textId="77777777" w:rsidR="004E3E1B" w:rsidRPr="005B4A18" w:rsidRDefault="00BC23F2" w:rsidP="000C36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r w:rsidRPr="005B4A18">
              <w:rPr>
                <w:rFonts w:ascii="Tahoma" w:eastAsia="Times New Roman" w:hAnsi="Tahoma" w:cs="Tahoma"/>
                <w:lang w:eastAsia="sl-SI"/>
              </w:rPr>
              <w:t xml:space="preserve"> </w:t>
            </w:r>
          </w:p>
        </w:tc>
        <w:tc>
          <w:tcPr>
            <w:tcW w:w="5953" w:type="dxa"/>
          </w:tcPr>
          <w:p w14:paraId="24F14560" w14:textId="77777777" w:rsidR="004E3E1B" w:rsidRPr="005B4A18" w:rsidRDefault="004E3E1B" w:rsidP="000C362E">
            <w:pPr>
              <w:keepNext/>
              <w:keepLines/>
              <w:spacing w:after="0" w:line="240" w:lineRule="auto"/>
              <w:jc w:val="both"/>
              <w:rPr>
                <w:rFonts w:ascii="Tahoma" w:eastAsia="Times New Roman" w:hAnsi="Tahoma" w:cs="Tahoma"/>
                <w:lang w:eastAsia="sl-SI"/>
              </w:rPr>
            </w:pPr>
          </w:p>
        </w:tc>
      </w:tr>
      <w:tr w:rsidR="004E3E1B" w:rsidRPr="005B4A18" w14:paraId="798D9E38" w14:textId="77777777" w:rsidTr="000C362E">
        <w:trPr>
          <w:jc w:val="center"/>
        </w:trPr>
        <w:tc>
          <w:tcPr>
            <w:tcW w:w="3539" w:type="dxa"/>
          </w:tcPr>
          <w:p w14:paraId="19E547B5" w14:textId="77777777" w:rsidR="004E3E1B" w:rsidRPr="005B4A18" w:rsidRDefault="004E3E1B" w:rsidP="000C362E">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953" w:type="dxa"/>
          </w:tcPr>
          <w:p w14:paraId="0BFCBA8E" w14:textId="77777777" w:rsidR="004E3E1B" w:rsidRPr="005B4A18" w:rsidRDefault="004E3E1B" w:rsidP="000C362E">
            <w:pPr>
              <w:keepNext/>
              <w:keepLines/>
              <w:spacing w:after="0" w:line="240" w:lineRule="auto"/>
              <w:jc w:val="both"/>
              <w:rPr>
                <w:rFonts w:ascii="Tahoma" w:eastAsia="Times New Roman" w:hAnsi="Tahoma" w:cs="Tahoma"/>
                <w:lang w:eastAsia="sl-SI"/>
              </w:rPr>
            </w:pPr>
          </w:p>
        </w:tc>
      </w:tr>
      <w:tr w:rsidR="004E3E1B" w:rsidRPr="005B4A18" w14:paraId="439C1B38" w14:textId="77777777" w:rsidTr="000C362E">
        <w:trPr>
          <w:jc w:val="center"/>
        </w:trPr>
        <w:tc>
          <w:tcPr>
            <w:tcW w:w="3539" w:type="dxa"/>
          </w:tcPr>
          <w:p w14:paraId="48FBB2DE" w14:textId="77777777" w:rsidR="004E3E1B" w:rsidRPr="005B4A18" w:rsidRDefault="004E3E1B" w:rsidP="000C362E">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953" w:type="dxa"/>
          </w:tcPr>
          <w:p w14:paraId="7B09D778" w14:textId="77777777" w:rsidR="004E3E1B" w:rsidRPr="005B4A18" w:rsidRDefault="004E3E1B" w:rsidP="000C362E">
            <w:pPr>
              <w:keepNext/>
              <w:keepLines/>
              <w:spacing w:after="0" w:line="240" w:lineRule="auto"/>
              <w:jc w:val="both"/>
              <w:rPr>
                <w:rFonts w:ascii="Tahoma" w:eastAsia="Times New Roman" w:hAnsi="Tahoma" w:cs="Tahoma"/>
                <w:lang w:eastAsia="sl-SI"/>
              </w:rPr>
            </w:pPr>
          </w:p>
        </w:tc>
      </w:tr>
      <w:tr w:rsidR="004E3E1B" w:rsidRPr="005B4A18" w14:paraId="0D19426D" w14:textId="77777777" w:rsidTr="000C362E">
        <w:trPr>
          <w:jc w:val="center"/>
        </w:trPr>
        <w:tc>
          <w:tcPr>
            <w:tcW w:w="3539" w:type="dxa"/>
          </w:tcPr>
          <w:p w14:paraId="10AB3657" w14:textId="31A86499" w:rsidR="004E3E1B" w:rsidRPr="005B4A18" w:rsidRDefault="004E3E1B" w:rsidP="000C362E">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5953" w:type="dxa"/>
          </w:tcPr>
          <w:p w14:paraId="13505D55" w14:textId="77777777" w:rsidR="004E3E1B" w:rsidRPr="005B4A18" w:rsidRDefault="004E3E1B" w:rsidP="000C362E">
            <w:pPr>
              <w:keepNext/>
              <w:keepLines/>
              <w:spacing w:after="0" w:line="240" w:lineRule="auto"/>
              <w:jc w:val="both"/>
              <w:rPr>
                <w:rFonts w:ascii="Tahoma" w:eastAsia="Times New Roman" w:hAnsi="Tahoma" w:cs="Tahoma"/>
                <w:lang w:eastAsia="sl-SI"/>
              </w:rPr>
            </w:pPr>
          </w:p>
        </w:tc>
      </w:tr>
      <w:tr w:rsidR="004E3E1B" w:rsidRPr="005B4A18" w14:paraId="7AE58AB6" w14:textId="77777777" w:rsidTr="000C362E">
        <w:trPr>
          <w:jc w:val="center"/>
        </w:trPr>
        <w:tc>
          <w:tcPr>
            <w:tcW w:w="3539" w:type="dxa"/>
            <w:vAlign w:val="center"/>
          </w:tcPr>
          <w:p w14:paraId="1D15FA16" w14:textId="77777777" w:rsidR="004E3E1B" w:rsidRPr="005B4A18" w:rsidRDefault="004E3E1B" w:rsidP="000C362E">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5953" w:type="dxa"/>
            <w:vAlign w:val="center"/>
          </w:tcPr>
          <w:p w14:paraId="6F27D117" w14:textId="77777777" w:rsidR="004E3E1B" w:rsidRPr="005B4A18" w:rsidRDefault="004E3E1B" w:rsidP="000C362E">
            <w:pPr>
              <w:keepNext/>
              <w:keepLines/>
              <w:spacing w:after="0" w:line="240" w:lineRule="auto"/>
              <w:rPr>
                <w:sz w:val="18"/>
                <w:szCs w:val="18"/>
              </w:rPr>
            </w:pPr>
          </w:p>
          <w:p w14:paraId="658D5AE9" w14:textId="77777777" w:rsidR="004E3E1B" w:rsidRPr="005B4A18" w:rsidRDefault="004E3E1B" w:rsidP="000C362E">
            <w:pPr>
              <w:keepNext/>
              <w:keepLines/>
              <w:spacing w:after="0" w:line="240" w:lineRule="auto"/>
              <w:rPr>
                <w:sz w:val="18"/>
                <w:szCs w:val="18"/>
              </w:rPr>
            </w:pPr>
          </w:p>
        </w:tc>
      </w:tr>
      <w:tr w:rsidR="004E3E1B" w:rsidRPr="005B4A18" w14:paraId="7379138F" w14:textId="77777777" w:rsidTr="000C362E">
        <w:trPr>
          <w:jc w:val="center"/>
        </w:trPr>
        <w:tc>
          <w:tcPr>
            <w:tcW w:w="3539" w:type="dxa"/>
            <w:vAlign w:val="center"/>
          </w:tcPr>
          <w:p w14:paraId="530761CD" w14:textId="77777777" w:rsidR="004E3E1B" w:rsidRPr="005B4A18" w:rsidRDefault="004E3E1B" w:rsidP="000C362E">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5953" w:type="dxa"/>
            <w:vAlign w:val="center"/>
          </w:tcPr>
          <w:p w14:paraId="5D3FCEB6" w14:textId="77777777" w:rsidR="004E3E1B" w:rsidRPr="005B4A18" w:rsidRDefault="004E3E1B" w:rsidP="000C362E">
            <w:pPr>
              <w:keepNext/>
              <w:keepLines/>
              <w:spacing w:after="0" w:line="240" w:lineRule="auto"/>
              <w:rPr>
                <w:sz w:val="18"/>
                <w:szCs w:val="18"/>
              </w:rPr>
            </w:pPr>
          </w:p>
          <w:p w14:paraId="73EA02C4" w14:textId="77777777" w:rsidR="004E3E1B" w:rsidRPr="005B4A18" w:rsidRDefault="004E3E1B" w:rsidP="000C362E">
            <w:pPr>
              <w:keepNext/>
              <w:keepLines/>
              <w:spacing w:after="0" w:line="240" w:lineRule="auto"/>
              <w:rPr>
                <w:sz w:val="18"/>
                <w:szCs w:val="18"/>
              </w:rPr>
            </w:pPr>
          </w:p>
        </w:tc>
      </w:tr>
      <w:tr w:rsidR="000C362E" w:rsidRPr="000E3159" w14:paraId="36F78515" w14:textId="77777777" w:rsidTr="000C362E">
        <w:trPr>
          <w:trHeight w:val="260"/>
          <w:jc w:val="center"/>
        </w:trPr>
        <w:tc>
          <w:tcPr>
            <w:tcW w:w="3539" w:type="dxa"/>
          </w:tcPr>
          <w:p w14:paraId="53D5D922" w14:textId="25B306E3" w:rsidR="000C362E" w:rsidRPr="000E3159" w:rsidRDefault="000C362E" w:rsidP="000C362E">
            <w:pPr>
              <w:keepNext/>
              <w:keepLines/>
              <w:widowControl w:val="0"/>
              <w:spacing w:after="0" w:line="240" w:lineRule="auto"/>
              <w:jc w:val="both"/>
              <w:rPr>
                <w:rFonts w:ascii="Tahoma" w:hAnsi="Tahoma" w:cs="Tahoma"/>
              </w:rPr>
            </w:pPr>
            <w:r w:rsidRPr="000E3159">
              <w:rPr>
                <w:rFonts w:ascii="Tahoma" w:hAnsi="Tahoma" w:cs="Tahoma"/>
              </w:rPr>
              <w:t xml:space="preserve">VREDNOST DEL </w:t>
            </w:r>
            <w:r>
              <w:rPr>
                <w:rFonts w:ascii="Tahoma" w:hAnsi="Tahoma" w:cs="Tahoma"/>
              </w:rPr>
              <w:t xml:space="preserve">v EUR </w:t>
            </w:r>
            <w:r w:rsidRPr="000E3159">
              <w:rPr>
                <w:rFonts w:ascii="Tahoma" w:hAnsi="Tahoma" w:cs="Tahoma"/>
              </w:rPr>
              <w:t>brez DDV</w:t>
            </w:r>
          </w:p>
        </w:tc>
        <w:tc>
          <w:tcPr>
            <w:tcW w:w="5953" w:type="dxa"/>
          </w:tcPr>
          <w:p w14:paraId="4DF7D01B" w14:textId="77777777" w:rsidR="000C362E" w:rsidRPr="000E3159" w:rsidRDefault="000C362E" w:rsidP="000C362E">
            <w:pPr>
              <w:keepNext/>
              <w:keepLines/>
              <w:widowControl w:val="0"/>
              <w:spacing w:after="0" w:line="240" w:lineRule="auto"/>
              <w:jc w:val="both"/>
              <w:rPr>
                <w:rFonts w:ascii="Tahoma" w:hAnsi="Tahoma" w:cs="Tahoma"/>
              </w:rPr>
            </w:pPr>
          </w:p>
        </w:tc>
      </w:tr>
    </w:tbl>
    <w:p w14:paraId="06F0469F" w14:textId="77777777" w:rsidR="004E3E1B"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4AD1E401" w14:textId="77777777" w:rsidR="00D94106" w:rsidRPr="005B4A18"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7124D493" w14:textId="77777777" w:rsidR="004E3E1B" w:rsidRPr="005B4A18" w:rsidRDefault="004E3E1B" w:rsidP="00530307">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2CFBFFEB"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p w14:paraId="5A959F3B"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p w14:paraId="390A7180"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4E3E1B" w:rsidRPr="0072775B" w14:paraId="30395646" w14:textId="77777777" w:rsidTr="00BC23F2">
        <w:tc>
          <w:tcPr>
            <w:tcW w:w="5405" w:type="dxa"/>
            <w:shd w:val="clear" w:color="auto" w:fill="auto"/>
          </w:tcPr>
          <w:p w14:paraId="60B117E3" w14:textId="77777777" w:rsidR="004E3E1B" w:rsidRPr="0072775B" w:rsidRDefault="004E3E1B" w:rsidP="00530307">
            <w:pPr>
              <w:keepNext/>
              <w:keepLines/>
              <w:tabs>
                <w:tab w:val="left" w:pos="3672"/>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04EE37E2" w14:textId="77777777" w:rsidR="004E3E1B" w:rsidRPr="0072775B" w:rsidRDefault="004E3E1B" w:rsidP="00530307">
            <w:pPr>
              <w:keepNext/>
              <w:keepLines/>
              <w:tabs>
                <w:tab w:val="left" w:pos="3672"/>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49" w:type="dxa"/>
            <w:shd w:val="clear" w:color="auto" w:fill="auto"/>
          </w:tcPr>
          <w:p w14:paraId="41E29977" w14:textId="77777777" w:rsidR="004E3E1B" w:rsidRPr="0072775B" w:rsidRDefault="004E3E1B" w:rsidP="00530307">
            <w:pPr>
              <w:keepNext/>
              <w:keepLines/>
              <w:tabs>
                <w:tab w:val="left" w:pos="3672"/>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2D264532" w14:textId="77777777" w:rsidR="004E3E1B" w:rsidRPr="0072775B" w:rsidRDefault="004E3E1B" w:rsidP="00530307">
            <w:pPr>
              <w:keepNext/>
              <w:keepLines/>
              <w:tabs>
                <w:tab w:val="left" w:pos="3672"/>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22AF7D5E" w14:textId="77777777" w:rsidR="004E3E1B" w:rsidRPr="005B4A18" w:rsidRDefault="004E3E1B" w:rsidP="00530307">
      <w:pPr>
        <w:keepNext/>
        <w:keepLines/>
        <w:tabs>
          <w:tab w:val="left" w:pos="5400"/>
        </w:tabs>
        <w:spacing w:after="0" w:line="240" w:lineRule="auto"/>
        <w:rPr>
          <w:rFonts w:ascii="Tahoma" w:eastAsia="Times New Roman" w:hAnsi="Tahoma" w:cs="Tahoma"/>
          <w:lang w:val="x-none" w:eastAsia="x-none"/>
        </w:rPr>
      </w:pPr>
    </w:p>
    <w:p w14:paraId="416952FE" w14:textId="77777777" w:rsidR="004E3E1B" w:rsidRPr="005B4A18" w:rsidRDefault="004E3E1B" w:rsidP="00530307">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00A1BDEF" w14:textId="77777777" w:rsidR="004E3E1B" w:rsidRPr="005B4A18" w:rsidRDefault="004E3E1B" w:rsidP="00530307">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58001D44" w14:textId="77777777" w:rsidR="004E3E1B" w:rsidRPr="005B4A18" w:rsidRDefault="004E3E1B" w:rsidP="00530307">
      <w:pPr>
        <w:keepNext/>
        <w:keepLines/>
        <w:spacing w:after="0" w:line="240" w:lineRule="auto"/>
        <w:jc w:val="both"/>
        <w:rPr>
          <w:rFonts w:ascii="Tahoma" w:hAnsi="Tahoma" w:cs="Tahoma"/>
        </w:rPr>
      </w:pPr>
    </w:p>
    <w:p w14:paraId="176F9053" w14:textId="77777777" w:rsidR="004E3E1B" w:rsidRDefault="004E3E1B" w:rsidP="00530307">
      <w:pPr>
        <w:keepNext/>
        <w:keepLines/>
        <w:spacing w:after="0" w:line="240" w:lineRule="auto"/>
        <w:jc w:val="both"/>
        <w:rPr>
          <w:rFonts w:ascii="Tahoma" w:hAnsi="Tahoma" w:cs="Tahoma"/>
        </w:rPr>
      </w:pPr>
    </w:p>
    <w:p w14:paraId="2E007E32" w14:textId="77777777" w:rsidR="00BC23F2" w:rsidRDefault="00BC23F2" w:rsidP="00530307">
      <w:pPr>
        <w:keepNext/>
        <w:keepLines/>
        <w:spacing w:after="0" w:line="240" w:lineRule="auto"/>
        <w:jc w:val="both"/>
        <w:rPr>
          <w:rFonts w:ascii="Tahoma" w:hAnsi="Tahoma" w:cs="Tahoma"/>
        </w:rPr>
      </w:pPr>
    </w:p>
    <w:p w14:paraId="63F606EC" w14:textId="77777777" w:rsidR="00BC23F2" w:rsidRPr="005B4A18" w:rsidRDefault="00BC23F2" w:rsidP="00530307">
      <w:pPr>
        <w:keepNext/>
        <w:keepLines/>
        <w:spacing w:after="0" w:line="240" w:lineRule="auto"/>
        <w:jc w:val="both"/>
        <w:rPr>
          <w:rFonts w:ascii="Tahoma" w:hAnsi="Tahoma" w:cs="Tahoma"/>
        </w:rPr>
      </w:pPr>
    </w:p>
    <w:p w14:paraId="2174F6BD" w14:textId="0B58A21B" w:rsidR="00097B84" w:rsidRDefault="004E3E1B" w:rsidP="002E5D7C">
      <w:pPr>
        <w:keepNext/>
        <w:keepLines/>
        <w:tabs>
          <w:tab w:val="left" w:pos="567"/>
          <w:tab w:val="left" w:pos="851"/>
          <w:tab w:val="left" w:pos="993"/>
        </w:tabs>
        <w:suppressAutoHyphens/>
        <w:spacing w:after="0" w:line="240" w:lineRule="auto"/>
        <w:jc w:val="both"/>
      </w:pPr>
      <w:r w:rsidRPr="00BC23F2">
        <w:rPr>
          <w:rFonts w:ascii="Tahoma" w:eastAsia="Times New Roman" w:hAnsi="Tahoma" w:cs="Tahoma"/>
          <w:b/>
          <w:i/>
          <w:sz w:val="18"/>
          <w:lang w:eastAsia="ar-SA"/>
        </w:rPr>
        <w:t>Navodilo</w:t>
      </w:r>
      <w:r w:rsidRPr="00BC23F2">
        <w:rPr>
          <w:rFonts w:ascii="Tahoma" w:eastAsia="Times New Roman" w:hAnsi="Tahoma" w:cs="Tahoma"/>
          <w:i/>
          <w:sz w:val="18"/>
          <w:lang w:eastAsia="ar-SA"/>
        </w:rPr>
        <w:t>: Obrazec se po potrebi kopira!</w:t>
      </w:r>
      <w:r w:rsidR="00097B84">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144B5" w:rsidRPr="00712BC8" w14:paraId="61A7BD8A" w14:textId="77777777" w:rsidTr="00293D2E">
        <w:tc>
          <w:tcPr>
            <w:tcW w:w="7867" w:type="dxa"/>
            <w:tcBorders>
              <w:top w:val="single" w:sz="4" w:space="0" w:color="auto"/>
              <w:bottom w:val="single" w:sz="4" w:space="0" w:color="auto"/>
            </w:tcBorders>
          </w:tcPr>
          <w:p w14:paraId="1F2A62A4" w14:textId="77777777" w:rsidR="00E144B5" w:rsidRPr="003E29BC" w:rsidRDefault="009D5003" w:rsidP="00530307">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00E144B5" w:rsidRPr="00712BC8">
              <w:rPr>
                <w:rFonts w:ascii="Tahoma" w:eastAsia="Times New Roman" w:hAnsi="Tahoma" w:cs="Tahoma"/>
                <w:b/>
                <w:lang w:eastAsia="sl-SI"/>
              </w:rPr>
              <w:br w:type="page"/>
            </w:r>
            <w:r w:rsidR="00E144B5" w:rsidRPr="00712BC8">
              <w:rPr>
                <w:rFonts w:ascii="Tahoma" w:hAnsi="Tahoma" w:cs="Tahoma"/>
                <w:b/>
              </w:rPr>
              <w:br w:type="page"/>
            </w:r>
            <w:r w:rsidR="00E144B5" w:rsidRPr="003E29BC">
              <w:rPr>
                <w:rFonts w:ascii="Tahoma" w:hAnsi="Tahoma" w:cs="Tahoma"/>
              </w:rPr>
              <w:t xml:space="preserve">SEZNAM REFERENC </w:t>
            </w:r>
            <w:r w:rsidR="002C53EB" w:rsidRPr="003E29BC">
              <w:rPr>
                <w:rFonts w:ascii="Tahoma" w:hAnsi="Tahoma" w:cs="Tahoma"/>
              </w:rPr>
              <w:t>PONUDNIKA</w:t>
            </w:r>
          </w:p>
        </w:tc>
        <w:tc>
          <w:tcPr>
            <w:tcW w:w="1559" w:type="dxa"/>
            <w:tcBorders>
              <w:top w:val="single" w:sz="4" w:space="0" w:color="auto"/>
              <w:bottom w:val="single" w:sz="4" w:space="0" w:color="auto"/>
            </w:tcBorders>
          </w:tcPr>
          <w:p w14:paraId="3816E6F9" w14:textId="77777777" w:rsidR="00E144B5" w:rsidRPr="00712BC8" w:rsidRDefault="00E144B5" w:rsidP="00530307">
            <w:pPr>
              <w:keepNext/>
              <w:keepLines/>
              <w:spacing w:after="0" w:line="240" w:lineRule="auto"/>
              <w:jc w:val="both"/>
              <w:rPr>
                <w:rFonts w:ascii="Tahoma" w:hAnsi="Tahoma" w:cs="Tahoma"/>
                <w:b/>
                <w:i/>
              </w:rPr>
            </w:pPr>
            <w:r w:rsidRPr="003E29BC">
              <w:rPr>
                <w:rFonts w:ascii="Tahoma" w:hAnsi="Tahoma" w:cs="Tahoma"/>
                <w:b/>
                <w:i/>
              </w:rPr>
              <w:t xml:space="preserve">Priloga </w:t>
            </w:r>
            <w:r w:rsidR="005A161A" w:rsidRPr="003E29BC">
              <w:rPr>
                <w:rFonts w:ascii="Tahoma" w:hAnsi="Tahoma" w:cs="Tahoma"/>
                <w:b/>
                <w:i/>
              </w:rPr>
              <w:t>5</w:t>
            </w:r>
          </w:p>
        </w:tc>
      </w:tr>
    </w:tbl>
    <w:p w14:paraId="7B1F443A" w14:textId="77777777" w:rsidR="002C53EB" w:rsidRDefault="002C53EB"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798950E4" w14:textId="324318FB" w:rsidR="002C53EB" w:rsidRDefault="00B2566B"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LPT-59/25</w:t>
      </w:r>
      <w:r w:rsidR="002C53EB">
        <w:rPr>
          <w:rFonts w:ascii="Tahoma" w:eastAsia="Times New Roman" w:hAnsi="Tahoma" w:cs="Tahoma"/>
          <w:b/>
          <w:noProof/>
          <w:lang w:eastAsia="sl-SI"/>
        </w:rPr>
        <w:t xml:space="preserve"> </w:t>
      </w:r>
      <w:r w:rsidR="002C53EB">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23F1235B" w14:textId="77777777" w:rsidR="002C53EB" w:rsidRDefault="002C53EB" w:rsidP="00530307">
      <w:pPr>
        <w:keepNext/>
        <w:keepLines/>
        <w:spacing w:after="0" w:line="240" w:lineRule="auto"/>
        <w:jc w:val="both"/>
        <w:rPr>
          <w:rFonts w:ascii="Tahoma" w:eastAsia="Times New Roman" w:hAnsi="Tahoma" w:cs="Tahoma"/>
          <w:b/>
          <w:lang w:eastAsia="sl-SI"/>
        </w:rPr>
      </w:pPr>
    </w:p>
    <w:p w14:paraId="74E61C84" w14:textId="77777777" w:rsidR="004530C5" w:rsidRPr="00D51A43" w:rsidRDefault="004530C5" w:rsidP="004530C5">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3AE0F894" w14:textId="77777777" w:rsidR="004530C5" w:rsidRPr="00712BC8" w:rsidRDefault="004530C5" w:rsidP="00530307">
      <w:pPr>
        <w:keepNext/>
        <w:keepLines/>
        <w:spacing w:after="0" w:line="240" w:lineRule="auto"/>
        <w:jc w:val="both"/>
        <w:rPr>
          <w:rFonts w:ascii="Tahoma" w:eastAsia="Times New Roman" w:hAnsi="Tahoma" w:cs="Tahoma"/>
          <w:b/>
          <w:lang w:eastAsia="sl-SI"/>
        </w:rPr>
      </w:pPr>
    </w:p>
    <w:p w14:paraId="63AD0CB9" w14:textId="77777777" w:rsidR="00D51A43" w:rsidRPr="00D51A43" w:rsidRDefault="00D51A43" w:rsidP="00530307">
      <w:pPr>
        <w:keepNext/>
        <w:keepLines/>
        <w:tabs>
          <w:tab w:val="left" w:pos="0"/>
        </w:tabs>
        <w:spacing w:after="0" w:line="240" w:lineRule="auto"/>
        <w:jc w:val="center"/>
        <w:rPr>
          <w:rFonts w:ascii="Tahoma" w:eastAsia="Times New Roman" w:hAnsi="Tahoma" w:cs="Tahoma"/>
          <w:b/>
          <w:lang w:eastAsia="sl-SI"/>
        </w:rPr>
      </w:pPr>
      <w:r w:rsidRPr="00D51A43">
        <w:rPr>
          <w:rFonts w:ascii="Tahoma" w:eastAsia="Times New Roman" w:hAnsi="Tahoma" w:cs="Tahoma"/>
          <w:b/>
          <w:lang w:eastAsia="sl-SI"/>
        </w:rPr>
        <w:t>Seznam referenčnih objektov</w:t>
      </w:r>
    </w:p>
    <w:p w14:paraId="00CDEF93" w14:textId="77777777" w:rsidR="00D51A43" w:rsidRPr="00D51A43" w:rsidRDefault="00D51A43" w:rsidP="00530307">
      <w:pPr>
        <w:keepNext/>
        <w:keepLines/>
        <w:tabs>
          <w:tab w:val="left" w:pos="567"/>
          <w:tab w:val="num" w:pos="851"/>
          <w:tab w:val="left" w:pos="993"/>
        </w:tabs>
        <w:spacing w:after="0" w:line="240" w:lineRule="auto"/>
        <w:rPr>
          <w:rFonts w:ascii="Tahoma" w:eastAsia="Times New Roman" w:hAnsi="Tahoma" w:cs="Tahoma"/>
          <w:lang w:eastAsia="sl-SI"/>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3260"/>
        <w:gridCol w:w="2694"/>
        <w:gridCol w:w="1597"/>
        <w:gridCol w:w="1312"/>
      </w:tblGrid>
      <w:tr w:rsidR="009139E3" w:rsidRPr="00D51A43" w14:paraId="73C8C6AD"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776C901F" w14:textId="77777777" w:rsidR="009139E3" w:rsidRPr="00D51A43" w:rsidRDefault="009139E3" w:rsidP="00646569">
            <w:pPr>
              <w:keepNext/>
              <w:keepLines/>
              <w:tabs>
                <w:tab w:val="left" w:pos="385"/>
                <w:tab w:val="num" w:pos="578"/>
                <w:tab w:val="left" w:pos="675"/>
              </w:tabs>
              <w:spacing w:after="0" w:line="240" w:lineRule="auto"/>
              <w:jc w:val="center"/>
              <w:rPr>
                <w:rFonts w:ascii="Tahoma" w:eastAsia="Times New Roman" w:hAnsi="Tahoma" w:cs="Tahoma"/>
                <w:lang w:eastAsia="sl-SI"/>
              </w:rPr>
            </w:pPr>
            <w:proofErr w:type="spellStart"/>
            <w:r w:rsidRPr="00D51A43">
              <w:rPr>
                <w:rFonts w:ascii="Tahoma" w:eastAsia="Times New Roman" w:hAnsi="Tahoma" w:cs="Tahoma"/>
                <w:lang w:eastAsia="sl-SI"/>
              </w:rPr>
              <w:t>Zap</w:t>
            </w:r>
            <w:proofErr w:type="spellEnd"/>
            <w:r w:rsidRPr="00D51A43">
              <w:rPr>
                <w:rFonts w:ascii="Tahoma" w:eastAsia="Times New Roman" w:hAnsi="Tahoma" w:cs="Tahoma"/>
                <w:lang w:eastAsia="sl-SI"/>
              </w:rPr>
              <w:t>. št.</w:t>
            </w:r>
          </w:p>
        </w:tc>
        <w:tc>
          <w:tcPr>
            <w:tcW w:w="3260" w:type="dxa"/>
            <w:tcBorders>
              <w:top w:val="single" w:sz="4" w:space="0" w:color="auto"/>
              <w:left w:val="single" w:sz="4" w:space="0" w:color="auto"/>
              <w:bottom w:val="single" w:sz="4" w:space="0" w:color="auto"/>
              <w:right w:val="single" w:sz="4" w:space="0" w:color="auto"/>
            </w:tcBorders>
          </w:tcPr>
          <w:p w14:paraId="1AE1FE89" w14:textId="77777777" w:rsidR="009139E3" w:rsidRPr="00D51A43" w:rsidRDefault="009139E3" w:rsidP="009139E3">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Investitor referenčnega objekta</w:t>
            </w:r>
          </w:p>
          <w:p w14:paraId="6AEE83CA" w14:textId="77777777" w:rsidR="009139E3" w:rsidRPr="00D51A43" w:rsidRDefault="009139E3" w:rsidP="009139E3">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naziv in naslov</w:t>
            </w:r>
          </w:p>
        </w:tc>
        <w:tc>
          <w:tcPr>
            <w:tcW w:w="2694" w:type="dxa"/>
            <w:tcBorders>
              <w:top w:val="single" w:sz="4" w:space="0" w:color="auto"/>
              <w:left w:val="single" w:sz="4" w:space="0" w:color="auto"/>
              <w:bottom w:val="single" w:sz="4" w:space="0" w:color="auto"/>
              <w:right w:val="single" w:sz="4" w:space="0" w:color="auto"/>
            </w:tcBorders>
          </w:tcPr>
          <w:p w14:paraId="5B42DB29" w14:textId="77777777" w:rsidR="009139E3" w:rsidRPr="00D51A43" w:rsidRDefault="009139E3" w:rsidP="009139E3">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Naziv investicije iz pogodbe</w:t>
            </w:r>
          </w:p>
        </w:tc>
        <w:tc>
          <w:tcPr>
            <w:tcW w:w="1597" w:type="dxa"/>
            <w:tcBorders>
              <w:top w:val="single" w:sz="4" w:space="0" w:color="auto"/>
              <w:left w:val="single" w:sz="4" w:space="0" w:color="auto"/>
              <w:bottom w:val="single" w:sz="4" w:space="0" w:color="auto"/>
              <w:right w:val="single" w:sz="4" w:space="0" w:color="auto"/>
            </w:tcBorders>
          </w:tcPr>
          <w:p w14:paraId="2EDE9A9F" w14:textId="77777777" w:rsidR="009139E3" w:rsidRPr="00D51A43" w:rsidRDefault="009139E3" w:rsidP="009139E3">
            <w:pPr>
              <w:keepNext/>
              <w:keepLines/>
              <w:tabs>
                <w:tab w:val="left" w:pos="385"/>
                <w:tab w:val="num" w:pos="578"/>
                <w:tab w:val="left" w:pos="675"/>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V</w:t>
            </w:r>
            <w:r>
              <w:rPr>
                <w:rFonts w:ascii="Tahoma" w:eastAsia="Times New Roman" w:hAnsi="Tahoma" w:cs="Tahoma"/>
                <w:lang w:eastAsia="sl-SI"/>
              </w:rPr>
              <w:t>rednost del</w:t>
            </w:r>
          </w:p>
        </w:tc>
        <w:tc>
          <w:tcPr>
            <w:tcW w:w="1312" w:type="dxa"/>
            <w:tcBorders>
              <w:top w:val="single" w:sz="4" w:space="0" w:color="auto"/>
              <w:left w:val="single" w:sz="4" w:space="0" w:color="auto"/>
              <w:bottom w:val="single" w:sz="4" w:space="0" w:color="auto"/>
              <w:right w:val="single" w:sz="4" w:space="0" w:color="auto"/>
            </w:tcBorders>
          </w:tcPr>
          <w:p w14:paraId="2CDEA0BA" w14:textId="77777777" w:rsidR="009139E3" w:rsidRPr="00D51A43" w:rsidRDefault="009139E3" w:rsidP="009139E3">
            <w:pPr>
              <w:keepNext/>
              <w:keepLines/>
              <w:tabs>
                <w:tab w:val="left" w:pos="385"/>
                <w:tab w:val="num" w:pos="578"/>
                <w:tab w:val="left" w:pos="675"/>
              </w:tabs>
              <w:spacing w:after="0" w:line="240" w:lineRule="auto"/>
              <w:jc w:val="center"/>
              <w:rPr>
                <w:rFonts w:ascii="Tahoma" w:eastAsia="Times New Roman" w:hAnsi="Tahoma" w:cs="Tahoma"/>
                <w:lang w:eastAsia="sl-SI"/>
              </w:rPr>
            </w:pPr>
            <w:r>
              <w:rPr>
                <w:rFonts w:ascii="Tahoma" w:eastAsia="Times New Roman" w:hAnsi="Tahoma" w:cs="Tahoma"/>
                <w:lang w:eastAsia="sl-SI"/>
              </w:rPr>
              <w:t>Priloga 5/</w:t>
            </w:r>
            <w:r w:rsidR="004530C5">
              <w:rPr>
                <w:rFonts w:ascii="Tahoma" w:eastAsia="Times New Roman" w:hAnsi="Tahoma" w:cs="Tahoma"/>
                <w:lang w:eastAsia="sl-SI"/>
              </w:rPr>
              <w:t>1 do Priloga 5/4</w:t>
            </w:r>
          </w:p>
        </w:tc>
      </w:tr>
      <w:tr w:rsidR="009139E3" w:rsidRPr="00D51A43" w14:paraId="1BAB3D17" w14:textId="77777777" w:rsidTr="004530C5">
        <w:trPr>
          <w:trHeight w:val="797"/>
        </w:trPr>
        <w:tc>
          <w:tcPr>
            <w:tcW w:w="704" w:type="dxa"/>
            <w:vAlign w:val="center"/>
            <w:hideMark/>
          </w:tcPr>
          <w:p w14:paraId="787AC325"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1.</w:t>
            </w:r>
          </w:p>
        </w:tc>
        <w:tc>
          <w:tcPr>
            <w:tcW w:w="3260" w:type="dxa"/>
            <w:vAlign w:val="center"/>
          </w:tcPr>
          <w:p w14:paraId="189D5CA7"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vAlign w:val="center"/>
          </w:tcPr>
          <w:p w14:paraId="67F83008"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vAlign w:val="center"/>
          </w:tcPr>
          <w:p w14:paraId="37579A0B"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vAlign w:val="center"/>
          </w:tcPr>
          <w:p w14:paraId="36BD6A7E"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r>
      <w:tr w:rsidR="009139E3" w:rsidRPr="00D51A43" w14:paraId="445327B6" w14:textId="77777777" w:rsidTr="004530C5">
        <w:trPr>
          <w:trHeight w:val="797"/>
        </w:trPr>
        <w:tc>
          <w:tcPr>
            <w:tcW w:w="704" w:type="dxa"/>
            <w:vAlign w:val="center"/>
            <w:hideMark/>
          </w:tcPr>
          <w:p w14:paraId="1353629E"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2.</w:t>
            </w:r>
          </w:p>
        </w:tc>
        <w:tc>
          <w:tcPr>
            <w:tcW w:w="3260" w:type="dxa"/>
            <w:vAlign w:val="center"/>
          </w:tcPr>
          <w:p w14:paraId="00FAF0EA"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vAlign w:val="center"/>
          </w:tcPr>
          <w:p w14:paraId="35F8E640"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vAlign w:val="center"/>
          </w:tcPr>
          <w:p w14:paraId="28A5E34B"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vAlign w:val="center"/>
          </w:tcPr>
          <w:p w14:paraId="7F0D8278"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r>
      <w:tr w:rsidR="009139E3" w:rsidRPr="00D51A43" w14:paraId="5BCE2F09" w14:textId="77777777" w:rsidTr="004530C5">
        <w:trPr>
          <w:trHeight w:val="797"/>
        </w:trPr>
        <w:tc>
          <w:tcPr>
            <w:tcW w:w="704" w:type="dxa"/>
            <w:vAlign w:val="center"/>
            <w:hideMark/>
          </w:tcPr>
          <w:p w14:paraId="45273D2B"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3.</w:t>
            </w:r>
          </w:p>
        </w:tc>
        <w:tc>
          <w:tcPr>
            <w:tcW w:w="3260" w:type="dxa"/>
            <w:vAlign w:val="center"/>
          </w:tcPr>
          <w:p w14:paraId="0D62827A"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vAlign w:val="center"/>
          </w:tcPr>
          <w:p w14:paraId="17342C5C"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vAlign w:val="center"/>
          </w:tcPr>
          <w:p w14:paraId="47967513"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vAlign w:val="center"/>
          </w:tcPr>
          <w:p w14:paraId="721647D2"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r>
      <w:tr w:rsidR="009139E3" w:rsidRPr="00D51A43" w14:paraId="01EF9B33" w14:textId="77777777" w:rsidTr="004530C5">
        <w:trPr>
          <w:trHeight w:val="797"/>
        </w:trPr>
        <w:tc>
          <w:tcPr>
            <w:tcW w:w="704" w:type="dxa"/>
            <w:vAlign w:val="center"/>
            <w:hideMark/>
          </w:tcPr>
          <w:p w14:paraId="0FEF4DE8"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4.</w:t>
            </w:r>
          </w:p>
        </w:tc>
        <w:tc>
          <w:tcPr>
            <w:tcW w:w="3260" w:type="dxa"/>
            <w:vAlign w:val="center"/>
          </w:tcPr>
          <w:p w14:paraId="6A8C6464"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vAlign w:val="center"/>
          </w:tcPr>
          <w:p w14:paraId="26F4497D"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vAlign w:val="center"/>
          </w:tcPr>
          <w:p w14:paraId="04B40F3D"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vAlign w:val="center"/>
          </w:tcPr>
          <w:p w14:paraId="0AB94DF0"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r>
      <w:tr w:rsidR="004530C5" w:rsidRPr="00D51A43" w14:paraId="30E18F08"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6021B10B"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r>
              <w:rPr>
                <w:rFonts w:ascii="Tahoma" w:eastAsia="Times New Roman" w:hAnsi="Tahoma" w:cs="Tahoma"/>
                <w:lang w:eastAsia="sl-SI"/>
              </w:rPr>
              <w:t>5</w:t>
            </w:r>
            <w:r w:rsidRPr="00D51A43">
              <w:rPr>
                <w:rFonts w:ascii="Tahoma" w:eastAsia="Times New Roman" w:hAnsi="Tahoma" w:cs="Tahoma"/>
                <w:lang w:eastAsia="sl-SI"/>
              </w:rPr>
              <w:t>.</w:t>
            </w:r>
          </w:p>
        </w:tc>
        <w:tc>
          <w:tcPr>
            <w:tcW w:w="3260" w:type="dxa"/>
            <w:tcBorders>
              <w:top w:val="single" w:sz="4" w:space="0" w:color="auto"/>
              <w:left w:val="single" w:sz="4" w:space="0" w:color="auto"/>
              <w:bottom w:val="single" w:sz="4" w:space="0" w:color="auto"/>
              <w:right w:val="single" w:sz="4" w:space="0" w:color="auto"/>
            </w:tcBorders>
            <w:vAlign w:val="center"/>
          </w:tcPr>
          <w:p w14:paraId="0791D1B6"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tcBorders>
              <w:top w:val="single" w:sz="4" w:space="0" w:color="auto"/>
              <w:left w:val="single" w:sz="4" w:space="0" w:color="auto"/>
              <w:bottom w:val="single" w:sz="4" w:space="0" w:color="auto"/>
              <w:right w:val="single" w:sz="4" w:space="0" w:color="auto"/>
            </w:tcBorders>
            <w:vAlign w:val="center"/>
          </w:tcPr>
          <w:p w14:paraId="0026EE04"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tcBorders>
              <w:top w:val="single" w:sz="4" w:space="0" w:color="auto"/>
              <w:left w:val="single" w:sz="4" w:space="0" w:color="auto"/>
              <w:bottom w:val="single" w:sz="4" w:space="0" w:color="auto"/>
              <w:right w:val="single" w:sz="4" w:space="0" w:color="auto"/>
            </w:tcBorders>
            <w:vAlign w:val="center"/>
          </w:tcPr>
          <w:p w14:paraId="7085BA16"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tcBorders>
              <w:top w:val="single" w:sz="4" w:space="0" w:color="auto"/>
              <w:left w:val="single" w:sz="4" w:space="0" w:color="auto"/>
              <w:bottom w:val="single" w:sz="4" w:space="0" w:color="auto"/>
              <w:right w:val="single" w:sz="4" w:space="0" w:color="auto"/>
            </w:tcBorders>
            <w:vAlign w:val="center"/>
          </w:tcPr>
          <w:p w14:paraId="5540C565"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r>
      <w:tr w:rsidR="004530C5" w:rsidRPr="00D51A43" w14:paraId="3A1F5D9E"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5838E97E"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r>
              <w:rPr>
                <w:rFonts w:ascii="Tahoma" w:eastAsia="Times New Roman" w:hAnsi="Tahoma" w:cs="Tahoma"/>
                <w:lang w:eastAsia="sl-SI"/>
              </w:rPr>
              <w:t>6</w:t>
            </w:r>
            <w:r w:rsidRPr="00D51A43">
              <w:rPr>
                <w:rFonts w:ascii="Tahoma" w:eastAsia="Times New Roman" w:hAnsi="Tahoma" w:cs="Tahoma"/>
                <w:lang w:eastAsia="sl-SI"/>
              </w:rPr>
              <w:t>.</w:t>
            </w:r>
          </w:p>
        </w:tc>
        <w:tc>
          <w:tcPr>
            <w:tcW w:w="3260" w:type="dxa"/>
            <w:tcBorders>
              <w:top w:val="single" w:sz="4" w:space="0" w:color="auto"/>
              <w:left w:val="single" w:sz="4" w:space="0" w:color="auto"/>
              <w:bottom w:val="single" w:sz="4" w:space="0" w:color="auto"/>
              <w:right w:val="single" w:sz="4" w:space="0" w:color="auto"/>
            </w:tcBorders>
            <w:vAlign w:val="center"/>
          </w:tcPr>
          <w:p w14:paraId="1A625A79"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tcBorders>
              <w:top w:val="single" w:sz="4" w:space="0" w:color="auto"/>
              <w:left w:val="single" w:sz="4" w:space="0" w:color="auto"/>
              <w:bottom w:val="single" w:sz="4" w:space="0" w:color="auto"/>
              <w:right w:val="single" w:sz="4" w:space="0" w:color="auto"/>
            </w:tcBorders>
            <w:vAlign w:val="center"/>
          </w:tcPr>
          <w:p w14:paraId="4A358350"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tcBorders>
              <w:top w:val="single" w:sz="4" w:space="0" w:color="auto"/>
              <w:left w:val="single" w:sz="4" w:space="0" w:color="auto"/>
              <w:bottom w:val="single" w:sz="4" w:space="0" w:color="auto"/>
              <w:right w:val="single" w:sz="4" w:space="0" w:color="auto"/>
            </w:tcBorders>
            <w:vAlign w:val="center"/>
          </w:tcPr>
          <w:p w14:paraId="01FB661D"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tcBorders>
              <w:top w:val="single" w:sz="4" w:space="0" w:color="auto"/>
              <w:left w:val="single" w:sz="4" w:space="0" w:color="auto"/>
              <w:bottom w:val="single" w:sz="4" w:space="0" w:color="auto"/>
              <w:right w:val="single" w:sz="4" w:space="0" w:color="auto"/>
            </w:tcBorders>
            <w:vAlign w:val="center"/>
          </w:tcPr>
          <w:p w14:paraId="2489160B"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r>
      <w:tr w:rsidR="004530C5" w:rsidRPr="00D51A43" w14:paraId="6D19AC01"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60575B07"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r>
              <w:rPr>
                <w:rFonts w:ascii="Tahoma" w:eastAsia="Times New Roman" w:hAnsi="Tahoma" w:cs="Tahoma"/>
                <w:lang w:eastAsia="sl-SI"/>
              </w:rPr>
              <w:t>7</w:t>
            </w:r>
            <w:r w:rsidRPr="00D51A43">
              <w:rPr>
                <w:rFonts w:ascii="Tahoma" w:eastAsia="Times New Roman" w:hAnsi="Tahoma" w:cs="Tahoma"/>
                <w:lang w:eastAsia="sl-SI"/>
              </w:rPr>
              <w:t>.</w:t>
            </w:r>
          </w:p>
        </w:tc>
        <w:tc>
          <w:tcPr>
            <w:tcW w:w="3260" w:type="dxa"/>
            <w:tcBorders>
              <w:top w:val="single" w:sz="4" w:space="0" w:color="auto"/>
              <w:left w:val="single" w:sz="4" w:space="0" w:color="auto"/>
              <w:bottom w:val="single" w:sz="4" w:space="0" w:color="auto"/>
              <w:right w:val="single" w:sz="4" w:space="0" w:color="auto"/>
            </w:tcBorders>
            <w:vAlign w:val="center"/>
          </w:tcPr>
          <w:p w14:paraId="124BF336"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tcBorders>
              <w:top w:val="single" w:sz="4" w:space="0" w:color="auto"/>
              <w:left w:val="single" w:sz="4" w:space="0" w:color="auto"/>
              <w:bottom w:val="single" w:sz="4" w:space="0" w:color="auto"/>
              <w:right w:val="single" w:sz="4" w:space="0" w:color="auto"/>
            </w:tcBorders>
            <w:vAlign w:val="center"/>
          </w:tcPr>
          <w:p w14:paraId="06BE2607"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tcBorders>
              <w:top w:val="single" w:sz="4" w:space="0" w:color="auto"/>
              <w:left w:val="single" w:sz="4" w:space="0" w:color="auto"/>
              <w:bottom w:val="single" w:sz="4" w:space="0" w:color="auto"/>
              <w:right w:val="single" w:sz="4" w:space="0" w:color="auto"/>
            </w:tcBorders>
            <w:vAlign w:val="center"/>
          </w:tcPr>
          <w:p w14:paraId="47C591FD"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tcBorders>
              <w:top w:val="single" w:sz="4" w:space="0" w:color="auto"/>
              <w:left w:val="single" w:sz="4" w:space="0" w:color="auto"/>
              <w:bottom w:val="single" w:sz="4" w:space="0" w:color="auto"/>
              <w:right w:val="single" w:sz="4" w:space="0" w:color="auto"/>
            </w:tcBorders>
            <w:vAlign w:val="center"/>
          </w:tcPr>
          <w:p w14:paraId="017E80A3"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r>
      <w:tr w:rsidR="004530C5" w:rsidRPr="00D51A43" w14:paraId="4A78470C"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0CE88473"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r>
              <w:rPr>
                <w:rFonts w:ascii="Tahoma" w:eastAsia="Times New Roman" w:hAnsi="Tahoma" w:cs="Tahoma"/>
                <w:lang w:eastAsia="sl-SI"/>
              </w:rPr>
              <w:t>8</w:t>
            </w:r>
            <w:r w:rsidRPr="00D51A43">
              <w:rPr>
                <w:rFonts w:ascii="Tahoma" w:eastAsia="Times New Roman" w:hAnsi="Tahoma" w:cs="Tahoma"/>
                <w:lang w:eastAsia="sl-SI"/>
              </w:rPr>
              <w:t>.</w:t>
            </w:r>
          </w:p>
        </w:tc>
        <w:tc>
          <w:tcPr>
            <w:tcW w:w="3260" w:type="dxa"/>
            <w:tcBorders>
              <w:top w:val="single" w:sz="4" w:space="0" w:color="auto"/>
              <w:left w:val="single" w:sz="4" w:space="0" w:color="auto"/>
              <w:bottom w:val="single" w:sz="4" w:space="0" w:color="auto"/>
              <w:right w:val="single" w:sz="4" w:space="0" w:color="auto"/>
            </w:tcBorders>
            <w:vAlign w:val="center"/>
          </w:tcPr>
          <w:p w14:paraId="4F2DE5F3"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tcBorders>
              <w:top w:val="single" w:sz="4" w:space="0" w:color="auto"/>
              <w:left w:val="single" w:sz="4" w:space="0" w:color="auto"/>
              <w:bottom w:val="single" w:sz="4" w:space="0" w:color="auto"/>
              <w:right w:val="single" w:sz="4" w:space="0" w:color="auto"/>
            </w:tcBorders>
            <w:vAlign w:val="center"/>
          </w:tcPr>
          <w:p w14:paraId="2EDB81A1"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tcBorders>
              <w:top w:val="single" w:sz="4" w:space="0" w:color="auto"/>
              <w:left w:val="single" w:sz="4" w:space="0" w:color="auto"/>
              <w:bottom w:val="single" w:sz="4" w:space="0" w:color="auto"/>
              <w:right w:val="single" w:sz="4" w:space="0" w:color="auto"/>
            </w:tcBorders>
            <w:vAlign w:val="center"/>
          </w:tcPr>
          <w:p w14:paraId="3608DBF9"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tcBorders>
              <w:top w:val="single" w:sz="4" w:space="0" w:color="auto"/>
              <w:left w:val="single" w:sz="4" w:space="0" w:color="auto"/>
              <w:bottom w:val="single" w:sz="4" w:space="0" w:color="auto"/>
              <w:right w:val="single" w:sz="4" w:space="0" w:color="auto"/>
            </w:tcBorders>
            <w:vAlign w:val="center"/>
          </w:tcPr>
          <w:p w14:paraId="0CEBBB2C"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r>
    </w:tbl>
    <w:p w14:paraId="034A7CD1" w14:textId="77777777" w:rsidR="00D51A43" w:rsidRPr="00D51A43" w:rsidRDefault="00D51A43" w:rsidP="00530307">
      <w:pPr>
        <w:keepNext/>
        <w:keepLines/>
        <w:spacing w:after="0" w:line="240" w:lineRule="auto"/>
        <w:jc w:val="both"/>
        <w:rPr>
          <w:rFonts w:ascii="Tahoma" w:eastAsia="Times New Roman" w:hAnsi="Tahoma" w:cs="Tahoma"/>
          <w:lang w:eastAsia="sl-SI"/>
        </w:rPr>
      </w:pPr>
    </w:p>
    <w:p w14:paraId="5BA30F27" w14:textId="77777777" w:rsidR="00D51A43" w:rsidRPr="00D51A43" w:rsidRDefault="00D51A43" w:rsidP="00530307">
      <w:pPr>
        <w:keepNext/>
        <w:keepLines/>
        <w:spacing w:after="0" w:line="240" w:lineRule="auto"/>
        <w:jc w:val="both"/>
        <w:rPr>
          <w:rFonts w:ascii="Tahoma" w:eastAsia="Times New Roman" w:hAnsi="Tahoma" w:cs="Tahoma"/>
          <w:lang w:eastAsia="sl-SI"/>
        </w:rPr>
      </w:pPr>
      <w:r w:rsidRPr="00D51A43">
        <w:rPr>
          <w:rFonts w:ascii="Tahoma" w:eastAsia="Times New Roman" w:hAnsi="Tahoma" w:cs="Tahoma"/>
          <w:lang w:eastAsia="sl-SI"/>
        </w:rPr>
        <w:t>OPOMBA: Obrazec po potrebi tudi kopirate.</w:t>
      </w:r>
    </w:p>
    <w:p w14:paraId="198931F9" w14:textId="624F9756" w:rsidR="00D51A43" w:rsidRDefault="00D51A43" w:rsidP="00530307">
      <w:pPr>
        <w:keepNext/>
        <w:keepLines/>
        <w:tabs>
          <w:tab w:val="left" w:pos="2552"/>
        </w:tabs>
        <w:spacing w:after="0" w:line="240" w:lineRule="auto"/>
        <w:ind w:left="284" w:hanging="284"/>
        <w:jc w:val="both"/>
        <w:rPr>
          <w:rFonts w:ascii="Tahoma" w:eastAsia="Times New Roman" w:hAnsi="Tahoma" w:cs="Tahoma"/>
          <w:sz w:val="20"/>
          <w:lang w:eastAsia="sl-SI"/>
        </w:rPr>
      </w:pPr>
    </w:p>
    <w:p w14:paraId="226D9A8E" w14:textId="61CF0B08" w:rsidR="002E5D7C" w:rsidRDefault="002E5D7C" w:rsidP="00530307">
      <w:pPr>
        <w:keepNext/>
        <w:keepLines/>
        <w:tabs>
          <w:tab w:val="left" w:pos="2552"/>
        </w:tabs>
        <w:spacing w:after="0" w:line="240" w:lineRule="auto"/>
        <w:ind w:left="284" w:hanging="284"/>
        <w:jc w:val="both"/>
        <w:rPr>
          <w:rFonts w:ascii="Tahoma" w:eastAsia="Times New Roman" w:hAnsi="Tahoma" w:cs="Tahoma"/>
          <w:sz w:val="20"/>
          <w:lang w:eastAsia="sl-SI"/>
        </w:rPr>
      </w:pPr>
    </w:p>
    <w:p w14:paraId="5EE71CC1" w14:textId="77777777" w:rsidR="002E5D7C" w:rsidRPr="00D51A43" w:rsidRDefault="002E5D7C"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51A43" w:rsidRPr="00D51A43" w14:paraId="67A50C6A" w14:textId="77777777" w:rsidTr="009A323D">
        <w:trPr>
          <w:trHeight w:val="235"/>
        </w:trPr>
        <w:tc>
          <w:tcPr>
            <w:tcW w:w="3402" w:type="dxa"/>
            <w:tcBorders>
              <w:bottom w:val="single" w:sz="4" w:space="0" w:color="auto"/>
            </w:tcBorders>
          </w:tcPr>
          <w:p w14:paraId="3F4EF007"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25B1CD3"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C6DB428" w14:textId="77777777" w:rsidR="00D51A43" w:rsidRPr="00D51A43" w:rsidRDefault="00D51A43"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D51A43" w:rsidRPr="00D51A43" w14:paraId="4ACA6519" w14:textId="77777777" w:rsidTr="009A323D">
        <w:trPr>
          <w:trHeight w:val="235"/>
        </w:trPr>
        <w:tc>
          <w:tcPr>
            <w:tcW w:w="3402" w:type="dxa"/>
            <w:tcBorders>
              <w:top w:val="single" w:sz="4" w:space="0" w:color="auto"/>
            </w:tcBorders>
          </w:tcPr>
          <w:p w14:paraId="41DA2CF4"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(kraj, datum)</w:t>
            </w:r>
          </w:p>
        </w:tc>
        <w:tc>
          <w:tcPr>
            <w:tcW w:w="2268" w:type="dxa"/>
          </w:tcPr>
          <w:p w14:paraId="69FB5C70" w14:textId="77777777" w:rsidR="00D51A43" w:rsidRPr="00D51A43" w:rsidRDefault="00D51A43" w:rsidP="00530307">
            <w:pPr>
              <w:keepNext/>
              <w:keepLines/>
              <w:spacing w:after="0" w:line="240" w:lineRule="auto"/>
              <w:jc w:val="center"/>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žig</w:t>
            </w:r>
          </w:p>
        </w:tc>
        <w:tc>
          <w:tcPr>
            <w:tcW w:w="3686" w:type="dxa"/>
            <w:tcBorders>
              <w:top w:val="single" w:sz="4" w:space="0" w:color="auto"/>
            </w:tcBorders>
          </w:tcPr>
          <w:p w14:paraId="6B161FAF"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 xml:space="preserve">(ime in priimek </w:t>
            </w:r>
            <w:r w:rsidR="000565F3" w:rsidRPr="00D51A43">
              <w:rPr>
                <w:rFonts w:ascii="Tahoma" w:eastAsia="Times New Roman" w:hAnsi="Tahoma" w:cs="Tahoma"/>
                <w:snapToGrid w:val="0"/>
                <w:color w:val="000000"/>
                <w:sz w:val="20"/>
                <w:lang w:eastAsia="sl-SI"/>
              </w:rPr>
              <w:t xml:space="preserve">ter podpis </w:t>
            </w:r>
            <w:r w:rsidRPr="00D51A43">
              <w:rPr>
                <w:rFonts w:ascii="Tahoma" w:eastAsia="Times New Roman" w:hAnsi="Tahoma" w:cs="Tahoma"/>
                <w:snapToGrid w:val="0"/>
                <w:color w:val="000000"/>
                <w:sz w:val="20"/>
                <w:lang w:eastAsia="sl-SI"/>
              </w:rPr>
              <w:t>odgovorne osebe gospodarskega subjekta)</w:t>
            </w:r>
          </w:p>
        </w:tc>
      </w:tr>
    </w:tbl>
    <w:p w14:paraId="519558E8" w14:textId="77777777" w:rsidR="00D51A43" w:rsidRPr="00D51A43" w:rsidRDefault="00D51A43" w:rsidP="00530307">
      <w:pPr>
        <w:keepNext/>
        <w:keepLines/>
        <w:spacing w:after="0" w:line="240" w:lineRule="auto"/>
        <w:jc w:val="both"/>
        <w:rPr>
          <w:rFonts w:ascii="Tahoma" w:eastAsia="Times New Roman" w:hAnsi="Tahoma" w:cs="Tahoma"/>
          <w:lang w:eastAsia="sl-SI"/>
        </w:rPr>
      </w:pPr>
      <w:r w:rsidRPr="00D51A43">
        <w:rPr>
          <w:rFonts w:ascii="Tahoma" w:eastAsia="Times New Roman" w:hAnsi="Tahoma" w:cs="Tahoma"/>
          <w:i/>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51A43" w:rsidRPr="00D51A43" w14:paraId="20FAB5C4" w14:textId="77777777" w:rsidTr="009A323D">
        <w:tc>
          <w:tcPr>
            <w:tcW w:w="8150" w:type="dxa"/>
            <w:tcBorders>
              <w:top w:val="single" w:sz="4" w:space="0" w:color="auto"/>
              <w:bottom w:val="single" w:sz="4" w:space="0" w:color="auto"/>
            </w:tcBorders>
          </w:tcPr>
          <w:p w14:paraId="69809A8A" w14:textId="77777777" w:rsidR="00D51A43" w:rsidRPr="00D51A43" w:rsidRDefault="00D51A43"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05B58D4F" w14:textId="77777777" w:rsidR="00D51A43" w:rsidRPr="00D51A43" w:rsidRDefault="00D51A43" w:rsidP="00530307">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sidR="005A161A">
              <w:rPr>
                <w:rFonts w:ascii="Tahoma" w:eastAsia="Times New Roman" w:hAnsi="Tahoma" w:cs="Tahoma"/>
                <w:b/>
                <w:i/>
                <w:lang w:eastAsia="sl-SI"/>
              </w:rPr>
              <w:t>5</w:t>
            </w:r>
            <w:r w:rsidRPr="00D51A43">
              <w:rPr>
                <w:rFonts w:ascii="Tahoma" w:eastAsia="Times New Roman" w:hAnsi="Tahoma" w:cs="Tahoma"/>
                <w:b/>
                <w:i/>
                <w:lang w:eastAsia="sl-SI"/>
              </w:rPr>
              <w:t>/</w:t>
            </w:r>
            <w:r w:rsidR="00DF2B1B">
              <w:rPr>
                <w:rFonts w:ascii="Tahoma" w:eastAsia="Times New Roman" w:hAnsi="Tahoma" w:cs="Tahoma"/>
                <w:b/>
                <w:i/>
                <w:lang w:eastAsia="sl-SI"/>
              </w:rPr>
              <w:t>1</w:t>
            </w:r>
          </w:p>
        </w:tc>
      </w:tr>
    </w:tbl>
    <w:p w14:paraId="4D1BDE2B" w14:textId="77777777" w:rsidR="00D51A43" w:rsidRDefault="00D51A43"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4126F9C7" w14:textId="61B7C7BF" w:rsidR="00D51A43" w:rsidRDefault="00B2566B"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LPT-59/25</w:t>
      </w:r>
      <w:r w:rsidR="00D51A43">
        <w:rPr>
          <w:rFonts w:ascii="Tahoma" w:eastAsia="Times New Roman" w:hAnsi="Tahoma" w:cs="Tahoma"/>
          <w:b/>
          <w:noProof/>
          <w:lang w:eastAsia="sl-SI"/>
        </w:rPr>
        <w:t xml:space="preserve"> </w:t>
      </w:r>
      <w:r w:rsidR="00D51A43">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0F491F30" w14:textId="77777777" w:rsidR="00D51A43" w:rsidRPr="00D51A43" w:rsidRDefault="00D51A43" w:rsidP="00530307">
      <w:pPr>
        <w:keepNext/>
        <w:keepLines/>
        <w:spacing w:after="0" w:line="240" w:lineRule="auto"/>
        <w:jc w:val="center"/>
        <w:rPr>
          <w:rFonts w:ascii="Tahoma" w:eastAsia="Times New Roman" w:hAnsi="Tahoma" w:cs="Tahoma"/>
          <w:b/>
          <w:sz w:val="20"/>
          <w:lang w:eastAsia="sl-SI"/>
        </w:rPr>
      </w:pPr>
    </w:p>
    <w:p w14:paraId="033E2A64" w14:textId="77777777" w:rsidR="00D51A43" w:rsidRPr="00D51A43" w:rsidRDefault="00D51A43" w:rsidP="00530307">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02ECE96A" w14:textId="77777777" w:rsidR="00D51A43" w:rsidRPr="00D51A43" w:rsidRDefault="00D51A43" w:rsidP="00530307">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55C34BFE" w14:textId="0EA06A5A" w:rsidR="00D51A43" w:rsidRDefault="00D51A43" w:rsidP="00530307">
      <w:pPr>
        <w:keepNext/>
        <w:keepLines/>
        <w:spacing w:after="0" w:line="240" w:lineRule="auto"/>
        <w:jc w:val="both"/>
        <w:rPr>
          <w:rFonts w:ascii="Tahoma" w:eastAsia="Times New Roman" w:hAnsi="Tahoma" w:cs="Tahoma"/>
          <w:sz w:val="20"/>
          <w:szCs w:val="20"/>
          <w:lang w:eastAsia="sl-SI"/>
        </w:rPr>
      </w:pPr>
      <w:r w:rsidRPr="00B30557">
        <w:rPr>
          <w:rFonts w:ascii="Tahoma" w:hAnsi="Tahoma" w:cs="Tahoma"/>
          <w:sz w:val="20"/>
        </w:rPr>
        <w:t xml:space="preserve">Pod kazensko in materialno odgovornostjo izjavljamo, da so spodaj navedeni podatki o referenčnih delih resnični in da se nanašajo </w:t>
      </w:r>
      <w:r w:rsidR="009F4254" w:rsidRPr="00B30557">
        <w:rPr>
          <w:rFonts w:ascii="Tahoma" w:hAnsi="Tahoma" w:cs="Tahoma"/>
          <w:sz w:val="20"/>
        </w:rPr>
        <w:t>na</w:t>
      </w:r>
      <w:r w:rsidR="00B6134E" w:rsidRPr="00B30557">
        <w:rPr>
          <w:rFonts w:ascii="Tahoma" w:hAnsi="Tahoma" w:cs="Tahoma"/>
          <w:sz w:val="20"/>
        </w:rPr>
        <w:t xml:space="preserve"> </w:t>
      </w:r>
      <w:r w:rsidR="003314FD" w:rsidRPr="003314FD">
        <w:rPr>
          <w:rFonts w:ascii="Tahoma" w:hAnsi="Tahoma" w:cs="Tahoma"/>
          <w:b/>
          <w:bCs/>
          <w:sz w:val="20"/>
        </w:rPr>
        <w:t xml:space="preserve">izvedbo gradbeno-obrtniških del pri </w:t>
      </w:r>
      <w:r w:rsidR="00B40CB4" w:rsidRPr="003314FD">
        <w:rPr>
          <w:rFonts w:ascii="Tahoma" w:hAnsi="Tahoma" w:cs="Tahoma"/>
          <w:b/>
          <w:bCs/>
          <w:sz w:val="20"/>
        </w:rPr>
        <w:t>obnov</w:t>
      </w:r>
      <w:r w:rsidR="003314FD" w:rsidRPr="003314FD">
        <w:rPr>
          <w:rFonts w:ascii="Tahoma" w:hAnsi="Tahoma" w:cs="Tahoma"/>
          <w:b/>
          <w:bCs/>
          <w:sz w:val="20"/>
        </w:rPr>
        <w:t>i</w:t>
      </w:r>
      <w:r w:rsidR="004530C5">
        <w:rPr>
          <w:rFonts w:ascii="Tahoma" w:hAnsi="Tahoma" w:cs="Tahoma"/>
          <w:sz w:val="20"/>
        </w:rPr>
        <w:t xml:space="preserve"> poslovnih</w:t>
      </w:r>
      <w:r w:rsidR="00FF747C">
        <w:rPr>
          <w:rFonts w:ascii="Tahoma" w:hAnsi="Tahoma" w:cs="Tahoma"/>
          <w:sz w:val="20"/>
        </w:rPr>
        <w:t xml:space="preserve"> ali</w:t>
      </w:r>
      <w:r w:rsidR="004530C5">
        <w:rPr>
          <w:rFonts w:ascii="Tahoma" w:hAnsi="Tahoma" w:cs="Tahoma"/>
          <w:sz w:val="20"/>
        </w:rPr>
        <w:t xml:space="preserve"> stanovanjskih objektov </w:t>
      </w:r>
      <w:r w:rsidR="004530C5" w:rsidRPr="004530C5">
        <w:rPr>
          <w:rFonts w:ascii="Tahoma" w:hAnsi="Tahoma" w:cs="Tahoma"/>
          <w:sz w:val="20"/>
        </w:rPr>
        <w:t>v višini najmanj 150.000,00 EUR brez DDV</w:t>
      </w:r>
      <w:r w:rsidR="00B6134E" w:rsidRPr="00DF1F31">
        <w:rPr>
          <w:rFonts w:ascii="Tahoma" w:eastAsia="Times New Roman" w:hAnsi="Tahoma" w:cs="Tahoma"/>
          <w:sz w:val="20"/>
          <w:szCs w:val="20"/>
          <w:lang w:eastAsia="sl-SI"/>
        </w:rPr>
        <w:t xml:space="preserve">. </w:t>
      </w:r>
      <w:r w:rsidRPr="00DF1F31">
        <w:rPr>
          <w:rFonts w:ascii="Tahoma" w:eastAsia="Times New Roman" w:hAnsi="Tahoma" w:cs="Tahoma"/>
          <w:sz w:val="20"/>
          <w:szCs w:val="20"/>
          <w:lang w:eastAsia="sl-SI"/>
        </w:rPr>
        <w:t>Na podlagi poziva bomo naročniku v zahtevanem roku predložili dodatna dokazila o uspešni izvedbi navedenih referenčnih del oziroma uspešno izvedenih poslov ponudnika.</w:t>
      </w:r>
      <w:r w:rsidRPr="002A61DE">
        <w:rPr>
          <w:rFonts w:ascii="Tahoma" w:eastAsia="Times New Roman" w:hAnsi="Tahoma" w:cs="Tahoma"/>
          <w:sz w:val="20"/>
          <w:szCs w:val="20"/>
          <w:lang w:eastAsia="sl-SI"/>
        </w:rPr>
        <w:t xml:space="preserve"> </w:t>
      </w:r>
    </w:p>
    <w:p w14:paraId="404740DC" w14:textId="77777777" w:rsidR="00D26CB4" w:rsidRDefault="00D26CB4" w:rsidP="00530307">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D51A43" w:rsidRPr="00D51A43" w14:paraId="7239DDD8" w14:textId="77777777" w:rsidTr="00252990">
        <w:trPr>
          <w:trHeight w:val="310"/>
        </w:trPr>
        <w:tc>
          <w:tcPr>
            <w:tcW w:w="3544" w:type="dxa"/>
            <w:vAlign w:val="center"/>
          </w:tcPr>
          <w:p w14:paraId="08901835" w14:textId="77777777" w:rsidR="00D51A43" w:rsidRPr="00D51A43" w:rsidRDefault="00D51A43" w:rsidP="00530307">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sidR="00987E9D">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07340895" w14:textId="77777777" w:rsidR="00D51A43" w:rsidRPr="00D51A43" w:rsidRDefault="00D51A43" w:rsidP="00530307">
            <w:pPr>
              <w:keepNext/>
              <w:keepLines/>
              <w:spacing w:after="0" w:line="240" w:lineRule="auto"/>
              <w:rPr>
                <w:rFonts w:ascii="Tahoma" w:eastAsia="Times New Roman" w:hAnsi="Tahoma" w:cs="Tahoma"/>
                <w:b/>
                <w:sz w:val="18"/>
                <w:lang w:eastAsia="sl-SI"/>
              </w:rPr>
            </w:pPr>
          </w:p>
        </w:tc>
      </w:tr>
      <w:tr w:rsidR="00D51A43" w:rsidRPr="00D51A43" w14:paraId="454750AE" w14:textId="77777777" w:rsidTr="00252990">
        <w:trPr>
          <w:trHeight w:val="375"/>
        </w:trPr>
        <w:tc>
          <w:tcPr>
            <w:tcW w:w="3544" w:type="dxa"/>
            <w:vAlign w:val="center"/>
          </w:tcPr>
          <w:p w14:paraId="31009DA2"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079DA172" w14:textId="77777777" w:rsidR="00D51A43" w:rsidRPr="00D51A43" w:rsidRDefault="00D51A43" w:rsidP="00530307">
            <w:pPr>
              <w:keepNext/>
              <w:keepLines/>
              <w:spacing w:after="0" w:line="240" w:lineRule="auto"/>
              <w:rPr>
                <w:rFonts w:ascii="Tahoma" w:eastAsia="Times New Roman" w:hAnsi="Tahoma" w:cs="Tahoma"/>
                <w:b/>
                <w:sz w:val="18"/>
                <w:lang w:eastAsia="sl-SI"/>
              </w:rPr>
            </w:pPr>
          </w:p>
        </w:tc>
      </w:tr>
      <w:tr w:rsidR="00D51A43" w:rsidRPr="00D51A43" w14:paraId="0504D641" w14:textId="77777777" w:rsidTr="00252990">
        <w:trPr>
          <w:trHeight w:val="461"/>
        </w:trPr>
        <w:tc>
          <w:tcPr>
            <w:tcW w:w="3544" w:type="dxa"/>
            <w:vAlign w:val="center"/>
          </w:tcPr>
          <w:p w14:paraId="5BEEFAE0"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7A1B5124"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13B231C2" w14:textId="77777777" w:rsidTr="00252990">
        <w:trPr>
          <w:trHeight w:val="461"/>
        </w:trPr>
        <w:tc>
          <w:tcPr>
            <w:tcW w:w="3544" w:type="dxa"/>
            <w:vAlign w:val="center"/>
          </w:tcPr>
          <w:p w14:paraId="259C3EFA"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7628BB9B"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1D20435B" w14:textId="77777777" w:rsidTr="00252990">
        <w:trPr>
          <w:trHeight w:val="601"/>
        </w:trPr>
        <w:tc>
          <w:tcPr>
            <w:tcW w:w="3544" w:type="dxa"/>
            <w:vAlign w:val="center"/>
          </w:tcPr>
          <w:p w14:paraId="362B8A1D"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3F5E3B93"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7A535A02" w14:textId="77777777" w:rsidTr="00252990">
        <w:trPr>
          <w:trHeight w:val="461"/>
        </w:trPr>
        <w:tc>
          <w:tcPr>
            <w:tcW w:w="3544" w:type="dxa"/>
            <w:vAlign w:val="center"/>
          </w:tcPr>
          <w:p w14:paraId="79C4C270"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0C642E5D"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2EBE73F0" w14:textId="77777777" w:rsidTr="00252990">
        <w:trPr>
          <w:cantSplit/>
          <w:trHeight w:val="461"/>
        </w:trPr>
        <w:tc>
          <w:tcPr>
            <w:tcW w:w="3544" w:type="dxa"/>
            <w:vAlign w:val="center"/>
          </w:tcPr>
          <w:p w14:paraId="6AB0EFB7"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20E93C63"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666EEE22" w14:textId="77777777" w:rsidTr="00252990">
        <w:trPr>
          <w:trHeight w:val="273"/>
        </w:trPr>
        <w:tc>
          <w:tcPr>
            <w:tcW w:w="3544" w:type="dxa"/>
            <w:tcBorders>
              <w:right w:val="single" w:sz="4" w:space="0" w:color="auto"/>
            </w:tcBorders>
            <w:vAlign w:val="center"/>
          </w:tcPr>
          <w:p w14:paraId="5B728D16"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691BB155"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0AD03049" w14:textId="77777777" w:rsidTr="00252990">
        <w:trPr>
          <w:trHeight w:val="884"/>
        </w:trPr>
        <w:tc>
          <w:tcPr>
            <w:tcW w:w="3544" w:type="dxa"/>
            <w:tcBorders>
              <w:right w:val="single" w:sz="4" w:space="0" w:color="auto"/>
            </w:tcBorders>
          </w:tcPr>
          <w:p w14:paraId="48B2698A"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7F87AF24" w14:textId="77777777" w:rsidR="00D51A43" w:rsidRPr="00D51A43" w:rsidRDefault="00D51A43" w:rsidP="00530307">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1356FA62"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B3187A" w:rsidRPr="00D51A43" w14:paraId="121DD817" w14:textId="77777777" w:rsidTr="009F4254">
        <w:trPr>
          <w:trHeight w:val="238"/>
        </w:trPr>
        <w:tc>
          <w:tcPr>
            <w:tcW w:w="3544" w:type="dxa"/>
            <w:tcBorders>
              <w:right w:val="single" w:sz="4" w:space="0" w:color="auto"/>
            </w:tcBorders>
          </w:tcPr>
          <w:p w14:paraId="6FD91A36" w14:textId="77777777" w:rsidR="00B3187A" w:rsidRPr="00D51A43" w:rsidRDefault="003314FD" w:rsidP="00530307">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Vrednost G-O del:</w:t>
            </w:r>
          </w:p>
        </w:tc>
        <w:tc>
          <w:tcPr>
            <w:tcW w:w="5812" w:type="dxa"/>
            <w:tcBorders>
              <w:top w:val="single" w:sz="4" w:space="0" w:color="auto"/>
              <w:left w:val="single" w:sz="4" w:space="0" w:color="auto"/>
              <w:bottom w:val="single" w:sz="4" w:space="0" w:color="auto"/>
              <w:right w:val="single" w:sz="4" w:space="0" w:color="auto"/>
            </w:tcBorders>
            <w:vAlign w:val="center"/>
          </w:tcPr>
          <w:p w14:paraId="76CF8492" w14:textId="77777777" w:rsidR="00B3187A" w:rsidRPr="00D51A43" w:rsidRDefault="00B3187A" w:rsidP="00530307">
            <w:pPr>
              <w:keepNext/>
              <w:keepLines/>
              <w:spacing w:after="0" w:line="240" w:lineRule="auto"/>
              <w:rPr>
                <w:rFonts w:ascii="Tahoma" w:eastAsia="Times New Roman" w:hAnsi="Tahoma" w:cs="Tahoma"/>
                <w:sz w:val="18"/>
                <w:lang w:eastAsia="sl-SI"/>
              </w:rPr>
            </w:pPr>
          </w:p>
        </w:tc>
      </w:tr>
    </w:tbl>
    <w:p w14:paraId="1DF7B85C" w14:textId="77777777" w:rsidR="00DF2B1B" w:rsidRDefault="00DF2B1B" w:rsidP="00DF2B1B">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F2B1B" w:rsidRPr="00D51A43" w14:paraId="7F86AD37" w14:textId="77777777" w:rsidTr="00CA1DFA">
        <w:trPr>
          <w:trHeight w:val="235"/>
        </w:trPr>
        <w:tc>
          <w:tcPr>
            <w:tcW w:w="3402" w:type="dxa"/>
            <w:tcBorders>
              <w:bottom w:val="single" w:sz="4" w:space="0" w:color="auto"/>
            </w:tcBorders>
          </w:tcPr>
          <w:p w14:paraId="43685845"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150F2769"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167A08B"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color w:val="000000"/>
                <w:sz w:val="18"/>
                <w:lang w:eastAsia="sl-SI"/>
              </w:rPr>
            </w:pPr>
          </w:p>
        </w:tc>
      </w:tr>
      <w:tr w:rsidR="00DF2B1B" w:rsidRPr="00D51A43" w14:paraId="64D216D8" w14:textId="77777777" w:rsidTr="00CA1DFA">
        <w:trPr>
          <w:trHeight w:val="235"/>
        </w:trPr>
        <w:tc>
          <w:tcPr>
            <w:tcW w:w="3402" w:type="dxa"/>
            <w:tcBorders>
              <w:top w:val="single" w:sz="4" w:space="0" w:color="auto"/>
            </w:tcBorders>
          </w:tcPr>
          <w:p w14:paraId="6CB00413"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37994444"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0DDCA5D2"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6AC34717" w14:textId="1B8FC0F6" w:rsidR="00DF2B1B"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74EA6A9E" w14:textId="77777777" w:rsidR="00F530AD" w:rsidRPr="00D51A43" w:rsidRDefault="00F530AD" w:rsidP="00DF2B1B">
      <w:pPr>
        <w:keepNext/>
        <w:keepLines/>
        <w:pBdr>
          <w:bottom w:val="single" w:sz="12" w:space="1" w:color="auto"/>
        </w:pBdr>
        <w:spacing w:after="0" w:line="240" w:lineRule="auto"/>
        <w:rPr>
          <w:rFonts w:ascii="Tahoma" w:eastAsia="Times New Roman" w:hAnsi="Tahoma" w:cs="Tahoma"/>
          <w:b/>
          <w:sz w:val="18"/>
          <w:lang w:eastAsia="sl-SI"/>
        </w:rPr>
      </w:pPr>
    </w:p>
    <w:p w14:paraId="608B2967" w14:textId="77777777" w:rsidR="00DF2B1B" w:rsidRPr="009F4254" w:rsidRDefault="00DF2B1B" w:rsidP="00DF2B1B">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55C02B69"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484E3090" w14:textId="77777777" w:rsidR="00DF2B1B" w:rsidRPr="00D51A43" w:rsidRDefault="00DF2B1B" w:rsidP="00DF2B1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7AA9E0D8" w14:textId="77777777" w:rsidR="00DF2B1B" w:rsidRPr="00D51A43" w:rsidRDefault="00DF2B1B" w:rsidP="00DF2B1B">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6223CB2F" w14:textId="77777777" w:rsidR="00DF2B1B" w:rsidRPr="00D51A43" w:rsidRDefault="00DF2B1B" w:rsidP="00DF2B1B">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463F4C26" w14:textId="77777777" w:rsidTr="00CA1DFA">
        <w:trPr>
          <w:trHeight w:val="235"/>
        </w:trPr>
        <w:tc>
          <w:tcPr>
            <w:tcW w:w="3402" w:type="dxa"/>
            <w:tcBorders>
              <w:bottom w:val="single" w:sz="4" w:space="0" w:color="auto"/>
            </w:tcBorders>
          </w:tcPr>
          <w:p w14:paraId="1236A8B6"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55F31167"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8EF7A9A"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67EC10AD" w14:textId="77777777" w:rsidTr="00CA1DFA">
        <w:trPr>
          <w:trHeight w:val="235"/>
        </w:trPr>
        <w:tc>
          <w:tcPr>
            <w:tcW w:w="3402" w:type="dxa"/>
            <w:tcBorders>
              <w:top w:val="single" w:sz="4" w:space="0" w:color="auto"/>
            </w:tcBorders>
          </w:tcPr>
          <w:p w14:paraId="05591E5B"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6EE46A6"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3E1933FC"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6648BDA6" w14:textId="77777777" w:rsidR="00DF2B1B" w:rsidRPr="00D51A43"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0FA06C5D" w14:textId="77777777" w:rsidR="00DF2B1B" w:rsidRPr="00D51A43" w:rsidRDefault="00DF2B1B" w:rsidP="00DF2B1B">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1869E435" w14:textId="77777777" w:rsidR="00DF2B1B"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p>
    <w:p w14:paraId="3164967A"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2441D99A" w14:textId="77777777" w:rsidTr="00CA1DFA">
        <w:trPr>
          <w:trHeight w:val="235"/>
        </w:trPr>
        <w:tc>
          <w:tcPr>
            <w:tcW w:w="3402" w:type="dxa"/>
            <w:tcBorders>
              <w:bottom w:val="single" w:sz="4" w:space="0" w:color="auto"/>
            </w:tcBorders>
          </w:tcPr>
          <w:p w14:paraId="7AED9C43"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8909D4C"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EEF0FE7"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652AE908" w14:textId="77777777" w:rsidTr="00CA1DFA">
        <w:trPr>
          <w:trHeight w:val="235"/>
        </w:trPr>
        <w:tc>
          <w:tcPr>
            <w:tcW w:w="3402" w:type="dxa"/>
            <w:tcBorders>
              <w:top w:val="single" w:sz="4" w:space="0" w:color="auto"/>
            </w:tcBorders>
          </w:tcPr>
          <w:p w14:paraId="0D45A3C4"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3A8603B"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2D80A2F5" w14:textId="77777777" w:rsidR="00DF2B1B"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3AF85D95"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3A3AB1D2" w14:textId="77777777" w:rsidR="00DF2B1B" w:rsidRDefault="00DF2B1B" w:rsidP="00DF2B1B">
      <w:pPr>
        <w:keepNext/>
        <w:keepLines/>
        <w:spacing w:after="0" w:line="240" w:lineRule="auto"/>
      </w:pPr>
    </w:p>
    <w:p w14:paraId="29EB88BB" w14:textId="13616C98" w:rsidR="00DF2B1B" w:rsidRDefault="00DF2B1B" w:rsidP="00530307">
      <w:pPr>
        <w:keepNext/>
        <w:keepLines/>
        <w:spacing w:after="0" w:line="240" w:lineRule="auto"/>
        <w:jc w:val="both"/>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r w:rsidR="009F4254" w:rsidRPr="00D51A43">
        <w:rPr>
          <w:rFonts w:ascii="Tahoma" w:eastAsia="Times New Roman" w:hAnsi="Tahoma" w:cs="Tahoma"/>
          <w:sz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F2B1B" w:rsidRPr="00D51A43" w14:paraId="53FFDD84" w14:textId="77777777" w:rsidTr="00CA1DFA">
        <w:tc>
          <w:tcPr>
            <w:tcW w:w="8150" w:type="dxa"/>
            <w:tcBorders>
              <w:top w:val="single" w:sz="4" w:space="0" w:color="auto"/>
              <w:bottom w:val="single" w:sz="4" w:space="0" w:color="auto"/>
            </w:tcBorders>
          </w:tcPr>
          <w:p w14:paraId="4BE93CAF" w14:textId="77777777" w:rsidR="00DF2B1B" w:rsidRPr="00D51A43" w:rsidRDefault="00DF2B1B" w:rsidP="00CA1DFA">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4DC9DBBE" w14:textId="77777777" w:rsidR="00DF2B1B" w:rsidRPr="00D51A43" w:rsidRDefault="00DF2B1B" w:rsidP="00CA1DFA">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Pr>
                <w:rFonts w:ascii="Tahoma" w:eastAsia="Times New Roman" w:hAnsi="Tahoma" w:cs="Tahoma"/>
                <w:b/>
                <w:i/>
                <w:lang w:eastAsia="sl-SI"/>
              </w:rPr>
              <w:t>5</w:t>
            </w:r>
            <w:r w:rsidRPr="00D51A43">
              <w:rPr>
                <w:rFonts w:ascii="Tahoma" w:eastAsia="Times New Roman" w:hAnsi="Tahoma" w:cs="Tahoma"/>
                <w:b/>
                <w:i/>
                <w:lang w:eastAsia="sl-SI"/>
              </w:rPr>
              <w:t>/</w:t>
            </w:r>
            <w:r>
              <w:rPr>
                <w:rFonts w:ascii="Tahoma" w:eastAsia="Times New Roman" w:hAnsi="Tahoma" w:cs="Tahoma"/>
                <w:b/>
                <w:i/>
                <w:lang w:eastAsia="sl-SI"/>
              </w:rPr>
              <w:t>2</w:t>
            </w:r>
          </w:p>
        </w:tc>
      </w:tr>
    </w:tbl>
    <w:p w14:paraId="19E1F476" w14:textId="77777777" w:rsidR="00DF2B1B" w:rsidRDefault="00DF2B1B" w:rsidP="00DF2B1B">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0C6C0EBD" w14:textId="03AE5B96" w:rsidR="00DF2B1B" w:rsidRDefault="00B2566B" w:rsidP="00DF2B1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LPT-59/25</w:t>
      </w:r>
      <w:r w:rsidR="00DF2B1B">
        <w:rPr>
          <w:rFonts w:ascii="Tahoma" w:eastAsia="Times New Roman" w:hAnsi="Tahoma" w:cs="Tahoma"/>
          <w:b/>
          <w:noProof/>
          <w:lang w:eastAsia="sl-SI"/>
        </w:rPr>
        <w:t xml:space="preserve"> </w:t>
      </w:r>
      <w:r w:rsidR="00DF2B1B">
        <w:rPr>
          <w:rFonts w:ascii="Tahoma" w:eastAsia="Times New Roman" w:hAnsi="Tahoma" w:cs="Tahoma"/>
          <w:b/>
          <w:color w:val="000000"/>
          <w:lang w:eastAsia="sl-SI"/>
        </w:rPr>
        <w:t xml:space="preserve">– </w:t>
      </w:r>
      <w:r w:rsidR="00DF2B1B">
        <w:rPr>
          <w:rFonts w:ascii="Tahoma" w:eastAsia="Times New Roman" w:hAnsi="Tahoma" w:cs="Tahoma"/>
          <w:b/>
          <w:lang w:eastAsia="sl-SI"/>
        </w:rPr>
        <w:t>Obnova poslovnega prostora pod stebriščno lopo Plečnikovih tržnic</w:t>
      </w:r>
    </w:p>
    <w:p w14:paraId="287E2128" w14:textId="77777777" w:rsidR="00DF2B1B" w:rsidRPr="00D51A43" w:rsidRDefault="00DF2B1B" w:rsidP="00DF2B1B">
      <w:pPr>
        <w:keepNext/>
        <w:keepLines/>
        <w:spacing w:after="0" w:line="240" w:lineRule="auto"/>
        <w:jc w:val="center"/>
        <w:rPr>
          <w:rFonts w:ascii="Tahoma" w:eastAsia="Times New Roman" w:hAnsi="Tahoma" w:cs="Tahoma"/>
          <w:b/>
          <w:sz w:val="20"/>
          <w:lang w:eastAsia="sl-SI"/>
        </w:rPr>
      </w:pPr>
    </w:p>
    <w:p w14:paraId="09CAD3BA" w14:textId="77777777" w:rsidR="00DF2B1B" w:rsidRPr="00D51A43" w:rsidRDefault="00DF2B1B" w:rsidP="00DF2B1B">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45293207" w14:textId="77777777" w:rsidR="00DF2B1B" w:rsidRPr="00D51A43" w:rsidRDefault="00DF2B1B" w:rsidP="00DF2B1B">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58711DDE" w14:textId="3BD44997" w:rsidR="00DF2B1B" w:rsidRDefault="00DF2B1B" w:rsidP="00DF2B1B">
      <w:pPr>
        <w:keepNext/>
        <w:keepLines/>
        <w:spacing w:after="0" w:line="240" w:lineRule="auto"/>
        <w:jc w:val="both"/>
        <w:rPr>
          <w:rFonts w:ascii="Tahoma" w:eastAsia="Times New Roman" w:hAnsi="Tahoma" w:cs="Tahoma"/>
          <w:sz w:val="20"/>
          <w:szCs w:val="20"/>
          <w:lang w:eastAsia="sl-SI"/>
        </w:rPr>
      </w:pPr>
      <w:r w:rsidRPr="00B30557">
        <w:rPr>
          <w:rFonts w:ascii="Tahoma" w:hAnsi="Tahoma" w:cs="Tahoma"/>
          <w:sz w:val="20"/>
        </w:rPr>
        <w:t xml:space="preserve">Pod kazensko in materialno odgovornostjo izjavljamo, da so spodaj navedeni podatki o referenčnih delih resnični in da se nanašajo na </w:t>
      </w:r>
      <w:r w:rsidRPr="003314FD">
        <w:rPr>
          <w:rFonts w:ascii="Tahoma" w:hAnsi="Tahoma" w:cs="Tahoma"/>
          <w:b/>
          <w:bCs/>
          <w:sz w:val="20"/>
        </w:rPr>
        <w:t xml:space="preserve">izvedbo </w:t>
      </w:r>
      <w:r>
        <w:rPr>
          <w:rFonts w:ascii="Tahoma" w:hAnsi="Tahoma" w:cs="Tahoma"/>
          <w:b/>
          <w:bCs/>
          <w:sz w:val="20"/>
        </w:rPr>
        <w:t>zamenjave strojnih inštalacij pri obn</w:t>
      </w:r>
      <w:r w:rsidRPr="003314FD">
        <w:rPr>
          <w:rFonts w:ascii="Tahoma" w:hAnsi="Tahoma" w:cs="Tahoma"/>
          <w:b/>
          <w:bCs/>
          <w:sz w:val="20"/>
        </w:rPr>
        <w:t>ovi</w:t>
      </w:r>
      <w:r>
        <w:rPr>
          <w:rFonts w:ascii="Tahoma" w:hAnsi="Tahoma" w:cs="Tahoma"/>
          <w:sz w:val="20"/>
        </w:rPr>
        <w:t xml:space="preserve"> poslovnih</w:t>
      </w:r>
      <w:r w:rsidR="00FF747C">
        <w:rPr>
          <w:rFonts w:ascii="Tahoma" w:hAnsi="Tahoma" w:cs="Tahoma"/>
          <w:sz w:val="20"/>
        </w:rPr>
        <w:t xml:space="preserve"> ali</w:t>
      </w:r>
      <w:r>
        <w:rPr>
          <w:rFonts w:ascii="Tahoma" w:hAnsi="Tahoma" w:cs="Tahoma"/>
          <w:sz w:val="20"/>
        </w:rPr>
        <w:t xml:space="preserve"> stanovanjskih objektov </w:t>
      </w:r>
      <w:r w:rsidRPr="004530C5">
        <w:rPr>
          <w:rFonts w:ascii="Tahoma" w:hAnsi="Tahoma" w:cs="Tahoma"/>
          <w:sz w:val="20"/>
        </w:rPr>
        <w:t>v višini najmanj 150.000,00 EUR brez DDV</w:t>
      </w:r>
      <w:r w:rsidRPr="00DF1F31">
        <w:rPr>
          <w:rFonts w:ascii="Tahoma" w:eastAsia="Times New Roman" w:hAnsi="Tahoma" w:cs="Tahoma"/>
          <w:sz w:val="20"/>
          <w:szCs w:val="20"/>
          <w:lang w:eastAsia="sl-SI"/>
        </w:rPr>
        <w:t>. Na podlagi poziva bomo naročniku v zahtevanem roku predložili dodatna dokazila o uspešni izvedbi navedenih referenčnih del oziroma uspešno izvedenih poslov ponudnika.</w:t>
      </w:r>
      <w:r w:rsidRPr="002A61DE">
        <w:rPr>
          <w:rFonts w:ascii="Tahoma" w:eastAsia="Times New Roman" w:hAnsi="Tahoma" w:cs="Tahoma"/>
          <w:sz w:val="20"/>
          <w:szCs w:val="20"/>
          <w:lang w:eastAsia="sl-SI"/>
        </w:rPr>
        <w:t xml:space="preserve"> </w:t>
      </w:r>
    </w:p>
    <w:p w14:paraId="0693BA00" w14:textId="77777777" w:rsidR="00DF2B1B" w:rsidRDefault="00DF2B1B" w:rsidP="00DF2B1B">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DF2B1B" w:rsidRPr="00D51A43" w14:paraId="329322E4" w14:textId="77777777" w:rsidTr="00CA1DFA">
        <w:trPr>
          <w:trHeight w:val="310"/>
        </w:trPr>
        <w:tc>
          <w:tcPr>
            <w:tcW w:w="3544" w:type="dxa"/>
            <w:vAlign w:val="center"/>
          </w:tcPr>
          <w:p w14:paraId="6C533823" w14:textId="77777777" w:rsidR="00DF2B1B" w:rsidRPr="00D51A43" w:rsidRDefault="00DF2B1B" w:rsidP="00CA1DFA">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68918B1F" w14:textId="77777777" w:rsidR="00DF2B1B" w:rsidRPr="00D51A43" w:rsidRDefault="00DF2B1B" w:rsidP="00CA1DFA">
            <w:pPr>
              <w:keepNext/>
              <w:keepLines/>
              <w:spacing w:after="0" w:line="240" w:lineRule="auto"/>
              <w:rPr>
                <w:rFonts w:ascii="Tahoma" w:eastAsia="Times New Roman" w:hAnsi="Tahoma" w:cs="Tahoma"/>
                <w:b/>
                <w:sz w:val="18"/>
                <w:lang w:eastAsia="sl-SI"/>
              </w:rPr>
            </w:pPr>
          </w:p>
        </w:tc>
      </w:tr>
      <w:tr w:rsidR="00DF2B1B" w:rsidRPr="00D51A43" w14:paraId="054F4A1B" w14:textId="77777777" w:rsidTr="00CA1DFA">
        <w:trPr>
          <w:trHeight w:val="375"/>
        </w:trPr>
        <w:tc>
          <w:tcPr>
            <w:tcW w:w="3544" w:type="dxa"/>
            <w:vAlign w:val="center"/>
          </w:tcPr>
          <w:p w14:paraId="51AE5D9E"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245C55AB" w14:textId="77777777" w:rsidR="00DF2B1B" w:rsidRPr="00D51A43" w:rsidRDefault="00DF2B1B" w:rsidP="00CA1DFA">
            <w:pPr>
              <w:keepNext/>
              <w:keepLines/>
              <w:spacing w:after="0" w:line="240" w:lineRule="auto"/>
              <w:rPr>
                <w:rFonts w:ascii="Tahoma" w:eastAsia="Times New Roman" w:hAnsi="Tahoma" w:cs="Tahoma"/>
                <w:b/>
                <w:sz w:val="18"/>
                <w:lang w:eastAsia="sl-SI"/>
              </w:rPr>
            </w:pPr>
          </w:p>
        </w:tc>
      </w:tr>
      <w:tr w:rsidR="00DF2B1B" w:rsidRPr="00D51A43" w14:paraId="0A79B4C9" w14:textId="77777777" w:rsidTr="00CA1DFA">
        <w:trPr>
          <w:trHeight w:val="461"/>
        </w:trPr>
        <w:tc>
          <w:tcPr>
            <w:tcW w:w="3544" w:type="dxa"/>
            <w:vAlign w:val="center"/>
          </w:tcPr>
          <w:p w14:paraId="4DDA9E23"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56F1849F"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470BE797" w14:textId="77777777" w:rsidTr="00CA1DFA">
        <w:trPr>
          <w:trHeight w:val="461"/>
        </w:trPr>
        <w:tc>
          <w:tcPr>
            <w:tcW w:w="3544" w:type="dxa"/>
            <w:vAlign w:val="center"/>
          </w:tcPr>
          <w:p w14:paraId="7A194182"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35F304CC"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4A0F6807" w14:textId="77777777" w:rsidTr="00CA1DFA">
        <w:trPr>
          <w:trHeight w:val="601"/>
        </w:trPr>
        <w:tc>
          <w:tcPr>
            <w:tcW w:w="3544" w:type="dxa"/>
            <w:vAlign w:val="center"/>
          </w:tcPr>
          <w:p w14:paraId="2EC071C2"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27D8FA84"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4974E6BB" w14:textId="77777777" w:rsidTr="00CA1DFA">
        <w:trPr>
          <w:trHeight w:val="461"/>
        </w:trPr>
        <w:tc>
          <w:tcPr>
            <w:tcW w:w="3544" w:type="dxa"/>
            <w:vAlign w:val="center"/>
          </w:tcPr>
          <w:p w14:paraId="4C16B8B9"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1EB9656E"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66276ED1" w14:textId="77777777" w:rsidTr="00CA1DFA">
        <w:trPr>
          <w:cantSplit/>
          <w:trHeight w:val="461"/>
        </w:trPr>
        <w:tc>
          <w:tcPr>
            <w:tcW w:w="3544" w:type="dxa"/>
            <w:vAlign w:val="center"/>
          </w:tcPr>
          <w:p w14:paraId="24C46F7F"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1EF633A1"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3AEDE436" w14:textId="77777777" w:rsidTr="00CA1DFA">
        <w:trPr>
          <w:trHeight w:val="273"/>
        </w:trPr>
        <w:tc>
          <w:tcPr>
            <w:tcW w:w="3544" w:type="dxa"/>
            <w:tcBorders>
              <w:right w:val="single" w:sz="4" w:space="0" w:color="auto"/>
            </w:tcBorders>
            <w:vAlign w:val="center"/>
          </w:tcPr>
          <w:p w14:paraId="11D34522"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0B970029"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2935198F" w14:textId="77777777" w:rsidTr="00CA1DFA">
        <w:trPr>
          <w:trHeight w:val="884"/>
        </w:trPr>
        <w:tc>
          <w:tcPr>
            <w:tcW w:w="3544" w:type="dxa"/>
            <w:tcBorders>
              <w:right w:val="single" w:sz="4" w:space="0" w:color="auto"/>
            </w:tcBorders>
          </w:tcPr>
          <w:p w14:paraId="5358B1C0"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0CA7ED31" w14:textId="77777777" w:rsidR="00DF2B1B" w:rsidRPr="00D51A43" w:rsidRDefault="00DF2B1B" w:rsidP="00CA1DF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21432D7F"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4F64F820" w14:textId="77777777" w:rsidTr="00CA1DFA">
        <w:trPr>
          <w:trHeight w:val="238"/>
        </w:trPr>
        <w:tc>
          <w:tcPr>
            <w:tcW w:w="3544" w:type="dxa"/>
            <w:tcBorders>
              <w:right w:val="single" w:sz="4" w:space="0" w:color="auto"/>
            </w:tcBorders>
          </w:tcPr>
          <w:p w14:paraId="7522542B" w14:textId="77777777" w:rsidR="00DF2B1B" w:rsidRPr="00D51A43" w:rsidRDefault="00DF2B1B" w:rsidP="00CA1DFA">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Vrednost strojno inštalacijskih del:</w:t>
            </w:r>
          </w:p>
        </w:tc>
        <w:tc>
          <w:tcPr>
            <w:tcW w:w="5812" w:type="dxa"/>
            <w:tcBorders>
              <w:top w:val="single" w:sz="4" w:space="0" w:color="auto"/>
              <w:left w:val="single" w:sz="4" w:space="0" w:color="auto"/>
              <w:bottom w:val="single" w:sz="4" w:space="0" w:color="auto"/>
              <w:right w:val="single" w:sz="4" w:space="0" w:color="auto"/>
            </w:tcBorders>
            <w:vAlign w:val="center"/>
          </w:tcPr>
          <w:p w14:paraId="4103F1ED"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bl>
    <w:p w14:paraId="6F8FB418" w14:textId="77777777" w:rsidR="00DF2B1B" w:rsidRDefault="00DF2B1B" w:rsidP="00DF2B1B">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F2B1B" w:rsidRPr="00D51A43" w14:paraId="4E08FE7D" w14:textId="77777777" w:rsidTr="00CA1DFA">
        <w:trPr>
          <w:trHeight w:val="235"/>
        </w:trPr>
        <w:tc>
          <w:tcPr>
            <w:tcW w:w="3402" w:type="dxa"/>
            <w:tcBorders>
              <w:bottom w:val="single" w:sz="4" w:space="0" w:color="auto"/>
            </w:tcBorders>
          </w:tcPr>
          <w:p w14:paraId="76FD0011"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62F8760C"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0D59D86"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color w:val="000000"/>
                <w:sz w:val="18"/>
                <w:lang w:eastAsia="sl-SI"/>
              </w:rPr>
            </w:pPr>
          </w:p>
        </w:tc>
      </w:tr>
      <w:tr w:rsidR="00DF2B1B" w:rsidRPr="00D51A43" w14:paraId="04CB229A" w14:textId="77777777" w:rsidTr="00CA1DFA">
        <w:trPr>
          <w:trHeight w:val="235"/>
        </w:trPr>
        <w:tc>
          <w:tcPr>
            <w:tcW w:w="3402" w:type="dxa"/>
            <w:tcBorders>
              <w:top w:val="single" w:sz="4" w:space="0" w:color="auto"/>
            </w:tcBorders>
          </w:tcPr>
          <w:p w14:paraId="4A17CEF6"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0E6B8D22"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4F121C0E"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7FFB156E" w14:textId="5743C901" w:rsidR="00DF2B1B"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5E83154F" w14:textId="77777777" w:rsidR="00F530AD" w:rsidRPr="00D51A43" w:rsidRDefault="00F530AD" w:rsidP="00DF2B1B">
      <w:pPr>
        <w:keepNext/>
        <w:keepLines/>
        <w:pBdr>
          <w:bottom w:val="single" w:sz="12" w:space="1" w:color="auto"/>
        </w:pBdr>
        <w:spacing w:after="0" w:line="240" w:lineRule="auto"/>
        <w:rPr>
          <w:rFonts w:ascii="Tahoma" w:eastAsia="Times New Roman" w:hAnsi="Tahoma" w:cs="Tahoma"/>
          <w:b/>
          <w:sz w:val="18"/>
          <w:lang w:eastAsia="sl-SI"/>
        </w:rPr>
      </w:pPr>
    </w:p>
    <w:p w14:paraId="5E721299" w14:textId="77777777" w:rsidR="00DF2B1B" w:rsidRPr="009F4254" w:rsidRDefault="00DF2B1B" w:rsidP="00DF2B1B">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59405850"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1488E203" w14:textId="77777777" w:rsidR="00DF2B1B" w:rsidRPr="00D51A43" w:rsidRDefault="00DF2B1B" w:rsidP="00DF2B1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6253449C" w14:textId="77777777" w:rsidR="00DF2B1B" w:rsidRPr="00D51A43" w:rsidRDefault="00DF2B1B" w:rsidP="00DF2B1B">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2F7C055E" w14:textId="77777777" w:rsidR="00DF2B1B" w:rsidRPr="00D51A43" w:rsidRDefault="00DF2B1B" w:rsidP="00DF2B1B">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00F95432" w14:textId="77777777" w:rsidTr="00CA1DFA">
        <w:trPr>
          <w:trHeight w:val="235"/>
        </w:trPr>
        <w:tc>
          <w:tcPr>
            <w:tcW w:w="3402" w:type="dxa"/>
            <w:tcBorders>
              <w:bottom w:val="single" w:sz="4" w:space="0" w:color="auto"/>
            </w:tcBorders>
          </w:tcPr>
          <w:p w14:paraId="43E6A1D1"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1DAB163"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DD3CA01"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21B4CF6E" w14:textId="77777777" w:rsidTr="00CA1DFA">
        <w:trPr>
          <w:trHeight w:val="235"/>
        </w:trPr>
        <w:tc>
          <w:tcPr>
            <w:tcW w:w="3402" w:type="dxa"/>
            <w:tcBorders>
              <w:top w:val="single" w:sz="4" w:space="0" w:color="auto"/>
            </w:tcBorders>
          </w:tcPr>
          <w:p w14:paraId="781FC5BF"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75F22A71"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665338BE"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308672D9" w14:textId="77777777" w:rsidR="00DF2B1B" w:rsidRPr="00D51A43"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30F0B80A" w14:textId="77777777" w:rsidR="00DF2B1B" w:rsidRPr="00D51A43" w:rsidRDefault="00DF2B1B" w:rsidP="00DF2B1B">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1DD11CDE" w14:textId="77777777" w:rsidR="00DF2B1B"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p>
    <w:p w14:paraId="7A4D4431"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084C9E01" w14:textId="77777777" w:rsidTr="00CA1DFA">
        <w:trPr>
          <w:trHeight w:val="235"/>
        </w:trPr>
        <w:tc>
          <w:tcPr>
            <w:tcW w:w="3402" w:type="dxa"/>
            <w:tcBorders>
              <w:bottom w:val="single" w:sz="4" w:space="0" w:color="auto"/>
            </w:tcBorders>
          </w:tcPr>
          <w:p w14:paraId="013DF9F3"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41AA935A"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7E3C6C0"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47532A4F" w14:textId="77777777" w:rsidTr="00CA1DFA">
        <w:trPr>
          <w:trHeight w:val="235"/>
        </w:trPr>
        <w:tc>
          <w:tcPr>
            <w:tcW w:w="3402" w:type="dxa"/>
            <w:tcBorders>
              <w:top w:val="single" w:sz="4" w:space="0" w:color="auto"/>
            </w:tcBorders>
          </w:tcPr>
          <w:p w14:paraId="7E562F34"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B5DC97D"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680793F4" w14:textId="77777777" w:rsidR="00DF2B1B"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05C3E5CA"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5C8AEDD1" w14:textId="77777777" w:rsidR="00DF2B1B" w:rsidRDefault="00DF2B1B" w:rsidP="00DF2B1B">
      <w:pPr>
        <w:keepNext/>
        <w:keepLines/>
        <w:spacing w:after="0" w:line="240" w:lineRule="auto"/>
      </w:pPr>
    </w:p>
    <w:p w14:paraId="179ECE1E" w14:textId="600913A7" w:rsidR="00DF2B1B" w:rsidRDefault="00DF2B1B" w:rsidP="00DF2B1B">
      <w:pPr>
        <w:keepNext/>
        <w:keepLines/>
        <w:spacing w:after="0" w:line="240" w:lineRule="auto"/>
        <w:jc w:val="both"/>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r w:rsidRPr="00D51A43">
        <w:rPr>
          <w:rFonts w:ascii="Tahoma" w:eastAsia="Times New Roman" w:hAnsi="Tahoma" w:cs="Tahoma"/>
          <w:sz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F2B1B" w:rsidRPr="00D51A43" w14:paraId="26BD5FA9" w14:textId="77777777" w:rsidTr="00CA1DFA">
        <w:tc>
          <w:tcPr>
            <w:tcW w:w="8150" w:type="dxa"/>
            <w:tcBorders>
              <w:top w:val="single" w:sz="4" w:space="0" w:color="auto"/>
              <w:bottom w:val="single" w:sz="4" w:space="0" w:color="auto"/>
            </w:tcBorders>
          </w:tcPr>
          <w:p w14:paraId="42560B85" w14:textId="77777777" w:rsidR="00DF2B1B" w:rsidRPr="00D51A43" w:rsidRDefault="00DF2B1B" w:rsidP="00CA1DFA">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7A04D71D" w14:textId="77777777" w:rsidR="00DF2B1B" w:rsidRPr="00D51A43" w:rsidRDefault="00DF2B1B" w:rsidP="00CA1DFA">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Pr>
                <w:rFonts w:ascii="Tahoma" w:eastAsia="Times New Roman" w:hAnsi="Tahoma" w:cs="Tahoma"/>
                <w:b/>
                <w:i/>
                <w:lang w:eastAsia="sl-SI"/>
              </w:rPr>
              <w:t>5</w:t>
            </w:r>
            <w:r w:rsidRPr="00D51A43">
              <w:rPr>
                <w:rFonts w:ascii="Tahoma" w:eastAsia="Times New Roman" w:hAnsi="Tahoma" w:cs="Tahoma"/>
                <w:b/>
                <w:i/>
                <w:lang w:eastAsia="sl-SI"/>
              </w:rPr>
              <w:t>/</w:t>
            </w:r>
            <w:r>
              <w:rPr>
                <w:rFonts w:ascii="Tahoma" w:eastAsia="Times New Roman" w:hAnsi="Tahoma" w:cs="Tahoma"/>
                <w:b/>
                <w:i/>
                <w:lang w:eastAsia="sl-SI"/>
              </w:rPr>
              <w:t>3</w:t>
            </w:r>
          </w:p>
        </w:tc>
      </w:tr>
    </w:tbl>
    <w:p w14:paraId="4A0B8E11" w14:textId="77777777" w:rsidR="00DF2B1B" w:rsidRDefault="00DF2B1B" w:rsidP="00DF2B1B">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3855FA71" w14:textId="34342B51" w:rsidR="00DF2B1B" w:rsidRDefault="00B2566B" w:rsidP="00DF2B1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LPT-59/25</w:t>
      </w:r>
      <w:r w:rsidR="00DF2B1B">
        <w:rPr>
          <w:rFonts w:ascii="Tahoma" w:eastAsia="Times New Roman" w:hAnsi="Tahoma" w:cs="Tahoma"/>
          <w:b/>
          <w:noProof/>
          <w:lang w:eastAsia="sl-SI"/>
        </w:rPr>
        <w:t xml:space="preserve"> </w:t>
      </w:r>
      <w:r w:rsidR="00DF2B1B">
        <w:rPr>
          <w:rFonts w:ascii="Tahoma" w:eastAsia="Times New Roman" w:hAnsi="Tahoma" w:cs="Tahoma"/>
          <w:b/>
          <w:color w:val="000000"/>
          <w:lang w:eastAsia="sl-SI"/>
        </w:rPr>
        <w:t xml:space="preserve">– </w:t>
      </w:r>
      <w:r w:rsidR="00DF2B1B">
        <w:rPr>
          <w:rFonts w:ascii="Tahoma" w:eastAsia="Times New Roman" w:hAnsi="Tahoma" w:cs="Tahoma"/>
          <w:b/>
          <w:lang w:eastAsia="sl-SI"/>
        </w:rPr>
        <w:t>Obnova poslovnega prostora pod stebriščno lopo Plečnikovih tržnic</w:t>
      </w:r>
    </w:p>
    <w:p w14:paraId="557599D7" w14:textId="77777777" w:rsidR="00DF2B1B" w:rsidRPr="00D51A43" w:rsidRDefault="00DF2B1B" w:rsidP="00DF2B1B">
      <w:pPr>
        <w:keepNext/>
        <w:keepLines/>
        <w:spacing w:after="0" w:line="240" w:lineRule="auto"/>
        <w:jc w:val="center"/>
        <w:rPr>
          <w:rFonts w:ascii="Tahoma" w:eastAsia="Times New Roman" w:hAnsi="Tahoma" w:cs="Tahoma"/>
          <w:b/>
          <w:sz w:val="20"/>
          <w:lang w:eastAsia="sl-SI"/>
        </w:rPr>
      </w:pPr>
    </w:p>
    <w:p w14:paraId="1B9BB050" w14:textId="77777777" w:rsidR="00DF2B1B" w:rsidRPr="00D51A43" w:rsidRDefault="00DF2B1B" w:rsidP="00DF2B1B">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3EC7B36C" w14:textId="77777777" w:rsidR="00DF2B1B" w:rsidRPr="00D51A43" w:rsidRDefault="00DF2B1B" w:rsidP="00DF2B1B">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0E3AFF38" w14:textId="748FE4F1" w:rsidR="00DF2B1B" w:rsidRDefault="00DF2B1B" w:rsidP="00DF2B1B">
      <w:pPr>
        <w:keepNext/>
        <w:keepLines/>
        <w:spacing w:after="0" w:line="240" w:lineRule="auto"/>
        <w:jc w:val="both"/>
        <w:rPr>
          <w:rFonts w:ascii="Tahoma" w:eastAsia="Times New Roman" w:hAnsi="Tahoma" w:cs="Tahoma"/>
          <w:sz w:val="20"/>
          <w:szCs w:val="20"/>
          <w:lang w:eastAsia="sl-SI"/>
        </w:rPr>
      </w:pPr>
      <w:r w:rsidRPr="00B30557">
        <w:rPr>
          <w:rFonts w:ascii="Tahoma" w:hAnsi="Tahoma" w:cs="Tahoma"/>
          <w:sz w:val="20"/>
        </w:rPr>
        <w:t xml:space="preserve">Pod kazensko in materialno odgovornostjo izjavljamo, da so spodaj navedeni podatki o referenčnih delih resnični in da se nanašajo na </w:t>
      </w:r>
      <w:r w:rsidRPr="003314FD">
        <w:rPr>
          <w:rFonts w:ascii="Tahoma" w:hAnsi="Tahoma" w:cs="Tahoma"/>
          <w:b/>
          <w:bCs/>
          <w:sz w:val="20"/>
        </w:rPr>
        <w:t>izvedbo</w:t>
      </w:r>
      <w:r>
        <w:rPr>
          <w:rFonts w:ascii="Tahoma" w:hAnsi="Tahoma" w:cs="Tahoma"/>
          <w:b/>
          <w:bCs/>
          <w:sz w:val="20"/>
        </w:rPr>
        <w:t xml:space="preserve"> zamenjave elektro inštalacij</w:t>
      </w:r>
      <w:r w:rsidRPr="003314FD">
        <w:rPr>
          <w:rFonts w:ascii="Tahoma" w:hAnsi="Tahoma" w:cs="Tahoma"/>
          <w:b/>
          <w:bCs/>
          <w:sz w:val="20"/>
        </w:rPr>
        <w:t xml:space="preserve"> pri obnovi</w:t>
      </w:r>
      <w:r>
        <w:rPr>
          <w:rFonts w:ascii="Tahoma" w:hAnsi="Tahoma" w:cs="Tahoma"/>
          <w:sz w:val="20"/>
        </w:rPr>
        <w:t xml:space="preserve"> poslovnih</w:t>
      </w:r>
      <w:r w:rsidR="00FF747C">
        <w:rPr>
          <w:rFonts w:ascii="Tahoma" w:hAnsi="Tahoma" w:cs="Tahoma"/>
          <w:sz w:val="20"/>
        </w:rPr>
        <w:t xml:space="preserve"> ali</w:t>
      </w:r>
      <w:r>
        <w:rPr>
          <w:rFonts w:ascii="Tahoma" w:hAnsi="Tahoma" w:cs="Tahoma"/>
          <w:sz w:val="20"/>
        </w:rPr>
        <w:t xml:space="preserve"> stanovanjskih objektov </w:t>
      </w:r>
      <w:r w:rsidRPr="004530C5">
        <w:rPr>
          <w:rFonts w:ascii="Tahoma" w:hAnsi="Tahoma" w:cs="Tahoma"/>
          <w:sz w:val="20"/>
        </w:rPr>
        <w:t xml:space="preserve">v višini najmanj </w:t>
      </w:r>
      <w:r>
        <w:rPr>
          <w:rFonts w:ascii="Tahoma" w:hAnsi="Tahoma" w:cs="Tahoma"/>
          <w:sz w:val="20"/>
        </w:rPr>
        <w:t>9</w:t>
      </w:r>
      <w:r w:rsidRPr="004530C5">
        <w:rPr>
          <w:rFonts w:ascii="Tahoma" w:hAnsi="Tahoma" w:cs="Tahoma"/>
          <w:sz w:val="20"/>
        </w:rPr>
        <w:t>0.000,00 EUR brez DDV</w:t>
      </w:r>
      <w:r w:rsidRPr="00DF1F31">
        <w:rPr>
          <w:rFonts w:ascii="Tahoma" w:eastAsia="Times New Roman" w:hAnsi="Tahoma" w:cs="Tahoma"/>
          <w:sz w:val="20"/>
          <w:szCs w:val="20"/>
          <w:lang w:eastAsia="sl-SI"/>
        </w:rPr>
        <w:t>. Na podlagi poziva bomo naročniku v zahtevanem roku predložili dodatna dokazila o uspešni izvedbi navedenih referenčnih del oziroma uspešno izvedenih poslov ponudnika.</w:t>
      </w:r>
      <w:r w:rsidRPr="002A61DE">
        <w:rPr>
          <w:rFonts w:ascii="Tahoma" w:eastAsia="Times New Roman" w:hAnsi="Tahoma" w:cs="Tahoma"/>
          <w:sz w:val="20"/>
          <w:szCs w:val="20"/>
          <w:lang w:eastAsia="sl-SI"/>
        </w:rPr>
        <w:t xml:space="preserve"> </w:t>
      </w:r>
    </w:p>
    <w:p w14:paraId="085DB7AD" w14:textId="77777777" w:rsidR="00DF2B1B" w:rsidRDefault="00DF2B1B" w:rsidP="00DF2B1B">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DF2B1B" w:rsidRPr="00D51A43" w14:paraId="07E0FCCD" w14:textId="77777777" w:rsidTr="00CA1DFA">
        <w:trPr>
          <w:trHeight w:val="310"/>
        </w:trPr>
        <w:tc>
          <w:tcPr>
            <w:tcW w:w="3544" w:type="dxa"/>
            <w:vAlign w:val="center"/>
          </w:tcPr>
          <w:p w14:paraId="0E5C2165" w14:textId="77777777" w:rsidR="00DF2B1B" w:rsidRPr="00D51A43" w:rsidRDefault="00DF2B1B" w:rsidP="00CA1DFA">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0286C931" w14:textId="77777777" w:rsidR="00DF2B1B" w:rsidRPr="00D51A43" w:rsidRDefault="00DF2B1B" w:rsidP="00CA1DFA">
            <w:pPr>
              <w:keepNext/>
              <w:keepLines/>
              <w:spacing w:after="0" w:line="240" w:lineRule="auto"/>
              <w:rPr>
                <w:rFonts w:ascii="Tahoma" w:eastAsia="Times New Roman" w:hAnsi="Tahoma" w:cs="Tahoma"/>
                <w:b/>
                <w:sz w:val="18"/>
                <w:lang w:eastAsia="sl-SI"/>
              </w:rPr>
            </w:pPr>
          </w:p>
        </w:tc>
      </w:tr>
      <w:tr w:rsidR="00DF2B1B" w:rsidRPr="00D51A43" w14:paraId="664B88F8" w14:textId="77777777" w:rsidTr="00CA1DFA">
        <w:trPr>
          <w:trHeight w:val="375"/>
        </w:trPr>
        <w:tc>
          <w:tcPr>
            <w:tcW w:w="3544" w:type="dxa"/>
            <w:vAlign w:val="center"/>
          </w:tcPr>
          <w:p w14:paraId="5D4EE717"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3ABFAC8E" w14:textId="77777777" w:rsidR="00DF2B1B" w:rsidRPr="00D51A43" w:rsidRDefault="00DF2B1B" w:rsidP="00CA1DFA">
            <w:pPr>
              <w:keepNext/>
              <w:keepLines/>
              <w:spacing w:after="0" w:line="240" w:lineRule="auto"/>
              <w:rPr>
                <w:rFonts w:ascii="Tahoma" w:eastAsia="Times New Roman" w:hAnsi="Tahoma" w:cs="Tahoma"/>
                <w:b/>
                <w:sz w:val="18"/>
                <w:lang w:eastAsia="sl-SI"/>
              </w:rPr>
            </w:pPr>
          </w:p>
        </w:tc>
      </w:tr>
      <w:tr w:rsidR="00DF2B1B" w:rsidRPr="00D51A43" w14:paraId="4119EF60" w14:textId="77777777" w:rsidTr="00CA1DFA">
        <w:trPr>
          <w:trHeight w:val="461"/>
        </w:trPr>
        <w:tc>
          <w:tcPr>
            <w:tcW w:w="3544" w:type="dxa"/>
            <w:vAlign w:val="center"/>
          </w:tcPr>
          <w:p w14:paraId="7AD27392"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76A8B44D"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6BE4779D" w14:textId="77777777" w:rsidTr="00CA1DFA">
        <w:trPr>
          <w:trHeight w:val="461"/>
        </w:trPr>
        <w:tc>
          <w:tcPr>
            <w:tcW w:w="3544" w:type="dxa"/>
            <w:vAlign w:val="center"/>
          </w:tcPr>
          <w:p w14:paraId="1B010407"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11044555"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2BF32005" w14:textId="77777777" w:rsidTr="00CA1DFA">
        <w:trPr>
          <w:trHeight w:val="601"/>
        </w:trPr>
        <w:tc>
          <w:tcPr>
            <w:tcW w:w="3544" w:type="dxa"/>
            <w:vAlign w:val="center"/>
          </w:tcPr>
          <w:p w14:paraId="36CDA28B"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09E1868A"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15FB060E" w14:textId="77777777" w:rsidTr="00CA1DFA">
        <w:trPr>
          <w:trHeight w:val="461"/>
        </w:trPr>
        <w:tc>
          <w:tcPr>
            <w:tcW w:w="3544" w:type="dxa"/>
            <w:vAlign w:val="center"/>
          </w:tcPr>
          <w:p w14:paraId="29202906"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51D2906A"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2A0AB04F" w14:textId="77777777" w:rsidTr="00CA1DFA">
        <w:trPr>
          <w:cantSplit/>
          <w:trHeight w:val="461"/>
        </w:trPr>
        <w:tc>
          <w:tcPr>
            <w:tcW w:w="3544" w:type="dxa"/>
            <w:vAlign w:val="center"/>
          </w:tcPr>
          <w:p w14:paraId="5A240EDE"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345B34F0"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6CB8A9E8" w14:textId="77777777" w:rsidTr="00CA1DFA">
        <w:trPr>
          <w:trHeight w:val="273"/>
        </w:trPr>
        <w:tc>
          <w:tcPr>
            <w:tcW w:w="3544" w:type="dxa"/>
            <w:tcBorders>
              <w:right w:val="single" w:sz="4" w:space="0" w:color="auto"/>
            </w:tcBorders>
            <w:vAlign w:val="center"/>
          </w:tcPr>
          <w:p w14:paraId="771A875C"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3ECD801D"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3029E845" w14:textId="77777777" w:rsidTr="00CA1DFA">
        <w:trPr>
          <w:trHeight w:val="884"/>
        </w:trPr>
        <w:tc>
          <w:tcPr>
            <w:tcW w:w="3544" w:type="dxa"/>
            <w:tcBorders>
              <w:right w:val="single" w:sz="4" w:space="0" w:color="auto"/>
            </w:tcBorders>
          </w:tcPr>
          <w:p w14:paraId="035B0D2A"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5714BCAE" w14:textId="77777777" w:rsidR="00DF2B1B" w:rsidRPr="00D51A43" w:rsidRDefault="00DF2B1B" w:rsidP="00CA1DF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5197306F"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7A9D5DE0" w14:textId="77777777" w:rsidTr="00CA1DFA">
        <w:trPr>
          <w:trHeight w:val="238"/>
        </w:trPr>
        <w:tc>
          <w:tcPr>
            <w:tcW w:w="3544" w:type="dxa"/>
            <w:tcBorders>
              <w:right w:val="single" w:sz="4" w:space="0" w:color="auto"/>
            </w:tcBorders>
          </w:tcPr>
          <w:p w14:paraId="52C05FA7" w14:textId="77777777" w:rsidR="00DF2B1B" w:rsidRPr="00D51A43" w:rsidRDefault="00DF2B1B" w:rsidP="00CA1DFA">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Vrednost elektro inštalacijskih del:</w:t>
            </w:r>
          </w:p>
        </w:tc>
        <w:tc>
          <w:tcPr>
            <w:tcW w:w="5812" w:type="dxa"/>
            <w:tcBorders>
              <w:top w:val="single" w:sz="4" w:space="0" w:color="auto"/>
              <w:left w:val="single" w:sz="4" w:space="0" w:color="auto"/>
              <w:bottom w:val="single" w:sz="4" w:space="0" w:color="auto"/>
              <w:right w:val="single" w:sz="4" w:space="0" w:color="auto"/>
            </w:tcBorders>
            <w:vAlign w:val="center"/>
          </w:tcPr>
          <w:p w14:paraId="39227989"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bl>
    <w:p w14:paraId="022743CE" w14:textId="77777777" w:rsidR="00DF2B1B" w:rsidRDefault="00DF2B1B" w:rsidP="00DF2B1B">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F2B1B" w:rsidRPr="00D51A43" w14:paraId="5C25D5D9" w14:textId="77777777" w:rsidTr="00CA1DFA">
        <w:trPr>
          <w:trHeight w:val="235"/>
        </w:trPr>
        <w:tc>
          <w:tcPr>
            <w:tcW w:w="3402" w:type="dxa"/>
            <w:tcBorders>
              <w:bottom w:val="single" w:sz="4" w:space="0" w:color="auto"/>
            </w:tcBorders>
          </w:tcPr>
          <w:p w14:paraId="3760D8D4"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196B1031"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B58E3BE"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color w:val="000000"/>
                <w:sz w:val="18"/>
                <w:lang w:eastAsia="sl-SI"/>
              </w:rPr>
            </w:pPr>
          </w:p>
        </w:tc>
      </w:tr>
      <w:tr w:rsidR="00DF2B1B" w:rsidRPr="00D51A43" w14:paraId="160CA22A" w14:textId="77777777" w:rsidTr="00CA1DFA">
        <w:trPr>
          <w:trHeight w:val="235"/>
        </w:trPr>
        <w:tc>
          <w:tcPr>
            <w:tcW w:w="3402" w:type="dxa"/>
            <w:tcBorders>
              <w:top w:val="single" w:sz="4" w:space="0" w:color="auto"/>
            </w:tcBorders>
          </w:tcPr>
          <w:p w14:paraId="3289E044"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6E6D62E6"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7577F55B"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7DB5F3B4" w14:textId="4879F532" w:rsidR="00DF2B1B"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09C05137" w14:textId="77777777" w:rsidR="00F530AD" w:rsidRPr="00D51A43" w:rsidRDefault="00F530AD" w:rsidP="00DF2B1B">
      <w:pPr>
        <w:keepNext/>
        <w:keepLines/>
        <w:pBdr>
          <w:bottom w:val="single" w:sz="12" w:space="1" w:color="auto"/>
        </w:pBdr>
        <w:spacing w:after="0" w:line="240" w:lineRule="auto"/>
        <w:rPr>
          <w:rFonts w:ascii="Tahoma" w:eastAsia="Times New Roman" w:hAnsi="Tahoma" w:cs="Tahoma"/>
          <w:b/>
          <w:sz w:val="18"/>
          <w:lang w:eastAsia="sl-SI"/>
        </w:rPr>
      </w:pPr>
    </w:p>
    <w:p w14:paraId="48534769" w14:textId="77777777" w:rsidR="00DF2B1B" w:rsidRPr="009F4254" w:rsidRDefault="00DF2B1B" w:rsidP="00DF2B1B">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3DE76D46"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7257E002" w14:textId="77777777" w:rsidR="00DF2B1B" w:rsidRPr="00D51A43" w:rsidRDefault="00DF2B1B" w:rsidP="00DF2B1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303994CE" w14:textId="77777777" w:rsidR="00DF2B1B" w:rsidRPr="00D51A43" w:rsidRDefault="00DF2B1B" w:rsidP="00DF2B1B">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2C0E61DA" w14:textId="77777777" w:rsidR="00DF2B1B" w:rsidRPr="00D51A43" w:rsidRDefault="00DF2B1B" w:rsidP="00DF2B1B">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4B8484D6" w14:textId="77777777" w:rsidTr="00CA1DFA">
        <w:trPr>
          <w:trHeight w:val="235"/>
        </w:trPr>
        <w:tc>
          <w:tcPr>
            <w:tcW w:w="3402" w:type="dxa"/>
            <w:tcBorders>
              <w:bottom w:val="single" w:sz="4" w:space="0" w:color="auto"/>
            </w:tcBorders>
          </w:tcPr>
          <w:p w14:paraId="3ECCB8D2"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4EDB14D9"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5BBAA63"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1594C99B" w14:textId="77777777" w:rsidTr="00CA1DFA">
        <w:trPr>
          <w:trHeight w:val="235"/>
        </w:trPr>
        <w:tc>
          <w:tcPr>
            <w:tcW w:w="3402" w:type="dxa"/>
            <w:tcBorders>
              <w:top w:val="single" w:sz="4" w:space="0" w:color="auto"/>
            </w:tcBorders>
          </w:tcPr>
          <w:p w14:paraId="35E8DCA9"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1660DD8"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032DF821"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0806FAF5" w14:textId="77777777" w:rsidR="00DF2B1B" w:rsidRPr="00D51A43"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0ED6439A" w14:textId="77777777" w:rsidR="00DF2B1B" w:rsidRPr="00D51A43" w:rsidRDefault="00DF2B1B" w:rsidP="00DF2B1B">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4CEC2012" w14:textId="77777777" w:rsidR="00DF2B1B"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p>
    <w:p w14:paraId="19972410"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4C7D2EEE" w14:textId="77777777" w:rsidTr="00CA1DFA">
        <w:trPr>
          <w:trHeight w:val="235"/>
        </w:trPr>
        <w:tc>
          <w:tcPr>
            <w:tcW w:w="3402" w:type="dxa"/>
            <w:tcBorders>
              <w:bottom w:val="single" w:sz="4" w:space="0" w:color="auto"/>
            </w:tcBorders>
          </w:tcPr>
          <w:p w14:paraId="564F4544"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3A21182C"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2A91AFD"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0975A2ED" w14:textId="77777777" w:rsidTr="00CA1DFA">
        <w:trPr>
          <w:trHeight w:val="235"/>
        </w:trPr>
        <w:tc>
          <w:tcPr>
            <w:tcW w:w="3402" w:type="dxa"/>
            <w:tcBorders>
              <w:top w:val="single" w:sz="4" w:space="0" w:color="auto"/>
            </w:tcBorders>
          </w:tcPr>
          <w:p w14:paraId="797E4430"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7C0ADC92"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47BCC60C" w14:textId="77777777" w:rsidR="00DF2B1B"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3006A1B0"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00F8043E" w14:textId="77777777" w:rsidR="00DF2B1B" w:rsidRDefault="00DF2B1B" w:rsidP="00DF2B1B">
      <w:pPr>
        <w:keepNext/>
        <w:keepLines/>
        <w:spacing w:after="0" w:line="240" w:lineRule="auto"/>
      </w:pPr>
    </w:p>
    <w:p w14:paraId="0C4B3FC2" w14:textId="65D571C1" w:rsidR="00DF2B1B" w:rsidRDefault="00DF2B1B" w:rsidP="00DF2B1B">
      <w:pPr>
        <w:keepNext/>
        <w:keepLines/>
        <w:spacing w:after="0" w:line="240" w:lineRule="auto"/>
        <w:jc w:val="both"/>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r w:rsidRPr="00D51A43">
        <w:rPr>
          <w:rFonts w:ascii="Tahoma" w:eastAsia="Times New Roman" w:hAnsi="Tahoma" w:cs="Tahoma"/>
          <w:sz w:val="20"/>
          <w:lang w:eastAsia="sl-SI"/>
        </w:rPr>
        <w:br w:type="page"/>
      </w:r>
    </w:p>
    <w:p w14:paraId="3DD9B2D8" w14:textId="77777777" w:rsidR="004D0FA0" w:rsidRDefault="004D0FA0" w:rsidP="00530307">
      <w:pPr>
        <w:keepNext/>
        <w:keepLines/>
        <w:spacing w:after="0" w:line="240" w:lineRule="auto"/>
        <w:jc w:val="both"/>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4D0FA0" w:rsidRPr="00D51A43" w14:paraId="7BE18321" w14:textId="77777777" w:rsidTr="00F4134B">
        <w:tc>
          <w:tcPr>
            <w:tcW w:w="8150" w:type="dxa"/>
            <w:tcBorders>
              <w:top w:val="single" w:sz="4" w:space="0" w:color="auto"/>
              <w:bottom w:val="single" w:sz="4" w:space="0" w:color="auto"/>
            </w:tcBorders>
          </w:tcPr>
          <w:p w14:paraId="63AED93D" w14:textId="77777777" w:rsidR="004D0FA0" w:rsidRPr="00D51A43" w:rsidRDefault="004D0FA0" w:rsidP="00F4134B">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br w:type="page"/>
              <w:t xml:space="preserve">POTRDITEV REFERENC S STRANI POSAMEZNIH NAROČNIKOV </w:t>
            </w:r>
          </w:p>
        </w:tc>
        <w:tc>
          <w:tcPr>
            <w:tcW w:w="1565" w:type="dxa"/>
            <w:tcBorders>
              <w:top w:val="single" w:sz="4" w:space="0" w:color="auto"/>
              <w:bottom w:val="single" w:sz="4" w:space="0" w:color="auto"/>
            </w:tcBorders>
          </w:tcPr>
          <w:p w14:paraId="45D0F205" w14:textId="77777777" w:rsidR="004D0FA0" w:rsidRPr="00D51A43" w:rsidRDefault="004D0FA0" w:rsidP="004D0FA0">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Pr>
                <w:rFonts w:ascii="Tahoma" w:eastAsia="Times New Roman" w:hAnsi="Tahoma" w:cs="Tahoma"/>
                <w:b/>
                <w:i/>
                <w:lang w:eastAsia="sl-SI"/>
              </w:rPr>
              <w:t>5</w:t>
            </w:r>
            <w:r w:rsidRPr="00D51A43">
              <w:rPr>
                <w:rFonts w:ascii="Tahoma" w:eastAsia="Times New Roman" w:hAnsi="Tahoma" w:cs="Tahoma"/>
                <w:b/>
                <w:i/>
                <w:lang w:eastAsia="sl-SI"/>
              </w:rPr>
              <w:t>/</w:t>
            </w:r>
            <w:r w:rsidR="00DF2B1B">
              <w:rPr>
                <w:rFonts w:ascii="Tahoma" w:eastAsia="Times New Roman" w:hAnsi="Tahoma" w:cs="Tahoma"/>
                <w:b/>
                <w:i/>
                <w:lang w:eastAsia="sl-SI"/>
              </w:rPr>
              <w:t>4</w:t>
            </w:r>
          </w:p>
        </w:tc>
      </w:tr>
    </w:tbl>
    <w:p w14:paraId="1570769C" w14:textId="77777777" w:rsidR="004D0FA0" w:rsidRDefault="004D0FA0" w:rsidP="004D0FA0">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16830EA0" w14:textId="3AB9190E" w:rsidR="004D0FA0" w:rsidRDefault="00B2566B" w:rsidP="004D0FA0">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LPT-59/25</w:t>
      </w:r>
      <w:r w:rsidR="004D0FA0">
        <w:rPr>
          <w:rFonts w:ascii="Tahoma" w:eastAsia="Times New Roman" w:hAnsi="Tahoma" w:cs="Tahoma"/>
          <w:b/>
          <w:noProof/>
          <w:lang w:eastAsia="sl-SI"/>
        </w:rPr>
        <w:t xml:space="preserve"> </w:t>
      </w:r>
      <w:r w:rsidR="004D0FA0">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3CD4BC55" w14:textId="77777777" w:rsidR="004D0FA0" w:rsidRPr="00D51A43" w:rsidRDefault="004D0FA0" w:rsidP="004D0FA0">
      <w:pPr>
        <w:keepNext/>
        <w:keepLines/>
        <w:spacing w:after="0" w:line="240" w:lineRule="auto"/>
        <w:jc w:val="center"/>
        <w:rPr>
          <w:rFonts w:ascii="Tahoma" w:eastAsia="Times New Roman" w:hAnsi="Tahoma" w:cs="Tahoma"/>
          <w:b/>
          <w:sz w:val="20"/>
          <w:lang w:eastAsia="sl-SI"/>
        </w:rPr>
      </w:pPr>
    </w:p>
    <w:p w14:paraId="4849E929" w14:textId="77777777" w:rsidR="004D0FA0" w:rsidRPr="00D51A43" w:rsidRDefault="004D0FA0" w:rsidP="004D0FA0">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5682B364" w14:textId="77777777" w:rsidR="004D0FA0" w:rsidRPr="00D51A43" w:rsidRDefault="004D0FA0" w:rsidP="004D0FA0">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6F28F9F0" w14:textId="3E522704" w:rsidR="004D0FA0" w:rsidRPr="004F0ABC" w:rsidRDefault="00431B17" w:rsidP="004D0FA0">
      <w:pPr>
        <w:keepNext/>
        <w:keepLines/>
        <w:spacing w:after="0" w:line="240" w:lineRule="auto"/>
        <w:jc w:val="both"/>
        <w:rPr>
          <w:rFonts w:ascii="Tahoma" w:eastAsia="Times New Roman" w:hAnsi="Tahoma" w:cs="Tahoma"/>
          <w:sz w:val="20"/>
          <w:szCs w:val="20"/>
          <w:lang w:eastAsia="sl-SI"/>
        </w:rPr>
      </w:pPr>
      <w:r w:rsidRPr="004F0ABC">
        <w:rPr>
          <w:rFonts w:ascii="Tahoma" w:eastAsia="Times New Roman" w:hAnsi="Tahoma" w:cs="Tahoma"/>
          <w:sz w:val="20"/>
          <w:szCs w:val="20"/>
          <w:lang w:eastAsia="sl-SI"/>
        </w:rPr>
        <w:t xml:space="preserve">Pod kazensko in materialno odgovornostjo izjavljamo, da so spodaj navedeni podatki o referenčnih delih resnični in da se nanašajo na </w:t>
      </w:r>
      <w:r w:rsidR="00DF2B1B" w:rsidRPr="003314FD">
        <w:rPr>
          <w:rFonts w:ascii="Tahoma" w:hAnsi="Tahoma" w:cs="Tahoma"/>
          <w:b/>
          <w:bCs/>
          <w:sz w:val="20"/>
        </w:rPr>
        <w:t>izvedbo</w:t>
      </w:r>
      <w:r w:rsidR="00DF2B1B">
        <w:rPr>
          <w:rFonts w:ascii="Tahoma" w:hAnsi="Tahoma" w:cs="Tahoma"/>
          <w:b/>
          <w:bCs/>
          <w:sz w:val="20"/>
        </w:rPr>
        <w:t xml:space="preserve"> </w:t>
      </w:r>
      <w:r w:rsidR="00C13A1A" w:rsidRPr="00C13A1A">
        <w:rPr>
          <w:rFonts w:ascii="Tahoma" w:hAnsi="Tahoma" w:cs="Tahoma"/>
          <w:b/>
          <w:bCs/>
          <w:sz w:val="20"/>
        </w:rPr>
        <w:t>obnove stavbnega pohištva</w:t>
      </w:r>
      <w:r w:rsidR="00DF2B1B">
        <w:rPr>
          <w:rFonts w:ascii="Tahoma" w:hAnsi="Tahoma" w:cs="Tahoma"/>
          <w:b/>
          <w:bCs/>
          <w:sz w:val="20"/>
        </w:rPr>
        <w:t xml:space="preserve"> </w:t>
      </w:r>
      <w:r w:rsidR="00DF2B1B" w:rsidRPr="003314FD">
        <w:rPr>
          <w:rFonts w:ascii="Tahoma" w:hAnsi="Tahoma" w:cs="Tahoma"/>
          <w:b/>
          <w:bCs/>
          <w:sz w:val="20"/>
        </w:rPr>
        <w:t>pri obnovi</w:t>
      </w:r>
      <w:r w:rsidR="00DF2B1B">
        <w:rPr>
          <w:rFonts w:ascii="Tahoma" w:hAnsi="Tahoma" w:cs="Tahoma"/>
          <w:sz w:val="20"/>
        </w:rPr>
        <w:t xml:space="preserve"> poslovnih</w:t>
      </w:r>
      <w:r w:rsidR="00FF747C">
        <w:rPr>
          <w:rFonts w:ascii="Tahoma" w:hAnsi="Tahoma" w:cs="Tahoma"/>
          <w:sz w:val="20"/>
        </w:rPr>
        <w:t xml:space="preserve"> ali</w:t>
      </w:r>
      <w:r w:rsidR="00DF2B1B">
        <w:rPr>
          <w:rFonts w:ascii="Tahoma" w:hAnsi="Tahoma" w:cs="Tahoma"/>
          <w:sz w:val="20"/>
        </w:rPr>
        <w:t xml:space="preserve"> stanovanjskih objektov </w:t>
      </w:r>
      <w:r w:rsidR="00DF2B1B" w:rsidRPr="004530C5">
        <w:rPr>
          <w:rFonts w:ascii="Tahoma" w:hAnsi="Tahoma" w:cs="Tahoma"/>
          <w:sz w:val="20"/>
        </w:rPr>
        <w:t xml:space="preserve">v višini najmanj </w:t>
      </w:r>
      <w:r w:rsidR="00DF2B1B">
        <w:rPr>
          <w:rFonts w:ascii="Tahoma" w:hAnsi="Tahoma" w:cs="Tahoma"/>
          <w:sz w:val="20"/>
        </w:rPr>
        <w:t>3</w:t>
      </w:r>
      <w:r w:rsidR="00DF2B1B" w:rsidRPr="004530C5">
        <w:rPr>
          <w:rFonts w:ascii="Tahoma" w:hAnsi="Tahoma" w:cs="Tahoma"/>
          <w:sz w:val="20"/>
        </w:rPr>
        <w:t>0.000,00 EUR brez DDV</w:t>
      </w:r>
      <w:r w:rsidRPr="004F0ABC">
        <w:rPr>
          <w:rFonts w:ascii="Tahoma" w:eastAsia="Times New Roman" w:hAnsi="Tahoma" w:cs="Tahoma"/>
          <w:sz w:val="20"/>
          <w:szCs w:val="20"/>
          <w:lang w:eastAsia="sl-SI"/>
        </w:rPr>
        <w:t>. Na podlagi poziva bomo naročniku v zahtevanem roku predložili dodatna dokazila o uspešni izvedbi navedenih referenčnih del oziroma uspešno izvedenih poslov ponudnika</w:t>
      </w:r>
      <w:r w:rsidR="004D0FA0" w:rsidRPr="004F0ABC">
        <w:rPr>
          <w:rFonts w:ascii="Tahoma" w:eastAsia="Times New Roman" w:hAnsi="Tahoma" w:cs="Tahoma"/>
          <w:sz w:val="20"/>
          <w:szCs w:val="20"/>
          <w:lang w:eastAsia="sl-SI"/>
        </w:rPr>
        <w:t xml:space="preserve">. </w:t>
      </w:r>
    </w:p>
    <w:p w14:paraId="12095AA3" w14:textId="77777777" w:rsidR="004D0FA0" w:rsidRDefault="004D0FA0" w:rsidP="004D0FA0">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4D0FA0" w:rsidRPr="00D51A43" w14:paraId="26D3464B" w14:textId="77777777" w:rsidTr="00F4134B">
        <w:trPr>
          <w:trHeight w:val="310"/>
        </w:trPr>
        <w:tc>
          <w:tcPr>
            <w:tcW w:w="3544" w:type="dxa"/>
            <w:vAlign w:val="center"/>
          </w:tcPr>
          <w:p w14:paraId="0BE6C8CE" w14:textId="77777777" w:rsidR="004D0FA0" w:rsidRPr="00D51A43" w:rsidRDefault="004D0FA0" w:rsidP="00F4134B">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625D0D47" w14:textId="77777777" w:rsidR="004D0FA0" w:rsidRPr="00D51A43" w:rsidRDefault="004D0FA0" w:rsidP="00F4134B">
            <w:pPr>
              <w:keepNext/>
              <w:keepLines/>
              <w:spacing w:after="0" w:line="240" w:lineRule="auto"/>
              <w:rPr>
                <w:rFonts w:ascii="Tahoma" w:eastAsia="Times New Roman" w:hAnsi="Tahoma" w:cs="Tahoma"/>
                <w:b/>
                <w:sz w:val="18"/>
                <w:lang w:eastAsia="sl-SI"/>
              </w:rPr>
            </w:pPr>
          </w:p>
        </w:tc>
      </w:tr>
      <w:tr w:rsidR="004D0FA0" w:rsidRPr="00D51A43" w14:paraId="0C4EEB14" w14:textId="77777777" w:rsidTr="00F4134B">
        <w:trPr>
          <w:trHeight w:val="375"/>
        </w:trPr>
        <w:tc>
          <w:tcPr>
            <w:tcW w:w="3544" w:type="dxa"/>
            <w:vAlign w:val="center"/>
          </w:tcPr>
          <w:p w14:paraId="123C7B7F"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6BCF5724" w14:textId="77777777" w:rsidR="004D0FA0" w:rsidRPr="00D51A43" w:rsidRDefault="004D0FA0" w:rsidP="00F4134B">
            <w:pPr>
              <w:keepNext/>
              <w:keepLines/>
              <w:spacing w:after="0" w:line="240" w:lineRule="auto"/>
              <w:rPr>
                <w:rFonts w:ascii="Tahoma" w:eastAsia="Times New Roman" w:hAnsi="Tahoma" w:cs="Tahoma"/>
                <w:b/>
                <w:sz w:val="18"/>
                <w:lang w:eastAsia="sl-SI"/>
              </w:rPr>
            </w:pPr>
          </w:p>
        </w:tc>
      </w:tr>
      <w:tr w:rsidR="004D0FA0" w:rsidRPr="00D51A43" w14:paraId="41EBD3A0" w14:textId="77777777" w:rsidTr="00F4134B">
        <w:trPr>
          <w:trHeight w:val="461"/>
        </w:trPr>
        <w:tc>
          <w:tcPr>
            <w:tcW w:w="3544" w:type="dxa"/>
            <w:vAlign w:val="center"/>
          </w:tcPr>
          <w:p w14:paraId="4A9D206D"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08F1DE5A"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053C2392" w14:textId="77777777" w:rsidTr="00F4134B">
        <w:trPr>
          <w:trHeight w:val="461"/>
        </w:trPr>
        <w:tc>
          <w:tcPr>
            <w:tcW w:w="3544" w:type="dxa"/>
            <w:vAlign w:val="center"/>
          </w:tcPr>
          <w:p w14:paraId="0F226C0E"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36982124"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35F92D4B" w14:textId="77777777" w:rsidTr="00F4134B">
        <w:trPr>
          <w:trHeight w:val="601"/>
        </w:trPr>
        <w:tc>
          <w:tcPr>
            <w:tcW w:w="3544" w:type="dxa"/>
            <w:vAlign w:val="center"/>
          </w:tcPr>
          <w:p w14:paraId="6F2D4212"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364CA8EC"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4322DFFF" w14:textId="77777777" w:rsidTr="00F4134B">
        <w:trPr>
          <w:trHeight w:val="461"/>
        </w:trPr>
        <w:tc>
          <w:tcPr>
            <w:tcW w:w="3544" w:type="dxa"/>
            <w:vAlign w:val="center"/>
          </w:tcPr>
          <w:p w14:paraId="334B5BA1"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6D0710F8"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506987EA" w14:textId="77777777" w:rsidTr="00F4134B">
        <w:trPr>
          <w:cantSplit/>
          <w:trHeight w:val="461"/>
        </w:trPr>
        <w:tc>
          <w:tcPr>
            <w:tcW w:w="3544" w:type="dxa"/>
            <w:vAlign w:val="center"/>
          </w:tcPr>
          <w:p w14:paraId="2BF814AD"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673DFEEC"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0E90F181" w14:textId="77777777" w:rsidTr="00F4134B">
        <w:trPr>
          <w:trHeight w:val="273"/>
        </w:trPr>
        <w:tc>
          <w:tcPr>
            <w:tcW w:w="3544" w:type="dxa"/>
            <w:tcBorders>
              <w:right w:val="single" w:sz="4" w:space="0" w:color="auto"/>
            </w:tcBorders>
            <w:vAlign w:val="center"/>
          </w:tcPr>
          <w:p w14:paraId="7B8FF039"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7DA3C386"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6884895C" w14:textId="77777777" w:rsidTr="00F4134B">
        <w:trPr>
          <w:trHeight w:val="884"/>
        </w:trPr>
        <w:tc>
          <w:tcPr>
            <w:tcW w:w="3544" w:type="dxa"/>
            <w:tcBorders>
              <w:right w:val="single" w:sz="4" w:space="0" w:color="auto"/>
            </w:tcBorders>
          </w:tcPr>
          <w:p w14:paraId="698DA539"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7A0860DB" w14:textId="77777777" w:rsidR="004D0FA0" w:rsidRPr="00D51A43" w:rsidRDefault="004D0FA0" w:rsidP="00F4134B">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2E78BA01"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7DBF519B" w14:textId="77777777" w:rsidTr="00F4134B">
        <w:trPr>
          <w:trHeight w:val="238"/>
        </w:trPr>
        <w:tc>
          <w:tcPr>
            <w:tcW w:w="3544" w:type="dxa"/>
            <w:tcBorders>
              <w:right w:val="single" w:sz="4" w:space="0" w:color="auto"/>
            </w:tcBorders>
          </w:tcPr>
          <w:p w14:paraId="0A32EC9B" w14:textId="5D4A2B88" w:rsidR="004D0FA0" w:rsidRPr="00D51A43" w:rsidRDefault="009670FA" w:rsidP="00F530AD">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 xml:space="preserve">Vrednost </w:t>
            </w:r>
            <w:r w:rsidR="009D2C2D">
              <w:rPr>
                <w:rFonts w:ascii="Tahoma" w:eastAsia="Times New Roman" w:hAnsi="Tahoma" w:cs="Tahoma"/>
                <w:color w:val="000000"/>
                <w:sz w:val="18"/>
                <w:szCs w:val="18"/>
                <w:lang w:eastAsia="sl-SI"/>
              </w:rPr>
              <w:t>[v EUR brez DDV]:</w:t>
            </w:r>
          </w:p>
        </w:tc>
        <w:tc>
          <w:tcPr>
            <w:tcW w:w="5812" w:type="dxa"/>
            <w:tcBorders>
              <w:top w:val="single" w:sz="4" w:space="0" w:color="auto"/>
              <w:left w:val="single" w:sz="4" w:space="0" w:color="auto"/>
              <w:bottom w:val="single" w:sz="4" w:space="0" w:color="auto"/>
              <w:right w:val="single" w:sz="4" w:space="0" w:color="auto"/>
            </w:tcBorders>
            <w:vAlign w:val="center"/>
          </w:tcPr>
          <w:p w14:paraId="5EABBEB0"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bl>
    <w:p w14:paraId="2FAAA830" w14:textId="77777777" w:rsidR="00CB553E" w:rsidRDefault="00CB553E" w:rsidP="00CB553E">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B553E" w:rsidRPr="00D51A43" w14:paraId="699457F7" w14:textId="77777777" w:rsidTr="00CA1DFA">
        <w:trPr>
          <w:trHeight w:val="235"/>
        </w:trPr>
        <w:tc>
          <w:tcPr>
            <w:tcW w:w="3402" w:type="dxa"/>
            <w:tcBorders>
              <w:bottom w:val="single" w:sz="4" w:space="0" w:color="auto"/>
            </w:tcBorders>
          </w:tcPr>
          <w:p w14:paraId="4102FD19" w14:textId="77777777" w:rsidR="00CB553E" w:rsidRPr="00D51A43" w:rsidRDefault="00CB553E" w:rsidP="00CA1D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2AB482BF" w14:textId="77777777" w:rsidR="00CB553E" w:rsidRPr="00D51A43" w:rsidRDefault="00CB553E" w:rsidP="00CA1D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6A08AAFB"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color w:val="000000"/>
                <w:sz w:val="18"/>
                <w:lang w:eastAsia="sl-SI"/>
              </w:rPr>
            </w:pPr>
          </w:p>
        </w:tc>
      </w:tr>
      <w:tr w:rsidR="00CB553E" w:rsidRPr="00D51A43" w14:paraId="5A8979BB" w14:textId="77777777" w:rsidTr="00CA1DFA">
        <w:trPr>
          <w:trHeight w:val="235"/>
        </w:trPr>
        <w:tc>
          <w:tcPr>
            <w:tcW w:w="3402" w:type="dxa"/>
            <w:tcBorders>
              <w:top w:val="single" w:sz="4" w:space="0" w:color="auto"/>
            </w:tcBorders>
          </w:tcPr>
          <w:p w14:paraId="7AFF9770" w14:textId="77777777" w:rsidR="00CB553E" w:rsidRPr="00D51A43" w:rsidRDefault="00CB553E"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3A61956E" w14:textId="77777777" w:rsidR="00CB553E" w:rsidRPr="00D51A43"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4CAE6C9C" w14:textId="77777777" w:rsidR="00CB553E" w:rsidRPr="00D51A43" w:rsidRDefault="00CB553E"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670FEBB3" w14:textId="31F85A7C" w:rsidR="00CB553E"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1FB42708" w14:textId="77777777" w:rsidR="00F530AD" w:rsidRPr="00D51A43" w:rsidRDefault="00F530AD" w:rsidP="00CB553E">
      <w:pPr>
        <w:keepNext/>
        <w:keepLines/>
        <w:pBdr>
          <w:bottom w:val="single" w:sz="12" w:space="1" w:color="auto"/>
        </w:pBdr>
        <w:spacing w:after="0" w:line="240" w:lineRule="auto"/>
        <w:rPr>
          <w:rFonts w:ascii="Tahoma" w:eastAsia="Times New Roman" w:hAnsi="Tahoma" w:cs="Tahoma"/>
          <w:b/>
          <w:sz w:val="18"/>
          <w:lang w:eastAsia="sl-SI"/>
        </w:rPr>
      </w:pPr>
    </w:p>
    <w:p w14:paraId="68D21A07" w14:textId="77777777" w:rsidR="00CB553E" w:rsidRPr="009F4254" w:rsidRDefault="00CB553E" w:rsidP="00CB553E">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5F3D5CE0"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5020F183" w14:textId="77777777" w:rsidR="00CB553E" w:rsidRPr="00D51A43" w:rsidRDefault="00CB553E" w:rsidP="00CB553E">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1ADE1D43" w14:textId="77777777" w:rsidR="00CB553E" w:rsidRPr="00D51A43" w:rsidRDefault="00CB553E" w:rsidP="00CB553E">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561551AE" w14:textId="77777777" w:rsidR="00CB553E" w:rsidRPr="00D51A43" w:rsidRDefault="00CB553E" w:rsidP="00CB553E">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12EB32D6" w14:textId="77777777" w:rsidTr="00CA1DFA">
        <w:trPr>
          <w:trHeight w:val="235"/>
        </w:trPr>
        <w:tc>
          <w:tcPr>
            <w:tcW w:w="3402" w:type="dxa"/>
            <w:tcBorders>
              <w:bottom w:val="single" w:sz="4" w:space="0" w:color="auto"/>
            </w:tcBorders>
          </w:tcPr>
          <w:p w14:paraId="0AEB5ED9"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2A26E1F"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C675316"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33F7FCCD" w14:textId="77777777" w:rsidTr="00CA1DFA">
        <w:trPr>
          <w:trHeight w:val="235"/>
        </w:trPr>
        <w:tc>
          <w:tcPr>
            <w:tcW w:w="3402" w:type="dxa"/>
            <w:tcBorders>
              <w:top w:val="single" w:sz="4" w:space="0" w:color="auto"/>
            </w:tcBorders>
          </w:tcPr>
          <w:p w14:paraId="6409FCEE"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6E391159"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1E5B69D6"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4BAA17F1" w14:textId="77777777" w:rsidR="00CB553E" w:rsidRPr="00D51A43"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57655FBA" w14:textId="77777777" w:rsidR="00CB553E" w:rsidRPr="00D51A43" w:rsidRDefault="00CB553E" w:rsidP="00CB553E">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671640FA" w14:textId="77777777" w:rsidR="00CB553E"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p>
    <w:p w14:paraId="5BC7B1ED"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1A0AEF82" w14:textId="77777777" w:rsidTr="00CA1DFA">
        <w:trPr>
          <w:trHeight w:val="235"/>
        </w:trPr>
        <w:tc>
          <w:tcPr>
            <w:tcW w:w="3402" w:type="dxa"/>
            <w:tcBorders>
              <w:bottom w:val="single" w:sz="4" w:space="0" w:color="auto"/>
            </w:tcBorders>
          </w:tcPr>
          <w:p w14:paraId="1701BBA6"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38888E05"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9BD30ED"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04ADF248" w14:textId="77777777" w:rsidTr="00CA1DFA">
        <w:trPr>
          <w:trHeight w:val="235"/>
        </w:trPr>
        <w:tc>
          <w:tcPr>
            <w:tcW w:w="3402" w:type="dxa"/>
            <w:tcBorders>
              <w:top w:val="single" w:sz="4" w:space="0" w:color="auto"/>
            </w:tcBorders>
          </w:tcPr>
          <w:p w14:paraId="309307EC"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13A3BD55"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0BA31C21" w14:textId="77777777" w:rsidR="00CB553E"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0B7AE4F3" w14:textId="77777777" w:rsidR="00CB553E" w:rsidRPr="00D51A43"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203469E2" w14:textId="77777777" w:rsidR="00CB553E" w:rsidRDefault="00CB553E" w:rsidP="00CB553E">
      <w:pPr>
        <w:keepNext/>
        <w:keepLines/>
        <w:spacing w:after="0" w:line="240" w:lineRule="auto"/>
      </w:pPr>
    </w:p>
    <w:p w14:paraId="15CEBFA6" w14:textId="77777777" w:rsidR="00CB553E" w:rsidRDefault="00CB553E" w:rsidP="00CB553E">
      <w:pPr>
        <w:keepNext/>
        <w:keepLines/>
        <w:spacing w:after="0" w:line="240" w:lineRule="auto"/>
        <w:jc w:val="both"/>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r w:rsidRPr="00D51A43">
        <w:rPr>
          <w:rFonts w:ascii="Tahoma" w:eastAsia="Times New Roman" w:hAnsi="Tahoma" w:cs="Tahoma"/>
          <w:sz w:val="20"/>
          <w:lang w:eastAsia="sl-SI"/>
        </w:rPr>
        <w:br w:type="page"/>
      </w:r>
    </w:p>
    <w:p w14:paraId="379AEDCA" w14:textId="77777777" w:rsidR="009F4254" w:rsidRDefault="009F4254" w:rsidP="00530307">
      <w:pPr>
        <w:keepNext/>
        <w:keepLines/>
        <w:spacing w:after="0" w:line="240" w:lineRule="auto"/>
        <w:jc w:val="both"/>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D2511" w:rsidRPr="004D2511" w14:paraId="3812B52D" w14:textId="77777777" w:rsidTr="00351030">
        <w:tc>
          <w:tcPr>
            <w:tcW w:w="8150" w:type="dxa"/>
            <w:tcBorders>
              <w:top w:val="single" w:sz="4" w:space="0" w:color="auto"/>
              <w:bottom w:val="single" w:sz="4" w:space="0" w:color="auto"/>
            </w:tcBorders>
          </w:tcPr>
          <w:p w14:paraId="4DA137D9" w14:textId="77777777" w:rsidR="004D2511" w:rsidRPr="004D2511" w:rsidRDefault="00D05E1D" w:rsidP="00530307">
            <w:pPr>
              <w:keepNext/>
              <w:keepLines/>
              <w:spacing w:after="0" w:line="240" w:lineRule="auto"/>
              <w:jc w:val="both"/>
              <w:rPr>
                <w:rFonts w:ascii="Tahoma" w:eastAsia="Times New Roman" w:hAnsi="Tahoma" w:cs="Tahoma"/>
                <w:lang w:eastAsia="sl-SI"/>
              </w:rPr>
            </w:pPr>
            <w:r>
              <w:br w:type="page"/>
            </w:r>
            <w:r>
              <w:br w:type="page"/>
            </w:r>
            <w:r w:rsidR="009D5003">
              <w:rPr>
                <w:rFonts w:ascii="Tahoma" w:eastAsia="Times New Roman" w:hAnsi="Tahoma" w:cs="Tahoma"/>
                <w:lang w:eastAsia="sl-SI"/>
              </w:rPr>
              <w:br w:type="page"/>
            </w:r>
            <w:r w:rsidR="008F6F3A">
              <w:rPr>
                <w:rFonts w:ascii="Tahoma" w:eastAsia="Times New Roman" w:hAnsi="Tahoma" w:cs="Tahoma"/>
                <w:lang w:eastAsia="sl-SI"/>
              </w:rPr>
              <w:t>DOKAZILO O KADRIH</w:t>
            </w:r>
          </w:p>
        </w:tc>
        <w:tc>
          <w:tcPr>
            <w:tcW w:w="1418" w:type="dxa"/>
            <w:tcBorders>
              <w:top w:val="single" w:sz="4" w:space="0" w:color="auto"/>
              <w:bottom w:val="single" w:sz="4" w:space="0" w:color="auto"/>
            </w:tcBorders>
          </w:tcPr>
          <w:p w14:paraId="3CE85507" w14:textId="77777777" w:rsidR="004D2511" w:rsidRPr="004D2511" w:rsidRDefault="00351030" w:rsidP="00530307">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004D2511" w:rsidRPr="004D2511">
              <w:rPr>
                <w:rFonts w:ascii="Tahoma" w:eastAsia="Times New Roman" w:hAnsi="Tahoma" w:cs="Tahoma"/>
                <w:b/>
                <w:i/>
                <w:lang w:eastAsia="sl-SI"/>
              </w:rPr>
              <w:t xml:space="preserve">riloga </w:t>
            </w:r>
            <w:r w:rsidR="005A161A">
              <w:rPr>
                <w:rFonts w:ascii="Tahoma" w:eastAsia="Times New Roman" w:hAnsi="Tahoma" w:cs="Tahoma"/>
                <w:b/>
                <w:i/>
                <w:lang w:eastAsia="sl-SI"/>
              </w:rPr>
              <w:t>6</w:t>
            </w:r>
          </w:p>
        </w:tc>
      </w:tr>
    </w:tbl>
    <w:p w14:paraId="40BD4BB3" w14:textId="77777777" w:rsidR="00FD18A4" w:rsidRDefault="00FD18A4" w:rsidP="00530307">
      <w:pPr>
        <w:keepNext/>
        <w:keepLines/>
        <w:spacing w:after="0" w:line="240" w:lineRule="auto"/>
        <w:jc w:val="center"/>
        <w:rPr>
          <w:rFonts w:ascii="Tahoma" w:eastAsia="Times New Roman" w:hAnsi="Tahoma" w:cs="Tahoma"/>
          <w:b/>
          <w:lang w:eastAsia="sl-SI"/>
        </w:rPr>
      </w:pPr>
      <w:r w:rsidRPr="00BE29B5">
        <w:rPr>
          <w:rFonts w:ascii="Tahoma" w:eastAsia="Times New Roman" w:hAnsi="Tahoma" w:cs="Tahoma"/>
          <w:b/>
          <w:lang w:eastAsia="sl-SI"/>
        </w:rPr>
        <w:t>Javno naročilo:</w:t>
      </w:r>
    </w:p>
    <w:p w14:paraId="390DEF64" w14:textId="0E180605" w:rsidR="00FD18A4" w:rsidRDefault="00B2566B"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LPT-59/25</w:t>
      </w:r>
      <w:r w:rsidR="00FD18A4">
        <w:rPr>
          <w:rFonts w:ascii="Tahoma" w:eastAsia="Times New Roman" w:hAnsi="Tahoma" w:cs="Tahoma"/>
          <w:b/>
          <w:noProof/>
          <w:lang w:eastAsia="sl-SI"/>
        </w:rPr>
        <w:t xml:space="preserve"> </w:t>
      </w:r>
      <w:r w:rsidR="00FD18A4">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66A58F3D" w14:textId="77777777" w:rsidR="004D2511" w:rsidRPr="004D2511" w:rsidRDefault="004D2511" w:rsidP="00530307">
      <w:pPr>
        <w:keepNext/>
        <w:keepLines/>
        <w:spacing w:after="0" w:line="240" w:lineRule="auto"/>
        <w:jc w:val="both"/>
        <w:rPr>
          <w:rFonts w:ascii="Tahoma" w:eastAsia="Times New Roman" w:hAnsi="Tahoma" w:cs="Tahoma"/>
          <w:lang w:eastAsia="sl-SI"/>
        </w:rPr>
      </w:pPr>
    </w:p>
    <w:p w14:paraId="78751509" w14:textId="77777777" w:rsidR="004D2511" w:rsidRPr="003D154C" w:rsidRDefault="004D2511"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3EB50077" w14:textId="77777777" w:rsidR="005A161A" w:rsidRPr="004708A0" w:rsidRDefault="005A161A" w:rsidP="00530307">
      <w:pPr>
        <w:keepNext/>
        <w:keepLines/>
        <w:spacing w:after="0" w:line="240" w:lineRule="auto"/>
        <w:jc w:val="both"/>
        <w:rPr>
          <w:rFonts w:ascii="Tahoma" w:eastAsia="Times New Roman" w:hAnsi="Tahoma" w:cs="Tahoma"/>
          <w:lang w:eastAsia="sl-SI"/>
        </w:rPr>
      </w:pPr>
    </w:p>
    <w:p w14:paraId="40DFBB5C"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Odgovorni vodje</w:t>
      </w:r>
      <w:r w:rsidR="00CB553E" w:rsidRPr="00CB553E">
        <w:rPr>
          <w:rFonts w:ascii="Tahoma" w:eastAsia="Times New Roman" w:hAnsi="Tahoma" w:cs="Tahoma"/>
          <w:sz w:val="18"/>
          <w:szCs w:val="18"/>
          <w:lang w:eastAsia="sl-SI"/>
        </w:rPr>
        <w:t xml:space="preserve"> gradbenih</w:t>
      </w:r>
      <w:r w:rsidRPr="00CB553E">
        <w:rPr>
          <w:rFonts w:ascii="Tahoma" w:eastAsia="Times New Roman" w:hAnsi="Tahoma" w:cs="Tahoma"/>
          <w:sz w:val="18"/>
          <w:szCs w:val="18"/>
          <w:lang w:eastAsia="sl-SI"/>
        </w:rPr>
        <w:t xml:space="preserve"> del:</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1276"/>
        <w:gridCol w:w="1729"/>
        <w:gridCol w:w="2807"/>
      </w:tblGrid>
      <w:tr w:rsidR="005A161A" w:rsidRPr="00CB553E" w14:paraId="658EDA7B" w14:textId="77777777" w:rsidTr="00E34F05">
        <w:tc>
          <w:tcPr>
            <w:tcW w:w="675" w:type="dxa"/>
          </w:tcPr>
          <w:p w14:paraId="62238200"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proofErr w:type="spellStart"/>
            <w:r w:rsidRPr="00CB553E">
              <w:rPr>
                <w:rFonts w:ascii="Tahoma" w:eastAsia="Times New Roman" w:hAnsi="Tahoma" w:cs="Tahoma"/>
                <w:sz w:val="18"/>
                <w:szCs w:val="18"/>
                <w:lang w:eastAsia="sl-SI"/>
              </w:rPr>
              <w:t>Zap</w:t>
            </w:r>
            <w:proofErr w:type="spellEnd"/>
            <w:r w:rsidRPr="00CB553E">
              <w:rPr>
                <w:rFonts w:ascii="Tahoma" w:eastAsia="Times New Roman" w:hAnsi="Tahoma" w:cs="Tahoma"/>
                <w:sz w:val="18"/>
                <w:szCs w:val="18"/>
                <w:lang w:eastAsia="sl-SI"/>
              </w:rPr>
              <w:t>. št.</w:t>
            </w:r>
          </w:p>
        </w:tc>
        <w:tc>
          <w:tcPr>
            <w:tcW w:w="3119" w:type="dxa"/>
          </w:tcPr>
          <w:p w14:paraId="073F2214"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Ime in priimek</w:t>
            </w:r>
          </w:p>
        </w:tc>
        <w:tc>
          <w:tcPr>
            <w:tcW w:w="1276" w:type="dxa"/>
          </w:tcPr>
          <w:p w14:paraId="1C0B1835"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delodajalec</w:t>
            </w:r>
          </w:p>
        </w:tc>
        <w:tc>
          <w:tcPr>
            <w:tcW w:w="1729" w:type="dxa"/>
          </w:tcPr>
          <w:p w14:paraId="70AC72E8"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FUNKCIJA</w:t>
            </w:r>
          </w:p>
        </w:tc>
        <w:tc>
          <w:tcPr>
            <w:tcW w:w="2807" w:type="dxa"/>
          </w:tcPr>
          <w:p w14:paraId="22C11D54"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Št. potrdila in datum</w:t>
            </w:r>
          </w:p>
        </w:tc>
      </w:tr>
      <w:tr w:rsidR="005A161A" w:rsidRPr="00CB553E" w14:paraId="3C47F25E" w14:textId="77777777" w:rsidTr="00E34F05">
        <w:tc>
          <w:tcPr>
            <w:tcW w:w="675" w:type="dxa"/>
          </w:tcPr>
          <w:p w14:paraId="34609F04"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1.</w:t>
            </w:r>
          </w:p>
        </w:tc>
        <w:tc>
          <w:tcPr>
            <w:tcW w:w="3119" w:type="dxa"/>
          </w:tcPr>
          <w:p w14:paraId="79C1195E"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p>
        </w:tc>
        <w:tc>
          <w:tcPr>
            <w:tcW w:w="1276" w:type="dxa"/>
          </w:tcPr>
          <w:p w14:paraId="7FF71ED6"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p>
        </w:tc>
        <w:tc>
          <w:tcPr>
            <w:tcW w:w="1729" w:type="dxa"/>
          </w:tcPr>
          <w:p w14:paraId="4666E2F7" w14:textId="77777777" w:rsidR="009F4254" w:rsidRPr="00CB553E" w:rsidRDefault="00E34F05" w:rsidP="00E34F05">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 xml:space="preserve">(glavni) </w:t>
            </w:r>
            <w:r w:rsidR="005A161A" w:rsidRPr="00CB553E">
              <w:rPr>
                <w:rFonts w:ascii="Tahoma" w:eastAsia="Times New Roman" w:hAnsi="Tahoma" w:cs="Tahoma"/>
                <w:sz w:val="18"/>
                <w:szCs w:val="18"/>
                <w:lang w:eastAsia="sl-SI"/>
              </w:rPr>
              <w:t xml:space="preserve">vodja </w:t>
            </w:r>
            <w:r w:rsidR="009F4254" w:rsidRPr="00CB553E">
              <w:rPr>
                <w:rFonts w:ascii="Tahoma" w:eastAsia="Times New Roman" w:hAnsi="Tahoma" w:cs="Tahoma"/>
                <w:sz w:val="18"/>
                <w:szCs w:val="18"/>
                <w:lang w:eastAsia="sl-SI"/>
              </w:rPr>
              <w:t>del</w:t>
            </w:r>
            <w:r w:rsidRPr="00CB553E">
              <w:rPr>
                <w:rFonts w:ascii="Tahoma" w:eastAsia="Times New Roman" w:hAnsi="Tahoma" w:cs="Tahoma"/>
                <w:sz w:val="18"/>
                <w:szCs w:val="18"/>
                <w:lang w:eastAsia="sl-SI"/>
              </w:rPr>
              <w:t xml:space="preserve"> gradbene stroke</w:t>
            </w:r>
          </w:p>
        </w:tc>
        <w:tc>
          <w:tcPr>
            <w:tcW w:w="2807" w:type="dxa"/>
          </w:tcPr>
          <w:p w14:paraId="741DF4DF" w14:textId="77777777" w:rsidR="00376D19" w:rsidRPr="00CB553E" w:rsidRDefault="00376D19" w:rsidP="00530307">
            <w:pPr>
              <w:keepNext/>
              <w:keepLines/>
              <w:spacing w:after="0" w:line="240" w:lineRule="auto"/>
              <w:jc w:val="both"/>
              <w:rPr>
                <w:rFonts w:ascii="Tahoma" w:eastAsia="Times New Roman" w:hAnsi="Tahoma" w:cs="Tahoma"/>
                <w:sz w:val="18"/>
                <w:szCs w:val="18"/>
                <w:lang w:eastAsia="sl-SI"/>
              </w:rPr>
            </w:pPr>
          </w:p>
        </w:tc>
      </w:tr>
    </w:tbl>
    <w:p w14:paraId="2F29D498"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p>
    <w:p w14:paraId="72CD99E4"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Ponudnik za to stranjo predloži:</w:t>
      </w:r>
    </w:p>
    <w:p w14:paraId="5495B564" w14:textId="77777777" w:rsidR="004D0FA0" w:rsidRPr="00CB553E" w:rsidRDefault="004D0FA0" w:rsidP="002C7037">
      <w:pPr>
        <w:keepNext/>
        <w:keepLines/>
        <w:numPr>
          <w:ilvl w:val="0"/>
          <w:numId w:val="17"/>
        </w:numPr>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 xml:space="preserve">potrdilo investitorja referenčnega objekta za vodjo del gradbene stroke (priloga 6/1); </w:t>
      </w:r>
    </w:p>
    <w:p w14:paraId="0E5C9705" w14:textId="77777777" w:rsidR="004D0FA0" w:rsidRPr="00CB553E" w:rsidRDefault="004D0FA0" w:rsidP="002C7037">
      <w:pPr>
        <w:keepNext/>
        <w:keepLines/>
        <w:numPr>
          <w:ilvl w:val="0"/>
          <w:numId w:val="17"/>
        </w:numPr>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za vodjo del kopije M-1/M-2 obrazca (v primeru spremembe še kopijo M-3 obrazca) s katerim dokazuje, da ima ponudnik z vodjo del sklenjeno pogodbo o zaposlitvi za polni delovni čas ali za krajši delovni čas v posebnih primerih v skladu z zakonom, ki ureja delovna razmerja (priloga 6/</w:t>
      </w:r>
      <w:r w:rsidR="00CB553E" w:rsidRPr="00CB553E">
        <w:rPr>
          <w:rFonts w:ascii="Tahoma" w:eastAsia="Times New Roman" w:hAnsi="Tahoma" w:cs="Tahoma"/>
          <w:sz w:val="18"/>
          <w:szCs w:val="18"/>
          <w:lang w:eastAsia="sl-SI"/>
        </w:rPr>
        <w:t>3</w:t>
      </w:r>
      <w:r w:rsidRPr="00CB553E">
        <w:rPr>
          <w:rFonts w:ascii="Tahoma" w:eastAsia="Times New Roman" w:hAnsi="Tahoma" w:cs="Tahoma"/>
          <w:sz w:val="18"/>
          <w:szCs w:val="18"/>
          <w:lang w:eastAsia="sl-SI"/>
        </w:rPr>
        <w:t>).</w:t>
      </w:r>
    </w:p>
    <w:p w14:paraId="111A5E8E" w14:textId="77777777" w:rsidR="004D0FA0" w:rsidRPr="00CB553E" w:rsidRDefault="004D0FA0" w:rsidP="004D0FA0">
      <w:pPr>
        <w:keepNext/>
        <w:keepLines/>
        <w:spacing w:after="0" w:line="240" w:lineRule="auto"/>
        <w:jc w:val="both"/>
        <w:rPr>
          <w:rFonts w:ascii="Tahoma" w:eastAsia="Times New Roman" w:hAnsi="Tahoma" w:cs="Tahoma"/>
          <w:b/>
          <w:bCs/>
          <w:sz w:val="18"/>
          <w:szCs w:val="18"/>
          <w:lang w:eastAsia="sl-SI"/>
        </w:rPr>
      </w:pPr>
    </w:p>
    <w:p w14:paraId="3BAA28DB" w14:textId="77777777" w:rsidR="00E34F05" w:rsidRPr="00CB553E" w:rsidRDefault="00CE0A90" w:rsidP="00E34F05">
      <w:pPr>
        <w:keepNext/>
        <w:keepLines/>
        <w:spacing w:after="0" w:line="240" w:lineRule="auto"/>
        <w:jc w:val="both"/>
        <w:rPr>
          <w:rFonts w:ascii="Tahoma" w:eastAsia="Times New Roman" w:hAnsi="Tahoma" w:cs="Tahoma"/>
          <w:b/>
          <w:sz w:val="18"/>
          <w:szCs w:val="18"/>
          <w:lang w:eastAsia="sl-SI"/>
        </w:rPr>
      </w:pPr>
      <w:r w:rsidRPr="00CB553E">
        <w:rPr>
          <w:rFonts w:ascii="Tahoma" w:eastAsia="Times New Roman" w:hAnsi="Tahoma" w:cs="Tahoma"/>
          <w:b/>
          <w:sz w:val="18"/>
          <w:szCs w:val="18"/>
          <w:lang w:eastAsia="sl-SI"/>
        </w:rPr>
        <w:t>Pogoj za</w:t>
      </w:r>
      <w:r w:rsidR="00CB553E" w:rsidRPr="00CB553E">
        <w:rPr>
          <w:rFonts w:ascii="Tahoma" w:eastAsia="Times New Roman" w:hAnsi="Tahoma" w:cs="Tahoma"/>
          <w:b/>
          <w:sz w:val="18"/>
          <w:szCs w:val="18"/>
          <w:lang w:eastAsia="sl-SI"/>
        </w:rPr>
        <w:t xml:space="preserve"> odgovornega </w:t>
      </w:r>
      <w:r w:rsidRPr="00CB553E">
        <w:rPr>
          <w:rFonts w:ascii="Tahoma" w:eastAsia="Times New Roman" w:hAnsi="Tahoma" w:cs="Tahoma"/>
          <w:b/>
          <w:sz w:val="18"/>
          <w:szCs w:val="18"/>
          <w:lang w:eastAsia="sl-SI"/>
        </w:rPr>
        <w:t>vodjo gradbenih del mora izpolniti ponudnik sam ali skupina ponudnikov v okviru skupne ponudbe. Ponudnik se z oddajo ponudbe zavezuje, da bo</w:t>
      </w:r>
      <w:r w:rsidR="00CB553E" w:rsidRPr="00CB553E">
        <w:rPr>
          <w:rFonts w:ascii="Tahoma" w:eastAsia="Times New Roman" w:hAnsi="Tahoma" w:cs="Tahoma"/>
          <w:b/>
          <w:sz w:val="18"/>
          <w:szCs w:val="18"/>
          <w:lang w:eastAsia="sl-SI"/>
        </w:rPr>
        <w:t xml:space="preserve"> odgovorni</w:t>
      </w:r>
      <w:r w:rsidRPr="00CB553E">
        <w:rPr>
          <w:rFonts w:ascii="Tahoma" w:eastAsia="Times New Roman" w:hAnsi="Tahoma" w:cs="Tahoma"/>
          <w:b/>
          <w:sz w:val="18"/>
          <w:szCs w:val="18"/>
          <w:lang w:eastAsia="sl-SI"/>
        </w:rPr>
        <w:t xml:space="preserve"> vodja gradben</w:t>
      </w:r>
      <w:r w:rsidR="00CB553E" w:rsidRPr="00CB553E">
        <w:rPr>
          <w:rFonts w:ascii="Tahoma" w:eastAsia="Times New Roman" w:hAnsi="Tahoma" w:cs="Tahoma"/>
          <w:b/>
          <w:sz w:val="18"/>
          <w:szCs w:val="18"/>
          <w:lang w:eastAsia="sl-SI"/>
        </w:rPr>
        <w:t>ih del</w:t>
      </w:r>
      <w:r w:rsidRPr="00CB553E">
        <w:rPr>
          <w:rFonts w:ascii="Tahoma" w:eastAsia="Times New Roman" w:hAnsi="Tahoma" w:cs="Tahoma"/>
          <w:b/>
          <w:sz w:val="18"/>
          <w:szCs w:val="18"/>
          <w:lang w:eastAsia="sl-SI"/>
        </w:rPr>
        <w:t>, tudi neposredno zadolžen za vodenje izvedbe na predmetnem razpisu</w:t>
      </w:r>
      <w:r w:rsidR="00C20056" w:rsidRPr="00CB553E">
        <w:rPr>
          <w:rFonts w:ascii="Tahoma" w:eastAsia="Times New Roman" w:hAnsi="Tahoma" w:cs="Tahoma"/>
          <w:b/>
          <w:sz w:val="18"/>
          <w:szCs w:val="18"/>
          <w:lang w:eastAsia="sl-SI"/>
        </w:rPr>
        <w:t xml:space="preserve"> ter </w:t>
      </w:r>
      <w:r w:rsidRPr="00CB553E">
        <w:rPr>
          <w:rFonts w:ascii="Tahoma" w:eastAsia="Times New Roman" w:hAnsi="Tahoma" w:cs="Tahoma"/>
          <w:b/>
          <w:sz w:val="18"/>
          <w:szCs w:val="18"/>
          <w:lang w:eastAsia="sl-SI"/>
        </w:rPr>
        <w:t>v času izvajanja vseh del dnevno prisoten na delovišču</w:t>
      </w:r>
      <w:r w:rsidR="00C20056" w:rsidRPr="00CB553E">
        <w:rPr>
          <w:rFonts w:ascii="Tahoma" w:eastAsia="Times New Roman" w:hAnsi="Tahoma" w:cs="Tahoma"/>
          <w:b/>
          <w:sz w:val="18"/>
          <w:szCs w:val="18"/>
          <w:lang w:eastAsia="sl-SI"/>
        </w:rPr>
        <w:t>.</w:t>
      </w:r>
    </w:p>
    <w:p w14:paraId="09EE270A" w14:textId="77777777" w:rsidR="004D2511" w:rsidRPr="00CB553E" w:rsidRDefault="004D2511" w:rsidP="00530307">
      <w:pPr>
        <w:keepNext/>
        <w:keepLines/>
        <w:spacing w:after="0" w:line="240" w:lineRule="auto"/>
        <w:jc w:val="both"/>
        <w:rPr>
          <w:rFonts w:ascii="Tahoma" w:hAnsi="Tahoma" w:cs="Tahoma"/>
          <w:sz w:val="18"/>
          <w:szCs w:val="18"/>
        </w:rPr>
      </w:pPr>
    </w:p>
    <w:p w14:paraId="105C5712" w14:textId="77777777" w:rsidR="00CB553E" w:rsidRPr="00CB553E" w:rsidRDefault="00CB553E" w:rsidP="00CB553E">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Vodja strojnih del: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2297"/>
        <w:gridCol w:w="3543"/>
      </w:tblGrid>
      <w:tr w:rsidR="00CB553E" w:rsidRPr="00CB553E" w14:paraId="557713CC" w14:textId="77777777" w:rsidTr="00F530AD">
        <w:tc>
          <w:tcPr>
            <w:tcW w:w="675" w:type="dxa"/>
          </w:tcPr>
          <w:p w14:paraId="4184F600"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proofErr w:type="spellStart"/>
            <w:r w:rsidRPr="00CB553E">
              <w:rPr>
                <w:rFonts w:ascii="Tahoma" w:eastAsia="Times New Roman" w:hAnsi="Tahoma" w:cs="Tahoma"/>
                <w:sz w:val="18"/>
                <w:szCs w:val="18"/>
                <w:lang w:eastAsia="sl-SI"/>
              </w:rPr>
              <w:t>Zap</w:t>
            </w:r>
            <w:proofErr w:type="spellEnd"/>
            <w:r w:rsidRPr="00CB553E">
              <w:rPr>
                <w:rFonts w:ascii="Tahoma" w:eastAsia="Times New Roman" w:hAnsi="Tahoma" w:cs="Tahoma"/>
                <w:sz w:val="18"/>
                <w:szCs w:val="18"/>
                <w:lang w:eastAsia="sl-SI"/>
              </w:rPr>
              <w:t>. št.</w:t>
            </w:r>
          </w:p>
        </w:tc>
        <w:tc>
          <w:tcPr>
            <w:tcW w:w="3119" w:type="dxa"/>
          </w:tcPr>
          <w:p w14:paraId="24DE3B23"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Ime in priimek</w:t>
            </w:r>
          </w:p>
        </w:tc>
        <w:tc>
          <w:tcPr>
            <w:tcW w:w="2297" w:type="dxa"/>
          </w:tcPr>
          <w:p w14:paraId="7C8F7F15"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delodajalec</w:t>
            </w:r>
          </w:p>
        </w:tc>
        <w:tc>
          <w:tcPr>
            <w:tcW w:w="3543" w:type="dxa"/>
          </w:tcPr>
          <w:p w14:paraId="280B52E0"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FUNKCIJA</w:t>
            </w:r>
          </w:p>
        </w:tc>
      </w:tr>
      <w:tr w:rsidR="00CB553E" w:rsidRPr="00CB553E" w14:paraId="08060CA7" w14:textId="77777777" w:rsidTr="00F530AD">
        <w:trPr>
          <w:trHeight w:val="543"/>
        </w:trPr>
        <w:tc>
          <w:tcPr>
            <w:tcW w:w="675" w:type="dxa"/>
          </w:tcPr>
          <w:p w14:paraId="543F4A55"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1.</w:t>
            </w:r>
          </w:p>
        </w:tc>
        <w:tc>
          <w:tcPr>
            <w:tcW w:w="3119" w:type="dxa"/>
          </w:tcPr>
          <w:p w14:paraId="1B1374D3"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p>
        </w:tc>
        <w:tc>
          <w:tcPr>
            <w:tcW w:w="2297" w:type="dxa"/>
          </w:tcPr>
          <w:p w14:paraId="5475833D"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p>
        </w:tc>
        <w:tc>
          <w:tcPr>
            <w:tcW w:w="3543" w:type="dxa"/>
          </w:tcPr>
          <w:p w14:paraId="3B38AB07"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 xml:space="preserve">vodja </w:t>
            </w:r>
            <w:r w:rsidR="00C13A1A">
              <w:rPr>
                <w:rFonts w:ascii="Tahoma" w:eastAsia="Times New Roman" w:hAnsi="Tahoma" w:cs="Tahoma"/>
                <w:sz w:val="18"/>
                <w:szCs w:val="18"/>
                <w:lang w:eastAsia="sl-SI"/>
              </w:rPr>
              <w:t xml:space="preserve">strojnih </w:t>
            </w:r>
            <w:r w:rsidRPr="00CB553E">
              <w:rPr>
                <w:rFonts w:ascii="Tahoma" w:eastAsia="Times New Roman" w:hAnsi="Tahoma" w:cs="Tahoma"/>
                <w:sz w:val="18"/>
                <w:szCs w:val="18"/>
                <w:lang w:eastAsia="sl-SI"/>
              </w:rPr>
              <w:t>del</w:t>
            </w:r>
          </w:p>
        </w:tc>
      </w:tr>
    </w:tbl>
    <w:p w14:paraId="6B2025BA" w14:textId="77777777" w:rsidR="00CB553E" w:rsidRPr="00CB553E" w:rsidRDefault="00CB553E" w:rsidP="00CB553E">
      <w:pPr>
        <w:keepNext/>
        <w:keepLines/>
        <w:spacing w:after="0" w:line="240" w:lineRule="auto"/>
        <w:jc w:val="both"/>
        <w:rPr>
          <w:rFonts w:ascii="Tahoma" w:eastAsia="Times New Roman" w:hAnsi="Tahoma" w:cs="Tahoma"/>
          <w:sz w:val="18"/>
          <w:szCs w:val="18"/>
          <w:lang w:eastAsia="sl-SI"/>
        </w:rPr>
      </w:pPr>
    </w:p>
    <w:p w14:paraId="4B544037" w14:textId="77777777" w:rsidR="00CB553E" w:rsidRPr="00CB553E" w:rsidRDefault="00CB553E" w:rsidP="00CB553E">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Ponudnik za to stranjo predloži</w:t>
      </w:r>
      <w:r>
        <w:rPr>
          <w:rFonts w:ascii="Tahoma" w:eastAsia="Times New Roman" w:hAnsi="Tahoma" w:cs="Tahoma"/>
          <w:sz w:val="18"/>
          <w:szCs w:val="18"/>
          <w:lang w:eastAsia="sl-SI"/>
        </w:rPr>
        <w:t xml:space="preserve"> </w:t>
      </w:r>
      <w:r w:rsidRPr="00CB553E">
        <w:rPr>
          <w:rFonts w:ascii="Tahoma" w:eastAsia="Times New Roman" w:hAnsi="Tahoma" w:cs="Tahoma"/>
          <w:sz w:val="18"/>
          <w:szCs w:val="18"/>
          <w:lang w:eastAsia="sl-SI"/>
        </w:rPr>
        <w:t>potrdilo investitorja referenčnega objekta za vodjo del strojne stroke (priloga 6/2)</w:t>
      </w:r>
      <w:r>
        <w:rPr>
          <w:rFonts w:ascii="Tahoma" w:eastAsia="Times New Roman" w:hAnsi="Tahoma" w:cs="Tahoma"/>
          <w:sz w:val="18"/>
          <w:szCs w:val="18"/>
          <w:lang w:eastAsia="sl-SI"/>
        </w:rPr>
        <w:t>.</w:t>
      </w:r>
    </w:p>
    <w:p w14:paraId="7A304A54" w14:textId="77777777" w:rsidR="00CB553E" w:rsidRPr="00CB553E" w:rsidRDefault="00CB553E" w:rsidP="00530307">
      <w:pPr>
        <w:keepNext/>
        <w:keepLines/>
        <w:spacing w:after="0" w:line="240" w:lineRule="auto"/>
        <w:jc w:val="both"/>
        <w:rPr>
          <w:rFonts w:ascii="Tahoma" w:hAnsi="Tahoma" w:cs="Tahoma"/>
          <w:sz w:val="18"/>
          <w:szCs w:val="18"/>
        </w:rPr>
      </w:pPr>
    </w:p>
    <w:p w14:paraId="29A07C3E" w14:textId="77777777" w:rsidR="001C7D46" w:rsidRPr="00CB553E" w:rsidRDefault="001C7D46" w:rsidP="00530307">
      <w:pPr>
        <w:keepNext/>
        <w:keepLines/>
        <w:spacing w:after="0" w:line="240" w:lineRule="auto"/>
        <w:jc w:val="both"/>
        <w:rPr>
          <w:rFonts w:ascii="Tahoma" w:hAnsi="Tahoma" w:cs="Tahoma"/>
          <w:sz w:val="18"/>
          <w:szCs w:val="18"/>
        </w:rPr>
      </w:pPr>
      <w:r w:rsidRPr="00CB553E">
        <w:rPr>
          <w:rFonts w:ascii="Tahoma" w:hAnsi="Tahoma" w:cs="Tahoma"/>
          <w:sz w:val="18"/>
          <w:szCs w:val="18"/>
        </w:rPr>
        <w:t>Poimenski seznam ljudi, ki bodo delali na objektu: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969"/>
        <w:gridCol w:w="2410"/>
        <w:gridCol w:w="2410"/>
      </w:tblGrid>
      <w:tr w:rsidR="001C7D46" w:rsidRPr="00CB553E" w14:paraId="5CAACEB0" w14:textId="77777777" w:rsidTr="00351030">
        <w:tc>
          <w:tcPr>
            <w:tcW w:w="675" w:type="dxa"/>
          </w:tcPr>
          <w:p w14:paraId="0CCB1697"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roofErr w:type="spellStart"/>
            <w:r w:rsidRPr="00CB553E">
              <w:rPr>
                <w:rFonts w:ascii="Tahoma" w:eastAsia="Times New Roman" w:hAnsi="Tahoma" w:cs="Tahoma"/>
                <w:sz w:val="18"/>
                <w:szCs w:val="18"/>
                <w:lang w:eastAsia="sl-SI"/>
              </w:rPr>
              <w:t>Zap</w:t>
            </w:r>
            <w:proofErr w:type="spellEnd"/>
            <w:r w:rsidRPr="00CB553E">
              <w:rPr>
                <w:rFonts w:ascii="Tahoma" w:eastAsia="Times New Roman" w:hAnsi="Tahoma" w:cs="Tahoma"/>
                <w:sz w:val="18"/>
                <w:szCs w:val="18"/>
                <w:lang w:eastAsia="sl-SI"/>
              </w:rPr>
              <w:t xml:space="preserve">. </w:t>
            </w:r>
            <w:r w:rsidR="00C92793" w:rsidRPr="00CB553E">
              <w:rPr>
                <w:rFonts w:ascii="Tahoma" w:eastAsia="Times New Roman" w:hAnsi="Tahoma" w:cs="Tahoma"/>
                <w:sz w:val="18"/>
                <w:szCs w:val="18"/>
                <w:lang w:eastAsia="sl-SI"/>
              </w:rPr>
              <w:t>Š</w:t>
            </w:r>
            <w:r w:rsidRPr="00CB553E">
              <w:rPr>
                <w:rFonts w:ascii="Tahoma" w:eastAsia="Times New Roman" w:hAnsi="Tahoma" w:cs="Tahoma"/>
                <w:sz w:val="18"/>
                <w:szCs w:val="18"/>
                <w:lang w:eastAsia="sl-SI"/>
              </w:rPr>
              <w:t>t.</w:t>
            </w:r>
          </w:p>
        </w:tc>
        <w:tc>
          <w:tcPr>
            <w:tcW w:w="3969" w:type="dxa"/>
          </w:tcPr>
          <w:p w14:paraId="662E5DF1"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Ime in priimek</w:t>
            </w:r>
          </w:p>
        </w:tc>
        <w:tc>
          <w:tcPr>
            <w:tcW w:w="2410" w:type="dxa"/>
          </w:tcPr>
          <w:p w14:paraId="1BD6E482"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delodajalec</w:t>
            </w:r>
          </w:p>
        </w:tc>
        <w:tc>
          <w:tcPr>
            <w:tcW w:w="2410" w:type="dxa"/>
          </w:tcPr>
          <w:p w14:paraId="1E090FAB" w14:textId="77777777" w:rsidR="001C7D46" w:rsidRPr="00CB553E" w:rsidRDefault="001C7D46" w:rsidP="00530307">
            <w:pPr>
              <w:keepNext/>
              <w:keepLines/>
              <w:spacing w:after="0" w:line="240" w:lineRule="auto"/>
              <w:jc w:val="center"/>
              <w:rPr>
                <w:rFonts w:ascii="Tahoma" w:eastAsia="Times New Roman" w:hAnsi="Tahoma" w:cs="Tahoma"/>
                <w:sz w:val="18"/>
                <w:szCs w:val="18"/>
                <w:lang w:eastAsia="sl-SI"/>
              </w:rPr>
            </w:pPr>
            <w:r w:rsidRPr="00CB553E">
              <w:rPr>
                <w:rFonts w:ascii="Tahoma" w:eastAsia="Times New Roman" w:hAnsi="Tahoma" w:cs="Tahoma"/>
                <w:sz w:val="18"/>
                <w:szCs w:val="18"/>
                <w:lang w:eastAsia="sl-SI"/>
              </w:rPr>
              <w:t>FUNKCIJA</w:t>
            </w:r>
            <w:r w:rsidR="00376D19" w:rsidRPr="00CB553E">
              <w:rPr>
                <w:rFonts w:ascii="Tahoma" w:eastAsia="Times New Roman" w:hAnsi="Tahoma" w:cs="Tahoma"/>
                <w:sz w:val="18"/>
                <w:szCs w:val="18"/>
                <w:lang w:eastAsia="sl-SI"/>
              </w:rPr>
              <w:t>/zadolžitev</w:t>
            </w:r>
          </w:p>
        </w:tc>
      </w:tr>
      <w:tr w:rsidR="001C7D46" w:rsidRPr="00CB553E" w14:paraId="7170668B" w14:textId="77777777" w:rsidTr="00351030">
        <w:tc>
          <w:tcPr>
            <w:tcW w:w="675" w:type="dxa"/>
          </w:tcPr>
          <w:p w14:paraId="1FC81F4A"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5B651C31"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50F77A7D"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4122DC76"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5227BEA0" w14:textId="77777777" w:rsidTr="00351030">
        <w:tc>
          <w:tcPr>
            <w:tcW w:w="675" w:type="dxa"/>
          </w:tcPr>
          <w:p w14:paraId="001ACDDF"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1F58A2BB"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266794B0"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6EBFE100"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5548F41B" w14:textId="77777777" w:rsidTr="00351030">
        <w:tc>
          <w:tcPr>
            <w:tcW w:w="675" w:type="dxa"/>
          </w:tcPr>
          <w:p w14:paraId="59C8E341"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0AC31A5F"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79D7553F"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54EE4E91"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6935DF1F" w14:textId="77777777" w:rsidTr="00351030">
        <w:tc>
          <w:tcPr>
            <w:tcW w:w="675" w:type="dxa"/>
          </w:tcPr>
          <w:p w14:paraId="6AC98B12"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50E91485"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18C50A36"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5A256F90"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0D42F4B1" w14:textId="77777777" w:rsidTr="00351030">
        <w:tc>
          <w:tcPr>
            <w:tcW w:w="675" w:type="dxa"/>
          </w:tcPr>
          <w:p w14:paraId="52BD931C"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4DC173C2"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1182CA79"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619E3422"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5A6A9B4A" w14:textId="77777777" w:rsidTr="00351030">
        <w:tc>
          <w:tcPr>
            <w:tcW w:w="675" w:type="dxa"/>
          </w:tcPr>
          <w:p w14:paraId="5CB1D2D6"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2CF23FD9"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64883515"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58694AE2"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650426" w:rsidRPr="00CB553E" w14:paraId="4518296F" w14:textId="77777777" w:rsidTr="00351030">
        <w:tc>
          <w:tcPr>
            <w:tcW w:w="675" w:type="dxa"/>
          </w:tcPr>
          <w:p w14:paraId="46D441E5" w14:textId="77777777" w:rsidR="00650426" w:rsidRPr="00CB553E" w:rsidRDefault="0065042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57F0CA21"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4B8728F5"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1B3B1819"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r>
      <w:tr w:rsidR="00650426" w:rsidRPr="00CB553E" w14:paraId="12308ACD" w14:textId="77777777" w:rsidTr="00351030">
        <w:tc>
          <w:tcPr>
            <w:tcW w:w="675" w:type="dxa"/>
          </w:tcPr>
          <w:p w14:paraId="4AFA6390" w14:textId="77777777" w:rsidR="00650426" w:rsidRPr="00CB553E" w:rsidRDefault="0065042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02CA55CC"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274A155A"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6021F7E9"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r>
    </w:tbl>
    <w:p w14:paraId="6B499630" w14:textId="77777777" w:rsidR="00BE29B5" w:rsidRPr="00CB553E" w:rsidRDefault="00BE29B5" w:rsidP="00530307">
      <w:pPr>
        <w:keepNext/>
        <w:keepLines/>
        <w:spacing w:after="0" w:line="240" w:lineRule="auto"/>
        <w:jc w:val="both"/>
        <w:rPr>
          <w:rFonts w:ascii="Tahoma" w:eastAsia="Times New Roman" w:hAnsi="Tahoma" w:cs="Tahoma"/>
          <w:b/>
          <w:sz w:val="18"/>
          <w:szCs w:val="18"/>
          <w:lang w:eastAsia="sl-SI"/>
        </w:rPr>
      </w:pPr>
    </w:p>
    <w:p w14:paraId="69EFE7A3" w14:textId="30DDB62B" w:rsidR="00CB553E" w:rsidRDefault="00974842" w:rsidP="00EA352A">
      <w:pPr>
        <w:keepNext/>
        <w:keepLines/>
        <w:spacing w:after="0" w:line="240" w:lineRule="auto"/>
        <w:jc w:val="both"/>
        <w:rPr>
          <w:rFonts w:ascii="Tahoma" w:eastAsia="Times New Roman" w:hAnsi="Tahoma" w:cs="Tahoma"/>
          <w:b/>
          <w:sz w:val="18"/>
          <w:szCs w:val="18"/>
          <w:lang w:eastAsia="sl-SI"/>
        </w:rPr>
      </w:pPr>
      <w:r w:rsidRPr="00974842">
        <w:rPr>
          <w:rFonts w:ascii="Tahoma" w:eastAsia="Times New Roman" w:hAnsi="Tahoma" w:cs="Tahoma"/>
          <w:b/>
          <w:sz w:val="18"/>
          <w:szCs w:val="18"/>
          <w:lang w:eastAsia="sl-SI"/>
        </w:rPr>
        <w:t>V primeru, da prijavljeni</w:t>
      </w:r>
      <w:r>
        <w:rPr>
          <w:rFonts w:ascii="Tahoma" w:eastAsia="Times New Roman" w:hAnsi="Tahoma" w:cs="Tahoma"/>
          <w:b/>
          <w:sz w:val="18"/>
          <w:szCs w:val="18"/>
          <w:lang w:eastAsia="sl-SI"/>
        </w:rPr>
        <w:t xml:space="preserve"> vodja strojni del in ostali navedeni</w:t>
      </w:r>
      <w:r w:rsidRPr="00974842">
        <w:rPr>
          <w:rFonts w:ascii="Tahoma" w:eastAsia="Times New Roman" w:hAnsi="Tahoma" w:cs="Tahoma"/>
          <w:b/>
          <w:sz w:val="18"/>
          <w:szCs w:val="18"/>
          <w:lang w:eastAsia="sl-SI"/>
        </w:rPr>
        <w:t xml:space="preserve"> delavci niso zaposleni pri ponudniku, morajo ti v ponudbi nastopati kot skupni partnerji ali kot podizvajalci (ponudnik predloži še pogodbo o medsebojnem sodelovanju)</w:t>
      </w:r>
      <w:r>
        <w:rPr>
          <w:rFonts w:ascii="Tahoma" w:eastAsia="Times New Roman" w:hAnsi="Tahoma" w:cs="Tahoma"/>
          <w:b/>
          <w:sz w:val="18"/>
          <w:szCs w:val="18"/>
          <w:lang w:eastAsia="sl-SI"/>
        </w:rPr>
        <w:t>.</w:t>
      </w:r>
    </w:p>
    <w:p w14:paraId="44A26770" w14:textId="77777777" w:rsidR="00974842" w:rsidRPr="00974842" w:rsidRDefault="00974842" w:rsidP="00EA352A">
      <w:pPr>
        <w:keepNext/>
        <w:keepLines/>
        <w:spacing w:after="0" w:line="240" w:lineRule="auto"/>
        <w:jc w:val="both"/>
        <w:rPr>
          <w:rFonts w:ascii="Tahoma" w:eastAsia="Times New Roman" w:hAnsi="Tahoma" w:cs="Tahoma"/>
          <w:b/>
          <w:sz w:val="18"/>
          <w:szCs w:val="18"/>
          <w:lang w:eastAsia="sl-SI"/>
        </w:rPr>
      </w:pPr>
    </w:p>
    <w:p w14:paraId="33964FA7" w14:textId="77777777" w:rsidR="00EA352A" w:rsidRPr="00CB553E" w:rsidRDefault="00EA352A" w:rsidP="00EA352A">
      <w:pPr>
        <w:keepNext/>
        <w:keepLines/>
        <w:spacing w:after="0" w:line="240" w:lineRule="auto"/>
        <w:jc w:val="both"/>
        <w:rPr>
          <w:rFonts w:ascii="Tahoma" w:eastAsia="Times New Roman" w:hAnsi="Tahoma" w:cs="Tahoma"/>
          <w:b/>
          <w:sz w:val="18"/>
          <w:szCs w:val="18"/>
          <w:lang w:eastAsia="sl-SI"/>
        </w:rPr>
      </w:pPr>
      <w:r w:rsidRPr="00CB553E">
        <w:rPr>
          <w:rFonts w:ascii="Tahoma" w:hAnsi="Tahoma" w:cs="Tahoma"/>
          <w:bCs/>
          <w:sz w:val="18"/>
          <w:szCs w:val="18"/>
        </w:rPr>
        <w:t>Naročnik dopušča možnost menjave delavca v času izvedbe storitev na predmetnem razpisu samo v primeru višje sile (npr. bolezen ali smrt delavca,</w:t>
      </w:r>
      <w:r w:rsidR="009D2C2D" w:rsidRPr="00CB553E">
        <w:rPr>
          <w:rFonts w:ascii="Tahoma" w:hAnsi="Tahoma" w:cs="Tahoma"/>
          <w:bCs/>
          <w:sz w:val="18"/>
          <w:szCs w:val="18"/>
        </w:rPr>
        <w:t xml:space="preserve"> upokojitev,</w:t>
      </w:r>
      <w:r w:rsidRPr="00CB553E">
        <w:rPr>
          <w:rFonts w:ascii="Tahoma" w:hAnsi="Tahoma" w:cs="Tahoma"/>
          <w:bCs/>
          <w:sz w:val="18"/>
          <w:szCs w:val="18"/>
        </w:rPr>
        <w:t xml:space="preserve"> prekinitev delovnega razmerja). V tem primeru mora ponudnik za novega delavca priložiti ustrezno dokazila, ki so po vsebini enaka kot jih naročnik zahteva za delavca.</w:t>
      </w:r>
    </w:p>
    <w:p w14:paraId="287A8D24" w14:textId="77777777" w:rsidR="00C81E15" w:rsidRPr="00BE29B5" w:rsidRDefault="00C81E15" w:rsidP="00530307">
      <w:pPr>
        <w:keepNext/>
        <w:keepLines/>
        <w:spacing w:after="0" w:line="240" w:lineRule="auto"/>
        <w:jc w:val="both"/>
        <w:rPr>
          <w:rFonts w:ascii="Tahoma" w:eastAsia="Times New Roman" w:hAnsi="Tahoma" w:cs="Tahoma"/>
          <w:b/>
          <w:sz w:val="18"/>
          <w:lang w:eastAsia="sl-SI"/>
        </w:rPr>
      </w:pPr>
    </w:p>
    <w:p w14:paraId="00855EE5" w14:textId="77777777" w:rsidR="00152A23" w:rsidRPr="003D154C" w:rsidRDefault="00152A23" w:rsidP="00530307">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17962F3E" w14:textId="77777777" w:rsidR="00C81E15" w:rsidRDefault="00C81E15" w:rsidP="00530307">
      <w:pPr>
        <w:keepNext/>
        <w:keepLines/>
        <w:spacing w:after="0" w:line="240" w:lineRule="auto"/>
        <w:jc w:val="both"/>
        <w:rPr>
          <w:rFonts w:ascii="Tahoma" w:eastAsia="Times New Roman" w:hAnsi="Tahoma" w:cs="Tahoma"/>
          <w:sz w:val="20"/>
          <w:lang w:eastAsia="sl-SI"/>
        </w:rPr>
      </w:pPr>
    </w:p>
    <w:p w14:paraId="779F0BE7" w14:textId="77777777" w:rsidR="00DE6A08" w:rsidRPr="00712BC8" w:rsidRDefault="00DE6A08" w:rsidP="00530307">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DE6A08" w:rsidRPr="00712BC8" w14:paraId="17B446AE" w14:textId="77777777" w:rsidTr="00DE6A08">
        <w:trPr>
          <w:trHeight w:val="235"/>
        </w:trPr>
        <w:tc>
          <w:tcPr>
            <w:tcW w:w="3402" w:type="dxa"/>
            <w:tcBorders>
              <w:bottom w:val="single" w:sz="4" w:space="0" w:color="auto"/>
            </w:tcBorders>
          </w:tcPr>
          <w:p w14:paraId="2B9892F8"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p>
        </w:tc>
        <w:tc>
          <w:tcPr>
            <w:tcW w:w="2977" w:type="dxa"/>
          </w:tcPr>
          <w:p w14:paraId="174B017F"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14:paraId="338530F7" w14:textId="77777777" w:rsidR="00DE6A08" w:rsidRPr="00712BC8" w:rsidRDefault="00DE6A08"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DE6A08" w:rsidRPr="00712BC8" w14:paraId="4F32DAD1" w14:textId="77777777" w:rsidTr="00DE6A08">
        <w:trPr>
          <w:trHeight w:val="235"/>
        </w:trPr>
        <w:tc>
          <w:tcPr>
            <w:tcW w:w="3402" w:type="dxa"/>
            <w:tcBorders>
              <w:top w:val="single" w:sz="4" w:space="0" w:color="auto"/>
            </w:tcBorders>
          </w:tcPr>
          <w:p w14:paraId="7A08379B"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14:paraId="284A3091" w14:textId="77777777" w:rsidR="00DE6A08" w:rsidRPr="00712BC8" w:rsidRDefault="00DE6A08"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14:paraId="4135FCDF"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376D19"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8B0FFC">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6D015BAA" w14:textId="77777777" w:rsidR="00AB29C4" w:rsidRDefault="0049452D" w:rsidP="00530307">
      <w:pPr>
        <w:keepNext/>
        <w:keepLines/>
        <w:spacing w:after="0" w:line="240" w:lineRule="auto"/>
        <w:rPr>
          <w:rFonts w:ascii="Tahoma" w:eastAsia="Times New Roman" w:hAnsi="Tahoma" w:cs="Tahoma"/>
          <w:b/>
          <w:lang w:eastAsia="sl-SI"/>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B29C4" w:rsidRPr="00E60B83" w14:paraId="24AE2A7F" w14:textId="77777777" w:rsidTr="00B2007F">
        <w:tc>
          <w:tcPr>
            <w:tcW w:w="8008" w:type="dxa"/>
            <w:tcBorders>
              <w:top w:val="single" w:sz="4" w:space="0" w:color="auto"/>
              <w:bottom w:val="single" w:sz="4" w:space="0" w:color="auto"/>
            </w:tcBorders>
          </w:tcPr>
          <w:p w14:paraId="68267D7E" w14:textId="77777777" w:rsidR="00AB29C4" w:rsidRPr="00E60B83" w:rsidRDefault="00AB29C4" w:rsidP="00530307">
            <w:pPr>
              <w:keepNext/>
              <w:keepLines/>
              <w:spacing w:after="0" w:line="240" w:lineRule="auto"/>
              <w:rPr>
                <w:rFonts w:ascii="Tahoma" w:eastAsia="Times New Roman" w:hAnsi="Tahoma" w:cs="Tahoma"/>
                <w:lang w:eastAsia="sl-SI"/>
              </w:rPr>
            </w:pPr>
            <w:r>
              <w:rPr>
                <w:rFonts w:ascii="Tahoma" w:eastAsia="Times New Roman" w:hAnsi="Tahoma" w:cs="Tahoma"/>
                <w:b/>
                <w:lang w:eastAsia="sl-SI"/>
              </w:rPr>
              <w:lastRenderedPageBreak/>
              <w:br w:type="page"/>
            </w:r>
            <w:r>
              <w:rPr>
                <w:rFonts w:ascii="Tahoma" w:hAnsi="Tahoma" w:cs="Tahoma"/>
              </w:rPr>
              <w:br w:type="page"/>
            </w:r>
            <w:r w:rsidRPr="00E60B83">
              <w:rPr>
                <w:rFonts w:ascii="Tahoma" w:eastAsia="Times New Roman" w:hAnsi="Tahoma" w:cs="Tahoma"/>
                <w:lang w:eastAsia="sl-SI"/>
              </w:rPr>
              <w:br w:type="page"/>
              <w:t xml:space="preserve">POTRDITEV REFERENC S STRANI POSAMEZNIH NAROČNIKOV </w:t>
            </w:r>
          </w:p>
        </w:tc>
        <w:tc>
          <w:tcPr>
            <w:tcW w:w="1418" w:type="dxa"/>
            <w:tcBorders>
              <w:top w:val="single" w:sz="4" w:space="0" w:color="auto"/>
              <w:bottom w:val="single" w:sz="4" w:space="0" w:color="auto"/>
            </w:tcBorders>
          </w:tcPr>
          <w:p w14:paraId="27A94AFA" w14:textId="77777777" w:rsidR="00AB29C4" w:rsidRPr="00E60B83" w:rsidRDefault="00AB29C4" w:rsidP="00530307">
            <w:pPr>
              <w:keepNext/>
              <w:keepLines/>
              <w:spacing w:after="0" w:line="240" w:lineRule="auto"/>
              <w:rPr>
                <w:rFonts w:ascii="Tahoma" w:eastAsia="Times New Roman" w:hAnsi="Tahoma" w:cs="Tahoma"/>
                <w:b/>
                <w:i/>
                <w:lang w:eastAsia="sl-SI"/>
              </w:rPr>
            </w:pPr>
            <w:r w:rsidRPr="00E60B83">
              <w:rPr>
                <w:rFonts w:ascii="Tahoma" w:eastAsia="Times New Roman" w:hAnsi="Tahoma" w:cs="Tahoma"/>
                <w:b/>
                <w:i/>
                <w:lang w:eastAsia="sl-SI"/>
              </w:rPr>
              <w:t xml:space="preserve">Priloga </w:t>
            </w:r>
            <w:r w:rsidR="005A161A">
              <w:rPr>
                <w:rFonts w:ascii="Tahoma" w:eastAsia="Times New Roman" w:hAnsi="Tahoma" w:cs="Tahoma"/>
                <w:b/>
                <w:i/>
                <w:lang w:eastAsia="sl-SI"/>
              </w:rPr>
              <w:t>6</w:t>
            </w:r>
            <w:r>
              <w:rPr>
                <w:rFonts w:ascii="Tahoma" w:eastAsia="Times New Roman" w:hAnsi="Tahoma" w:cs="Tahoma"/>
                <w:b/>
                <w:i/>
                <w:lang w:eastAsia="sl-SI"/>
              </w:rPr>
              <w:t>/1</w:t>
            </w:r>
          </w:p>
        </w:tc>
      </w:tr>
    </w:tbl>
    <w:p w14:paraId="48A0FD2A" w14:textId="77777777" w:rsidR="00AB29C4" w:rsidRDefault="00AB29C4"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Javno naročilo: </w:t>
      </w:r>
    </w:p>
    <w:p w14:paraId="631D027B" w14:textId="34EA50D5" w:rsidR="00AB29C4" w:rsidRDefault="00B2566B"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LPT-59/25</w:t>
      </w:r>
      <w:r w:rsidR="00AB29C4">
        <w:rPr>
          <w:rFonts w:ascii="Tahoma" w:eastAsia="Times New Roman" w:hAnsi="Tahoma" w:cs="Tahoma"/>
          <w:b/>
          <w:noProof/>
          <w:lang w:eastAsia="sl-SI"/>
        </w:rPr>
        <w:t xml:space="preserve"> </w:t>
      </w:r>
      <w:r w:rsidR="00AB29C4">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6AF51ACC" w14:textId="77777777" w:rsidR="00AB29C4" w:rsidRPr="00E60B83" w:rsidRDefault="00AB29C4" w:rsidP="00530307">
      <w:pPr>
        <w:keepNext/>
        <w:keepLines/>
        <w:tabs>
          <w:tab w:val="left" w:pos="993"/>
        </w:tabs>
        <w:spacing w:after="0" w:line="240" w:lineRule="auto"/>
        <w:ind w:left="993" w:hanging="993"/>
        <w:jc w:val="both"/>
        <w:rPr>
          <w:rFonts w:ascii="Tahoma" w:eastAsia="Times New Roman" w:hAnsi="Tahoma" w:cs="Tahoma"/>
          <w:lang w:eastAsia="sl-SI"/>
        </w:rPr>
      </w:pPr>
    </w:p>
    <w:p w14:paraId="5811F673" w14:textId="4D716A52" w:rsidR="00AB29C4" w:rsidRPr="00140F3A" w:rsidRDefault="00AB29C4" w:rsidP="00530307">
      <w:pPr>
        <w:keepNext/>
        <w:keepLines/>
        <w:spacing w:after="0" w:line="240" w:lineRule="auto"/>
        <w:jc w:val="both"/>
        <w:rPr>
          <w:rFonts w:ascii="Tahoma" w:eastAsia="Times New Roman" w:hAnsi="Tahoma" w:cs="Tahoma"/>
          <w:sz w:val="20"/>
          <w:lang w:eastAsia="sl-SI"/>
        </w:rPr>
      </w:pPr>
      <w:r w:rsidRPr="00140F3A">
        <w:rPr>
          <w:rFonts w:ascii="Tahoma" w:eastAsia="Times New Roman" w:hAnsi="Tahoma" w:cs="Tahoma"/>
          <w:sz w:val="20"/>
          <w:lang w:eastAsia="sl-SI"/>
        </w:rPr>
        <w:t>Pod kazensko in materialno odgovornostjo izjavljamo, da so spodaj navedeni podatki o referenčnih delih resnični in da z njimi dokazujemo, da je</w:t>
      </w:r>
      <w:r w:rsidRPr="00CB553E">
        <w:rPr>
          <w:rFonts w:ascii="Tahoma" w:eastAsia="Times New Roman" w:hAnsi="Tahoma" w:cs="Tahoma"/>
          <w:b/>
          <w:bCs/>
          <w:sz w:val="20"/>
          <w:lang w:eastAsia="sl-SI"/>
        </w:rPr>
        <w:t xml:space="preserve"> </w:t>
      </w:r>
      <w:r w:rsidRPr="00140F3A">
        <w:rPr>
          <w:rFonts w:ascii="Tahoma" w:eastAsia="Times New Roman" w:hAnsi="Tahoma" w:cs="Tahoma"/>
          <w:b/>
          <w:sz w:val="20"/>
          <w:lang w:eastAsia="sl-SI"/>
        </w:rPr>
        <w:t xml:space="preserve">vodja </w:t>
      </w:r>
      <w:r w:rsidR="00376D19">
        <w:rPr>
          <w:rFonts w:ascii="Tahoma" w:eastAsia="Times New Roman" w:hAnsi="Tahoma" w:cs="Tahoma"/>
          <w:b/>
          <w:sz w:val="20"/>
          <w:lang w:eastAsia="sl-SI"/>
        </w:rPr>
        <w:t>del</w:t>
      </w:r>
      <w:r w:rsidR="00E34F05">
        <w:rPr>
          <w:rFonts w:ascii="Tahoma" w:eastAsia="Times New Roman" w:hAnsi="Tahoma" w:cs="Tahoma"/>
          <w:b/>
          <w:sz w:val="20"/>
          <w:lang w:eastAsia="sl-SI"/>
        </w:rPr>
        <w:t xml:space="preserve"> gradbene stroke</w:t>
      </w:r>
      <w:r w:rsidRPr="00140F3A">
        <w:rPr>
          <w:rFonts w:ascii="Tahoma" w:eastAsia="Times New Roman" w:hAnsi="Tahoma" w:cs="Tahoma"/>
          <w:sz w:val="20"/>
          <w:lang w:eastAsia="sl-SI"/>
        </w:rPr>
        <w:t xml:space="preserve"> kvalitetno in v skladu s pogodbenimi določili</w:t>
      </w:r>
      <w:r w:rsidRPr="00140F3A">
        <w:rPr>
          <w:rFonts w:ascii="Tahoma" w:eastAsia="Times New Roman" w:hAnsi="Tahoma" w:cs="Tahoma"/>
          <w:b/>
          <w:sz w:val="20"/>
          <w:lang w:eastAsia="sl-SI"/>
        </w:rPr>
        <w:t xml:space="preserve"> </w:t>
      </w:r>
      <w:r w:rsidRPr="004D0FA0">
        <w:rPr>
          <w:rFonts w:ascii="Tahoma" w:eastAsia="Times New Roman" w:hAnsi="Tahoma" w:cs="Tahoma"/>
          <w:sz w:val="20"/>
          <w:lang w:eastAsia="sl-SI"/>
        </w:rPr>
        <w:t xml:space="preserve">po vsebini in zahtevnosti uspešno </w:t>
      </w:r>
      <w:r w:rsidR="00376D19" w:rsidRPr="004D0FA0">
        <w:rPr>
          <w:rFonts w:ascii="Tahoma" w:eastAsia="Times New Roman" w:hAnsi="Tahoma" w:cs="Tahoma"/>
          <w:sz w:val="20"/>
          <w:lang w:eastAsia="sl-SI"/>
        </w:rPr>
        <w:t xml:space="preserve">sodeloval pri </w:t>
      </w:r>
      <w:r w:rsidR="00CB553E" w:rsidRPr="003314FD">
        <w:rPr>
          <w:rFonts w:ascii="Tahoma" w:hAnsi="Tahoma" w:cs="Tahoma"/>
          <w:b/>
          <w:bCs/>
          <w:sz w:val="20"/>
        </w:rPr>
        <w:t>izvedb</w:t>
      </w:r>
      <w:r w:rsidR="00CB553E">
        <w:rPr>
          <w:rFonts w:ascii="Tahoma" w:hAnsi="Tahoma" w:cs="Tahoma"/>
          <w:b/>
          <w:bCs/>
          <w:sz w:val="20"/>
        </w:rPr>
        <w:t>i</w:t>
      </w:r>
      <w:r w:rsidR="00CB553E" w:rsidRPr="003314FD">
        <w:rPr>
          <w:rFonts w:ascii="Tahoma" w:hAnsi="Tahoma" w:cs="Tahoma"/>
          <w:b/>
          <w:bCs/>
          <w:sz w:val="20"/>
        </w:rPr>
        <w:t xml:space="preserve"> gradbeno-obrtniških del pri obnovi</w:t>
      </w:r>
      <w:r w:rsidR="00CB553E">
        <w:rPr>
          <w:rFonts w:ascii="Tahoma" w:hAnsi="Tahoma" w:cs="Tahoma"/>
          <w:sz w:val="20"/>
        </w:rPr>
        <w:t xml:space="preserve"> poslovnih</w:t>
      </w:r>
      <w:r w:rsidR="00FF747C">
        <w:rPr>
          <w:rFonts w:ascii="Tahoma" w:hAnsi="Tahoma" w:cs="Tahoma"/>
          <w:sz w:val="20"/>
        </w:rPr>
        <w:t xml:space="preserve"> ali</w:t>
      </w:r>
      <w:r w:rsidR="00CB553E">
        <w:rPr>
          <w:rFonts w:ascii="Tahoma" w:hAnsi="Tahoma" w:cs="Tahoma"/>
          <w:sz w:val="20"/>
        </w:rPr>
        <w:t xml:space="preserve"> stanovanjskih objektov </w:t>
      </w:r>
      <w:r w:rsidR="00CB553E" w:rsidRPr="004530C5">
        <w:rPr>
          <w:rFonts w:ascii="Tahoma" w:hAnsi="Tahoma" w:cs="Tahoma"/>
          <w:sz w:val="20"/>
        </w:rPr>
        <w:t>v višini najmanj 150.000,00 EUR brez DDV</w:t>
      </w:r>
      <w:r w:rsidR="00BD6D05" w:rsidRPr="00C20056">
        <w:rPr>
          <w:rFonts w:ascii="Tahoma" w:hAnsi="Tahoma" w:cs="Tahoma"/>
          <w:b/>
          <w:sz w:val="20"/>
        </w:rPr>
        <w:t>.</w:t>
      </w:r>
      <w:r w:rsidRPr="00C20056">
        <w:rPr>
          <w:rFonts w:ascii="Tahoma" w:eastAsia="Times New Roman" w:hAnsi="Tahoma" w:cs="Tahoma"/>
          <w:sz w:val="20"/>
          <w:lang w:eastAsia="sl-SI"/>
        </w:rPr>
        <w:t xml:space="preserve"> </w:t>
      </w:r>
      <w:r w:rsidR="00140F3A" w:rsidRPr="00C20056">
        <w:rPr>
          <w:rFonts w:ascii="Tahoma" w:eastAsia="Times New Roman" w:hAnsi="Tahoma" w:cs="Tahoma"/>
          <w:sz w:val="20"/>
          <w:lang w:eastAsia="sl-SI"/>
        </w:rPr>
        <w:t>Na podlagi poziva bomo naročniku v zahtevanem roku predložili dodatna dokazila o uspešni izvedbi navedenih referenčnih del oziroma</w:t>
      </w:r>
      <w:r w:rsidR="00140F3A" w:rsidRPr="00C20056">
        <w:rPr>
          <w:rFonts w:ascii="Tahoma" w:eastAsia="Times New Roman" w:hAnsi="Tahoma" w:cs="Tahoma"/>
          <w:b/>
          <w:sz w:val="20"/>
          <w:lang w:eastAsia="sl-SI"/>
        </w:rPr>
        <w:t xml:space="preserve"> </w:t>
      </w:r>
      <w:r w:rsidR="00140F3A" w:rsidRPr="00C20056">
        <w:rPr>
          <w:rFonts w:ascii="Tahoma" w:eastAsia="Times New Roman" w:hAnsi="Tahoma" w:cs="Tahoma"/>
          <w:sz w:val="20"/>
          <w:lang w:eastAsia="sl-SI"/>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AB29C4" w:rsidRPr="00E60B83" w14:paraId="6A3CAF6E" w14:textId="77777777" w:rsidTr="00376D19">
        <w:trPr>
          <w:gridBefore w:val="1"/>
          <w:wBefore w:w="111" w:type="dxa"/>
          <w:trHeight w:val="310"/>
        </w:trPr>
        <w:tc>
          <w:tcPr>
            <w:tcW w:w="3544" w:type="dxa"/>
            <w:gridSpan w:val="2"/>
            <w:vAlign w:val="center"/>
          </w:tcPr>
          <w:p w14:paraId="44287ACF" w14:textId="77777777" w:rsidR="00AB29C4" w:rsidRPr="00E60B83" w:rsidRDefault="00AB29C4" w:rsidP="00530307">
            <w:pPr>
              <w:keepNext/>
              <w:keepLines/>
              <w:spacing w:after="0" w:line="240" w:lineRule="auto"/>
              <w:rPr>
                <w:rFonts w:ascii="Tahoma" w:eastAsia="Times New Roman" w:hAnsi="Tahoma" w:cs="Tahoma"/>
                <w:b/>
                <w:lang w:eastAsia="sl-SI"/>
              </w:rPr>
            </w:pPr>
            <w:r w:rsidRPr="00E60B83">
              <w:rPr>
                <w:rFonts w:ascii="Tahoma" w:eastAsia="Times New Roman" w:hAnsi="Tahoma" w:cs="Tahoma"/>
                <w:b/>
                <w:lang w:eastAsia="sl-SI"/>
              </w:rPr>
              <w:t>Naročnik</w:t>
            </w:r>
            <w:r>
              <w:rPr>
                <w:rFonts w:ascii="Tahoma" w:eastAsia="Times New Roman" w:hAnsi="Tahoma" w:cs="Tahoma"/>
                <w:b/>
                <w:lang w:eastAsia="sl-SI"/>
              </w:rPr>
              <w:t xml:space="preserve"> objekta:</w:t>
            </w:r>
          </w:p>
        </w:tc>
        <w:tc>
          <w:tcPr>
            <w:tcW w:w="5812" w:type="dxa"/>
            <w:gridSpan w:val="3"/>
          </w:tcPr>
          <w:p w14:paraId="5FFC39A7" w14:textId="77777777" w:rsidR="00AB29C4" w:rsidRPr="00E60B83" w:rsidRDefault="00AB29C4" w:rsidP="00530307">
            <w:pPr>
              <w:keepNext/>
              <w:keepLines/>
              <w:spacing w:after="0" w:line="240" w:lineRule="auto"/>
              <w:rPr>
                <w:rFonts w:ascii="Tahoma" w:eastAsia="Times New Roman" w:hAnsi="Tahoma" w:cs="Tahoma"/>
                <w:b/>
                <w:lang w:eastAsia="sl-SI"/>
              </w:rPr>
            </w:pPr>
          </w:p>
        </w:tc>
      </w:tr>
      <w:tr w:rsidR="00AB29C4" w:rsidRPr="00E60B83" w14:paraId="05741D4D" w14:textId="77777777" w:rsidTr="00376D19">
        <w:trPr>
          <w:gridBefore w:val="1"/>
          <w:wBefore w:w="111" w:type="dxa"/>
          <w:trHeight w:val="375"/>
        </w:trPr>
        <w:tc>
          <w:tcPr>
            <w:tcW w:w="3544" w:type="dxa"/>
            <w:gridSpan w:val="2"/>
            <w:vAlign w:val="center"/>
          </w:tcPr>
          <w:p w14:paraId="35230127"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Naslov:</w:t>
            </w:r>
          </w:p>
        </w:tc>
        <w:tc>
          <w:tcPr>
            <w:tcW w:w="5812" w:type="dxa"/>
            <w:gridSpan w:val="3"/>
          </w:tcPr>
          <w:p w14:paraId="1AF0081E" w14:textId="77777777" w:rsidR="00AB29C4" w:rsidRPr="00E60B83" w:rsidRDefault="00AB29C4" w:rsidP="00530307">
            <w:pPr>
              <w:keepNext/>
              <w:keepLines/>
              <w:spacing w:after="0" w:line="240" w:lineRule="auto"/>
              <w:rPr>
                <w:rFonts w:ascii="Tahoma" w:eastAsia="Times New Roman" w:hAnsi="Tahoma" w:cs="Tahoma"/>
                <w:b/>
                <w:lang w:eastAsia="sl-SI"/>
              </w:rPr>
            </w:pPr>
          </w:p>
        </w:tc>
      </w:tr>
      <w:tr w:rsidR="00AB29C4" w:rsidRPr="00E60B83" w14:paraId="63CCF762" w14:textId="77777777" w:rsidTr="00376D19">
        <w:trPr>
          <w:gridBefore w:val="1"/>
          <w:wBefore w:w="111" w:type="dxa"/>
          <w:trHeight w:val="461"/>
        </w:trPr>
        <w:tc>
          <w:tcPr>
            <w:tcW w:w="3544" w:type="dxa"/>
            <w:gridSpan w:val="2"/>
            <w:vAlign w:val="center"/>
          </w:tcPr>
          <w:p w14:paraId="5294C181"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Kontaktna oseba naročnika:</w:t>
            </w:r>
          </w:p>
        </w:tc>
        <w:tc>
          <w:tcPr>
            <w:tcW w:w="5812" w:type="dxa"/>
            <w:gridSpan w:val="3"/>
          </w:tcPr>
          <w:p w14:paraId="2FD043FC"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AB29C4" w:rsidRPr="00E60B83" w14:paraId="7DA0E1A4" w14:textId="77777777" w:rsidTr="00376D19">
        <w:trPr>
          <w:gridBefore w:val="1"/>
          <w:wBefore w:w="111" w:type="dxa"/>
          <w:trHeight w:val="461"/>
        </w:trPr>
        <w:tc>
          <w:tcPr>
            <w:tcW w:w="3544" w:type="dxa"/>
            <w:gridSpan w:val="2"/>
            <w:vAlign w:val="center"/>
          </w:tcPr>
          <w:p w14:paraId="493B4677"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Telefonska številka:</w:t>
            </w:r>
          </w:p>
        </w:tc>
        <w:tc>
          <w:tcPr>
            <w:tcW w:w="5812" w:type="dxa"/>
            <w:gridSpan w:val="3"/>
          </w:tcPr>
          <w:p w14:paraId="020B113C"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AB29C4" w:rsidRPr="00E60B83" w14:paraId="0B86D464" w14:textId="77777777" w:rsidTr="00376D19">
        <w:trPr>
          <w:gridBefore w:val="1"/>
          <w:wBefore w:w="111" w:type="dxa"/>
          <w:trHeight w:val="601"/>
        </w:trPr>
        <w:tc>
          <w:tcPr>
            <w:tcW w:w="3544" w:type="dxa"/>
            <w:gridSpan w:val="2"/>
            <w:vAlign w:val="center"/>
          </w:tcPr>
          <w:p w14:paraId="1FFD4F49" w14:textId="77777777" w:rsidR="00AB29C4" w:rsidRPr="00E60B83" w:rsidRDefault="00376D19" w:rsidP="00530307">
            <w:pPr>
              <w:keepNext/>
              <w:keepLines/>
              <w:spacing w:after="0" w:line="240" w:lineRule="auto"/>
              <w:rPr>
                <w:rFonts w:ascii="Tahoma" w:eastAsia="Times New Roman" w:hAnsi="Tahoma" w:cs="Tahoma"/>
                <w:lang w:eastAsia="sl-SI"/>
              </w:rPr>
            </w:pPr>
            <w:r>
              <w:rPr>
                <w:rFonts w:ascii="Tahoma" w:eastAsia="Times New Roman" w:hAnsi="Tahoma" w:cs="Tahoma"/>
                <w:lang w:eastAsia="sl-SI"/>
              </w:rPr>
              <w:t>V</w:t>
            </w:r>
            <w:r w:rsidR="00AB29C4">
              <w:rPr>
                <w:rFonts w:ascii="Tahoma" w:eastAsia="Times New Roman" w:hAnsi="Tahoma" w:cs="Tahoma"/>
                <w:lang w:eastAsia="sl-SI"/>
              </w:rPr>
              <w:t>odja</w:t>
            </w:r>
            <w:r w:rsidR="00CB553E">
              <w:rPr>
                <w:rFonts w:ascii="Tahoma" w:eastAsia="Times New Roman" w:hAnsi="Tahoma" w:cs="Tahoma"/>
                <w:lang w:eastAsia="sl-SI"/>
              </w:rPr>
              <w:t xml:space="preserve"> gradbenih</w:t>
            </w:r>
            <w:r w:rsidR="00AB29C4">
              <w:rPr>
                <w:rFonts w:ascii="Tahoma" w:eastAsia="Times New Roman" w:hAnsi="Tahoma" w:cs="Tahoma"/>
                <w:lang w:eastAsia="sl-SI"/>
              </w:rPr>
              <w:t xml:space="preserve"> del</w:t>
            </w:r>
            <w:r w:rsidR="00AB29C4" w:rsidRPr="00E60B83">
              <w:rPr>
                <w:rFonts w:ascii="Tahoma" w:eastAsia="Times New Roman" w:hAnsi="Tahoma" w:cs="Tahoma"/>
                <w:lang w:eastAsia="sl-SI"/>
              </w:rPr>
              <w:t>:</w:t>
            </w:r>
          </w:p>
        </w:tc>
        <w:tc>
          <w:tcPr>
            <w:tcW w:w="5812" w:type="dxa"/>
            <w:gridSpan w:val="3"/>
          </w:tcPr>
          <w:p w14:paraId="53D773EB"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987E9D" w:rsidRPr="00E60B83" w14:paraId="7D07AA4F" w14:textId="77777777" w:rsidTr="00376D19">
        <w:trPr>
          <w:gridBefore w:val="1"/>
          <w:wBefore w:w="111" w:type="dxa"/>
          <w:cantSplit/>
          <w:trHeight w:val="461"/>
        </w:trPr>
        <w:tc>
          <w:tcPr>
            <w:tcW w:w="3544" w:type="dxa"/>
            <w:gridSpan w:val="2"/>
            <w:vAlign w:val="center"/>
          </w:tcPr>
          <w:p w14:paraId="4E8EC7E2" w14:textId="77777777" w:rsidR="00987E9D" w:rsidRPr="00D51A43" w:rsidRDefault="00987E9D"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Leto zaključka in kraj izvedbe:</w:t>
            </w:r>
          </w:p>
        </w:tc>
        <w:tc>
          <w:tcPr>
            <w:tcW w:w="5812" w:type="dxa"/>
            <w:gridSpan w:val="3"/>
            <w:vAlign w:val="bottom"/>
          </w:tcPr>
          <w:p w14:paraId="569714D9" w14:textId="77777777" w:rsidR="00987E9D" w:rsidRPr="00E60B83" w:rsidRDefault="00987E9D" w:rsidP="00530307">
            <w:pPr>
              <w:keepNext/>
              <w:keepLines/>
              <w:spacing w:after="0" w:line="240" w:lineRule="auto"/>
              <w:rPr>
                <w:rFonts w:ascii="Tahoma" w:eastAsia="Times New Roman" w:hAnsi="Tahoma" w:cs="Tahoma"/>
                <w:lang w:eastAsia="sl-SI"/>
              </w:rPr>
            </w:pPr>
          </w:p>
        </w:tc>
      </w:tr>
      <w:tr w:rsidR="00987E9D" w:rsidRPr="00E60B83" w14:paraId="3295BDA5" w14:textId="77777777" w:rsidTr="00376D19">
        <w:trPr>
          <w:gridBefore w:val="1"/>
          <w:wBefore w:w="111" w:type="dxa"/>
          <w:cantSplit/>
          <w:trHeight w:val="461"/>
        </w:trPr>
        <w:tc>
          <w:tcPr>
            <w:tcW w:w="3544" w:type="dxa"/>
            <w:gridSpan w:val="2"/>
            <w:vAlign w:val="center"/>
          </w:tcPr>
          <w:p w14:paraId="2A1DA4F7" w14:textId="77777777" w:rsidR="00987E9D" w:rsidRPr="00D51A43" w:rsidRDefault="00987E9D"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Številka (oznaka) in datum pogodbe / naročilnice:</w:t>
            </w:r>
          </w:p>
        </w:tc>
        <w:tc>
          <w:tcPr>
            <w:tcW w:w="5812" w:type="dxa"/>
            <w:gridSpan w:val="3"/>
            <w:vAlign w:val="bottom"/>
          </w:tcPr>
          <w:p w14:paraId="4E4E72C5" w14:textId="77777777" w:rsidR="00987E9D" w:rsidRPr="00E60B83" w:rsidRDefault="00987E9D" w:rsidP="00530307">
            <w:pPr>
              <w:keepNext/>
              <w:keepLines/>
              <w:spacing w:after="0" w:line="240" w:lineRule="auto"/>
              <w:rPr>
                <w:rFonts w:ascii="Tahoma" w:eastAsia="Times New Roman" w:hAnsi="Tahoma" w:cs="Tahoma"/>
                <w:lang w:eastAsia="sl-SI"/>
              </w:rPr>
            </w:pPr>
          </w:p>
        </w:tc>
      </w:tr>
      <w:tr w:rsidR="00AB29C4" w:rsidRPr="00E60B83" w14:paraId="17E8C1FA" w14:textId="77777777" w:rsidTr="00376D19">
        <w:trPr>
          <w:gridBefore w:val="1"/>
          <w:wBefore w:w="111" w:type="dxa"/>
          <w:trHeight w:val="836"/>
        </w:trPr>
        <w:tc>
          <w:tcPr>
            <w:tcW w:w="3544" w:type="dxa"/>
            <w:gridSpan w:val="2"/>
            <w:tcBorders>
              <w:right w:val="single" w:sz="4" w:space="0" w:color="auto"/>
            </w:tcBorders>
            <w:vAlign w:val="center"/>
          </w:tcPr>
          <w:p w14:paraId="335E3ACC" w14:textId="3F44B139" w:rsidR="00AB29C4" w:rsidRPr="00E60B83" w:rsidRDefault="00AB29C4" w:rsidP="00F530AD">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Kratek opis predmeta naročila:</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41027FAC"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376D19" w:rsidRPr="00D51A43" w14:paraId="4C5D4092" w14:textId="77777777" w:rsidTr="00376D19">
        <w:trPr>
          <w:gridBefore w:val="1"/>
          <w:wBefore w:w="111" w:type="dxa"/>
          <w:trHeight w:val="238"/>
        </w:trPr>
        <w:tc>
          <w:tcPr>
            <w:tcW w:w="3544" w:type="dxa"/>
            <w:gridSpan w:val="2"/>
            <w:tcBorders>
              <w:right w:val="single" w:sz="4" w:space="0" w:color="auto"/>
            </w:tcBorders>
          </w:tcPr>
          <w:p w14:paraId="57665B27" w14:textId="77777777" w:rsidR="00376D19" w:rsidRPr="00837276" w:rsidRDefault="00CB553E" w:rsidP="00530307">
            <w:pPr>
              <w:keepNext/>
              <w:keepLines/>
              <w:spacing w:after="0" w:line="240" w:lineRule="auto"/>
              <w:rPr>
                <w:rFonts w:ascii="Tahoma" w:eastAsia="Times New Roman" w:hAnsi="Tahoma" w:cs="Tahoma"/>
                <w:sz w:val="20"/>
                <w:lang w:eastAsia="sl-SI"/>
              </w:rPr>
            </w:pPr>
            <w:r>
              <w:rPr>
                <w:rFonts w:ascii="Tahoma" w:eastAsia="Times New Roman" w:hAnsi="Tahoma" w:cs="Tahoma"/>
                <w:color w:val="000000"/>
                <w:sz w:val="20"/>
                <w:szCs w:val="18"/>
                <w:lang w:eastAsia="sl-SI"/>
              </w:rPr>
              <w:t>Vrednost G-O del:</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CC3BE03" w14:textId="77777777" w:rsidR="00376D19" w:rsidRPr="00D51A43" w:rsidRDefault="00376D19" w:rsidP="00530307">
            <w:pPr>
              <w:keepNext/>
              <w:keepLines/>
              <w:spacing w:after="0" w:line="240" w:lineRule="auto"/>
              <w:rPr>
                <w:rFonts w:ascii="Tahoma" w:eastAsia="Times New Roman" w:hAnsi="Tahoma" w:cs="Tahoma"/>
                <w:sz w:val="18"/>
                <w:lang w:eastAsia="sl-SI"/>
              </w:rPr>
            </w:pPr>
          </w:p>
        </w:tc>
      </w:tr>
      <w:tr w:rsidR="00376D19" w:rsidRPr="00E60B83" w14:paraId="1A8E7B44" w14:textId="77777777" w:rsidTr="00376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308305D2" w14:textId="77777777" w:rsidR="00376D19" w:rsidRDefault="00376D19" w:rsidP="00530307">
            <w:pPr>
              <w:keepNext/>
              <w:keepLines/>
              <w:spacing w:after="0" w:line="240" w:lineRule="auto"/>
              <w:jc w:val="both"/>
              <w:rPr>
                <w:rFonts w:ascii="Tahoma" w:eastAsia="Times New Roman" w:hAnsi="Tahoma" w:cs="Tahoma"/>
                <w:snapToGrid w:val="0"/>
                <w:lang w:eastAsia="sl-SI"/>
              </w:rPr>
            </w:pPr>
          </w:p>
          <w:p w14:paraId="2D830888" w14:textId="77777777" w:rsidR="00376D19" w:rsidRPr="00E60B83" w:rsidRDefault="00376D19" w:rsidP="00530307">
            <w:pPr>
              <w:keepNext/>
              <w:keepLines/>
              <w:spacing w:after="0" w:line="240" w:lineRule="auto"/>
              <w:jc w:val="both"/>
              <w:rPr>
                <w:rFonts w:ascii="Tahoma" w:eastAsia="Times New Roman" w:hAnsi="Tahoma" w:cs="Tahoma"/>
                <w:snapToGrid w:val="0"/>
                <w:lang w:eastAsia="sl-SI"/>
              </w:rPr>
            </w:pPr>
          </w:p>
        </w:tc>
        <w:tc>
          <w:tcPr>
            <w:tcW w:w="2693" w:type="dxa"/>
            <w:gridSpan w:val="2"/>
          </w:tcPr>
          <w:p w14:paraId="16EB0893"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p>
        </w:tc>
        <w:tc>
          <w:tcPr>
            <w:tcW w:w="3969" w:type="dxa"/>
            <w:tcBorders>
              <w:bottom w:val="single" w:sz="4" w:space="0" w:color="auto"/>
            </w:tcBorders>
          </w:tcPr>
          <w:p w14:paraId="51B4A799" w14:textId="77777777" w:rsidR="00376D19" w:rsidRPr="00E60B83" w:rsidRDefault="00376D19" w:rsidP="00530307">
            <w:pPr>
              <w:keepNext/>
              <w:keepLines/>
              <w:spacing w:after="0" w:line="240" w:lineRule="auto"/>
              <w:jc w:val="both"/>
              <w:rPr>
                <w:rFonts w:ascii="Tahoma" w:eastAsia="Times New Roman" w:hAnsi="Tahoma" w:cs="Tahoma"/>
                <w:snapToGrid w:val="0"/>
                <w:lang w:eastAsia="sl-SI"/>
              </w:rPr>
            </w:pPr>
          </w:p>
        </w:tc>
      </w:tr>
      <w:tr w:rsidR="00376D19" w:rsidRPr="00E60B83" w14:paraId="504C7269" w14:textId="77777777" w:rsidTr="00376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671B9BA5"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r w:rsidRPr="00E60B83">
              <w:rPr>
                <w:rFonts w:ascii="Tahoma" w:eastAsia="Times New Roman" w:hAnsi="Tahoma" w:cs="Tahoma"/>
                <w:snapToGrid w:val="0"/>
                <w:lang w:eastAsia="sl-SI"/>
              </w:rPr>
              <w:t>(kraj, datum)</w:t>
            </w:r>
          </w:p>
        </w:tc>
        <w:tc>
          <w:tcPr>
            <w:tcW w:w="2693" w:type="dxa"/>
            <w:gridSpan w:val="2"/>
          </w:tcPr>
          <w:p w14:paraId="292EEEC5"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p>
        </w:tc>
        <w:tc>
          <w:tcPr>
            <w:tcW w:w="3969" w:type="dxa"/>
            <w:tcBorders>
              <w:top w:val="single" w:sz="4" w:space="0" w:color="auto"/>
            </w:tcBorders>
          </w:tcPr>
          <w:p w14:paraId="088ACFA4" w14:textId="77777777" w:rsidR="00376D19" w:rsidRPr="00E60B83" w:rsidRDefault="00376D19" w:rsidP="00A811EC">
            <w:pPr>
              <w:keepNext/>
              <w:keepLines/>
              <w:spacing w:after="0" w:line="240" w:lineRule="auto"/>
              <w:jc w:val="center"/>
              <w:rPr>
                <w:rFonts w:ascii="Tahoma" w:eastAsia="Times New Roman" w:hAnsi="Tahoma" w:cs="Tahoma"/>
                <w:snapToGrid w:val="0"/>
                <w:lang w:eastAsia="sl-SI"/>
              </w:rPr>
            </w:pPr>
            <w:r>
              <w:rPr>
                <w:rFonts w:ascii="Tahoma" w:eastAsia="Times New Roman" w:hAnsi="Tahoma" w:cs="Tahoma"/>
                <w:snapToGrid w:val="0"/>
                <w:lang w:eastAsia="sl-SI"/>
              </w:rPr>
              <w:t>(</w:t>
            </w:r>
            <w:r w:rsidRPr="00E60B83">
              <w:rPr>
                <w:rFonts w:ascii="Tahoma" w:eastAsia="Times New Roman" w:hAnsi="Tahoma" w:cs="Tahoma"/>
                <w:snapToGrid w:val="0"/>
                <w:lang w:eastAsia="sl-SI"/>
              </w:rPr>
              <w:t xml:space="preserve">podpis </w:t>
            </w:r>
            <w:r>
              <w:rPr>
                <w:rFonts w:ascii="Tahoma" w:eastAsia="Times New Roman" w:hAnsi="Tahoma" w:cs="Tahoma"/>
                <w:snapToGrid w:val="0"/>
                <w:lang w:eastAsia="sl-SI"/>
              </w:rPr>
              <w:t>vodj</w:t>
            </w:r>
            <w:r w:rsidR="00A811EC">
              <w:rPr>
                <w:rFonts w:ascii="Tahoma" w:eastAsia="Times New Roman" w:hAnsi="Tahoma" w:cs="Tahoma"/>
                <w:snapToGrid w:val="0"/>
                <w:lang w:eastAsia="sl-SI"/>
              </w:rPr>
              <w:t>e</w:t>
            </w:r>
            <w:r>
              <w:rPr>
                <w:rFonts w:ascii="Tahoma" w:eastAsia="Times New Roman" w:hAnsi="Tahoma" w:cs="Tahoma"/>
                <w:snapToGrid w:val="0"/>
                <w:lang w:eastAsia="sl-SI"/>
              </w:rPr>
              <w:t xml:space="preserve"> del</w:t>
            </w:r>
            <w:r w:rsidR="00453104">
              <w:rPr>
                <w:rFonts w:ascii="Tahoma" w:eastAsia="Times New Roman" w:hAnsi="Tahoma" w:cs="Tahoma"/>
                <w:snapToGrid w:val="0"/>
                <w:lang w:eastAsia="sl-SI"/>
              </w:rPr>
              <w:t xml:space="preserve"> gradbene stroke</w:t>
            </w:r>
            <w:r w:rsidRPr="00E60B83">
              <w:rPr>
                <w:rFonts w:ascii="Tahoma" w:eastAsia="Times New Roman" w:hAnsi="Tahoma" w:cs="Tahoma"/>
                <w:snapToGrid w:val="0"/>
                <w:lang w:eastAsia="sl-SI"/>
              </w:rPr>
              <w:t>)</w:t>
            </w:r>
          </w:p>
        </w:tc>
      </w:tr>
    </w:tbl>
    <w:p w14:paraId="1FCE09F4" w14:textId="494FBFDB" w:rsidR="00376D19" w:rsidRDefault="00376D19" w:rsidP="00530307">
      <w:pPr>
        <w:keepNext/>
        <w:keepLines/>
        <w:pBdr>
          <w:bottom w:val="single" w:sz="12" w:space="1" w:color="auto"/>
        </w:pBdr>
        <w:spacing w:after="0" w:line="240" w:lineRule="auto"/>
        <w:rPr>
          <w:rFonts w:ascii="Tahoma" w:eastAsia="Times New Roman" w:hAnsi="Tahoma" w:cs="Tahoma"/>
          <w:b/>
          <w:sz w:val="18"/>
          <w:lang w:eastAsia="sl-SI"/>
        </w:rPr>
      </w:pPr>
    </w:p>
    <w:p w14:paraId="138020D5" w14:textId="77777777" w:rsidR="00F530AD" w:rsidRPr="00D51A43" w:rsidRDefault="00F530AD" w:rsidP="00530307">
      <w:pPr>
        <w:keepNext/>
        <w:keepLines/>
        <w:pBdr>
          <w:bottom w:val="single" w:sz="12" w:space="1" w:color="auto"/>
        </w:pBdr>
        <w:spacing w:after="0" w:line="240" w:lineRule="auto"/>
        <w:rPr>
          <w:rFonts w:ascii="Tahoma" w:eastAsia="Times New Roman" w:hAnsi="Tahoma" w:cs="Tahoma"/>
          <w:b/>
          <w:sz w:val="18"/>
          <w:lang w:eastAsia="sl-SI"/>
        </w:rPr>
      </w:pPr>
    </w:p>
    <w:p w14:paraId="3E608705" w14:textId="77777777" w:rsidR="00376D19" w:rsidRPr="009F4254" w:rsidRDefault="00376D19" w:rsidP="00530307">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18289932" w14:textId="77777777" w:rsidR="00376D19" w:rsidRPr="00D51A43" w:rsidRDefault="00376D19" w:rsidP="00530307">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sidR="00CB553E">
        <w:rPr>
          <w:rFonts w:ascii="Tahoma" w:eastAsia="Times New Roman" w:hAnsi="Tahoma" w:cs="Tahoma"/>
          <w:sz w:val="18"/>
          <w:lang w:eastAsia="sl-SI"/>
        </w:rPr>
        <w:t xml:space="preserve"> </w:t>
      </w:r>
      <w:r>
        <w:rPr>
          <w:rFonts w:ascii="Tahoma" w:eastAsia="Times New Roman" w:hAnsi="Tahoma" w:cs="Tahoma"/>
          <w:sz w:val="18"/>
          <w:lang w:eastAsia="sl-SI"/>
        </w:rPr>
        <w:t>vodja</w:t>
      </w:r>
      <w:r w:rsidR="00CB553E">
        <w:rPr>
          <w:rFonts w:ascii="Tahoma" w:eastAsia="Times New Roman" w:hAnsi="Tahoma" w:cs="Tahoma"/>
          <w:sz w:val="18"/>
          <w:lang w:eastAsia="sl-SI"/>
        </w:rPr>
        <w:t xml:space="preserve"> </w:t>
      </w:r>
      <w:r>
        <w:rPr>
          <w:rFonts w:ascii="Tahoma" w:eastAsia="Times New Roman" w:hAnsi="Tahoma" w:cs="Tahoma"/>
          <w:sz w:val="18"/>
          <w:lang w:eastAsia="sl-SI"/>
        </w:rPr>
        <w:t>del</w:t>
      </w:r>
      <w:r w:rsidR="00453104">
        <w:rPr>
          <w:rFonts w:ascii="Tahoma" w:eastAsia="Times New Roman" w:hAnsi="Tahoma" w:cs="Tahoma"/>
          <w:sz w:val="18"/>
          <w:lang w:eastAsia="sl-SI"/>
        </w:rPr>
        <w:t xml:space="preserve"> gradbene stroke</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6889C67D" w14:textId="77777777" w:rsidR="00376D19" w:rsidRPr="00D51A43" w:rsidRDefault="00376D19"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08909383" w14:textId="77777777" w:rsidR="00376D19" w:rsidRPr="00D51A43" w:rsidRDefault="00376D19" w:rsidP="00530307">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2D77C3DC" w14:textId="77777777" w:rsidR="00376D19" w:rsidRPr="00D51A43" w:rsidRDefault="00376D19" w:rsidP="00530307">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76D19" w:rsidRPr="00D51A43" w14:paraId="3FB72DF4" w14:textId="77777777" w:rsidTr="00094360">
        <w:trPr>
          <w:trHeight w:val="235"/>
        </w:trPr>
        <w:tc>
          <w:tcPr>
            <w:tcW w:w="3402" w:type="dxa"/>
            <w:tcBorders>
              <w:bottom w:val="single" w:sz="4" w:space="0" w:color="auto"/>
            </w:tcBorders>
          </w:tcPr>
          <w:p w14:paraId="66A19C65" w14:textId="77777777" w:rsidR="00376D19" w:rsidRPr="00D51A43" w:rsidRDefault="00376D19" w:rsidP="00530307">
            <w:pPr>
              <w:keepNext/>
              <w:keepLines/>
              <w:spacing w:after="0" w:line="240" w:lineRule="auto"/>
              <w:jc w:val="both"/>
              <w:rPr>
                <w:rFonts w:ascii="Tahoma" w:eastAsia="Times New Roman" w:hAnsi="Tahoma" w:cs="Tahoma"/>
                <w:snapToGrid w:val="0"/>
                <w:sz w:val="18"/>
                <w:lang w:eastAsia="sl-SI"/>
              </w:rPr>
            </w:pPr>
          </w:p>
        </w:tc>
        <w:tc>
          <w:tcPr>
            <w:tcW w:w="2977" w:type="dxa"/>
          </w:tcPr>
          <w:p w14:paraId="60F9C7D9"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974C505" w14:textId="77777777" w:rsidR="00376D19" w:rsidRPr="00D51A43" w:rsidRDefault="00376D19" w:rsidP="00530307">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376D19" w:rsidRPr="00D51A43" w14:paraId="63AF9DF5" w14:textId="77777777" w:rsidTr="00094360">
        <w:trPr>
          <w:trHeight w:val="235"/>
        </w:trPr>
        <w:tc>
          <w:tcPr>
            <w:tcW w:w="3402" w:type="dxa"/>
            <w:tcBorders>
              <w:top w:val="single" w:sz="4" w:space="0" w:color="auto"/>
            </w:tcBorders>
          </w:tcPr>
          <w:p w14:paraId="716ABB03"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269545F9"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47AA19E1"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 xml:space="preserve">ime in priimek </w:t>
            </w:r>
            <w:r w:rsidR="00393971" w:rsidRPr="00D51A43">
              <w:rPr>
                <w:rFonts w:ascii="Tahoma" w:eastAsia="Times New Roman" w:hAnsi="Tahoma" w:cs="Tahoma"/>
                <w:snapToGrid w:val="0"/>
                <w:color w:val="000000"/>
                <w:sz w:val="18"/>
                <w:lang w:eastAsia="sl-SI"/>
              </w:rPr>
              <w:t xml:space="preserve">ter podpis </w:t>
            </w:r>
            <w:r w:rsidRPr="00D51A43">
              <w:rPr>
                <w:rFonts w:ascii="Tahoma" w:eastAsia="Times New Roman" w:hAnsi="Tahoma" w:cs="Tahoma"/>
                <w:snapToGrid w:val="0"/>
                <w:color w:val="000000"/>
                <w:sz w:val="18"/>
                <w:lang w:eastAsia="sl-SI"/>
              </w:rPr>
              <w:t>odgovorne osebe investitorja</w:t>
            </w:r>
            <w:r w:rsidRPr="00D51A43">
              <w:rPr>
                <w:rFonts w:ascii="Tahoma" w:eastAsia="Times New Roman" w:hAnsi="Tahoma" w:cs="Tahoma"/>
                <w:snapToGrid w:val="0"/>
                <w:sz w:val="18"/>
                <w:lang w:eastAsia="sl-SI"/>
              </w:rPr>
              <w:t>)</w:t>
            </w:r>
          </w:p>
        </w:tc>
      </w:tr>
    </w:tbl>
    <w:p w14:paraId="634BBC4F" w14:textId="77777777" w:rsidR="00376D19" w:rsidRPr="00E60B83" w:rsidRDefault="00376D19" w:rsidP="00530307">
      <w:pPr>
        <w:keepNext/>
        <w:keepLines/>
        <w:spacing w:after="0" w:line="240" w:lineRule="auto"/>
        <w:rPr>
          <w:rFonts w:ascii="Tahoma" w:eastAsia="Times New Roman" w:hAnsi="Tahoma" w:cs="Tahoma"/>
          <w:lang w:eastAsia="sl-SI"/>
        </w:rPr>
      </w:pPr>
    </w:p>
    <w:p w14:paraId="6B8409A6" w14:textId="77777777" w:rsidR="00CB553E" w:rsidRPr="00D51A43"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4373152C" w14:textId="77777777" w:rsidR="00CB553E" w:rsidRPr="00D51A43" w:rsidRDefault="00CB553E" w:rsidP="00CB553E">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31001A2B" w14:textId="77777777" w:rsidR="00CB553E"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vodja del</w:t>
      </w:r>
      <w:r w:rsidR="00453104">
        <w:rPr>
          <w:rFonts w:ascii="Tahoma" w:eastAsia="Times New Roman" w:hAnsi="Tahoma" w:cs="Tahoma"/>
          <w:sz w:val="18"/>
          <w:lang w:eastAsia="sl-SI"/>
        </w:rPr>
        <w:t xml:space="preserve"> gradbene stroke</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w:t>
      </w:r>
      <w:r>
        <w:rPr>
          <w:rFonts w:ascii="Tahoma" w:eastAsia="Times New Roman" w:hAnsi="Tahoma" w:cs="Tahoma"/>
          <w:sz w:val="18"/>
          <w:lang w:eastAsia="sl-SI"/>
        </w:rPr>
        <w:t xml:space="preserve"> in</w:t>
      </w:r>
      <w:r w:rsidRPr="00D51A43">
        <w:rPr>
          <w:rFonts w:ascii="Tahoma" w:eastAsia="Times New Roman" w:hAnsi="Tahoma" w:cs="Tahoma"/>
          <w:sz w:val="18"/>
          <w:lang w:eastAsia="sl-SI"/>
        </w:rPr>
        <w:t xml:space="preserve"> kvaliteti in po ceni, navedeni v izvajalčevi ponudbi.</w:t>
      </w:r>
    </w:p>
    <w:p w14:paraId="6BF8ADA6"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4C165D11" w14:textId="77777777" w:rsidTr="00CA1DFA">
        <w:trPr>
          <w:trHeight w:val="235"/>
        </w:trPr>
        <w:tc>
          <w:tcPr>
            <w:tcW w:w="3402" w:type="dxa"/>
            <w:tcBorders>
              <w:bottom w:val="single" w:sz="4" w:space="0" w:color="auto"/>
            </w:tcBorders>
          </w:tcPr>
          <w:p w14:paraId="3E2AA4D4"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50225AC"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E6BE3FE"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56890BE8" w14:textId="77777777" w:rsidTr="00CA1DFA">
        <w:trPr>
          <w:trHeight w:val="235"/>
        </w:trPr>
        <w:tc>
          <w:tcPr>
            <w:tcW w:w="3402" w:type="dxa"/>
            <w:tcBorders>
              <w:top w:val="single" w:sz="4" w:space="0" w:color="auto"/>
            </w:tcBorders>
          </w:tcPr>
          <w:p w14:paraId="10FD2E32"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5BE1DF8C"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0349DE39" w14:textId="77777777" w:rsidR="00CB553E"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43DED473" w14:textId="77777777" w:rsidR="00CB553E" w:rsidRPr="00D51A43"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629AA2BD" w14:textId="77777777" w:rsidR="00CB553E" w:rsidRDefault="00CB553E" w:rsidP="00CB553E">
      <w:pPr>
        <w:keepNext/>
        <w:keepLines/>
        <w:spacing w:after="0" w:line="240" w:lineRule="auto"/>
        <w:rPr>
          <w:rFonts w:ascii="Tahoma" w:eastAsia="Times New Roman" w:hAnsi="Tahoma" w:cs="Tahoma"/>
          <w:sz w:val="16"/>
          <w:lang w:eastAsia="sl-SI"/>
        </w:rPr>
      </w:pPr>
    </w:p>
    <w:p w14:paraId="0AFBD304" w14:textId="357850EA" w:rsidR="00CB553E" w:rsidRPr="00AB29C4" w:rsidRDefault="00CB553E" w:rsidP="00530307">
      <w:pPr>
        <w:keepNext/>
        <w:keepLines/>
        <w:spacing w:after="0" w:line="240" w:lineRule="auto"/>
        <w:rPr>
          <w:rFonts w:ascii="Tahoma" w:hAnsi="Tahoma" w:cs="Tahoma"/>
        </w:rPr>
      </w:pPr>
      <w:r w:rsidRPr="00E60B83">
        <w:rPr>
          <w:rFonts w:ascii="Tahoma" w:eastAsia="Times New Roman" w:hAnsi="Tahoma" w:cs="Tahoma"/>
          <w:sz w:val="16"/>
          <w:lang w:eastAsia="sl-SI"/>
        </w:rPr>
        <w:t>OPOMBA: Obrazec lahko po potrebi tudi kopirate</w:t>
      </w:r>
      <w:r w:rsidR="00AB29C4">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B553E" w:rsidRPr="00E60B83" w14:paraId="11E9C8D7" w14:textId="77777777" w:rsidTr="00CA1DFA">
        <w:tc>
          <w:tcPr>
            <w:tcW w:w="8008" w:type="dxa"/>
            <w:tcBorders>
              <w:top w:val="single" w:sz="4" w:space="0" w:color="auto"/>
              <w:bottom w:val="single" w:sz="4" w:space="0" w:color="auto"/>
            </w:tcBorders>
          </w:tcPr>
          <w:p w14:paraId="79DB0469" w14:textId="77777777" w:rsidR="00CB553E" w:rsidRPr="00E60B83" w:rsidRDefault="00CB553E" w:rsidP="00CA1DFA">
            <w:pPr>
              <w:keepNext/>
              <w:keepLines/>
              <w:spacing w:after="0" w:line="240" w:lineRule="auto"/>
              <w:rPr>
                <w:rFonts w:ascii="Tahoma" w:eastAsia="Times New Roman" w:hAnsi="Tahoma" w:cs="Tahoma"/>
                <w:lang w:eastAsia="sl-SI"/>
              </w:rPr>
            </w:pPr>
            <w:r>
              <w:rPr>
                <w:rFonts w:ascii="Tahoma" w:eastAsia="Times New Roman" w:hAnsi="Tahoma" w:cs="Tahoma"/>
                <w:b/>
                <w:lang w:eastAsia="sl-SI"/>
              </w:rPr>
              <w:lastRenderedPageBreak/>
              <w:br w:type="page"/>
            </w:r>
            <w:r>
              <w:rPr>
                <w:rFonts w:ascii="Tahoma" w:hAnsi="Tahoma" w:cs="Tahoma"/>
              </w:rPr>
              <w:br w:type="page"/>
            </w:r>
            <w:r w:rsidRPr="00E60B83">
              <w:rPr>
                <w:rFonts w:ascii="Tahoma" w:eastAsia="Times New Roman" w:hAnsi="Tahoma" w:cs="Tahoma"/>
                <w:lang w:eastAsia="sl-SI"/>
              </w:rPr>
              <w:br w:type="page"/>
              <w:t xml:space="preserve">POTRDITEV REFERENC S STRANI POSAMEZNIH NAROČNIKOV </w:t>
            </w:r>
          </w:p>
        </w:tc>
        <w:tc>
          <w:tcPr>
            <w:tcW w:w="1418" w:type="dxa"/>
            <w:tcBorders>
              <w:top w:val="single" w:sz="4" w:space="0" w:color="auto"/>
              <w:bottom w:val="single" w:sz="4" w:space="0" w:color="auto"/>
            </w:tcBorders>
          </w:tcPr>
          <w:p w14:paraId="624526AE" w14:textId="77777777" w:rsidR="00CB553E" w:rsidRPr="00E60B83" w:rsidRDefault="00CB553E" w:rsidP="00CA1DFA">
            <w:pPr>
              <w:keepNext/>
              <w:keepLines/>
              <w:spacing w:after="0" w:line="240" w:lineRule="auto"/>
              <w:rPr>
                <w:rFonts w:ascii="Tahoma" w:eastAsia="Times New Roman" w:hAnsi="Tahoma" w:cs="Tahoma"/>
                <w:b/>
                <w:i/>
                <w:lang w:eastAsia="sl-SI"/>
              </w:rPr>
            </w:pPr>
            <w:r w:rsidRPr="00E60B83">
              <w:rPr>
                <w:rFonts w:ascii="Tahoma" w:eastAsia="Times New Roman" w:hAnsi="Tahoma" w:cs="Tahoma"/>
                <w:b/>
                <w:i/>
                <w:lang w:eastAsia="sl-SI"/>
              </w:rPr>
              <w:t xml:space="preserve">Priloga </w:t>
            </w:r>
            <w:r>
              <w:rPr>
                <w:rFonts w:ascii="Tahoma" w:eastAsia="Times New Roman" w:hAnsi="Tahoma" w:cs="Tahoma"/>
                <w:b/>
                <w:i/>
                <w:lang w:eastAsia="sl-SI"/>
              </w:rPr>
              <w:t>6/2</w:t>
            </w:r>
          </w:p>
        </w:tc>
      </w:tr>
    </w:tbl>
    <w:p w14:paraId="50CA9B99" w14:textId="77777777" w:rsidR="00CB553E" w:rsidRDefault="00CB553E" w:rsidP="00CB553E">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Javno naročilo: </w:t>
      </w:r>
    </w:p>
    <w:p w14:paraId="07C01EF7" w14:textId="5907125C" w:rsidR="00CB553E" w:rsidRDefault="00B2566B" w:rsidP="00CB553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LPT-59/25</w:t>
      </w:r>
      <w:r w:rsidR="00CB553E">
        <w:rPr>
          <w:rFonts w:ascii="Tahoma" w:eastAsia="Times New Roman" w:hAnsi="Tahoma" w:cs="Tahoma"/>
          <w:b/>
          <w:noProof/>
          <w:lang w:eastAsia="sl-SI"/>
        </w:rPr>
        <w:t xml:space="preserve"> </w:t>
      </w:r>
      <w:r w:rsidR="00CB553E">
        <w:rPr>
          <w:rFonts w:ascii="Tahoma" w:eastAsia="Times New Roman" w:hAnsi="Tahoma" w:cs="Tahoma"/>
          <w:b/>
          <w:color w:val="000000"/>
          <w:lang w:eastAsia="sl-SI"/>
        </w:rPr>
        <w:t xml:space="preserve">– </w:t>
      </w:r>
      <w:r w:rsidR="00CB553E">
        <w:rPr>
          <w:rFonts w:ascii="Tahoma" w:eastAsia="Times New Roman" w:hAnsi="Tahoma" w:cs="Tahoma"/>
          <w:b/>
          <w:lang w:eastAsia="sl-SI"/>
        </w:rPr>
        <w:t>Obnova poslovnega prostora pod stebriščno lopo Plečnikovih tržnic</w:t>
      </w:r>
    </w:p>
    <w:p w14:paraId="7070B029" w14:textId="77777777" w:rsidR="00CB553E" w:rsidRPr="00E60B83" w:rsidRDefault="00CB553E" w:rsidP="00CB553E">
      <w:pPr>
        <w:keepNext/>
        <w:keepLines/>
        <w:tabs>
          <w:tab w:val="left" w:pos="993"/>
        </w:tabs>
        <w:spacing w:after="0" w:line="240" w:lineRule="auto"/>
        <w:ind w:left="993" w:hanging="993"/>
        <w:jc w:val="both"/>
        <w:rPr>
          <w:rFonts w:ascii="Tahoma" w:eastAsia="Times New Roman" w:hAnsi="Tahoma" w:cs="Tahoma"/>
          <w:lang w:eastAsia="sl-SI"/>
        </w:rPr>
      </w:pPr>
    </w:p>
    <w:p w14:paraId="2E230B35" w14:textId="1A42F7A8" w:rsidR="00CB553E" w:rsidRPr="00140F3A" w:rsidRDefault="00CB553E" w:rsidP="00CB553E">
      <w:pPr>
        <w:keepNext/>
        <w:keepLines/>
        <w:spacing w:after="0" w:line="240" w:lineRule="auto"/>
        <w:jc w:val="both"/>
        <w:rPr>
          <w:rFonts w:ascii="Tahoma" w:eastAsia="Times New Roman" w:hAnsi="Tahoma" w:cs="Tahoma"/>
          <w:sz w:val="20"/>
          <w:lang w:eastAsia="sl-SI"/>
        </w:rPr>
      </w:pPr>
      <w:r w:rsidRPr="00140F3A">
        <w:rPr>
          <w:rFonts w:ascii="Tahoma" w:eastAsia="Times New Roman" w:hAnsi="Tahoma" w:cs="Tahoma"/>
          <w:sz w:val="20"/>
          <w:lang w:eastAsia="sl-SI"/>
        </w:rPr>
        <w:t>Pod kazensko in materialno odgovornostjo izjavljamo, da so spodaj navedeni podatki o referenčnih delih resnični in da z njimi dokazujemo, da je</w:t>
      </w:r>
      <w:r w:rsidRPr="00CB553E">
        <w:rPr>
          <w:rFonts w:ascii="Tahoma" w:eastAsia="Times New Roman" w:hAnsi="Tahoma" w:cs="Tahoma"/>
          <w:b/>
          <w:bCs/>
          <w:sz w:val="20"/>
          <w:lang w:eastAsia="sl-SI"/>
        </w:rPr>
        <w:t xml:space="preserve"> </w:t>
      </w:r>
      <w:r w:rsidRPr="00140F3A">
        <w:rPr>
          <w:rFonts w:ascii="Tahoma" w:eastAsia="Times New Roman" w:hAnsi="Tahoma" w:cs="Tahoma"/>
          <w:b/>
          <w:sz w:val="20"/>
          <w:lang w:eastAsia="sl-SI"/>
        </w:rPr>
        <w:t xml:space="preserve">vodja </w:t>
      </w:r>
      <w:r w:rsidR="00453104">
        <w:rPr>
          <w:rFonts w:ascii="Tahoma" w:eastAsia="Times New Roman" w:hAnsi="Tahoma" w:cs="Tahoma"/>
          <w:b/>
          <w:sz w:val="20"/>
          <w:lang w:eastAsia="sl-SI"/>
        </w:rPr>
        <w:t>strojnih del</w:t>
      </w:r>
      <w:r w:rsidRPr="00140F3A">
        <w:rPr>
          <w:rFonts w:ascii="Tahoma" w:eastAsia="Times New Roman" w:hAnsi="Tahoma" w:cs="Tahoma"/>
          <w:sz w:val="20"/>
          <w:lang w:eastAsia="sl-SI"/>
        </w:rPr>
        <w:t xml:space="preserve"> kvalitetno in v skladu s pogodbenimi določili</w:t>
      </w:r>
      <w:r w:rsidRPr="00140F3A">
        <w:rPr>
          <w:rFonts w:ascii="Tahoma" w:eastAsia="Times New Roman" w:hAnsi="Tahoma" w:cs="Tahoma"/>
          <w:b/>
          <w:sz w:val="20"/>
          <w:lang w:eastAsia="sl-SI"/>
        </w:rPr>
        <w:t xml:space="preserve"> </w:t>
      </w:r>
      <w:r w:rsidRPr="004D0FA0">
        <w:rPr>
          <w:rFonts w:ascii="Tahoma" w:eastAsia="Times New Roman" w:hAnsi="Tahoma" w:cs="Tahoma"/>
          <w:sz w:val="20"/>
          <w:lang w:eastAsia="sl-SI"/>
        </w:rPr>
        <w:t xml:space="preserve">po vsebini in zahtevnosti uspešno sodeloval pri </w:t>
      </w:r>
      <w:r w:rsidRPr="003314FD">
        <w:rPr>
          <w:rFonts w:ascii="Tahoma" w:hAnsi="Tahoma" w:cs="Tahoma"/>
          <w:b/>
          <w:bCs/>
          <w:sz w:val="20"/>
        </w:rPr>
        <w:t>izvedb</w:t>
      </w:r>
      <w:r>
        <w:rPr>
          <w:rFonts w:ascii="Tahoma" w:hAnsi="Tahoma" w:cs="Tahoma"/>
          <w:b/>
          <w:bCs/>
          <w:sz w:val="20"/>
        </w:rPr>
        <w:t>i</w:t>
      </w:r>
      <w:r w:rsidRPr="003314FD">
        <w:rPr>
          <w:rFonts w:ascii="Tahoma" w:hAnsi="Tahoma" w:cs="Tahoma"/>
          <w:b/>
          <w:bCs/>
          <w:sz w:val="20"/>
        </w:rPr>
        <w:t xml:space="preserve"> </w:t>
      </w:r>
      <w:r w:rsidR="00453104">
        <w:rPr>
          <w:rFonts w:ascii="Tahoma" w:hAnsi="Tahoma" w:cs="Tahoma"/>
          <w:b/>
          <w:bCs/>
          <w:sz w:val="20"/>
        </w:rPr>
        <w:t>zamenjave strojno inštalacijskih</w:t>
      </w:r>
      <w:r w:rsidRPr="003314FD">
        <w:rPr>
          <w:rFonts w:ascii="Tahoma" w:hAnsi="Tahoma" w:cs="Tahoma"/>
          <w:b/>
          <w:bCs/>
          <w:sz w:val="20"/>
        </w:rPr>
        <w:t xml:space="preserve"> del pri obnovi</w:t>
      </w:r>
      <w:r>
        <w:rPr>
          <w:rFonts w:ascii="Tahoma" w:hAnsi="Tahoma" w:cs="Tahoma"/>
          <w:sz w:val="20"/>
        </w:rPr>
        <w:t xml:space="preserve"> poslovnih</w:t>
      </w:r>
      <w:r w:rsidR="00FF747C">
        <w:rPr>
          <w:rFonts w:ascii="Tahoma" w:hAnsi="Tahoma" w:cs="Tahoma"/>
          <w:sz w:val="20"/>
        </w:rPr>
        <w:t xml:space="preserve"> ali</w:t>
      </w:r>
      <w:r>
        <w:rPr>
          <w:rFonts w:ascii="Tahoma" w:hAnsi="Tahoma" w:cs="Tahoma"/>
          <w:sz w:val="20"/>
        </w:rPr>
        <w:t xml:space="preserve"> stanovanjskih objektov </w:t>
      </w:r>
      <w:r w:rsidRPr="004530C5">
        <w:rPr>
          <w:rFonts w:ascii="Tahoma" w:hAnsi="Tahoma" w:cs="Tahoma"/>
          <w:sz w:val="20"/>
        </w:rPr>
        <w:t>v višini najmanj 150.000,00 EUR brez DDV</w:t>
      </w:r>
      <w:r w:rsidRPr="00C20056">
        <w:rPr>
          <w:rFonts w:ascii="Tahoma" w:hAnsi="Tahoma" w:cs="Tahoma"/>
          <w:b/>
          <w:sz w:val="20"/>
        </w:rPr>
        <w:t>.</w:t>
      </w:r>
      <w:r w:rsidRPr="00C20056">
        <w:rPr>
          <w:rFonts w:ascii="Tahoma" w:eastAsia="Times New Roman" w:hAnsi="Tahoma" w:cs="Tahoma"/>
          <w:sz w:val="20"/>
          <w:lang w:eastAsia="sl-SI"/>
        </w:rPr>
        <w:t xml:space="preserve"> Na podlagi poziva bomo naročniku v zahtevanem roku predložili dodatna dokazila o uspešni izvedbi navedenih referenčnih del oziroma</w:t>
      </w:r>
      <w:r w:rsidRPr="00C20056">
        <w:rPr>
          <w:rFonts w:ascii="Tahoma" w:eastAsia="Times New Roman" w:hAnsi="Tahoma" w:cs="Tahoma"/>
          <w:b/>
          <w:sz w:val="20"/>
          <w:lang w:eastAsia="sl-SI"/>
        </w:rPr>
        <w:t xml:space="preserve"> </w:t>
      </w:r>
      <w:r w:rsidRPr="00C20056">
        <w:rPr>
          <w:rFonts w:ascii="Tahoma" w:eastAsia="Times New Roman" w:hAnsi="Tahoma" w:cs="Tahoma"/>
          <w:sz w:val="20"/>
          <w:lang w:eastAsia="sl-SI"/>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CB553E" w:rsidRPr="00E60B83" w14:paraId="6FE03C36" w14:textId="77777777" w:rsidTr="00CA1DFA">
        <w:trPr>
          <w:gridBefore w:val="1"/>
          <w:wBefore w:w="111" w:type="dxa"/>
          <w:trHeight w:val="310"/>
        </w:trPr>
        <w:tc>
          <w:tcPr>
            <w:tcW w:w="3544" w:type="dxa"/>
            <w:gridSpan w:val="2"/>
            <w:vAlign w:val="center"/>
          </w:tcPr>
          <w:p w14:paraId="1171C2E7" w14:textId="77777777" w:rsidR="00CB553E" w:rsidRPr="00E60B83" w:rsidRDefault="00CB553E" w:rsidP="00CA1DFA">
            <w:pPr>
              <w:keepNext/>
              <w:keepLines/>
              <w:spacing w:after="0" w:line="240" w:lineRule="auto"/>
              <w:rPr>
                <w:rFonts w:ascii="Tahoma" w:eastAsia="Times New Roman" w:hAnsi="Tahoma" w:cs="Tahoma"/>
                <w:b/>
                <w:lang w:eastAsia="sl-SI"/>
              </w:rPr>
            </w:pPr>
            <w:r w:rsidRPr="00E60B83">
              <w:rPr>
                <w:rFonts w:ascii="Tahoma" w:eastAsia="Times New Roman" w:hAnsi="Tahoma" w:cs="Tahoma"/>
                <w:b/>
                <w:lang w:eastAsia="sl-SI"/>
              </w:rPr>
              <w:t>Naročnik</w:t>
            </w:r>
            <w:r>
              <w:rPr>
                <w:rFonts w:ascii="Tahoma" w:eastAsia="Times New Roman" w:hAnsi="Tahoma" w:cs="Tahoma"/>
                <w:b/>
                <w:lang w:eastAsia="sl-SI"/>
              </w:rPr>
              <w:t xml:space="preserve"> objekta:</w:t>
            </w:r>
          </w:p>
        </w:tc>
        <w:tc>
          <w:tcPr>
            <w:tcW w:w="5812" w:type="dxa"/>
            <w:gridSpan w:val="3"/>
          </w:tcPr>
          <w:p w14:paraId="544ED8CE" w14:textId="77777777" w:rsidR="00CB553E" w:rsidRPr="00E60B83" w:rsidRDefault="00CB553E" w:rsidP="00CA1DFA">
            <w:pPr>
              <w:keepNext/>
              <w:keepLines/>
              <w:spacing w:after="0" w:line="240" w:lineRule="auto"/>
              <w:rPr>
                <w:rFonts w:ascii="Tahoma" w:eastAsia="Times New Roman" w:hAnsi="Tahoma" w:cs="Tahoma"/>
                <w:b/>
                <w:lang w:eastAsia="sl-SI"/>
              </w:rPr>
            </w:pPr>
          </w:p>
        </w:tc>
      </w:tr>
      <w:tr w:rsidR="00CB553E" w:rsidRPr="00E60B83" w14:paraId="62149634" w14:textId="77777777" w:rsidTr="00CA1DFA">
        <w:trPr>
          <w:gridBefore w:val="1"/>
          <w:wBefore w:w="111" w:type="dxa"/>
          <w:trHeight w:val="375"/>
        </w:trPr>
        <w:tc>
          <w:tcPr>
            <w:tcW w:w="3544" w:type="dxa"/>
            <w:gridSpan w:val="2"/>
            <w:vAlign w:val="center"/>
          </w:tcPr>
          <w:p w14:paraId="0872DA9B" w14:textId="77777777" w:rsidR="00CB553E" w:rsidRPr="00E60B83" w:rsidRDefault="00CB553E" w:rsidP="00CA1DFA">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Naslov:</w:t>
            </w:r>
          </w:p>
        </w:tc>
        <w:tc>
          <w:tcPr>
            <w:tcW w:w="5812" w:type="dxa"/>
            <w:gridSpan w:val="3"/>
          </w:tcPr>
          <w:p w14:paraId="393930DE" w14:textId="77777777" w:rsidR="00CB553E" w:rsidRPr="00E60B83" w:rsidRDefault="00CB553E" w:rsidP="00CA1DFA">
            <w:pPr>
              <w:keepNext/>
              <w:keepLines/>
              <w:spacing w:after="0" w:line="240" w:lineRule="auto"/>
              <w:rPr>
                <w:rFonts w:ascii="Tahoma" w:eastAsia="Times New Roman" w:hAnsi="Tahoma" w:cs="Tahoma"/>
                <w:b/>
                <w:lang w:eastAsia="sl-SI"/>
              </w:rPr>
            </w:pPr>
          </w:p>
        </w:tc>
      </w:tr>
      <w:tr w:rsidR="00CB553E" w:rsidRPr="00E60B83" w14:paraId="70A0F0ED" w14:textId="77777777" w:rsidTr="00CA1DFA">
        <w:trPr>
          <w:gridBefore w:val="1"/>
          <w:wBefore w:w="111" w:type="dxa"/>
          <w:trHeight w:val="461"/>
        </w:trPr>
        <w:tc>
          <w:tcPr>
            <w:tcW w:w="3544" w:type="dxa"/>
            <w:gridSpan w:val="2"/>
            <w:vAlign w:val="center"/>
          </w:tcPr>
          <w:p w14:paraId="4AD335C3" w14:textId="77777777" w:rsidR="00CB553E" w:rsidRPr="00E60B83" w:rsidRDefault="00CB553E" w:rsidP="00CA1DFA">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Kontaktna oseba naročnika:</w:t>
            </w:r>
          </w:p>
        </w:tc>
        <w:tc>
          <w:tcPr>
            <w:tcW w:w="5812" w:type="dxa"/>
            <w:gridSpan w:val="3"/>
          </w:tcPr>
          <w:p w14:paraId="23C250C2"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1BEA921B" w14:textId="77777777" w:rsidTr="00CA1DFA">
        <w:trPr>
          <w:gridBefore w:val="1"/>
          <w:wBefore w:w="111" w:type="dxa"/>
          <w:trHeight w:val="461"/>
        </w:trPr>
        <w:tc>
          <w:tcPr>
            <w:tcW w:w="3544" w:type="dxa"/>
            <w:gridSpan w:val="2"/>
            <w:vAlign w:val="center"/>
          </w:tcPr>
          <w:p w14:paraId="694794C1" w14:textId="77777777" w:rsidR="00CB553E" w:rsidRPr="00E60B83" w:rsidRDefault="00CB553E" w:rsidP="00CA1DFA">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Telefonska številka:</w:t>
            </w:r>
          </w:p>
        </w:tc>
        <w:tc>
          <w:tcPr>
            <w:tcW w:w="5812" w:type="dxa"/>
            <w:gridSpan w:val="3"/>
          </w:tcPr>
          <w:p w14:paraId="7A22963D"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701EE732" w14:textId="77777777" w:rsidTr="00CA1DFA">
        <w:trPr>
          <w:gridBefore w:val="1"/>
          <w:wBefore w:w="111" w:type="dxa"/>
          <w:trHeight w:val="601"/>
        </w:trPr>
        <w:tc>
          <w:tcPr>
            <w:tcW w:w="3544" w:type="dxa"/>
            <w:gridSpan w:val="2"/>
            <w:vAlign w:val="center"/>
          </w:tcPr>
          <w:p w14:paraId="10F3D7AC" w14:textId="1985773E" w:rsidR="00CB553E" w:rsidRPr="00E60B83" w:rsidRDefault="00CB553E" w:rsidP="00CA1DFA">
            <w:pPr>
              <w:keepNext/>
              <w:keepLines/>
              <w:spacing w:after="0" w:line="240" w:lineRule="auto"/>
              <w:rPr>
                <w:rFonts w:ascii="Tahoma" w:eastAsia="Times New Roman" w:hAnsi="Tahoma" w:cs="Tahoma"/>
                <w:lang w:eastAsia="sl-SI"/>
              </w:rPr>
            </w:pPr>
            <w:r>
              <w:rPr>
                <w:rFonts w:ascii="Tahoma" w:eastAsia="Times New Roman" w:hAnsi="Tahoma" w:cs="Tahoma"/>
                <w:lang w:eastAsia="sl-SI"/>
              </w:rPr>
              <w:t xml:space="preserve">Vodja </w:t>
            </w:r>
            <w:r w:rsidR="00B83F10">
              <w:rPr>
                <w:rFonts w:ascii="Tahoma" w:eastAsia="Times New Roman" w:hAnsi="Tahoma" w:cs="Tahoma"/>
                <w:lang w:eastAsia="sl-SI"/>
              </w:rPr>
              <w:t>strojnih</w:t>
            </w:r>
            <w:r>
              <w:rPr>
                <w:rFonts w:ascii="Tahoma" w:eastAsia="Times New Roman" w:hAnsi="Tahoma" w:cs="Tahoma"/>
                <w:lang w:eastAsia="sl-SI"/>
              </w:rPr>
              <w:t xml:space="preserve"> del</w:t>
            </w:r>
            <w:r w:rsidRPr="00E60B83">
              <w:rPr>
                <w:rFonts w:ascii="Tahoma" w:eastAsia="Times New Roman" w:hAnsi="Tahoma" w:cs="Tahoma"/>
                <w:lang w:eastAsia="sl-SI"/>
              </w:rPr>
              <w:t>:</w:t>
            </w:r>
          </w:p>
        </w:tc>
        <w:tc>
          <w:tcPr>
            <w:tcW w:w="5812" w:type="dxa"/>
            <w:gridSpan w:val="3"/>
          </w:tcPr>
          <w:p w14:paraId="75A5AE5C"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2A786176" w14:textId="77777777" w:rsidTr="00CA1DFA">
        <w:trPr>
          <w:gridBefore w:val="1"/>
          <w:wBefore w:w="111" w:type="dxa"/>
          <w:cantSplit/>
          <w:trHeight w:val="461"/>
        </w:trPr>
        <w:tc>
          <w:tcPr>
            <w:tcW w:w="3544" w:type="dxa"/>
            <w:gridSpan w:val="2"/>
            <w:vAlign w:val="center"/>
          </w:tcPr>
          <w:p w14:paraId="6C985908" w14:textId="77777777" w:rsidR="00CB553E" w:rsidRPr="00D51A43" w:rsidRDefault="00CB553E" w:rsidP="00CA1DFA">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Leto zaključka in kraj izvedbe:</w:t>
            </w:r>
          </w:p>
        </w:tc>
        <w:tc>
          <w:tcPr>
            <w:tcW w:w="5812" w:type="dxa"/>
            <w:gridSpan w:val="3"/>
            <w:vAlign w:val="bottom"/>
          </w:tcPr>
          <w:p w14:paraId="2B9C6917"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3292B6FF" w14:textId="77777777" w:rsidTr="00CA1DFA">
        <w:trPr>
          <w:gridBefore w:val="1"/>
          <w:wBefore w:w="111" w:type="dxa"/>
          <w:cantSplit/>
          <w:trHeight w:val="461"/>
        </w:trPr>
        <w:tc>
          <w:tcPr>
            <w:tcW w:w="3544" w:type="dxa"/>
            <w:gridSpan w:val="2"/>
            <w:vAlign w:val="center"/>
          </w:tcPr>
          <w:p w14:paraId="673FB7FE" w14:textId="77777777" w:rsidR="00CB553E" w:rsidRPr="00D51A43" w:rsidRDefault="00CB553E" w:rsidP="00CA1DFA">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Številka (oznaka) in datum pogodbe / naročilnice:</w:t>
            </w:r>
          </w:p>
        </w:tc>
        <w:tc>
          <w:tcPr>
            <w:tcW w:w="5812" w:type="dxa"/>
            <w:gridSpan w:val="3"/>
            <w:vAlign w:val="bottom"/>
          </w:tcPr>
          <w:p w14:paraId="12827A18"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2F79A354" w14:textId="77777777" w:rsidTr="00CA1DFA">
        <w:trPr>
          <w:gridBefore w:val="1"/>
          <w:wBefore w:w="111" w:type="dxa"/>
          <w:trHeight w:val="836"/>
        </w:trPr>
        <w:tc>
          <w:tcPr>
            <w:tcW w:w="3544" w:type="dxa"/>
            <w:gridSpan w:val="2"/>
            <w:tcBorders>
              <w:right w:val="single" w:sz="4" w:space="0" w:color="auto"/>
            </w:tcBorders>
            <w:vAlign w:val="center"/>
          </w:tcPr>
          <w:p w14:paraId="5D8315B1" w14:textId="63C4EA10" w:rsidR="00CB553E" w:rsidRPr="00E60B83" w:rsidRDefault="00CB553E" w:rsidP="00F530AD">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Kratek opis predmeta naročila:</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8E40AA9"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D51A43" w14:paraId="7F3990F3" w14:textId="77777777" w:rsidTr="00CA1DFA">
        <w:trPr>
          <w:gridBefore w:val="1"/>
          <w:wBefore w:w="111" w:type="dxa"/>
          <w:trHeight w:val="238"/>
        </w:trPr>
        <w:tc>
          <w:tcPr>
            <w:tcW w:w="3544" w:type="dxa"/>
            <w:gridSpan w:val="2"/>
            <w:tcBorders>
              <w:right w:val="single" w:sz="4" w:space="0" w:color="auto"/>
            </w:tcBorders>
          </w:tcPr>
          <w:p w14:paraId="687B8E40" w14:textId="77777777" w:rsidR="00CB553E" w:rsidRPr="00837276" w:rsidRDefault="00CB553E" w:rsidP="00CA1DFA">
            <w:pPr>
              <w:keepNext/>
              <w:keepLines/>
              <w:spacing w:after="0" w:line="240" w:lineRule="auto"/>
              <w:rPr>
                <w:rFonts w:ascii="Tahoma" w:eastAsia="Times New Roman" w:hAnsi="Tahoma" w:cs="Tahoma"/>
                <w:sz w:val="20"/>
                <w:lang w:eastAsia="sl-SI"/>
              </w:rPr>
            </w:pPr>
            <w:r>
              <w:rPr>
                <w:rFonts w:ascii="Tahoma" w:eastAsia="Times New Roman" w:hAnsi="Tahoma" w:cs="Tahoma"/>
                <w:color w:val="000000"/>
                <w:sz w:val="20"/>
                <w:szCs w:val="18"/>
                <w:lang w:eastAsia="sl-SI"/>
              </w:rPr>
              <w:t xml:space="preserve">Vrednost </w:t>
            </w:r>
            <w:r w:rsidR="00453104">
              <w:rPr>
                <w:rFonts w:ascii="Tahoma" w:eastAsia="Times New Roman" w:hAnsi="Tahoma" w:cs="Tahoma"/>
                <w:color w:val="000000"/>
                <w:sz w:val="20"/>
                <w:szCs w:val="18"/>
                <w:lang w:eastAsia="sl-SI"/>
              </w:rPr>
              <w:t>strojno inštalacijskih</w:t>
            </w:r>
            <w:r>
              <w:rPr>
                <w:rFonts w:ascii="Tahoma" w:eastAsia="Times New Roman" w:hAnsi="Tahoma" w:cs="Tahoma"/>
                <w:color w:val="000000"/>
                <w:sz w:val="20"/>
                <w:szCs w:val="18"/>
                <w:lang w:eastAsia="sl-SI"/>
              </w:rPr>
              <w:t xml:space="preserve"> del:</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670D2B0D" w14:textId="77777777" w:rsidR="00CB553E" w:rsidRPr="00D51A43" w:rsidRDefault="00CB553E" w:rsidP="00CA1DFA">
            <w:pPr>
              <w:keepNext/>
              <w:keepLines/>
              <w:spacing w:after="0" w:line="240" w:lineRule="auto"/>
              <w:rPr>
                <w:rFonts w:ascii="Tahoma" w:eastAsia="Times New Roman" w:hAnsi="Tahoma" w:cs="Tahoma"/>
                <w:sz w:val="18"/>
                <w:lang w:eastAsia="sl-SI"/>
              </w:rPr>
            </w:pPr>
          </w:p>
        </w:tc>
      </w:tr>
      <w:tr w:rsidR="00CB553E" w:rsidRPr="00E60B83" w14:paraId="1F0303D6" w14:textId="77777777" w:rsidTr="00CA1D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5E7AA473" w14:textId="77777777" w:rsidR="00CB553E" w:rsidRDefault="00CB553E" w:rsidP="00CA1DFA">
            <w:pPr>
              <w:keepNext/>
              <w:keepLines/>
              <w:spacing w:after="0" w:line="240" w:lineRule="auto"/>
              <w:jc w:val="both"/>
              <w:rPr>
                <w:rFonts w:ascii="Tahoma" w:eastAsia="Times New Roman" w:hAnsi="Tahoma" w:cs="Tahoma"/>
                <w:snapToGrid w:val="0"/>
                <w:lang w:eastAsia="sl-SI"/>
              </w:rPr>
            </w:pPr>
          </w:p>
          <w:p w14:paraId="2203B874" w14:textId="77777777" w:rsidR="00CB553E" w:rsidRPr="00E60B83" w:rsidRDefault="00CB553E" w:rsidP="00CA1DFA">
            <w:pPr>
              <w:keepNext/>
              <w:keepLines/>
              <w:spacing w:after="0" w:line="240" w:lineRule="auto"/>
              <w:jc w:val="both"/>
              <w:rPr>
                <w:rFonts w:ascii="Tahoma" w:eastAsia="Times New Roman" w:hAnsi="Tahoma" w:cs="Tahoma"/>
                <w:snapToGrid w:val="0"/>
                <w:lang w:eastAsia="sl-SI"/>
              </w:rPr>
            </w:pPr>
          </w:p>
        </w:tc>
        <w:tc>
          <w:tcPr>
            <w:tcW w:w="2693" w:type="dxa"/>
            <w:gridSpan w:val="2"/>
          </w:tcPr>
          <w:p w14:paraId="03C80A78" w14:textId="77777777" w:rsidR="00CB553E" w:rsidRPr="00E60B83" w:rsidRDefault="00CB553E" w:rsidP="00CA1DFA">
            <w:pPr>
              <w:keepNext/>
              <w:keepLines/>
              <w:spacing w:after="0" w:line="240" w:lineRule="auto"/>
              <w:jc w:val="center"/>
              <w:rPr>
                <w:rFonts w:ascii="Tahoma" w:eastAsia="Times New Roman" w:hAnsi="Tahoma" w:cs="Tahoma"/>
                <w:snapToGrid w:val="0"/>
                <w:lang w:eastAsia="sl-SI"/>
              </w:rPr>
            </w:pPr>
          </w:p>
        </w:tc>
        <w:tc>
          <w:tcPr>
            <w:tcW w:w="3969" w:type="dxa"/>
            <w:tcBorders>
              <w:bottom w:val="single" w:sz="4" w:space="0" w:color="auto"/>
            </w:tcBorders>
          </w:tcPr>
          <w:p w14:paraId="2C464648" w14:textId="77777777" w:rsidR="00CB553E" w:rsidRPr="00E60B83" w:rsidRDefault="00CB553E" w:rsidP="00CA1DFA">
            <w:pPr>
              <w:keepNext/>
              <w:keepLines/>
              <w:spacing w:after="0" w:line="240" w:lineRule="auto"/>
              <w:jc w:val="both"/>
              <w:rPr>
                <w:rFonts w:ascii="Tahoma" w:eastAsia="Times New Roman" w:hAnsi="Tahoma" w:cs="Tahoma"/>
                <w:snapToGrid w:val="0"/>
                <w:lang w:eastAsia="sl-SI"/>
              </w:rPr>
            </w:pPr>
          </w:p>
        </w:tc>
      </w:tr>
      <w:tr w:rsidR="00CB553E" w:rsidRPr="00E60B83" w14:paraId="70B49837" w14:textId="77777777" w:rsidTr="00CA1D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51B6EDC0" w14:textId="77777777" w:rsidR="00CB553E" w:rsidRPr="00E60B83" w:rsidRDefault="00CB553E" w:rsidP="00CA1DFA">
            <w:pPr>
              <w:keepNext/>
              <w:keepLines/>
              <w:spacing w:after="0" w:line="240" w:lineRule="auto"/>
              <w:jc w:val="center"/>
              <w:rPr>
                <w:rFonts w:ascii="Tahoma" w:eastAsia="Times New Roman" w:hAnsi="Tahoma" w:cs="Tahoma"/>
                <w:snapToGrid w:val="0"/>
                <w:lang w:eastAsia="sl-SI"/>
              </w:rPr>
            </w:pPr>
            <w:r w:rsidRPr="00E60B83">
              <w:rPr>
                <w:rFonts w:ascii="Tahoma" w:eastAsia="Times New Roman" w:hAnsi="Tahoma" w:cs="Tahoma"/>
                <w:snapToGrid w:val="0"/>
                <w:lang w:eastAsia="sl-SI"/>
              </w:rPr>
              <w:t>(kraj, datum)</w:t>
            </w:r>
          </w:p>
        </w:tc>
        <w:tc>
          <w:tcPr>
            <w:tcW w:w="2693" w:type="dxa"/>
            <w:gridSpan w:val="2"/>
          </w:tcPr>
          <w:p w14:paraId="71CBC3C0" w14:textId="77777777" w:rsidR="00CB553E" w:rsidRPr="00E60B83" w:rsidRDefault="00CB553E" w:rsidP="00CA1DFA">
            <w:pPr>
              <w:keepNext/>
              <w:keepLines/>
              <w:spacing w:after="0" w:line="240" w:lineRule="auto"/>
              <w:jc w:val="center"/>
              <w:rPr>
                <w:rFonts w:ascii="Tahoma" w:eastAsia="Times New Roman" w:hAnsi="Tahoma" w:cs="Tahoma"/>
                <w:snapToGrid w:val="0"/>
                <w:lang w:eastAsia="sl-SI"/>
              </w:rPr>
            </w:pPr>
          </w:p>
        </w:tc>
        <w:tc>
          <w:tcPr>
            <w:tcW w:w="3969" w:type="dxa"/>
            <w:tcBorders>
              <w:top w:val="single" w:sz="4" w:space="0" w:color="auto"/>
            </w:tcBorders>
          </w:tcPr>
          <w:p w14:paraId="31219742" w14:textId="77777777" w:rsidR="00CB553E" w:rsidRPr="00E60B83" w:rsidRDefault="00CB553E" w:rsidP="00CA1DFA">
            <w:pPr>
              <w:keepNext/>
              <w:keepLines/>
              <w:spacing w:after="0" w:line="240" w:lineRule="auto"/>
              <w:jc w:val="center"/>
              <w:rPr>
                <w:rFonts w:ascii="Tahoma" w:eastAsia="Times New Roman" w:hAnsi="Tahoma" w:cs="Tahoma"/>
                <w:snapToGrid w:val="0"/>
                <w:lang w:eastAsia="sl-SI"/>
              </w:rPr>
            </w:pPr>
            <w:r>
              <w:rPr>
                <w:rFonts w:ascii="Tahoma" w:eastAsia="Times New Roman" w:hAnsi="Tahoma" w:cs="Tahoma"/>
                <w:snapToGrid w:val="0"/>
                <w:lang w:eastAsia="sl-SI"/>
              </w:rPr>
              <w:t>(</w:t>
            </w:r>
            <w:r w:rsidRPr="00E60B83">
              <w:rPr>
                <w:rFonts w:ascii="Tahoma" w:eastAsia="Times New Roman" w:hAnsi="Tahoma" w:cs="Tahoma"/>
                <w:snapToGrid w:val="0"/>
                <w:lang w:eastAsia="sl-SI"/>
              </w:rPr>
              <w:t xml:space="preserve">podpis </w:t>
            </w:r>
            <w:r>
              <w:rPr>
                <w:rFonts w:ascii="Tahoma" w:eastAsia="Times New Roman" w:hAnsi="Tahoma" w:cs="Tahoma"/>
                <w:snapToGrid w:val="0"/>
                <w:lang w:eastAsia="sl-SI"/>
              </w:rPr>
              <w:t>vodje gradbenih del</w:t>
            </w:r>
            <w:r w:rsidRPr="00E60B83">
              <w:rPr>
                <w:rFonts w:ascii="Tahoma" w:eastAsia="Times New Roman" w:hAnsi="Tahoma" w:cs="Tahoma"/>
                <w:snapToGrid w:val="0"/>
                <w:lang w:eastAsia="sl-SI"/>
              </w:rPr>
              <w:t>)</w:t>
            </w:r>
          </w:p>
        </w:tc>
      </w:tr>
    </w:tbl>
    <w:p w14:paraId="5B405CA2" w14:textId="1454457A" w:rsidR="00CB553E"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7FFA0EBE" w14:textId="77777777" w:rsidR="00F530AD" w:rsidRPr="00D51A43" w:rsidRDefault="00F530AD" w:rsidP="00CB553E">
      <w:pPr>
        <w:keepNext/>
        <w:keepLines/>
        <w:pBdr>
          <w:bottom w:val="single" w:sz="12" w:space="1" w:color="auto"/>
        </w:pBdr>
        <w:spacing w:after="0" w:line="240" w:lineRule="auto"/>
        <w:rPr>
          <w:rFonts w:ascii="Tahoma" w:eastAsia="Times New Roman" w:hAnsi="Tahoma" w:cs="Tahoma"/>
          <w:b/>
          <w:sz w:val="18"/>
          <w:lang w:eastAsia="sl-SI"/>
        </w:rPr>
      </w:pPr>
    </w:p>
    <w:p w14:paraId="4F2E86FF" w14:textId="77777777" w:rsidR="00CB553E" w:rsidRPr="009F4254" w:rsidRDefault="00CB553E" w:rsidP="00CB553E">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46FDBDCD"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vodja </w:t>
      </w:r>
      <w:r w:rsidR="00453104">
        <w:rPr>
          <w:rFonts w:ascii="Tahoma" w:eastAsia="Times New Roman" w:hAnsi="Tahoma" w:cs="Tahoma"/>
          <w:sz w:val="18"/>
          <w:lang w:eastAsia="sl-SI"/>
        </w:rPr>
        <w:t>strojnih</w:t>
      </w:r>
      <w:r>
        <w:rPr>
          <w:rFonts w:ascii="Tahoma" w:eastAsia="Times New Roman" w:hAnsi="Tahoma" w:cs="Tahoma"/>
          <w:sz w:val="18"/>
          <w:lang w:eastAsia="sl-SI"/>
        </w:rPr>
        <w:t xml:space="preserve"> del</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0F674129" w14:textId="77777777" w:rsidR="00CB553E" w:rsidRPr="00D51A43" w:rsidRDefault="00CB553E" w:rsidP="00CB553E">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073B73A7" w14:textId="77777777" w:rsidR="00CB553E" w:rsidRPr="00D51A43" w:rsidRDefault="00CB553E" w:rsidP="00CB553E">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0ED07229" w14:textId="77777777" w:rsidR="00CB553E" w:rsidRPr="00D51A43" w:rsidRDefault="00CB553E" w:rsidP="00CB553E">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1DFE3EFB" w14:textId="77777777" w:rsidTr="00CA1DFA">
        <w:trPr>
          <w:trHeight w:val="235"/>
        </w:trPr>
        <w:tc>
          <w:tcPr>
            <w:tcW w:w="3402" w:type="dxa"/>
            <w:tcBorders>
              <w:bottom w:val="single" w:sz="4" w:space="0" w:color="auto"/>
            </w:tcBorders>
          </w:tcPr>
          <w:p w14:paraId="6DB853FA"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537A89CB"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F0500D9"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4CD2F01C" w14:textId="77777777" w:rsidTr="00CA1DFA">
        <w:trPr>
          <w:trHeight w:val="235"/>
        </w:trPr>
        <w:tc>
          <w:tcPr>
            <w:tcW w:w="3402" w:type="dxa"/>
            <w:tcBorders>
              <w:top w:val="single" w:sz="4" w:space="0" w:color="auto"/>
            </w:tcBorders>
          </w:tcPr>
          <w:p w14:paraId="3DC2D4DD"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766CE62B"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4AC6EF30"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53523CAF" w14:textId="77777777" w:rsidR="00CB553E" w:rsidRPr="00E60B83" w:rsidRDefault="00CB553E" w:rsidP="00CB553E">
      <w:pPr>
        <w:keepNext/>
        <w:keepLines/>
        <w:spacing w:after="0" w:line="240" w:lineRule="auto"/>
        <w:rPr>
          <w:rFonts w:ascii="Tahoma" w:eastAsia="Times New Roman" w:hAnsi="Tahoma" w:cs="Tahoma"/>
          <w:lang w:eastAsia="sl-SI"/>
        </w:rPr>
      </w:pPr>
    </w:p>
    <w:p w14:paraId="14EEEF9A" w14:textId="77777777" w:rsidR="00CB553E" w:rsidRPr="00D51A43"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2D6A9B3F" w14:textId="77777777" w:rsidR="00CB553E" w:rsidRPr="00D51A43" w:rsidRDefault="00CB553E" w:rsidP="00CB553E">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6DD2917B" w14:textId="77777777" w:rsidR="00CB553E"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vodja </w:t>
      </w:r>
      <w:r w:rsidR="00453104">
        <w:rPr>
          <w:rFonts w:ascii="Tahoma" w:eastAsia="Times New Roman" w:hAnsi="Tahoma" w:cs="Tahoma"/>
          <w:sz w:val="18"/>
          <w:lang w:eastAsia="sl-SI"/>
        </w:rPr>
        <w:t>strojnih</w:t>
      </w:r>
      <w:r>
        <w:rPr>
          <w:rFonts w:ascii="Tahoma" w:eastAsia="Times New Roman" w:hAnsi="Tahoma" w:cs="Tahoma"/>
          <w:sz w:val="18"/>
          <w:lang w:eastAsia="sl-SI"/>
        </w:rPr>
        <w:t xml:space="preserve"> del</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w:t>
      </w:r>
      <w:r>
        <w:rPr>
          <w:rFonts w:ascii="Tahoma" w:eastAsia="Times New Roman" w:hAnsi="Tahoma" w:cs="Tahoma"/>
          <w:sz w:val="18"/>
          <w:lang w:eastAsia="sl-SI"/>
        </w:rPr>
        <w:t xml:space="preserve"> in</w:t>
      </w:r>
      <w:r w:rsidRPr="00D51A43">
        <w:rPr>
          <w:rFonts w:ascii="Tahoma" w:eastAsia="Times New Roman" w:hAnsi="Tahoma" w:cs="Tahoma"/>
          <w:sz w:val="18"/>
          <w:lang w:eastAsia="sl-SI"/>
        </w:rPr>
        <w:t xml:space="preserve"> kvaliteti in po ceni, navedeni v izvajalčevi ponudbi.</w:t>
      </w:r>
    </w:p>
    <w:p w14:paraId="42241478"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4CB9DE3B" w14:textId="77777777" w:rsidTr="00CA1DFA">
        <w:trPr>
          <w:trHeight w:val="235"/>
        </w:trPr>
        <w:tc>
          <w:tcPr>
            <w:tcW w:w="3402" w:type="dxa"/>
            <w:tcBorders>
              <w:bottom w:val="single" w:sz="4" w:space="0" w:color="auto"/>
            </w:tcBorders>
          </w:tcPr>
          <w:p w14:paraId="7D3211F0"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4E715EF"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0411B1C"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2A7927C3" w14:textId="77777777" w:rsidTr="00CA1DFA">
        <w:trPr>
          <w:trHeight w:val="235"/>
        </w:trPr>
        <w:tc>
          <w:tcPr>
            <w:tcW w:w="3402" w:type="dxa"/>
            <w:tcBorders>
              <w:top w:val="single" w:sz="4" w:space="0" w:color="auto"/>
            </w:tcBorders>
          </w:tcPr>
          <w:p w14:paraId="118F6E34"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6838287"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3E335361" w14:textId="77777777" w:rsidR="00CB553E"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52127E03" w14:textId="77777777" w:rsidR="00CB553E" w:rsidRPr="00D51A43"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04F7222F" w14:textId="77777777" w:rsidR="00CB553E" w:rsidRDefault="00CB553E" w:rsidP="00CB553E">
      <w:pPr>
        <w:keepNext/>
        <w:keepLines/>
        <w:spacing w:after="0" w:line="240" w:lineRule="auto"/>
        <w:rPr>
          <w:rFonts w:ascii="Tahoma" w:eastAsia="Times New Roman" w:hAnsi="Tahoma" w:cs="Tahoma"/>
          <w:sz w:val="16"/>
          <w:lang w:eastAsia="sl-SI"/>
        </w:rPr>
      </w:pPr>
    </w:p>
    <w:p w14:paraId="185DA29F" w14:textId="37147C6B" w:rsidR="00CB553E" w:rsidRPr="00AB29C4" w:rsidRDefault="00CB553E" w:rsidP="00CB553E">
      <w:pPr>
        <w:keepNext/>
        <w:keepLines/>
        <w:spacing w:after="0" w:line="240" w:lineRule="auto"/>
        <w:rPr>
          <w:rFonts w:ascii="Tahoma" w:hAnsi="Tahoma" w:cs="Tahoma"/>
        </w:rPr>
      </w:pPr>
      <w:r w:rsidRPr="00E60B83">
        <w:rPr>
          <w:rFonts w:ascii="Tahoma" w:eastAsia="Times New Roman" w:hAnsi="Tahoma" w:cs="Tahoma"/>
          <w:sz w:val="16"/>
          <w:lang w:eastAsia="sl-SI"/>
        </w:rPr>
        <w:t>OPOMBA: Obrazec lahko po potrebi tudi kopirate</w:t>
      </w:r>
      <w:r>
        <w:br w:type="page"/>
      </w:r>
    </w:p>
    <w:p w14:paraId="5B346595" w14:textId="77777777" w:rsidR="00E34F05" w:rsidRPr="00AB29C4" w:rsidRDefault="00E34F05" w:rsidP="00530307">
      <w:pPr>
        <w:keepNext/>
        <w:keepLines/>
        <w:spacing w:after="0" w:line="240" w:lineRule="auto"/>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D18A4" w:rsidRPr="00FD18A4" w14:paraId="4ABBF58D" w14:textId="77777777" w:rsidTr="009747C6">
        <w:tc>
          <w:tcPr>
            <w:tcW w:w="8008" w:type="dxa"/>
            <w:tcBorders>
              <w:top w:val="single" w:sz="4" w:space="0" w:color="auto"/>
              <w:bottom w:val="single" w:sz="4" w:space="0" w:color="auto"/>
            </w:tcBorders>
          </w:tcPr>
          <w:p w14:paraId="0429EB56" w14:textId="77777777" w:rsidR="00FD18A4" w:rsidRPr="00FD18A4" w:rsidRDefault="00FD18A4" w:rsidP="00530307">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t>ZAVAROVANJE ODGOVORNOSTI</w:t>
            </w:r>
          </w:p>
        </w:tc>
        <w:tc>
          <w:tcPr>
            <w:tcW w:w="1418" w:type="dxa"/>
            <w:tcBorders>
              <w:top w:val="single" w:sz="4" w:space="0" w:color="auto"/>
              <w:bottom w:val="single" w:sz="4" w:space="0" w:color="auto"/>
            </w:tcBorders>
          </w:tcPr>
          <w:p w14:paraId="5735EC6D" w14:textId="77777777" w:rsidR="00FD18A4" w:rsidRPr="00FD18A4" w:rsidRDefault="00FD18A4" w:rsidP="00530307">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5A161A">
              <w:rPr>
                <w:rFonts w:ascii="Tahoma" w:eastAsia="Times New Roman" w:hAnsi="Tahoma" w:cs="Tahoma"/>
                <w:b/>
                <w:i/>
                <w:lang w:eastAsia="sl-SI"/>
              </w:rPr>
              <w:t>7</w:t>
            </w:r>
          </w:p>
        </w:tc>
      </w:tr>
    </w:tbl>
    <w:p w14:paraId="27C807E7" w14:textId="77777777" w:rsidR="00FD18A4" w:rsidRPr="00FD18A4" w:rsidRDefault="00FD18A4" w:rsidP="00530307">
      <w:pPr>
        <w:keepNext/>
        <w:keepLines/>
        <w:spacing w:after="0" w:line="240" w:lineRule="auto"/>
        <w:rPr>
          <w:rFonts w:ascii="Tahoma" w:eastAsia="Times New Roman" w:hAnsi="Tahoma" w:cs="Tahoma"/>
          <w:b/>
          <w:lang w:eastAsia="sl-SI"/>
        </w:rPr>
      </w:pPr>
    </w:p>
    <w:p w14:paraId="3FE3EF0D" w14:textId="77777777" w:rsidR="00FD18A4" w:rsidRPr="00FD18A4" w:rsidRDefault="00FD18A4" w:rsidP="00530307">
      <w:pPr>
        <w:keepNext/>
        <w:keepLines/>
        <w:spacing w:after="0" w:line="240" w:lineRule="auto"/>
        <w:rPr>
          <w:rFonts w:ascii="Tahoma" w:eastAsia="Times New Roman" w:hAnsi="Tahoma" w:cs="Tahoma"/>
          <w:b/>
          <w:lang w:eastAsia="sl-SI"/>
        </w:rPr>
      </w:pPr>
    </w:p>
    <w:p w14:paraId="2656A02A" w14:textId="77777777" w:rsidR="00FD18A4" w:rsidRPr="00FD18A4" w:rsidRDefault="00FD18A4" w:rsidP="00530307">
      <w:pPr>
        <w:keepNext/>
        <w:keepLines/>
        <w:tabs>
          <w:tab w:val="left" w:pos="993"/>
        </w:tabs>
        <w:spacing w:after="0" w:line="240" w:lineRule="auto"/>
        <w:ind w:left="993" w:hanging="993"/>
        <w:jc w:val="right"/>
        <w:rPr>
          <w:rFonts w:ascii="Tahoma" w:eastAsia="Times New Roman" w:hAnsi="Tahoma" w:cs="Tahoma"/>
          <w:sz w:val="18"/>
          <w:lang w:eastAsia="sl-SI"/>
        </w:rPr>
      </w:pPr>
    </w:p>
    <w:p w14:paraId="644B27F3" w14:textId="77777777" w:rsidR="00FD18A4" w:rsidRPr="00FD18A4" w:rsidRDefault="00FD18A4" w:rsidP="00530307">
      <w:pPr>
        <w:keepNext/>
        <w:keepLines/>
        <w:spacing w:after="0" w:line="240" w:lineRule="auto"/>
        <w:rPr>
          <w:rFonts w:ascii="Tahoma" w:eastAsia="Times New Roman" w:hAnsi="Tahoma" w:cs="Tahoma"/>
          <w:lang w:eastAsia="sl-SI"/>
        </w:rPr>
      </w:pPr>
    </w:p>
    <w:p w14:paraId="32487410" w14:textId="77777777" w:rsidR="00FD18A4" w:rsidRPr="00FD18A4" w:rsidRDefault="00FD18A4" w:rsidP="00530307">
      <w:pPr>
        <w:keepNext/>
        <w:keepLines/>
        <w:spacing w:after="0" w:line="240" w:lineRule="auto"/>
        <w:rPr>
          <w:rFonts w:ascii="Tahoma" w:eastAsia="Times New Roman" w:hAnsi="Tahoma" w:cs="Tahoma"/>
          <w:sz w:val="18"/>
          <w:szCs w:val="16"/>
          <w:lang w:eastAsia="sl-SI"/>
        </w:rPr>
      </w:pPr>
    </w:p>
    <w:p w14:paraId="20995B09" w14:textId="77777777" w:rsidR="00FD18A4" w:rsidRPr="00FD18A4" w:rsidRDefault="00FD18A4" w:rsidP="00530307">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gospodarski subjekt: _____</w:t>
      </w:r>
      <w:r w:rsidRPr="00FD18A4">
        <w:rPr>
          <w:rFonts w:ascii="Tahoma" w:eastAsia="Times New Roman" w:hAnsi="Tahoma" w:cs="Tahoma"/>
          <w:lang w:eastAsia="sl-SI"/>
        </w:rPr>
        <w:t>___________________________________________________ za izbiro izvajalca za javno naročilo št.:</w:t>
      </w:r>
    </w:p>
    <w:p w14:paraId="36463E37" w14:textId="77777777" w:rsidR="00FD18A4" w:rsidRPr="00FD18A4" w:rsidRDefault="00FD18A4" w:rsidP="00530307">
      <w:pPr>
        <w:keepNext/>
        <w:keepLines/>
        <w:spacing w:after="0" w:line="240" w:lineRule="auto"/>
        <w:rPr>
          <w:rFonts w:ascii="Tahoma" w:eastAsia="Times New Roman" w:hAnsi="Tahoma" w:cs="Tahoma"/>
          <w:lang w:eastAsia="sl-SI"/>
        </w:rPr>
      </w:pPr>
    </w:p>
    <w:p w14:paraId="3FCD8492" w14:textId="757F6CFE" w:rsidR="00FD18A4" w:rsidRDefault="00B2566B"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LPT-59/25</w:t>
      </w:r>
      <w:r w:rsidR="00FD18A4">
        <w:rPr>
          <w:rFonts w:ascii="Tahoma" w:eastAsia="Times New Roman" w:hAnsi="Tahoma" w:cs="Tahoma"/>
          <w:b/>
          <w:noProof/>
          <w:lang w:eastAsia="sl-SI"/>
        </w:rPr>
        <w:t xml:space="preserve"> </w:t>
      </w:r>
      <w:r w:rsidR="00FD18A4">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4A639E8B"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AC61B9A"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4D1DCC5E" w14:textId="77777777" w:rsidR="00FD18A4" w:rsidRPr="00FD18A4" w:rsidRDefault="00FD18A4" w:rsidP="00530307">
      <w:pPr>
        <w:keepNext/>
        <w:keepLines/>
        <w:spacing w:after="0" w:line="240" w:lineRule="auto"/>
        <w:jc w:val="both"/>
        <w:rPr>
          <w:rFonts w:ascii="Tahoma" w:eastAsia="Times New Roman" w:hAnsi="Tahoma" w:cs="Tahoma"/>
          <w:sz w:val="24"/>
          <w:lang w:eastAsia="sl-SI"/>
        </w:rPr>
      </w:pPr>
    </w:p>
    <w:p w14:paraId="0B3621DF" w14:textId="77777777" w:rsidR="00D7371C" w:rsidRPr="00602604" w:rsidRDefault="00BA081E" w:rsidP="00530307">
      <w:pPr>
        <w:keepNext/>
        <w:keepLines/>
        <w:spacing w:after="0" w:line="240" w:lineRule="auto"/>
        <w:jc w:val="both"/>
        <w:rPr>
          <w:rFonts w:ascii="Tahoma" w:hAnsi="Tahoma" w:cs="Tahoma"/>
        </w:rPr>
      </w:pPr>
      <w:r w:rsidRPr="00B14C14">
        <w:rPr>
          <w:rFonts w:ascii="Tahoma" w:eastAsia="Times New Roman" w:hAnsi="Tahoma" w:cs="Tahoma"/>
          <w:lang w:eastAsia="sl-SI"/>
        </w:rPr>
        <w:t xml:space="preserve">Za to stranjo prilagamo kopijo zavarovalne </w:t>
      </w:r>
      <w:r w:rsidRPr="00B14C14">
        <w:rPr>
          <w:rFonts w:ascii="Tahoma" w:hAnsi="Tahoma" w:cs="Tahoma"/>
        </w:rPr>
        <w:t>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r w:rsidR="00D7371C">
        <w:rPr>
          <w:rFonts w:ascii="Tahoma" w:hAnsi="Tahoma" w:cs="Tahoma"/>
        </w:rPr>
        <w:t>.</w:t>
      </w:r>
    </w:p>
    <w:p w14:paraId="36BE14D2" w14:textId="77777777" w:rsidR="00D7371C" w:rsidRPr="004708A0" w:rsidRDefault="00D7371C" w:rsidP="00530307">
      <w:pPr>
        <w:keepNext/>
        <w:keepLines/>
        <w:spacing w:after="0" w:line="240" w:lineRule="auto"/>
        <w:jc w:val="both"/>
        <w:rPr>
          <w:rFonts w:ascii="Tahoma" w:eastAsia="Times New Roman" w:hAnsi="Tahoma" w:cs="Tahoma"/>
          <w:lang w:eastAsia="sl-SI"/>
        </w:rPr>
      </w:pPr>
    </w:p>
    <w:p w14:paraId="35318798"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482B9AC0"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4BDC8AFF"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6CD2AE8"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7F3F10D"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147379B5"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2D10E381"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BF4A207"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2F8E266"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11246A2" w14:textId="77777777" w:rsidR="00FD18A4" w:rsidRDefault="00FD18A4" w:rsidP="00530307">
      <w:pPr>
        <w:keepNext/>
        <w:keepLines/>
        <w:spacing w:after="0" w:line="240" w:lineRule="auto"/>
        <w:jc w:val="both"/>
        <w:rPr>
          <w:rFonts w:ascii="Tahoma" w:eastAsia="Times New Roman" w:hAnsi="Tahoma" w:cs="Tahoma"/>
          <w:lang w:eastAsia="sl-SI"/>
        </w:rPr>
      </w:pPr>
    </w:p>
    <w:p w14:paraId="452C9E20" w14:textId="77777777" w:rsidR="00393971" w:rsidRDefault="00393971" w:rsidP="00530307">
      <w:pPr>
        <w:keepNext/>
        <w:keepLines/>
        <w:spacing w:after="0" w:line="240" w:lineRule="auto"/>
        <w:jc w:val="both"/>
        <w:rPr>
          <w:rFonts w:ascii="Tahoma" w:eastAsia="Times New Roman" w:hAnsi="Tahoma" w:cs="Tahoma"/>
          <w:lang w:eastAsia="sl-SI"/>
        </w:rPr>
      </w:pPr>
    </w:p>
    <w:p w14:paraId="5BBB1355" w14:textId="77777777" w:rsidR="00393971" w:rsidRDefault="00393971" w:rsidP="00530307">
      <w:pPr>
        <w:keepNext/>
        <w:keepLines/>
        <w:spacing w:after="0" w:line="240" w:lineRule="auto"/>
        <w:jc w:val="both"/>
        <w:rPr>
          <w:rFonts w:ascii="Tahoma" w:eastAsia="Times New Roman" w:hAnsi="Tahoma" w:cs="Tahoma"/>
          <w:lang w:eastAsia="sl-SI"/>
        </w:rPr>
      </w:pPr>
    </w:p>
    <w:p w14:paraId="32E17853" w14:textId="77777777" w:rsidR="00393971" w:rsidRDefault="00393971" w:rsidP="00530307">
      <w:pPr>
        <w:keepNext/>
        <w:keepLines/>
        <w:spacing w:after="0" w:line="240" w:lineRule="auto"/>
        <w:jc w:val="both"/>
        <w:rPr>
          <w:rFonts w:ascii="Tahoma" w:eastAsia="Times New Roman" w:hAnsi="Tahoma" w:cs="Tahoma"/>
          <w:lang w:eastAsia="sl-SI"/>
        </w:rPr>
      </w:pPr>
    </w:p>
    <w:p w14:paraId="0ED1D6D5" w14:textId="77777777" w:rsidR="00393971" w:rsidRDefault="00393971" w:rsidP="00530307">
      <w:pPr>
        <w:keepNext/>
        <w:keepLines/>
        <w:spacing w:after="0" w:line="240" w:lineRule="auto"/>
        <w:jc w:val="both"/>
        <w:rPr>
          <w:rFonts w:ascii="Tahoma" w:eastAsia="Times New Roman" w:hAnsi="Tahoma" w:cs="Tahoma"/>
          <w:lang w:eastAsia="sl-SI"/>
        </w:rPr>
      </w:pPr>
    </w:p>
    <w:p w14:paraId="232B5238" w14:textId="77777777" w:rsidR="00393971" w:rsidRDefault="00393971" w:rsidP="00530307">
      <w:pPr>
        <w:keepNext/>
        <w:keepLines/>
        <w:spacing w:after="0" w:line="240" w:lineRule="auto"/>
        <w:jc w:val="both"/>
        <w:rPr>
          <w:rFonts w:ascii="Tahoma" w:eastAsia="Times New Roman" w:hAnsi="Tahoma" w:cs="Tahoma"/>
          <w:lang w:eastAsia="sl-SI"/>
        </w:rPr>
      </w:pPr>
    </w:p>
    <w:p w14:paraId="4FFDE198" w14:textId="77777777" w:rsidR="00393971" w:rsidRDefault="00393971" w:rsidP="00530307">
      <w:pPr>
        <w:keepNext/>
        <w:keepLines/>
        <w:spacing w:after="0" w:line="240" w:lineRule="auto"/>
        <w:jc w:val="both"/>
        <w:rPr>
          <w:rFonts w:ascii="Tahoma" w:eastAsia="Times New Roman" w:hAnsi="Tahoma" w:cs="Tahoma"/>
          <w:lang w:eastAsia="sl-SI"/>
        </w:rPr>
      </w:pPr>
    </w:p>
    <w:p w14:paraId="59C46759" w14:textId="77777777" w:rsidR="00393971" w:rsidRDefault="00393971" w:rsidP="00530307">
      <w:pPr>
        <w:keepNext/>
        <w:keepLines/>
        <w:spacing w:after="0" w:line="240" w:lineRule="auto"/>
        <w:jc w:val="both"/>
        <w:rPr>
          <w:rFonts w:ascii="Tahoma" w:eastAsia="Times New Roman" w:hAnsi="Tahoma" w:cs="Tahoma"/>
          <w:lang w:eastAsia="sl-SI"/>
        </w:rPr>
      </w:pPr>
    </w:p>
    <w:p w14:paraId="5EBDA715" w14:textId="77777777" w:rsidR="00393971" w:rsidRDefault="00393971" w:rsidP="00530307">
      <w:pPr>
        <w:keepNext/>
        <w:keepLines/>
        <w:spacing w:after="0" w:line="240" w:lineRule="auto"/>
        <w:jc w:val="both"/>
        <w:rPr>
          <w:rFonts w:ascii="Tahoma" w:eastAsia="Times New Roman" w:hAnsi="Tahoma" w:cs="Tahoma"/>
          <w:lang w:eastAsia="sl-SI"/>
        </w:rPr>
      </w:pPr>
    </w:p>
    <w:p w14:paraId="2CBFC418" w14:textId="77777777" w:rsidR="00393971" w:rsidRPr="00FD18A4" w:rsidRDefault="00393971" w:rsidP="00530307">
      <w:pPr>
        <w:keepNext/>
        <w:keepLines/>
        <w:spacing w:after="0" w:line="240" w:lineRule="auto"/>
        <w:jc w:val="both"/>
        <w:rPr>
          <w:rFonts w:ascii="Tahoma" w:eastAsia="Times New Roman" w:hAnsi="Tahoma" w:cs="Tahoma"/>
          <w:lang w:eastAsia="sl-SI"/>
        </w:rPr>
      </w:pPr>
    </w:p>
    <w:p w14:paraId="53D2A309"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2C573B3" w14:textId="77777777" w:rsidR="00FD18A4" w:rsidRDefault="00FD18A4" w:rsidP="00530307">
      <w:pPr>
        <w:keepNext/>
        <w:keepLines/>
        <w:spacing w:after="0" w:line="240" w:lineRule="auto"/>
        <w:jc w:val="both"/>
        <w:rPr>
          <w:rFonts w:ascii="Tahoma" w:eastAsia="Times New Roman" w:hAnsi="Tahoma" w:cs="Tahoma"/>
          <w:lang w:eastAsia="sl-SI"/>
        </w:rPr>
      </w:pPr>
    </w:p>
    <w:p w14:paraId="7BF47549" w14:textId="77777777" w:rsidR="00FD18A4" w:rsidRPr="00712BC8" w:rsidRDefault="00FD18A4" w:rsidP="00530307">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630"/>
        <w:gridCol w:w="2294"/>
        <w:gridCol w:w="3574"/>
      </w:tblGrid>
      <w:tr w:rsidR="00FD18A4" w:rsidRPr="00712BC8" w14:paraId="547E7EB6" w14:textId="77777777" w:rsidTr="00393971">
        <w:trPr>
          <w:trHeight w:val="235"/>
        </w:trPr>
        <w:tc>
          <w:tcPr>
            <w:tcW w:w="3630" w:type="dxa"/>
            <w:tcBorders>
              <w:bottom w:val="single" w:sz="4" w:space="0" w:color="auto"/>
            </w:tcBorders>
          </w:tcPr>
          <w:p w14:paraId="6C447ADC"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p>
        </w:tc>
        <w:tc>
          <w:tcPr>
            <w:tcW w:w="2294" w:type="dxa"/>
          </w:tcPr>
          <w:p w14:paraId="1A2A482E"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631FC2BC" w14:textId="77777777" w:rsidR="00FD18A4" w:rsidRPr="00712BC8" w:rsidRDefault="00FD18A4"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FD18A4" w:rsidRPr="00712BC8" w14:paraId="61190442" w14:textId="77777777" w:rsidTr="00393971">
        <w:trPr>
          <w:trHeight w:val="235"/>
        </w:trPr>
        <w:tc>
          <w:tcPr>
            <w:tcW w:w="3630" w:type="dxa"/>
            <w:tcBorders>
              <w:top w:val="single" w:sz="4" w:space="0" w:color="auto"/>
            </w:tcBorders>
          </w:tcPr>
          <w:p w14:paraId="13CFF2D9"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294" w:type="dxa"/>
          </w:tcPr>
          <w:p w14:paraId="2BA4236F" w14:textId="77777777" w:rsidR="00FD18A4" w:rsidRPr="00712BC8" w:rsidRDefault="00FD18A4"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52F0206E"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393971"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17C55230" w14:textId="77777777" w:rsidR="00957D92" w:rsidRPr="000E6C64" w:rsidRDefault="00FD18A4" w:rsidP="00530307">
      <w:pPr>
        <w:keepNext/>
        <w:keepLines/>
        <w:spacing w:after="0" w:line="240" w:lineRule="auto"/>
        <w:jc w:val="both"/>
      </w:pPr>
      <w:r w:rsidRPr="00FD18A4">
        <w:rPr>
          <w:rFonts w:ascii="Tahoma" w:eastAsia="Times New Roman" w:hAnsi="Tahoma" w:cs="Tahoma"/>
          <w:lang w:eastAsia="sl-SI"/>
        </w:rPr>
        <w:br w:type="page"/>
      </w:r>
    </w:p>
    <w:p w14:paraId="07EEB8BC" w14:textId="77777777" w:rsidR="000E3819" w:rsidRPr="00EF49F8" w:rsidRDefault="000E3819" w:rsidP="00530307">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E3819" w:rsidRPr="00EF49F8" w14:paraId="496880BC" w14:textId="77777777" w:rsidTr="00660194">
        <w:tc>
          <w:tcPr>
            <w:tcW w:w="8150" w:type="dxa"/>
            <w:tcBorders>
              <w:top w:val="single" w:sz="4" w:space="0" w:color="auto"/>
              <w:bottom w:val="single" w:sz="4" w:space="0" w:color="auto"/>
            </w:tcBorders>
          </w:tcPr>
          <w:p w14:paraId="6C31A7BC" w14:textId="77777777" w:rsidR="000E3819" w:rsidRPr="00EF49F8" w:rsidRDefault="000E3819" w:rsidP="00530307">
            <w:pPr>
              <w:keepNext/>
              <w:keepLines/>
              <w:spacing w:after="0" w:line="240" w:lineRule="auto"/>
              <w:jc w:val="both"/>
              <w:rPr>
                <w:rFonts w:ascii="Tahoma" w:eastAsia="Times New Roman" w:hAnsi="Tahoma" w:cs="Tahoma"/>
                <w:lang w:eastAsia="sl-SI"/>
              </w:rPr>
            </w:pPr>
            <w:r w:rsidRPr="00EF49F8">
              <w:rPr>
                <w:rFonts w:ascii="Tahoma" w:hAnsi="Tahoma" w:cs="Tahoma"/>
              </w:rPr>
              <w:t>POTRDILO NAROČNIKA O OGLEDU OBJEKTA</w:t>
            </w:r>
          </w:p>
        </w:tc>
        <w:tc>
          <w:tcPr>
            <w:tcW w:w="1559" w:type="dxa"/>
            <w:tcBorders>
              <w:top w:val="single" w:sz="4" w:space="0" w:color="auto"/>
              <w:bottom w:val="single" w:sz="4" w:space="0" w:color="auto"/>
            </w:tcBorders>
          </w:tcPr>
          <w:p w14:paraId="47FCD447" w14:textId="77777777" w:rsidR="000E3819" w:rsidRPr="00EF49F8" w:rsidRDefault="000E3819" w:rsidP="00530307">
            <w:pPr>
              <w:keepNext/>
              <w:keepLines/>
              <w:spacing w:after="0" w:line="240" w:lineRule="auto"/>
              <w:jc w:val="both"/>
              <w:rPr>
                <w:rFonts w:ascii="Tahoma" w:eastAsia="Times New Roman" w:hAnsi="Tahoma" w:cs="Tahoma"/>
                <w:b/>
                <w:i/>
                <w:lang w:eastAsia="sl-SI"/>
              </w:rPr>
            </w:pPr>
            <w:r w:rsidRPr="00EF49F8">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491F7713" w14:textId="77777777" w:rsidR="000E3819" w:rsidRPr="00EF49F8" w:rsidRDefault="000E3819" w:rsidP="00530307">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5727F86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3709155"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00843988"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6B9FCD1A"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6C8C4F36"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5DC7BE3B"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52D9C1C3" w14:textId="74F6E28D" w:rsidR="000E3819" w:rsidRDefault="00B2566B"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LPT-59/25</w:t>
      </w:r>
      <w:r w:rsidR="000E3819">
        <w:rPr>
          <w:rFonts w:ascii="Tahoma" w:eastAsia="Times New Roman" w:hAnsi="Tahoma" w:cs="Tahoma"/>
          <w:b/>
          <w:noProof/>
          <w:lang w:eastAsia="sl-SI"/>
        </w:rPr>
        <w:t xml:space="preserve"> </w:t>
      </w:r>
      <w:r w:rsidR="000E3819">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06EB3800"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08D00988"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300A5C5B" w14:textId="77777777" w:rsidR="000E3819" w:rsidRPr="00EF49F8" w:rsidRDefault="000E3819" w:rsidP="00530307">
      <w:pPr>
        <w:keepNext/>
        <w:keepLines/>
        <w:spacing w:after="0" w:line="240" w:lineRule="auto"/>
        <w:rPr>
          <w:rFonts w:ascii="Tahoma" w:eastAsia="Times New Roman" w:hAnsi="Tahoma" w:cs="Tahoma"/>
          <w:lang w:eastAsia="sl-SI"/>
        </w:rPr>
      </w:pPr>
      <w:r w:rsidRPr="00EF49F8">
        <w:rPr>
          <w:rFonts w:ascii="Tahoma" w:eastAsia="Times New Roman" w:hAnsi="Tahoma" w:cs="Tahoma"/>
          <w:lang w:eastAsia="sl-SI"/>
        </w:rPr>
        <w:t>prilagamo potrdilo naročnik o ogledu objekta.</w:t>
      </w:r>
    </w:p>
    <w:p w14:paraId="1885E082"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3029FB6"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76B5E3B4" w14:textId="40CFAE46" w:rsidR="000E3819" w:rsidRPr="00EF49F8" w:rsidRDefault="000E3819" w:rsidP="00530307">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B2566B">
        <w:rPr>
          <w:rFonts w:ascii="Tahoma" w:eastAsia="Times New Roman" w:hAnsi="Tahoma" w:cs="Tahoma"/>
          <w:lang w:eastAsia="sl-SI"/>
        </w:rPr>
        <w:t>LPT-59/25</w:t>
      </w:r>
      <w:r w:rsidRPr="00EF49F8">
        <w:rPr>
          <w:rFonts w:ascii="Tahoma" w:eastAsia="Times New Roman" w:hAnsi="Tahoma" w:cs="Tahoma"/>
          <w:lang w:eastAsia="sl-SI"/>
        </w:rPr>
        <w:t xml:space="preserve"> potrjujemo, da se je 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xml:space="preserve">, ki je na sestanku predložil(a) ustrezno pooblastilo dne …………………………… ob ……… uri udeležil(a) sestanka in terenskega ogleda na lokaciji naročnika </w:t>
      </w:r>
      <w:r w:rsidR="003D2D5F" w:rsidRPr="003D2D5F">
        <w:rPr>
          <w:rFonts w:ascii="Tahoma" w:eastAsia="Times New Roman" w:hAnsi="Tahoma" w:cs="Tahoma"/>
          <w:lang w:eastAsia="sl-SI"/>
        </w:rPr>
        <w:t>Plečnikove</w:t>
      </w:r>
      <w:r w:rsidR="00A26F7C">
        <w:rPr>
          <w:rFonts w:ascii="Tahoma" w:eastAsia="Times New Roman" w:hAnsi="Tahoma" w:cs="Tahoma"/>
          <w:lang w:eastAsia="sl-SI"/>
        </w:rPr>
        <w:t xml:space="preserve"> tržnice</w:t>
      </w:r>
      <w:r w:rsidR="003D2D5F" w:rsidRPr="003D2D5F">
        <w:rPr>
          <w:rFonts w:ascii="Tahoma" w:eastAsia="Times New Roman" w:hAnsi="Tahoma" w:cs="Tahoma"/>
          <w:lang w:eastAsia="sl-SI"/>
        </w:rPr>
        <w:t>, Adamič-Lundrovo nabrežje</w:t>
      </w:r>
      <w:r w:rsidR="00C13A1A">
        <w:rPr>
          <w:rFonts w:ascii="Tahoma" w:eastAsia="Times New Roman" w:hAnsi="Tahoma" w:cs="Tahoma"/>
          <w:lang w:eastAsia="sl-SI"/>
        </w:rPr>
        <w:t xml:space="preserve"> 1-3, Ljubljana</w:t>
      </w:r>
      <w:r w:rsidRPr="00EF49F8">
        <w:rPr>
          <w:rFonts w:ascii="Tahoma" w:eastAsia="Times New Roman" w:hAnsi="Tahoma" w:cs="Tahoma"/>
          <w:iCs/>
          <w:color w:val="000000"/>
          <w:lang w:eastAsia="sl-SI"/>
        </w:rPr>
        <w:t>.</w:t>
      </w:r>
    </w:p>
    <w:p w14:paraId="3AED6162"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FBDC325"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DF43469"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C8B9568"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1EF9AF6"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0018A397"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C4891A0"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170782B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162D801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A96D5C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793353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56C57BE"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86EDDAE"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03B24E4"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58032002"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0AEFDD1F"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F02B36C"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15AA02D0" w14:textId="77777777" w:rsidR="000E3819" w:rsidRPr="00EF49F8" w:rsidRDefault="000E3819" w:rsidP="00530307">
      <w:pPr>
        <w:keepNext/>
        <w:keepLines/>
        <w:spacing w:after="0" w:line="240" w:lineRule="auto"/>
        <w:jc w:val="both"/>
        <w:rPr>
          <w:rFonts w:ascii="Tahoma" w:eastAsia="Times New Roman" w:hAnsi="Tahoma" w:cs="Tahoma"/>
          <w:snapToGrid w:val="0"/>
          <w:color w:val="000000"/>
          <w:lang w:eastAsia="sl-SI"/>
        </w:rPr>
      </w:pPr>
    </w:p>
    <w:p w14:paraId="363AB177" w14:textId="77777777" w:rsidR="000E3819" w:rsidRPr="00EF49F8" w:rsidRDefault="000E3819" w:rsidP="00530307">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0E3819" w:rsidRPr="00EF49F8" w14:paraId="00D0884F" w14:textId="77777777" w:rsidTr="00660194">
        <w:trPr>
          <w:trHeight w:val="235"/>
        </w:trPr>
        <w:tc>
          <w:tcPr>
            <w:tcW w:w="3401" w:type="dxa"/>
            <w:tcBorders>
              <w:top w:val="nil"/>
              <w:left w:val="nil"/>
              <w:bottom w:val="single" w:sz="4" w:space="0" w:color="auto"/>
              <w:right w:val="nil"/>
            </w:tcBorders>
            <w:hideMark/>
          </w:tcPr>
          <w:p w14:paraId="04B6FC26" w14:textId="77777777" w:rsidR="000E3819" w:rsidRPr="00EF49F8" w:rsidRDefault="000E3819" w:rsidP="00530307">
            <w:pPr>
              <w:keepNext/>
              <w:keepLines/>
              <w:spacing w:after="0" w:line="240" w:lineRule="auto"/>
              <w:jc w:val="both"/>
              <w:rPr>
                <w:rFonts w:ascii="Tahoma" w:eastAsia="Times New Roman" w:hAnsi="Tahoma" w:cs="Tahoma"/>
                <w:snapToGrid w:val="0"/>
                <w:color w:val="000000"/>
                <w:lang w:eastAsia="sl-SI"/>
              </w:rPr>
            </w:pPr>
          </w:p>
        </w:tc>
        <w:tc>
          <w:tcPr>
            <w:tcW w:w="2978" w:type="dxa"/>
          </w:tcPr>
          <w:p w14:paraId="7AF3F014"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7B4E2AE5" w14:textId="77777777" w:rsidR="000E3819" w:rsidRPr="00EF49F8" w:rsidRDefault="000E3819"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0E3819" w:rsidRPr="00EF49F8" w14:paraId="7D11E0F5" w14:textId="77777777" w:rsidTr="00660194">
        <w:trPr>
          <w:trHeight w:val="235"/>
        </w:trPr>
        <w:tc>
          <w:tcPr>
            <w:tcW w:w="3401" w:type="dxa"/>
            <w:tcBorders>
              <w:top w:val="single" w:sz="4" w:space="0" w:color="auto"/>
              <w:left w:val="nil"/>
              <w:right w:val="nil"/>
            </w:tcBorders>
            <w:hideMark/>
          </w:tcPr>
          <w:p w14:paraId="5B09EE94"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gospodarskega subjekta)</w:t>
            </w:r>
          </w:p>
        </w:tc>
        <w:tc>
          <w:tcPr>
            <w:tcW w:w="2978" w:type="dxa"/>
            <w:hideMark/>
          </w:tcPr>
          <w:p w14:paraId="2712803B"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0BCE1BEC" w14:textId="77777777" w:rsidR="000E3819" w:rsidRPr="00EF49F8" w:rsidRDefault="000E3819" w:rsidP="00D32405">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naročnika)</w:t>
            </w:r>
          </w:p>
        </w:tc>
      </w:tr>
      <w:tr w:rsidR="000E3819" w:rsidRPr="00EF49F8" w14:paraId="3B9B4F10" w14:textId="77777777" w:rsidTr="00660194">
        <w:trPr>
          <w:trHeight w:val="235"/>
        </w:trPr>
        <w:tc>
          <w:tcPr>
            <w:tcW w:w="3401" w:type="dxa"/>
            <w:tcBorders>
              <w:left w:val="nil"/>
              <w:right w:val="nil"/>
            </w:tcBorders>
          </w:tcPr>
          <w:p w14:paraId="31F007FF"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p w14:paraId="606F982D"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p w14:paraId="342DEEAF"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2978" w:type="dxa"/>
          </w:tcPr>
          <w:p w14:paraId="612A7E79"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 naročnika</w:t>
            </w:r>
          </w:p>
        </w:tc>
        <w:tc>
          <w:tcPr>
            <w:tcW w:w="3116" w:type="dxa"/>
            <w:tcBorders>
              <w:left w:val="nil"/>
              <w:right w:val="nil"/>
            </w:tcBorders>
          </w:tcPr>
          <w:p w14:paraId="3642CC10"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r>
    </w:tbl>
    <w:p w14:paraId="5034FD11" w14:textId="77777777" w:rsidR="00746419" w:rsidRDefault="00746419" w:rsidP="00530307">
      <w:pPr>
        <w:keepNext/>
        <w:keepLines/>
        <w:autoSpaceDE w:val="0"/>
        <w:autoSpaceDN w:val="0"/>
        <w:adjustRightInd w:val="0"/>
        <w:spacing w:after="0" w:line="240" w:lineRule="auto"/>
        <w:jc w:val="center"/>
        <w:rPr>
          <w:rFonts w:ascii="Tahoma" w:hAnsi="Tahoma" w:cs="Tahoma"/>
        </w:rPr>
      </w:pPr>
    </w:p>
    <w:p w14:paraId="1BDD505E" w14:textId="77777777" w:rsidR="009D2C2D" w:rsidRDefault="000E3819" w:rsidP="00530307">
      <w:pPr>
        <w:keepNext/>
        <w:keepLines/>
      </w:pPr>
      <w: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D2C2D" w:rsidRPr="00112425" w14:paraId="52E48A54" w14:textId="77777777" w:rsidTr="00A95697">
        <w:tc>
          <w:tcPr>
            <w:tcW w:w="8075" w:type="dxa"/>
            <w:tcBorders>
              <w:top w:val="single" w:sz="4" w:space="0" w:color="auto"/>
              <w:bottom w:val="single" w:sz="4" w:space="0" w:color="auto"/>
            </w:tcBorders>
          </w:tcPr>
          <w:p w14:paraId="1460DBCD" w14:textId="77777777" w:rsidR="009D2C2D" w:rsidRPr="00112425" w:rsidRDefault="009D2C2D" w:rsidP="009D2C2D">
            <w:pPr>
              <w:keepNext/>
              <w:keepLines/>
              <w:spacing w:after="0" w:line="240" w:lineRule="auto"/>
              <w:rPr>
                <w:rFonts w:ascii="Tahoma" w:hAnsi="Tahoma" w:cs="Tahoma"/>
              </w:rPr>
            </w:pPr>
            <w:r>
              <w:rPr>
                <w:rFonts w:ascii="Tahoma" w:hAnsi="Tahoma" w:cs="Tahoma"/>
              </w:rPr>
              <w:lastRenderedPageBreak/>
              <w:br w:type="page"/>
              <w:t>TEHNIČNA DOKUMENTACIJA</w:t>
            </w:r>
          </w:p>
        </w:tc>
        <w:tc>
          <w:tcPr>
            <w:tcW w:w="1418" w:type="dxa"/>
            <w:tcBorders>
              <w:top w:val="single" w:sz="4" w:space="0" w:color="auto"/>
              <w:bottom w:val="single" w:sz="4" w:space="0" w:color="auto"/>
            </w:tcBorders>
          </w:tcPr>
          <w:p w14:paraId="62DCFD0B" w14:textId="77777777" w:rsidR="009D2C2D" w:rsidRPr="00112425" w:rsidRDefault="009D2C2D" w:rsidP="009D2C2D">
            <w:pPr>
              <w:keepNext/>
              <w:keepLines/>
              <w:spacing w:after="0" w:line="240" w:lineRule="auto"/>
              <w:rPr>
                <w:rFonts w:ascii="Tahoma" w:hAnsi="Tahoma" w:cs="Tahoma"/>
                <w:b/>
                <w:i/>
              </w:rPr>
            </w:pPr>
            <w:r>
              <w:rPr>
                <w:rFonts w:ascii="Tahoma" w:hAnsi="Tahoma" w:cs="Tahoma"/>
                <w:b/>
                <w:i/>
              </w:rPr>
              <w:t xml:space="preserve">Priloga </w:t>
            </w:r>
            <w:r w:rsidR="00C20056">
              <w:rPr>
                <w:rFonts w:ascii="Tahoma" w:hAnsi="Tahoma" w:cs="Tahoma"/>
                <w:b/>
                <w:i/>
              </w:rPr>
              <w:t>9</w:t>
            </w:r>
          </w:p>
        </w:tc>
      </w:tr>
    </w:tbl>
    <w:p w14:paraId="249B919B" w14:textId="77777777" w:rsidR="009D2C2D" w:rsidRDefault="009D2C2D" w:rsidP="009D2C2D">
      <w:pPr>
        <w:keepNext/>
        <w:keepLines/>
        <w:spacing w:after="0" w:line="240" w:lineRule="auto"/>
        <w:jc w:val="both"/>
        <w:rPr>
          <w:rFonts w:ascii="Tahoma" w:hAnsi="Tahoma" w:cs="Tahoma"/>
        </w:rPr>
      </w:pPr>
    </w:p>
    <w:p w14:paraId="7F2DC005" w14:textId="77777777" w:rsidR="009D2C2D" w:rsidRPr="00EF49F8" w:rsidRDefault="009D2C2D" w:rsidP="009D2C2D">
      <w:pPr>
        <w:keepNext/>
        <w:keepLines/>
        <w:spacing w:after="0" w:line="240" w:lineRule="auto"/>
        <w:jc w:val="both"/>
        <w:rPr>
          <w:rFonts w:ascii="Tahoma" w:eastAsia="Times New Roman" w:hAnsi="Tahoma" w:cs="Tahoma"/>
          <w:lang w:eastAsia="sl-SI"/>
        </w:rPr>
      </w:pPr>
    </w:p>
    <w:p w14:paraId="192C826B"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5B940D6C"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59D3DE2C" w14:textId="4501F6E7" w:rsidR="009D2C2D" w:rsidRPr="00EF49F8" w:rsidRDefault="009D2C2D" w:rsidP="009D2C2D">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r w:rsidR="00740BBA">
        <w:rPr>
          <w:rFonts w:ascii="Tahoma" w:eastAsia="Times New Roman" w:hAnsi="Tahoma" w:cs="Tahoma"/>
          <w:szCs w:val="20"/>
          <w:lang w:eastAsia="sl-SI"/>
        </w:rPr>
        <w:t xml:space="preserve"> (ustrezno izpolnite)</w:t>
      </w:r>
      <w:r w:rsidRPr="00EF49F8">
        <w:rPr>
          <w:rFonts w:ascii="Tahoma" w:eastAsia="Times New Roman" w:hAnsi="Tahoma" w:cs="Tahoma"/>
          <w:szCs w:val="20"/>
          <w:lang w:eastAsia="sl-SI"/>
        </w:rPr>
        <w:t>:</w:t>
      </w:r>
    </w:p>
    <w:p w14:paraId="2FFF1414"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p>
    <w:p w14:paraId="67B211CA"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p>
    <w:p w14:paraId="35615A02" w14:textId="6F9D1D48" w:rsidR="009D2C2D" w:rsidRDefault="00B2566B" w:rsidP="009D2C2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LPT-59/25</w:t>
      </w:r>
      <w:r w:rsidR="009D2C2D">
        <w:rPr>
          <w:rFonts w:ascii="Tahoma" w:eastAsia="Times New Roman" w:hAnsi="Tahoma" w:cs="Tahoma"/>
          <w:b/>
          <w:noProof/>
          <w:lang w:eastAsia="sl-SI"/>
        </w:rPr>
        <w:t xml:space="preserve"> </w:t>
      </w:r>
      <w:r w:rsidR="009D2C2D">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72C6E095" w14:textId="77777777" w:rsidR="009D2C2D" w:rsidRDefault="009D2C2D" w:rsidP="009D2C2D">
      <w:pPr>
        <w:keepNext/>
        <w:keepLines/>
        <w:spacing w:after="0" w:line="240" w:lineRule="auto"/>
        <w:jc w:val="both"/>
        <w:rPr>
          <w:rFonts w:ascii="Tahoma" w:hAnsi="Tahoma" w:cs="Tahoma"/>
        </w:rPr>
      </w:pPr>
    </w:p>
    <w:p w14:paraId="52A29682" w14:textId="77777777" w:rsidR="009D2C2D" w:rsidRDefault="009D2C2D" w:rsidP="009D2C2D">
      <w:pPr>
        <w:keepNext/>
        <w:keepLines/>
        <w:spacing w:after="0" w:line="240" w:lineRule="auto"/>
        <w:jc w:val="both"/>
        <w:rPr>
          <w:rFonts w:ascii="Tahoma" w:hAnsi="Tahoma" w:cs="Tahoma"/>
        </w:rPr>
      </w:pPr>
    </w:p>
    <w:p w14:paraId="4274E619" w14:textId="2EC187DD" w:rsidR="009D2C2D" w:rsidRPr="00740BBA" w:rsidRDefault="00740BBA" w:rsidP="00740BBA">
      <w:pPr>
        <w:keepNext/>
        <w:keepLines/>
        <w:spacing w:after="0" w:line="240" w:lineRule="auto"/>
        <w:jc w:val="center"/>
        <w:rPr>
          <w:rFonts w:ascii="Tahoma" w:hAnsi="Tahoma" w:cs="Tahoma"/>
          <w:b/>
          <w:bCs/>
          <w:sz w:val="24"/>
          <w:szCs w:val="24"/>
        </w:rPr>
      </w:pPr>
      <w:r w:rsidRPr="00740BBA">
        <w:rPr>
          <w:rFonts w:ascii="Tahoma" w:hAnsi="Tahoma" w:cs="Tahoma"/>
          <w:b/>
          <w:bCs/>
          <w:sz w:val="24"/>
          <w:szCs w:val="24"/>
        </w:rPr>
        <w:t>IZJAVLJAMO,</w:t>
      </w:r>
    </w:p>
    <w:p w14:paraId="5185FA6F" w14:textId="77777777" w:rsidR="00740BBA" w:rsidRDefault="00740BBA" w:rsidP="009D2C2D">
      <w:pPr>
        <w:keepNext/>
        <w:keepLines/>
        <w:spacing w:after="0" w:line="240" w:lineRule="auto"/>
        <w:jc w:val="both"/>
        <w:rPr>
          <w:rFonts w:ascii="Tahoma" w:hAnsi="Tahoma" w:cs="Tahoma"/>
        </w:rPr>
      </w:pPr>
    </w:p>
    <w:p w14:paraId="348F1A56" w14:textId="77777777" w:rsidR="00740BBA" w:rsidRDefault="00740BBA" w:rsidP="00740BBA">
      <w:pPr>
        <w:keepNext/>
        <w:keepLines/>
        <w:spacing w:after="0" w:line="240" w:lineRule="auto"/>
        <w:jc w:val="both"/>
        <w:rPr>
          <w:rFonts w:ascii="Tahoma" w:hAnsi="Tahoma" w:cs="Tahoma"/>
          <w:b/>
          <w:bCs/>
        </w:rPr>
      </w:pPr>
      <w:r>
        <w:rPr>
          <w:rFonts w:ascii="Tahoma" w:hAnsi="Tahoma" w:cs="Tahoma"/>
          <w:b/>
          <w:bCs/>
        </w:rPr>
        <w:t xml:space="preserve">da ponujamo isto </w:t>
      </w:r>
      <w:r w:rsidRPr="00B527AC">
        <w:rPr>
          <w:rFonts w:ascii="Tahoma" w:hAnsi="Tahoma" w:cs="Tahoma"/>
          <w:b/>
          <w:bCs/>
        </w:rPr>
        <w:t xml:space="preserve">blago kot </w:t>
      </w:r>
      <w:r>
        <w:rPr>
          <w:rFonts w:ascii="Tahoma" w:hAnsi="Tahoma" w:cs="Tahoma"/>
          <w:b/>
          <w:bCs/>
        </w:rPr>
        <w:t>ga naročnik</w:t>
      </w:r>
      <w:r w:rsidRPr="00B527AC">
        <w:rPr>
          <w:rFonts w:ascii="Tahoma" w:hAnsi="Tahoma" w:cs="Tahoma"/>
          <w:b/>
          <w:bCs/>
        </w:rPr>
        <w:t xml:space="preserve"> zahteva v ponudbenem predračunu</w:t>
      </w:r>
      <w:r>
        <w:rPr>
          <w:rFonts w:ascii="Tahoma" w:hAnsi="Tahoma" w:cs="Tahoma"/>
          <w:b/>
          <w:bCs/>
        </w:rPr>
        <w:t xml:space="preserve"> št. LPT-59/25 POPIS DEL</w:t>
      </w:r>
    </w:p>
    <w:p w14:paraId="751314A5" w14:textId="7E66E821" w:rsidR="00740BBA" w:rsidRDefault="00740BBA" w:rsidP="009D2C2D">
      <w:pPr>
        <w:keepNext/>
        <w:keepLines/>
        <w:spacing w:after="0" w:line="240" w:lineRule="auto"/>
        <w:jc w:val="both"/>
        <w:rPr>
          <w:rFonts w:ascii="Tahoma" w:hAnsi="Tahoma" w:cs="Tahoma"/>
          <w:b/>
          <w:bCs/>
        </w:rPr>
      </w:pPr>
    </w:p>
    <w:p w14:paraId="074845F5" w14:textId="77777777" w:rsidR="00740BBA" w:rsidRDefault="00740BBA" w:rsidP="009D2C2D">
      <w:pPr>
        <w:keepNext/>
        <w:keepLines/>
        <w:spacing w:after="0" w:line="240" w:lineRule="auto"/>
        <w:jc w:val="both"/>
        <w:rPr>
          <w:rFonts w:ascii="Tahoma" w:hAnsi="Tahoma" w:cs="Tahoma"/>
          <w:b/>
          <w:bCs/>
        </w:rPr>
      </w:pPr>
    </w:p>
    <w:p w14:paraId="27886DDF" w14:textId="77777777" w:rsidR="00740BBA" w:rsidRPr="00740BBA" w:rsidRDefault="00740BBA" w:rsidP="00740BBA">
      <w:pPr>
        <w:keepNext/>
        <w:keepLines/>
        <w:tabs>
          <w:tab w:val="left" w:pos="2552"/>
        </w:tabs>
        <w:spacing w:after="0" w:line="240" w:lineRule="auto"/>
        <w:ind w:left="284" w:hanging="284"/>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40BBA" w:rsidRPr="00740BBA" w14:paraId="6CBC6B88" w14:textId="77777777" w:rsidTr="00380748">
        <w:trPr>
          <w:trHeight w:val="235"/>
        </w:trPr>
        <w:tc>
          <w:tcPr>
            <w:tcW w:w="3402" w:type="dxa"/>
            <w:tcBorders>
              <w:bottom w:val="single" w:sz="4" w:space="0" w:color="auto"/>
            </w:tcBorders>
          </w:tcPr>
          <w:p w14:paraId="37EBDBD4" w14:textId="77777777" w:rsidR="00740BBA" w:rsidRPr="00740BBA" w:rsidRDefault="00740BBA" w:rsidP="00380748">
            <w:pPr>
              <w:keepNext/>
              <w:keepLines/>
              <w:spacing w:after="0" w:line="240" w:lineRule="auto"/>
              <w:jc w:val="both"/>
              <w:rPr>
                <w:rFonts w:ascii="Tahoma" w:eastAsia="Times New Roman" w:hAnsi="Tahoma" w:cs="Tahoma"/>
                <w:snapToGrid w:val="0"/>
                <w:color w:val="000000"/>
                <w:lang w:eastAsia="sl-SI"/>
              </w:rPr>
            </w:pPr>
          </w:p>
        </w:tc>
        <w:tc>
          <w:tcPr>
            <w:tcW w:w="2268" w:type="dxa"/>
          </w:tcPr>
          <w:p w14:paraId="6E5D295B" w14:textId="77777777" w:rsidR="00740BBA" w:rsidRPr="00740BBA" w:rsidRDefault="00740BBA" w:rsidP="00380748">
            <w:pPr>
              <w:keepNext/>
              <w:keepLines/>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070883FE" w14:textId="77777777" w:rsidR="00740BBA" w:rsidRPr="00740BBA" w:rsidRDefault="00740BBA" w:rsidP="00380748">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740BBA" w:rsidRPr="00740BBA" w14:paraId="0FE6EBE3" w14:textId="77777777" w:rsidTr="00380748">
        <w:trPr>
          <w:trHeight w:val="235"/>
        </w:trPr>
        <w:tc>
          <w:tcPr>
            <w:tcW w:w="3402" w:type="dxa"/>
            <w:tcBorders>
              <w:top w:val="single" w:sz="4" w:space="0" w:color="auto"/>
            </w:tcBorders>
          </w:tcPr>
          <w:p w14:paraId="13762C75" w14:textId="77777777" w:rsidR="00740BBA" w:rsidRPr="00740BBA" w:rsidRDefault="00740BBA" w:rsidP="00380748">
            <w:pPr>
              <w:keepNext/>
              <w:keepLines/>
              <w:spacing w:after="0" w:line="240" w:lineRule="auto"/>
              <w:jc w:val="both"/>
              <w:rPr>
                <w:rFonts w:ascii="Tahoma" w:eastAsia="Times New Roman" w:hAnsi="Tahoma" w:cs="Tahoma"/>
                <w:snapToGrid w:val="0"/>
                <w:color w:val="000000"/>
                <w:lang w:eastAsia="sl-SI"/>
              </w:rPr>
            </w:pPr>
            <w:r w:rsidRPr="00740BBA">
              <w:rPr>
                <w:rFonts w:ascii="Tahoma" w:eastAsia="Times New Roman" w:hAnsi="Tahoma" w:cs="Tahoma"/>
                <w:snapToGrid w:val="0"/>
                <w:color w:val="000000"/>
                <w:lang w:eastAsia="sl-SI"/>
              </w:rPr>
              <w:t>(kraj, datum)</w:t>
            </w:r>
          </w:p>
        </w:tc>
        <w:tc>
          <w:tcPr>
            <w:tcW w:w="2268" w:type="dxa"/>
          </w:tcPr>
          <w:p w14:paraId="37943548" w14:textId="77777777" w:rsidR="00740BBA" w:rsidRPr="00740BBA" w:rsidRDefault="00740BBA" w:rsidP="00380748">
            <w:pPr>
              <w:keepNext/>
              <w:keepLines/>
              <w:spacing w:after="0" w:line="240" w:lineRule="auto"/>
              <w:jc w:val="center"/>
              <w:rPr>
                <w:rFonts w:ascii="Tahoma" w:eastAsia="Times New Roman" w:hAnsi="Tahoma" w:cs="Tahoma"/>
                <w:snapToGrid w:val="0"/>
                <w:color w:val="000000"/>
                <w:lang w:eastAsia="sl-SI"/>
              </w:rPr>
            </w:pPr>
            <w:r w:rsidRPr="00740BBA">
              <w:rPr>
                <w:rFonts w:ascii="Tahoma" w:eastAsia="Times New Roman" w:hAnsi="Tahoma" w:cs="Tahoma"/>
                <w:snapToGrid w:val="0"/>
                <w:color w:val="000000"/>
                <w:lang w:eastAsia="sl-SI"/>
              </w:rPr>
              <w:t>žig</w:t>
            </w:r>
          </w:p>
        </w:tc>
        <w:tc>
          <w:tcPr>
            <w:tcW w:w="3686" w:type="dxa"/>
            <w:tcBorders>
              <w:top w:val="single" w:sz="4" w:space="0" w:color="auto"/>
            </w:tcBorders>
          </w:tcPr>
          <w:p w14:paraId="4BCCEE83" w14:textId="45D830A2" w:rsidR="00740BBA" w:rsidRPr="00740BBA" w:rsidRDefault="00740BBA" w:rsidP="00380748">
            <w:pPr>
              <w:keepNext/>
              <w:keepLines/>
              <w:spacing w:after="0" w:line="240" w:lineRule="auto"/>
              <w:jc w:val="both"/>
              <w:rPr>
                <w:rFonts w:ascii="Tahoma" w:eastAsia="Times New Roman" w:hAnsi="Tahoma" w:cs="Tahoma"/>
                <w:snapToGrid w:val="0"/>
                <w:color w:val="000000"/>
                <w:lang w:eastAsia="sl-SI"/>
              </w:rPr>
            </w:pPr>
            <w:r w:rsidRPr="00740BBA">
              <w:rPr>
                <w:rFonts w:ascii="Tahoma" w:eastAsia="Times New Roman" w:hAnsi="Tahoma" w:cs="Tahoma"/>
                <w:snapToGrid w:val="0"/>
                <w:color w:val="000000"/>
                <w:lang w:eastAsia="sl-SI"/>
              </w:rPr>
              <w:t>(</w:t>
            </w:r>
            <w:r w:rsidRPr="00740BBA">
              <w:rPr>
                <w:rFonts w:ascii="Tahoma" w:eastAsia="Times New Roman" w:hAnsi="Tahoma" w:cs="Tahoma"/>
                <w:snapToGrid w:val="0"/>
                <w:lang w:eastAsia="sl-SI"/>
              </w:rPr>
              <w:t>ime in priimek ter podpis odgovorne osebe gospodarskega subjekta</w:t>
            </w:r>
            <w:r w:rsidRPr="00740BBA">
              <w:rPr>
                <w:rFonts w:ascii="Tahoma" w:eastAsia="Times New Roman" w:hAnsi="Tahoma" w:cs="Tahoma"/>
                <w:snapToGrid w:val="0"/>
                <w:color w:val="000000"/>
                <w:lang w:eastAsia="sl-SI"/>
              </w:rPr>
              <w:t>)</w:t>
            </w:r>
          </w:p>
        </w:tc>
      </w:tr>
    </w:tbl>
    <w:p w14:paraId="7AE8D3D0" w14:textId="77777777" w:rsidR="00740BBA" w:rsidRDefault="00740BBA" w:rsidP="009D2C2D">
      <w:pPr>
        <w:keepNext/>
        <w:keepLines/>
        <w:spacing w:after="0" w:line="240" w:lineRule="auto"/>
        <w:jc w:val="both"/>
        <w:rPr>
          <w:rFonts w:ascii="Tahoma" w:hAnsi="Tahoma" w:cs="Tahoma"/>
        </w:rPr>
      </w:pPr>
    </w:p>
    <w:p w14:paraId="0060FD92" w14:textId="77777777" w:rsidR="00740BBA" w:rsidRDefault="00740BBA" w:rsidP="009D2C2D">
      <w:pPr>
        <w:keepNext/>
        <w:keepLines/>
        <w:spacing w:after="0" w:line="240" w:lineRule="auto"/>
        <w:jc w:val="both"/>
        <w:rPr>
          <w:rFonts w:ascii="Tahoma" w:hAnsi="Tahoma" w:cs="Tahoma"/>
        </w:rPr>
      </w:pPr>
    </w:p>
    <w:p w14:paraId="0CC3ACCF" w14:textId="49C92C5C" w:rsidR="00740BBA" w:rsidRDefault="00740BBA" w:rsidP="009D2C2D">
      <w:pPr>
        <w:keepNext/>
        <w:keepLines/>
        <w:spacing w:after="0" w:line="240" w:lineRule="auto"/>
        <w:jc w:val="both"/>
        <w:rPr>
          <w:rFonts w:ascii="Tahoma" w:hAnsi="Tahoma" w:cs="Tahoma"/>
        </w:rPr>
      </w:pPr>
    </w:p>
    <w:p w14:paraId="45B790E0" w14:textId="2E3DB7D8" w:rsidR="00740BBA" w:rsidRDefault="00740BBA" w:rsidP="009D2C2D">
      <w:pPr>
        <w:keepNext/>
        <w:keepLines/>
        <w:spacing w:after="0" w:line="240" w:lineRule="auto"/>
        <w:jc w:val="both"/>
        <w:rPr>
          <w:rFonts w:ascii="Tahoma" w:hAnsi="Tahoma" w:cs="Tahoma"/>
        </w:rPr>
      </w:pPr>
    </w:p>
    <w:p w14:paraId="10C2A47A" w14:textId="77777777" w:rsidR="00740BBA" w:rsidRDefault="00740BBA" w:rsidP="009D2C2D">
      <w:pPr>
        <w:keepNext/>
        <w:keepLines/>
        <w:spacing w:after="0" w:line="240" w:lineRule="auto"/>
        <w:jc w:val="both"/>
        <w:rPr>
          <w:rFonts w:ascii="Tahoma" w:hAnsi="Tahoma" w:cs="Tahoma"/>
        </w:rPr>
      </w:pPr>
    </w:p>
    <w:p w14:paraId="4426DFC0" w14:textId="77777777" w:rsidR="00740BBA" w:rsidRPr="00740BBA" w:rsidRDefault="00740BBA" w:rsidP="00740BBA">
      <w:pPr>
        <w:keepNext/>
        <w:keepLines/>
        <w:spacing w:after="0" w:line="240" w:lineRule="auto"/>
        <w:jc w:val="center"/>
        <w:rPr>
          <w:rFonts w:ascii="Tahoma" w:hAnsi="Tahoma" w:cs="Tahoma"/>
          <w:b/>
          <w:bCs/>
          <w:sz w:val="24"/>
          <w:szCs w:val="24"/>
        </w:rPr>
      </w:pPr>
      <w:r w:rsidRPr="00740BBA">
        <w:rPr>
          <w:rFonts w:ascii="Tahoma" w:hAnsi="Tahoma" w:cs="Tahoma"/>
          <w:b/>
          <w:bCs/>
          <w:sz w:val="24"/>
          <w:szCs w:val="24"/>
        </w:rPr>
        <w:t>IZJAVLJAMO,</w:t>
      </w:r>
    </w:p>
    <w:p w14:paraId="77F25781" w14:textId="77777777" w:rsidR="00740BBA" w:rsidRDefault="00740BBA" w:rsidP="009D2C2D">
      <w:pPr>
        <w:keepNext/>
        <w:keepLines/>
        <w:spacing w:after="0" w:line="240" w:lineRule="auto"/>
        <w:jc w:val="both"/>
        <w:rPr>
          <w:rFonts w:ascii="Tahoma" w:hAnsi="Tahoma" w:cs="Tahoma"/>
        </w:rPr>
      </w:pPr>
    </w:p>
    <w:p w14:paraId="7BEDE272" w14:textId="59BDCFD0" w:rsidR="009D2C2D" w:rsidRDefault="00740BBA" w:rsidP="009D2C2D">
      <w:pPr>
        <w:keepNext/>
        <w:keepLines/>
        <w:spacing w:after="0" w:line="240" w:lineRule="auto"/>
        <w:jc w:val="both"/>
        <w:rPr>
          <w:rFonts w:ascii="Tahoma" w:eastAsia="Times New Roman" w:hAnsi="Tahoma" w:cs="Tahoma"/>
          <w:lang w:eastAsia="sl-SI"/>
        </w:rPr>
      </w:pPr>
      <w:r w:rsidRPr="00740BBA">
        <w:rPr>
          <w:rFonts w:ascii="Tahoma" w:hAnsi="Tahoma" w:cs="Tahoma"/>
        </w:rPr>
        <w:t xml:space="preserve">da smo v ponudbenem predračunu št. LPT-59/25 POPIS DEL </w:t>
      </w:r>
      <w:r w:rsidRPr="00740BBA">
        <w:rPr>
          <w:rFonts w:ascii="Tahoma" w:hAnsi="Tahoma" w:cs="Tahoma"/>
          <w:b/>
          <w:bCs/>
        </w:rPr>
        <w:t>ponudili enakovredno blago</w:t>
      </w:r>
      <w:r w:rsidRPr="00740BBA">
        <w:rPr>
          <w:rFonts w:ascii="Tahoma" w:hAnsi="Tahoma" w:cs="Tahoma"/>
        </w:rPr>
        <w:t>,</w:t>
      </w:r>
      <w:r>
        <w:rPr>
          <w:rFonts w:ascii="Tahoma" w:hAnsi="Tahoma" w:cs="Tahoma"/>
        </w:rPr>
        <w:t xml:space="preserve"> zato </w:t>
      </w:r>
      <w:r w:rsidR="009D2C2D">
        <w:rPr>
          <w:rFonts w:ascii="Tahoma" w:hAnsi="Tahoma" w:cs="Tahoma"/>
        </w:rPr>
        <w:t>prilagamo dokazila, s katerimi izkazujemo, da predmet ponudbe</w:t>
      </w:r>
      <w:r>
        <w:rPr>
          <w:rFonts w:ascii="Tahoma" w:hAnsi="Tahoma" w:cs="Tahoma"/>
        </w:rPr>
        <w:t xml:space="preserve"> (enakovredno blago)</w:t>
      </w:r>
      <w:r w:rsidR="009D2C2D">
        <w:rPr>
          <w:rFonts w:ascii="Tahoma" w:hAnsi="Tahoma" w:cs="Tahoma"/>
        </w:rPr>
        <w:t xml:space="preserve"> ustreza</w:t>
      </w:r>
      <w:r w:rsidR="00C20056">
        <w:rPr>
          <w:rFonts w:ascii="Tahoma" w:hAnsi="Tahoma" w:cs="Tahoma"/>
        </w:rPr>
        <w:t xml:space="preserve"> vsem</w:t>
      </w:r>
      <w:r w:rsidR="009D2C2D">
        <w:rPr>
          <w:rFonts w:ascii="Tahoma" w:hAnsi="Tahoma" w:cs="Tahoma"/>
        </w:rPr>
        <w:t xml:space="preserve"> zahtevam </w:t>
      </w:r>
      <w:r w:rsidR="009D2C2D" w:rsidRPr="009D2C2D">
        <w:rPr>
          <w:rFonts w:ascii="Tahoma" w:eastAsia="Times New Roman" w:hAnsi="Tahoma" w:cs="Tahoma"/>
          <w:lang w:eastAsia="sl-SI"/>
        </w:rPr>
        <w:t>naročnika</w:t>
      </w:r>
      <w:r w:rsidR="00C20056">
        <w:rPr>
          <w:rFonts w:ascii="Tahoma" w:eastAsia="Times New Roman" w:hAnsi="Tahoma" w:cs="Tahoma"/>
          <w:lang w:eastAsia="sl-SI"/>
        </w:rPr>
        <w:t xml:space="preserve"> navedenih v razpisni dokumentaciji, še posebej pa v točki 2.9.1. Tehnična specifikacija in točki 2.9.4. </w:t>
      </w:r>
      <w:proofErr w:type="spellStart"/>
      <w:r w:rsidR="00A83784">
        <w:rPr>
          <w:rFonts w:ascii="Tahoma" w:eastAsia="Times New Roman" w:hAnsi="Tahoma" w:cs="Tahoma"/>
          <w:lang w:eastAsia="sl-SI"/>
        </w:rPr>
        <w:t>Okoljski</w:t>
      </w:r>
      <w:proofErr w:type="spellEnd"/>
      <w:r w:rsidR="00A83784">
        <w:rPr>
          <w:rFonts w:ascii="Tahoma" w:eastAsia="Times New Roman" w:hAnsi="Tahoma" w:cs="Tahoma"/>
          <w:lang w:eastAsia="sl-SI"/>
        </w:rPr>
        <w:t xml:space="preserve"> vidiki.</w:t>
      </w:r>
    </w:p>
    <w:p w14:paraId="7015366F" w14:textId="77777777" w:rsidR="00A83784" w:rsidRDefault="00A83784" w:rsidP="009D2C2D">
      <w:pPr>
        <w:keepNext/>
        <w:keepLines/>
        <w:spacing w:after="0" w:line="240" w:lineRule="auto"/>
        <w:jc w:val="both"/>
        <w:rPr>
          <w:rFonts w:ascii="Tahoma" w:eastAsia="Times New Roman" w:hAnsi="Tahoma" w:cs="Tahoma"/>
          <w:lang w:eastAsia="sl-SI"/>
        </w:rPr>
      </w:pPr>
    </w:p>
    <w:p w14:paraId="1D35C0D4" w14:textId="77777777" w:rsidR="009D2C2D" w:rsidRDefault="009D2C2D" w:rsidP="009D2C2D">
      <w:pPr>
        <w:keepNext/>
        <w:keepLines/>
        <w:spacing w:after="0" w:line="240" w:lineRule="auto"/>
        <w:jc w:val="both"/>
        <w:rPr>
          <w:rFonts w:ascii="Tahoma" w:eastAsia="Times New Roman" w:hAnsi="Tahoma" w:cs="Tahoma"/>
          <w:lang w:eastAsia="sl-SI"/>
        </w:rPr>
      </w:pPr>
    </w:p>
    <w:p w14:paraId="3233424F" w14:textId="77777777" w:rsidR="009D2C2D" w:rsidRPr="00712BC8" w:rsidRDefault="009D2C2D" w:rsidP="009D2C2D">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630"/>
        <w:gridCol w:w="2294"/>
        <w:gridCol w:w="3574"/>
      </w:tblGrid>
      <w:tr w:rsidR="009D2C2D" w:rsidRPr="00712BC8" w14:paraId="3AEE54E7" w14:textId="77777777" w:rsidTr="009D2C2D">
        <w:trPr>
          <w:trHeight w:val="235"/>
        </w:trPr>
        <w:tc>
          <w:tcPr>
            <w:tcW w:w="3630" w:type="dxa"/>
            <w:tcBorders>
              <w:bottom w:val="single" w:sz="4" w:space="0" w:color="auto"/>
            </w:tcBorders>
          </w:tcPr>
          <w:p w14:paraId="73839A80"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p>
        </w:tc>
        <w:tc>
          <w:tcPr>
            <w:tcW w:w="2294" w:type="dxa"/>
          </w:tcPr>
          <w:p w14:paraId="1ACB1D7C"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7D36D09F" w14:textId="77777777" w:rsidR="009D2C2D" w:rsidRPr="00712BC8" w:rsidRDefault="009D2C2D" w:rsidP="00A9569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9D2C2D" w:rsidRPr="00712BC8" w14:paraId="1BDBD3AA" w14:textId="77777777" w:rsidTr="009D2C2D">
        <w:trPr>
          <w:trHeight w:val="235"/>
        </w:trPr>
        <w:tc>
          <w:tcPr>
            <w:tcW w:w="3630" w:type="dxa"/>
            <w:tcBorders>
              <w:top w:val="single" w:sz="4" w:space="0" w:color="auto"/>
            </w:tcBorders>
          </w:tcPr>
          <w:p w14:paraId="643C068B"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294" w:type="dxa"/>
          </w:tcPr>
          <w:p w14:paraId="6DD40086" w14:textId="77777777" w:rsidR="009D2C2D" w:rsidRPr="00712BC8" w:rsidRDefault="009D2C2D" w:rsidP="00A9569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79250272"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5BA4C4C" w14:textId="77777777" w:rsidR="00502A6D" w:rsidRDefault="00502A6D" w:rsidP="00974842">
      <w:pPr>
        <w:spacing w:after="0" w:line="240" w:lineRule="auto"/>
        <w:rPr>
          <w:rFonts w:ascii="Tahoma" w:hAnsi="Tahoma" w:cs="Tahoma"/>
        </w:rPr>
      </w:pPr>
    </w:p>
    <w:p w14:paraId="3BE8653E" w14:textId="77777777" w:rsidR="00502A6D" w:rsidRDefault="00502A6D" w:rsidP="00974842">
      <w:pPr>
        <w:spacing w:after="0" w:line="240" w:lineRule="auto"/>
        <w:rPr>
          <w:rFonts w:ascii="Tahoma" w:hAnsi="Tahoma" w:cs="Tahoma"/>
        </w:rPr>
      </w:pPr>
    </w:p>
    <w:p w14:paraId="5E80A1FE" w14:textId="77777777" w:rsidR="00502A6D" w:rsidRDefault="00502A6D" w:rsidP="00974842">
      <w:pPr>
        <w:spacing w:after="0" w:line="240" w:lineRule="auto"/>
        <w:rPr>
          <w:rFonts w:ascii="Tahoma" w:hAnsi="Tahoma" w:cs="Tahoma"/>
        </w:rPr>
      </w:pPr>
    </w:p>
    <w:p w14:paraId="575AD059" w14:textId="77777777" w:rsidR="00502A6D" w:rsidRDefault="00502A6D" w:rsidP="00974842">
      <w:pPr>
        <w:spacing w:after="0" w:line="240" w:lineRule="auto"/>
        <w:rPr>
          <w:rFonts w:ascii="Tahoma" w:hAnsi="Tahoma" w:cs="Tahoma"/>
        </w:rPr>
      </w:pPr>
    </w:p>
    <w:p w14:paraId="2AB930F5" w14:textId="77777777" w:rsidR="00502A6D" w:rsidRDefault="00502A6D" w:rsidP="00974842">
      <w:pPr>
        <w:spacing w:after="0" w:line="240" w:lineRule="auto"/>
        <w:rPr>
          <w:rFonts w:ascii="Tahoma" w:hAnsi="Tahoma" w:cs="Tahoma"/>
        </w:rPr>
      </w:pPr>
    </w:p>
    <w:p w14:paraId="325544A8" w14:textId="7CADB521" w:rsidR="00502A6D" w:rsidRPr="00502A6D" w:rsidRDefault="00502A6D" w:rsidP="00974842">
      <w:pPr>
        <w:spacing w:after="0" w:line="240" w:lineRule="auto"/>
        <w:rPr>
          <w:rFonts w:ascii="Tahoma" w:hAnsi="Tahoma" w:cs="Tahoma"/>
          <w:b/>
          <w:bCs/>
          <w:i/>
          <w:iCs/>
        </w:rPr>
      </w:pPr>
      <w:r w:rsidRPr="00502A6D">
        <w:rPr>
          <w:rFonts w:ascii="Tahoma" w:hAnsi="Tahoma" w:cs="Tahoma"/>
          <w:b/>
          <w:bCs/>
          <w:i/>
          <w:iCs/>
        </w:rPr>
        <w:t>Navodilo: Gospodarski subjekt se podpiše pod tisti del izjave, ki velja zanj.</w:t>
      </w:r>
    </w:p>
    <w:p w14:paraId="27C54877" w14:textId="5D80D416" w:rsidR="00974842" w:rsidRPr="00974842" w:rsidRDefault="009D2C2D" w:rsidP="00974842">
      <w:pPr>
        <w:spacing w:after="0" w:line="240" w:lineRule="auto"/>
        <w:rPr>
          <w:rFonts w:ascii="Tahoma" w:hAnsi="Tahoma" w:cs="Tahoma"/>
        </w:rPr>
      </w:pPr>
      <w:r w:rsidRPr="00974842">
        <w:rPr>
          <w:rFonts w:ascii="Tahoma" w:hAnsi="Tahoma" w:cs="Tahoma"/>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974842" w:rsidRPr="00974842" w14:paraId="355DEAC3" w14:textId="77777777" w:rsidTr="0007634A">
        <w:tc>
          <w:tcPr>
            <w:tcW w:w="8150" w:type="dxa"/>
            <w:tcBorders>
              <w:top w:val="single" w:sz="4" w:space="0" w:color="auto"/>
              <w:bottom w:val="single" w:sz="4" w:space="0" w:color="auto"/>
            </w:tcBorders>
          </w:tcPr>
          <w:p w14:paraId="5679C35D" w14:textId="77777777" w:rsidR="00974842" w:rsidRPr="00974842" w:rsidRDefault="00974842" w:rsidP="00974842">
            <w:pPr>
              <w:keepNext/>
              <w:keepLines/>
              <w:spacing w:after="0" w:line="240" w:lineRule="auto"/>
              <w:rPr>
                <w:rFonts w:ascii="Tahoma" w:hAnsi="Tahoma" w:cs="Tahoma"/>
              </w:rPr>
            </w:pPr>
            <w:r w:rsidRPr="00974842">
              <w:rPr>
                <w:rFonts w:ascii="Tahoma" w:hAnsi="Tahoma" w:cs="Tahoma"/>
              </w:rPr>
              <w:lastRenderedPageBreak/>
              <w:br w:type="page"/>
            </w:r>
            <w:r w:rsidRPr="00974842">
              <w:rPr>
                <w:rFonts w:ascii="Tahoma" w:hAnsi="Tahoma" w:cs="Tahoma"/>
              </w:rPr>
              <w:br w:type="page"/>
            </w:r>
            <w:r w:rsidRPr="00974842">
              <w:rPr>
                <w:rFonts w:ascii="Tahoma" w:hAnsi="Tahoma" w:cs="Tahoma"/>
              </w:rPr>
              <w:br w:type="page"/>
            </w:r>
            <w:r w:rsidRPr="00974842">
              <w:rPr>
                <w:rFonts w:ascii="Tahoma" w:hAnsi="Tahoma" w:cs="Tahoma"/>
              </w:rPr>
              <w:br w:type="page"/>
              <w:t>CERTIFIKATI</w:t>
            </w:r>
          </w:p>
        </w:tc>
        <w:tc>
          <w:tcPr>
            <w:tcW w:w="1559" w:type="dxa"/>
            <w:tcBorders>
              <w:top w:val="single" w:sz="4" w:space="0" w:color="auto"/>
              <w:bottom w:val="single" w:sz="4" w:space="0" w:color="auto"/>
            </w:tcBorders>
          </w:tcPr>
          <w:p w14:paraId="1848A13A" w14:textId="12BB1424" w:rsidR="00974842" w:rsidRPr="00974842" w:rsidRDefault="00974842" w:rsidP="00974842">
            <w:pPr>
              <w:keepNext/>
              <w:keepLines/>
              <w:spacing w:after="0" w:line="240" w:lineRule="auto"/>
              <w:rPr>
                <w:rFonts w:ascii="Tahoma" w:hAnsi="Tahoma" w:cs="Tahoma"/>
                <w:b/>
                <w:i/>
              </w:rPr>
            </w:pPr>
            <w:r w:rsidRPr="00974842">
              <w:rPr>
                <w:rFonts w:ascii="Tahoma" w:hAnsi="Tahoma" w:cs="Tahoma"/>
                <w:b/>
                <w:i/>
              </w:rPr>
              <w:t xml:space="preserve">priloga </w:t>
            </w:r>
            <w:r>
              <w:rPr>
                <w:rFonts w:ascii="Tahoma" w:hAnsi="Tahoma" w:cs="Tahoma"/>
                <w:b/>
                <w:i/>
              </w:rPr>
              <w:t>10</w:t>
            </w:r>
          </w:p>
        </w:tc>
      </w:tr>
    </w:tbl>
    <w:p w14:paraId="6F04199F" w14:textId="77777777" w:rsidR="00974842" w:rsidRPr="00974842" w:rsidRDefault="00974842" w:rsidP="00974842">
      <w:pPr>
        <w:keepNext/>
        <w:keepLines/>
        <w:spacing w:after="0" w:line="240" w:lineRule="auto"/>
        <w:rPr>
          <w:rFonts w:ascii="Tahoma" w:hAnsi="Tahoma" w:cs="Tahoma"/>
          <w:lang w:val="x-none"/>
        </w:rPr>
      </w:pPr>
    </w:p>
    <w:p w14:paraId="0B57E05A" w14:textId="77777777" w:rsidR="00974842" w:rsidRPr="00974842" w:rsidRDefault="00974842" w:rsidP="00974842">
      <w:pPr>
        <w:keepNext/>
        <w:keepLines/>
        <w:spacing w:after="0" w:line="240" w:lineRule="auto"/>
        <w:rPr>
          <w:rFonts w:ascii="Tahoma" w:hAnsi="Tahoma" w:cs="Tahoma"/>
        </w:rPr>
      </w:pPr>
    </w:p>
    <w:p w14:paraId="45468C46" w14:textId="77777777" w:rsidR="00974842" w:rsidRPr="00974842" w:rsidRDefault="00974842" w:rsidP="00974842">
      <w:pPr>
        <w:keepNext/>
        <w:keepLines/>
        <w:spacing w:after="0" w:line="240" w:lineRule="auto"/>
        <w:rPr>
          <w:rFonts w:ascii="Tahoma" w:hAnsi="Tahoma" w:cs="Tahoma"/>
        </w:rPr>
      </w:pPr>
      <w:r w:rsidRPr="00974842">
        <w:rPr>
          <w:rFonts w:ascii="Tahoma" w:hAnsi="Tahoma" w:cs="Tahoma"/>
        </w:rPr>
        <w:t>Kot gospodarski subjekt: _________________________________________________________________ za izbiro izvajalca za javno naročilo:</w:t>
      </w:r>
    </w:p>
    <w:p w14:paraId="3E804062" w14:textId="77777777" w:rsidR="00974842" w:rsidRPr="00974842" w:rsidRDefault="00974842" w:rsidP="00974842">
      <w:pPr>
        <w:keepNext/>
        <w:keepLines/>
        <w:spacing w:after="0" w:line="240" w:lineRule="auto"/>
        <w:rPr>
          <w:rFonts w:ascii="Tahoma" w:hAnsi="Tahoma" w:cs="Tahoma"/>
        </w:rPr>
      </w:pPr>
    </w:p>
    <w:p w14:paraId="5F198330" w14:textId="77777777" w:rsidR="00974842" w:rsidRDefault="00974842" w:rsidP="00974842">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LPT-59/25 </w:t>
      </w:r>
      <w:r>
        <w:rPr>
          <w:rFonts w:ascii="Tahoma" w:eastAsia="Times New Roman" w:hAnsi="Tahoma" w:cs="Tahoma"/>
          <w:b/>
          <w:color w:val="000000"/>
          <w:lang w:eastAsia="sl-SI"/>
        </w:rPr>
        <w:t xml:space="preserve">– </w:t>
      </w:r>
      <w:r>
        <w:rPr>
          <w:rFonts w:ascii="Tahoma" w:eastAsia="Times New Roman" w:hAnsi="Tahoma" w:cs="Tahoma"/>
          <w:b/>
          <w:lang w:eastAsia="sl-SI"/>
        </w:rPr>
        <w:t>Obnova poslovnega prostora pod stebriščno lopo Plečnikovih tržnic</w:t>
      </w:r>
    </w:p>
    <w:p w14:paraId="09F421EB" w14:textId="77777777" w:rsidR="00974842" w:rsidRPr="00974842" w:rsidRDefault="00974842" w:rsidP="00974842">
      <w:pPr>
        <w:keepNext/>
        <w:keepLines/>
        <w:spacing w:after="0" w:line="240" w:lineRule="auto"/>
        <w:rPr>
          <w:rFonts w:ascii="Tahoma" w:hAnsi="Tahoma" w:cs="Tahoma"/>
        </w:rPr>
      </w:pPr>
    </w:p>
    <w:p w14:paraId="75C5F76E" w14:textId="77777777" w:rsidR="00974842" w:rsidRPr="00974842" w:rsidRDefault="00974842" w:rsidP="00974842">
      <w:pPr>
        <w:keepNext/>
        <w:keepLines/>
        <w:spacing w:after="0" w:line="240" w:lineRule="auto"/>
        <w:rPr>
          <w:rFonts w:ascii="Tahoma" w:hAnsi="Tahoma" w:cs="Tahoma"/>
        </w:rPr>
      </w:pPr>
    </w:p>
    <w:p w14:paraId="46B2269B" w14:textId="77777777" w:rsidR="00974842" w:rsidRPr="00974842" w:rsidRDefault="00974842" w:rsidP="00974842">
      <w:pPr>
        <w:keepNext/>
        <w:keepLines/>
        <w:spacing w:after="0" w:line="240" w:lineRule="auto"/>
        <w:rPr>
          <w:rFonts w:ascii="Tahoma" w:hAnsi="Tahoma" w:cs="Tahoma"/>
        </w:rPr>
      </w:pPr>
      <w:r w:rsidRPr="00974842">
        <w:rPr>
          <w:rFonts w:ascii="Tahoma" w:hAnsi="Tahoma" w:cs="Tahoma"/>
        </w:rPr>
        <w:t>Za tem listom prilagamo:</w:t>
      </w:r>
    </w:p>
    <w:p w14:paraId="688725A7" w14:textId="77777777" w:rsidR="00740BBA" w:rsidRPr="00832015" w:rsidRDefault="00740BBA" w:rsidP="00740BBA">
      <w:pPr>
        <w:pStyle w:val="Odstavekseznama"/>
        <w:keepNext/>
        <w:keepLines/>
        <w:numPr>
          <w:ilvl w:val="0"/>
          <w:numId w:val="17"/>
        </w:numPr>
        <w:tabs>
          <w:tab w:val="clear" w:pos="360"/>
        </w:tabs>
        <w:ind w:left="284" w:hanging="284"/>
        <w:jc w:val="both"/>
        <w:rPr>
          <w:rFonts w:ascii="Tahoma" w:hAnsi="Tahoma" w:cs="Tahoma"/>
          <w:sz w:val="22"/>
          <w:szCs w:val="22"/>
        </w:rPr>
      </w:pPr>
      <w:r>
        <w:rPr>
          <w:rFonts w:ascii="Tahoma" w:hAnsi="Tahoma" w:cs="Tahoma"/>
          <w:sz w:val="22"/>
          <w:szCs w:val="22"/>
        </w:rPr>
        <w:t xml:space="preserve">Potrdilo o </w:t>
      </w:r>
      <w:r w:rsidRPr="00832015">
        <w:rPr>
          <w:rFonts w:ascii="Tahoma" w:hAnsi="Tahoma" w:cs="Tahoma"/>
          <w:sz w:val="22"/>
          <w:szCs w:val="22"/>
        </w:rPr>
        <w:t>vpis</w:t>
      </w:r>
      <w:r>
        <w:rPr>
          <w:rFonts w:ascii="Tahoma" w:hAnsi="Tahoma" w:cs="Tahoma"/>
          <w:sz w:val="22"/>
          <w:szCs w:val="22"/>
        </w:rPr>
        <w:t>u</w:t>
      </w:r>
      <w:r w:rsidRPr="00832015">
        <w:rPr>
          <w:rFonts w:ascii="Tahoma" w:hAnsi="Tahoma" w:cs="Tahoma"/>
          <w:sz w:val="22"/>
          <w:szCs w:val="22"/>
        </w:rPr>
        <w:t xml:space="preserve"> v evidenco pooblaščenih podjetij za nameščanje, servisiranje, vzdrževanje, popravilo ali razgradnjo nepremične opreme (opremo za hlajenje, klimatizacijo in toplotne črpalke,  protipožarno opremo) v skladu z 32. členom Uredbe o uporabi </w:t>
      </w:r>
      <w:proofErr w:type="spellStart"/>
      <w:r w:rsidRPr="00832015">
        <w:rPr>
          <w:rFonts w:ascii="Tahoma" w:hAnsi="Tahoma" w:cs="Tahoma"/>
          <w:sz w:val="22"/>
          <w:szCs w:val="22"/>
        </w:rPr>
        <w:t>fluoriranih</w:t>
      </w:r>
      <w:proofErr w:type="spellEnd"/>
      <w:r w:rsidRPr="00832015">
        <w:rPr>
          <w:rFonts w:ascii="Tahoma" w:hAnsi="Tahoma" w:cs="Tahoma"/>
          <w:sz w:val="22"/>
          <w:szCs w:val="22"/>
        </w:rPr>
        <w:t xml:space="preserve"> toplogrednih plinov in ozonu škodljivih snovi</w:t>
      </w:r>
      <w:r>
        <w:rPr>
          <w:rFonts w:ascii="Tahoma" w:hAnsi="Tahoma" w:cs="Tahoma"/>
          <w:sz w:val="22"/>
          <w:szCs w:val="22"/>
        </w:rPr>
        <w:t xml:space="preserve"> </w:t>
      </w:r>
      <w:r w:rsidRPr="00832015">
        <w:rPr>
          <w:rFonts w:ascii="Tahoma" w:hAnsi="Tahoma" w:cs="Tahoma"/>
          <w:sz w:val="22"/>
          <w:szCs w:val="22"/>
        </w:rPr>
        <w:t>(Ur.l.RS 60/16)</w:t>
      </w:r>
      <w:r>
        <w:rPr>
          <w:rFonts w:ascii="Tahoma" w:hAnsi="Tahoma" w:cs="Tahoma"/>
          <w:sz w:val="22"/>
          <w:szCs w:val="22"/>
        </w:rPr>
        <w:t xml:space="preserve"> v skladu kot je zahtevano na povezavi</w:t>
      </w:r>
    </w:p>
    <w:p w14:paraId="23BC6810" w14:textId="739EC458" w:rsidR="00740BBA" w:rsidRPr="00832015" w:rsidRDefault="004D173A" w:rsidP="00740BBA">
      <w:pPr>
        <w:keepNext/>
        <w:keepLines/>
        <w:spacing w:after="0" w:line="240" w:lineRule="auto"/>
        <w:jc w:val="both"/>
        <w:rPr>
          <w:rFonts w:ascii="Tahoma" w:eastAsia="Times New Roman" w:hAnsi="Tahoma" w:cs="Tahoma"/>
          <w:lang w:eastAsia="sl-SI"/>
        </w:rPr>
      </w:pPr>
      <w:hyperlink r:id="rId19" w:history="1">
        <w:r w:rsidR="00DF448F" w:rsidRPr="00F27E6F">
          <w:rPr>
            <w:rStyle w:val="Hiperpovezava"/>
            <w:rFonts w:ascii="Tahoma" w:eastAsia="Times New Roman" w:hAnsi="Tahoma" w:cs="Tahoma"/>
            <w:lang w:eastAsia="sl-SI"/>
          </w:rPr>
          <w:t>https://spot.gov.si/sl/dejavnosti-in-poklici/dovoljenja/vpis-v-evidenco-pooblascenih-podjetij-za-vzdrzevanje-in-namestitev-opreme/</w:t>
        </w:r>
      </w:hyperlink>
      <w:r w:rsidR="00DF448F">
        <w:rPr>
          <w:rFonts w:ascii="Tahoma" w:eastAsia="Times New Roman" w:hAnsi="Tahoma" w:cs="Tahoma"/>
          <w:lang w:eastAsia="sl-SI"/>
        </w:rPr>
        <w:t xml:space="preserve"> </w:t>
      </w:r>
    </w:p>
    <w:p w14:paraId="4403F1D8" w14:textId="77777777" w:rsidR="00974842" w:rsidRPr="00974842" w:rsidRDefault="00974842" w:rsidP="00974842">
      <w:pPr>
        <w:keepNext/>
        <w:keepLines/>
        <w:spacing w:after="0" w:line="240" w:lineRule="auto"/>
        <w:jc w:val="both"/>
        <w:rPr>
          <w:rFonts w:ascii="Tahoma" w:eastAsia="Times New Roman" w:hAnsi="Tahoma" w:cs="Tahoma"/>
          <w:lang w:eastAsia="sl-SI"/>
        </w:rPr>
      </w:pPr>
    </w:p>
    <w:p w14:paraId="6661CB4D" w14:textId="77777777" w:rsidR="00974842" w:rsidRPr="00974842" w:rsidRDefault="00974842" w:rsidP="00974842">
      <w:pPr>
        <w:keepNext/>
        <w:keepLines/>
        <w:spacing w:after="0" w:line="240" w:lineRule="auto"/>
        <w:rPr>
          <w:rFonts w:ascii="Tahoma" w:hAnsi="Tahoma" w:cs="Tahoma"/>
        </w:rPr>
      </w:pPr>
    </w:p>
    <w:p w14:paraId="50C12F06" w14:textId="77777777" w:rsidR="00974842" w:rsidRPr="00974842" w:rsidRDefault="00974842" w:rsidP="00974842">
      <w:pPr>
        <w:keepNext/>
        <w:keepLines/>
        <w:spacing w:after="0" w:line="240" w:lineRule="auto"/>
        <w:rPr>
          <w:rFonts w:ascii="Tahoma" w:hAnsi="Tahoma" w:cs="Tahoma"/>
        </w:rPr>
      </w:pPr>
    </w:p>
    <w:p w14:paraId="1E35E228" w14:textId="77777777" w:rsidR="00974842" w:rsidRPr="00974842" w:rsidRDefault="00974842" w:rsidP="00974842">
      <w:pPr>
        <w:keepNext/>
        <w:keepLines/>
        <w:spacing w:after="0" w:line="240" w:lineRule="auto"/>
        <w:rPr>
          <w:rFonts w:ascii="Tahoma" w:hAnsi="Tahoma" w:cs="Tahoma"/>
        </w:rPr>
      </w:pPr>
    </w:p>
    <w:p w14:paraId="1431DE5E" w14:textId="77777777" w:rsidR="00974842" w:rsidRPr="00974842" w:rsidRDefault="00974842" w:rsidP="00974842">
      <w:pPr>
        <w:keepNext/>
        <w:keepLines/>
        <w:spacing w:after="0" w:line="240" w:lineRule="auto"/>
        <w:rPr>
          <w:rFonts w:ascii="Tahoma" w:hAnsi="Tahoma" w:cs="Tahoma"/>
        </w:rPr>
      </w:pPr>
    </w:p>
    <w:p w14:paraId="582C7AB6" w14:textId="77777777" w:rsidR="00974842" w:rsidRPr="00974842" w:rsidRDefault="00974842" w:rsidP="00974842">
      <w:pPr>
        <w:keepNext/>
        <w:keepLines/>
        <w:spacing w:after="0" w:line="240" w:lineRule="auto"/>
        <w:rPr>
          <w:rFonts w:ascii="Tahoma" w:hAnsi="Tahoma" w:cs="Tahoma"/>
        </w:rPr>
      </w:pPr>
    </w:p>
    <w:p w14:paraId="3D6C8BA8" w14:textId="77777777" w:rsidR="00974842" w:rsidRPr="00974842" w:rsidRDefault="00974842" w:rsidP="00974842">
      <w:pPr>
        <w:keepNext/>
        <w:keepLines/>
        <w:spacing w:after="0" w:line="240" w:lineRule="auto"/>
        <w:rPr>
          <w:rFonts w:ascii="Tahoma" w:hAnsi="Tahoma" w:cs="Tahoma"/>
        </w:rPr>
      </w:pPr>
    </w:p>
    <w:p w14:paraId="2F3EC7BC" w14:textId="77777777" w:rsidR="00974842" w:rsidRPr="00974842" w:rsidRDefault="00974842" w:rsidP="00974842">
      <w:pPr>
        <w:keepNext/>
        <w:keepLines/>
        <w:spacing w:after="0" w:line="240" w:lineRule="auto"/>
        <w:rPr>
          <w:rFonts w:ascii="Tahoma" w:hAnsi="Tahoma" w:cs="Tahoma"/>
        </w:rPr>
      </w:pPr>
    </w:p>
    <w:p w14:paraId="168152F0" w14:textId="77777777" w:rsidR="00974842" w:rsidRPr="00974842" w:rsidRDefault="00974842" w:rsidP="00974842">
      <w:pPr>
        <w:keepNext/>
        <w:keepLines/>
        <w:spacing w:after="0" w:line="240" w:lineRule="auto"/>
        <w:rPr>
          <w:rFonts w:ascii="Tahoma" w:hAnsi="Tahoma" w:cs="Tahoma"/>
        </w:rPr>
      </w:pPr>
    </w:p>
    <w:p w14:paraId="7A577A48" w14:textId="77777777" w:rsidR="00974842" w:rsidRPr="00974842" w:rsidRDefault="00974842" w:rsidP="00974842">
      <w:pPr>
        <w:keepNext/>
        <w:keepLines/>
        <w:spacing w:after="0" w:line="240" w:lineRule="auto"/>
        <w:rPr>
          <w:rFonts w:ascii="Tahoma" w:hAnsi="Tahoma" w:cs="Tahoma"/>
        </w:rPr>
      </w:pPr>
    </w:p>
    <w:p w14:paraId="08FB05BC" w14:textId="77777777" w:rsidR="00974842" w:rsidRPr="00974842" w:rsidRDefault="00974842" w:rsidP="00974842">
      <w:pPr>
        <w:keepNext/>
        <w:keepLines/>
        <w:spacing w:after="0" w:line="240" w:lineRule="auto"/>
        <w:rPr>
          <w:rFonts w:ascii="Tahoma" w:hAnsi="Tahoma" w:cs="Tahoma"/>
        </w:rPr>
      </w:pPr>
    </w:p>
    <w:p w14:paraId="2117AE3A" w14:textId="77777777" w:rsidR="00974842" w:rsidRPr="00974842" w:rsidRDefault="00974842" w:rsidP="00974842">
      <w:pPr>
        <w:keepNext/>
        <w:keepLines/>
        <w:spacing w:after="0" w:line="240" w:lineRule="auto"/>
        <w:rPr>
          <w:rFonts w:ascii="Tahoma" w:hAnsi="Tahoma" w:cs="Tahoma"/>
        </w:rPr>
      </w:pPr>
    </w:p>
    <w:p w14:paraId="2483B200" w14:textId="77777777" w:rsidR="00974842" w:rsidRPr="00974842" w:rsidRDefault="00974842" w:rsidP="00974842">
      <w:pPr>
        <w:keepNext/>
        <w:keepLines/>
        <w:spacing w:after="0" w:line="240" w:lineRule="auto"/>
        <w:rPr>
          <w:rFonts w:ascii="Tahoma" w:hAnsi="Tahoma" w:cs="Tahoma"/>
        </w:rPr>
      </w:pPr>
    </w:p>
    <w:p w14:paraId="6B50760D" w14:textId="77777777" w:rsidR="00974842" w:rsidRPr="00974842" w:rsidRDefault="00974842" w:rsidP="00974842">
      <w:pPr>
        <w:keepNext/>
        <w:keepLines/>
        <w:spacing w:after="0" w:line="240" w:lineRule="auto"/>
        <w:rPr>
          <w:rFonts w:ascii="Tahoma" w:hAnsi="Tahoma" w:cs="Tahoma"/>
        </w:rPr>
      </w:pPr>
    </w:p>
    <w:p w14:paraId="08CDB894" w14:textId="77777777" w:rsidR="00974842" w:rsidRPr="00974842" w:rsidRDefault="00974842" w:rsidP="00974842">
      <w:pPr>
        <w:keepNext/>
        <w:keepLines/>
        <w:spacing w:after="0" w:line="240" w:lineRule="auto"/>
        <w:rPr>
          <w:rFonts w:ascii="Tahoma" w:hAnsi="Tahoma" w:cs="Tahoma"/>
        </w:rPr>
      </w:pPr>
    </w:p>
    <w:p w14:paraId="572EAFF3" w14:textId="77777777" w:rsidR="00974842" w:rsidRPr="00974842" w:rsidRDefault="00974842" w:rsidP="00974842">
      <w:pPr>
        <w:keepNext/>
        <w:keepLines/>
        <w:spacing w:after="0" w:line="240" w:lineRule="auto"/>
        <w:rPr>
          <w:rFonts w:ascii="Tahoma" w:hAnsi="Tahoma" w:cs="Tahoma"/>
        </w:rPr>
      </w:pPr>
    </w:p>
    <w:p w14:paraId="3520E13C" w14:textId="77777777" w:rsidR="00974842" w:rsidRPr="00974842" w:rsidRDefault="00974842" w:rsidP="00974842">
      <w:pPr>
        <w:keepNext/>
        <w:keepLines/>
        <w:spacing w:after="0" w:line="240" w:lineRule="auto"/>
        <w:rPr>
          <w:rFonts w:ascii="Tahoma" w:hAnsi="Tahoma" w:cs="Tahoma"/>
        </w:rPr>
      </w:pPr>
    </w:p>
    <w:p w14:paraId="496D7A1C" w14:textId="77777777" w:rsidR="00974842" w:rsidRPr="00974842" w:rsidRDefault="00974842" w:rsidP="00974842">
      <w:pPr>
        <w:keepNext/>
        <w:keepLines/>
        <w:spacing w:after="0" w:line="240" w:lineRule="auto"/>
        <w:rPr>
          <w:rFonts w:ascii="Tahoma" w:hAnsi="Tahoma" w:cs="Tahoma"/>
        </w:rPr>
      </w:pPr>
    </w:p>
    <w:p w14:paraId="07F270AC" w14:textId="77777777" w:rsidR="00974842" w:rsidRPr="00974842" w:rsidRDefault="00974842" w:rsidP="00974842">
      <w:pPr>
        <w:keepNext/>
        <w:keepLines/>
        <w:spacing w:after="0" w:line="240" w:lineRule="auto"/>
        <w:rPr>
          <w:rFonts w:ascii="Tahoma" w:hAnsi="Tahoma" w:cs="Tahoma"/>
        </w:rPr>
      </w:pPr>
    </w:p>
    <w:p w14:paraId="7AD92A8E" w14:textId="77777777" w:rsidR="00974842" w:rsidRPr="00974842" w:rsidRDefault="00974842" w:rsidP="00974842">
      <w:pPr>
        <w:keepNext/>
        <w:keepLines/>
        <w:spacing w:after="0" w:line="240" w:lineRule="auto"/>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974842" w:rsidRPr="00974842" w14:paraId="26D7F924" w14:textId="77777777" w:rsidTr="0007634A">
        <w:trPr>
          <w:trHeight w:val="235"/>
        </w:trPr>
        <w:tc>
          <w:tcPr>
            <w:tcW w:w="2977" w:type="dxa"/>
            <w:tcBorders>
              <w:bottom w:val="single" w:sz="4" w:space="0" w:color="auto"/>
            </w:tcBorders>
          </w:tcPr>
          <w:p w14:paraId="78429300" w14:textId="77777777" w:rsidR="00974842" w:rsidRPr="00974842" w:rsidRDefault="00974842" w:rsidP="00974842">
            <w:pPr>
              <w:keepNext/>
              <w:keepLines/>
              <w:spacing w:after="0" w:line="240" w:lineRule="auto"/>
              <w:rPr>
                <w:rFonts w:ascii="Tahoma" w:hAnsi="Tahoma" w:cs="Tahoma"/>
              </w:rPr>
            </w:pPr>
          </w:p>
        </w:tc>
        <w:tc>
          <w:tcPr>
            <w:tcW w:w="2694" w:type="dxa"/>
          </w:tcPr>
          <w:p w14:paraId="2D0E6C4D" w14:textId="77777777" w:rsidR="00974842" w:rsidRPr="00974842" w:rsidRDefault="00974842" w:rsidP="00974842">
            <w:pPr>
              <w:keepNext/>
              <w:keepLines/>
              <w:spacing w:after="0" w:line="240" w:lineRule="auto"/>
              <w:rPr>
                <w:rFonts w:ascii="Tahoma" w:hAnsi="Tahoma" w:cs="Tahoma"/>
              </w:rPr>
            </w:pPr>
          </w:p>
        </w:tc>
        <w:tc>
          <w:tcPr>
            <w:tcW w:w="3685" w:type="dxa"/>
            <w:tcBorders>
              <w:bottom w:val="single" w:sz="4" w:space="0" w:color="auto"/>
            </w:tcBorders>
          </w:tcPr>
          <w:p w14:paraId="1D5D7ED8" w14:textId="77777777" w:rsidR="00974842" w:rsidRPr="00974842" w:rsidRDefault="00974842" w:rsidP="00974842">
            <w:pPr>
              <w:keepNext/>
              <w:keepLines/>
              <w:spacing w:after="0" w:line="240" w:lineRule="auto"/>
              <w:rPr>
                <w:rFonts w:ascii="Tahoma" w:hAnsi="Tahoma" w:cs="Tahoma"/>
              </w:rPr>
            </w:pPr>
          </w:p>
        </w:tc>
      </w:tr>
      <w:tr w:rsidR="00974842" w:rsidRPr="00974842" w14:paraId="4E02A9BC" w14:textId="77777777" w:rsidTr="0007634A">
        <w:trPr>
          <w:trHeight w:val="235"/>
        </w:trPr>
        <w:tc>
          <w:tcPr>
            <w:tcW w:w="2977" w:type="dxa"/>
            <w:tcBorders>
              <w:top w:val="single" w:sz="4" w:space="0" w:color="auto"/>
            </w:tcBorders>
          </w:tcPr>
          <w:p w14:paraId="467D974B" w14:textId="77777777" w:rsidR="00974842" w:rsidRPr="00974842" w:rsidRDefault="00974842" w:rsidP="00974842">
            <w:pPr>
              <w:keepNext/>
              <w:keepLines/>
              <w:spacing w:after="0" w:line="240" w:lineRule="auto"/>
              <w:rPr>
                <w:rFonts w:ascii="Tahoma" w:hAnsi="Tahoma" w:cs="Tahoma"/>
              </w:rPr>
            </w:pPr>
            <w:r w:rsidRPr="00974842">
              <w:rPr>
                <w:rFonts w:ascii="Tahoma" w:hAnsi="Tahoma" w:cs="Tahoma"/>
              </w:rPr>
              <w:t>(kraj, datum)</w:t>
            </w:r>
          </w:p>
        </w:tc>
        <w:tc>
          <w:tcPr>
            <w:tcW w:w="2694" w:type="dxa"/>
          </w:tcPr>
          <w:p w14:paraId="5B220172" w14:textId="77777777" w:rsidR="00974842" w:rsidRPr="00974842" w:rsidRDefault="00974842" w:rsidP="00974842">
            <w:pPr>
              <w:keepNext/>
              <w:keepLines/>
              <w:spacing w:after="0" w:line="240" w:lineRule="auto"/>
              <w:rPr>
                <w:rFonts w:ascii="Tahoma" w:hAnsi="Tahoma" w:cs="Tahoma"/>
              </w:rPr>
            </w:pPr>
            <w:r w:rsidRPr="00974842">
              <w:rPr>
                <w:rFonts w:ascii="Tahoma" w:hAnsi="Tahoma" w:cs="Tahoma"/>
              </w:rPr>
              <w:t>žig</w:t>
            </w:r>
          </w:p>
        </w:tc>
        <w:tc>
          <w:tcPr>
            <w:tcW w:w="3685" w:type="dxa"/>
            <w:tcBorders>
              <w:top w:val="single" w:sz="4" w:space="0" w:color="auto"/>
            </w:tcBorders>
          </w:tcPr>
          <w:p w14:paraId="429E4D27" w14:textId="77777777" w:rsidR="00974842" w:rsidRPr="00974842" w:rsidRDefault="00974842" w:rsidP="00974842">
            <w:pPr>
              <w:keepNext/>
              <w:keepLines/>
              <w:spacing w:after="0" w:line="240" w:lineRule="auto"/>
              <w:rPr>
                <w:rFonts w:ascii="Tahoma" w:hAnsi="Tahoma" w:cs="Tahoma"/>
              </w:rPr>
            </w:pPr>
            <w:r w:rsidRPr="00974842">
              <w:rPr>
                <w:rFonts w:ascii="Tahoma" w:hAnsi="Tahoma" w:cs="Tahoma"/>
              </w:rPr>
              <w:t>(ime in priimek ter podpis odgovorne osebe gospodarskega subjekta)</w:t>
            </w:r>
          </w:p>
        </w:tc>
      </w:tr>
    </w:tbl>
    <w:p w14:paraId="57365F99" w14:textId="77777777" w:rsidR="00974842" w:rsidRPr="00974842" w:rsidRDefault="00974842" w:rsidP="00974842">
      <w:pPr>
        <w:keepNext/>
        <w:keepLines/>
        <w:spacing w:after="0" w:line="240" w:lineRule="auto"/>
        <w:rPr>
          <w:rFonts w:ascii="Tahoma" w:hAnsi="Tahoma" w:cs="Tahoma"/>
        </w:rPr>
      </w:pPr>
    </w:p>
    <w:p w14:paraId="5BFE434D" w14:textId="77777777" w:rsidR="00974842" w:rsidRPr="00974842" w:rsidRDefault="00974842" w:rsidP="00974842">
      <w:pPr>
        <w:keepNext/>
        <w:keepLines/>
        <w:spacing w:after="0" w:line="240" w:lineRule="auto"/>
        <w:rPr>
          <w:rFonts w:ascii="Tahoma" w:hAnsi="Tahoma" w:cs="Tahoma"/>
        </w:rPr>
      </w:pPr>
    </w:p>
    <w:p w14:paraId="4468CF31" w14:textId="77777777" w:rsidR="00974842" w:rsidRPr="00974842" w:rsidRDefault="00974842" w:rsidP="00974842">
      <w:pPr>
        <w:keepNext/>
        <w:keepLines/>
        <w:spacing w:after="0" w:line="240" w:lineRule="auto"/>
        <w:rPr>
          <w:rFonts w:ascii="Tahoma" w:hAnsi="Tahoma" w:cs="Tahoma"/>
        </w:rPr>
      </w:pPr>
      <w:r w:rsidRPr="00974842">
        <w:rPr>
          <w:rFonts w:ascii="Tahoma" w:hAnsi="Tahoma" w:cs="Tahoma"/>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43450E87" w14:textId="77777777" w:rsidTr="009D2C2D">
        <w:tc>
          <w:tcPr>
            <w:tcW w:w="9356" w:type="dxa"/>
          </w:tcPr>
          <w:p w14:paraId="3D716BE5" w14:textId="77777777" w:rsidR="001E6D4A" w:rsidRPr="004B5914" w:rsidRDefault="001E6D4A" w:rsidP="00530307">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VZOREC POGODBE</w:t>
            </w:r>
            <w:r w:rsidR="00863901">
              <w:rPr>
                <w:rFonts w:ascii="Tahoma" w:eastAsia="Times New Roman" w:hAnsi="Tahoma" w:cs="Tahoma"/>
                <w:lang w:eastAsia="sl-SI"/>
              </w:rPr>
              <w:t xml:space="preserve"> - </w:t>
            </w:r>
            <w:r w:rsidR="00863901" w:rsidRPr="00540439">
              <w:rPr>
                <w:rFonts w:ascii="Tahoma" w:eastAsia="Times New Roman" w:hAnsi="Tahoma" w:cs="Tahoma"/>
                <w:color w:val="FF0000"/>
                <w:lang w:eastAsia="sl-SI"/>
              </w:rPr>
              <w:t>ni potrebno prilagati v ponudbi</w:t>
            </w:r>
          </w:p>
        </w:tc>
      </w:tr>
    </w:tbl>
    <w:p w14:paraId="4B4B1ED1" w14:textId="77777777" w:rsidR="004B5914" w:rsidRPr="00EC4317" w:rsidRDefault="004B5914" w:rsidP="00530307">
      <w:pPr>
        <w:keepNext/>
        <w:keepLines/>
        <w:spacing w:after="0" w:line="240" w:lineRule="auto"/>
        <w:jc w:val="both"/>
        <w:rPr>
          <w:rFonts w:ascii="Tahoma" w:eastAsia="Times New Roman" w:hAnsi="Tahoma" w:cs="Tahoma"/>
          <w:b/>
          <w:lang w:eastAsia="sl-SI"/>
        </w:rPr>
      </w:pPr>
    </w:p>
    <w:p w14:paraId="1BEA2699" w14:textId="3DC20AB4" w:rsidR="00EC3759" w:rsidRDefault="00EC3759" w:rsidP="00530307">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B2566B">
        <w:rPr>
          <w:rFonts w:ascii="Tahoma" w:eastAsia="Times New Roman" w:hAnsi="Tahoma" w:cs="Tahoma"/>
          <w:b/>
          <w:lang w:eastAsia="sl-SI"/>
        </w:rPr>
        <w:t>LPT-59/25</w:t>
      </w:r>
      <w:r w:rsidR="00C04B74">
        <w:rPr>
          <w:rFonts w:ascii="Tahoma" w:eastAsia="Times New Roman" w:hAnsi="Tahoma" w:cs="Tahoma"/>
          <w:b/>
          <w:lang w:eastAsia="sl-SI"/>
        </w:rPr>
        <w:t xml:space="preserve"> </w:t>
      </w:r>
    </w:p>
    <w:p w14:paraId="00D779ED" w14:textId="77777777" w:rsidR="00EC3759" w:rsidRPr="00EC4317" w:rsidRDefault="00EC3759" w:rsidP="00530307">
      <w:pPr>
        <w:keepNext/>
        <w:keepLines/>
        <w:spacing w:after="0" w:line="240" w:lineRule="auto"/>
        <w:jc w:val="both"/>
        <w:rPr>
          <w:rFonts w:ascii="Tahoma" w:eastAsia="Times New Roman" w:hAnsi="Tahoma" w:cs="Tahoma"/>
          <w:b/>
          <w:lang w:eastAsia="sl-SI"/>
        </w:rPr>
      </w:pPr>
    </w:p>
    <w:p w14:paraId="656D315E" w14:textId="77777777" w:rsidR="00EC3759" w:rsidRPr="00EC4317" w:rsidRDefault="00EC3759" w:rsidP="00530307">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290BCCCD" w14:textId="77777777" w:rsidR="00EC3759" w:rsidRPr="00EC4317" w:rsidRDefault="00EC3759" w:rsidP="00530307">
      <w:pPr>
        <w:keepNext/>
        <w:keepLines/>
        <w:tabs>
          <w:tab w:val="left" w:pos="4962"/>
        </w:tabs>
        <w:spacing w:after="0" w:line="240" w:lineRule="auto"/>
        <w:jc w:val="both"/>
        <w:rPr>
          <w:rFonts w:ascii="Tahoma" w:eastAsia="Times New Roman" w:hAnsi="Tahoma" w:cs="Tahoma"/>
          <w:b/>
          <w:lang w:eastAsia="sl-SI"/>
        </w:rPr>
      </w:pPr>
    </w:p>
    <w:p w14:paraId="44BC97C2" w14:textId="77777777" w:rsidR="00664114" w:rsidRPr="00E46BEB" w:rsidRDefault="00664114" w:rsidP="00530307">
      <w:pPr>
        <w:keepNext/>
        <w:keepLines/>
        <w:spacing w:after="0" w:line="240" w:lineRule="auto"/>
        <w:jc w:val="center"/>
        <w:rPr>
          <w:rFonts w:ascii="Tahoma" w:eastAsia="Times New Roman" w:hAnsi="Tahoma" w:cs="Tahoma"/>
          <w:b/>
          <w:sz w:val="28"/>
          <w:lang w:eastAsia="sl-SI"/>
        </w:rPr>
      </w:pPr>
      <w:r w:rsidRPr="00E46BEB">
        <w:rPr>
          <w:rFonts w:ascii="Tahoma" w:eastAsia="Times New Roman" w:hAnsi="Tahoma" w:cs="Tahoma"/>
          <w:b/>
          <w:sz w:val="28"/>
          <w:lang w:eastAsia="sl-SI"/>
        </w:rPr>
        <w:t>POGODBA</w:t>
      </w:r>
    </w:p>
    <w:p w14:paraId="1216CBAA" w14:textId="77777777" w:rsidR="00DB7134" w:rsidRPr="00DB7134" w:rsidRDefault="00DB7134" w:rsidP="00530307">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w:t>
      </w:r>
      <w:r w:rsidR="00A6744A" w:rsidRPr="00DB7134">
        <w:rPr>
          <w:rFonts w:ascii="Tahoma" w:eastAsia="Times New Roman" w:hAnsi="Tahoma" w:cs="Tahoma"/>
          <w:b/>
          <w:sz w:val="28"/>
          <w:lang w:eastAsia="sl-SI"/>
        </w:rPr>
        <w:t>a</w:t>
      </w:r>
      <w:r w:rsidRPr="00DB7134">
        <w:rPr>
          <w:rFonts w:ascii="Tahoma" w:eastAsia="Times New Roman" w:hAnsi="Tahoma" w:cs="Tahoma"/>
          <w:b/>
          <w:sz w:val="28"/>
          <w:lang w:eastAsia="sl-SI"/>
        </w:rPr>
        <w:t xml:space="preserve"> </w:t>
      </w:r>
    </w:p>
    <w:p w14:paraId="0F8FF89A" w14:textId="77777777" w:rsidR="00C34CFC" w:rsidRDefault="009D2C2D" w:rsidP="00530307">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44063D">
        <w:rPr>
          <w:rFonts w:ascii="Tahoma" w:eastAsia="Times New Roman" w:hAnsi="Tahoma" w:cs="Tahoma"/>
          <w:b/>
          <w:sz w:val="28"/>
          <w:lang w:eastAsia="sl-SI"/>
        </w:rPr>
        <w:t>bnov</w:t>
      </w:r>
      <w:r>
        <w:rPr>
          <w:rFonts w:ascii="Tahoma" w:eastAsia="Times New Roman" w:hAnsi="Tahoma" w:cs="Tahoma"/>
          <w:b/>
          <w:sz w:val="28"/>
          <w:lang w:eastAsia="sl-SI"/>
        </w:rPr>
        <w:t>o</w:t>
      </w:r>
      <w:r w:rsidR="0044063D">
        <w:rPr>
          <w:rFonts w:ascii="Tahoma" w:eastAsia="Times New Roman" w:hAnsi="Tahoma" w:cs="Tahoma"/>
          <w:b/>
          <w:sz w:val="28"/>
          <w:lang w:eastAsia="sl-SI"/>
        </w:rPr>
        <w:t xml:space="preserve"> </w:t>
      </w:r>
      <w:r w:rsidR="008A4046">
        <w:rPr>
          <w:rFonts w:ascii="Tahoma" w:eastAsia="Times New Roman" w:hAnsi="Tahoma" w:cs="Tahoma"/>
          <w:b/>
          <w:sz w:val="28"/>
          <w:lang w:eastAsia="sl-SI"/>
        </w:rPr>
        <w:t xml:space="preserve">poslovnega prostora </w:t>
      </w:r>
      <w:r w:rsidR="0015439B">
        <w:rPr>
          <w:rFonts w:ascii="Tahoma" w:eastAsia="Times New Roman" w:hAnsi="Tahoma" w:cs="Tahoma"/>
          <w:b/>
          <w:sz w:val="28"/>
          <w:lang w:eastAsia="sl-SI"/>
        </w:rPr>
        <w:t>pod stebriščno lopo Plečnikovih tržnic</w:t>
      </w:r>
    </w:p>
    <w:p w14:paraId="2140D622" w14:textId="77777777" w:rsidR="000C0020" w:rsidRDefault="000C0020" w:rsidP="00530307">
      <w:pPr>
        <w:keepNext/>
        <w:keepLines/>
        <w:spacing w:after="0" w:line="240" w:lineRule="auto"/>
        <w:jc w:val="both"/>
        <w:rPr>
          <w:rFonts w:ascii="Tahoma" w:eastAsia="Times New Roman" w:hAnsi="Tahoma" w:cs="Tahoma"/>
          <w:b/>
          <w:sz w:val="28"/>
          <w:lang w:eastAsia="sl-SI"/>
        </w:rPr>
      </w:pPr>
    </w:p>
    <w:p w14:paraId="4F6393F1" w14:textId="77777777" w:rsidR="000C0020" w:rsidRDefault="000C0020" w:rsidP="00530307">
      <w:pPr>
        <w:keepNext/>
        <w:keepLines/>
        <w:spacing w:after="0" w:line="240" w:lineRule="auto"/>
        <w:jc w:val="both"/>
        <w:rPr>
          <w:rFonts w:ascii="Tahoma" w:eastAsia="Times New Roman" w:hAnsi="Tahoma" w:cs="Tahoma"/>
          <w:lang w:eastAsia="sl-SI"/>
        </w:rPr>
      </w:pPr>
    </w:p>
    <w:p w14:paraId="3A2F6A3B" w14:textId="77777777" w:rsidR="00EC3759" w:rsidRPr="00EC4317" w:rsidRDefault="00EC3759" w:rsidP="00530307">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480B1F91" w14:textId="77777777" w:rsidR="00EC3759" w:rsidRPr="00EC4317" w:rsidRDefault="00EC3759" w:rsidP="00530307">
      <w:pPr>
        <w:keepNext/>
        <w:keepLines/>
        <w:spacing w:after="0" w:line="240" w:lineRule="auto"/>
        <w:ind w:left="1701" w:hanging="1701"/>
        <w:jc w:val="both"/>
        <w:rPr>
          <w:rFonts w:ascii="Tahoma" w:eastAsia="Times New Roman" w:hAnsi="Tahoma" w:cs="Tahoma"/>
          <w:b/>
          <w:lang w:eastAsia="sl-SI"/>
        </w:rPr>
      </w:pPr>
    </w:p>
    <w:p w14:paraId="6DC6D81D" w14:textId="77777777" w:rsidR="003D2D5F" w:rsidRPr="003D2D5F" w:rsidRDefault="00EC3759" w:rsidP="003D2D5F">
      <w:pPr>
        <w:keepNext/>
        <w:keepLines/>
        <w:spacing w:after="0" w:line="240" w:lineRule="auto"/>
        <w:ind w:left="1560" w:hanging="1560"/>
        <w:jc w:val="both"/>
        <w:rPr>
          <w:rFonts w:ascii="Tahoma" w:hAnsi="Tahoma" w:cs="Tahoma"/>
        </w:rPr>
      </w:pPr>
      <w:r w:rsidRPr="003D2D5F">
        <w:rPr>
          <w:rFonts w:ascii="Tahoma" w:eastAsia="Times New Roman" w:hAnsi="Tahoma" w:cs="Tahoma"/>
          <w:b/>
          <w:lang w:eastAsia="sl-SI"/>
        </w:rPr>
        <w:t>NAROČNIK:</w:t>
      </w:r>
      <w:r w:rsidRPr="003D2D5F">
        <w:rPr>
          <w:rFonts w:ascii="Tahoma" w:eastAsia="Times New Roman" w:hAnsi="Tahoma" w:cs="Tahoma"/>
          <w:b/>
          <w:lang w:eastAsia="sl-SI"/>
        </w:rPr>
        <w:tab/>
      </w:r>
      <w:r w:rsidR="003D2D5F" w:rsidRPr="003D2D5F">
        <w:rPr>
          <w:rFonts w:ascii="Tahoma" w:eastAsia="Times New Roman" w:hAnsi="Tahoma" w:cs="Tahoma"/>
          <w:b/>
          <w:lang w:eastAsia="sl-SI"/>
        </w:rPr>
        <w:t xml:space="preserve">Javno podjetje Ljubljanska parkirišča in tržnice, </w:t>
      </w:r>
      <w:proofErr w:type="spellStart"/>
      <w:r w:rsidR="003D2D5F" w:rsidRPr="003D2D5F">
        <w:rPr>
          <w:rFonts w:ascii="Tahoma" w:eastAsia="Times New Roman" w:hAnsi="Tahoma" w:cs="Tahoma"/>
          <w:b/>
          <w:lang w:eastAsia="sl-SI"/>
        </w:rPr>
        <w:t>d.o.o</w:t>
      </w:r>
      <w:proofErr w:type="spellEnd"/>
      <w:r w:rsidR="003D2D5F" w:rsidRPr="003D2D5F">
        <w:rPr>
          <w:rFonts w:ascii="Tahoma" w:eastAsia="Times New Roman" w:hAnsi="Tahoma" w:cs="Tahoma"/>
          <w:b/>
          <w:lang w:eastAsia="sl-SI"/>
        </w:rPr>
        <w:t xml:space="preserve">., </w:t>
      </w:r>
      <w:r w:rsidR="003D2D5F" w:rsidRPr="003D2D5F">
        <w:rPr>
          <w:rFonts w:ascii="Tahoma" w:eastAsia="Times New Roman" w:hAnsi="Tahoma" w:cs="Tahoma"/>
          <w:bCs/>
          <w:lang w:eastAsia="sl-SI"/>
        </w:rPr>
        <w:t>Kopitarjeva ulica</w:t>
      </w:r>
      <w:r w:rsidR="003D2D5F" w:rsidRPr="003D2D5F">
        <w:rPr>
          <w:rFonts w:ascii="Tahoma" w:hAnsi="Tahoma" w:cs="Tahoma"/>
        </w:rPr>
        <w:t xml:space="preserve"> 2, 1000 Ljubljana, ki ga zastopa direktor </w:t>
      </w:r>
      <w:r w:rsidR="003D2D5F" w:rsidRPr="003D2D5F">
        <w:rPr>
          <w:rFonts w:ascii="Tahoma" w:hAnsi="Tahoma" w:cs="Tahoma"/>
          <w:b/>
          <w:bCs/>
        </w:rPr>
        <w:t>mag. Bojan Babič,</w:t>
      </w:r>
    </w:p>
    <w:p w14:paraId="005DB398" w14:textId="77777777" w:rsidR="003D2D5F" w:rsidRDefault="003D2D5F" w:rsidP="003D2D5F">
      <w:pPr>
        <w:keepNext/>
        <w:keepLines/>
        <w:spacing w:after="0" w:line="240" w:lineRule="auto"/>
        <w:ind w:left="1701" w:hanging="1701"/>
        <w:rPr>
          <w:rFonts w:ascii="Tahoma" w:hAnsi="Tahoma" w:cs="Tahoma"/>
        </w:rPr>
      </w:pPr>
      <w:r w:rsidRPr="003D2D5F">
        <w:rPr>
          <w:rFonts w:ascii="Tahoma" w:hAnsi="Tahoma" w:cs="Tahoma"/>
        </w:rPr>
        <w:tab/>
      </w:r>
    </w:p>
    <w:p w14:paraId="3BD561D1" w14:textId="5EEBBE62" w:rsidR="00061246" w:rsidRDefault="00061246" w:rsidP="003D2D5F">
      <w:pPr>
        <w:keepNext/>
        <w:keepLines/>
        <w:spacing w:after="0" w:line="240" w:lineRule="auto"/>
        <w:ind w:left="1560"/>
        <w:jc w:val="both"/>
        <w:rPr>
          <w:rFonts w:ascii="Tahoma" w:eastAsia="Times New Roman" w:hAnsi="Tahoma" w:cs="Tahoma"/>
          <w:lang w:eastAsia="sl-SI"/>
        </w:rPr>
      </w:pPr>
      <w:r>
        <w:rPr>
          <w:rFonts w:ascii="Tahoma" w:eastAsia="Times New Roman" w:hAnsi="Tahoma" w:cs="Tahoma"/>
          <w:lang w:eastAsia="sl-SI"/>
        </w:rPr>
        <w:t>davčna številka:</w:t>
      </w:r>
      <w:r>
        <w:rPr>
          <w:rFonts w:ascii="Tahoma" w:eastAsia="Times New Roman" w:hAnsi="Tahoma" w:cs="Tahoma"/>
          <w:lang w:eastAsia="sl-SI"/>
        </w:rPr>
        <w:tab/>
      </w:r>
      <w:r>
        <w:rPr>
          <w:rFonts w:ascii="Tahoma" w:eastAsia="Times New Roman" w:hAnsi="Tahoma" w:cs="Tahoma"/>
          <w:lang w:eastAsia="sl-SI"/>
        </w:rPr>
        <w:tab/>
        <w:t xml:space="preserve"> </w:t>
      </w:r>
      <w:r>
        <w:rPr>
          <w:rFonts w:ascii="Tahoma" w:eastAsia="Times New Roman" w:hAnsi="Tahoma" w:cs="Tahoma"/>
          <w:lang w:eastAsia="sl-SI"/>
        </w:rPr>
        <w:tab/>
        <w:t xml:space="preserve">   50652613</w:t>
      </w:r>
    </w:p>
    <w:p w14:paraId="25BF86CB" w14:textId="4D366BE0" w:rsidR="003D2D5F" w:rsidRPr="003D2D5F" w:rsidRDefault="003D2D5F" w:rsidP="003D2D5F">
      <w:pPr>
        <w:keepNext/>
        <w:keepLines/>
        <w:spacing w:after="0" w:line="240" w:lineRule="auto"/>
        <w:ind w:left="1560"/>
        <w:jc w:val="both"/>
        <w:rPr>
          <w:rFonts w:ascii="Tahoma" w:eastAsia="Times New Roman" w:hAnsi="Tahoma" w:cs="Tahoma"/>
          <w:lang w:eastAsia="sl-SI"/>
        </w:rPr>
      </w:pPr>
      <w:r w:rsidRPr="003D2D5F">
        <w:rPr>
          <w:rFonts w:ascii="Tahoma" w:eastAsia="Times New Roman" w:hAnsi="Tahoma" w:cs="Tahoma"/>
          <w:lang w:eastAsia="sl-SI"/>
        </w:rPr>
        <w:t>identifikacijska številka za DDV:</w:t>
      </w:r>
      <w:r w:rsidRPr="003D2D5F">
        <w:rPr>
          <w:rFonts w:ascii="Tahoma" w:eastAsia="Times New Roman" w:hAnsi="Tahoma" w:cs="Tahoma"/>
          <w:lang w:eastAsia="sl-SI"/>
        </w:rPr>
        <w:tab/>
        <w:t>SI50652613</w:t>
      </w:r>
    </w:p>
    <w:p w14:paraId="3FA2D28B" w14:textId="77777777" w:rsidR="00EC3759" w:rsidRPr="003D2D5F" w:rsidRDefault="003D2D5F" w:rsidP="003D2D5F">
      <w:pPr>
        <w:keepNext/>
        <w:keepLines/>
        <w:spacing w:after="0" w:line="240" w:lineRule="auto"/>
        <w:ind w:left="1560"/>
        <w:jc w:val="both"/>
        <w:rPr>
          <w:rFonts w:ascii="Tahoma" w:eastAsia="Times New Roman" w:hAnsi="Tahoma" w:cs="Tahoma"/>
          <w:lang w:eastAsia="sl-SI"/>
        </w:rPr>
      </w:pPr>
      <w:r w:rsidRPr="003D2D5F">
        <w:rPr>
          <w:rFonts w:ascii="Tahoma" w:eastAsia="Times New Roman" w:hAnsi="Tahoma" w:cs="Tahoma"/>
          <w:lang w:eastAsia="sl-SI"/>
        </w:rPr>
        <w:t xml:space="preserve">matična številka: </w:t>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t>5607906000</w:t>
      </w:r>
    </w:p>
    <w:p w14:paraId="6473FA95" w14:textId="77777777" w:rsidR="00EC3759" w:rsidRPr="00F75079" w:rsidRDefault="00EC3759" w:rsidP="00530307">
      <w:pPr>
        <w:keepNext/>
        <w:keepLines/>
        <w:tabs>
          <w:tab w:val="left" w:pos="1843"/>
        </w:tabs>
        <w:spacing w:after="0" w:line="240" w:lineRule="auto"/>
        <w:ind w:left="1701" w:hanging="1701"/>
        <w:jc w:val="both"/>
        <w:rPr>
          <w:rFonts w:ascii="Tahoma" w:eastAsia="Times New Roman" w:hAnsi="Tahoma" w:cs="Tahoma"/>
          <w:b/>
          <w:lang w:eastAsia="sl-SI"/>
        </w:rPr>
      </w:pPr>
    </w:p>
    <w:p w14:paraId="50610909" w14:textId="77777777" w:rsidR="00EC3759" w:rsidRPr="00F75079" w:rsidRDefault="00EC3759" w:rsidP="00530307">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35A46F1E" w14:textId="77777777" w:rsidR="00EC3759" w:rsidRPr="00F75079" w:rsidRDefault="00EC3759" w:rsidP="00530307">
      <w:pPr>
        <w:keepNext/>
        <w:keepLines/>
        <w:tabs>
          <w:tab w:val="left" w:pos="1702"/>
        </w:tabs>
        <w:spacing w:after="0" w:line="240" w:lineRule="auto"/>
        <w:jc w:val="both"/>
        <w:rPr>
          <w:rFonts w:ascii="Tahoma" w:eastAsia="Times New Roman" w:hAnsi="Tahoma" w:cs="Tahoma"/>
          <w:b/>
          <w:lang w:eastAsia="sl-SI"/>
        </w:rPr>
      </w:pPr>
    </w:p>
    <w:p w14:paraId="0047AB5E" w14:textId="77777777" w:rsidR="00EC3759" w:rsidRPr="00F75079" w:rsidRDefault="00EC3759" w:rsidP="00530307">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5885E3FA"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2387DBD2" w14:textId="77777777" w:rsidR="00EC3759" w:rsidRPr="00F75079" w:rsidRDefault="00EC3759" w:rsidP="00530307">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2E08BBAA" w14:textId="77777777" w:rsidR="00EC3759" w:rsidRPr="00F75079" w:rsidRDefault="00CF152D" w:rsidP="00530307">
      <w:pPr>
        <w:keepNext/>
        <w:keepLines/>
        <w:spacing w:after="0" w:line="240" w:lineRule="auto"/>
        <w:ind w:left="1560"/>
        <w:jc w:val="both"/>
        <w:rPr>
          <w:rFonts w:ascii="Tahoma" w:eastAsia="Times New Roman" w:hAnsi="Tahoma" w:cs="Tahoma"/>
          <w:lang w:eastAsia="sl-SI"/>
        </w:rPr>
      </w:pPr>
      <w:r>
        <w:rPr>
          <w:rFonts w:ascii="Tahoma" w:eastAsia="Times New Roman" w:hAnsi="Tahoma" w:cs="Tahoma"/>
          <w:lang w:eastAsia="sl-SI"/>
        </w:rPr>
        <w:t>š</w:t>
      </w:r>
      <w:r w:rsidR="00EC3759" w:rsidRPr="00F75079">
        <w:rPr>
          <w:rFonts w:ascii="Tahoma" w:eastAsia="Times New Roman" w:hAnsi="Tahoma" w:cs="Tahoma"/>
          <w:lang w:eastAsia="sl-SI"/>
        </w:rPr>
        <w:t>t</w:t>
      </w:r>
      <w:r>
        <w:rPr>
          <w:rFonts w:ascii="Tahoma" w:eastAsia="Times New Roman" w:hAnsi="Tahoma" w:cs="Tahoma"/>
          <w:lang w:eastAsia="sl-SI"/>
        </w:rPr>
        <w:t>.</w:t>
      </w:r>
      <w:r w:rsidR="00EC3759" w:rsidRPr="00F75079">
        <w:rPr>
          <w:rFonts w:ascii="Tahoma" w:eastAsia="Times New Roman" w:hAnsi="Tahoma" w:cs="Tahoma"/>
          <w:lang w:eastAsia="sl-SI"/>
        </w:rPr>
        <w:t xml:space="preserve"> transakcijskega računa: ___________________________ </w:t>
      </w:r>
      <w:r w:rsidR="00C34CFC">
        <w:rPr>
          <w:rFonts w:ascii="Tahoma" w:eastAsia="Times New Roman" w:hAnsi="Tahoma" w:cs="Tahoma"/>
          <w:lang w:eastAsia="sl-SI"/>
        </w:rPr>
        <w:t xml:space="preserve">odprt </w:t>
      </w:r>
      <w:r w:rsidR="00EC3759" w:rsidRPr="00F75079">
        <w:rPr>
          <w:rFonts w:ascii="Tahoma" w:eastAsia="Times New Roman" w:hAnsi="Tahoma" w:cs="Tahoma"/>
          <w:lang w:eastAsia="sl-SI"/>
        </w:rPr>
        <w:t>pri</w:t>
      </w:r>
      <w:r w:rsidR="00C34CFC">
        <w:rPr>
          <w:rFonts w:ascii="Tahoma" w:eastAsia="Times New Roman" w:hAnsi="Tahoma" w:cs="Tahoma"/>
          <w:lang w:eastAsia="sl-SI"/>
        </w:rPr>
        <w:t xml:space="preserve"> banki _________________</w:t>
      </w:r>
    </w:p>
    <w:p w14:paraId="761A9BAE" w14:textId="77777777" w:rsidR="00061246" w:rsidRDefault="00061246" w:rsidP="00530307">
      <w:pPr>
        <w:keepNext/>
        <w:keepLines/>
        <w:spacing w:after="0" w:line="240" w:lineRule="auto"/>
        <w:ind w:left="1560"/>
        <w:jc w:val="both"/>
        <w:rPr>
          <w:rFonts w:ascii="Tahoma" w:eastAsia="Times New Roman" w:hAnsi="Tahoma" w:cs="Tahoma"/>
          <w:lang w:eastAsia="sl-SI"/>
        </w:rPr>
      </w:pPr>
      <w:r>
        <w:rPr>
          <w:rFonts w:ascii="Tahoma" w:eastAsia="Times New Roman" w:hAnsi="Tahoma" w:cs="Tahoma"/>
          <w:lang w:eastAsia="sl-SI"/>
        </w:rPr>
        <w:t xml:space="preserve">davčna številka: </w:t>
      </w:r>
    </w:p>
    <w:p w14:paraId="20144153" w14:textId="185E561F"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441ADB74"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5561C3DC" w14:textId="77777777" w:rsidR="00EC3759"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22A3BD25" w14:textId="77777777" w:rsidR="00EC3759" w:rsidRPr="00EC4317"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7E9BEF55" w14:textId="77777777" w:rsidR="00EC3759" w:rsidRPr="00EC4317"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3F39873D" w14:textId="77777777"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1D0616A3" w14:textId="77777777" w:rsidR="00EC3759" w:rsidRPr="00EC4317" w:rsidRDefault="00EC3759" w:rsidP="00530307">
      <w:pPr>
        <w:keepNext/>
        <w:keepLines/>
        <w:spacing w:after="0" w:line="240" w:lineRule="auto"/>
        <w:jc w:val="center"/>
        <w:rPr>
          <w:rFonts w:ascii="Tahoma" w:hAnsi="Tahoma" w:cs="Tahoma"/>
          <w:b/>
        </w:rPr>
      </w:pPr>
    </w:p>
    <w:p w14:paraId="0D9F3F23" w14:textId="77777777" w:rsidR="00EC3759" w:rsidRPr="00EC4317"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3145E5FA"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61946D80" w14:textId="4FFD98EC" w:rsidR="00EB0650" w:rsidRPr="00EC4317" w:rsidRDefault="00D32405" w:rsidP="00530307">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w:t>
      </w:r>
      <w:proofErr w:type="spellStart"/>
      <w:r w:rsidRPr="00E360E6">
        <w:rPr>
          <w:rFonts w:ascii="Tahoma" w:eastAsia="Times New Roman" w:hAnsi="Tahoma" w:cs="Tahoma"/>
          <w:lang w:eastAsia="sl-SI"/>
        </w:rPr>
        <w:t>d.o.o</w:t>
      </w:r>
      <w:proofErr w:type="spellEnd"/>
      <w:r w:rsidRPr="00E360E6">
        <w:rPr>
          <w:rFonts w:ascii="Tahoma" w:eastAsia="Times New Roman" w:hAnsi="Tahoma" w:cs="Tahoma"/>
          <w:lang w:eastAsia="sl-SI"/>
        </w:rPr>
        <w:t xml:space="preserve">., </w:t>
      </w:r>
      <w:r w:rsidRPr="001B36F2">
        <w:rPr>
          <w:rFonts w:ascii="Tahoma" w:eastAsia="Times New Roman" w:hAnsi="Tahoma" w:cs="Tahoma"/>
          <w:lang w:eastAsia="sl-SI"/>
        </w:rPr>
        <w:t>Verovškova ulica 70, Ljubljana, na podlagi pooblastila naročnika izvedel postopek oddaje javnega naročila št.</w:t>
      </w:r>
      <w:r>
        <w:rPr>
          <w:rFonts w:ascii="Tahoma" w:eastAsia="Times New Roman" w:hAnsi="Tahoma" w:cs="Tahoma"/>
          <w:lang w:eastAsia="sl-SI"/>
        </w:rPr>
        <w:t xml:space="preserve"> </w:t>
      </w:r>
      <w:r w:rsidR="00B2566B">
        <w:rPr>
          <w:rFonts w:ascii="Tahoma" w:eastAsia="Times New Roman" w:hAnsi="Tahoma" w:cs="Tahoma"/>
          <w:lang w:eastAsia="sl-SI"/>
        </w:rPr>
        <w:t>LPT-59/25</w:t>
      </w:r>
      <w:r w:rsidR="00CF2487" w:rsidRPr="00CF2487">
        <w:rPr>
          <w:rFonts w:ascii="Tahoma" w:eastAsia="Times New Roman" w:hAnsi="Tahoma" w:cs="Tahoma"/>
          <w:lang w:eastAsia="sl-SI"/>
        </w:rPr>
        <w:t xml:space="preserve"> </w:t>
      </w:r>
      <w:r w:rsidRPr="001B36F2">
        <w:rPr>
          <w:rFonts w:ascii="Tahoma" w:eastAsia="Times New Roman" w:hAnsi="Tahoma" w:cs="Tahoma"/>
          <w:lang w:eastAsia="sl-SI"/>
        </w:rPr>
        <w:t>po postopku oddaje naročila male vrednosti, v skladu s 47. členom Zakona o javnem naročanju (</w:t>
      </w:r>
      <w:r w:rsidRPr="001D7386">
        <w:rPr>
          <w:rFonts w:ascii="Tahoma" w:eastAsia="Times New Roman" w:hAnsi="Tahoma" w:cs="Tahoma"/>
          <w:lang w:eastAsia="sl-SI"/>
        </w:rPr>
        <w:t>Ur. l. RS, št. 91/15</w:t>
      </w:r>
      <w:r>
        <w:rPr>
          <w:rFonts w:ascii="Tahoma" w:eastAsia="Times New Roman" w:hAnsi="Tahoma" w:cs="Tahoma"/>
          <w:lang w:eastAsia="sl-SI"/>
        </w:rPr>
        <w:t xml:space="preserve"> s spremembami</w:t>
      </w:r>
      <w:r w:rsidRPr="001B36F2">
        <w:rPr>
          <w:rFonts w:ascii="Tahoma" w:eastAsia="Times New Roman" w:hAnsi="Tahoma" w:cs="Tahoma"/>
          <w:lang w:eastAsia="sl-SI"/>
        </w:rPr>
        <w:t>; v nadaljnjem besedilu: ZJN-3), ki je bilo objavljeno na Portalu javnih naročil dne ……………</w:t>
      </w:r>
      <w:r>
        <w:rPr>
          <w:rFonts w:ascii="Tahoma" w:eastAsia="Times New Roman" w:hAnsi="Tahoma" w:cs="Tahoma"/>
          <w:lang w:eastAsia="sl-SI"/>
        </w:rPr>
        <w:t xml:space="preserve">……………, </w:t>
      </w:r>
      <w:r w:rsidRPr="001B36F2">
        <w:rPr>
          <w:rFonts w:ascii="Tahoma" w:eastAsia="Times New Roman" w:hAnsi="Tahoma" w:cs="Tahoma"/>
          <w:lang w:eastAsia="sl-SI"/>
        </w:rPr>
        <w:t xml:space="preserve">pod št. objave </w:t>
      </w:r>
      <w:r>
        <w:rPr>
          <w:rFonts w:ascii="Tahoma" w:eastAsia="Times New Roman" w:hAnsi="Tahoma" w:cs="Tahoma"/>
          <w:lang w:eastAsia="sl-SI"/>
        </w:rPr>
        <w:t>JN</w:t>
      </w:r>
      <w:r w:rsidR="009D2C2D" w:rsidRPr="001B36F2">
        <w:rPr>
          <w:rFonts w:ascii="Tahoma" w:eastAsia="Times New Roman" w:hAnsi="Tahoma" w:cs="Tahoma"/>
          <w:lang w:eastAsia="sl-SI"/>
        </w:rPr>
        <w:t>……………</w:t>
      </w:r>
      <w:r w:rsidR="009D2C2D">
        <w:rPr>
          <w:rFonts w:ascii="Tahoma" w:eastAsia="Times New Roman" w:hAnsi="Tahoma" w:cs="Tahoma"/>
          <w:lang w:eastAsia="sl-SI"/>
        </w:rPr>
        <w:t>…………</w:t>
      </w:r>
      <w:r>
        <w:rPr>
          <w:rFonts w:ascii="Tahoma" w:eastAsia="Times New Roman" w:hAnsi="Tahoma" w:cs="Tahoma"/>
          <w:lang w:eastAsia="sl-SI"/>
        </w:rPr>
        <w:t xml:space="preserve"> </w:t>
      </w:r>
      <w:r w:rsidRPr="001B36F2">
        <w:rPr>
          <w:rFonts w:ascii="Tahoma" w:eastAsia="Times New Roman" w:hAnsi="Tahoma" w:cs="Tahoma"/>
          <w:lang w:eastAsia="sl-SI"/>
        </w:rPr>
        <w:t xml:space="preserve">z namenom sklenitve pogodbe za </w:t>
      </w:r>
      <w:r w:rsidR="00CF2487" w:rsidRPr="00CF2487">
        <w:rPr>
          <w:rFonts w:ascii="Tahoma" w:eastAsia="Times New Roman" w:hAnsi="Tahoma" w:cs="Tahoma"/>
          <w:lang w:eastAsia="sl-SI"/>
        </w:rPr>
        <w:t>»</w:t>
      </w:r>
      <w:r w:rsidR="0044063D">
        <w:rPr>
          <w:rFonts w:ascii="Tahoma" w:eastAsia="Times New Roman" w:hAnsi="Tahoma" w:cs="Tahoma"/>
          <w:lang w:eastAsia="sl-SI"/>
        </w:rPr>
        <w:t>Obnov</w:t>
      </w:r>
      <w:r w:rsidR="009D2C2D">
        <w:rPr>
          <w:rFonts w:ascii="Tahoma" w:eastAsia="Times New Roman" w:hAnsi="Tahoma" w:cs="Tahoma"/>
          <w:lang w:eastAsia="sl-SI"/>
        </w:rPr>
        <w:t>o</w:t>
      </w:r>
      <w:r w:rsidR="0044063D">
        <w:rPr>
          <w:rFonts w:ascii="Tahoma" w:eastAsia="Times New Roman" w:hAnsi="Tahoma" w:cs="Tahoma"/>
          <w:lang w:eastAsia="sl-SI"/>
        </w:rPr>
        <w:t xml:space="preserve"> </w:t>
      </w:r>
      <w:r w:rsidR="008A4046">
        <w:rPr>
          <w:rFonts w:ascii="Tahoma" w:eastAsia="Times New Roman" w:hAnsi="Tahoma" w:cs="Tahoma"/>
          <w:lang w:eastAsia="sl-SI"/>
        </w:rPr>
        <w:t xml:space="preserve">poslovnega prostora </w:t>
      </w:r>
      <w:r w:rsidR="0015439B">
        <w:rPr>
          <w:rFonts w:ascii="Tahoma" w:eastAsia="Times New Roman" w:hAnsi="Tahoma" w:cs="Tahoma"/>
          <w:lang w:eastAsia="sl-SI"/>
        </w:rPr>
        <w:t>pod stebriščno lopo Plečnikovih tržnic</w:t>
      </w:r>
      <w:r w:rsidR="00CF2487" w:rsidRPr="00CF2487">
        <w:rPr>
          <w:rFonts w:ascii="Tahoma" w:eastAsia="Times New Roman" w:hAnsi="Tahoma" w:cs="Tahoma"/>
          <w:lang w:eastAsia="sl-SI"/>
        </w:rPr>
        <w:t xml:space="preserve">«, </w:t>
      </w:r>
      <w:r w:rsidRPr="00D77E33">
        <w:rPr>
          <w:rFonts w:ascii="Tahoma" w:eastAsia="Times New Roman" w:hAnsi="Tahoma" w:cs="Tahoma"/>
          <w:lang w:eastAsia="sl-SI"/>
        </w:rPr>
        <w:t>v katerem je naročnik izvajalca izbral na podlagi</w:t>
      </w:r>
      <w:r>
        <w:rPr>
          <w:rFonts w:ascii="Tahoma" w:eastAsia="Times New Roman" w:hAnsi="Tahoma" w:cs="Tahoma"/>
          <w:lang w:eastAsia="sl-SI"/>
        </w:rPr>
        <w:t xml:space="preserve"> ekonomsko </w:t>
      </w:r>
      <w:r w:rsidRPr="00D77E33">
        <w:rPr>
          <w:rFonts w:ascii="Tahoma" w:eastAsia="Times New Roman" w:hAnsi="Tahoma" w:cs="Tahoma"/>
          <w:lang w:eastAsia="sl-SI"/>
        </w:rPr>
        <w:t>najugodnejše ponudbe in na podlagi pogojev, opredeljenih v razpisni dokumentaciji naročnika</w:t>
      </w:r>
      <w:r w:rsidR="00CF2487" w:rsidRPr="004A1BF1">
        <w:rPr>
          <w:rFonts w:ascii="Tahoma" w:eastAsia="Times New Roman" w:hAnsi="Tahoma" w:cs="Tahoma"/>
          <w:lang w:eastAsia="sl-SI"/>
        </w:rPr>
        <w:t xml:space="preserve"> št. </w:t>
      </w:r>
      <w:r w:rsidR="00B2566B">
        <w:rPr>
          <w:rFonts w:ascii="Tahoma" w:eastAsia="Times New Roman" w:hAnsi="Tahoma" w:cs="Tahoma"/>
          <w:lang w:eastAsia="sl-SI"/>
        </w:rPr>
        <w:t>LPT-59/25</w:t>
      </w:r>
      <w:r w:rsidR="00EB0650">
        <w:rPr>
          <w:rFonts w:ascii="Tahoma" w:eastAsia="Times New Roman" w:hAnsi="Tahoma" w:cs="Tahoma"/>
          <w:lang w:eastAsia="sl-SI"/>
        </w:rPr>
        <w:t xml:space="preserve">, </w:t>
      </w:r>
      <w:r w:rsidRPr="00D77E33">
        <w:rPr>
          <w:rFonts w:ascii="Tahoma" w:eastAsia="Times New Roman" w:hAnsi="Tahoma" w:cs="Tahoma"/>
          <w:lang w:eastAsia="sl-SI"/>
        </w:rPr>
        <w:t xml:space="preserve">in sicer za obdobje </w:t>
      </w:r>
      <w:r w:rsidRPr="006E3B64">
        <w:rPr>
          <w:rFonts w:ascii="Tahoma" w:eastAsia="Times New Roman" w:hAnsi="Tahoma" w:cs="Tahoma"/>
          <w:lang w:eastAsia="sl-SI"/>
        </w:rPr>
        <w:t xml:space="preserve">od datuma </w:t>
      </w:r>
      <w:r>
        <w:rPr>
          <w:rFonts w:ascii="Tahoma" w:eastAsia="Times New Roman" w:hAnsi="Tahoma" w:cs="Tahoma"/>
          <w:lang w:eastAsia="sl-SI"/>
        </w:rPr>
        <w:t>sklenitve</w:t>
      </w:r>
      <w:r w:rsidRPr="006E3B64">
        <w:rPr>
          <w:rFonts w:ascii="Tahoma" w:eastAsia="Times New Roman" w:hAnsi="Tahoma" w:cs="Tahoma"/>
          <w:lang w:eastAsia="sl-SI"/>
        </w:rPr>
        <w:t xml:space="preserve"> pogodbe in pod pogojem iz </w:t>
      </w:r>
      <w:r w:rsidR="00A6744A">
        <w:rPr>
          <w:rFonts w:ascii="Tahoma" w:eastAsia="Times New Roman" w:hAnsi="Tahoma" w:cs="Tahoma"/>
          <w:lang w:eastAsia="sl-SI"/>
        </w:rPr>
        <w:t>2</w:t>
      </w:r>
      <w:r w:rsidR="00E54AB7">
        <w:rPr>
          <w:rFonts w:ascii="Tahoma" w:eastAsia="Times New Roman" w:hAnsi="Tahoma" w:cs="Tahoma"/>
          <w:lang w:eastAsia="sl-SI"/>
        </w:rPr>
        <w:t>4</w:t>
      </w:r>
      <w:r w:rsidR="00EB0650" w:rsidRPr="00C92D7E">
        <w:rPr>
          <w:rFonts w:ascii="Tahoma" w:eastAsia="Times New Roman" w:hAnsi="Tahoma" w:cs="Tahoma"/>
          <w:lang w:eastAsia="sl-SI"/>
        </w:rPr>
        <w:t xml:space="preserve">. člena </w:t>
      </w:r>
      <w:r w:rsidRPr="00C5018A">
        <w:rPr>
          <w:rFonts w:ascii="Tahoma" w:eastAsia="Times New Roman" w:hAnsi="Tahoma" w:cs="Tahoma"/>
          <w:lang w:eastAsia="sl-SI"/>
        </w:rPr>
        <w:t>te</w:t>
      </w:r>
      <w:r w:rsidRPr="00D77E33">
        <w:rPr>
          <w:rFonts w:ascii="Tahoma" w:eastAsia="Times New Roman" w:hAnsi="Tahoma" w:cs="Tahoma"/>
          <w:lang w:eastAsia="sl-SI"/>
        </w:rPr>
        <w:t xml:space="preserve"> pogodbe, do izpolnitve vseh obveznosti iz pogodbe</w:t>
      </w:r>
      <w:r w:rsidR="00EB0650" w:rsidRPr="00C92D7E">
        <w:rPr>
          <w:rFonts w:ascii="Tahoma" w:eastAsia="Times New Roman" w:hAnsi="Tahoma" w:cs="Tahoma"/>
          <w:lang w:eastAsia="sl-SI"/>
        </w:rPr>
        <w:t>.</w:t>
      </w:r>
    </w:p>
    <w:p w14:paraId="1639C4DC" w14:textId="77777777" w:rsidR="00EC3759" w:rsidRPr="00CF2487" w:rsidRDefault="00EC3759" w:rsidP="00530307">
      <w:pPr>
        <w:keepNext/>
        <w:keepLines/>
        <w:spacing w:after="0" w:line="240" w:lineRule="auto"/>
        <w:jc w:val="both"/>
        <w:rPr>
          <w:rFonts w:ascii="Tahoma" w:hAnsi="Tahoma" w:cs="Tahoma"/>
          <w:b/>
        </w:rPr>
      </w:pPr>
    </w:p>
    <w:p w14:paraId="4141DAFA" w14:textId="77777777" w:rsidR="00EC3759" w:rsidRPr="00EC4317" w:rsidRDefault="00EC3759" w:rsidP="00530307">
      <w:pPr>
        <w:pStyle w:val="Telobesedila"/>
        <w:keepNext/>
        <w:keepLines/>
        <w:widowControl/>
        <w:rPr>
          <w:rFonts w:ascii="Tahoma" w:hAnsi="Tahoma" w:cs="Tahoma"/>
          <w:b w:val="0"/>
          <w:sz w:val="22"/>
          <w:szCs w:val="22"/>
        </w:rPr>
      </w:pPr>
      <w:r w:rsidRPr="00EC4317">
        <w:rPr>
          <w:rFonts w:ascii="Tahoma" w:hAnsi="Tahoma" w:cs="Tahoma"/>
          <w:b w:val="0"/>
          <w:sz w:val="22"/>
          <w:szCs w:val="22"/>
        </w:rPr>
        <w:lastRenderedPageBreak/>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755ADA68" w14:textId="0572D9C9"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PREDMET POGODBE</w:t>
      </w:r>
    </w:p>
    <w:p w14:paraId="3979CCA1" w14:textId="77777777" w:rsidR="00EC3759" w:rsidRPr="00EC4317" w:rsidRDefault="00EC3759" w:rsidP="00530307">
      <w:pPr>
        <w:keepNext/>
        <w:keepLines/>
        <w:tabs>
          <w:tab w:val="left" w:pos="3005"/>
        </w:tabs>
        <w:spacing w:after="0" w:line="240" w:lineRule="auto"/>
        <w:ind w:left="1077"/>
        <w:jc w:val="center"/>
        <w:rPr>
          <w:rFonts w:ascii="Tahoma" w:eastAsia="Times New Roman" w:hAnsi="Tahoma" w:cs="Tahoma"/>
          <w:b/>
          <w:color w:val="000000"/>
          <w:lang w:eastAsia="sl-SI"/>
        </w:rPr>
      </w:pPr>
    </w:p>
    <w:p w14:paraId="10AC1847" w14:textId="77777777" w:rsidR="00EC3759" w:rsidRPr="00EC4317"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352C22D3" w14:textId="77777777" w:rsidR="00EC3759" w:rsidRPr="00EC4317" w:rsidRDefault="00EC3759" w:rsidP="00530307">
      <w:pPr>
        <w:pStyle w:val="Odstavekseznama"/>
        <w:keepNext/>
        <w:keepLines/>
        <w:ind w:left="360"/>
        <w:jc w:val="both"/>
        <w:rPr>
          <w:rFonts w:ascii="Tahoma" w:hAnsi="Tahoma" w:cs="Tahoma"/>
          <w:noProof/>
          <w:sz w:val="22"/>
          <w:szCs w:val="22"/>
        </w:rPr>
      </w:pPr>
    </w:p>
    <w:p w14:paraId="7940D9FB" w14:textId="429083F1" w:rsidR="00094360" w:rsidRPr="00B851D9" w:rsidRDefault="00094360" w:rsidP="00530307">
      <w:pPr>
        <w:keepNext/>
        <w:keepLines/>
        <w:spacing w:after="0" w:line="240" w:lineRule="auto"/>
        <w:jc w:val="both"/>
        <w:rPr>
          <w:rFonts w:ascii="Tahoma" w:hAnsi="Tahoma" w:cs="Tahoma"/>
          <w:snapToGrid w:val="0"/>
        </w:rPr>
      </w:pPr>
      <w:r w:rsidRPr="007A317C">
        <w:rPr>
          <w:rFonts w:ascii="Tahoma" w:hAnsi="Tahoma" w:cs="Tahoma"/>
          <w:bCs/>
        </w:rPr>
        <w:t xml:space="preserve">Predmet pogodbe je </w:t>
      </w:r>
      <w:r w:rsidR="00A26F7C">
        <w:rPr>
          <w:rFonts w:ascii="Tahoma" w:hAnsi="Tahoma" w:cs="Tahoma"/>
          <w:bCs/>
        </w:rPr>
        <w:t>o</w:t>
      </w:r>
      <w:r w:rsidR="0015439B">
        <w:rPr>
          <w:rFonts w:ascii="Tahoma" w:hAnsi="Tahoma" w:cs="Tahoma"/>
          <w:bCs/>
        </w:rPr>
        <w:t>bnova poslovnega prostora pod stebriščno lopo Plečnikovih tržnic</w:t>
      </w:r>
      <w:r w:rsidR="00094637">
        <w:rPr>
          <w:rFonts w:ascii="Tahoma" w:hAnsi="Tahoma" w:cs="Tahoma"/>
          <w:bCs/>
        </w:rPr>
        <w:t xml:space="preserve"> </w:t>
      </w:r>
      <w:r w:rsidRPr="007A317C">
        <w:rPr>
          <w:rFonts w:ascii="Tahoma" w:hAnsi="Tahoma" w:cs="Tahoma"/>
        </w:rPr>
        <w:t>(v</w:t>
      </w:r>
      <w:r w:rsidRPr="00996E1E">
        <w:rPr>
          <w:rFonts w:ascii="Tahoma" w:hAnsi="Tahoma" w:cs="Tahoma"/>
        </w:rPr>
        <w:t xml:space="preserve"> nadaljevanju: </w:t>
      </w:r>
      <w:r>
        <w:rPr>
          <w:rFonts w:ascii="Tahoma" w:hAnsi="Tahoma" w:cs="Tahoma"/>
        </w:rPr>
        <w:t>pogodbena dela</w:t>
      </w:r>
      <w:r w:rsidR="009845D3">
        <w:rPr>
          <w:rFonts w:ascii="Tahoma" w:hAnsi="Tahoma" w:cs="Tahoma"/>
        </w:rPr>
        <w:t xml:space="preserve"> ali dela</w:t>
      </w:r>
      <w:r w:rsidRPr="00996E1E">
        <w:rPr>
          <w:rFonts w:ascii="Tahoma" w:hAnsi="Tahoma" w:cs="Tahoma"/>
        </w:rPr>
        <w:t xml:space="preserve">), v skladu s tehnično specifikacijo, </w:t>
      </w:r>
      <w:r w:rsidRPr="00996E1E">
        <w:rPr>
          <w:rFonts w:ascii="Tahoma" w:hAnsi="Tahoma" w:cs="Tahoma"/>
          <w:snapToGrid w:val="0"/>
        </w:rPr>
        <w:t xml:space="preserve">kot je to opredeljeno v razpisni dokumentaciji </w:t>
      </w:r>
      <w:r w:rsidRPr="000C7C0F">
        <w:rPr>
          <w:rFonts w:ascii="Tahoma" w:hAnsi="Tahoma" w:cs="Tahoma"/>
          <w:snapToGrid w:val="0"/>
        </w:rPr>
        <w:t xml:space="preserve">naročnika št. </w:t>
      </w:r>
      <w:r w:rsidR="00B2566B">
        <w:rPr>
          <w:rFonts w:ascii="Tahoma" w:hAnsi="Tahoma" w:cs="Tahoma"/>
          <w:snapToGrid w:val="0"/>
        </w:rPr>
        <w:t>LPT-59/25</w:t>
      </w:r>
      <w:r w:rsidRPr="000C7C0F">
        <w:rPr>
          <w:rFonts w:ascii="Tahoma" w:hAnsi="Tahoma" w:cs="Tahoma"/>
          <w:snapToGrid w:val="0"/>
        </w:rPr>
        <w:t xml:space="preserve"> </w:t>
      </w:r>
      <w:r w:rsidR="008B29CF" w:rsidRPr="000C7C0F">
        <w:rPr>
          <w:rFonts w:ascii="Tahoma" w:hAnsi="Tahoma" w:cs="Tahoma"/>
          <w:snapToGrid w:val="0"/>
        </w:rPr>
        <w:t xml:space="preserve">(v nadaljevanju: razpisna dokumentacija), </w:t>
      </w:r>
      <w:r w:rsidR="008B29CF" w:rsidRPr="006722EA">
        <w:rPr>
          <w:rFonts w:ascii="Tahoma" w:hAnsi="Tahoma" w:cs="Tahoma"/>
        </w:rPr>
        <w:t xml:space="preserve">na podlagi ponudbe izvajalca št. ____________ z dne __________, na podlagi ponudbe </w:t>
      </w:r>
      <w:r w:rsidR="008B29CF">
        <w:rPr>
          <w:rFonts w:ascii="Tahoma" w:hAnsi="Tahoma" w:cs="Tahoma"/>
        </w:rPr>
        <w:t xml:space="preserve">izvajalca </w:t>
      </w:r>
      <w:r w:rsidR="008B29CF" w:rsidRPr="006722EA">
        <w:rPr>
          <w:rFonts w:ascii="Tahoma" w:hAnsi="Tahoma" w:cs="Tahoma"/>
        </w:rPr>
        <w:t>št. ______________</w:t>
      </w:r>
      <w:r w:rsidR="008B29CF">
        <w:rPr>
          <w:rFonts w:ascii="Tahoma" w:hAnsi="Tahoma" w:cs="Tahoma"/>
        </w:rPr>
        <w:t>,</w:t>
      </w:r>
      <w:r w:rsidR="008B29CF" w:rsidRPr="006722EA">
        <w:rPr>
          <w:rFonts w:ascii="Tahoma" w:hAnsi="Tahoma" w:cs="Tahoma"/>
        </w:rPr>
        <w:t xml:space="preserve"> podane na pogajanjih dne __________, ki je priloga št. 1 te </w:t>
      </w:r>
      <w:r w:rsidR="008B29CF" w:rsidRPr="00B5769A">
        <w:rPr>
          <w:rFonts w:ascii="Tahoma" w:hAnsi="Tahoma" w:cs="Tahoma"/>
        </w:rPr>
        <w:t xml:space="preserve">pogodbe (v nadaljevanju: ponudba izvajalca) </w:t>
      </w:r>
      <w:r w:rsidR="008B29CF" w:rsidRPr="006722EA">
        <w:rPr>
          <w:rFonts w:ascii="Tahoma" w:hAnsi="Tahoma" w:cs="Tahoma"/>
        </w:rPr>
        <w:t>in na podlagi ponudbenega predračuna izvajalca</w:t>
      </w:r>
      <w:r w:rsidR="00DD5678">
        <w:rPr>
          <w:rFonts w:ascii="Tahoma" w:hAnsi="Tahoma" w:cs="Tahoma"/>
        </w:rPr>
        <w:t xml:space="preserve"> podanega na pogajanjih</w:t>
      </w:r>
      <w:r w:rsidR="008B29CF" w:rsidRPr="006722EA">
        <w:rPr>
          <w:rFonts w:ascii="Tahoma" w:hAnsi="Tahoma" w:cs="Tahoma"/>
        </w:rPr>
        <w:t xml:space="preserve"> dne</w:t>
      </w:r>
      <w:r w:rsidR="008B29CF">
        <w:rPr>
          <w:rFonts w:ascii="Tahoma" w:hAnsi="Tahoma" w:cs="Tahoma"/>
        </w:rPr>
        <w:t xml:space="preserve"> </w:t>
      </w:r>
      <w:r w:rsidR="008B29CF" w:rsidRPr="006722EA">
        <w:rPr>
          <w:rFonts w:ascii="Tahoma" w:hAnsi="Tahoma" w:cs="Tahoma"/>
        </w:rPr>
        <w:t>______</w:t>
      </w:r>
      <w:r w:rsidR="008B29CF">
        <w:rPr>
          <w:rFonts w:ascii="Tahoma" w:hAnsi="Tahoma" w:cs="Tahoma"/>
        </w:rPr>
        <w:t>____</w:t>
      </w:r>
      <w:r w:rsidR="008B29CF" w:rsidRPr="006722EA">
        <w:rPr>
          <w:rFonts w:ascii="Tahoma" w:hAnsi="Tahoma" w:cs="Tahoma"/>
        </w:rPr>
        <w:t>, ki je priloga št. 2 te pogodbe (v nadaljevanju: ponudbeni predračun izvajalca)</w:t>
      </w:r>
      <w:r w:rsidR="008B29CF" w:rsidRPr="003F4255">
        <w:rPr>
          <w:rFonts w:ascii="Tahoma" w:hAnsi="Tahoma" w:cs="Tahoma"/>
        </w:rPr>
        <w:t xml:space="preserve"> ter v skladu z vsebino zahtev javnega naročila št.</w:t>
      </w:r>
      <w:r w:rsidR="008B29CF">
        <w:rPr>
          <w:rFonts w:ascii="Tahoma" w:hAnsi="Tahoma" w:cs="Tahoma"/>
        </w:rPr>
        <w:t xml:space="preserve"> </w:t>
      </w:r>
      <w:r w:rsidR="00B2566B">
        <w:rPr>
          <w:rFonts w:ascii="Tahoma" w:hAnsi="Tahoma" w:cs="Tahoma"/>
        </w:rPr>
        <w:t>LPT-59/25</w:t>
      </w:r>
      <w:r w:rsidRPr="003F4255">
        <w:rPr>
          <w:rFonts w:ascii="Tahoma" w:hAnsi="Tahoma" w:cs="Tahoma"/>
        </w:rPr>
        <w:t xml:space="preserve">, </w:t>
      </w:r>
      <w:r w:rsidR="008B29CF" w:rsidRPr="003F4255">
        <w:rPr>
          <w:rFonts w:ascii="Tahoma" w:hAnsi="Tahoma" w:cs="Tahoma"/>
        </w:rPr>
        <w:t>in sicer vse po pravilih stroke, s skrbnostjo dobrega strokovnjaka ter v skladu s to pogodbo</w:t>
      </w:r>
      <w:r w:rsidRPr="003F4255">
        <w:rPr>
          <w:rFonts w:ascii="Tahoma" w:hAnsi="Tahoma" w:cs="Tahoma"/>
        </w:rPr>
        <w:t>.</w:t>
      </w:r>
    </w:p>
    <w:p w14:paraId="47F77083" w14:textId="77777777" w:rsidR="00EC3759" w:rsidRDefault="00EC3759" w:rsidP="00530307">
      <w:pPr>
        <w:keepNext/>
        <w:keepLines/>
        <w:adjustRightInd w:val="0"/>
        <w:spacing w:after="0" w:line="240" w:lineRule="auto"/>
        <w:jc w:val="both"/>
        <w:textAlignment w:val="baseline"/>
        <w:rPr>
          <w:rFonts w:ascii="Tahoma" w:eastAsia="Times New Roman" w:hAnsi="Tahoma" w:cs="Tahoma"/>
        </w:rPr>
      </w:pPr>
    </w:p>
    <w:p w14:paraId="7AA43504" w14:textId="77777777" w:rsidR="003F4255" w:rsidRPr="003F4255" w:rsidRDefault="003F4255"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0892DC15" w14:textId="77777777" w:rsidR="003F4255" w:rsidRPr="003F4255" w:rsidRDefault="003F4255" w:rsidP="00530307">
      <w:pPr>
        <w:keepNext/>
        <w:keepLines/>
        <w:spacing w:after="0" w:line="240" w:lineRule="auto"/>
        <w:jc w:val="both"/>
        <w:rPr>
          <w:rFonts w:ascii="Tahoma" w:eastAsia="Times New Roman" w:hAnsi="Tahoma" w:cs="Tahoma"/>
          <w:lang w:eastAsia="sl-SI"/>
        </w:rPr>
      </w:pPr>
    </w:p>
    <w:p w14:paraId="0511CE66" w14:textId="77777777" w:rsidR="008B29CF" w:rsidRDefault="008B29CF" w:rsidP="008B29CF">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BA4992">
        <w:rPr>
          <w:rFonts w:ascii="Tahoma" w:eastAsia="Times New Roman" w:hAnsi="Tahoma" w:cs="Tahoma"/>
          <w:lang w:eastAsia="sl-SI"/>
        </w:rPr>
        <w:t xml:space="preserve">Izvajalec zagotavlja naročniku, da </w:t>
      </w:r>
      <w:r>
        <w:rPr>
          <w:rFonts w:ascii="Tahoma" w:eastAsia="Times New Roman" w:hAnsi="Tahoma" w:cs="Tahoma"/>
          <w:lang w:eastAsia="sl-SI"/>
        </w:rPr>
        <w:t xml:space="preserve">bodo vgrajeni </w:t>
      </w:r>
      <w:r w:rsidR="00D41B04">
        <w:rPr>
          <w:rFonts w:ascii="Tahoma" w:eastAsia="Times New Roman" w:hAnsi="Tahoma" w:cs="Tahoma"/>
          <w:lang w:eastAsia="sl-SI"/>
        </w:rPr>
        <w:t>materiali</w:t>
      </w:r>
      <w:r>
        <w:rPr>
          <w:rFonts w:ascii="Tahoma" w:eastAsia="Times New Roman" w:hAnsi="Tahoma" w:cs="Tahoma"/>
          <w:lang w:eastAsia="sl-SI"/>
        </w:rPr>
        <w:t xml:space="preserve"> in pogodbena dela </w:t>
      </w:r>
      <w:r w:rsidRPr="00BA4992">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i</w:t>
      </w:r>
      <w:r w:rsidRPr="00BA4992">
        <w:rPr>
          <w:rFonts w:ascii="Tahoma" w:eastAsia="Times New Roman" w:hAnsi="Tahoma" w:cs="Tahoma"/>
          <w:lang w:eastAsia="sl-SI"/>
        </w:rPr>
        <w:t xml:space="preserve"> vsem veljavnim predpisom in/ali standardom</w:t>
      </w:r>
      <w:r>
        <w:rPr>
          <w:rFonts w:ascii="Tahoma" w:eastAsia="Times New Roman" w:hAnsi="Tahoma" w:cs="Tahoma"/>
          <w:lang w:eastAsia="sl-SI"/>
        </w:rPr>
        <w:t xml:space="preserve"> s področja predmeta pogodbe</w:t>
      </w:r>
      <w:r w:rsidRPr="00BA4992">
        <w:rPr>
          <w:rFonts w:ascii="Tahoma" w:eastAsia="Times New Roman" w:hAnsi="Tahoma" w:cs="Tahoma"/>
          <w:lang w:eastAsia="sl-SI"/>
        </w:rPr>
        <w:t xml:space="preserve">, po katerih </w:t>
      </w:r>
      <w:r>
        <w:rPr>
          <w:rFonts w:ascii="Tahoma" w:eastAsia="Times New Roman" w:hAnsi="Tahoma" w:cs="Tahoma"/>
          <w:lang w:eastAsia="sl-SI"/>
        </w:rPr>
        <w:t>so</w:t>
      </w:r>
      <w:r w:rsidRPr="00BA4992">
        <w:rPr>
          <w:rFonts w:ascii="Tahoma" w:eastAsia="Times New Roman" w:hAnsi="Tahoma" w:cs="Tahoma"/>
          <w:lang w:eastAsia="sl-SI"/>
        </w:rPr>
        <w:t xml:space="preserve"> lahko predmet uporabe v Republiki Sloveniji, ter da bo</w:t>
      </w:r>
      <w:r>
        <w:rPr>
          <w:rFonts w:ascii="Tahoma" w:eastAsia="Times New Roman" w:hAnsi="Tahoma" w:cs="Tahoma"/>
          <w:lang w:eastAsia="sl-SI"/>
        </w:rPr>
        <w:t>do</w:t>
      </w:r>
      <w:r w:rsidRPr="00BA4992">
        <w:rPr>
          <w:rFonts w:ascii="Tahoma" w:eastAsia="Times New Roman" w:hAnsi="Tahoma" w:cs="Tahoma"/>
          <w:lang w:eastAsia="sl-SI"/>
        </w:rPr>
        <w:t xml:space="preserve"> </w:t>
      </w:r>
      <w:r>
        <w:rPr>
          <w:rFonts w:ascii="Tahoma" w:eastAsia="Times New Roman" w:hAnsi="Tahoma" w:cs="Tahoma"/>
          <w:lang w:eastAsia="sl-SI"/>
        </w:rPr>
        <w:t xml:space="preserve">vgrajeni </w:t>
      </w:r>
      <w:r w:rsidR="00D41B04">
        <w:rPr>
          <w:rFonts w:ascii="Tahoma" w:eastAsia="Times New Roman" w:hAnsi="Tahoma" w:cs="Tahoma"/>
          <w:lang w:eastAsia="sl-SI"/>
        </w:rPr>
        <w:t>materiali</w:t>
      </w:r>
      <w:r>
        <w:rPr>
          <w:rFonts w:ascii="Tahoma" w:eastAsia="Times New Roman" w:hAnsi="Tahoma" w:cs="Tahoma"/>
          <w:lang w:eastAsia="sl-SI"/>
        </w:rPr>
        <w:t xml:space="preserve"> </w:t>
      </w:r>
      <w:r w:rsidRPr="00BA4992">
        <w:rPr>
          <w:rFonts w:ascii="Tahoma" w:eastAsia="Times New Roman" w:hAnsi="Tahoma" w:cs="Tahoma"/>
          <w:lang w:eastAsia="sl-SI"/>
        </w:rPr>
        <w:t>opremljen</w:t>
      </w:r>
      <w:r>
        <w:rPr>
          <w:rFonts w:ascii="Tahoma" w:eastAsia="Times New Roman" w:hAnsi="Tahoma" w:cs="Tahoma"/>
          <w:lang w:eastAsia="sl-SI"/>
        </w:rPr>
        <w:t>i</w:t>
      </w:r>
      <w:r w:rsidRPr="00BA4992">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xml:space="preserve"> s področja predmeta pogodbe</w:t>
      </w:r>
      <w:r w:rsidRPr="00BA4992">
        <w:rPr>
          <w:rFonts w:ascii="Tahoma" w:eastAsia="Times New Roman" w:hAnsi="Tahoma" w:cs="Tahoma"/>
          <w:lang w:eastAsia="sl-SI"/>
        </w:rPr>
        <w:t>.</w:t>
      </w:r>
    </w:p>
    <w:p w14:paraId="1727DE72" w14:textId="77777777" w:rsidR="008B29CF" w:rsidRPr="00C5124B" w:rsidRDefault="008B29CF" w:rsidP="008B29CF">
      <w:pPr>
        <w:keepNext/>
        <w:keepLines/>
        <w:autoSpaceDE w:val="0"/>
        <w:autoSpaceDN w:val="0"/>
        <w:adjustRightInd w:val="0"/>
        <w:spacing w:after="0" w:line="240" w:lineRule="auto"/>
        <w:jc w:val="both"/>
        <w:rPr>
          <w:rFonts w:ascii="Tahoma" w:eastAsia="Times New Roman" w:hAnsi="Tahoma" w:cs="Tahoma"/>
          <w:lang w:eastAsia="sl-SI"/>
        </w:rPr>
      </w:pPr>
    </w:p>
    <w:p w14:paraId="6F8D8883" w14:textId="77777777" w:rsidR="008B29CF" w:rsidRPr="003F4255" w:rsidRDefault="008B29CF" w:rsidP="008B29CF">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tej pogodbi.</w:t>
      </w:r>
    </w:p>
    <w:p w14:paraId="23BB0646" w14:textId="77777777" w:rsidR="008B29CF" w:rsidRPr="003F4255" w:rsidRDefault="008B29CF" w:rsidP="008B29C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8EC687F" w14:textId="77777777" w:rsidR="008B29CF" w:rsidRPr="003F4255" w:rsidRDefault="008B29CF" w:rsidP="008B29CF">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pogodbenih obveznosti.</w:t>
      </w:r>
    </w:p>
    <w:p w14:paraId="0071AB67" w14:textId="77777777" w:rsidR="00EB0650" w:rsidRPr="003F4255" w:rsidRDefault="00EB0650" w:rsidP="00530307">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23C94B09" w14:textId="77777777"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330E5D">
        <w:rPr>
          <w:rFonts w:ascii="Tahoma" w:hAnsi="Tahoma" w:cs="Tahoma"/>
          <w:b/>
          <w:sz w:val="22"/>
          <w:szCs w:val="22"/>
        </w:rPr>
        <w:t>POGODBENA VREDNOST</w:t>
      </w:r>
    </w:p>
    <w:p w14:paraId="7C507015" w14:textId="77777777" w:rsidR="00EC3759" w:rsidRPr="00EC4317" w:rsidRDefault="00EC3759" w:rsidP="00530307">
      <w:pPr>
        <w:keepNext/>
        <w:keepLines/>
        <w:suppressAutoHyphens/>
        <w:spacing w:after="0" w:line="240" w:lineRule="auto"/>
        <w:jc w:val="center"/>
        <w:rPr>
          <w:rFonts w:ascii="Tahoma" w:eastAsia="Times New Roman" w:hAnsi="Tahoma" w:cs="Tahoma"/>
          <w:b/>
          <w:color w:val="000000"/>
          <w:lang w:eastAsia="sl-SI"/>
        </w:rPr>
      </w:pPr>
    </w:p>
    <w:p w14:paraId="34E8DCD7" w14:textId="77777777" w:rsidR="00EC3759" w:rsidRPr="00EC4317"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46CE212" w14:textId="77777777" w:rsidR="00EC3759" w:rsidRPr="00EC4317" w:rsidRDefault="00EC3759" w:rsidP="00530307">
      <w:pPr>
        <w:pStyle w:val="Glava"/>
        <w:keepNext/>
        <w:keepLines/>
        <w:tabs>
          <w:tab w:val="clear" w:pos="4536"/>
          <w:tab w:val="clear" w:pos="9072"/>
        </w:tabs>
        <w:jc w:val="both"/>
        <w:rPr>
          <w:rFonts w:ascii="Tahoma" w:hAnsi="Tahoma" w:cs="Tahoma"/>
          <w:sz w:val="22"/>
          <w:szCs w:val="22"/>
        </w:rPr>
      </w:pPr>
    </w:p>
    <w:p w14:paraId="4029AEB2" w14:textId="07A90219" w:rsidR="00456ED3" w:rsidRPr="00757CE3" w:rsidRDefault="00456ED3" w:rsidP="00456ED3">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w:t>
      </w:r>
      <w:r>
        <w:rPr>
          <w:rFonts w:ascii="Tahoma" w:eastAsia="Times New Roman" w:hAnsi="Tahoma" w:cs="Tahoma"/>
          <w:lang w:eastAsia="sl-SI"/>
        </w:rPr>
        <w:t xml:space="preserve"> vseh pogodbenih del </w:t>
      </w:r>
      <w:r w:rsidRPr="00757CE3">
        <w:rPr>
          <w:rFonts w:ascii="Tahoma" w:eastAsia="Times New Roman" w:hAnsi="Tahoma" w:cs="Tahoma"/>
          <w:lang w:eastAsia="sl-SI"/>
        </w:rPr>
        <w:t>iz 2. člena te pogodbe</w:t>
      </w:r>
      <w:r w:rsidR="001E494D">
        <w:rPr>
          <w:rFonts w:ascii="Tahoma" w:eastAsia="Times New Roman" w:hAnsi="Tahoma" w:cs="Tahoma"/>
          <w:lang w:eastAsia="sl-SI"/>
        </w:rPr>
        <w:t xml:space="preserve">, </w:t>
      </w:r>
      <w:r w:rsidRPr="00757CE3">
        <w:rPr>
          <w:rFonts w:ascii="Tahoma" w:eastAsia="Times New Roman" w:hAnsi="Tahoma" w:cs="Tahoma"/>
          <w:lang w:eastAsia="sl-SI"/>
        </w:rPr>
        <w:t>določena na podlagi ponudbe izvajalca</w:t>
      </w:r>
      <w:r w:rsidR="00FB2225">
        <w:rPr>
          <w:rFonts w:ascii="Tahoma" w:eastAsia="Times New Roman" w:hAnsi="Tahoma" w:cs="Tahoma"/>
          <w:lang w:eastAsia="sl-SI"/>
        </w:rPr>
        <w:t>,</w:t>
      </w:r>
      <w:r w:rsidRPr="00757CE3">
        <w:rPr>
          <w:rFonts w:ascii="Tahoma" w:eastAsia="Times New Roman" w:hAnsi="Tahoma" w:cs="Tahoma"/>
          <w:lang w:eastAsia="sl-SI"/>
        </w:rPr>
        <w:t xml:space="preserve"> na podlagi ponudbenega predračuna izvajalca</w:t>
      </w:r>
      <w:r w:rsidR="00FB2225">
        <w:rPr>
          <w:rFonts w:ascii="Tahoma" w:eastAsia="Times New Roman" w:hAnsi="Tahoma" w:cs="Tahoma"/>
          <w:lang w:eastAsia="sl-SI"/>
        </w:rPr>
        <w:t xml:space="preserve"> </w:t>
      </w:r>
      <w:r w:rsidR="00FB2225" w:rsidRPr="00903ADA">
        <w:rPr>
          <w:rFonts w:ascii="Tahoma" w:hAnsi="Tahoma" w:cs="Tahoma"/>
        </w:rPr>
        <w:t>in ob upoštevanju ___ % popusta, podanega na pogajanjih dne _________</w:t>
      </w:r>
      <w:r w:rsidR="001E494D">
        <w:rPr>
          <w:rFonts w:ascii="Tahoma" w:eastAsia="Times New Roman" w:hAnsi="Tahoma" w:cs="Tahoma"/>
          <w:lang w:eastAsia="sl-SI"/>
        </w:rPr>
        <w:t>,</w:t>
      </w:r>
      <w:r w:rsidRPr="00757CE3">
        <w:rPr>
          <w:rFonts w:ascii="Tahoma" w:eastAsia="Times New Roman" w:hAnsi="Tahoma" w:cs="Tahoma"/>
          <w:lang w:eastAsia="sl-SI"/>
        </w:rPr>
        <w:t xml:space="preserve"> znaša na dan sklenitve te pogodbe v vrednosti:</w:t>
      </w:r>
    </w:p>
    <w:p w14:paraId="1A1FBA8F" w14:textId="77777777" w:rsidR="00094360" w:rsidRDefault="00094360" w:rsidP="00530307">
      <w:pPr>
        <w:keepNext/>
        <w:keepLines/>
        <w:numPr>
          <w:ilvl w:val="12"/>
          <w:numId w:val="0"/>
        </w:numPr>
        <w:tabs>
          <w:tab w:val="left" w:pos="3402"/>
          <w:tab w:val="left" w:pos="5529"/>
          <w:tab w:val="right" w:pos="8505"/>
        </w:tabs>
        <w:spacing w:after="0" w:line="240" w:lineRule="auto"/>
        <w:jc w:val="both"/>
        <w:rPr>
          <w:rFonts w:ascii="Tahoma" w:hAnsi="Tahoma" w:cs="Tahoma"/>
          <w:b/>
        </w:rPr>
      </w:pPr>
    </w:p>
    <w:p w14:paraId="4E44B5E6" w14:textId="315B795C" w:rsidR="00094360" w:rsidRDefault="00094360" w:rsidP="00530307">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r w:rsidR="00B42BD1">
        <w:rPr>
          <w:rFonts w:ascii="Tahoma" w:hAnsi="Tahoma" w:cs="Tahoma"/>
          <w:b/>
        </w:rPr>
        <w:t xml:space="preserve"> brez DDV</w:t>
      </w:r>
    </w:p>
    <w:p w14:paraId="3D030A01" w14:textId="77777777" w:rsidR="00094360" w:rsidRDefault="00094360" w:rsidP="00530307">
      <w:pPr>
        <w:keepNext/>
        <w:keepLines/>
        <w:numPr>
          <w:ilvl w:val="12"/>
          <w:numId w:val="0"/>
        </w:numPr>
        <w:tabs>
          <w:tab w:val="left" w:pos="3402"/>
          <w:tab w:val="left" w:pos="5529"/>
          <w:tab w:val="right" w:pos="8505"/>
        </w:tabs>
        <w:spacing w:after="0" w:line="240" w:lineRule="auto"/>
        <w:jc w:val="both"/>
        <w:rPr>
          <w:rFonts w:ascii="Tahoma" w:hAnsi="Tahoma" w:cs="Tahoma"/>
          <w:b/>
        </w:rPr>
      </w:pPr>
    </w:p>
    <w:p w14:paraId="38A38CD9" w14:textId="41FD2953" w:rsidR="00094360" w:rsidRPr="000A7527" w:rsidRDefault="00094360" w:rsidP="00530307">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w:t>
      </w:r>
      <w:r w:rsidR="00B42BD1">
        <w:rPr>
          <w:rFonts w:ascii="Tahoma" w:hAnsi="Tahoma" w:cs="Tahoma"/>
        </w:rPr>
        <w:t xml:space="preserve">evrov in   </w:t>
      </w:r>
      <w:r>
        <w:rPr>
          <w:rFonts w:ascii="Tahoma" w:hAnsi="Tahoma" w:cs="Tahoma"/>
        </w:rPr>
        <w:t>/100)</w:t>
      </w:r>
    </w:p>
    <w:p w14:paraId="755F3B6B" w14:textId="77777777" w:rsidR="00094360" w:rsidRDefault="00094360"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A34974C" w14:textId="77777777" w:rsidR="00FB2225" w:rsidRPr="00076910" w:rsidRDefault="00FB2225" w:rsidP="00FB2225">
      <w:pPr>
        <w:keepNext/>
        <w:keepLines/>
        <w:spacing w:after="0" w:line="240" w:lineRule="auto"/>
        <w:jc w:val="both"/>
        <w:rPr>
          <w:rFonts w:ascii="Tahoma" w:hAnsi="Tahoma" w:cs="Tahoma"/>
        </w:rPr>
      </w:pPr>
      <w:r w:rsidRPr="00076910">
        <w:rPr>
          <w:rFonts w:ascii="Tahoma" w:hAnsi="Tahoma" w:cs="Tahoma"/>
        </w:rPr>
        <w:t xml:space="preserve">Vsa izvedena dela po tej pogodbi se obračunajo po dejansko opravljenih in izmerjenih delih in po cenah, ki so določene za merske enote del v </w:t>
      </w:r>
      <w:r>
        <w:rPr>
          <w:rFonts w:ascii="Tahoma" w:hAnsi="Tahoma" w:cs="Tahoma"/>
        </w:rPr>
        <w:t xml:space="preserve">popisu del, </w:t>
      </w:r>
      <w:r w:rsidRPr="00513A61">
        <w:rPr>
          <w:rFonts w:ascii="Tahoma" w:hAnsi="Tahoma" w:cs="Tahoma"/>
        </w:rPr>
        <w:t>znižanih za dogovorjen popust v višini ______ odstotkov (__  %)</w:t>
      </w:r>
      <w:r w:rsidRPr="00076910">
        <w:rPr>
          <w:rFonts w:ascii="Tahoma" w:hAnsi="Tahoma" w:cs="Tahoma"/>
        </w:rPr>
        <w:t xml:space="preserve">. Cene za merske enote del po </w:t>
      </w:r>
      <w:r>
        <w:rPr>
          <w:rFonts w:ascii="Tahoma" w:hAnsi="Tahoma" w:cs="Tahoma"/>
        </w:rPr>
        <w:t>popisu del</w:t>
      </w:r>
      <w:r w:rsidRPr="00076910">
        <w:rPr>
          <w:rFonts w:ascii="Tahoma" w:hAnsi="Tahoma" w:cs="Tahoma"/>
        </w:rPr>
        <w:t xml:space="preserve"> bodo ostale nespremenjene do končnega obračuna, razen v primeru znižanja cen, o čemer se izvajalec obvezuje obvestiti naročnika. </w:t>
      </w:r>
    </w:p>
    <w:p w14:paraId="3CFEBCD4" w14:textId="77777777" w:rsidR="00094360" w:rsidRPr="003F4255" w:rsidRDefault="00094360" w:rsidP="00530307">
      <w:pPr>
        <w:keepNext/>
        <w:keepLines/>
        <w:spacing w:after="0" w:line="240" w:lineRule="auto"/>
        <w:jc w:val="both"/>
        <w:rPr>
          <w:rFonts w:ascii="Tahoma" w:eastAsia="Times New Roman" w:hAnsi="Tahoma" w:cs="Tahoma"/>
          <w:lang w:eastAsia="sl-SI"/>
        </w:rPr>
      </w:pPr>
    </w:p>
    <w:p w14:paraId="139EE2FD" w14:textId="4BE57433" w:rsidR="00094360" w:rsidRPr="00E054E6" w:rsidRDefault="00094360" w:rsidP="00530307">
      <w:pPr>
        <w:keepNext/>
        <w:keepLine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 xml:space="preserve">Pogodbena vrednost ne vključuje davka na dodano vrednost (DDV). </w:t>
      </w:r>
      <w:r w:rsidR="00061246" w:rsidRPr="00061246">
        <w:rPr>
          <w:rFonts w:ascii="Tahoma" w:hAnsi="Tahoma" w:cs="Tahoma"/>
        </w:rPr>
        <w:t xml:space="preserve"> </w:t>
      </w:r>
      <w:r w:rsidR="00061246" w:rsidRPr="00A96D73">
        <w:rPr>
          <w:rFonts w:ascii="Tahoma" w:hAnsi="Tahoma" w:cs="Tahoma"/>
        </w:rPr>
        <w:t>DDV se obračuna v skladu z vsakokratno veljavno zakonodajo</w:t>
      </w:r>
      <w:r w:rsidR="00061246">
        <w:rPr>
          <w:rFonts w:ascii="Tahoma" w:hAnsi="Tahoma" w:cs="Tahoma"/>
        </w:rPr>
        <w:t xml:space="preserve"> v Republiki Sloveniji.</w:t>
      </w:r>
    </w:p>
    <w:p w14:paraId="5176D2CF" w14:textId="77777777" w:rsidR="003F4255" w:rsidRPr="00E054E6" w:rsidRDefault="003F4255" w:rsidP="00530307">
      <w:pPr>
        <w:keepNext/>
        <w:keepLines/>
        <w:spacing w:after="0" w:line="240" w:lineRule="auto"/>
        <w:jc w:val="both"/>
        <w:rPr>
          <w:rFonts w:ascii="Tahoma" w:eastAsia="Times New Roman" w:hAnsi="Tahoma" w:cs="Tahoma"/>
          <w:lang w:eastAsia="sl-SI"/>
        </w:rPr>
      </w:pPr>
    </w:p>
    <w:p w14:paraId="5682334D" w14:textId="77777777" w:rsidR="00561C2D" w:rsidRDefault="00561C2D" w:rsidP="00561C2D">
      <w:pPr>
        <w:keepNext/>
        <w:keepLines/>
        <w:spacing w:after="0" w:line="240" w:lineRule="auto"/>
        <w:jc w:val="both"/>
        <w:rPr>
          <w:rFonts w:ascii="Tahoma" w:hAnsi="Tahoma" w:cs="Tahoma"/>
          <w:lang w:eastAsia="sl-SI"/>
        </w:rPr>
      </w:pPr>
    </w:p>
    <w:p w14:paraId="5BF70496" w14:textId="77777777" w:rsidR="00561C2D" w:rsidRPr="00BA1D0D" w:rsidRDefault="00561C2D"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1D0D">
        <w:rPr>
          <w:rFonts w:ascii="Tahoma" w:eastAsia="Times New Roman" w:hAnsi="Tahoma" w:cs="Tahoma"/>
          <w:color w:val="000000"/>
          <w:lang w:eastAsia="sl-SI"/>
        </w:rPr>
        <w:t>člen</w:t>
      </w:r>
    </w:p>
    <w:p w14:paraId="2E77D2BF" w14:textId="77777777" w:rsidR="00A75075" w:rsidRPr="00A75075" w:rsidRDefault="00A75075" w:rsidP="00A75075">
      <w:pPr>
        <w:keepNext/>
        <w:keepLines/>
        <w:spacing w:after="0" w:line="240" w:lineRule="auto"/>
        <w:jc w:val="both"/>
        <w:rPr>
          <w:rFonts w:ascii="Tahoma" w:eastAsia="Times New Roman" w:hAnsi="Tahoma" w:cs="Tahoma"/>
          <w:lang w:eastAsia="sl-SI"/>
        </w:rPr>
      </w:pPr>
      <w:r w:rsidRPr="00A75075">
        <w:rPr>
          <w:rFonts w:ascii="Tahoma" w:eastAsia="Times New Roman" w:hAnsi="Tahoma" w:cs="Tahoma"/>
          <w:lang w:eastAsia="sl-SI"/>
        </w:rPr>
        <w:t xml:space="preserve">V pogodbenih cenah, navedenih v posameznih postavkah ponudbenega predračuna izvajalca, so upoštevani vsi materialni in nematerialni stroški, potrebni za kvalitetno in pravočasno izvedbo predmeta pogodbe, vključno s stroški dela, stroški dobave opreme, stroški prevoza, stroški organizacije delovišča, stroški pripravljalnih del, stroški za varnost pri delu, stroški zavarovanja materiala, opreme, pripomočkov in delovne sile, stroški odvoza in razgradnje odpadkov, stroški odprave napak v času garancijske dobe, stroški izdelave ponudbene dokumentacije, popusti, dajatvami ter carinskimi obveznostmi kot tudi stroški za vsa ostala dela in naloge, ki so v pogodbi opredeljene kot obveznosti izvajalca. </w:t>
      </w:r>
    </w:p>
    <w:p w14:paraId="45DCC493" w14:textId="77777777" w:rsidR="00411EA6" w:rsidRPr="00411EA6"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p>
    <w:p w14:paraId="416E176A" w14:textId="77777777" w:rsidR="00411EA6" w:rsidRPr="00FF1574" w:rsidRDefault="00411EA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F1574">
        <w:rPr>
          <w:rFonts w:ascii="Tahoma" w:eastAsia="Times New Roman" w:hAnsi="Tahoma" w:cs="Tahoma"/>
          <w:color w:val="000000"/>
          <w:lang w:eastAsia="sl-SI"/>
        </w:rPr>
        <w:t>člen</w:t>
      </w:r>
    </w:p>
    <w:p w14:paraId="37851972" w14:textId="77777777" w:rsidR="00EC3759" w:rsidRDefault="00EC3759" w:rsidP="00530307">
      <w:pPr>
        <w:keepNext/>
        <w:keepLines/>
        <w:spacing w:after="0" w:line="240" w:lineRule="auto"/>
        <w:jc w:val="both"/>
        <w:rPr>
          <w:rFonts w:ascii="Tahoma" w:eastAsia="Times New Roman" w:hAnsi="Tahoma" w:cs="Tahoma"/>
          <w:lang w:eastAsia="sl-SI"/>
        </w:rPr>
      </w:pPr>
    </w:p>
    <w:p w14:paraId="082DFF63" w14:textId="7777777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Povišanje pogodbene vrednosti zaradi nepredvidenih del in/ali sprememba pogodbe oziroma povišanje pogodbene vrednosti zaradi dodatnih del (pozneje naročena dela) je mogoče pod pogojem, da povišanje ne presega 30 % (trideset odstotkov) pogodbene vrednosti, navedene v </w:t>
      </w:r>
      <w:r>
        <w:rPr>
          <w:rFonts w:ascii="Tahoma" w:eastAsia="Times New Roman" w:hAnsi="Tahoma" w:cs="Tahoma"/>
          <w:lang w:eastAsia="sl-SI"/>
        </w:rPr>
        <w:t>4</w:t>
      </w:r>
      <w:r w:rsidRPr="00411EA6">
        <w:rPr>
          <w:rFonts w:ascii="Tahoma" w:eastAsia="Times New Roman" w:hAnsi="Tahoma" w:cs="Tahoma"/>
          <w:lang w:eastAsia="sl-SI"/>
        </w:rPr>
        <w:t xml:space="preserve">. členu te pogodbe, in da so izpolnjeni pogoji iz 95. člena ZJN-3. </w:t>
      </w:r>
    </w:p>
    <w:p w14:paraId="67AB2BB0"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2CB7FE04" w14:textId="7777777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Če se obseg del poveča zaradi nepredvidenih del in/ali dodatnih del, ki ga pogodbeni stranki sporazumno ugotovita in naročnik s tem pisno soglaša, se ta dela obračunavajo po cenah, ki so določene v </w:t>
      </w:r>
      <w:r w:rsidR="00D41B04">
        <w:rPr>
          <w:rFonts w:ascii="Tahoma" w:eastAsia="Times New Roman" w:hAnsi="Tahoma" w:cs="Tahoma"/>
          <w:lang w:eastAsia="sl-SI"/>
        </w:rPr>
        <w:t>ponudbenem predračunu izvajalca</w:t>
      </w:r>
      <w:r w:rsidRPr="00411EA6">
        <w:rPr>
          <w:rFonts w:ascii="Tahoma" w:eastAsia="Times New Roman" w:hAnsi="Tahoma" w:cs="Tahoma"/>
          <w:lang w:eastAsia="sl-SI"/>
        </w:rPr>
        <w:t xml:space="preserve"> za posamezne merske enote del, oziroma če niso zajete v </w:t>
      </w:r>
      <w:r w:rsidR="00D41B04">
        <w:rPr>
          <w:rFonts w:ascii="Tahoma" w:eastAsia="Times New Roman" w:hAnsi="Tahoma" w:cs="Tahoma"/>
          <w:lang w:eastAsia="sl-SI"/>
        </w:rPr>
        <w:t>ponudbenem predračunu izvajalca</w:t>
      </w:r>
      <w:r w:rsidRPr="00411EA6">
        <w:rPr>
          <w:rFonts w:ascii="Tahoma" w:eastAsia="Times New Roman" w:hAnsi="Tahoma" w:cs="Tahoma"/>
          <w:lang w:eastAsia="sl-SI"/>
        </w:rPr>
        <w:t xml:space="preserve">, po </w:t>
      </w:r>
      <w:proofErr w:type="spellStart"/>
      <w:r w:rsidRPr="00411EA6">
        <w:rPr>
          <w:rFonts w:ascii="Tahoma" w:eastAsia="Times New Roman" w:hAnsi="Tahoma" w:cs="Tahoma"/>
          <w:lang w:eastAsia="sl-SI"/>
        </w:rPr>
        <w:t>kalkulativnih</w:t>
      </w:r>
      <w:proofErr w:type="spellEnd"/>
      <w:r w:rsidRPr="00411EA6">
        <w:rPr>
          <w:rFonts w:ascii="Tahoma" w:eastAsia="Times New Roman" w:hAnsi="Tahoma" w:cs="Tahoma"/>
          <w:lang w:eastAsia="sl-SI"/>
        </w:rPr>
        <w:t xml:space="preserve"> elementih izvajalca za ta dela, ki so sestavni del ponudbe</w:t>
      </w:r>
      <w:r w:rsidR="00D41B04">
        <w:rPr>
          <w:rFonts w:ascii="Tahoma" w:eastAsia="Times New Roman" w:hAnsi="Tahoma" w:cs="Tahoma"/>
          <w:lang w:eastAsia="sl-SI"/>
        </w:rPr>
        <w:t xml:space="preserve"> izvajalca</w:t>
      </w:r>
      <w:r w:rsidRPr="00411EA6">
        <w:rPr>
          <w:rFonts w:ascii="Tahoma" w:eastAsia="Times New Roman" w:hAnsi="Tahoma" w:cs="Tahoma"/>
          <w:lang w:eastAsia="sl-SI"/>
        </w:rPr>
        <w:t>. V teh primerih bo naročnik z izvajalcem sklenil aneks k tej pogodbi v skladu s 95. členom ZJN-3.</w:t>
      </w:r>
    </w:p>
    <w:p w14:paraId="2998BBB1"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63653FC7" w14:textId="7777777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Naročnik ne bo priznal nepredvidenih del in/ali dodatnih del, v kolikor ne bodo potrjena in evidentirana v gradbenem dnevniku s strani osebe, ki opravlja nadzor nad gradbenimi deli, pred izvedbo le teh. Pri dodatnih delih izvajalec ni upravičen do obračuna manipulativnih stroškov.</w:t>
      </w:r>
    </w:p>
    <w:p w14:paraId="3E4CA443"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1D46788E" w14:textId="77777777" w:rsid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V primeru iz prvega odstavka tega člena pogodbe kakršno koli zvišanje pogodbene vrednosti ne sme presegati 30 % (trideset odstotkov) pogodbene vrednosti, navedene v </w:t>
      </w:r>
      <w:r w:rsidR="00D41B04">
        <w:rPr>
          <w:rFonts w:ascii="Tahoma" w:eastAsia="Times New Roman" w:hAnsi="Tahoma" w:cs="Tahoma"/>
          <w:lang w:eastAsia="sl-SI"/>
        </w:rPr>
        <w:t>4</w:t>
      </w:r>
      <w:r w:rsidRPr="00411EA6">
        <w:rPr>
          <w:rFonts w:ascii="Tahoma" w:eastAsia="Times New Roman" w:hAnsi="Tahoma" w:cs="Tahoma"/>
          <w:lang w:eastAsia="sl-SI"/>
        </w:rPr>
        <w:t xml:space="preserve">. členu te pogodbe. Če je opravljenih več zaporednih zvišanj (iz prvega odstavka tega člena pogodbe), velja ta omejitev za vrednost vseh zvišanj skupaj. Upoštevaje </w:t>
      </w:r>
      <w:r>
        <w:rPr>
          <w:rFonts w:ascii="Tahoma" w:eastAsia="Times New Roman" w:hAnsi="Tahoma" w:cs="Tahoma"/>
          <w:lang w:eastAsia="sl-SI"/>
        </w:rPr>
        <w:t>5</w:t>
      </w:r>
      <w:r w:rsidRPr="00411EA6">
        <w:rPr>
          <w:rFonts w:ascii="Tahoma" w:eastAsia="Times New Roman" w:hAnsi="Tahoma" w:cs="Tahoma"/>
          <w:lang w:eastAsia="sl-SI"/>
        </w:rPr>
        <w:t>. člen pogodbe, se</w:t>
      </w:r>
      <w:r w:rsidR="00D41B04">
        <w:rPr>
          <w:rFonts w:ascii="Tahoma" w:eastAsia="Times New Roman" w:hAnsi="Tahoma" w:cs="Tahoma"/>
          <w:lang w:eastAsia="sl-SI"/>
        </w:rPr>
        <w:t>,</w:t>
      </w:r>
      <w:r w:rsidRPr="00411EA6">
        <w:rPr>
          <w:rFonts w:ascii="Tahoma" w:eastAsia="Times New Roman" w:hAnsi="Tahoma" w:cs="Tahoma"/>
          <w:lang w:eastAsia="sl-SI"/>
        </w:rPr>
        <w:t xml:space="preserve"> kot referenčna vrednost za izračun najvišje dovoljene vrednosti sprememb v primeru iz prvega odstavka tega člena</w:t>
      </w:r>
      <w:r w:rsidR="00D41B04">
        <w:rPr>
          <w:rFonts w:ascii="Tahoma" w:eastAsia="Times New Roman" w:hAnsi="Tahoma" w:cs="Tahoma"/>
          <w:lang w:eastAsia="sl-SI"/>
        </w:rPr>
        <w:t>,</w:t>
      </w:r>
      <w:r w:rsidRPr="00411EA6">
        <w:rPr>
          <w:rFonts w:ascii="Tahoma" w:eastAsia="Times New Roman" w:hAnsi="Tahoma" w:cs="Tahoma"/>
          <w:lang w:eastAsia="sl-SI"/>
        </w:rPr>
        <w:t xml:space="preserve"> uporabi vrednost pogodbe s posodobljenimi cenami.</w:t>
      </w:r>
    </w:p>
    <w:p w14:paraId="338BADBD" w14:textId="77777777" w:rsidR="00411EA6" w:rsidRDefault="00411EA6" w:rsidP="00411EA6">
      <w:pPr>
        <w:keepNext/>
        <w:keepLines/>
        <w:spacing w:after="0" w:line="240" w:lineRule="auto"/>
        <w:jc w:val="both"/>
        <w:rPr>
          <w:rFonts w:ascii="Tahoma" w:eastAsia="Times New Roman" w:hAnsi="Tahoma" w:cs="Tahoma"/>
          <w:lang w:eastAsia="sl-SI"/>
        </w:rPr>
      </w:pPr>
    </w:p>
    <w:p w14:paraId="1094F073" w14:textId="77777777" w:rsidR="00EC3759" w:rsidRPr="00601436" w:rsidRDefault="003F4255" w:rsidP="002C7037">
      <w:pPr>
        <w:pStyle w:val="Odstavekseznama"/>
        <w:keepNext/>
        <w:keepLines/>
        <w:numPr>
          <w:ilvl w:val="0"/>
          <w:numId w:val="10"/>
        </w:numPr>
        <w:ind w:left="567" w:hanging="567"/>
        <w:jc w:val="center"/>
        <w:rPr>
          <w:rFonts w:ascii="Tahoma" w:hAnsi="Tahoma" w:cs="Tahoma"/>
          <w:b/>
          <w:sz w:val="22"/>
          <w:szCs w:val="22"/>
        </w:rPr>
      </w:pPr>
      <w:r w:rsidRPr="00601436">
        <w:rPr>
          <w:rFonts w:ascii="Tahoma" w:hAnsi="Tahoma" w:cs="Tahoma"/>
          <w:b/>
          <w:sz w:val="22"/>
          <w:szCs w:val="22"/>
        </w:rPr>
        <w:t>NAČIN OBRAČUNAVANJA IN PLAČILO</w:t>
      </w:r>
    </w:p>
    <w:p w14:paraId="3CD91583" w14:textId="77777777" w:rsidR="00EC3759" w:rsidRPr="00FF1574" w:rsidRDefault="00EC3759" w:rsidP="00530307">
      <w:pPr>
        <w:keepNext/>
        <w:keepLines/>
        <w:spacing w:after="0" w:line="240" w:lineRule="auto"/>
        <w:jc w:val="center"/>
        <w:rPr>
          <w:rFonts w:ascii="Tahoma" w:eastAsia="Times New Roman" w:hAnsi="Tahoma" w:cs="Tahoma"/>
          <w:lang w:eastAsia="sl-SI"/>
        </w:rPr>
      </w:pPr>
    </w:p>
    <w:p w14:paraId="6F1B2318" w14:textId="77777777" w:rsidR="00E360E6" w:rsidRPr="00FF1574" w:rsidRDefault="00E360E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F1574">
        <w:rPr>
          <w:rFonts w:ascii="Tahoma" w:eastAsia="Times New Roman" w:hAnsi="Tahoma" w:cs="Tahoma"/>
          <w:color w:val="000000"/>
          <w:lang w:eastAsia="sl-SI"/>
        </w:rPr>
        <w:t>člen</w:t>
      </w:r>
    </w:p>
    <w:p w14:paraId="7F1E4E1F" w14:textId="77777777" w:rsidR="00E360E6" w:rsidRPr="00FF1574" w:rsidRDefault="00E360E6" w:rsidP="00530307">
      <w:pPr>
        <w:keepNext/>
        <w:keepLines/>
        <w:spacing w:after="0" w:line="240" w:lineRule="auto"/>
        <w:ind w:left="360"/>
        <w:jc w:val="both"/>
        <w:rPr>
          <w:rFonts w:ascii="Tahoma" w:hAnsi="Tahoma" w:cs="Tahoma"/>
          <w:highlight w:val="yellow"/>
        </w:rPr>
      </w:pPr>
    </w:p>
    <w:p w14:paraId="48A7E596" w14:textId="77777777" w:rsidR="003C7F02" w:rsidRPr="00FB7A00" w:rsidRDefault="003C7F02" w:rsidP="00530307">
      <w:pPr>
        <w:keepNext/>
        <w:keepLines/>
        <w:tabs>
          <w:tab w:val="left" w:pos="426"/>
          <w:tab w:val="left" w:pos="1418"/>
          <w:tab w:val="left" w:pos="1702"/>
        </w:tabs>
        <w:spacing w:after="0" w:line="240" w:lineRule="auto"/>
        <w:jc w:val="both"/>
        <w:rPr>
          <w:rFonts w:ascii="Tahoma" w:eastAsia="Times New Roman" w:hAnsi="Tahoma" w:cs="Tahoma"/>
          <w:lang w:eastAsia="sl-SI"/>
        </w:rPr>
      </w:pPr>
      <w:r w:rsidRPr="00FB7A00">
        <w:rPr>
          <w:rFonts w:ascii="Tahoma" w:eastAsia="Times New Roman" w:hAnsi="Tahoma" w:cs="Tahoma"/>
          <w:lang w:eastAsia="sl-SI"/>
        </w:rPr>
        <w:t>Pogodbeni stranki bosta opravili obračun del na podlagi iz</w:t>
      </w:r>
      <w:r w:rsidR="00C9313D" w:rsidRPr="00FB7A00">
        <w:rPr>
          <w:rFonts w:ascii="Tahoma" w:eastAsia="Times New Roman" w:hAnsi="Tahoma" w:cs="Tahoma"/>
          <w:lang w:eastAsia="sl-SI"/>
        </w:rPr>
        <w:t>stavljenih</w:t>
      </w:r>
      <w:r w:rsidRPr="00FB7A00">
        <w:rPr>
          <w:rFonts w:ascii="Tahoma" w:eastAsia="Times New Roman" w:hAnsi="Tahoma" w:cs="Tahoma"/>
          <w:lang w:eastAsia="sl-SI"/>
        </w:rPr>
        <w:t xml:space="preserve"> začasnih mesečnih situacij in končne situacije</w:t>
      </w:r>
      <w:r w:rsidR="00E4057D" w:rsidRPr="00FB7A00">
        <w:rPr>
          <w:rFonts w:ascii="Tahoma" w:eastAsia="Times New Roman" w:hAnsi="Tahoma" w:cs="Tahoma"/>
          <w:lang w:eastAsia="sl-SI"/>
        </w:rPr>
        <w:t>.</w:t>
      </w:r>
    </w:p>
    <w:p w14:paraId="6C1F7BBD" w14:textId="77777777" w:rsidR="003C7F02" w:rsidRPr="00FB7A00" w:rsidRDefault="003C7F02" w:rsidP="00530307">
      <w:pPr>
        <w:keepNext/>
        <w:keepLines/>
        <w:tabs>
          <w:tab w:val="left" w:pos="426"/>
          <w:tab w:val="left" w:pos="1418"/>
          <w:tab w:val="left" w:pos="1702"/>
        </w:tabs>
        <w:spacing w:after="0" w:line="240" w:lineRule="auto"/>
        <w:jc w:val="both"/>
        <w:rPr>
          <w:rFonts w:ascii="Tahoma" w:eastAsia="Times New Roman" w:hAnsi="Tahoma" w:cs="Tahoma"/>
          <w:lang w:eastAsia="sl-SI"/>
        </w:rPr>
      </w:pPr>
    </w:p>
    <w:p w14:paraId="0EDAF01C" w14:textId="77777777" w:rsidR="003C7F02" w:rsidRPr="00FB7A00" w:rsidRDefault="003C7F02" w:rsidP="002C7037">
      <w:pPr>
        <w:keepNext/>
        <w:keepLines/>
        <w:numPr>
          <w:ilvl w:val="0"/>
          <w:numId w:val="5"/>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FB7A00">
        <w:rPr>
          <w:rFonts w:ascii="Tahoma" w:eastAsia="Times New Roman" w:hAnsi="Tahoma" w:cs="Tahoma"/>
          <w:color w:val="000000"/>
          <w:lang w:eastAsia="sl-SI"/>
        </w:rPr>
        <w:t>člen</w:t>
      </w:r>
    </w:p>
    <w:p w14:paraId="003A0BC3" w14:textId="77777777"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4DE1E40C" w14:textId="3CA7999A"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FB7A00">
        <w:rPr>
          <w:rFonts w:ascii="Tahoma" w:eastAsia="Times New Roman" w:hAnsi="Tahoma" w:cs="Tahoma"/>
          <w:lang w:eastAsia="sl-SI"/>
        </w:rPr>
        <w:t xml:space="preserve">Izvajalec na podlagi potrjenih podatkov iz knjige obračunskih izmer in dogovorjenih cen sestavi mesečne začasne situacije, ki </w:t>
      </w:r>
      <w:r w:rsidR="00C9313D" w:rsidRPr="00FB7A00">
        <w:rPr>
          <w:rFonts w:ascii="Tahoma" w:eastAsia="Times New Roman" w:hAnsi="Tahoma" w:cs="Tahoma"/>
          <w:lang w:eastAsia="sl-SI"/>
        </w:rPr>
        <w:t>zajemajo</w:t>
      </w:r>
      <w:r w:rsidRPr="00FB7A00">
        <w:rPr>
          <w:rFonts w:ascii="Tahoma" w:eastAsia="Times New Roman" w:hAnsi="Tahoma" w:cs="Tahoma"/>
          <w:lang w:eastAsia="sl-SI"/>
        </w:rPr>
        <w:t xml:space="preserve"> vsa opravljena dela in vgrajeni material od prvega do zadnjega dne v obračunskem mesecu. Začasna mesečna situacija mora biti iz</w:t>
      </w:r>
      <w:r w:rsidR="00707470" w:rsidRPr="00FB7A00">
        <w:rPr>
          <w:rFonts w:ascii="Tahoma" w:eastAsia="Times New Roman" w:hAnsi="Tahoma" w:cs="Tahoma"/>
          <w:lang w:eastAsia="sl-SI"/>
        </w:rPr>
        <w:t>stavljena</w:t>
      </w:r>
      <w:r w:rsidRPr="00FB7A00">
        <w:rPr>
          <w:rFonts w:ascii="Tahoma" w:eastAsia="Times New Roman" w:hAnsi="Tahoma" w:cs="Tahoma"/>
          <w:lang w:eastAsia="sl-SI"/>
        </w:rPr>
        <w:t xml:space="preserve"> v roku petih (5) koledarskih dni </w:t>
      </w:r>
      <w:r w:rsidR="00061246">
        <w:rPr>
          <w:rFonts w:ascii="Tahoma" w:eastAsia="Times New Roman" w:hAnsi="Tahoma" w:cs="Tahoma"/>
          <w:lang w:eastAsia="sl-SI"/>
        </w:rPr>
        <w:t>v mesecu za pretekli (obračunski</w:t>
      </w:r>
      <w:r w:rsidR="00072858">
        <w:rPr>
          <w:rFonts w:ascii="Tahoma" w:eastAsia="Times New Roman" w:hAnsi="Tahoma" w:cs="Tahoma"/>
          <w:lang w:eastAsia="sl-SI"/>
        </w:rPr>
        <w:t xml:space="preserve">) mesec. </w:t>
      </w:r>
    </w:p>
    <w:p w14:paraId="6DF680A4" w14:textId="77777777"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24B20B77" w14:textId="77777777" w:rsidR="003C7F02" w:rsidRPr="00FB7A00" w:rsidRDefault="003C7F02" w:rsidP="002C7037">
      <w:pPr>
        <w:keepNext/>
        <w:keepLines/>
        <w:numPr>
          <w:ilvl w:val="0"/>
          <w:numId w:val="5"/>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FB7A00">
        <w:rPr>
          <w:rFonts w:ascii="Tahoma" w:eastAsia="Times New Roman" w:hAnsi="Tahoma" w:cs="Tahoma"/>
          <w:color w:val="000000"/>
          <w:lang w:eastAsia="sl-SI"/>
        </w:rPr>
        <w:t>člen</w:t>
      </w:r>
    </w:p>
    <w:p w14:paraId="5D6E9FAF"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4640E47B" w14:textId="1A03CD27" w:rsidR="00F73B87" w:rsidRDefault="003C7F02" w:rsidP="00F73B87">
      <w:pPr>
        <w:keepNext/>
        <w:keepLines/>
        <w:tabs>
          <w:tab w:val="left" w:pos="1418"/>
          <w:tab w:val="left" w:pos="1702"/>
        </w:tabs>
        <w:spacing w:after="0" w:line="240" w:lineRule="auto"/>
        <w:jc w:val="both"/>
        <w:rPr>
          <w:rFonts w:ascii="Tahoma" w:eastAsia="Times New Roman" w:hAnsi="Tahoma" w:cs="Tahoma"/>
          <w:lang w:eastAsia="sl-SI"/>
        </w:rPr>
      </w:pPr>
      <w:r w:rsidRPr="003C7F02">
        <w:rPr>
          <w:rFonts w:ascii="Tahoma" w:eastAsia="Times New Roman" w:hAnsi="Tahoma" w:cs="Tahoma"/>
          <w:lang w:eastAsia="sl-SI"/>
        </w:rPr>
        <w:lastRenderedPageBreak/>
        <w:t xml:space="preserve">Naročnik je dolžan preveriti pravilno </w:t>
      </w:r>
      <w:r w:rsidR="00321C26">
        <w:rPr>
          <w:rFonts w:ascii="Tahoma" w:eastAsia="Times New Roman" w:hAnsi="Tahoma" w:cs="Tahoma"/>
          <w:lang w:eastAsia="sl-SI"/>
        </w:rPr>
        <w:t xml:space="preserve">kakovost, količino in </w:t>
      </w:r>
      <w:r w:rsidRPr="003C7F02">
        <w:rPr>
          <w:rFonts w:ascii="Tahoma" w:eastAsia="Times New Roman" w:hAnsi="Tahoma" w:cs="Tahoma"/>
          <w:lang w:eastAsia="sl-SI"/>
        </w:rPr>
        <w:t>vrednost opravljenih del na osnovi začasno izstavljene mesečne situacije in potrjene knjige obračunskih izmer, ter njeno pravilnost potrditi v osmih (8) koledarskih dn</w:t>
      </w:r>
      <w:r w:rsidR="007E7C5A">
        <w:rPr>
          <w:rFonts w:ascii="Tahoma" w:eastAsia="Times New Roman" w:hAnsi="Tahoma" w:cs="Tahoma"/>
          <w:lang w:eastAsia="sl-SI"/>
        </w:rPr>
        <w:t xml:space="preserve">i </w:t>
      </w:r>
      <w:r w:rsidRPr="003C7F02">
        <w:rPr>
          <w:rFonts w:ascii="Tahoma" w:eastAsia="Times New Roman" w:hAnsi="Tahoma" w:cs="Tahoma"/>
          <w:lang w:eastAsia="sl-SI"/>
        </w:rPr>
        <w:t xml:space="preserve"> od dneva uradno evidentiranega prejema situacije v svojem vložišču. </w:t>
      </w:r>
      <w:r w:rsidR="00F73B87" w:rsidRPr="003C7F02">
        <w:rPr>
          <w:rFonts w:ascii="Tahoma" w:eastAsia="Times New Roman" w:hAnsi="Tahoma" w:cs="Tahoma"/>
          <w:lang w:eastAsia="sl-SI"/>
        </w:rPr>
        <w:t xml:space="preserve">Če naročnik ne pregleda in </w:t>
      </w:r>
      <w:r w:rsidR="00AD6C5D">
        <w:rPr>
          <w:rFonts w:ascii="Tahoma" w:eastAsia="Times New Roman" w:hAnsi="Tahoma" w:cs="Tahoma"/>
          <w:lang w:eastAsia="sl-SI"/>
        </w:rPr>
        <w:t xml:space="preserve">ne </w:t>
      </w:r>
      <w:r w:rsidR="00F73B87" w:rsidRPr="003C7F02">
        <w:rPr>
          <w:rFonts w:ascii="Tahoma" w:eastAsia="Times New Roman" w:hAnsi="Tahoma" w:cs="Tahoma"/>
          <w:lang w:eastAsia="sl-SI"/>
        </w:rPr>
        <w:t xml:space="preserve">potrdi situacije v roku </w:t>
      </w:r>
      <w:r w:rsidR="00F73B87">
        <w:rPr>
          <w:rFonts w:ascii="Tahoma" w:eastAsia="Times New Roman" w:hAnsi="Tahoma" w:cs="Tahoma"/>
          <w:lang w:eastAsia="sl-SI"/>
        </w:rPr>
        <w:t>osmih (</w:t>
      </w:r>
      <w:r w:rsidR="00F73B87" w:rsidRPr="003C7F02">
        <w:rPr>
          <w:rFonts w:ascii="Tahoma" w:eastAsia="Times New Roman" w:hAnsi="Tahoma" w:cs="Tahoma"/>
          <w:lang w:eastAsia="sl-SI"/>
        </w:rPr>
        <w:t>8</w:t>
      </w:r>
      <w:r w:rsidR="00F73B87">
        <w:rPr>
          <w:rFonts w:ascii="Tahoma" w:eastAsia="Times New Roman" w:hAnsi="Tahoma" w:cs="Tahoma"/>
          <w:lang w:eastAsia="sl-SI"/>
        </w:rPr>
        <w:t>)</w:t>
      </w:r>
      <w:r w:rsidR="00E54AB7">
        <w:rPr>
          <w:rFonts w:ascii="Tahoma" w:eastAsia="Times New Roman" w:hAnsi="Tahoma" w:cs="Tahoma"/>
          <w:lang w:eastAsia="sl-SI"/>
        </w:rPr>
        <w:t xml:space="preserve"> koledarskih</w:t>
      </w:r>
      <w:r w:rsidR="00F73B87" w:rsidRPr="003C7F02">
        <w:rPr>
          <w:rFonts w:ascii="Tahoma" w:eastAsia="Times New Roman" w:hAnsi="Tahoma" w:cs="Tahoma"/>
          <w:lang w:eastAsia="sl-SI"/>
        </w:rPr>
        <w:t xml:space="preserve"> dni od prejema in ji tudi ne ugovarja, se šteje, da je potrjena s pretekom tega roka.</w:t>
      </w:r>
    </w:p>
    <w:p w14:paraId="48487F76" w14:textId="77777777" w:rsidR="00E54AB7" w:rsidRPr="003C7F02" w:rsidRDefault="00E54AB7" w:rsidP="00F73B87">
      <w:pPr>
        <w:keepNext/>
        <w:keepLines/>
        <w:tabs>
          <w:tab w:val="left" w:pos="1418"/>
          <w:tab w:val="left" w:pos="1702"/>
        </w:tabs>
        <w:spacing w:after="0" w:line="240" w:lineRule="auto"/>
        <w:jc w:val="both"/>
        <w:rPr>
          <w:rFonts w:ascii="Tahoma" w:eastAsia="Times New Roman" w:hAnsi="Tahoma" w:cs="Tahoma"/>
          <w:lang w:eastAsia="sl-SI"/>
        </w:rPr>
      </w:pPr>
    </w:p>
    <w:p w14:paraId="77F0D30A" w14:textId="293BEB0B"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C7F02">
        <w:rPr>
          <w:rFonts w:ascii="Tahoma" w:eastAsia="Times New Roman" w:hAnsi="Tahoma" w:cs="Tahoma"/>
          <w:lang w:eastAsia="sl-SI"/>
        </w:rPr>
        <w:t>V primeru, da iz</w:t>
      </w:r>
      <w:r w:rsidR="00707470">
        <w:rPr>
          <w:rFonts w:ascii="Tahoma" w:eastAsia="Times New Roman" w:hAnsi="Tahoma" w:cs="Tahoma"/>
          <w:lang w:eastAsia="sl-SI"/>
        </w:rPr>
        <w:t>stavljena</w:t>
      </w:r>
      <w:r w:rsidRPr="003C7F02">
        <w:rPr>
          <w:rFonts w:ascii="Tahoma" w:eastAsia="Times New Roman" w:hAnsi="Tahoma" w:cs="Tahoma"/>
          <w:lang w:eastAsia="sl-SI"/>
        </w:rPr>
        <w:t xml:space="preserve"> situacija ni pravilna, jo je </w:t>
      </w:r>
      <w:r w:rsidR="00072858">
        <w:rPr>
          <w:rFonts w:ascii="Tahoma" w:eastAsia="Times New Roman" w:hAnsi="Tahoma" w:cs="Tahoma"/>
          <w:lang w:eastAsia="sl-SI"/>
        </w:rPr>
        <w:t xml:space="preserve">dolžan naročnik zavrniti </w:t>
      </w:r>
      <w:r w:rsidR="00C879F3" w:rsidRPr="00C879F3">
        <w:rPr>
          <w:rFonts w:ascii="Tahoma" w:eastAsia="Times New Roman" w:hAnsi="Tahoma" w:cs="Tahoma"/>
          <w:lang w:eastAsia="sl-SI"/>
        </w:rPr>
        <w:t>v</w:t>
      </w:r>
      <w:r w:rsidR="00E54AB7">
        <w:rPr>
          <w:rFonts w:ascii="Tahoma" w:eastAsia="Times New Roman" w:hAnsi="Tahoma" w:cs="Tahoma"/>
          <w:lang w:eastAsia="sl-SI"/>
        </w:rPr>
        <w:t xml:space="preserve"> osmih (8)</w:t>
      </w:r>
      <w:r w:rsidR="00C879F3" w:rsidRPr="00C879F3">
        <w:rPr>
          <w:rFonts w:ascii="Tahoma" w:eastAsia="Times New Roman" w:hAnsi="Tahoma" w:cs="Tahoma"/>
          <w:lang w:eastAsia="sl-SI"/>
        </w:rPr>
        <w:t xml:space="preserve">  koledarskih dn</w:t>
      </w:r>
      <w:r w:rsidR="007E7C5A">
        <w:rPr>
          <w:rFonts w:ascii="Tahoma" w:eastAsia="Times New Roman" w:hAnsi="Tahoma" w:cs="Tahoma"/>
          <w:lang w:eastAsia="sl-SI"/>
        </w:rPr>
        <w:t xml:space="preserve">i </w:t>
      </w:r>
      <w:r w:rsidR="00C879F3" w:rsidRPr="00C879F3">
        <w:rPr>
          <w:rFonts w:ascii="Tahoma" w:eastAsia="Times New Roman" w:hAnsi="Tahoma" w:cs="Tahoma"/>
          <w:lang w:eastAsia="sl-SI"/>
        </w:rPr>
        <w:t xml:space="preserve"> </w:t>
      </w:r>
      <w:r w:rsidRPr="003C7F02">
        <w:rPr>
          <w:rFonts w:ascii="Tahoma" w:eastAsia="Times New Roman" w:hAnsi="Tahoma" w:cs="Tahoma"/>
          <w:lang w:eastAsia="sl-SI"/>
        </w:rPr>
        <w:t xml:space="preserve">z obrazložitvijo, izvajalec pa </w:t>
      </w:r>
      <w:r w:rsidR="00072858">
        <w:rPr>
          <w:rFonts w:ascii="Tahoma" w:eastAsia="Times New Roman" w:hAnsi="Tahoma" w:cs="Tahoma"/>
          <w:lang w:eastAsia="sl-SI"/>
        </w:rPr>
        <w:t xml:space="preserve">je dolžan </w:t>
      </w:r>
      <w:r w:rsidRPr="003C7F02">
        <w:rPr>
          <w:rFonts w:ascii="Tahoma" w:eastAsia="Times New Roman" w:hAnsi="Tahoma" w:cs="Tahoma"/>
          <w:lang w:eastAsia="sl-SI"/>
        </w:rPr>
        <w:t>izstaviti novo</w:t>
      </w:r>
      <w:r w:rsidR="00D41B04">
        <w:rPr>
          <w:rFonts w:ascii="Tahoma" w:eastAsia="Times New Roman" w:hAnsi="Tahoma" w:cs="Tahoma"/>
          <w:lang w:eastAsia="sl-SI"/>
        </w:rPr>
        <w:t>,</w:t>
      </w:r>
      <w:r w:rsidRPr="003C7F02">
        <w:rPr>
          <w:rFonts w:ascii="Tahoma" w:eastAsia="Times New Roman" w:hAnsi="Tahoma" w:cs="Tahoma"/>
          <w:lang w:eastAsia="sl-SI"/>
        </w:rPr>
        <w:t xml:space="preserve"> popravljeno situacijo</w:t>
      </w:r>
      <w:r w:rsidR="00072858">
        <w:rPr>
          <w:rFonts w:ascii="Tahoma" w:eastAsia="Times New Roman" w:hAnsi="Tahoma" w:cs="Tahoma"/>
          <w:lang w:eastAsia="sl-SI"/>
        </w:rPr>
        <w:t>,</w:t>
      </w:r>
      <w:r w:rsidRPr="003C7F02">
        <w:rPr>
          <w:rFonts w:ascii="Tahoma" w:eastAsia="Times New Roman" w:hAnsi="Tahoma" w:cs="Tahoma"/>
          <w:lang w:eastAsia="sl-SI"/>
        </w:rPr>
        <w:t xml:space="preserve"> v roku petih (5) koledarskih dni od zavrnitve</w:t>
      </w:r>
      <w:r w:rsidR="00391977">
        <w:rPr>
          <w:rFonts w:ascii="Tahoma" w:eastAsia="Times New Roman" w:hAnsi="Tahoma" w:cs="Tahoma"/>
          <w:lang w:eastAsia="sl-SI"/>
        </w:rPr>
        <w:t>.</w:t>
      </w:r>
    </w:p>
    <w:p w14:paraId="6CDD17FF"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287B6F78" w14:textId="52EE97E9"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Naročnik je dolžan potrjeno situacijo, ki </w:t>
      </w:r>
      <w:r w:rsidR="00D41B04">
        <w:rPr>
          <w:rFonts w:ascii="Tahoma" w:eastAsia="Times New Roman" w:hAnsi="Tahoma" w:cs="Tahoma"/>
          <w:lang w:eastAsia="sl-SI"/>
        </w:rPr>
        <w:t>je</w:t>
      </w:r>
      <w:r w:rsidRPr="0034106B">
        <w:rPr>
          <w:rFonts w:ascii="Tahoma" w:eastAsia="Times New Roman" w:hAnsi="Tahoma" w:cs="Tahoma"/>
          <w:lang w:eastAsia="sl-SI"/>
        </w:rPr>
        <w:t xml:space="preserve"> sestavljena v skladu s to pogodbo</w:t>
      </w:r>
      <w:r w:rsidR="00AD6C5D">
        <w:rPr>
          <w:rFonts w:ascii="Tahoma" w:eastAsia="Times New Roman" w:hAnsi="Tahoma" w:cs="Tahoma"/>
          <w:lang w:eastAsia="sl-SI"/>
        </w:rPr>
        <w:t xml:space="preserve"> </w:t>
      </w:r>
      <w:r w:rsidRPr="0034106B">
        <w:rPr>
          <w:rFonts w:ascii="Tahoma" w:eastAsia="Times New Roman" w:hAnsi="Tahoma" w:cs="Tahoma"/>
          <w:lang w:eastAsia="sl-SI"/>
        </w:rPr>
        <w:t xml:space="preserve">plačati v </w:t>
      </w:r>
      <w:r w:rsidR="00AD6C5D" w:rsidRPr="0034106B">
        <w:rPr>
          <w:rFonts w:ascii="Tahoma" w:eastAsia="Times New Roman" w:hAnsi="Tahoma" w:cs="Tahoma"/>
          <w:lang w:eastAsia="sl-SI"/>
        </w:rPr>
        <w:t xml:space="preserve">tridesetih </w:t>
      </w:r>
      <w:r w:rsidRPr="0034106B">
        <w:rPr>
          <w:rFonts w:ascii="Tahoma" w:eastAsia="Times New Roman" w:hAnsi="Tahoma" w:cs="Tahoma"/>
          <w:lang w:eastAsia="sl-SI"/>
        </w:rPr>
        <w:t xml:space="preserve"> (</w:t>
      </w:r>
      <w:r w:rsidR="00AD6C5D" w:rsidRPr="0034106B">
        <w:rPr>
          <w:rFonts w:ascii="Tahoma" w:eastAsia="Times New Roman" w:hAnsi="Tahoma" w:cs="Tahoma"/>
          <w:lang w:eastAsia="sl-SI"/>
        </w:rPr>
        <w:t>30</w:t>
      </w:r>
      <w:r w:rsidRPr="0034106B">
        <w:rPr>
          <w:rFonts w:ascii="Tahoma" w:eastAsia="Times New Roman" w:hAnsi="Tahoma" w:cs="Tahoma"/>
          <w:lang w:eastAsia="sl-SI"/>
        </w:rPr>
        <w:t>) koledarskih dneh, šteto od prejema pravilne situacije v vložišče naročnika</w:t>
      </w:r>
      <w:r w:rsidR="00321C26">
        <w:rPr>
          <w:rFonts w:ascii="Tahoma" w:eastAsia="Times New Roman" w:hAnsi="Tahoma" w:cs="Tahoma"/>
          <w:lang w:eastAsia="sl-SI"/>
        </w:rPr>
        <w:t xml:space="preserve"> ali na e-naslov: </w:t>
      </w:r>
      <w:hyperlink r:id="rId20" w:history="1">
        <w:r w:rsidR="00321C26" w:rsidRPr="00FE1DB1">
          <w:rPr>
            <w:rStyle w:val="Hiperpovezava"/>
            <w:rFonts w:ascii="Tahoma" w:eastAsia="Times New Roman" w:hAnsi="Tahoma" w:cs="Tahoma"/>
            <w:lang w:eastAsia="sl-SI"/>
          </w:rPr>
          <w:t>info@lpt.si</w:t>
        </w:r>
      </w:hyperlink>
      <w:r w:rsidRPr="0034106B">
        <w:rPr>
          <w:rFonts w:ascii="Tahoma" w:eastAsia="Times New Roman" w:hAnsi="Tahoma" w:cs="Tahoma"/>
          <w:lang w:eastAsia="sl-SI"/>
        </w:rPr>
        <w:t>, na transakcijski račun izvajalca, ki je uradno evidentiran pri AJPES in bo naveden na situaciji.</w:t>
      </w:r>
    </w:p>
    <w:p w14:paraId="22702464"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4330C2FB" w14:textId="77777777" w:rsidR="003C7F02" w:rsidRPr="0034106B" w:rsidRDefault="003C7F02" w:rsidP="002C7037">
      <w:pPr>
        <w:keepNext/>
        <w:keepLines/>
        <w:numPr>
          <w:ilvl w:val="0"/>
          <w:numId w:val="5"/>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40B4E8EE" w14:textId="77777777" w:rsidR="003C7F02" w:rsidRPr="0034106B" w:rsidRDefault="003C7F02" w:rsidP="00530307">
      <w:pPr>
        <w:keepNext/>
        <w:keepLines/>
        <w:tabs>
          <w:tab w:val="left" w:pos="1418"/>
          <w:tab w:val="left" w:pos="1702"/>
        </w:tabs>
        <w:spacing w:after="0" w:line="240" w:lineRule="auto"/>
        <w:rPr>
          <w:rFonts w:ascii="Tahoma" w:eastAsia="Times New Roman" w:hAnsi="Tahoma" w:cs="Tahoma"/>
          <w:lang w:eastAsia="sl-SI"/>
        </w:rPr>
      </w:pPr>
    </w:p>
    <w:p w14:paraId="7758D2D1" w14:textId="18DB45DE"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Končni obračun bosta pogodbeni stranki izvršili na osnovi izstavljene končne situacije. </w:t>
      </w:r>
      <w:r w:rsidR="00863901" w:rsidRPr="0034106B">
        <w:rPr>
          <w:rFonts w:ascii="Tahoma" w:eastAsia="Times New Roman" w:hAnsi="Tahoma" w:cs="Tahoma"/>
          <w:lang w:eastAsia="sl-SI"/>
        </w:rPr>
        <w:t xml:space="preserve">Izvajalec bo izstavil končno situacijo v roku osmih (8) koledarskih dni po opravljeni primopredaji, ki se izvrši s podpisom </w:t>
      </w:r>
      <w:r w:rsidR="000513D6" w:rsidRPr="0034106B">
        <w:rPr>
          <w:rFonts w:ascii="Tahoma" w:eastAsia="Times New Roman" w:hAnsi="Tahoma" w:cs="Tahoma"/>
          <w:lang w:eastAsia="sl-SI"/>
        </w:rPr>
        <w:t>zapisnika o izvedenih vseh pogodbenih delih s strani obeh pogodbenih strank oziroma njunih predstavnikov</w:t>
      </w:r>
      <w:r w:rsidR="00863901" w:rsidRPr="0034106B">
        <w:rPr>
          <w:rFonts w:ascii="Tahoma" w:eastAsia="Times New Roman" w:hAnsi="Tahoma" w:cs="Tahoma"/>
          <w:lang w:eastAsia="sl-SI"/>
        </w:rPr>
        <w:t>, s katerim naročnik sprejme, izvajalec pa izroči izvedena dela. Pogoj za podpis zapisnika je zaključek vseh pogodbenih obveznosti.</w:t>
      </w:r>
    </w:p>
    <w:p w14:paraId="259C8C65"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01C2CAE6" w14:textId="28FC2381"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Potrditev končne situacije in plačilo za obračunana dela, ki se lahko nanašajo na izvedena dela v zadnjem obračunskem mesecu, na osnovi </w:t>
      </w:r>
      <w:r w:rsidR="00AD6C5D">
        <w:rPr>
          <w:rFonts w:ascii="Tahoma" w:eastAsia="Times New Roman" w:hAnsi="Tahoma" w:cs="Tahoma"/>
          <w:lang w:eastAsia="sl-SI"/>
        </w:rPr>
        <w:t xml:space="preserve">končne </w:t>
      </w:r>
      <w:r w:rsidRPr="0034106B">
        <w:rPr>
          <w:rFonts w:ascii="Tahoma" w:eastAsia="Times New Roman" w:hAnsi="Tahoma" w:cs="Tahoma"/>
          <w:lang w:eastAsia="sl-SI"/>
        </w:rPr>
        <w:t xml:space="preserve">situacije, se opravi v skladu z </w:t>
      </w:r>
      <w:r w:rsidR="00DD5678">
        <w:rPr>
          <w:rFonts w:ascii="Tahoma" w:eastAsia="Times New Roman" w:hAnsi="Tahoma" w:cs="Tahoma"/>
          <w:lang w:eastAsia="sl-SI"/>
        </w:rPr>
        <w:t>9</w:t>
      </w:r>
      <w:r w:rsidRPr="0034106B">
        <w:rPr>
          <w:rFonts w:ascii="Tahoma" w:eastAsia="Times New Roman" w:hAnsi="Tahoma" w:cs="Tahoma"/>
          <w:lang w:eastAsia="sl-SI"/>
        </w:rPr>
        <w:t>. členom te pogodbe.</w:t>
      </w:r>
    </w:p>
    <w:p w14:paraId="28EE829E"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6115AF8E" w14:textId="77777777" w:rsidR="003C7F02" w:rsidRPr="0034106B" w:rsidRDefault="003C7F02" w:rsidP="002C7037">
      <w:pPr>
        <w:keepNext/>
        <w:keepLines/>
        <w:numPr>
          <w:ilvl w:val="0"/>
          <w:numId w:val="5"/>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17FCC85C" w14:textId="77777777" w:rsidR="003C7F02" w:rsidRPr="0034106B" w:rsidRDefault="003C7F02" w:rsidP="00530307">
      <w:pPr>
        <w:keepNext/>
        <w:keepLines/>
        <w:tabs>
          <w:tab w:val="left" w:pos="0"/>
        </w:tabs>
        <w:spacing w:after="0" w:line="240" w:lineRule="auto"/>
        <w:jc w:val="center"/>
        <w:rPr>
          <w:rFonts w:ascii="Tahoma" w:eastAsia="Times New Roman" w:hAnsi="Tahoma" w:cs="Tahoma"/>
          <w:lang w:eastAsia="sl-SI"/>
        </w:rPr>
      </w:pPr>
    </w:p>
    <w:p w14:paraId="579F28DE" w14:textId="7DB2D51C" w:rsidR="003C7F02" w:rsidRPr="0034106B" w:rsidRDefault="00B50C94" w:rsidP="00530307">
      <w:pPr>
        <w:keepNext/>
        <w:keepLines/>
        <w:tabs>
          <w:tab w:val="left" w:pos="1418"/>
          <w:tab w:val="left" w:pos="1702"/>
        </w:tabs>
        <w:spacing w:after="0" w:line="240" w:lineRule="auto"/>
        <w:jc w:val="both"/>
        <w:rPr>
          <w:rFonts w:ascii="Tahoma" w:eastAsia="Times New Roman" w:hAnsi="Tahoma" w:cs="Tahoma"/>
          <w:lang w:eastAsia="sl-SI"/>
        </w:rPr>
      </w:pPr>
      <w:bookmarkStart w:id="27" w:name="_Hlk197510214"/>
      <w:r w:rsidRPr="0034106B">
        <w:rPr>
          <w:rFonts w:ascii="Tahoma" w:eastAsia="Times New Roman" w:hAnsi="Tahoma" w:cs="Tahoma"/>
          <w:lang w:eastAsia="sl-SI"/>
        </w:rPr>
        <w:t>Naročnik bo izvršil plačila za izvedena dela na osnovi izstavljenih in potrjenih začasnih mesečnih situacij v višini 95 % (petindevetdeset odstotkov) vrednosti</w:t>
      </w:r>
      <w:r w:rsidR="00411EA6">
        <w:rPr>
          <w:rFonts w:ascii="Tahoma" w:eastAsia="Times New Roman" w:hAnsi="Tahoma" w:cs="Tahoma"/>
          <w:lang w:eastAsia="sl-SI"/>
        </w:rPr>
        <w:t xml:space="preserve"> mesečne situacije </w:t>
      </w:r>
      <w:r w:rsidRPr="0034106B">
        <w:rPr>
          <w:rFonts w:ascii="Tahoma" w:eastAsia="Times New Roman" w:hAnsi="Tahoma" w:cs="Tahoma"/>
          <w:lang w:eastAsia="sl-SI"/>
        </w:rPr>
        <w:t xml:space="preserve">v roku, ki je naveden v </w:t>
      </w:r>
      <w:r w:rsidR="00AD6C5D">
        <w:rPr>
          <w:rFonts w:ascii="Tahoma" w:eastAsia="Times New Roman" w:hAnsi="Tahoma" w:cs="Tahoma"/>
          <w:lang w:eastAsia="sl-SI"/>
        </w:rPr>
        <w:t xml:space="preserve">četrtem odstavku </w:t>
      </w:r>
      <w:r w:rsidR="00411EA6">
        <w:rPr>
          <w:rFonts w:ascii="Tahoma" w:eastAsia="Times New Roman" w:hAnsi="Tahoma" w:cs="Tahoma"/>
          <w:lang w:eastAsia="sl-SI"/>
        </w:rPr>
        <w:t>9</w:t>
      </w:r>
      <w:r w:rsidRPr="0034106B">
        <w:rPr>
          <w:rFonts w:ascii="Tahoma" w:eastAsia="Times New Roman" w:hAnsi="Tahoma" w:cs="Tahoma"/>
          <w:lang w:eastAsia="sl-SI"/>
        </w:rPr>
        <w:t>. člen</w:t>
      </w:r>
      <w:r w:rsidR="00BA4DA4">
        <w:rPr>
          <w:rFonts w:ascii="Tahoma" w:eastAsia="Times New Roman" w:hAnsi="Tahoma" w:cs="Tahoma"/>
          <w:lang w:eastAsia="sl-SI"/>
        </w:rPr>
        <w:t>a</w:t>
      </w:r>
      <w:r w:rsidRPr="0034106B">
        <w:rPr>
          <w:rFonts w:ascii="Tahoma" w:eastAsia="Times New Roman" w:hAnsi="Tahoma" w:cs="Tahoma"/>
          <w:lang w:eastAsia="sl-SI"/>
        </w:rPr>
        <w:t xml:space="preserve"> te pogodbe. Ostalo obveznost plačila po situacijah</w:t>
      </w:r>
      <w:r w:rsidR="00BA4DA4">
        <w:rPr>
          <w:rFonts w:ascii="Tahoma" w:eastAsia="Times New Roman" w:hAnsi="Tahoma" w:cs="Tahoma"/>
          <w:lang w:eastAsia="sl-SI"/>
        </w:rPr>
        <w:t>,</w:t>
      </w:r>
      <w:r w:rsidRPr="0034106B">
        <w:rPr>
          <w:rFonts w:ascii="Tahoma" w:eastAsia="Times New Roman" w:hAnsi="Tahoma" w:cs="Tahoma"/>
          <w:lang w:eastAsia="sl-SI"/>
        </w:rPr>
        <w:t xml:space="preserve"> 5 % (pet odstotkov) zadržanih sredstev</w:t>
      </w:r>
      <w:r w:rsidR="00BA4DA4">
        <w:rPr>
          <w:rFonts w:ascii="Tahoma" w:eastAsia="Times New Roman" w:hAnsi="Tahoma" w:cs="Tahoma"/>
          <w:lang w:eastAsia="sl-SI"/>
        </w:rPr>
        <w:t xml:space="preserve">, </w:t>
      </w:r>
      <w:r w:rsidRPr="0034106B">
        <w:rPr>
          <w:rFonts w:ascii="Tahoma" w:eastAsia="Times New Roman" w:hAnsi="Tahoma" w:cs="Tahoma"/>
          <w:lang w:eastAsia="sl-SI"/>
        </w:rPr>
        <w:t>bo naročnik zadržal in plačal najkasneje v tridesetih (30) koledarskih dn</w:t>
      </w:r>
      <w:r w:rsidR="007E7C5A">
        <w:rPr>
          <w:rFonts w:ascii="Tahoma" w:eastAsia="Times New Roman" w:hAnsi="Tahoma" w:cs="Tahoma"/>
          <w:lang w:eastAsia="sl-SI"/>
        </w:rPr>
        <w:t xml:space="preserve">i </w:t>
      </w:r>
      <w:r w:rsidRPr="0034106B">
        <w:rPr>
          <w:rFonts w:ascii="Tahoma" w:eastAsia="Times New Roman" w:hAnsi="Tahoma" w:cs="Tahoma"/>
          <w:lang w:eastAsia="sl-SI"/>
        </w:rPr>
        <w:t xml:space="preserve">po </w:t>
      </w:r>
      <w:r w:rsidR="00FB40D1">
        <w:rPr>
          <w:rFonts w:ascii="Tahoma" w:eastAsia="Times New Roman" w:hAnsi="Tahoma" w:cs="Tahoma"/>
          <w:lang w:eastAsia="sl-SI"/>
        </w:rPr>
        <w:t>prejemu zadnjega od vseh zahtevanih dokumentov: podpisanega</w:t>
      </w:r>
      <w:r w:rsidRPr="0034106B">
        <w:rPr>
          <w:rFonts w:ascii="Tahoma" w:eastAsia="Times New Roman" w:hAnsi="Tahoma" w:cs="Tahoma"/>
          <w:lang w:eastAsia="sl-SI"/>
        </w:rPr>
        <w:t xml:space="preserve"> zapisnika o izvedenih vseh pogodbenih delih, vključno z odpravo vseh napak, po prejemu končne situacije v vložišče naročnika in predložitvi finančnega zavarovanja za odpravo napak v garancijski dobi.</w:t>
      </w:r>
    </w:p>
    <w:bookmarkEnd w:id="27"/>
    <w:p w14:paraId="524CBFD8" w14:textId="77777777" w:rsidR="006D7284" w:rsidRPr="0034106B" w:rsidRDefault="006D7284" w:rsidP="00530307">
      <w:pPr>
        <w:keepNext/>
        <w:keepLines/>
        <w:suppressAutoHyphens/>
        <w:autoSpaceDE w:val="0"/>
        <w:spacing w:after="0" w:line="240" w:lineRule="auto"/>
        <w:jc w:val="both"/>
        <w:rPr>
          <w:rFonts w:ascii="Tahoma" w:eastAsia="Arial" w:hAnsi="Tahoma" w:cs="Tahoma"/>
          <w:lang w:eastAsia="ar-SA"/>
        </w:rPr>
      </w:pPr>
    </w:p>
    <w:p w14:paraId="6568B4C8" w14:textId="77777777" w:rsidR="00EC3759" w:rsidRPr="0034106B" w:rsidRDefault="00EC3759"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PODIZVAJALCI</w:t>
      </w:r>
    </w:p>
    <w:p w14:paraId="7CEC4B66" w14:textId="77777777" w:rsidR="00EC3759" w:rsidRPr="0034106B" w:rsidRDefault="00EC3759" w:rsidP="00530307">
      <w:pPr>
        <w:keepNext/>
        <w:keepLines/>
        <w:spacing w:after="0" w:line="240" w:lineRule="auto"/>
        <w:ind w:left="1077"/>
        <w:jc w:val="center"/>
        <w:rPr>
          <w:rFonts w:ascii="Tahoma" w:eastAsia="Times New Roman" w:hAnsi="Tahoma" w:cs="Tahoma"/>
          <w:b/>
          <w:color w:val="000000"/>
          <w:lang w:eastAsia="sl-SI"/>
        </w:rPr>
      </w:pPr>
    </w:p>
    <w:p w14:paraId="101573BB"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2058129" w14:textId="77777777" w:rsidR="00EC3759" w:rsidRPr="0034106B" w:rsidRDefault="00EC3759" w:rsidP="00530307">
      <w:pPr>
        <w:pStyle w:val="BESEDILO"/>
        <w:keepNext/>
        <w:widowControl/>
        <w:tabs>
          <w:tab w:val="clear" w:pos="2155"/>
        </w:tabs>
        <w:jc w:val="center"/>
        <w:rPr>
          <w:rFonts w:ascii="Tahoma" w:hAnsi="Tahoma" w:cs="Tahoma"/>
          <w:kern w:val="0"/>
          <w:sz w:val="22"/>
          <w:szCs w:val="22"/>
        </w:rPr>
      </w:pPr>
    </w:p>
    <w:p w14:paraId="4838CC86" w14:textId="77777777" w:rsidR="00EF2388" w:rsidRPr="0034106B" w:rsidRDefault="00EF2388" w:rsidP="00530307">
      <w:pPr>
        <w:keepNext/>
        <w:keepLines/>
        <w:spacing w:after="0" w:line="240" w:lineRule="auto"/>
        <w:jc w:val="center"/>
        <w:rPr>
          <w:rFonts w:ascii="Tahoma" w:eastAsia="Times New Roman" w:hAnsi="Tahoma" w:cs="Tahoma"/>
          <w:b/>
          <w:i/>
          <w:lang w:eastAsia="sl-SI"/>
        </w:rPr>
      </w:pPr>
      <w:r w:rsidRPr="0034106B">
        <w:rPr>
          <w:rFonts w:ascii="Tahoma" w:eastAsia="Times New Roman" w:hAnsi="Tahoma" w:cs="Tahoma"/>
          <w:b/>
          <w:i/>
          <w:lang w:eastAsia="sl-SI"/>
        </w:rPr>
        <w:t>/ se upošteva v primeru, da izvajalec nastopa s podizvajalcem /</w:t>
      </w:r>
    </w:p>
    <w:p w14:paraId="460B0739" w14:textId="77777777" w:rsidR="00EF2388" w:rsidRPr="0034106B" w:rsidRDefault="00EF2388" w:rsidP="00530307">
      <w:pPr>
        <w:keepNext/>
        <w:keepLines/>
        <w:spacing w:after="0" w:line="240" w:lineRule="auto"/>
        <w:jc w:val="both"/>
        <w:rPr>
          <w:rFonts w:ascii="Tahoma" w:eastAsia="Times New Roman" w:hAnsi="Tahoma" w:cs="Tahoma"/>
          <w:lang w:eastAsia="sl-SI"/>
        </w:rPr>
      </w:pPr>
    </w:p>
    <w:p w14:paraId="3020E7AE" w14:textId="77777777" w:rsidR="00EF2388" w:rsidRPr="0034106B" w:rsidRDefault="00EF2388"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EF2388" w:rsidRPr="0034106B" w14:paraId="280E640C" w14:textId="77777777" w:rsidTr="009D2C2D">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7964CD1B"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lastRenderedPageBreak/>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B1D8F47"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29E55CB3" w14:textId="77777777" w:rsidTr="009D2C2D">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4B20DE40"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46FB1870"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274B8E1E" w14:textId="77777777" w:rsidTr="009D2C2D">
        <w:trPr>
          <w:trHeight w:val="278"/>
          <w:jc w:val="center"/>
        </w:trPr>
        <w:tc>
          <w:tcPr>
            <w:tcW w:w="4106" w:type="dxa"/>
            <w:tcBorders>
              <w:top w:val="single" w:sz="4" w:space="0" w:color="auto"/>
              <w:left w:val="single" w:sz="4" w:space="0" w:color="auto"/>
              <w:right w:val="single" w:sz="4" w:space="0" w:color="auto"/>
            </w:tcBorders>
            <w:vAlign w:val="center"/>
          </w:tcPr>
          <w:p w14:paraId="5F221AF6"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3A714AB3" w14:textId="77777777" w:rsidR="00EF2388" w:rsidRPr="0034106B" w:rsidRDefault="00EF2388" w:rsidP="00530307">
            <w:pPr>
              <w:keepNext/>
              <w:keepLines/>
              <w:spacing w:after="0" w:line="240" w:lineRule="auto"/>
              <w:ind w:left="242"/>
              <w:jc w:val="center"/>
              <w:rPr>
                <w:rFonts w:ascii="Tahoma" w:eastAsia="Times New Roman" w:hAnsi="Tahoma" w:cs="Tahoma"/>
                <w:lang w:eastAsia="sl-SI"/>
              </w:rPr>
            </w:pPr>
            <w:r w:rsidRPr="0034106B">
              <w:rPr>
                <w:rFonts w:ascii="Tahoma" w:eastAsia="Times New Roman" w:hAnsi="Tahoma" w:cs="Tahoma"/>
                <w:lang w:eastAsia="sl-SI"/>
              </w:rPr>
              <w:t>DA / NE</w:t>
            </w:r>
          </w:p>
        </w:tc>
      </w:tr>
      <w:tr w:rsidR="00EF2388" w:rsidRPr="0034106B" w14:paraId="2A4353E9" w14:textId="77777777" w:rsidTr="009D2C2D">
        <w:trPr>
          <w:trHeight w:val="267"/>
          <w:jc w:val="center"/>
        </w:trPr>
        <w:tc>
          <w:tcPr>
            <w:tcW w:w="4106" w:type="dxa"/>
            <w:tcBorders>
              <w:top w:val="single" w:sz="4" w:space="0" w:color="auto"/>
              <w:left w:val="single" w:sz="4" w:space="0" w:color="auto"/>
              <w:bottom w:val="single" w:sz="4" w:space="0" w:color="auto"/>
              <w:right w:val="single" w:sz="4" w:space="0" w:color="auto"/>
            </w:tcBorders>
            <w:vAlign w:val="center"/>
          </w:tcPr>
          <w:p w14:paraId="1897ED9E" w14:textId="77777777" w:rsidR="00EF2388" w:rsidRPr="0034106B" w:rsidRDefault="009D2C2D" w:rsidP="00530307">
            <w:pPr>
              <w:keepNext/>
              <w:keepLines/>
              <w:spacing w:after="0" w:line="240" w:lineRule="auto"/>
              <w:ind w:left="47"/>
              <w:jc w:val="both"/>
              <w:rPr>
                <w:rFonts w:ascii="Tahoma" w:eastAsia="Times New Roman" w:hAnsi="Tahoma" w:cs="Tahoma"/>
                <w:lang w:eastAsia="sl-SI"/>
              </w:rPr>
            </w:pPr>
            <w:r w:rsidRPr="009D2C2D">
              <w:rPr>
                <w:rFonts w:ascii="Tahoma" w:eastAsia="Times New Roman" w:hAnsi="Tahoma" w:cs="Tahoma"/>
                <w:lang w:eastAsia="sl-SI"/>
              </w:rPr>
              <w:t>Vse osebe, ki so člani upravnega, vodstvenega ali nadzornega organa tega gospodarskega subjekta ali ki imajo pooblastila za njegovo zastopanje ali odločanje ali nadzor v njem</w:t>
            </w:r>
          </w:p>
        </w:tc>
        <w:tc>
          <w:tcPr>
            <w:tcW w:w="5320" w:type="dxa"/>
            <w:tcBorders>
              <w:top w:val="single" w:sz="4" w:space="0" w:color="auto"/>
              <w:left w:val="single" w:sz="4" w:space="0" w:color="auto"/>
              <w:bottom w:val="single" w:sz="4" w:space="0" w:color="auto"/>
              <w:right w:val="single" w:sz="4" w:space="0" w:color="auto"/>
            </w:tcBorders>
            <w:vAlign w:val="center"/>
          </w:tcPr>
          <w:p w14:paraId="17837C46"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38CEDA62" w14:textId="77777777" w:rsidTr="009D2C2D">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F6DA3F"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601FA376"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0C4AEA66" w14:textId="77777777" w:rsidTr="009D2C2D">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729CA662"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7EA7F40F"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0D473C" w:rsidRPr="0034106B" w14:paraId="317942AA" w14:textId="77777777" w:rsidTr="009D2C2D">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1EE5E7CA" w14:textId="49D249B7" w:rsidR="000D473C" w:rsidRPr="0034106B" w:rsidRDefault="000D473C" w:rsidP="00530307">
            <w:pPr>
              <w:keepNext/>
              <w:keepLines/>
              <w:spacing w:after="0" w:line="240" w:lineRule="auto"/>
              <w:ind w:left="47"/>
              <w:jc w:val="both"/>
              <w:rPr>
                <w:rFonts w:ascii="Tahoma" w:eastAsia="Times New Roman" w:hAnsi="Tahoma" w:cs="Tahoma"/>
                <w:lang w:eastAsia="sl-SI"/>
              </w:rPr>
            </w:pPr>
            <w:r>
              <w:rPr>
                <w:rFonts w:ascii="Tahoma" w:eastAsia="Times New Roman" w:hAnsi="Tahoma" w:cs="Tahoma"/>
                <w:lang w:eastAsia="sl-SI"/>
              </w:rPr>
              <w:t>ID številka za DDV podizvajalce</w:t>
            </w:r>
          </w:p>
        </w:tc>
        <w:tc>
          <w:tcPr>
            <w:tcW w:w="5320" w:type="dxa"/>
            <w:tcBorders>
              <w:top w:val="single" w:sz="4" w:space="0" w:color="auto"/>
              <w:left w:val="single" w:sz="4" w:space="0" w:color="auto"/>
              <w:bottom w:val="single" w:sz="4" w:space="0" w:color="auto"/>
              <w:right w:val="single" w:sz="4" w:space="0" w:color="auto"/>
            </w:tcBorders>
            <w:vAlign w:val="center"/>
          </w:tcPr>
          <w:p w14:paraId="74F9E2A8" w14:textId="77777777" w:rsidR="000D473C" w:rsidRPr="0034106B" w:rsidRDefault="000D473C" w:rsidP="00530307">
            <w:pPr>
              <w:keepNext/>
              <w:keepLines/>
              <w:spacing w:after="0" w:line="240" w:lineRule="auto"/>
              <w:ind w:left="242"/>
              <w:jc w:val="both"/>
              <w:rPr>
                <w:rFonts w:ascii="Tahoma" w:eastAsia="Times New Roman" w:hAnsi="Tahoma" w:cs="Tahoma"/>
                <w:lang w:eastAsia="sl-SI"/>
              </w:rPr>
            </w:pPr>
          </w:p>
        </w:tc>
      </w:tr>
      <w:tr w:rsidR="00EF2388" w:rsidRPr="0034106B" w14:paraId="233DC201" w14:textId="77777777" w:rsidTr="009D2C2D">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310F03C7"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810B007"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1F8FC45D" w14:textId="77777777" w:rsidTr="009D2C2D">
        <w:trPr>
          <w:trHeight w:val="616"/>
          <w:jc w:val="center"/>
        </w:trPr>
        <w:tc>
          <w:tcPr>
            <w:tcW w:w="4106" w:type="dxa"/>
            <w:tcBorders>
              <w:top w:val="single" w:sz="4" w:space="0" w:color="auto"/>
              <w:left w:val="single" w:sz="4" w:space="0" w:color="auto"/>
              <w:right w:val="single" w:sz="4" w:space="0" w:color="auto"/>
            </w:tcBorders>
            <w:vAlign w:val="center"/>
          </w:tcPr>
          <w:p w14:paraId="13486274"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 xml:space="preserve">Del javnega naročila, ki se oddaja v </w:t>
            </w:r>
            <w:proofErr w:type="spellStart"/>
            <w:r w:rsidRPr="0034106B">
              <w:rPr>
                <w:rFonts w:ascii="Tahoma" w:eastAsia="Times New Roman" w:hAnsi="Tahoma" w:cs="Tahoma"/>
                <w:lang w:eastAsia="sl-SI"/>
              </w:rPr>
              <w:t>podizvajanje</w:t>
            </w:r>
            <w:proofErr w:type="spellEnd"/>
            <w:r w:rsidRPr="0034106B">
              <w:rPr>
                <w:rFonts w:ascii="Tahoma" w:eastAsia="Times New Roman" w:hAnsi="Tahoma" w:cs="Tahoma"/>
                <w:lang w:eastAsia="sl-SI"/>
              </w:rPr>
              <w:t xml:space="preserve"> (vrsta/opis del)</w:t>
            </w:r>
          </w:p>
        </w:tc>
        <w:tc>
          <w:tcPr>
            <w:tcW w:w="5320" w:type="dxa"/>
            <w:tcBorders>
              <w:top w:val="single" w:sz="4" w:space="0" w:color="auto"/>
              <w:left w:val="single" w:sz="4" w:space="0" w:color="auto"/>
              <w:right w:val="single" w:sz="4" w:space="0" w:color="auto"/>
            </w:tcBorders>
            <w:vAlign w:val="center"/>
          </w:tcPr>
          <w:p w14:paraId="5AF5B78F"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0DEA6DCF" w14:textId="77777777" w:rsidTr="009D2C2D">
        <w:trPr>
          <w:trHeight w:val="235"/>
          <w:jc w:val="center"/>
        </w:trPr>
        <w:tc>
          <w:tcPr>
            <w:tcW w:w="4106" w:type="dxa"/>
            <w:tcBorders>
              <w:top w:val="single" w:sz="4" w:space="0" w:color="auto"/>
              <w:left w:val="single" w:sz="4" w:space="0" w:color="auto"/>
              <w:bottom w:val="single" w:sz="4" w:space="0" w:color="auto"/>
              <w:right w:val="single" w:sz="4" w:space="0" w:color="auto"/>
            </w:tcBorders>
            <w:vAlign w:val="center"/>
          </w:tcPr>
          <w:p w14:paraId="696CEE56"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 xml:space="preserve">Količina/Delež (%) v </w:t>
            </w:r>
            <w:proofErr w:type="spellStart"/>
            <w:r w:rsidRPr="0034106B">
              <w:rPr>
                <w:rFonts w:ascii="Tahoma" w:eastAsia="Times New Roman" w:hAnsi="Tahoma" w:cs="Tahoma"/>
                <w:lang w:eastAsia="sl-SI"/>
              </w:rPr>
              <w:t>podizvajanju</w:t>
            </w:r>
            <w:proofErr w:type="spellEnd"/>
          </w:p>
        </w:tc>
        <w:tc>
          <w:tcPr>
            <w:tcW w:w="5320" w:type="dxa"/>
            <w:tcBorders>
              <w:top w:val="single" w:sz="4" w:space="0" w:color="auto"/>
              <w:left w:val="single" w:sz="4" w:space="0" w:color="auto"/>
              <w:bottom w:val="single" w:sz="4" w:space="0" w:color="auto"/>
              <w:right w:val="single" w:sz="4" w:space="0" w:color="auto"/>
            </w:tcBorders>
            <w:vAlign w:val="center"/>
          </w:tcPr>
          <w:p w14:paraId="13004F2F"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52C6F14A" w14:textId="77777777" w:rsidTr="009D2C2D">
        <w:trPr>
          <w:trHeight w:val="270"/>
          <w:jc w:val="center"/>
        </w:trPr>
        <w:tc>
          <w:tcPr>
            <w:tcW w:w="4106" w:type="dxa"/>
            <w:tcBorders>
              <w:top w:val="single" w:sz="4" w:space="0" w:color="auto"/>
              <w:left w:val="single" w:sz="4" w:space="0" w:color="auto"/>
              <w:bottom w:val="single" w:sz="4" w:space="0" w:color="auto"/>
              <w:right w:val="single" w:sz="4" w:space="0" w:color="auto"/>
            </w:tcBorders>
            <w:vAlign w:val="center"/>
          </w:tcPr>
          <w:p w14:paraId="7583465C" w14:textId="700F9CE2"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 xml:space="preserve">Vrednost del </w:t>
            </w:r>
            <w:r w:rsidR="00974842">
              <w:rPr>
                <w:rFonts w:ascii="Tahoma" w:eastAsia="Times New Roman" w:hAnsi="Tahoma" w:cs="Tahoma"/>
                <w:lang w:eastAsia="sl-SI"/>
              </w:rPr>
              <w:t>v EUR brez DDV</w:t>
            </w:r>
          </w:p>
        </w:tc>
        <w:tc>
          <w:tcPr>
            <w:tcW w:w="5320" w:type="dxa"/>
            <w:tcBorders>
              <w:top w:val="single" w:sz="4" w:space="0" w:color="auto"/>
              <w:left w:val="single" w:sz="4" w:space="0" w:color="auto"/>
              <w:bottom w:val="single" w:sz="4" w:space="0" w:color="auto"/>
              <w:right w:val="single" w:sz="4" w:space="0" w:color="auto"/>
            </w:tcBorders>
            <w:vAlign w:val="center"/>
          </w:tcPr>
          <w:p w14:paraId="482F1F0C"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bl>
    <w:p w14:paraId="35238D3C"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p w14:paraId="2FEDF91C"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77A777E"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0471230"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1191871E"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6F94EE9"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razmerju do naročnika v celoti odgovarja za dobro izvedbo pogodbenih obveznosti, ne glede na število podizvajalcev.</w:t>
      </w:r>
    </w:p>
    <w:p w14:paraId="7554FF48"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58D267AA" w14:textId="2018AA19" w:rsidR="00094360" w:rsidRPr="0034106B" w:rsidRDefault="00974842" w:rsidP="00530307">
      <w:pPr>
        <w:keepNext/>
        <w:keepLines/>
        <w:spacing w:after="0" w:line="240" w:lineRule="auto"/>
        <w:jc w:val="both"/>
        <w:rPr>
          <w:rFonts w:ascii="Tahoma" w:eastAsia="Times New Roman" w:hAnsi="Tahoma" w:cs="Tahoma"/>
          <w:lang w:eastAsia="sl-SI"/>
        </w:rPr>
      </w:pPr>
      <w:r w:rsidRPr="00974842">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r w:rsidR="00094360" w:rsidRPr="0034106B">
        <w:rPr>
          <w:rFonts w:ascii="Tahoma" w:eastAsia="Times New Roman" w:hAnsi="Tahoma" w:cs="Tahoma"/>
          <w:lang w:eastAsia="sl-SI"/>
        </w:rPr>
        <w:t>.</w:t>
      </w:r>
    </w:p>
    <w:p w14:paraId="1ADFBE00"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488C64B" w14:textId="3E2F771F" w:rsidR="00094360" w:rsidRPr="0034106B" w:rsidRDefault="00974842" w:rsidP="00530307">
      <w:pPr>
        <w:keepNext/>
        <w:keepLines/>
        <w:spacing w:after="0" w:line="240" w:lineRule="auto"/>
        <w:jc w:val="both"/>
        <w:rPr>
          <w:rFonts w:ascii="Tahoma" w:eastAsia="Times New Roman" w:hAnsi="Tahoma" w:cs="Tahoma"/>
          <w:lang w:eastAsia="sl-SI"/>
        </w:rPr>
      </w:pPr>
      <w:r w:rsidRPr="00974842">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r w:rsidR="00094360" w:rsidRPr="0034106B">
        <w:rPr>
          <w:rFonts w:ascii="Tahoma" w:eastAsia="Times New Roman" w:hAnsi="Tahoma" w:cs="Tahoma"/>
          <w:lang w:eastAsia="sl-SI"/>
        </w:rPr>
        <w:t>.</w:t>
      </w:r>
    </w:p>
    <w:p w14:paraId="5E2BD8E0"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532BFAF7" w14:textId="77777777" w:rsidR="00094360" w:rsidRPr="0034106B" w:rsidRDefault="00094360" w:rsidP="00530307">
      <w:pPr>
        <w:keepNext/>
        <w:keepLines/>
        <w:spacing w:after="0" w:line="240" w:lineRule="auto"/>
        <w:jc w:val="center"/>
        <w:rPr>
          <w:rFonts w:ascii="Tahoma" w:eastAsia="Times New Roman" w:hAnsi="Tahoma" w:cs="Tahoma"/>
          <w:b/>
          <w:sz w:val="20"/>
          <w:lang w:eastAsia="sl-SI"/>
        </w:rPr>
      </w:pPr>
      <w:r w:rsidRPr="0034106B">
        <w:rPr>
          <w:rFonts w:ascii="Tahoma" w:eastAsia="Times New Roman" w:hAnsi="Tahoma" w:cs="Tahoma"/>
          <w:b/>
          <w:sz w:val="20"/>
          <w:lang w:eastAsia="sl-SI"/>
        </w:rPr>
        <w:t>/se upošteva v primeru, da izvajalec nastopa s podizvajalcem, ki ne zahteva neposrednega plačila/</w:t>
      </w:r>
    </w:p>
    <w:p w14:paraId="5947BDA8"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lastRenderedPageBreak/>
        <w:t>Kadar izvajalec nastopa s podizvajalcem, ki ne zahteva neposrednega plačila, bo naročnik od izvajalca zahteval, da mu najpozneje v 60 (šestdesetih) dneh od plačila končnega računa</w:t>
      </w:r>
      <w:r w:rsidR="00B27772" w:rsidRPr="0034106B">
        <w:rPr>
          <w:rFonts w:ascii="Tahoma" w:eastAsia="Times New Roman" w:hAnsi="Tahoma" w:cs="Tahoma"/>
          <w:lang w:eastAsia="sl-SI"/>
        </w:rPr>
        <w:t>/situacije</w:t>
      </w:r>
      <w:r w:rsidRPr="0034106B">
        <w:rPr>
          <w:rFonts w:ascii="Tahoma" w:eastAsia="Times New Roman" w:hAnsi="Tahoma" w:cs="Tahoma"/>
          <w:lang w:eastAsia="sl-SI"/>
        </w:rPr>
        <w:t xml:space="preserve">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3043AD66"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2F5FF3F4" w14:textId="77777777" w:rsidR="00094360" w:rsidRPr="0034106B" w:rsidRDefault="00094360" w:rsidP="00530307">
      <w:pPr>
        <w:keepNext/>
        <w:keepLines/>
        <w:spacing w:after="0" w:line="240" w:lineRule="auto"/>
        <w:jc w:val="center"/>
        <w:rPr>
          <w:rFonts w:ascii="Tahoma" w:eastAsia="Times New Roman" w:hAnsi="Tahoma" w:cs="Tahoma"/>
          <w:b/>
          <w:sz w:val="20"/>
          <w:lang w:eastAsia="sl-SI"/>
        </w:rPr>
      </w:pPr>
      <w:r w:rsidRPr="0034106B">
        <w:rPr>
          <w:rFonts w:ascii="Tahoma" w:eastAsia="Times New Roman" w:hAnsi="Tahoma" w:cs="Tahoma"/>
          <w:b/>
          <w:sz w:val="20"/>
          <w:lang w:eastAsia="sl-SI"/>
        </w:rPr>
        <w:t>/se upošteva v primeru, da izvajalec nastopa s podizvajalcem, ki zahteva neposredno plačilo/</w:t>
      </w:r>
    </w:p>
    <w:p w14:paraId="0F1E9F93"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Kadar izvajalec izvaja javno naročilo s podizvajalcem, ki zahteva neposredno plačilo, mora v skladu s 94. členom ZJN-3: </w:t>
      </w:r>
    </w:p>
    <w:p w14:paraId="24DC8C44" w14:textId="77777777" w:rsidR="00094360" w:rsidRPr="0034106B" w:rsidRDefault="00094360" w:rsidP="002C7037">
      <w:pPr>
        <w:keepNext/>
        <w:keepLines/>
        <w:numPr>
          <w:ilvl w:val="0"/>
          <w:numId w:val="20"/>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pooblastiti naročnika, da na podlagi potrjenega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s strani izvajalca neposredno plačuje podizvajalcu,</w:t>
      </w:r>
    </w:p>
    <w:p w14:paraId="3BFDD995" w14:textId="77777777" w:rsidR="00094360" w:rsidRPr="0034106B" w:rsidRDefault="00094360" w:rsidP="002C7037">
      <w:pPr>
        <w:keepNext/>
        <w:keepLines/>
        <w:numPr>
          <w:ilvl w:val="0"/>
          <w:numId w:val="20"/>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predložiti soglasje podizvajalca, na podlagi katerega naročnik namesto izvajalca poravna podizvajalčevo terjatev do izvajalca</w:t>
      </w:r>
      <w:r w:rsidR="007C13BE">
        <w:rPr>
          <w:rFonts w:ascii="Tahoma" w:eastAsia="Times New Roman" w:hAnsi="Tahoma" w:cs="Tahoma"/>
          <w:lang w:eastAsia="sl-SI"/>
        </w:rPr>
        <w:t>.</w:t>
      </w:r>
    </w:p>
    <w:p w14:paraId="1490EA8B"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6829FEE"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za podizvajalca, ki zahteva neposredno plačilo, ob vsakem računu</w:t>
      </w:r>
      <w:r w:rsidR="003C4552" w:rsidRPr="0034106B">
        <w:rPr>
          <w:rFonts w:ascii="Tahoma" w:eastAsia="Times New Roman" w:hAnsi="Tahoma" w:cs="Tahoma"/>
          <w:lang w:eastAsia="sl-SI"/>
        </w:rPr>
        <w:t>/situaciji</w:t>
      </w:r>
      <w:r w:rsidRPr="0034106B">
        <w:rPr>
          <w:rFonts w:ascii="Tahoma" w:eastAsia="Times New Roman" w:hAnsi="Tahoma" w:cs="Tahoma"/>
          <w:lang w:eastAsia="sl-SI"/>
        </w:rPr>
        <w:t xml:space="preserve"> priložiti:</w:t>
      </w:r>
    </w:p>
    <w:p w14:paraId="2C3E213D" w14:textId="77777777" w:rsidR="00094360" w:rsidRPr="0034106B" w:rsidRDefault="00094360" w:rsidP="002C7037">
      <w:pPr>
        <w:keepNext/>
        <w:keepLines/>
        <w:numPr>
          <w:ilvl w:val="0"/>
          <w:numId w:val="18"/>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račun</w:t>
      </w:r>
      <w:r w:rsidR="003C4552" w:rsidRPr="0034106B">
        <w:rPr>
          <w:rFonts w:ascii="Tahoma" w:eastAsia="Times New Roman" w:hAnsi="Tahoma" w:cs="Tahoma"/>
          <w:lang w:eastAsia="sl-SI"/>
        </w:rPr>
        <w:t>/situacijo</w:t>
      </w:r>
      <w:r w:rsidRPr="0034106B">
        <w:rPr>
          <w:rFonts w:ascii="Tahoma" w:eastAsia="Times New Roman" w:hAnsi="Tahoma" w:cs="Tahoma"/>
          <w:lang w:eastAsia="sl-SI"/>
        </w:rPr>
        <w:t xml:space="preserve"> podizvajalca za opravljene pogodbene obveznosti, potrjen</w:t>
      </w:r>
      <w:r w:rsidR="003C4552" w:rsidRPr="0034106B">
        <w:rPr>
          <w:rFonts w:ascii="Tahoma" w:eastAsia="Times New Roman" w:hAnsi="Tahoma" w:cs="Tahoma"/>
          <w:lang w:eastAsia="sl-SI"/>
        </w:rPr>
        <w:t>/o</w:t>
      </w:r>
      <w:r w:rsidRPr="0034106B">
        <w:rPr>
          <w:rFonts w:ascii="Tahoma" w:eastAsia="Times New Roman" w:hAnsi="Tahoma" w:cs="Tahoma"/>
          <w:lang w:eastAsia="sl-SI"/>
        </w:rPr>
        <w:t xml:space="preserve"> s strani izvajalca, na podlagi katere</w:t>
      </w:r>
      <w:r w:rsidR="003C4552" w:rsidRPr="0034106B">
        <w:rPr>
          <w:rFonts w:ascii="Tahoma" w:eastAsia="Times New Roman" w:hAnsi="Tahoma" w:cs="Tahoma"/>
          <w:lang w:eastAsia="sl-SI"/>
        </w:rPr>
        <w:t>/</w:t>
      </w:r>
      <w:r w:rsidRPr="0034106B">
        <w:rPr>
          <w:rFonts w:ascii="Tahoma" w:eastAsia="Times New Roman" w:hAnsi="Tahoma" w:cs="Tahoma"/>
          <w:lang w:eastAsia="sl-SI"/>
        </w:rPr>
        <w:t xml:space="preserve">ga naročnik izvede nakazilo za opravljene pogodbene obveznosti neposredno na račun podizvajalca ali </w:t>
      </w:r>
    </w:p>
    <w:p w14:paraId="668DE857" w14:textId="77777777" w:rsidR="00094360" w:rsidRPr="0034106B" w:rsidRDefault="00094360" w:rsidP="002C7037">
      <w:pPr>
        <w:keepNext/>
        <w:keepLines/>
        <w:numPr>
          <w:ilvl w:val="0"/>
          <w:numId w:val="18"/>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podpisano izjavo podizvajalca, naslovljeno na naročnika, o tem, da je ta seznanjen s konkretno izstavljenim</w:t>
      </w:r>
      <w:r w:rsidR="003C4552" w:rsidRPr="0034106B">
        <w:rPr>
          <w:rFonts w:ascii="Tahoma" w:eastAsia="Times New Roman" w:hAnsi="Tahoma" w:cs="Tahoma"/>
          <w:lang w:eastAsia="sl-SI"/>
        </w:rPr>
        <w:t>/o</w:t>
      </w:r>
      <w:r w:rsidRPr="0034106B">
        <w:rPr>
          <w:rFonts w:ascii="Tahoma" w:eastAsia="Times New Roman" w:hAnsi="Tahoma" w:cs="Tahoma"/>
          <w:lang w:eastAsia="sl-SI"/>
        </w:rPr>
        <w:t xml:space="preserve"> računom</w:t>
      </w:r>
      <w:r w:rsidR="003C4552" w:rsidRPr="0034106B">
        <w:rPr>
          <w:rFonts w:ascii="Tahoma" w:eastAsia="Times New Roman" w:hAnsi="Tahoma" w:cs="Tahoma"/>
          <w:lang w:eastAsia="sl-SI"/>
        </w:rPr>
        <w:t>/situacijo</w:t>
      </w:r>
      <w:r w:rsidRPr="0034106B">
        <w:rPr>
          <w:rFonts w:ascii="Tahoma" w:eastAsia="Times New Roman" w:hAnsi="Tahoma" w:cs="Tahoma"/>
          <w:lang w:eastAsia="sl-SI"/>
        </w:rPr>
        <w:t xml:space="preserve"> izvajalca oziroma, da pri pogodbenih obveznosti, ki jih obravnava račun</w:t>
      </w:r>
      <w:r w:rsidR="003C4552" w:rsidRPr="0034106B">
        <w:rPr>
          <w:rFonts w:ascii="Tahoma" w:eastAsia="Times New Roman" w:hAnsi="Tahoma" w:cs="Tahoma"/>
          <w:lang w:eastAsia="sl-SI"/>
        </w:rPr>
        <w:t>/situacija</w:t>
      </w:r>
      <w:r w:rsidRPr="0034106B">
        <w:rPr>
          <w:rFonts w:ascii="Tahoma" w:eastAsia="Times New Roman" w:hAnsi="Tahoma" w:cs="Tahoma"/>
          <w:lang w:eastAsia="sl-SI"/>
        </w:rPr>
        <w:t>, ni sodeloval kot podizvajalec, ter da podizvajalec iz naslova tega</w:t>
      </w:r>
      <w:r w:rsidR="003C4552" w:rsidRPr="0034106B">
        <w:rPr>
          <w:rFonts w:ascii="Tahoma" w:eastAsia="Times New Roman" w:hAnsi="Tahoma" w:cs="Tahoma"/>
          <w:lang w:eastAsia="sl-SI"/>
        </w:rPr>
        <w:t>/te</w:t>
      </w:r>
      <w:r w:rsidRPr="0034106B">
        <w:rPr>
          <w:rFonts w:ascii="Tahoma" w:eastAsia="Times New Roman" w:hAnsi="Tahoma" w:cs="Tahoma"/>
          <w:lang w:eastAsia="sl-SI"/>
        </w:rPr>
        <w:t xml:space="preserve">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izvajalca nima in ne bo imel do naročnika nobenih zahtevkov.</w:t>
      </w:r>
    </w:p>
    <w:p w14:paraId="6D1740DF"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3020A11A"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in s tem ne pride v zamudo pri plačilu.</w:t>
      </w:r>
    </w:p>
    <w:p w14:paraId="6ED1201C"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67C9BED1"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hAnsi="Tahoma" w:cs="Tahoma"/>
        </w:rPr>
        <w:t>S plačilom posameznega zneska podizvajalcu obveznost naročnika za plačilo izvajalcu ugasne do višine tako plačanega zneska podizvajalcu.</w:t>
      </w:r>
    </w:p>
    <w:p w14:paraId="41AA4073"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3B776487" w14:textId="77777777" w:rsidR="00094360" w:rsidRPr="0034106B" w:rsidRDefault="00094360" w:rsidP="00530307">
      <w:pPr>
        <w:keepNext/>
        <w:keepLines/>
        <w:spacing w:after="0" w:line="240" w:lineRule="auto"/>
        <w:jc w:val="both"/>
        <w:rPr>
          <w:rFonts w:ascii="Tahoma" w:eastAsia="Times New Roman" w:hAnsi="Tahoma" w:cs="Tahoma"/>
          <w:kern w:val="16"/>
          <w:lang w:eastAsia="sl-SI"/>
        </w:rPr>
      </w:pPr>
      <w:r w:rsidRPr="0034106B">
        <w:rPr>
          <w:rFonts w:ascii="Tahoma" w:eastAsia="Times New Roman" w:hAnsi="Tahoma" w:cs="Tahoma"/>
          <w:kern w:val="16"/>
          <w:lang w:eastAsia="sl-SI"/>
        </w:rPr>
        <w:t>Roki plačil izvajalcu in njegovim podizvajalcem so enaki.</w:t>
      </w:r>
    </w:p>
    <w:p w14:paraId="6E586655" w14:textId="77777777" w:rsidR="00094360" w:rsidRPr="0034106B" w:rsidRDefault="00094360" w:rsidP="00530307">
      <w:pPr>
        <w:keepNext/>
        <w:keepLines/>
        <w:spacing w:after="0" w:line="240" w:lineRule="auto"/>
        <w:jc w:val="both"/>
        <w:rPr>
          <w:rFonts w:ascii="Tahoma" w:eastAsia="Times New Roman" w:hAnsi="Tahoma" w:cs="Tahoma"/>
          <w:kern w:val="16"/>
          <w:lang w:eastAsia="sl-SI"/>
        </w:rPr>
      </w:pPr>
    </w:p>
    <w:p w14:paraId="505ABC2B" w14:textId="77777777" w:rsidR="00094360" w:rsidRPr="0034106B" w:rsidRDefault="00094360" w:rsidP="00530307">
      <w:pPr>
        <w:keepNext/>
        <w:keepLines/>
        <w:tabs>
          <w:tab w:val="num" w:pos="4605"/>
        </w:tabs>
        <w:spacing w:after="0" w:line="240" w:lineRule="auto"/>
        <w:rPr>
          <w:rFonts w:ascii="Tahoma" w:eastAsia="Times New Roman" w:hAnsi="Tahoma" w:cs="Tahoma"/>
          <w:lang w:eastAsia="sl-SI"/>
        </w:rPr>
      </w:pPr>
      <w:r w:rsidRPr="0034106B">
        <w:rPr>
          <w:rFonts w:ascii="Tahoma" w:eastAsia="Times New Roman" w:hAnsi="Tahoma" w:cs="Tahoma"/>
          <w:b/>
          <w:lang w:eastAsia="sl-SI"/>
        </w:rPr>
        <w:t>ALI</w:t>
      </w:r>
    </w:p>
    <w:p w14:paraId="43F1B009" w14:textId="676D0193" w:rsidR="00094360" w:rsidRPr="0034106B" w:rsidRDefault="00094360" w:rsidP="00530307">
      <w:pPr>
        <w:keepNext/>
        <w:keepLines/>
        <w:spacing w:after="0" w:line="240" w:lineRule="auto"/>
        <w:ind w:left="360"/>
        <w:jc w:val="center"/>
        <w:rPr>
          <w:rFonts w:ascii="Tahoma" w:eastAsia="Times New Roman" w:hAnsi="Tahoma" w:cs="Tahoma"/>
          <w:lang w:eastAsia="sl-SI"/>
        </w:rPr>
      </w:pPr>
      <w:r w:rsidRPr="0034106B">
        <w:rPr>
          <w:rFonts w:ascii="Tahoma" w:eastAsia="Times New Roman" w:hAnsi="Tahoma" w:cs="Tahoma"/>
          <w:lang w:eastAsia="sl-SI"/>
        </w:rPr>
        <w:t>1</w:t>
      </w:r>
      <w:r w:rsidR="008A380E">
        <w:rPr>
          <w:rFonts w:ascii="Tahoma" w:eastAsia="Times New Roman" w:hAnsi="Tahoma" w:cs="Tahoma"/>
          <w:lang w:eastAsia="sl-SI"/>
        </w:rPr>
        <w:t>2</w:t>
      </w:r>
      <w:r w:rsidRPr="0034106B">
        <w:rPr>
          <w:rFonts w:ascii="Tahoma" w:eastAsia="Times New Roman" w:hAnsi="Tahoma" w:cs="Tahoma"/>
          <w:lang w:eastAsia="sl-SI"/>
        </w:rPr>
        <w:t>a. člen</w:t>
      </w:r>
    </w:p>
    <w:p w14:paraId="29FB311F" w14:textId="77777777" w:rsidR="00094360" w:rsidRPr="0034106B" w:rsidRDefault="00094360" w:rsidP="00530307">
      <w:pPr>
        <w:keepNext/>
        <w:keepLines/>
        <w:spacing w:after="0" w:line="240" w:lineRule="auto"/>
        <w:jc w:val="center"/>
        <w:rPr>
          <w:rFonts w:ascii="Tahoma" w:eastAsia="Times New Roman" w:hAnsi="Tahoma" w:cs="Tahoma"/>
          <w:b/>
          <w:i/>
          <w:lang w:eastAsia="sl-SI"/>
        </w:rPr>
      </w:pPr>
      <w:r w:rsidRPr="0034106B">
        <w:rPr>
          <w:rFonts w:ascii="Tahoma" w:eastAsia="Times New Roman" w:hAnsi="Tahoma" w:cs="Tahoma"/>
          <w:b/>
          <w:i/>
          <w:lang w:eastAsia="sl-SI"/>
        </w:rPr>
        <w:t>/ se upošteva v primeru, da izvajalec ne nastopa s podizvajalcem /</w:t>
      </w:r>
    </w:p>
    <w:p w14:paraId="249842A9" w14:textId="77777777" w:rsidR="00094360" w:rsidRPr="0034106B" w:rsidRDefault="00094360" w:rsidP="00530307">
      <w:pPr>
        <w:keepNext/>
        <w:keepLines/>
        <w:tabs>
          <w:tab w:val="num" w:pos="4605"/>
        </w:tabs>
        <w:spacing w:after="0" w:line="240" w:lineRule="auto"/>
        <w:jc w:val="both"/>
        <w:rPr>
          <w:rFonts w:ascii="Tahoma" w:eastAsia="Times New Roman" w:hAnsi="Tahoma" w:cs="Tahoma"/>
          <w:b/>
          <w:lang w:eastAsia="sl-SI"/>
        </w:rPr>
      </w:pPr>
    </w:p>
    <w:p w14:paraId="0042236B"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Izvajalec ob predložitvi ponudbe in ob sklenitvi te pogodbe nima prijavljenih podizvajalcev za izvedbo predmeta pogodbe. </w:t>
      </w:r>
    </w:p>
    <w:p w14:paraId="04556111" w14:textId="77777777" w:rsidR="00094360" w:rsidRPr="0034106B" w:rsidRDefault="00094360" w:rsidP="00530307">
      <w:pPr>
        <w:keepNext/>
        <w:keepLines/>
        <w:spacing w:after="0" w:line="240" w:lineRule="auto"/>
        <w:jc w:val="both"/>
        <w:rPr>
          <w:rFonts w:ascii="Tahoma" w:eastAsia="Times New Roman" w:hAnsi="Tahoma" w:cs="Tahoma"/>
          <w:b/>
          <w:lang w:eastAsia="sl-SI"/>
        </w:rPr>
      </w:pPr>
    </w:p>
    <w:p w14:paraId="5A798E8F" w14:textId="384F192D" w:rsidR="00094360" w:rsidRPr="0034106B" w:rsidRDefault="00974842" w:rsidP="00530307">
      <w:pPr>
        <w:keepNext/>
        <w:keepLines/>
        <w:spacing w:after="0" w:line="240" w:lineRule="auto"/>
        <w:jc w:val="both"/>
        <w:rPr>
          <w:rFonts w:ascii="Tahoma" w:eastAsia="Times New Roman" w:hAnsi="Tahoma" w:cs="Tahoma"/>
          <w:lang w:eastAsia="sl-SI"/>
        </w:rPr>
      </w:pPr>
      <w:r w:rsidRPr="00974842">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 oz. dobav,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r w:rsidR="00094360" w:rsidRPr="0034106B">
        <w:rPr>
          <w:rFonts w:ascii="Tahoma" w:eastAsia="Times New Roman" w:hAnsi="Tahoma" w:cs="Tahoma"/>
          <w:lang w:eastAsia="sl-SI"/>
        </w:rPr>
        <w:t>.</w:t>
      </w:r>
    </w:p>
    <w:p w14:paraId="045EF3CF"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49BBF017" w14:textId="29591DB5" w:rsidR="00094360" w:rsidRPr="0034106B" w:rsidRDefault="00974842" w:rsidP="00530307">
      <w:pPr>
        <w:keepNext/>
        <w:keepLines/>
        <w:spacing w:after="0" w:line="240" w:lineRule="auto"/>
        <w:jc w:val="both"/>
        <w:rPr>
          <w:rFonts w:ascii="Tahoma" w:eastAsia="Times New Roman" w:hAnsi="Tahoma" w:cs="Tahoma"/>
          <w:lang w:eastAsia="sl-SI"/>
        </w:rPr>
      </w:pPr>
      <w:r w:rsidRPr="00974842">
        <w:rPr>
          <w:rFonts w:ascii="Tahoma" w:eastAsia="Times New Roman" w:hAnsi="Tahoma" w:cs="Tahoma"/>
          <w:lang w:eastAsia="sl-SI"/>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r w:rsidR="00094360" w:rsidRPr="0034106B">
        <w:rPr>
          <w:rFonts w:ascii="Tahoma" w:eastAsia="Times New Roman" w:hAnsi="Tahoma" w:cs="Tahoma"/>
          <w:lang w:eastAsia="sl-SI"/>
        </w:rPr>
        <w:t>.</w:t>
      </w:r>
    </w:p>
    <w:p w14:paraId="49F67C6B"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00FFB74"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razmerju do naročnika v celoti odgovarja za dobro izvedbo pogodbenih obveznosti, ne glede na število podizvajalcev.</w:t>
      </w:r>
    </w:p>
    <w:p w14:paraId="502E37CE" w14:textId="77777777" w:rsidR="00B01B6B" w:rsidRPr="0034106B" w:rsidRDefault="00B01B6B" w:rsidP="00530307">
      <w:pPr>
        <w:keepNext/>
        <w:keepLines/>
        <w:spacing w:after="0" w:line="240" w:lineRule="auto"/>
        <w:jc w:val="both"/>
        <w:rPr>
          <w:rFonts w:ascii="Tahoma" w:eastAsia="Times New Roman" w:hAnsi="Tahoma" w:cs="Tahoma"/>
          <w:b/>
          <w:lang w:eastAsia="sl-SI"/>
        </w:rPr>
      </w:pPr>
    </w:p>
    <w:p w14:paraId="181FA930" w14:textId="77777777" w:rsidR="00EC3759" w:rsidRPr="0034106B" w:rsidRDefault="00EC3759"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ROK</w:t>
      </w:r>
      <w:r w:rsidR="004530C5">
        <w:rPr>
          <w:rFonts w:ascii="Tahoma" w:hAnsi="Tahoma" w:cs="Tahoma"/>
          <w:b/>
          <w:sz w:val="22"/>
          <w:szCs w:val="22"/>
        </w:rPr>
        <w:t xml:space="preserve"> IN KRAJ</w:t>
      </w:r>
      <w:r w:rsidRPr="0034106B">
        <w:rPr>
          <w:rFonts w:ascii="Tahoma" w:hAnsi="Tahoma" w:cs="Tahoma"/>
          <w:b/>
          <w:sz w:val="22"/>
          <w:szCs w:val="22"/>
        </w:rPr>
        <w:t xml:space="preserve"> IZVEDBE</w:t>
      </w:r>
    </w:p>
    <w:p w14:paraId="11AA57A1" w14:textId="77777777" w:rsidR="00EC3759" w:rsidRPr="0034106B" w:rsidRDefault="00EC3759" w:rsidP="00530307">
      <w:pPr>
        <w:keepNext/>
        <w:keepLines/>
        <w:suppressAutoHyphens/>
        <w:autoSpaceDE w:val="0"/>
        <w:spacing w:after="0" w:line="240" w:lineRule="auto"/>
        <w:jc w:val="center"/>
        <w:rPr>
          <w:rFonts w:ascii="Tahoma" w:eastAsia="Arial" w:hAnsi="Tahoma" w:cs="Tahoma"/>
          <w:b/>
          <w:lang w:eastAsia="ar-SA"/>
        </w:rPr>
      </w:pPr>
    </w:p>
    <w:p w14:paraId="4EF07003"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79060997" w14:textId="77777777" w:rsidR="008D3633" w:rsidRPr="0034106B" w:rsidRDefault="008D3633" w:rsidP="00B97BAF">
      <w:pPr>
        <w:keepNext/>
        <w:keepLines/>
        <w:widowControl w:val="0"/>
        <w:spacing w:after="0" w:line="240" w:lineRule="auto"/>
        <w:jc w:val="both"/>
        <w:rPr>
          <w:rFonts w:ascii="Tahoma" w:eastAsia="Times New Roman" w:hAnsi="Tahoma" w:cs="Tahoma"/>
          <w:lang w:eastAsia="sl-SI"/>
        </w:rPr>
      </w:pPr>
    </w:p>
    <w:p w14:paraId="5C8B72FB" w14:textId="31D6328C" w:rsidR="00740BBA" w:rsidRDefault="00740BBA" w:rsidP="00740BBA">
      <w:pPr>
        <w:keepNext/>
        <w:keepLines/>
        <w:widowControl w:val="0"/>
        <w:spacing w:after="0" w:line="240" w:lineRule="auto"/>
        <w:jc w:val="both"/>
        <w:rPr>
          <w:rFonts w:ascii="Tahoma" w:hAnsi="Tahoma" w:cs="Tahoma"/>
        </w:rPr>
      </w:pPr>
      <w:r w:rsidRPr="00D477AA">
        <w:rPr>
          <w:rFonts w:ascii="Tahoma" w:hAnsi="Tahoma" w:cs="Tahoma"/>
        </w:rPr>
        <w:t xml:space="preserve">Dela bodo potekala na lokaciji </w:t>
      </w:r>
      <w:r w:rsidRPr="00D477AA">
        <w:rPr>
          <w:rFonts w:ascii="Tahoma" w:eastAsia="Times New Roman" w:hAnsi="Tahoma" w:cs="Tahoma"/>
          <w:lang w:eastAsia="sl-SI"/>
        </w:rPr>
        <w:t xml:space="preserve">Adamič-Lundrovo nabrežje 1-3 v Ljubljani, kjer bo izvajalec </w:t>
      </w:r>
      <w:r w:rsidRPr="00D477AA">
        <w:rPr>
          <w:rFonts w:ascii="Tahoma" w:hAnsi="Tahoma" w:cs="Tahoma"/>
        </w:rPr>
        <w:t>izvedel celovito obnovo poslovnega prostora pod stebriščno lopo Plečnikovih tržnic.</w:t>
      </w:r>
      <w:r>
        <w:rPr>
          <w:rFonts w:ascii="Tahoma" w:hAnsi="Tahoma" w:cs="Tahoma"/>
        </w:rPr>
        <w:t xml:space="preserve"> </w:t>
      </w:r>
    </w:p>
    <w:p w14:paraId="6CC6E451" w14:textId="77777777" w:rsidR="00740BBA" w:rsidRDefault="00740BBA" w:rsidP="00740BBA">
      <w:pPr>
        <w:keepNext/>
        <w:keepLines/>
        <w:widowControl w:val="0"/>
        <w:spacing w:after="0" w:line="240" w:lineRule="auto"/>
        <w:jc w:val="both"/>
        <w:rPr>
          <w:rFonts w:ascii="Tahoma" w:hAnsi="Tahoma" w:cs="Tahoma"/>
        </w:rPr>
      </w:pPr>
    </w:p>
    <w:p w14:paraId="2531EF2A" w14:textId="051512E7" w:rsidR="00740BBA" w:rsidRPr="00A811EC" w:rsidRDefault="00740BBA" w:rsidP="00740BBA">
      <w:pPr>
        <w:keepNext/>
        <w:keepLines/>
        <w:widowControl w:val="0"/>
        <w:spacing w:after="0" w:line="240" w:lineRule="auto"/>
        <w:jc w:val="both"/>
        <w:rPr>
          <w:rFonts w:ascii="Tahoma" w:hAnsi="Tahoma" w:cs="Tahoma"/>
        </w:rPr>
      </w:pPr>
      <w:r w:rsidRPr="00F435B0">
        <w:rPr>
          <w:rFonts w:ascii="Tahoma" w:eastAsia="Times New Roman" w:hAnsi="Tahoma" w:cs="Tahoma"/>
          <w:lang w:eastAsia="sl-SI"/>
        </w:rPr>
        <w:t xml:space="preserve">Predviden začetek izvajanja pogodbenih del je ponedeljek, </w:t>
      </w:r>
      <w:r w:rsidR="00DF448F">
        <w:rPr>
          <w:rFonts w:ascii="Tahoma" w:eastAsia="Times New Roman" w:hAnsi="Tahoma" w:cs="Tahoma"/>
          <w:b/>
          <w:lang w:eastAsia="sl-SI"/>
        </w:rPr>
        <w:t>18</w:t>
      </w:r>
      <w:r w:rsidRPr="00F435B0">
        <w:rPr>
          <w:rFonts w:ascii="Tahoma" w:eastAsia="Times New Roman" w:hAnsi="Tahoma" w:cs="Tahoma"/>
          <w:b/>
          <w:lang w:eastAsia="sl-SI"/>
        </w:rPr>
        <w:t>. 8. 2025</w:t>
      </w:r>
      <w:r w:rsidRPr="00F435B0">
        <w:rPr>
          <w:rFonts w:ascii="Tahoma" w:eastAsia="Times New Roman" w:hAnsi="Tahoma" w:cs="Tahoma"/>
          <w:lang w:eastAsia="sl-SI"/>
        </w:rPr>
        <w:t xml:space="preserve">, rok </w:t>
      </w:r>
      <w:r w:rsidRPr="00C638FE">
        <w:rPr>
          <w:rFonts w:ascii="Tahoma" w:hAnsi="Tahoma" w:cs="Tahoma"/>
        </w:rPr>
        <w:t>za zaključek vseh pogodbenih obveznosti, vključno s predajo celotne dokumentacije</w:t>
      </w:r>
      <w:r>
        <w:rPr>
          <w:rFonts w:ascii="Tahoma" w:hAnsi="Tahoma" w:cs="Tahoma"/>
        </w:rPr>
        <w:t xml:space="preserve"> naročniku</w:t>
      </w:r>
      <w:r w:rsidRPr="00C638FE">
        <w:rPr>
          <w:rFonts w:ascii="Tahoma" w:hAnsi="Tahoma" w:cs="Tahoma"/>
        </w:rPr>
        <w:t xml:space="preserve">, je </w:t>
      </w:r>
      <w:r w:rsidR="00DF448F">
        <w:rPr>
          <w:rFonts w:ascii="Tahoma" w:hAnsi="Tahoma" w:cs="Tahoma"/>
          <w:b/>
          <w:szCs w:val="20"/>
          <w:lang w:eastAsia="sl-SI"/>
        </w:rPr>
        <w:t>27</w:t>
      </w:r>
      <w:r>
        <w:rPr>
          <w:rFonts w:ascii="Tahoma" w:hAnsi="Tahoma" w:cs="Tahoma"/>
          <w:b/>
          <w:szCs w:val="20"/>
          <w:lang w:eastAsia="sl-SI"/>
        </w:rPr>
        <w:t>. 1</w:t>
      </w:r>
      <w:r w:rsidR="00DF448F">
        <w:rPr>
          <w:rFonts w:ascii="Tahoma" w:hAnsi="Tahoma" w:cs="Tahoma"/>
          <w:b/>
          <w:szCs w:val="20"/>
          <w:lang w:eastAsia="sl-SI"/>
        </w:rPr>
        <w:t>1.</w:t>
      </w:r>
      <w:r>
        <w:rPr>
          <w:rFonts w:ascii="Tahoma" w:hAnsi="Tahoma" w:cs="Tahoma"/>
          <w:b/>
          <w:szCs w:val="20"/>
          <w:lang w:eastAsia="sl-SI"/>
        </w:rPr>
        <w:t xml:space="preserve"> 2025. </w:t>
      </w:r>
      <w:r w:rsidRPr="00C638FE">
        <w:rPr>
          <w:rFonts w:ascii="Tahoma" w:eastAsia="Times New Roman" w:hAnsi="Tahoma" w:cs="Tahoma"/>
          <w:lang w:eastAsia="sl-SI"/>
        </w:rPr>
        <w:t>Ob zaključku vseh del pogodbeni stranki</w:t>
      </w:r>
      <w:r w:rsidRPr="003955DB">
        <w:rPr>
          <w:rFonts w:ascii="Tahoma" w:eastAsia="Times New Roman" w:hAnsi="Tahoma" w:cs="Tahoma"/>
          <w:lang w:eastAsia="sl-SI"/>
        </w:rPr>
        <w:t xml:space="preserve"> oziroma njuna predstavnika podpišeta zapisnik </w:t>
      </w:r>
      <w:r w:rsidRPr="003955DB">
        <w:rPr>
          <w:rFonts w:ascii="Tahoma" w:hAnsi="Tahoma" w:cs="Tahoma"/>
        </w:rPr>
        <w:t xml:space="preserve">o </w:t>
      </w:r>
      <w:r w:rsidRPr="00872D57">
        <w:rPr>
          <w:rFonts w:ascii="Tahoma" w:hAnsi="Tahoma" w:cs="Tahoma"/>
        </w:rPr>
        <w:t>izvedenih vseh pogodbenih delih</w:t>
      </w:r>
      <w:r w:rsidRPr="003955DB">
        <w:rPr>
          <w:rFonts w:ascii="Tahoma" w:eastAsia="Times New Roman" w:hAnsi="Tahoma" w:cs="Tahoma"/>
          <w:lang w:eastAsia="sl-SI"/>
        </w:rPr>
        <w:t>.</w:t>
      </w:r>
    </w:p>
    <w:p w14:paraId="0A330634" w14:textId="77777777" w:rsidR="00A75075" w:rsidRDefault="00A75075" w:rsidP="00A75075">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6281AA7E" w14:textId="77777777" w:rsidR="00A75075" w:rsidRDefault="00A75075" w:rsidP="00A75075">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D430A7">
        <w:rPr>
          <w:rFonts w:ascii="Tahoma" w:eastAsia="Times New Roman" w:hAnsi="Tahoma" w:cs="Tahoma"/>
          <w:lang w:eastAsia="sl-SI"/>
        </w:rPr>
        <w:t>Izvajalec bo moral v roku 5 (pet) delovnih dni po sklenitvi pogodbe</w:t>
      </w:r>
      <w:r w:rsidRPr="00D430A7">
        <w:rPr>
          <w:rFonts w:ascii="Tahoma" w:hAnsi="Tahoma" w:cs="Tahoma"/>
        </w:rPr>
        <w:t xml:space="preserve"> </w:t>
      </w:r>
      <w:r w:rsidRPr="00D430A7">
        <w:rPr>
          <w:rFonts w:ascii="Tahoma" w:eastAsia="Times New Roman" w:hAnsi="Tahoma" w:cs="Tahoma"/>
          <w:lang w:eastAsia="sl-SI"/>
        </w:rPr>
        <w:t>izdelati usklajen terminski plan aktivnosti in ga predati naročniku v potrditev.</w:t>
      </w:r>
      <w:r w:rsidRPr="00A20831">
        <w:rPr>
          <w:rFonts w:ascii="Tahoma" w:eastAsia="Times New Roman" w:hAnsi="Tahoma" w:cs="Tahoma"/>
          <w:lang w:eastAsia="sl-SI"/>
        </w:rPr>
        <w:t xml:space="preserve"> </w:t>
      </w:r>
    </w:p>
    <w:p w14:paraId="2376870E" w14:textId="77777777" w:rsidR="00BD6D05" w:rsidRPr="00A20831" w:rsidRDefault="00BD6D05" w:rsidP="00C22D2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1527F16A" w14:textId="77777777" w:rsidR="00BD6D05" w:rsidRPr="00A811EC" w:rsidRDefault="00BD6D05"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811EC">
        <w:rPr>
          <w:rFonts w:ascii="Tahoma" w:eastAsia="Times New Roman" w:hAnsi="Tahoma" w:cs="Tahoma"/>
          <w:color w:val="000000"/>
          <w:lang w:eastAsia="sl-SI"/>
        </w:rPr>
        <w:t>člen</w:t>
      </w:r>
    </w:p>
    <w:p w14:paraId="3865345E" w14:textId="77777777" w:rsidR="00C22D27" w:rsidRPr="009771A4" w:rsidRDefault="00C22D27" w:rsidP="00C22D27">
      <w:pPr>
        <w:keepNext/>
        <w:keepLines/>
        <w:widowControl w:val="0"/>
        <w:spacing w:after="0" w:line="240" w:lineRule="auto"/>
        <w:jc w:val="both"/>
        <w:rPr>
          <w:rFonts w:ascii="Tahoma" w:eastAsia="Times New Roman" w:hAnsi="Tahoma" w:cs="Tahoma"/>
          <w:lang w:eastAsia="sl-SI"/>
        </w:rPr>
      </w:pPr>
    </w:p>
    <w:p w14:paraId="1D96D138" w14:textId="77777777" w:rsidR="00C22D27" w:rsidRPr="009771A4" w:rsidRDefault="00C22D27" w:rsidP="00C22D27">
      <w:pPr>
        <w:keepNext/>
        <w:keepLines/>
        <w:widowControl w:val="0"/>
        <w:spacing w:after="0" w:line="240" w:lineRule="auto"/>
        <w:jc w:val="both"/>
        <w:rPr>
          <w:rFonts w:ascii="Tahoma" w:hAnsi="Tahoma" w:cs="Tahoma"/>
        </w:rPr>
      </w:pPr>
      <w:r w:rsidRPr="009771A4">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3DE5075E" w14:textId="77777777" w:rsidR="00C22D27" w:rsidRPr="009771A4" w:rsidRDefault="00C22D27" w:rsidP="00C22D27">
      <w:pPr>
        <w:keepNext/>
        <w:keepLines/>
        <w:widowControl w:val="0"/>
        <w:spacing w:after="0" w:line="240" w:lineRule="auto"/>
        <w:jc w:val="both"/>
        <w:rPr>
          <w:rFonts w:ascii="Tahoma" w:hAnsi="Tahoma" w:cs="Tahoma"/>
        </w:rPr>
      </w:pPr>
    </w:p>
    <w:p w14:paraId="16587991" w14:textId="77777777" w:rsidR="00C22D27" w:rsidRPr="00A811EC" w:rsidRDefault="00C22D27" w:rsidP="00C22D27">
      <w:pPr>
        <w:keepNext/>
        <w:keepLines/>
        <w:widowControl w:val="0"/>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Naročnik ima pravico nadzirati uresničevanje terminskega plana izvajalca.  </w:t>
      </w:r>
    </w:p>
    <w:p w14:paraId="5B3C700A" w14:textId="77777777" w:rsidR="005F7103" w:rsidRDefault="005F7103" w:rsidP="005F7103">
      <w:pPr>
        <w:keepNext/>
        <w:keepLines/>
        <w:widowControl w:val="0"/>
        <w:spacing w:after="0" w:line="240" w:lineRule="auto"/>
        <w:jc w:val="both"/>
        <w:rPr>
          <w:rFonts w:ascii="Tahoma" w:hAnsi="Tahoma" w:cs="Tahoma"/>
        </w:rPr>
      </w:pPr>
    </w:p>
    <w:p w14:paraId="38A30A99" w14:textId="77777777" w:rsidR="00973DC7" w:rsidRPr="00FE49EC" w:rsidRDefault="00973DC7"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49EC">
        <w:rPr>
          <w:rFonts w:ascii="Tahoma" w:eastAsia="Times New Roman" w:hAnsi="Tahoma" w:cs="Tahoma"/>
          <w:color w:val="000000"/>
          <w:lang w:eastAsia="sl-SI"/>
        </w:rPr>
        <w:t>člen</w:t>
      </w:r>
    </w:p>
    <w:p w14:paraId="61DA56B0" w14:textId="77777777" w:rsidR="00973DC7" w:rsidRDefault="00973DC7" w:rsidP="005F7103">
      <w:pPr>
        <w:keepNext/>
        <w:keepLines/>
        <w:widowControl w:val="0"/>
        <w:spacing w:after="0" w:line="240" w:lineRule="auto"/>
        <w:jc w:val="both"/>
        <w:rPr>
          <w:rFonts w:ascii="Tahoma" w:hAnsi="Tahoma" w:cs="Tahoma"/>
        </w:rPr>
      </w:pPr>
    </w:p>
    <w:p w14:paraId="103C863E" w14:textId="77777777" w:rsidR="005F7103" w:rsidRPr="003A2BD9" w:rsidRDefault="005F7103" w:rsidP="005F7103">
      <w:pPr>
        <w:keepNext/>
        <w:keepLines/>
        <w:widowControl w:val="0"/>
        <w:spacing w:after="0" w:line="240" w:lineRule="auto"/>
        <w:jc w:val="both"/>
        <w:rPr>
          <w:rFonts w:ascii="Tahoma" w:hAnsi="Tahoma" w:cs="Tahoma"/>
        </w:rPr>
      </w:pPr>
      <w:r w:rsidRPr="003A2BD9">
        <w:rPr>
          <w:rFonts w:ascii="Tahoma" w:hAnsi="Tahoma" w:cs="Tahoma"/>
        </w:rPr>
        <w:t>Izvajalec je dolžan v imenu naročnika ločeno zbirati odpadke glede na vrsto in naravo le teh ter sproti za vse odpadke, ki nastanejo med izvajanjem</w:t>
      </w:r>
      <w:r>
        <w:rPr>
          <w:rFonts w:ascii="Tahoma" w:hAnsi="Tahoma" w:cs="Tahoma"/>
        </w:rPr>
        <w:t xml:space="preserve"> pogodbenih</w:t>
      </w:r>
      <w:r w:rsidRPr="003A2BD9">
        <w:rPr>
          <w:rFonts w:ascii="Tahoma" w:hAnsi="Tahoma" w:cs="Tahoma"/>
        </w:rPr>
        <w:t xml:space="preserve"> del, ločeno glede na vrsto in naravo</w:t>
      </w:r>
      <w:r w:rsidR="00872D57">
        <w:rPr>
          <w:rFonts w:ascii="Tahoma" w:hAnsi="Tahoma" w:cs="Tahoma"/>
        </w:rPr>
        <w:t xml:space="preserve"> le teh</w:t>
      </w:r>
      <w:r w:rsidRPr="003A2BD9">
        <w:rPr>
          <w:rFonts w:ascii="Tahoma" w:hAnsi="Tahoma" w:cs="Tahoma"/>
        </w:rPr>
        <w:t>,</w:t>
      </w:r>
      <w:r w:rsidRPr="00D70DAC">
        <w:rPr>
          <w:rFonts w:ascii="Tahoma" w:hAnsi="Tahoma" w:cs="Tahoma"/>
        </w:rPr>
        <w:t xml:space="preserve"> </w:t>
      </w:r>
      <w:r w:rsidRPr="003A2BD9">
        <w:rPr>
          <w:rFonts w:ascii="Tahoma" w:hAnsi="Tahoma" w:cs="Tahoma"/>
        </w:rPr>
        <w:t>v skladu s predpis</w:t>
      </w:r>
      <w:r w:rsidR="004E4F31">
        <w:rPr>
          <w:rFonts w:ascii="Tahoma" w:hAnsi="Tahoma" w:cs="Tahoma"/>
        </w:rPr>
        <w:t>i</w:t>
      </w:r>
      <w:r w:rsidRPr="003A2BD9">
        <w:rPr>
          <w:rFonts w:ascii="Tahoma" w:hAnsi="Tahoma" w:cs="Tahoma"/>
        </w:rPr>
        <w:t>, ki ureja</w:t>
      </w:r>
      <w:r w:rsidR="004E4F31">
        <w:rPr>
          <w:rFonts w:ascii="Tahoma" w:hAnsi="Tahoma" w:cs="Tahoma"/>
        </w:rPr>
        <w:t>jo</w:t>
      </w:r>
      <w:r w:rsidRPr="003A2BD9">
        <w:rPr>
          <w:rFonts w:ascii="Tahoma" w:hAnsi="Tahoma" w:cs="Tahoma"/>
        </w:rPr>
        <w:t xml:space="preserve"> ravnanje z odpadki, ki nastanejo pri izvajanju pogodbenih del</w:t>
      </w:r>
      <w:r>
        <w:rPr>
          <w:rFonts w:ascii="Tahoma" w:hAnsi="Tahoma" w:cs="Tahoma"/>
        </w:rPr>
        <w:t xml:space="preserve"> oz. ki urejajo odpadke</w:t>
      </w:r>
      <w:r w:rsidR="004E4F31">
        <w:rPr>
          <w:rFonts w:ascii="Tahoma" w:hAnsi="Tahoma" w:cs="Tahoma"/>
        </w:rPr>
        <w:t>,</w:t>
      </w:r>
      <w:r>
        <w:rPr>
          <w:rFonts w:ascii="Tahoma" w:hAnsi="Tahoma" w:cs="Tahoma"/>
        </w:rPr>
        <w:t xml:space="preserve"> </w:t>
      </w:r>
      <w:r w:rsidRPr="003A2BD9">
        <w:rPr>
          <w:rFonts w:ascii="Tahoma" w:hAnsi="Tahoma" w:cs="Tahoma"/>
        </w:rPr>
        <w:t>v imenu naročnika (po pooblastilu) voditi evidenco o vrstah in količinah nastalih odpadkov.</w:t>
      </w:r>
    </w:p>
    <w:p w14:paraId="7CF6A600" w14:textId="77777777" w:rsidR="005F7103" w:rsidRDefault="005F7103" w:rsidP="005F7103">
      <w:pPr>
        <w:keepNext/>
        <w:keepLines/>
        <w:widowControl w:val="0"/>
        <w:spacing w:after="0" w:line="240" w:lineRule="auto"/>
        <w:jc w:val="both"/>
        <w:rPr>
          <w:rFonts w:ascii="Tahoma" w:hAnsi="Tahoma" w:cs="Tahoma"/>
        </w:rPr>
      </w:pPr>
    </w:p>
    <w:p w14:paraId="1D4B5805" w14:textId="77777777" w:rsidR="005F7103" w:rsidRDefault="005F7103" w:rsidP="005F7103">
      <w:pPr>
        <w:keepNext/>
        <w:keepLines/>
        <w:widowControl w:val="0"/>
        <w:spacing w:after="0" w:line="240" w:lineRule="auto"/>
        <w:jc w:val="both"/>
        <w:rPr>
          <w:rFonts w:ascii="Tahoma" w:hAnsi="Tahoma" w:cs="Tahoma"/>
        </w:rPr>
      </w:pPr>
      <w:r w:rsidRPr="003A2BD9">
        <w:rPr>
          <w:rFonts w:ascii="Tahoma" w:hAnsi="Tahoma" w:cs="Tahoma"/>
        </w:rPr>
        <w:t>Na podlagi pooblastila naročnika</w:t>
      </w:r>
      <w:r>
        <w:rPr>
          <w:rFonts w:ascii="Tahoma" w:hAnsi="Tahoma" w:cs="Tahoma"/>
        </w:rPr>
        <w:t>,</w:t>
      </w:r>
      <w:r w:rsidRPr="003A2BD9">
        <w:rPr>
          <w:rFonts w:ascii="Tahoma" w:hAnsi="Tahoma" w:cs="Tahoma"/>
        </w:rPr>
        <w:t xml:space="preserve"> </w:t>
      </w:r>
      <w:r>
        <w:rPr>
          <w:rFonts w:ascii="Tahoma" w:hAnsi="Tahoma" w:cs="Tahoma"/>
        </w:rPr>
        <w:t>ki</w:t>
      </w:r>
      <w:r w:rsidRPr="003A2BD9">
        <w:rPr>
          <w:rFonts w:ascii="Tahoma" w:hAnsi="Tahoma" w:cs="Tahoma"/>
        </w:rPr>
        <w:t xml:space="preserve"> je priloga št. </w:t>
      </w:r>
      <w:r w:rsidR="00973DC7">
        <w:rPr>
          <w:rFonts w:ascii="Tahoma" w:hAnsi="Tahoma" w:cs="Tahoma"/>
        </w:rPr>
        <w:t>3</w:t>
      </w:r>
      <w:r w:rsidRPr="003A2BD9">
        <w:rPr>
          <w:rFonts w:ascii="Tahoma" w:hAnsi="Tahoma" w:cs="Tahoma"/>
        </w:rPr>
        <w:t xml:space="preserve"> </w:t>
      </w:r>
      <w:r>
        <w:rPr>
          <w:rFonts w:ascii="Tahoma" w:hAnsi="Tahoma" w:cs="Tahoma"/>
        </w:rPr>
        <w:t xml:space="preserve">in sestavni del </w:t>
      </w:r>
      <w:r w:rsidRPr="003A2BD9">
        <w:rPr>
          <w:rFonts w:ascii="Tahoma" w:hAnsi="Tahoma" w:cs="Tahoma"/>
        </w:rPr>
        <w:t>te pogodbe</w:t>
      </w:r>
      <w:r>
        <w:rPr>
          <w:rFonts w:ascii="Tahoma" w:hAnsi="Tahoma" w:cs="Tahoma"/>
        </w:rPr>
        <w:t>,</w:t>
      </w:r>
      <w:r w:rsidRPr="003A2BD9">
        <w:rPr>
          <w:rFonts w:ascii="Tahoma" w:hAnsi="Tahoma" w:cs="Tahoma"/>
        </w:rPr>
        <w:t xml:space="preserve"> izvajalec izpolni evidenčni list z uporabo informacijskega sistema o ravnanju z odpadki (IS-Odpadki) ter zagotovi nj</w:t>
      </w:r>
      <w:r>
        <w:rPr>
          <w:rFonts w:ascii="Tahoma" w:hAnsi="Tahoma" w:cs="Tahoma"/>
        </w:rPr>
        <w:t>egovo</w:t>
      </w:r>
      <w:r w:rsidRPr="003A2BD9">
        <w:rPr>
          <w:rFonts w:ascii="Tahoma" w:hAnsi="Tahoma" w:cs="Tahoma"/>
        </w:rPr>
        <w:t xml:space="preserve"> veljavnost. </w:t>
      </w:r>
    </w:p>
    <w:p w14:paraId="6E7C81C5" w14:textId="77777777" w:rsidR="00072D1C" w:rsidRPr="00EF100F"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398B471F" w14:textId="7193A669" w:rsidR="00072D1C" w:rsidRPr="00B601F1" w:rsidRDefault="00072D1C" w:rsidP="002C7037">
      <w:pPr>
        <w:pStyle w:val="Odstavekseznama"/>
        <w:keepNext/>
        <w:keepLines/>
        <w:numPr>
          <w:ilvl w:val="0"/>
          <w:numId w:val="10"/>
        </w:numPr>
        <w:ind w:left="567" w:hanging="567"/>
        <w:jc w:val="center"/>
        <w:rPr>
          <w:rFonts w:ascii="Tahoma" w:hAnsi="Tahoma" w:cs="Tahoma"/>
          <w:b/>
          <w:sz w:val="22"/>
          <w:szCs w:val="22"/>
        </w:rPr>
      </w:pPr>
      <w:r w:rsidRPr="00B601F1">
        <w:rPr>
          <w:rFonts w:ascii="Tahoma" w:hAnsi="Tahoma" w:cs="Tahoma"/>
          <w:b/>
          <w:sz w:val="22"/>
          <w:szCs w:val="22"/>
        </w:rPr>
        <w:t xml:space="preserve">IZROČITEV </w:t>
      </w:r>
      <w:r w:rsidR="00321C26">
        <w:rPr>
          <w:rFonts w:ascii="Tahoma" w:hAnsi="Tahoma" w:cs="Tahoma"/>
          <w:b/>
          <w:sz w:val="22"/>
          <w:szCs w:val="22"/>
        </w:rPr>
        <w:t xml:space="preserve">OBNOVLJENEGA </w:t>
      </w:r>
      <w:r w:rsidRPr="00B601F1">
        <w:rPr>
          <w:rFonts w:ascii="Tahoma" w:hAnsi="Tahoma" w:cs="Tahoma"/>
          <w:b/>
          <w:sz w:val="22"/>
          <w:szCs w:val="22"/>
        </w:rPr>
        <w:t xml:space="preserve">OBJEKTA </w:t>
      </w:r>
    </w:p>
    <w:p w14:paraId="2F34411C" w14:textId="77777777" w:rsidR="00072D1C" w:rsidRPr="005D65BD"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02B2A8A4" w14:textId="77777777" w:rsidR="00072D1C" w:rsidRPr="00FE49EC" w:rsidRDefault="00072D1C"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49EC">
        <w:rPr>
          <w:rFonts w:ascii="Tahoma" w:eastAsia="Times New Roman" w:hAnsi="Tahoma" w:cs="Tahoma"/>
          <w:color w:val="000000"/>
          <w:lang w:eastAsia="sl-SI"/>
        </w:rPr>
        <w:t>člen</w:t>
      </w:r>
    </w:p>
    <w:p w14:paraId="1AFC4A69" w14:textId="77777777" w:rsidR="00072D1C" w:rsidRPr="005D65BD"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5BBF65C7" w14:textId="48640A6C" w:rsidR="002B5087" w:rsidRPr="005D65BD" w:rsidRDefault="002B5087" w:rsidP="00530307">
      <w:pPr>
        <w:keepNext/>
        <w:keepLines/>
        <w:tabs>
          <w:tab w:val="left" w:pos="709"/>
          <w:tab w:val="left" w:pos="1702"/>
        </w:tabs>
        <w:spacing w:after="0" w:line="240" w:lineRule="auto"/>
        <w:jc w:val="both"/>
        <w:rPr>
          <w:rFonts w:ascii="Tahoma" w:eastAsia="Times New Roman" w:hAnsi="Tahoma" w:cs="Tahoma"/>
          <w:szCs w:val="20"/>
          <w:lang w:eastAsia="sl-SI"/>
        </w:rPr>
      </w:pPr>
      <w:r w:rsidRPr="005D65BD">
        <w:rPr>
          <w:rFonts w:ascii="Tahoma" w:eastAsia="Times New Roman" w:hAnsi="Tahoma" w:cs="Tahoma"/>
          <w:szCs w:val="20"/>
          <w:lang w:eastAsia="sl-SI"/>
        </w:rPr>
        <w:lastRenderedPageBreak/>
        <w:t xml:space="preserve">S podpisom </w:t>
      </w:r>
      <w:r w:rsidR="00B97BAF" w:rsidRPr="00B97BAF">
        <w:rPr>
          <w:rFonts w:ascii="Tahoma" w:eastAsia="Times New Roman" w:hAnsi="Tahoma" w:cs="Tahoma"/>
          <w:szCs w:val="20"/>
          <w:lang w:eastAsia="sl-SI"/>
        </w:rPr>
        <w:t>zapisnik</w:t>
      </w:r>
      <w:r w:rsidR="00B97BAF">
        <w:rPr>
          <w:rFonts w:ascii="Tahoma" w:eastAsia="Times New Roman" w:hAnsi="Tahoma" w:cs="Tahoma"/>
          <w:szCs w:val="20"/>
          <w:lang w:eastAsia="sl-SI"/>
        </w:rPr>
        <w:t>a</w:t>
      </w:r>
      <w:r w:rsidR="00B97BAF" w:rsidRPr="00B97BAF">
        <w:rPr>
          <w:rFonts w:ascii="Tahoma" w:eastAsia="Times New Roman" w:hAnsi="Tahoma" w:cs="Tahoma"/>
          <w:szCs w:val="20"/>
          <w:lang w:eastAsia="sl-SI"/>
        </w:rPr>
        <w:t xml:space="preserve"> o </w:t>
      </w:r>
      <w:r w:rsidR="00872D57" w:rsidRPr="00872D57">
        <w:rPr>
          <w:rFonts w:ascii="Tahoma" w:hAnsi="Tahoma" w:cs="Tahoma"/>
        </w:rPr>
        <w:t xml:space="preserve">izvedenih vseh pogodbenih delih </w:t>
      </w:r>
      <w:r w:rsidRPr="005D65BD">
        <w:rPr>
          <w:rFonts w:ascii="Tahoma" w:eastAsia="Times New Roman" w:hAnsi="Tahoma" w:cs="Tahoma"/>
          <w:szCs w:val="20"/>
          <w:lang w:eastAsia="sl-SI"/>
        </w:rPr>
        <w:t>naročnik prevzame dela oziroma</w:t>
      </w:r>
      <w:r w:rsidR="00321C26">
        <w:rPr>
          <w:rFonts w:ascii="Tahoma" w:eastAsia="Times New Roman" w:hAnsi="Tahoma" w:cs="Tahoma"/>
          <w:szCs w:val="20"/>
          <w:lang w:eastAsia="sl-SI"/>
        </w:rPr>
        <w:t xml:space="preserve"> obnovljeni</w:t>
      </w:r>
      <w:r w:rsidRPr="005D65BD">
        <w:rPr>
          <w:rFonts w:ascii="Tahoma" w:eastAsia="Times New Roman" w:hAnsi="Tahoma" w:cs="Tahoma"/>
          <w:szCs w:val="20"/>
          <w:lang w:eastAsia="sl-SI"/>
        </w:rPr>
        <w:t xml:space="preserve"> objekt od izvajalca. Pogoj za podpis zapisnika</w:t>
      </w:r>
      <w:r w:rsidRPr="00CC2697">
        <w:rPr>
          <w:rFonts w:ascii="Tahoma" w:hAnsi="Tahoma" w:cs="Tahoma"/>
        </w:rPr>
        <w:t xml:space="preserve"> </w:t>
      </w:r>
      <w:r w:rsidRPr="00072D1C">
        <w:rPr>
          <w:rFonts w:ascii="Tahoma" w:hAnsi="Tahoma" w:cs="Tahoma"/>
        </w:rPr>
        <w:t xml:space="preserve">o </w:t>
      </w:r>
      <w:r w:rsidR="00872D57">
        <w:rPr>
          <w:rFonts w:ascii="Tahoma" w:hAnsi="Tahoma" w:cs="Tahoma"/>
        </w:rPr>
        <w:t>izvedenih vseh pogodbenih delih</w:t>
      </w:r>
      <w:r w:rsidR="00291646" w:rsidRPr="00291646">
        <w:rPr>
          <w:rFonts w:ascii="Tahoma" w:hAnsi="Tahoma" w:cs="Tahoma"/>
        </w:rPr>
        <w:t xml:space="preserve"> </w:t>
      </w:r>
      <w:r w:rsidRPr="005D65BD">
        <w:rPr>
          <w:rFonts w:ascii="Tahoma" w:eastAsia="Times New Roman" w:hAnsi="Tahoma" w:cs="Tahoma"/>
          <w:szCs w:val="20"/>
          <w:lang w:eastAsia="sl-SI"/>
        </w:rPr>
        <w:t>je zaključek</w:t>
      </w:r>
      <w:r>
        <w:rPr>
          <w:rFonts w:ascii="Tahoma" w:eastAsia="Times New Roman" w:hAnsi="Tahoma" w:cs="Tahoma"/>
          <w:szCs w:val="20"/>
          <w:lang w:eastAsia="sl-SI"/>
        </w:rPr>
        <w:t xml:space="preserve"> vseh</w:t>
      </w:r>
      <w:r w:rsidRPr="005D65BD">
        <w:rPr>
          <w:rFonts w:ascii="Tahoma" w:eastAsia="Times New Roman" w:hAnsi="Tahoma" w:cs="Tahoma"/>
          <w:szCs w:val="20"/>
          <w:lang w:eastAsia="sl-SI"/>
        </w:rPr>
        <w:t xml:space="preserve"> pogodbenih del. Potrditev končne situacije pa pomeni dokončni obračun opravljenih del.</w:t>
      </w:r>
    </w:p>
    <w:p w14:paraId="58B066A6" w14:textId="77777777" w:rsidR="00291646" w:rsidRPr="005D666A" w:rsidRDefault="00291646" w:rsidP="00291646">
      <w:pPr>
        <w:keepNext/>
        <w:keepLines/>
        <w:numPr>
          <w:ilvl w:val="12"/>
          <w:numId w:val="0"/>
        </w:numPr>
        <w:tabs>
          <w:tab w:val="left" w:pos="567"/>
          <w:tab w:val="left" w:pos="4253"/>
          <w:tab w:val="left" w:pos="5529"/>
          <w:tab w:val="right" w:pos="8505"/>
        </w:tabs>
        <w:spacing w:after="0" w:line="240" w:lineRule="auto"/>
        <w:jc w:val="both"/>
        <w:rPr>
          <w:rFonts w:ascii="Tahoma" w:eastAsia="Times New Roman" w:hAnsi="Tahoma" w:cs="Tahoma"/>
          <w:lang w:eastAsia="sl-SI"/>
        </w:rPr>
      </w:pPr>
    </w:p>
    <w:p w14:paraId="025EC29A" w14:textId="77777777" w:rsidR="00291646" w:rsidRPr="00511726" w:rsidRDefault="00291646" w:rsidP="002C7037">
      <w:pPr>
        <w:pStyle w:val="Odstavekseznama"/>
        <w:keepNext/>
        <w:keepLines/>
        <w:numPr>
          <w:ilvl w:val="0"/>
          <w:numId w:val="10"/>
        </w:numPr>
        <w:ind w:left="567" w:hanging="567"/>
        <w:jc w:val="center"/>
        <w:rPr>
          <w:rFonts w:ascii="Tahoma" w:hAnsi="Tahoma" w:cs="Tahoma"/>
          <w:b/>
          <w:sz w:val="22"/>
          <w:szCs w:val="22"/>
        </w:rPr>
      </w:pPr>
      <w:r w:rsidRPr="00B62D3F">
        <w:rPr>
          <w:rFonts w:ascii="Tahoma" w:hAnsi="Tahoma" w:cs="Tahoma"/>
          <w:b/>
          <w:sz w:val="22"/>
          <w:szCs w:val="22"/>
        </w:rPr>
        <w:t>KAKOVOST IN GARANCIJA</w:t>
      </w:r>
    </w:p>
    <w:p w14:paraId="085C4EB0" w14:textId="77777777" w:rsidR="00291646" w:rsidRPr="00511726" w:rsidRDefault="00291646" w:rsidP="0029164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hAnsi="Tahoma" w:cs="Tahoma"/>
          <w:strike/>
        </w:rPr>
      </w:pPr>
    </w:p>
    <w:p w14:paraId="58436704" w14:textId="77777777" w:rsidR="00291646" w:rsidRPr="0045415D" w:rsidRDefault="0029164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2CD3F450" w14:textId="77777777" w:rsidR="00291646" w:rsidRPr="00511726" w:rsidRDefault="00291646" w:rsidP="0029164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p>
    <w:p w14:paraId="5A5072E2" w14:textId="77777777" w:rsidR="00291646" w:rsidRPr="00407CD1" w:rsidRDefault="00291646" w:rsidP="00291646">
      <w:pPr>
        <w:keepNext/>
        <w:keepLines/>
        <w:spacing w:after="0" w:line="240" w:lineRule="auto"/>
        <w:jc w:val="both"/>
        <w:rPr>
          <w:rFonts w:ascii="Tahoma" w:eastAsia="Times New Roman" w:hAnsi="Tahoma" w:cs="Tahoma"/>
          <w:lang w:eastAsia="sl-SI"/>
        </w:rPr>
      </w:pPr>
      <w:r w:rsidRPr="00407CD1">
        <w:rPr>
          <w:rFonts w:ascii="Tahoma" w:eastAsia="Times New Roman" w:hAnsi="Tahoma" w:cs="Tahoma"/>
          <w:lang w:eastAsia="sl-SI"/>
        </w:rPr>
        <w:t xml:space="preserve">Kakovost vseh </w:t>
      </w:r>
      <w:r>
        <w:rPr>
          <w:rFonts w:ascii="Tahoma" w:eastAsia="Times New Roman" w:hAnsi="Tahoma" w:cs="Tahoma"/>
          <w:lang w:eastAsia="sl-SI"/>
        </w:rPr>
        <w:t>del</w:t>
      </w:r>
      <w:r w:rsidRPr="00407CD1">
        <w:rPr>
          <w:rFonts w:ascii="Tahoma" w:eastAsia="Times New Roman" w:hAnsi="Tahoma" w:cs="Tahoma"/>
          <w:lang w:eastAsia="sl-SI"/>
        </w:rPr>
        <w:t xml:space="preserve"> mora biti v skladu s tehnično specifikacijo naročnika, veljavno zakonodajo, ki se nanaša na predmet pogodbe in tehnično dokumentacijo, ki jo bo izvajalec predložil ob predaji </w:t>
      </w:r>
      <w:r>
        <w:rPr>
          <w:rFonts w:ascii="Tahoma" w:eastAsia="Times New Roman" w:hAnsi="Tahoma" w:cs="Tahoma"/>
          <w:lang w:eastAsia="sl-SI"/>
        </w:rPr>
        <w:t>del</w:t>
      </w:r>
      <w:r w:rsidRPr="00407CD1">
        <w:rPr>
          <w:rFonts w:ascii="Tahoma" w:eastAsia="Times New Roman" w:hAnsi="Tahoma" w:cs="Tahoma"/>
          <w:lang w:eastAsia="sl-SI"/>
        </w:rPr>
        <w:t>.</w:t>
      </w:r>
    </w:p>
    <w:p w14:paraId="5B542F6D" w14:textId="77777777" w:rsidR="00291646" w:rsidRDefault="00291646" w:rsidP="00291646">
      <w:pPr>
        <w:keepNext/>
        <w:keepLines/>
        <w:spacing w:after="0" w:line="240" w:lineRule="auto"/>
        <w:jc w:val="both"/>
        <w:rPr>
          <w:rFonts w:ascii="Tahoma" w:eastAsia="Times New Roman" w:hAnsi="Tahoma" w:cs="Tahoma"/>
          <w:lang w:eastAsia="sl-SI"/>
        </w:rPr>
      </w:pPr>
    </w:p>
    <w:p w14:paraId="47AC54F2" w14:textId="77777777" w:rsidR="00291646" w:rsidRPr="000F7D5F" w:rsidRDefault="0029164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943946B" w14:textId="77777777" w:rsidR="00291646" w:rsidRPr="00EC4317" w:rsidRDefault="00291646" w:rsidP="00291646">
      <w:pPr>
        <w:keepNext/>
        <w:keepLines/>
        <w:tabs>
          <w:tab w:val="left" w:pos="1418"/>
          <w:tab w:val="left" w:pos="1702"/>
        </w:tabs>
        <w:spacing w:after="0" w:line="240" w:lineRule="auto"/>
        <w:jc w:val="both"/>
        <w:rPr>
          <w:rFonts w:ascii="Tahoma" w:hAnsi="Tahoma" w:cs="Tahoma"/>
        </w:rPr>
      </w:pPr>
    </w:p>
    <w:p w14:paraId="70A191CD" w14:textId="77777777" w:rsidR="007711DD" w:rsidRPr="005D666A" w:rsidRDefault="005D2D10" w:rsidP="007711DD">
      <w:pPr>
        <w:keepNext/>
        <w:keepLines/>
        <w:tabs>
          <w:tab w:val="left" w:pos="1418"/>
          <w:tab w:val="left" w:pos="1702"/>
        </w:tabs>
        <w:spacing w:after="0" w:line="240" w:lineRule="auto"/>
        <w:jc w:val="both"/>
        <w:rPr>
          <w:rFonts w:ascii="Tahoma" w:hAnsi="Tahoma" w:cs="Tahoma"/>
        </w:rPr>
      </w:pPr>
      <w:r>
        <w:rPr>
          <w:rFonts w:ascii="Tahoma" w:hAnsi="Tahoma" w:cs="Tahoma"/>
        </w:rPr>
        <w:t>G</w:t>
      </w:r>
      <w:r w:rsidR="007711DD" w:rsidRPr="00686E80">
        <w:rPr>
          <w:rFonts w:ascii="Tahoma" w:hAnsi="Tahoma" w:cs="Tahoma"/>
        </w:rPr>
        <w:t xml:space="preserve">arancijska doba za vsa opravljena dela - tudi za dela podizvajalcev (za kakovost izvedenih del, opremo in vgrajeni material) je štiriindvajset (24) mesecev </w:t>
      </w:r>
      <w:r w:rsidR="007711DD" w:rsidRPr="00686E80">
        <w:rPr>
          <w:rFonts w:ascii="Tahoma" w:eastAsia="Times New Roman" w:hAnsi="Tahoma" w:cs="Tahoma"/>
          <w:lang w:eastAsia="sl-SI"/>
        </w:rPr>
        <w:t xml:space="preserve">od podpisa zapisnika </w:t>
      </w:r>
      <w:r w:rsidR="007711DD" w:rsidRPr="00686E80">
        <w:rPr>
          <w:rFonts w:ascii="Tahoma" w:hAnsi="Tahoma" w:cs="Tahoma"/>
        </w:rPr>
        <w:t xml:space="preserve">o </w:t>
      </w:r>
      <w:r>
        <w:rPr>
          <w:rFonts w:ascii="Tahoma" w:hAnsi="Tahoma" w:cs="Tahoma"/>
        </w:rPr>
        <w:t>izvedenih vseh pogodbenih delih</w:t>
      </w:r>
      <w:r w:rsidR="007711DD" w:rsidRPr="00686E80">
        <w:rPr>
          <w:rFonts w:ascii="Tahoma" w:eastAsia="Times New Roman" w:hAnsi="Tahoma" w:cs="Tahoma"/>
          <w:lang w:eastAsia="sl-SI"/>
        </w:rPr>
        <w:t xml:space="preserve"> s strani obeh pogodbenih strank oz. njunih predstavnikov</w:t>
      </w:r>
      <w:r w:rsidR="007711DD" w:rsidRPr="00686E80">
        <w:rPr>
          <w:rFonts w:ascii="Tahoma" w:hAnsi="Tahoma" w:cs="Tahoma"/>
        </w:rPr>
        <w:t>.</w:t>
      </w:r>
    </w:p>
    <w:p w14:paraId="016369E0"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5DE1685A" w14:textId="77777777" w:rsidR="00291646" w:rsidRPr="0092648A"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Pod garancijska popravila ne spada:</w:t>
      </w:r>
    </w:p>
    <w:p w14:paraId="2B6D2475" w14:textId="77777777" w:rsidR="00291646" w:rsidRPr="0092648A" w:rsidRDefault="00291646" w:rsidP="002C7037">
      <w:pPr>
        <w:keepNext/>
        <w:keepLines/>
        <w:numPr>
          <w:ilvl w:val="0"/>
          <w:numId w:val="29"/>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 xml:space="preserve">opremi </w:t>
      </w:r>
      <w:r w:rsidRPr="0092648A">
        <w:rPr>
          <w:rFonts w:ascii="Tahoma" w:eastAsia="Times New Roman" w:hAnsi="Tahoma" w:cs="Tahoma"/>
          <w:lang w:eastAsia="sl-SI"/>
        </w:rPr>
        <w:t>zaradi nepravilnega ravnanja z blagom,</w:t>
      </w:r>
    </w:p>
    <w:p w14:paraId="151C60B1" w14:textId="77777777" w:rsidR="00291646" w:rsidRPr="0092648A" w:rsidRDefault="00291646" w:rsidP="002C7037">
      <w:pPr>
        <w:keepNext/>
        <w:keepLines/>
        <w:numPr>
          <w:ilvl w:val="0"/>
          <w:numId w:val="29"/>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opremi</w:t>
      </w:r>
      <w:r w:rsidRPr="0092648A">
        <w:rPr>
          <w:rFonts w:ascii="Tahoma" w:eastAsia="Times New Roman" w:hAnsi="Tahoma" w:cs="Tahoma"/>
          <w:lang w:eastAsia="sl-SI"/>
        </w:rPr>
        <w:t xml:space="preserve"> zaradi mehanske poškodbe,</w:t>
      </w:r>
      <w:r>
        <w:rPr>
          <w:rFonts w:ascii="Tahoma" w:eastAsia="Times New Roman" w:hAnsi="Tahoma" w:cs="Tahoma"/>
          <w:lang w:eastAsia="sl-SI"/>
        </w:rPr>
        <w:t xml:space="preserve"> nastale po prevzemu,</w:t>
      </w:r>
    </w:p>
    <w:p w14:paraId="7CB62503" w14:textId="77777777" w:rsidR="00291646" w:rsidRPr="0092648A" w:rsidRDefault="00291646" w:rsidP="002C7037">
      <w:pPr>
        <w:keepNext/>
        <w:keepLines/>
        <w:numPr>
          <w:ilvl w:val="0"/>
          <w:numId w:val="29"/>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opremi</w:t>
      </w:r>
      <w:r w:rsidRPr="0092648A">
        <w:rPr>
          <w:rFonts w:ascii="Tahoma" w:eastAsia="Times New Roman" w:hAnsi="Tahoma" w:cs="Tahoma"/>
          <w:lang w:eastAsia="sl-SI"/>
        </w:rPr>
        <w:t xml:space="preserve"> zaradi neupoštevanja navodil in predpisov.</w:t>
      </w:r>
    </w:p>
    <w:p w14:paraId="72B6E590"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6D91C0B8"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 xml:space="preserve">Če se v garancijski dobi pojavijo pomanjkljivosti/napake zaradi </w:t>
      </w:r>
      <w:r>
        <w:rPr>
          <w:rFonts w:ascii="Tahoma" w:eastAsia="Times New Roman" w:hAnsi="Tahoma" w:cs="Tahoma"/>
          <w:lang w:eastAsia="sl-SI"/>
        </w:rPr>
        <w:t xml:space="preserve">neustrezne </w:t>
      </w:r>
      <w:r w:rsidRPr="00396DA5">
        <w:rPr>
          <w:rFonts w:ascii="Tahoma" w:eastAsia="Times New Roman" w:hAnsi="Tahoma" w:cs="Tahoma"/>
          <w:lang w:eastAsia="sl-SI"/>
        </w:rPr>
        <w:t>kakovosti izvedenih pogodbenih del ali vgrajene</w:t>
      </w:r>
      <w:r>
        <w:rPr>
          <w:rFonts w:ascii="Tahoma" w:eastAsia="Times New Roman" w:hAnsi="Tahoma" w:cs="Tahoma"/>
          <w:lang w:eastAsia="sl-SI"/>
        </w:rPr>
        <w:t xml:space="preserve"> opreme/blaga/materiala</w:t>
      </w:r>
      <w:r w:rsidRPr="00396DA5">
        <w:rPr>
          <w:rFonts w:ascii="Tahoma" w:eastAsia="Times New Roman" w:hAnsi="Tahoma" w:cs="Tahoma"/>
          <w:lang w:eastAsia="sl-SI"/>
        </w:rPr>
        <w:t>, jih mora izvajalec odpraviti na svoje stroške najkasneje v petnajstih (15) koledarskih dneh od dneva, ko ga naročnik pisno obvesti o nastalih pomanjkljivostih/napakah.</w:t>
      </w:r>
    </w:p>
    <w:p w14:paraId="0B9B32FB"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p>
    <w:p w14:paraId="5BFF7C75"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735673F6"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56AB8DF1" w14:textId="77777777" w:rsidR="00291646" w:rsidRDefault="00291646" w:rsidP="00291646">
      <w:pPr>
        <w:keepNext/>
        <w:keepLines/>
        <w:tabs>
          <w:tab w:val="left" w:pos="1418"/>
          <w:tab w:val="left" w:pos="1702"/>
        </w:tabs>
        <w:spacing w:after="0" w:line="240" w:lineRule="auto"/>
        <w:jc w:val="both"/>
        <w:rPr>
          <w:rFonts w:ascii="Tahoma" w:hAnsi="Tahoma" w:cs="Tahoma"/>
        </w:rPr>
      </w:pPr>
      <w:r w:rsidRPr="005D666A">
        <w:rPr>
          <w:rFonts w:ascii="Tahoma" w:hAnsi="Tahoma" w:cs="Tahoma"/>
        </w:rPr>
        <w:t xml:space="preserve">Za pokritje stroškov odprave okvar/e lahko naročnik unovči finančno zavarovanje za odpravo napak v garancijski dobi, vendar je pred tem dolžan izvajalca </w:t>
      </w:r>
      <w:r>
        <w:rPr>
          <w:rFonts w:ascii="Tahoma" w:hAnsi="Tahoma" w:cs="Tahoma"/>
        </w:rPr>
        <w:t xml:space="preserve">na to </w:t>
      </w:r>
      <w:r w:rsidRPr="005D666A">
        <w:rPr>
          <w:rFonts w:ascii="Tahoma" w:hAnsi="Tahoma" w:cs="Tahoma"/>
        </w:rPr>
        <w:t>opozoriti ter mu pustiti primeren rok za o</w:t>
      </w:r>
      <w:r>
        <w:rPr>
          <w:rFonts w:ascii="Tahoma" w:hAnsi="Tahoma" w:cs="Tahoma"/>
        </w:rPr>
        <w:t>d</w:t>
      </w:r>
      <w:r w:rsidRPr="005D666A">
        <w:rPr>
          <w:rFonts w:ascii="Tahoma" w:hAnsi="Tahoma" w:cs="Tahoma"/>
        </w:rPr>
        <w:t>pravo napake</w:t>
      </w:r>
      <w:r w:rsidR="00183CCB">
        <w:rPr>
          <w:rFonts w:ascii="Tahoma" w:hAnsi="Tahoma" w:cs="Tahoma"/>
        </w:rPr>
        <w:t>, kot je določen v prejšnjem odstavku</w:t>
      </w:r>
      <w:r w:rsidRPr="005D666A">
        <w:rPr>
          <w:rFonts w:ascii="Tahoma" w:hAnsi="Tahoma" w:cs="Tahoma"/>
        </w:rPr>
        <w:t>.</w:t>
      </w:r>
    </w:p>
    <w:p w14:paraId="0E712DD8" w14:textId="77777777" w:rsidR="00EC3759" w:rsidRDefault="00EC3759" w:rsidP="00530307">
      <w:pPr>
        <w:keepNext/>
        <w:keepLines/>
        <w:numPr>
          <w:ilvl w:val="12"/>
          <w:numId w:val="0"/>
        </w:numPr>
        <w:tabs>
          <w:tab w:val="left" w:pos="567"/>
          <w:tab w:val="left" w:pos="4253"/>
          <w:tab w:val="left" w:pos="5529"/>
          <w:tab w:val="right" w:pos="8505"/>
        </w:tabs>
        <w:spacing w:after="0" w:line="240" w:lineRule="auto"/>
        <w:jc w:val="both"/>
      </w:pPr>
    </w:p>
    <w:p w14:paraId="26F88266" w14:textId="77777777" w:rsidR="00EC3759" w:rsidRPr="00171385" w:rsidRDefault="00EC3759" w:rsidP="002C7037">
      <w:pPr>
        <w:pStyle w:val="Odstavekseznama"/>
        <w:keepNext/>
        <w:keepLines/>
        <w:numPr>
          <w:ilvl w:val="0"/>
          <w:numId w:val="10"/>
        </w:numPr>
        <w:ind w:left="567" w:hanging="567"/>
        <w:jc w:val="center"/>
        <w:rPr>
          <w:rFonts w:ascii="Tahoma" w:hAnsi="Tahoma" w:cs="Tahoma"/>
          <w:b/>
          <w:sz w:val="22"/>
          <w:szCs w:val="22"/>
        </w:rPr>
      </w:pPr>
      <w:r w:rsidRPr="00171385">
        <w:rPr>
          <w:rFonts w:ascii="Tahoma" w:hAnsi="Tahoma" w:cs="Tahoma"/>
          <w:b/>
          <w:sz w:val="22"/>
          <w:szCs w:val="22"/>
        </w:rPr>
        <w:t>JAMČEVANJE ZA NAPAKE</w:t>
      </w:r>
    </w:p>
    <w:p w14:paraId="26AF4F1C" w14:textId="77777777" w:rsidR="00EC3759" w:rsidRDefault="00EC3759" w:rsidP="00530307">
      <w:pPr>
        <w:keepNext/>
        <w:keepLines/>
        <w:spacing w:after="0" w:line="240" w:lineRule="auto"/>
        <w:ind w:right="7"/>
        <w:jc w:val="center"/>
        <w:rPr>
          <w:rFonts w:ascii="Tahoma" w:hAnsi="Tahoma" w:cs="Tahoma"/>
          <w:b/>
        </w:rPr>
      </w:pPr>
    </w:p>
    <w:p w14:paraId="2E7AA6A9" w14:textId="77777777" w:rsidR="00EC3759" w:rsidRPr="00171385"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71385">
        <w:rPr>
          <w:rFonts w:ascii="Tahoma" w:eastAsia="Times New Roman" w:hAnsi="Tahoma" w:cs="Tahoma"/>
          <w:color w:val="000000"/>
          <w:lang w:eastAsia="sl-SI"/>
        </w:rPr>
        <w:t>člen</w:t>
      </w:r>
    </w:p>
    <w:p w14:paraId="325871CB" w14:textId="77777777" w:rsidR="00EC3759" w:rsidRDefault="00EC3759" w:rsidP="00530307">
      <w:pPr>
        <w:keepNext/>
        <w:keepLines/>
        <w:spacing w:after="0" w:line="240" w:lineRule="auto"/>
        <w:ind w:left="720"/>
        <w:jc w:val="both"/>
        <w:rPr>
          <w:rFonts w:ascii="Tahoma" w:hAnsi="Tahoma" w:cs="Tahoma"/>
        </w:rPr>
      </w:pPr>
    </w:p>
    <w:p w14:paraId="06124EC5" w14:textId="77777777" w:rsidR="00291646" w:rsidRDefault="005D666A" w:rsidP="00291646">
      <w:pPr>
        <w:keepNext/>
        <w:keepLines/>
        <w:tabs>
          <w:tab w:val="left" w:pos="709"/>
          <w:tab w:val="left" w:pos="1702"/>
        </w:tabs>
        <w:spacing w:after="0" w:line="240" w:lineRule="auto"/>
        <w:jc w:val="both"/>
        <w:rPr>
          <w:rFonts w:ascii="Tahoma" w:eastAsia="Times New Roman" w:hAnsi="Tahoma" w:cs="Tahoma"/>
          <w:lang w:eastAsia="sl-SI"/>
        </w:rPr>
      </w:pPr>
      <w:r w:rsidRPr="005D666A">
        <w:rPr>
          <w:rFonts w:ascii="Tahoma" w:eastAsia="Times New Roman" w:hAnsi="Tahoma" w:cs="Tahoma"/>
          <w:lang w:eastAsia="sl-SI"/>
        </w:rPr>
        <w:t>Izvajalec jamči 180 (sto</w:t>
      </w:r>
      <w:r w:rsidR="00FC1090">
        <w:rPr>
          <w:rFonts w:ascii="Tahoma" w:eastAsia="Times New Roman" w:hAnsi="Tahoma" w:cs="Tahoma"/>
          <w:lang w:eastAsia="sl-SI"/>
        </w:rPr>
        <w:t xml:space="preserve"> </w:t>
      </w:r>
      <w:r w:rsidRPr="005D666A">
        <w:rPr>
          <w:rFonts w:ascii="Tahoma" w:eastAsia="Times New Roman" w:hAnsi="Tahoma" w:cs="Tahoma"/>
          <w:lang w:eastAsia="sl-SI"/>
        </w:rPr>
        <w:t xml:space="preserve">osemdeset) koledarskih dni za skrite napake predmeta pogodbe, </w:t>
      </w:r>
      <w:r w:rsidR="00291646" w:rsidRPr="00A03AB5">
        <w:rPr>
          <w:rFonts w:ascii="Tahoma" w:eastAsia="Times New Roman" w:hAnsi="Tahoma" w:cs="Tahoma"/>
          <w:lang w:eastAsia="sl-SI"/>
        </w:rPr>
        <w:t xml:space="preserve">šteto od datuma podpisa </w:t>
      </w:r>
      <w:r w:rsidR="00DA6D47">
        <w:rPr>
          <w:rFonts w:ascii="Tahoma" w:eastAsia="Times New Roman" w:hAnsi="Tahoma" w:cs="Tahoma"/>
          <w:lang w:eastAsia="sl-SI"/>
        </w:rPr>
        <w:t xml:space="preserve">zapisnika o izvedenih vseh pogodbenih delih </w:t>
      </w:r>
      <w:r w:rsidR="00291646" w:rsidRPr="00D93AC4">
        <w:rPr>
          <w:rFonts w:ascii="Tahoma" w:eastAsia="Times New Roman" w:hAnsi="Tahoma" w:cs="Tahoma"/>
          <w:lang w:eastAsia="sl-SI"/>
        </w:rPr>
        <w:t>s strani obeh pogodbenih strank oz. njunih predstavnikov</w:t>
      </w:r>
      <w:r w:rsidR="00291646">
        <w:rPr>
          <w:rFonts w:ascii="Tahoma" w:eastAsia="Times New Roman" w:hAnsi="Tahoma" w:cs="Tahoma"/>
          <w:lang w:eastAsia="sl-SI"/>
        </w:rPr>
        <w:t xml:space="preserve"> (jamčevalni rok).</w:t>
      </w:r>
    </w:p>
    <w:p w14:paraId="07647CC3" w14:textId="77777777" w:rsidR="00291646" w:rsidRPr="0092648A" w:rsidRDefault="00291646" w:rsidP="00291646">
      <w:pPr>
        <w:keepNext/>
        <w:keepLines/>
        <w:spacing w:after="0" w:line="240" w:lineRule="auto"/>
        <w:ind w:left="284"/>
        <w:jc w:val="both"/>
        <w:rPr>
          <w:rFonts w:ascii="Tahoma" w:eastAsia="Times New Roman" w:hAnsi="Tahoma" w:cs="Tahoma"/>
          <w:lang w:eastAsia="sl-SI"/>
        </w:rPr>
      </w:pPr>
    </w:p>
    <w:p w14:paraId="35130A39" w14:textId="77777777"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se v jamčevalnem roku pokaže napaka, ki je ob podpisu </w:t>
      </w:r>
      <w:r w:rsidR="00DA6D47">
        <w:rPr>
          <w:rFonts w:ascii="Tahoma" w:eastAsia="Times New Roman" w:hAnsi="Tahoma" w:cs="Tahoma"/>
          <w:lang w:eastAsia="sl-SI"/>
        </w:rPr>
        <w:t xml:space="preserve">zapisnika o izvedenih vseh pogodbenih delih </w:t>
      </w:r>
      <w:r w:rsidRPr="00A03AB5">
        <w:rPr>
          <w:rFonts w:ascii="Tahoma" w:eastAsia="Times New Roman" w:hAnsi="Tahoma" w:cs="Tahoma"/>
          <w:lang w:eastAsia="sl-SI"/>
        </w:rPr>
        <w:t xml:space="preserve">ni bilo mogoče odkriti (skrita napaka), lahko naročnik od izvajalca zahteva, da to napako v primernem roku, najpozneje pa v 1 (enem) mesecu od obvestila naročnika, na svoje stroške odpravi, s pogojem, da je naročnik o napaki izvajalca pisno čim prej obvestil. </w:t>
      </w:r>
    </w:p>
    <w:p w14:paraId="367C0E31" w14:textId="77777777"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p>
    <w:p w14:paraId="50392D57" w14:textId="5BE24DAD"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lastRenderedPageBreak/>
        <w:t xml:space="preserve">Če izvajalec ne odpravi napake v roku, ki mu ga je določil naročnik, bo naročnik sam zagotovil odpravo napake na račun izvajalca in mu bo izstavil račun po dejanskih stroških, ki jih je imel naročnik, da je zagotovil odpravo napake, sam ali s pomočjo tretje osebe, </w:t>
      </w:r>
      <w:r w:rsidR="00183CCB" w:rsidRPr="00396DA5">
        <w:rPr>
          <w:rFonts w:ascii="Tahoma" w:eastAsia="Times New Roman" w:hAnsi="Tahoma" w:cs="Tahoma"/>
          <w:lang w:eastAsia="sl-SI"/>
        </w:rPr>
        <w:t>s pet odstotnim</w:t>
      </w:r>
      <w:r w:rsidR="00183CCB">
        <w:rPr>
          <w:rFonts w:ascii="Tahoma" w:eastAsia="Times New Roman" w:hAnsi="Tahoma" w:cs="Tahoma"/>
          <w:lang w:eastAsia="sl-SI"/>
        </w:rPr>
        <w:t xml:space="preserve"> </w:t>
      </w:r>
      <w:r w:rsidR="00183CCB" w:rsidRPr="00396DA5">
        <w:rPr>
          <w:rFonts w:ascii="Tahoma" w:eastAsia="Times New Roman" w:hAnsi="Tahoma" w:cs="Tahoma"/>
          <w:lang w:eastAsia="sl-SI"/>
        </w:rPr>
        <w:t>(5%) pribitkom na vrednost teh del za poravnavo svojih manipulativnih stroškov</w:t>
      </w:r>
      <w:r w:rsidR="00183CCB">
        <w:rPr>
          <w:rFonts w:ascii="Tahoma" w:eastAsia="Times New Roman" w:hAnsi="Tahoma" w:cs="Tahoma"/>
          <w:lang w:eastAsia="sl-SI"/>
        </w:rPr>
        <w:t>,</w:t>
      </w:r>
      <w:r w:rsidR="00183CCB" w:rsidRPr="00A03AB5">
        <w:rPr>
          <w:rFonts w:ascii="Tahoma" w:eastAsia="Times New Roman" w:hAnsi="Tahoma" w:cs="Tahoma"/>
          <w:lang w:eastAsia="sl-SI"/>
        </w:rPr>
        <w:t xml:space="preserve"> </w:t>
      </w:r>
      <w:r w:rsidRPr="00A03AB5">
        <w:rPr>
          <w:rFonts w:ascii="Tahoma" w:eastAsia="Times New Roman" w:hAnsi="Tahoma" w:cs="Tahoma"/>
          <w:lang w:eastAsia="sl-SI"/>
        </w:rPr>
        <w:t xml:space="preserve">ki se ga izvajalec obvezuje plačati v roku 30 (tridesetih) koledarskih dni od izstavitve računa. V primeru zamude s plačilom ima naročnik pravico zaračunati izvajalcu </w:t>
      </w:r>
      <w:r w:rsidR="00183CCB">
        <w:rPr>
          <w:rFonts w:ascii="Tahoma" w:eastAsia="Times New Roman" w:hAnsi="Tahoma" w:cs="Tahoma"/>
          <w:lang w:eastAsia="sl-SI"/>
        </w:rPr>
        <w:t>zakonske</w:t>
      </w:r>
      <w:r w:rsidR="00183CCB" w:rsidRPr="00A03AB5">
        <w:rPr>
          <w:rFonts w:ascii="Tahoma" w:eastAsia="Times New Roman" w:hAnsi="Tahoma" w:cs="Tahoma"/>
          <w:lang w:eastAsia="sl-SI"/>
        </w:rPr>
        <w:t xml:space="preserve"> </w:t>
      </w:r>
      <w:r w:rsidRPr="00A03AB5">
        <w:rPr>
          <w:rFonts w:ascii="Tahoma" w:eastAsia="Times New Roman" w:hAnsi="Tahoma" w:cs="Tahoma"/>
          <w:lang w:eastAsia="sl-SI"/>
        </w:rPr>
        <w:t xml:space="preserve">zamudne obresti. </w:t>
      </w:r>
    </w:p>
    <w:p w14:paraId="3C8D3DA5" w14:textId="77777777" w:rsidR="005D666A" w:rsidRPr="00FB7ACC" w:rsidRDefault="005D666A" w:rsidP="00291646">
      <w:pPr>
        <w:keepNext/>
        <w:keepLines/>
        <w:numPr>
          <w:ilvl w:val="12"/>
          <w:numId w:val="0"/>
        </w:numPr>
        <w:tabs>
          <w:tab w:val="left" w:pos="567"/>
          <w:tab w:val="left" w:pos="4253"/>
          <w:tab w:val="left" w:pos="5529"/>
          <w:tab w:val="right" w:pos="8505"/>
        </w:tabs>
        <w:spacing w:after="0" w:line="240" w:lineRule="auto"/>
        <w:jc w:val="both"/>
        <w:rPr>
          <w:rFonts w:ascii="Tahoma" w:hAnsi="Tahoma" w:cs="Tahoma"/>
        </w:rPr>
      </w:pPr>
    </w:p>
    <w:p w14:paraId="1182B105" w14:textId="77777777" w:rsidR="00072D1C" w:rsidRPr="000E3819" w:rsidRDefault="00072D1C" w:rsidP="002C7037">
      <w:pPr>
        <w:pStyle w:val="Odstavekseznama"/>
        <w:keepNext/>
        <w:keepLines/>
        <w:numPr>
          <w:ilvl w:val="0"/>
          <w:numId w:val="10"/>
        </w:numPr>
        <w:ind w:left="567" w:hanging="567"/>
        <w:jc w:val="center"/>
        <w:rPr>
          <w:rFonts w:ascii="Tahoma" w:hAnsi="Tahoma" w:cs="Tahoma"/>
          <w:b/>
          <w:sz w:val="22"/>
          <w:szCs w:val="22"/>
        </w:rPr>
      </w:pPr>
      <w:r w:rsidRPr="000E3819">
        <w:rPr>
          <w:rFonts w:ascii="Tahoma" w:hAnsi="Tahoma" w:cs="Tahoma"/>
          <w:b/>
          <w:sz w:val="22"/>
          <w:szCs w:val="22"/>
        </w:rPr>
        <w:t>DOKUMENTACIJA</w:t>
      </w:r>
    </w:p>
    <w:p w14:paraId="5DCDCAA1" w14:textId="77777777" w:rsidR="00072D1C" w:rsidRPr="00656B24" w:rsidRDefault="00072D1C" w:rsidP="00530307">
      <w:pPr>
        <w:pStyle w:val="Odstavekseznama"/>
        <w:keepNext/>
        <w:keepLines/>
        <w:ind w:left="360"/>
        <w:jc w:val="center"/>
        <w:rPr>
          <w:rFonts w:ascii="Tahoma" w:hAnsi="Tahoma" w:cs="Tahoma"/>
          <w:b/>
          <w:sz w:val="22"/>
          <w:szCs w:val="22"/>
        </w:rPr>
      </w:pPr>
    </w:p>
    <w:p w14:paraId="3AE37D12" w14:textId="77777777" w:rsidR="00072D1C" w:rsidRPr="0045415D" w:rsidRDefault="00072D1C"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4441FBAC" w14:textId="77777777" w:rsidR="00072D1C" w:rsidRDefault="00072D1C" w:rsidP="00530307">
      <w:pPr>
        <w:keepNext/>
        <w:keepLines/>
        <w:numPr>
          <w:ilvl w:val="12"/>
          <w:numId w:val="0"/>
        </w:numPr>
        <w:tabs>
          <w:tab w:val="left" w:pos="567"/>
          <w:tab w:val="left" w:pos="4253"/>
          <w:tab w:val="left" w:pos="5529"/>
          <w:tab w:val="right" w:pos="8505"/>
        </w:tabs>
        <w:spacing w:after="0" w:line="240" w:lineRule="auto"/>
        <w:jc w:val="center"/>
      </w:pPr>
    </w:p>
    <w:p w14:paraId="3260D10C" w14:textId="13CAC78F" w:rsidR="00791491" w:rsidRPr="009A668E" w:rsidRDefault="00707173" w:rsidP="00530307">
      <w:pPr>
        <w:keepNext/>
        <w:keepLines/>
        <w:spacing w:after="0" w:line="240" w:lineRule="auto"/>
        <w:jc w:val="both"/>
        <w:rPr>
          <w:rFonts w:ascii="Tahoma" w:hAnsi="Tahoma" w:cs="Tahoma"/>
          <w:lang w:eastAsia="sl-SI"/>
        </w:rPr>
      </w:pPr>
      <w:r w:rsidRPr="00707173">
        <w:rPr>
          <w:rFonts w:ascii="Tahoma" w:eastAsia="Times New Roman" w:hAnsi="Tahoma" w:cs="Tahoma"/>
          <w:lang w:eastAsia="sl-SI"/>
        </w:rPr>
        <w:t>Iz</w:t>
      </w:r>
      <w:r w:rsidR="00791491">
        <w:rPr>
          <w:rFonts w:ascii="Tahoma" w:eastAsia="Times New Roman" w:hAnsi="Tahoma" w:cs="Tahoma"/>
          <w:lang w:eastAsia="sl-SI"/>
        </w:rPr>
        <w:t>vajalec</w:t>
      </w:r>
      <w:r w:rsidRPr="00707173">
        <w:rPr>
          <w:rFonts w:ascii="Tahoma" w:eastAsia="Times New Roman" w:hAnsi="Tahoma" w:cs="Tahoma"/>
          <w:lang w:eastAsia="sl-SI"/>
        </w:rPr>
        <w:t xml:space="preserve"> </w:t>
      </w:r>
      <w:r w:rsidR="00791491" w:rsidRPr="00D32C35">
        <w:rPr>
          <w:rFonts w:ascii="Tahoma" w:hAnsi="Tahoma" w:cs="Tahoma"/>
          <w:lang w:eastAsia="sl-SI"/>
        </w:rPr>
        <w:t>mora naročniku</w:t>
      </w:r>
      <w:r w:rsidR="005D2D10">
        <w:rPr>
          <w:rFonts w:ascii="Tahoma" w:hAnsi="Tahoma" w:cs="Tahoma"/>
          <w:lang w:eastAsia="sl-SI"/>
        </w:rPr>
        <w:t>,</w:t>
      </w:r>
      <w:r w:rsidR="00791491">
        <w:rPr>
          <w:rFonts w:ascii="Tahoma" w:hAnsi="Tahoma" w:cs="Tahoma"/>
          <w:lang w:eastAsia="sl-SI"/>
        </w:rPr>
        <w:t xml:space="preserve"> </w:t>
      </w:r>
      <w:r w:rsidR="00D477AA">
        <w:rPr>
          <w:rFonts w:ascii="Tahoma" w:hAnsi="Tahoma" w:cs="Tahoma"/>
          <w:lang w:eastAsia="sl-SI"/>
        </w:rPr>
        <w:t xml:space="preserve"> 10 (deset) delovnih</w:t>
      </w:r>
      <w:r w:rsidR="00791491">
        <w:rPr>
          <w:rFonts w:ascii="Tahoma" w:hAnsi="Tahoma" w:cs="Tahoma"/>
          <w:lang w:eastAsia="sl-SI"/>
        </w:rPr>
        <w:t xml:space="preserve"> dni </w:t>
      </w:r>
      <w:r w:rsidR="00791491" w:rsidRPr="00D32C35">
        <w:rPr>
          <w:rFonts w:ascii="Tahoma" w:hAnsi="Tahoma" w:cs="Tahoma"/>
          <w:lang w:eastAsia="sl-SI"/>
        </w:rPr>
        <w:t xml:space="preserve">pred </w:t>
      </w:r>
      <w:r w:rsidR="00791491">
        <w:rPr>
          <w:rFonts w:ascii="Tahoma" w:hAnsi="Tahoma" w:cs="Tahoma"/>
          <w:lang w:eastAsia="sl-SI"/>
        </w:rPr>
        <w:t>končnim prevzemom izvedenih del</w:t>
      </w:r>
      <w:r w:rsidR="005D2D10">
        <w:rPr>
          <w:rFonts w:ascii="Tahoma" w:hAnsi="Tahoma" w:cs="Tahoma"/>
          <w:lang w:eastAsia="sl-SI"/>
        </w:rPr>
        <w:t>,</w:t>
      </w:r>
      <w:r w:rsidR="00791491" w:rsidRPr="00D32C35">
        <w:rPr>
          <w:rFonts w:ascii="Tahoma" w:hAnsi="Tahoma" w:cs="Tahoma"/>
          <w:lang w:eastAsia="sl-SI"/>
        </w:rPr>
        <w:t xml:space="preserve"> v dveh (2) </w:t>
      </w:r>
      <w:r w:rsidR="005D2D10">
        <w:rPr>
          <w:rFonts w:ascii="Tahoma" w:hAnsi="Tahoma" w:cs="Tahoma"/>
          <w:lang w:eastAsia="sl-SI"/>
        </w:rPr>
        <w:t xml:space="preserve">tiskanih </w:t>
      </w:r>
      <w:r w:rsidR="00791491" w:rsidRPr="009A668E">
        <w:rPr>
          <w:rFonts w:ascii="Tahoma" w:hAnsi="Tahoma" w:cs="Tahoma"/>
          <w:lang w:eastAsia="sl-SI"/>
        </w:rPr>
        <w:t>izvodih pr</w:t>
      </w:r>
      <w:r w:rsidR="004E4F31">
        <w:rPr>
          <w:rFonts w:ascii="Tahoma" w:hAnsi="Tahoma" w:cs="Tahoma"/>
          <w:lang w:eastAsia="sl-SI"/>
        </w:rPr>
        <w:t>edl</w:t>
      </w:r>
      <w:r w:rsidR="00791491" w:rsidRPr="009A668E">
        <w:rPr>
          <w:rFonts w:ascii="Tahoma" w:hAnsi="Tahoma" w:cs="Tahoma"/>
          <w:lang w:eastAsia="sl-SI"/>
        </w:rPr>
        <w:t>ožiti:</w:t>
      </w:r>
    </w:p>
    <w:p w14:paraId="474091D9" w14:textId="77777777" w:rsidR="00791491" w:rsidRPr="009A668E" w:rsidRDefault="00791491" w:rsidP="002C7037">
      <w:pPr>
        <w:keepNext/>
        <w:keepLines/>
        <w:numPr>
          <w:ilvl w:val="0"/>
          <w:numId w:val="25"/>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dokazila</w:t>
      </w:r>
      <w:r w:rsidR="005D2D10">
        <w:rPr>
          <w:rFonts w:ascii="Tahoma" w:hAnsi="Tahoma" w:cs="Tahoma"/>
          <w:lang w:eastAsia="sl-SI"/>
        </w:rPr>
        <w:t xml:space="preserve"> o</w:t>
      </w:r>
      <w:r w:rsidR="00AC16C0">
        <w:rPr>
          <w:rFonts w:ascii="Tahoma" w:hAnsi="Tahoma" w:cs="Tahoma"/>
          <w:lang w:eastAsia="sl-SI"/>
        </w:rPr>
        <w:t xml:space="preserve"> zanesljivosti objekta </w:t>
      </w:r>
      <w:r w:rsidRPr="009A668E">
        <w:rPr>
          <w:rFonts w:ascii="Tahoma" w:hAnsi="Tahoma" w:cs="Tahoma"/>
          <w:lang w:eastAsia="sl-SI"/>
        </w:rPr>
        <w:t xml:space="preserve">v skladu s </w:t>
      </w:r>
      <w:r w:rsidR="003C4552">
        <w:rPr>
          <w:rFonts w:ascii="Tahoma" w:hAnsi="Tahoma" w:cs="Tahoma"/>
          <w:lang w:eastAsia="sl-SI"/>
        </w:rPr>
        <w:t>p</w:t>
      </w:r>
      <w:r w:rsidRPr="009A668E">
        <w:rPr>
          <w:rFonts w:ascii="Tahoma" w:hAnsi="Tahoma" w:cs="Tahoma"/>
          <w:lang w:eastAsia="sl-SI"/>
        </w:rPr>
        <w:t>r</w:t>
      </w:r>
      <w:r w:rsidR="004E4F31">
        <w:rPr>
          <w:rFonts w:ascii="Tahoma" w:hAnsi="Tahoma" w:cs="Tahoma"/>
          <w:lang w:eastAsia="sl-SI"/>
        </w:rPr>
        <w:t>edpisom</w:t>
      </w:r>
      <w:r w:rsidR="003C4552">
        <w:rPr>
          <w:rFonts w:ascii="Tahoma" w:hAnsi="Tahoma" w:cs="Tahoma"/>
          <w:lang w:eastAsia="sl-SI"/>
        </w:rPr>
        <w:t>, ki ureja</w:t>
      </w:r>
      <w:r w:rsidRPr="009A668E">
        <w:rPr>
          <w:rFonts w:ascii="Tahoma" w:hAnsi="Tahoma" w:cs="Tahoma"/>
          <w:lang w:eastAsia="sl-SI"/>
        </w:rPr>
        <w:t xml:space="preserve"> dokazil</w:t>
      </w:r>
      <w:r w:rsidR="003C4552">
        <w:rPr>
          <w:rFonts w:ascii="Tahoma" w:hAnsi="Tahoma" w:cs="Tahoma"/>
          <w:lang w:eastAsia="sl-SI"/>
        </w:rPr>
        <w:t>a</w:t>
      </w:r>
      <w:r w:rsidRPr="009A668E">
        <w:rPr>
          <w:rFonts w:ascii="Tahoma" w:hAnsi="Tahoma" w:cs="Tahoma"/>
          <w:lang w:eastAsia="sl-SI"/>
        </w:rPr>
        <w:t xml:space="preserve"> o zanesljivosti objekta;</w:t>
      </w:r>
    </w:p>
    <w:p w14:paraId="13281F88" w14:textId="77777777" w:rsidR="00072D1C" w:rsidRDefault="00791491" w:rsidP="002C7037">
      <w:pPr>
        <w:keepNext/>
        <w:keepLines/>
        <w:numPr>
          <w:ilvl w:val="0"/>
          <w:numId w:val="25"/>
        </w:numPr>
        <w:tabs>
          <w:tab w:val="clear" w:pos="1068"/>
        </w:tabs>
        <w:spacing w:after="0" w:line="240" w:lineRule="auto"/>
        <w:ind w:left="284" w:hanging="284"/>
        <w:jc w:val="both"/>
        <w:rPr>
          <w:rFonts w:ascii="Tahoma" w:hAnsi="Tahoma" w:cs="Tahoma"/>
          <w:lang w:eastAsia="sl-SI"/>
        </w:rPr>
      </w:pPr>
      <w:r w:rsidRPr="00EC3D11">
        <w:rPr>
          <w:rFonts w:ascii="Tahoma" w:hAnsi="Tahoma" w:cs="Tahoma"/>
          <w:lang w:eastAsia="sl-SI"/>
        </w:rPr>
        <w:t>projekte izvedenih del – PID (</w:t>
      </w:r>
      <w:r w:rsidR="00455EC8" w:rsidRPr="00455EC8">
        <w:rPr>
          <w:rFonts w:ascii="Tahoma" w:hAnsi="Tahoma" w:cs="Tahoma"/>
          <w:lang w:eastAsia="sl-SI"/>
        </w:rPr>
        <w:t>Načrt arhitekture, Načrt s področja elektrotehnike, Načrt s področja strojništva</w:t>
      </w:r>
      <w:r w:rsidRPr="00EC3D11">
        <w:rPr>
          <w:rFonts w:ascii="Tahoma" w:hAnsi="Tahoma" w:cs="Tahoma"/>
          <w:lang w:eastAsia="sl-SI"/>
        </w:rPr>
        <w:t>)</w:t>
      </w:r>
      <w:r w:rsidR="00EC3D11" w:rsidRPr="00EC3D11">
        <w:rPr>
          <w:rFonts w:ascii="Tahoma" w:hAnsi="Tahoma" w:cs="Tahoma"/>
          <w:lang w:eastAsia="sl-SI"/>
        </w:rPr>
        <w:t>.</w:t>
      </w:r>
    </w:p>
    <w:p w14:paraId="054E54E4" w14:textId="77777777" w:rsidR="00EC3D11" w:rsidRPr="00EC3D11" w:rsidRDefault="00EC3D11" w:rsidP="00EC3D11">
      <w:pPr>
        <w:keepNext/>
        <w:keepLines/>
        <w:spacing w:after="0" w:line="240" w:lineRule="auto"/>
        <w:ind w:left="1068"/>
        <w:jc w:val="both"/>
        <w:rPr>
          <w:rFonts w:ascii="Tahoma" w:hAnsi="Tahoma" w:cs="Tahoma"/>
          <w:lang w:eastAsia="sl-SI"/>
        </w:rPr>
      </w:pPr>
    </w:p>
    <w:p w14:paraId="291B4FF3" w14:textId="77777777" w:rsidR="00072D1C" w:rsidRDefault="00072D1C" w:rsidP="00530307">
      <w:pPr>
        <w:keepNext/>
        <w:keepLines/>
        <w:spacing w:after="0" w:line="240" w:lineRule="auto"/>
        <w:jc w:val="both"/>
        <w:rPr>
          <w:rFonts w:ascii="Tahoma" w:eastAsia="Times New Roman" w:hAnsi="Tahoma" w:cs="Tahoma"/>
          <w:lang w:eastAsia="sl-SI"/>
        </w:rPr>
      </w:pPr>
      <w:r w:rsidRPr="009A668E">
        <w:rPr>
          <w:rFonts w:ascii="Tahoma" w:eastAsia="Times New Roman" w:hAnsi="Tahoma" w:cs="Tahoma"/>
          <w:lang w:eastAsia="sl-SI"/>
        </w:rPr>
        <w:t>Naročnik bo dokumentacijo</w:t>
      </w:r>
      <w:r w:rsidR="006E7757" w:rsidRPr="009A668E">
        <w:rPr>
          <w:rFonts w:ascii="Tahoma" w:eastAsia="Times New Roman" w:hAnsi="Tahoma" w:cs="Tahoma"/>
          <w:lang w:eastAsia="sl-SI"/>
        </w:rPr>
        <w:t xml:space="preserve"> iz prejšnjega odstavka tega člena</w:t>
      </w:r>
      <w:r w:rsidRPr="009A668E">
        <w:rPr>
          <w:rFonts w:ascii="Tahoma" w:eastAsia="Times New Roman" w:hAnsi="Tahoma" w:cs="Tahoma"/>
          <w:lang w:eastAsia="sl-SI"/>
        </w:rPr>
        <w:t xml:space="preserve"> pregledal in podal pripombe v roku 2 (dveh) delovnih dni po pre</w:t>
      </w:r>
      <w:r w:rsidR="005D2D10">
        <w:rPr>
          <w:rFonts w:ascii="Tahoma" w:eastAsia="Times New Roman" w:hAnsi="Tahoma" w:cs="Tahoma"/>
          <w:lang w:eastAsia="sl-SI"/>
        </w:rPr>
        <w:t>jemu</w:t>
      </w:r>
      <w:r w:rsidRPr="009A668E">
        <w:rPr>
          <w:rFonts w:ascii="Tahoma" w:eastAsia="Times New Roman" w:hAnsi="Tahoma" w:cs="Tahoma"/>
          <w:lang w:eastAsia="sl-SI"/>
        </w:rPr>
        <w:t xml:space="preserve"> kompletne dokumentacije. </w:t>
      </w:r>
      <w:r w:rsidR="00046C07" w:rsidRPr="009A668E">
        <w:rPr>
          <w:rFonts w:ascii="Tahoma" w:eastAsia="Times New Roman" w:hAnsi="Tahoma" w:cs="Tahoma"/>
          <w:lang w:eastAsia="sl-SI"/>
        </w:rPr>
        <w:t>Izvajalec</w:t>
      </w:r>
      <w:r w:rsidRPr="009A668E">
        <w:rPr>
          <w:rFonts w:ascii="Tahoma" w:eastAsia="Times New Roman" w:hAnsi="Tahoma" w:cs="Tahoma"/>
          <w:lang w:eastAsia="sl-SI"/>
        </w:rPr>
        <w:t xml:space="preserve"> je dolžan upoštevati pripombe naročnika in dokumentacijo dopolniti oz. popraviti</w:t>
      </w:r>
      <w:r w:rsidR="005D2D10">
        <w:rPr>
          <w:rFonts w:ascii="Tahoma" w:eastAsia="Times New Roman" w:hAnsi="Tahoma" w:cs="Tahoma"/>
          <w:lang w:eastAsia="sl-SI"/>
        </w:rPr>
        <w:t xml:space="preserve"> v roku </w:t>
      </w:r>
      <w:r w:rsidR="00AC16C0">
        <w:rPr>
          <w:rFonts w:ascii="Tahoma" w:eastAsia="Times New Roman" w:hAnsi="Tahoma" w:cs="Tahoma"/>
          <w:lang w:eastAsia="sl-SI"/>
        </w:rPr>
        <w:t>5 (petih) koledarskih dni</w:t>
      </w:r>
      <w:r w:rsidRPr="009A668E">
        <w:rPr>
          <w:rFonts w:ascii="Tahoma" w:eastAsia="Times New Roman" w:hAnsi="Tahoma" w:cs="Tahoma"/>
          <w:lang w:eastAsia="sl-SI"/>
        </w:rPr>
        <w:t xml:space="preserve">. Po predaji </w:t>
      </w:r>
      <w:r w:rsidR="00046C07" w:rsidRPr="009A668E">
        <w:rPr>
          <w:rFonts w:ascii="Tahoma" w:eastAsia="Times New Roman" w:hAnsi="Tahoma" w:cs="Tahoma"/>
          <w:lang w:eastAsia="sl-SI"/>
        </w:rPr>
        <w:t xml:space="preserve">celotne dokumentacije </w:t>
      </w:r>
      <w:r w:rsidR="005D2D10" w:rsidRPr="005D2D10">
        <w:rPr>
          <w:rFonts w:ascii="Tahoma" w:eastAsia="Times New Roman" w:hAnsi="Tahoma" w:cs="Tahoma"/>
          <w:lang w:eastAsia="sl-SI"/>
        </w:rPr>
        <w:t xml:space="preserve">iz prejšnjega odstavka tega člena </w:t>
      </w:r>
      <w:r w:rsidR="00046C07" w:rsidRPr="009A668E">
        <w:rPr>
          <w:rFonts w:ascii="Tahoma" w:eastAsia="Times New Roman" w:hAnsi="Tahoma" w:cs="Tahoma"/>
          <w:lang w:eastAsia="sl-SI"/>
        </w:rPr>
        <w:t>naročnik in izvajalec oziroma njuna predstavnika podpišeta</w:t>
      </w:r>
      <w:r w:rsidRPr="009A668E">
        <w:rPr>
          <w:rFonts w:ascii="Tahoma" w:eastAsia="Times New Roman" w:hAnsi="Tahoma" w:cs="Tahoma"/>
          <w:lang w:eastAsia="sl-SI"/>
        </w:rPr>
        <w:t xml:space="preserve"> zapisnik</w:t>
      </w:r>
      <w:r w:rsidRPr="009A668E">
        <w:rPr>
          <w:rFonts w:ascii="Tahoma" w:eastAsia="Times New Roman" w:hAnsi="Tahoma" w:cs="Tahoma"/>
          <w:szCs w:val="20"/>
          <w:lang w:eastAsia="sl-SI"/>
        </w:rPr>
        <w:t xml:space="preserve"> o predaji tehnične dokumentacije.</w:t>
      </w:r>
    </w:p>
    <w:p w14:paraId="17D6DBB2" w14:textId="77777777" w:rsidR="00072D1C" w:rsidRDefault="00072D1C" w:rsidP="00530307">
      <w:pPr>
        <w:keepNext/>
        <w:keepLines/>
        <w:spacing w:after="0" w:line="240" w:lineRule="auto"/>
        <w:jc w:val="both"/>
        <w:rPr>
          <w:rFonts w:ascii="Tahoma" w:eastAsia="Times New Roman" w:hAnsi="Tahoma" w:cs="Tahoma"/>
          <w:lang w:eastAsia="sl-SI"/>
        </w:rPr>
      </w:pPr>
    </w:p>
    <w:p w14:paraId="28B6FAE8" w14:textId="77777777" w:rsidR="00072D1C" w:rsidRDefault="00072D1C" w:rsidP="00530307">
      <w:pPr>
        <w:keepNext/>
        <w:keepLines/>
        <w:spacing w:after="0" w:line="240" w:lineRule="auto"/>
        <w:jc w:val="both"/>
        <w:rPr>
          <w:rFonts w:ascii="Tahoma" w:eastAsia="Times New Roman" w:hAnsi="Tahoma" w:cs="Tahoma"/>
          <w:lang w:eastAsia="sl-SI"/>
        </w:rPr>
      </w:pPr>
      <w:r w:rsidRPr="00E53A94">
        <w:rPr>
          <w:rFonts w:ascii="Tahoma" w:eastAsia="Times New Roman" w:hAnsi="Tahoma" w:cs="Tahoma"/>
          <w:lang w:eastAsia="sl-SI"/>
        </w:rPr>
        <w:t xml:space="preserve">Vsa </w:t>
      </w:r>
      <w:r w:rsidR="00046C07">
        <w:rPr>
          <w:rFonts w:ascii="Tahoma" w:eastAsia="Times New Roman" w:hAnsi="Tahoma" w:cs="Tahoma"/>
          <w:lang w:eastAsia="sl-SI"/>
        </w:rPr>
        <w:t xml:space="preserve">v prvem odstavku tega člena </w:t>
      </w:r>
      <w:r w:rsidRPr="00E53A94">
        <w:rPr>
          <w:rFonts w:ascii="Tahoma" w:eastAsia="Times New Roman" w:hAnsi="Tahoma" w:cs="Tahoma"/>
          <w:lang w:eastAsia="sl-SI"/>
        </w:rPr>
        <w:t xml:space="preserve">našteta dokumentacija mora biti predana v originalu in v slovenskem </w:t>
      </w:r>
      <w:r>
        <w:rPr>
          <w:rFonts w:ascii="Tahoma" w:eastAsia="Times New Roman" w:hAnsi="Tahoma" w:cs="Tahoma"/>
          <w:lang w:eastAsia="sl-SI"/>
        </w:rPr>
        <w:t>jeziku ter mora ustrezati zahtevam slovenske zakonodaje</w:t>
      </w:r>
      <w:r w:rsidR="005D2D10">
        <w:rPr>
          <w:rFonts w:ascii="Tahoma" w:eastAsia="Times New Roman" w:hAnsi="Tahoma" w:cs="Tahoma"/>
          <w:lang w:eastAsia="sl-SI"/>
        </w:rPr>
        <w:t>, ki se nanašajo na predmet pogodbe</w:t>
      </w:r>
      <w:r>
        <w:rPr>
          <w:rFonts w:ascii="Tahoma" w:eastAsia="Times New Roman" w:hAnsi="Tahoma" w:cs="Tahoma"/>
          <w:lang w:eastAsia="sl-SI"/>
        </w:rPr>
        <w:t xml:space="preserve">. </w:t>
      </w:r>
      <w:r w:rsidR="005D666A" w:rsidRPr="005D666A">
        <w:rPr>
          <w:rFonts w:ascii="Tahoma" w:eastAsia="Times New Roman" w:hAnsi="Tahoma" w:cs="Tahoma"/>
          <w:lang w:eastAsia="sl-SI"/>
        </w:rPr>
        <w:t xml:space="preserve">Sprejemljivi bodo samo originalni izvodi navedenih dokumentov. </w:t>
      </w:r>
      <w:r w:rsidRPr="00E53A94">
        <w:rPr>
          <w:rFonts w:ascii="Tahoma" w:eastAsia="Times New Roman" w:hAnsi="Tahoma" w:cs="Tahoma"/>
          <w:lang w:eastAsia="sl-SI"/>
        </w:rPr>
        <w:t xml:space="preserve">Vsa dokumentacija mora biti urejena, indeksirana in vložena v robustne fascikle s trdimi platnicami in kvalitetnim sistemom za vlaganje. </w:t>
      </w:r>
    </w:p>
    <w:p w14:paraId="0EC45573" w14:textId="77777777" w:rsidR="005D666A" w:rsidRDefault="005D666A" w:rsidP="00530307">
      <w:pPr>
        <w:keepNext/>
        <w:keepLines/>
        <w:spacing w:after="0" w:line="240" w:lineRule="auto"/>
        <w:jc w:val="both"/>
        <w:rPr>
          <w:rFonts w:ascii="Tahoma" w:eastAsia="Times New Roman" w:hAnsi="Tahoma" w:cs="Tahoma"/>
          <w:lang w:eastAsia="sl-SI"/>
        </w:rPr>
      </w:pPr>
    </w:p>
    <w:p w14:paraId="1D0ED4FA" w14:textId="77777777" w:rsidR="004A1BF1" w:rsidRDefault="004A1BF1"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Predana dokumentacija ne sme nositi znaka (copyright) oz. vsebinsko enakovrednega teksta (določila) in postane last </w:t>
      </w:r>
      <w:r w:rsidR="008B2521">
        <w:rPr>
          <w:rFonts w:ascii="Tahoma" w:eastAsia="Times New Roman" w:hAnsi="Tahoma" w:cs="Tahoma"/>
          <w:lang w:eastAsia="sl-SI"/>
        </w:rPr>
        <w:t>n</w:t>
      </w:r>
      <w:r>
        <w:rPr>
          <w:rFonts w:ascii="Tahoma" w:eastAsia="Times New Roman" w:hAnsi="Tahoma" w:cs="Tahoma"/>
          <w:lang w:eastAsia="sl-SI"/>
        </w:rPr>
        <w:t xml:space="preserve">aročnika, ki lahko z njo prosto razpolaga v namene </w:t>
      </w:r>
      <w:r w:rsidR="008B2521">
        <w:rPr>
          <w:rFonts w:ascii="Tahoma" w:eastAsia="Times New Roman" w:hAnsi="Tahoma" w:cs="Tahoma"/>
          <w:lang w:eastAsia="sl-SI"/>
        </w:rPr>
        <w:t xml:space="preserve">uporabe, </w:t>
      </w:r>
      <w:r>
        <w:rPr>
          <w:rFonts w:ascii="Tahoma" w:eastAsia="Times New Roman" w:hAnsi="Tahoma" w:cs="Tahoma"/>
          <w:lang w:eastAsia="sl-SI"/>
        </w:rPr>
        <w:t>obnove in vzdrževanja objekta.</w:t>
      </w:r>
    </w:p>
    <w:p w14:paraId="5D0D3723" w14:textId="77777777" w:rsidR="00291646" w:rsidRDefault="00291646" w:rsidP="00291646">
      <w:pPr>
        <w:keepNext/>
        <w:keepLines/>
        <w:overflowPunct w:val="0"/>
        <w:autoSpaceDE w:val="0"/>
        <w:autoSpaceDN w:val="0"/>
        <w:adjustRightInd w:val="0"/>
        <w:spacing w:after="0" w:line="240" w:lineRule="auto"/>
        <w:ind w:left="708"/>
        <w:jc w:val="both"/>
        <w:rPr>
          <w:rFonts w:ascii="Tahoma" w:eastAsia="Times New Roman" w:hAnsi="Tahoma" w:cs="Tahoma"/>
          <w:lang w:eastAsia="sl-SI"/>
        </w:rPr>
      </w:pPr>
    </w:p>
    <w:p w14:paraId="5F091C05" w14:textId="77777777" w:rsidR="00291646" w:rsidRPr="0015023B" w:rsidRDefault="00291646" w:rsidP="002C7037">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VIŠJA SILA</w:t>
      </w:r>
    </w:p>
    <w:p w14:paraId="7B84D1A4" w14:textId="77777777" w:rsidR="00291646" w:rsidRPr="00EC4317" w:rsidRDefault="00291646" w:rsidP="00291646">
      <w:pPr>
        <w:keepNext/>
        <w:keepLines/>
        <w:tabs>
          <w:tab w:val="left" w:pos="-1980"/>
          <w:tab w:val="left" w:pos="2880"/>
        </w:tabs>
        <w:spacing w:after="0" w:line="240" w:lineRule="auto"/>
        <w:jc w:val="center"/>
        <w:rPr>
          <w:rFonts w:ascii="Tahoma" w:eastAsia="Times New Roman" w:hAnsi="Tahoma" w:cs="Tahoma"/>
          <w:lang w:eastAsia="sl-SI"/>
        </w:rPr>
      </w:pPr>
    </w:p>
    <w:p w14:paraId="316B7B03" w14:textId="77777777" w:rsidR="00291646" w:rsidRPr="000F7D5F" w:rsidRDefault="0029164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35AF471" w14:textId="77777777" w:rsidR="00291646" w:rsidRPr="00EC4317" w:rsidRDefault="00291646" w:rsidP="00291646">
      <w:pPr>
        <w:keepNext/>
        <w:keepLines/>
        <w:tabs>
          <w:tab w:val="left" w:pos="1418"/>
          <w:tab w:val="left" w:pos="1702"/>
        </w:tabs>
        <w:spacing w:after="0" w:line="240" w:lineRule="auto"/>
        <w:jc w:val="both"/>
        <w:rPr>
          <w:rFonts w:ascii="Tahoma" w:hAnsi="Tahoma" w:cs="Tahoma"/>
        </w:rPr>
      </w:pPr>
    </w:p>
    <w:p w14:paraId="53603811" w14:textId="77777777" w:rsidR="00AF76A4" w:rsidRPr="00374CE1" w:rsidRDefault="005D2D10" w:rsidP="00AF76A4">
      <w:pPr>
        <w:keepNext/>
        <w:keepLines/>
        <w:tabs>
          <w:tab w:val="left" w:pos="-1980"/>
          <w:tab w:val="left" w:pos="2880"/>
        </w:tab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374CE1">
        <w:rPr>
          <w:rFonts w:ascii="Tahoma" w:eastAsia="Times New Roman" w:hAnsi="Tahoma" w:cs="Tahoma"/>
          <w:lang w:eastAsia="sl-SI"/>
        </w:rPr>
        <w:t xml:space="preserve"> </w:t>
      </w:r>
      <w:r w:rsidR="00AF76A4" w:rsidRPr="00374CE1">
        <w:rPr>
          <w:rFonts w:ascii="Tahoma" w:eastAsia="Times New Roman" w:hAnsi="Tahoma" w:cs="Tahoma"/>
          <w:lang w:eastAsia="sl-SI"/>
        </w:rPr>
        <w:t>ni</w:t>
      </w:r>
      <w:r>
        <w:rPr>
          <w:rFonts w:ascii="Tahoma" w:eastAsia="Times New Roman" w:hAnsi="Tahoma" w:cs="Tahoma"/>
          <w:lang w:eastAsia="sl-SI"/>
        </w:rPr>
        <w:t>sta</w:t>
      </w:r>
      <w:r w:rsidR="00AF76A4" w:rsidRPr="00374CE1">
        <w:rPr>
          <w:rFonts w:ascii="Tahoma" w:eastAsia="Times New Roman" w:hAnsi="Tahoma" w:cs="Tahoma"/>
          <w:lang w:eastAsia="sl-SI"/>
        </w:rPr>
        <w:t xml:space="preserve"> odgovor</w:t>
      </w:r>
      <w:r>
        <w:rPr>
          <w:rFonts w:ascii="Tahoma" w:eastAsia="Times New Roman" w:hAnsi="Tahoma" w:cs="Tahoma"/>
          <w:lang w:eastAsia="sl-SI"/>
        </w:rPr>
        <w:t>ni</w:t>
      </w:r>
      <w:r w:rsidR="00AF76A4" w:rsidRPr="00374CE1">
        <w:rPr>
          <w:rFonts w:ascii="Tahoma" w:eastAsia="Times New Roman" w:hAnsi="Tahoma" w:cs="Tahoma"/>
          <w:lang w:eastAsia="sl-SI"/>
        </w:rPr>
        <w:t xml:space="preserve"> za delno ali celotno neizpolnjevanje obveznosti, če je to posledica višje sile.</w:t>
      </w:r>
    </w:p>
    <w:p w14:paraId="2D53B3AD" w14:textId="77777777" w:rsidR="00AF76A4" w:rsidRPr="00374CE1" w:rsidRDefault="00AF76A4" w:rsidP="00AF76A4">
      <w:pPr>
        <w:keepNext/>
        <w:keepLines/>
        <w:tabs>
          <w:tab w:val="left" w:pos="-1980"/>
          <w:tab w:val="left" w:pos="2880"/>
        </w:tabs>
        <w:spacing w:after="0" w:line="240" w:lineRule="auto"/>
        <w:jc w:val="both"/>
        <w:rPr>
          <w:rFonts w:ascii="Tahoma" w:eastAsia="Times New Roman" w:hAnsi="Tahoma" w:cs="Tahoma"/>
          <w:lang w:eastAsia="sl-SI"/>
        </w:rPr>
      </w:pPr>
    </w:p>
    <w:p w14:paraId="7F20C2F8" w14:textId="5C2723C5" w:rsidR="00AF76A4" w:rsidRPr="00374CE1" w:rsidRDefault="00AF76A4" w:rsidP="00AF76A4">
      <w:pPr>
        <w:keepNext/>
        <w:keepLines/>
        <w:tabs>
          <w:tab w:val="left" w:pos="-1980"/>
          <w:tab w:val="left" w:pos="2880"/>
        </w:tabs>
        <w:spacing w:after="0" w:line="240" w:lineRule="auto"/>
        <w:jc w:val="both"/>
        <w:rPr>
          <w:rFonts w:ascii="Tahoma" w:eastAsia="Times New Roman" w:hAnsi="Tahoma" w:cs="Tahoma"/>
          <w:lang w:eastAsia="sl-SI"/>
        </w:rPr>
      </w:pPr>
      <w:r w:rsidRPr="00374CE1">
        <w:rPr>
          <w:rFonts w:ascii="Tahoma" w:eastAsia="Times New Roman" w:hAnsi="Tahoma" w:cs="Tahoma"/>
          <w:lang w:eastAsia="sl-SI"/>
        </w:rPr>
        <w:t xml:space="preserve">Višja sila pomeni zunanji vzrok, neodvisen od volje in vpliva katere koli stranke, ki je nepričakovan in nenaden in se mu ob </w:t>
      </w:r>
      <w:r w:rsidR="00183CCB" w:rsidRPr="00374CE1">
        <w:rPr>
          <w:rFonts w:ascii="Tahoma" w:eastAsia="Times New Roman" w:hAnsi="Tahoma" w:cs="Tahoma"/>
          <w:lang w:eastAsia="sl-SI"/>
        </w:rPr>
        <w:t xml:space="preserve"> </w:t>
      </w:r>
      <w:r w:rsidRPr="00374CE1">
        <w:rPr>
          <w:rFonts w:ascii="Tahoma" w:eastAsia="Times New Roman" w:hAnsi="Tahoma" w:cs="Tahoma"/>
          <w:lang w:eastAsia="sl-SI"/>
        </w:rPr>
        <w:t xml:space="preserve">skrbnosti </w:t>
      </w:r>
      <w:r w:rsidR="00183CCB">
        <w:rPr>
          <w:rFonts w:ascii="Tahoma" w:eastAsia="Times New Roman" w:hAnsi="Tahoma" w:cs="Tahoma"/>
          <w:lang w:eastAsia="sl-SI"/>
        </w:rPr>
        <w:t xml:space="preserve">dobrega gospodarstvenika </w:t>
      </w:r>
      <w:r w:rsidRPr="00374CE1">
        <w:rPr>
          <w:rFonts w:ascii="Tahoma" w:eastAsia="Times New Roman" w:hAnsi="Tahoma" w:cs="Tahoma"/>
          <w:lang w:eastAsia="sl-SI"/>
        </w:rPr>
        <w:t xml:space="preserve">ni bilo moč izogniti in ga odvrniti, takšne okoliščine pa so se pojavile po sklenitvi </w:t>
      </w:r>
      <w:r>
        <w:rPr>
          <w:rFonts w:ascii="Tahoma" w:eastAsia="Times New Roman" w:hAnsi="Tahoma" w:cs="Tahoma"/>
          <w:lang w:eastAsia="sl-SI"/>
        </w:rPr>
        <w:t>pogodbe</w:t>
      </w:r>
      <w:r w:rsidRPr="00374CE1">
        <w:rPr>
          <w:rFonts w:ascii="Tahoma" w:eastAsia="Times New Roman" w:hAnsi="Tahoma" w:cs="Tahoma"/>
          <w:lang w:eastAsia="sl-SI"/>
        </w:rPr>
        <w:t xml:space="preserve">. </w:t>
      </w:r>
    </w:p>
    <w:p w14:paraId="26E49D1B" w14:textId="77777777" w:rsidR="00AF76A4" w:rsidRDefault="00AF76A4" w:rsidP="00AF76A4">
      <w:pPr>
        <w:keepNext/>
        <w:keepLines/>
        <w:tabs>
          <w:tab w:val="left" w:pos="1134"/>
          <w:tab w:val="left" w:pos="8080"/>
        </w:tabs>
        <w:spacing w:after="0" w:line="240" w:lineRule="auto"/>
        <w:jc w:val="both"/>
        <w:outlineLvl w:val="1"/>
        <w:rPr>
          <w:rFonts w:ascii="Tahoma" w:eastAsia="Times New Roman" w:hAnsi="Tahoma" w:cs="Tahoma"/>
          <w:lang w:eastAsia="sl-SI"/>
        </w:rPr>
      </w:pPr>
    </w:p>
    <w:p w14:paraId="2B6BD5C6"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Pomanjkanje delovne sile ali materiala pri izvajalcu ali pri njegovih podizvajalcih se ne šteje za višjo silo, razen, če ni posledica le-te, ravno tako se kot razlog višje sile ne more navajati izbruh bolezni COVID-19</w:t>
      </w:r>
      <w:r w:rsidR="005D2D10">
        <w:rPr>
          <w:rFonts w:ascii="Tahoma" w:eastAsia="Times New Roman" w:hAnsi="Tahoma" w:cs="Tahoma"/>
          <w:snapToGrid w:val="0"/>
          <w:lang w:eastAsia="sl-SI"/>
        </w:rPr>
        <w:t xml:space="preserve"> ali vojaška agresija v Ukrajini</w:t>
      </w:r>
      <w:r w:rsidRPr="004704EB">
        <w:rPr>
          <w:rFonts w:ascii="Tahoma" w:eastAsia="Times New Roman" w:hAnsi="Tahoma" w:cs="Tahoma"/>
          <w:snapToGrid w:val="0"/>
          <w:lang w:eastAsia="sl-SI"/>
        </w:rPr>
        <w:t>, saj slednj</w:t>
      </w:r>
      <w:r w:rsidR="005D2D10">
        <w:rPr>
          <w:rFonts w:ascii="Tahoma" w:eastAsia="Times New Roman" w:hAnsi="Tahoma" w:cs="Tahoma"/>
          <w:snapToGrid w:val="0"/>
          <w:lang w:eastAsia="sl-SI"/>
        </w:rPr>
        <w:t>i</w:t>
      </w:r>
      <w:r w:rsidRPr="004704EB">
        <w:rPr>
          <w:rFonts w:ascii="Tahoma" w:eastAsia="Times New Roman" w:hAnsi="Tahoma" w:cs="Tahoma"/>
          <w:snapToGrid w:val="0"/>
          <w:lang w:eastAsia="sl-SI"/>
        </w:rPr>
        <w:t xml:space="preserve"> ne more</w:t>
      </w:r>
      <w:r w:rsidR="005D2D10">
        <w:rPr>
          <w:rFonts w:ascii="Tahoma" w:eastAsia="Times New Roman" w:hAnsi="Tahoma" w:cs="Tahoma"/>
          <w:snapToGrid w:val="0"/>
          <w:lang w:eastAsia="sl-SI"/>
        </w:rPr>
        <w:t>ta</w:t>
      </w:r>
      <w:r w:rsidRPr="004704EB">
        <w:rPr>
          <w:rFonts w:ascii="Tahoma" w:eastAsia="Times New Roman" w:hAnsi="Tahoma" w:cs="Tahoma"/>
          <w:snapToGrid w:val="0"/>
          <w:lang w:eastAsia="sl-SI"/>
        </w:rPr>
        <w:t xml:space="preserve"> biti </w:t>
      </w:r>
      <w:r>
        <w:rPr>
          <w:rFonts w:ascii="Tahoma" w:eastAsia="Times New Roman" w:hAnsi="Tahoma" w:cs="Tahoma"/>
          <w:snapToGrid w:val="0"/>
          <w:lang w:eastAsia="sl-SI"/>
        </w:rPr>
        <w:t xml:space="preserve">(več) </w:t>
      </w:r>
      <w:r w:rsidRPr="004704EB">
        <w:rPr>
          <w:rFonts w:ascii="Tahoma" w:eastAsia="Times New Roman" w:hAnsi="Tahoma" w:cs="Tahoma"/>
          <w:snapToGrid w:val="0"/>
          <w:lang w:eastAsia="sl-SI"/>
        </w:rPr>
        <w:t>nepričakovana okoliščina.</w:t>
      </w:r>
    </w:p>
    <w:p w14:paraId="62F4D2E9" w14:textId="77777777" w:rsidR="00AF76A4" w:rsidRPr="006C3150" w:rsidRDefault="00AF76A4" w:rsidP="00AF76A4">
      <w:pPr>
        <w:keepNext/>
        <w:keepLines/>
        <w:tabs>
          <w:tab w:val="left" w:pos="1134"/>
          <w:tab w:val="left" w:pos="8080"/>
        </w:tabs>
        <w:spacing w:after="0" w:line="240" w:lineRule="auto"/>
        <w:jc w:val="both"/>
        <w:outlineLvl w:val="1"/>
        <w:rPr>
          <w:rFonts w:ascii="Tahoma" w:eastAsia="Times New Roman" w:hAnsi="Tahoma" w:cs="Tahoma"/>
          <w:lang w:eastAsia="sl-SI"/>
        </w:rPr>
      </w:pPr>
    </w:p>
    <w:p w14:paraId="654C2782"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35949186" w14:textId="77777777" w:rsidR="00AF76A4" w:rsidRDefault="00AF76A4" w:rsidP="00AF76A4">
      <w:pPr>
        <w:keepNext/>
        <w:keepLines/>
        <w:spacing w:after="0" w:line="240" w:lineRule="auto"/>
        <w:jc w:val="both"/>
        <w:rPr>
          <w:rFonts w:ascii="Tahoma" w:eastAsia="Times New Roman" w:hAnsi="Tahoma" w:cs="Tahoma"/>
          <w:lang w:eastAsia="sl-SI"/>
        </w:rPr>
      </w:pPr>
    </w:p>
    <w:p w14:paraId="1F9F9FB8"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49BF07BF" w14:textId="77777777" w:rsidR="00AF76A4" w:rsidRDefault="00AF76A4" w:rsidP="00AF76A4">
      <w:pPr>
        <w:keepNext/>
        <w:keepLines/>
        <w:spacing w:after="0" w:line="240" w:lineRule="auto"/>
        <w:jc w:val="both"/>
        <w:rPr>
          <w:rFonts w:ascii="Tahoma" w:eastAsia="Times New Roman" w:hAnsi="Tahoma" w:cs="Tahoma"/>
          <w:lang w:eastAsia="sl-SI"/>
        </w:rPr>
      </w:pPr>
    </w:p>
    <w:p w14:paraId="4099032D"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 xml:space="preserve">V primeru </w:t>
      </w:r>
      <w:r w:rsidR="00D47556">
        <w:rPr>
          <w:rFonts w:ascii="Tahoma" w:eastAsia="Times New Roman" w:hAnsi="Tahoma" w:cs="Tahoma"/>
          <w:snapToGrid w:val="0"/>
          <w:lang w:eastAsia="sl-SI"/>
        </w:rPr>
        <w:t xml:space="preserve">prenehanja pogodbe zaradi </w:t>
      </w:r>
      <w:r w:rsidRPr="004704EB">
        <w:rPr>
          <w:rFonts w:ascii="Tahoma" w:eastAsia="Times New Roman" w:hAnsi="Tahoma" w:cs="Tahoma"/>
          <w:snapToGrid w:val="0"/>
          <w:lang w:eastAsia="sl-SI"/>
        </w:rPr>
        <w:t xml:space="preserve">višje sile ima izvajalec pravico do plačila </w:t>
      </w:r>
      <w:r>
        <w:rPr>
          <w:rFonts w:ascii="Tahoma" w:eastAsia="Times New Roman" w:hAnsi="Tahoma" w:cs="Tahoma"/>
          <w:snapToGrid w:val="0"/>
          <w:lang w:eastAsia="sl-SI"/>
        </w:rPr>
        <w:t xml:space="preserve">že </w:t>
      </w:r>
      <w:r w:rsidRPr="004704EB">
        <w:rPr>
          <w:rFonts w:ascii="Tahoma" w:eastAsia="Times New Roman" w:hAnsi="Tahoma" w:cs="Tahoma"/>
          <w:snapToGrid w:val="0"/>
          <w:lang w:eastAsia="sl-SI"/>
        </w:rPr>
        <w:t>izvedenih pogodbenih obveznosti.</w:t>
      </w:r>
    </w:p>
    <w:p w14:paraId="491BB88D" w14:textId="77777777" w:rsidR="00766916" w:rsidRPr="00EC4317" w:rsidRDefault="00766916" w:rsidP="00530307">
      <w:pPr>
        <w:keepNext/>
        <w:keepLines/>
        <w:tabs>
          <w:tab w:val="left" w:pos="-1980"/>
          <w:tab w:val="left" w:pos="2880"/>
        </w:tabs>
        <w:spacing w:after="0" w:line="240" w:lineRule="auto"/>
        <w:jc w:val="both"/>
        <w:rPr>
          <w:rFonts w:ascii="Tahoma" w:eastAsia="Times New Roman" w:hAnsi="Tahoma" w:cs="Tahoma"/>
          <w:lang w:eastAsia="sl-SI"/>
        </w:rPr>
      </w:pPr>
    </w:p>
    <w:p w14:paraId="4783E5F2" w14:textId="77777777" w:rsidR="00EC3759" w:rsidRPr="00E054E6" w:rsidRDefault="00EC3759" w:rsidP="002C7037">
      <w:pPr>
        <w:pStyle w:val="Odstavekseznama"/>
        <w:keepNext/>
        <w:keepLines/>
        <w:numPr>
          <w:ilvl w:val="0"/>
          <w:numId w:val="10"/>
        </w:numPr>
        <w:ind w:left="567" w:hanging="567"/>
        <w:jc w:val="center"/>
        <w:rPr>
          <w:rFonts w:ascii="Tahoma" w:hAnsi="Tahoma" w:cs="Tahoma"/>
          <w:b/>
          <w:sz w:val="22"/>
          <w:szCs w:val="22"/>
        </w:rPr>
      </w:pPr>
      <w:r w:rsidRPr="00E054E6">
        <w:rPr>
          <w:rFonts w:ascii="Tahoma" w:hAnsi="Tahoma" w:cs="Tahoma"/>
          <w:b/>
          <w:sz w:val="22"/>
          <w:szCs w:val="22"/>
        </w:rPr>
        <w:t>OBVEZNOSTI POGODBENIH STRANK</w:t>
      </w:r>
    </w:p>
    <w:p w14:paraId="2A193DE5" w14:textId="77777777" w:rsidR="00EC3759" w:rsidRPr="00E054E6" w:rsidRDefault="00EC3759" w:rsidP="00530307">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56850E3" w14:textId="77777777" w:rsidR="00EC3759" w:rsidRPr="00E054E6"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054E6">
        <w:rPr>
          <w:rFonts w:ascii="Tahoma" w:eastAsia="Times New Roman" w:hAnsi="Tahoma" w:cs="Tahoma"/>
          <w:color w:val="000000"/>
          <w:lang w:eastAsia="sl-SI"/>
        </w:rPr>
        <w:t>člen</w:t>
      </w:r>
    </w:p>
    <w:p w14:paraId="2DF3CE03"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7D330FBE" w14:textId="77777777" w:rsidR="00EE682D" w:rsidRPr="00B13252" w:rsidRDefault="00EE682D"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13252">
        <w:rPr>
          <w:rFonts w:ascii="Tahoma" w:eastAsia="Times New Roman" w:hAnsi="Tahoma" w:cs="Tahoma"/>
          <w:lang w:eastAsia="sl-SI"/>
        </w:rPr>
        <w:t xml:space="preserve">V okviru izpolnjevanja svojih obveznosti po tej </w:t>
      </w:r>
      <w:r>
        <w:rPr>
          <w:rFonts w:ascii="Tahoma" w:eastAsia="Times New Roman" w:hAnsi="Tahoma" w:cs="Tahoma"/>
          <w:lang w:eastAsia="sl-SI"/>
        </w:rPr>
        <w:t>p</w:t>
      </w:r>
      <w:r w:rsidRPr="00B13252">
        <w:rPr>
          <w:rFonts w:ascii="Tahoma" w:eastAsia="Times New Roman" w:hAnsi="Tahoma" w:cs="Tahoma"/>
          <w:lang w:eastAsia="sl-SI"/>
        </w:rPr>
        <w:t xml:space="preserve">ogodbi je dolžan </w:t>
      </w:r>
      <w:r>
        <w:rPr>
          <w:rFonts w:ascii="Tahoma" w:eastAsia="Times New Roman" w:hAnsi="Tahoma" w:cs="Tahoma"/>
          <w:lang w:eastAsia="sl-SI"/>
        </w:rPr>
        <w:t>i</w:t>
      </w:r>
      <w:r w:rsidRPr="00B13252">
        <w:rPr>
          <w:rFonts w:ascii="Tahoma" w:eastAsia="Times New Roman" w:hAnsi="Tahoma" w:cs="Tahoma"/>
          <w:lang w:eastAsia="sl-SI"/>
        </w:rPr>
        <w:t>zvajalec:</w:t>
      </w:r>
    </w:p>
    <w:p w14:paraId="2AEFF73E" w14:textId="77777777" w:rsidR="00F67EB4" w:rsidRPr="00BA1D0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BA1D0D">
        <w:rPr>
          <w:rFonts w:ascii="Tahoma" w:eastAsia="Times New Roman" w:hAnsi="Tahoma" w:cs="Tahoma"/>
          <w:noProof/>
          <w:lang w:eastAsia="sl-SI"/>
        </w:rPr>
        <w:t>z naročnikom skleniti</w:t>
      </w:r>
      <w:r w:rsidRPr="00BA1D0D">
        <w:rPr>
          <w:rFonts w:ascii="Tahoma" w:eastAsia="Times New Roman" w:hAnsi="Tahoma" w:cs="Tahoma"/>
          <w:lang w:eastAsia="sl-SI"/>
        </w:rPr>
        <w:t xml:space="preserve"> </w:t>
      </w:r>
      <w:r w:rsidRPr="00BA1D0D">
        <w:rPr>
          <w:rFonts w:ascii="Tahoma" w:eastAsia="Times New Roman" w:hAnsi="Tahoma" w:cs="Tahoma"/>
          <w:noProof/>
          <w:lang w:eastAsia="sl-SI"/>
        </w:rPr>
        <w:t>Pisni sporazum za določitev skupnih ukrepov za zagotavljanje varnosti in zdravja pri delu (v nadaljevanju: Pisni sporazum), v katerem se določi skupne ukrepe za zagotavljanje varnosti in zdravja pri delu delavcev na delovišču ter določi odgovorne osebe naročnika in izvajalca;</w:t>
      </w:r>
    </w:p>
    <w:p w14:paraId="52ECCBE1" w14:textId="77777777" w:rsidR="00F67EB4" w:rsidRPr="003B0CEA"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BA1D0D">
        <w:rPr>
          <w:rFonts w:ascii="Tahoma" w:eastAsia="Times New Roman" w:hAnsi="Tahoma" w:cs="Tahoma"/>
          <w:noProof/>
          <w:lang w:eastAsia="sl-SI"/>
        </w:rPr>
        <w:t>z naročnikom pred začetkom izvajanja pogodbenih del določiti konkretne skupne varnostne</w:t>
      </w:r>
      <w:r w:rsidRPr="003B0CEA">
        <w:rPr>
          <w:rFonts w:ascii="Tahoma" w:eastAsia="Times New Roman" w:hAnsi="Tahoma" w:cs="Tahoma"/>
          <w:noProof/>
          <w:lang w:eastAsia="sl-SI"/>
        </w:rPr>
        <w:t xml:space="preserve"> ukrepe iz Pisnega sporazuma;</w:t>
      </w:r>
    </w:p>
    <w:p w14:paraId="61566614"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noProof/>
          <w:lang w:eastAsia="sl-SI"/>
        </w:rPr>
        <w:t>obvezno spoštovati določila »Varnostnega načrta«;</w:t>
      </w:r>
    </w:p>
    <w:p w14:paraId="4A970A52"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 xml:space="preserve">pisno obvestiti naročnika o </w:t>
      </w:r>
      <w:r w:rsidR="00694DD4" w:rsidRPr="0015292D">
        <w:rPr>
          <w:rFonts w:ascii="Tahoma" w:eastAsia="Times New Roman" w:hAnsi="Tahoma" w:cs="Tahoma"/>
          <w:lang w:eastAsia="sl-SI"/>
        </w:rPr>
        <w:t>datumu pričetka</w:t>
      </w:r>
      <w:r w:rsidR="00046C07" w:rsidRPr="0015292D">
        <w:rPr>
          <w:rFonts w:ascii="Tahoma" w:eastAsia="Times New Roman" w:hAnsi="Tahoma" w:cs="Tahoma"/>
          <w:lang w:eastAsia="sl-SI"/>
        </w:rPr>
        <w:t xml:space="preserve"> izvajanja</w:t>
      </w:r>
      <w:r w:rsidR="00694DD4" w:rsidRPr="0015292D">
        <w:rPr>
          <w:rFonts w:ascii="Tahoma" w:eastAsia="Times New Roman" w:hAnsi="Tahoma" w:cs="Tahoma"/>
          <w:lang w:eastAsia="sl-SI"/>
        </w:rPr>
        <w:t xml:space="preserve"> pogodbenih del;</w:t>
      </w:r>
    </w:p>
    <w:p w14:paraId="1F73CBB3"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obseg in vrsto pogodbenih del t</w:t>
      </w:r>
      <w:r w:rsidR="00694DD4" w:rsidRPr="0015292D">
        <w:rPr>
          <w:rFonts w:ascii="Tahoma" w:eastAsia="Times New Roman" w:hAnsi="Tahoma" w:cs="Tahoma"/>
          <w:lang w:eastAsia="sl-SI"/>
        </w:rPr>
        <w:t>erminsko uskladiti z naročnikom;</w:t>
      </w:r>
    </w:p>
    <w:p w14:paraId="385A58AF"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zavarovati svojo opremo in opremo dobaviteljev, ki bo vgrajena</w:t>
      </w:r>
      <w:r w:rsidR="005D2D10" w:rsidRPr="0015292D">
        <w:rPr>
          <w:rFonts w:ascii="Tahoma" w:eastAsia="Times New Roman" w:hAnsi="Tahoma" w:cs="Tahoma"/>
          <w:lang w:eastAsia="sl-SI"/>
        </w:rPr>
        <w:t>,</w:t>
      </w:r>
      <w:r w:rsidRPr="0015292D">
        <w:rPr>
          <w:rFonts w:ascii="Tahoma" w:eastAsia="Times New Roman" w:hAnsi="Tahoma" w:cs="Tahoma"/>
          <w:lang w:eastAsia="sl-SI"/>
        </w:rPr>
        <w:t xml:space="preserve"> proti vsem rizikom d</w:t>
      </w:r>
      <w:r w:rsidR="00694DD4" w:rsidRPr="0015292D">
        <w:rPr>
          <w:rFonts w:ascii="Tahoma" w:eastAsia="Times New Roman" w:hAnsi="Tahoma" w:cs="Tahoma"/>
          <w:lang w:eastAsia="sl-SI"/>
        </w:rPr>
        <w:t xml:space="preserve">o predaje </w:t>
      </w:r>
      <w:r w:rsidR="008B2521" w:rsidRPr="0015292D">
        <w:rPr>
          <w:rFonts w:ascii="Tahoma" w:eastAsia="Times New Roman" w:hAnsi="Tahoma" w:cs="Tahoma"/>
          <w:lang w:eastAsia="sl-SI"/>
        </w:rPr>
        <w:t xml:space="preserve">objekta </w:t>
      </w:r>
      <w:r w:rsidR="00694DD4" w:rsidRPr="0015292D">
        <w:rPr>
          <w:rFonts w:ascii="Tahoma" w:eastAsia="Times New Roman" w:hAnsi="Tahoma" w:cs="Tahoma"/>
          <w:lang w:eastAsia="sl-SI"/>
        </w:rPr>
        <w:t>naročniku;</w:t>
      </w:r>
    </w:p>
    <w:p w14:paraId="7D09166D"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zavarovati d</w:t>
      </w:r>
      <w:r w:rsidR="00694DD4" w:rsidRPr="0015292D">
        <w:rPr>
          <w:rFonts w:ascii="Tahoma" w:eastAsia="Times New Roman" w:hAnsi="Tahoma" w:cs="Tahoma"/>
          <w:lang w:eastAsia="sl-SI"/>
        </w:rPr>
        <w:t>elovno osebje in svoje naprave;</w:t>
      </w:r>
    </w:p>
    <w:p w14:paraId="60AE402B"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strokovno pravilno, kvalitetno in v skladu z veljavnimi tehničnimi predpisi, standardi, gradbenimi normativi ter z običaji stroke izvesti pogodbena dela po potrjeni tehnični dokumentac</w:t>
      </w:r>
      <w:r w:rsidR="00694DD4" w:rsidRPr="0015292D">
        <w:rPr>
          <w:rFonts w:ascii="Tahoma" w:eastAsia="Times New Roman" w:hAnsi="Tahoma" w:cs="Tahoma"/>
          <w:lang w:eastAsia="sl-SI"/>
        </w:rPr>
        <w:t xml:space="preserve">iji in </w:t>
      </w:r>
      <w:r w:rsidR="00DD145C" w:rsidRPr="0015292D">
        <w:rPr>
          <w:rFonts w:ascii="Tahoma" w:hAnsi="Tahoma" w:cs="Tahoma"/>
        </w:rPr>
        <w:t>ponudbenem predračunu izvajalca</w:t>
      </w:r>
      <w:r w:rsidR="00DD145C" w:rsidRPr="0015292D">
        <w:rPr>
          <w:rFonts w:ascii="Tahoma" w:eastAsia="Times New Roman" w:hAnsi="Tahoma" w:cs="Tahoma"/>
          <w:lang w:eastAsia="sl-SI"/>
        </w:rPr>
        <w:t xml:space="preserve"> </w:t>
      </w:r>
      <w:r w:rsidR="00694DD4" w:rsidRPr="0015292D">
        <w:rPr>
          <w:rFonts w:ascii="Tahoma" w:eastAsia="Times New Roman" w:hAnsi="Tahoma" w:cs="Tahoma"/>
          <w:lang w:eastAsia="sl-SI"/>
        </w:rPr>
        <w:t>pogodbenih del;</w:t>
      </w:r>
    </w:p>
    <w:p w14:paraId="17E0931B"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ves čas gradnje voditi gradbeno knjigo in gradbeni dnevnik v skladu z zakonom, ki ureja grad</w:t>
      </w:r>
      <w:r w:rsidR="00BA4E04" w:rsidRPr="0015292D">
        <w:rPr>
          <w:rFonts w:ascii="Tahoma" w:eastAsia="Times New Roman" w:hAnsi="Tahoma" w:cs="Tahoma"/>
          <w:lang w:eastAsia="sl-SI"/>
        </w:rPr>
        <w:t>njo</w:t>
      </w:r>
      <w:r w:rsidRPr="0015292D">
        <w:rPr>
          <w:rFonts w:ascii="Tahoma" w:eastAsia="Times New Roman" w:hAnsi="Tahoma" w:cs="Tahoma"/>
          <w:lang w:eastAsia="sl-SI"/>
        </w:rPr>
        <w:t>, predstavnika pogodben</w:t>
      </w:r>
      <w:r w:rsidR="00694DD4" w:rsidRPr="0015292D">
        <w:rPr>
          <w:rFonts w:ascii="Tahoma" w:eastAsia="Times New Roman" w:hAnsi="Tahoma" w:cs="Tahoma"/>
          <w:lang w:eastAsia="sl-SI"/>
        </w:rPr>
        <w:t>ih strank jo podpisujeta sproti;</w:t>
      </w:r>
    </w:p>
    <w:p w14:paraId="1D78325A"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na gradbišču izvajati varnostne ukrepe po veljavni zakonodaji tako za delavce, naprave i</w:t>
      </w:r>
      <w:r w:rsidR="00694DD4" w:rsidRPr="0015292D">
        <w:rPr>
          <w:rFonts w:ascii="Tahoma" w:eastAsia="Times New Roman" w:hAnsi="Tahoma" w:cs="Tahoma"/>
          <w:lang w:eastAsia="sl-SI"/>
        </w:rPr>
        <w:t>n material ter za vse mimoidoče;</w:t>
      </w:r>
    </w:p>
    <w:p w14:paraId="27305B5F" w14:textId="77777777" w:rsidR="000949C2" w:rsidRPr="0015292D" w:rsidRDefault="000949C2" w:rsidP="002C7037">
      <w:pPr>
        <w:keepNext/>
        <w:keepLines/>
        <w:numPr>
          <w:ilvl w:val="0"/>
          <w:numId w:val="12"/>
        </w:numPr>
        <w:spacing w:after="0" w:line="240" w:lineRule="auto"/>
        <w:jc w:val="both"/>
        <w:rPr>
          <w:rFonts w:ascii="Tahoma" w:eastAsia="Times New Roman" w:hAnsi="Tahoma" w:cs="Tahoma"/>
          <w:lang w:eastAsia="sl-SI"/>
        </w:rPr>
      </w:pPr>
      <w:r w:rsidRPr="0015292D">
        <w:rPr>
          <w:rFonts w:ascii="Tahoma" w:eastAsia="Times New Roman" w:hAnsi="Tahoma" w:cs="Tahoma"/>
          <w:lang w:eastAsia="sl-SI"/>
        </w:rPr>
        <w:t>poravnati vso morebitno nastalo škodo, ki bi jo med izvajanjem del povzročil na objektu</w:t>
      </w:r>
      <w:r w:rsidR="00EE3DA4" w:rsidRPr="0015292D">
        <w:rPr>
          <w:rFonts w:ascii="Tahoma" w:eastAsia="Times New Roman" w:hAnsi="Tahoma" w:cs="Tahoma"/>
          <w:lang w:eastAsia="sl-SI"/>
        </w:rPr>
        <w:t xml:space="preserve"> naročnika</w:t>
      </w:r>
      <w:r w:rsidRPr="0015292D">
        <w:rPr>
          <w:rFonts w:ascii="Tahoma" w:eastAsia="Times New Roman" w:hAnsi="Tahoma" w:cs="Tahoma"/>
          <w:lang w:eastAsia="sl-SI"/>
        </w:rPr>
        <w:t xml:space="preserve"> ali tretjim osebam,</w:t>
      </w:r>
    </w:p>
    <w:p w14:paraId="052E1997"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po zaključku del očistiti gradbišče in obvestiti naroč</w:t>
      </w:r>
      <w:r w:rsidR="00694DD4" w:rsidRPr="0015292D">
        <w:rPr>
          <w:rFonts w:ascii="Tahoma" w:eastAsia="Times New Roman" w:hAnsi="Tahoma" w:cs="Tahoma"/>
          <w:lang w:eastAsia="sl-SI"/>
        </w:rPr>
        <w:t>nika o končanju pogodbenih del;</w:t>
      </w:r>
    </w:p>
    <w:p w14:paraId="549873AC"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noProof/>
          <w:lang w:eastAsia="sl-SI"/>
        </w:rPr>
        <w:t>obvestiti naročnika o nastopu okoliščin, ki utegnejo vplivati na vsebinsko in terminsko izvršitev predmeta pogodbe;</w:t>
      </w:r>
    </w:p>
    <w:p w14:paraId="779A61B3"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noProof/>
          <w:lang w:eastAsia="sl-SI"/>
        </w:rPr>
        <w:t>odpravljati vse pomanjkljivosti, na katere bo opozoril naročnik;</w:t>
      </w:r>
    </w:p>
    <w:p w14:paraId="78A31685"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 xml:space="preserve">pripraviti </w:t>
      </w:r>
      <w:r w:rsidR="00046C07" w:rsidRPr="0015292D">
        <w:rPr>
          <w:rFonts w:ascii="Tahoma" w:eastAsia="Times New Roman" w:hAnsi="Tahoma" w:cs="Tahoma"/>
          <w:lang w:eastAsia="sl-SI"/>
        </w:rPr>
        <w:t>in naročnik</w:t>
      </w:r>
      <w:r w:rsidR="004D6721" w:rsidRPr="0015292D">
        <w:rPr>
          <w:rFonts w:ascii="Tahoma" w:eastAsia="Times New Roman" w:hAnsi="Tahoma" w:cs="Tahoma"/>
          <w:lang w:eastAsia="sl-SI"/>
        </w:rPr>
        <w:t>u</w:t>
      </w:r>
      <w:r w:rsidR="00046C07" w:rsidRPr="0015292D">
        <w:rPr>
          <w:rFonts w:ascii="Tahoma" w:eastAsia="Times New Roman" w:hAnsi="Tahoma" w:cs="Tahoma"/>
          <w:lang w:eastAsia="sl-SI"/>
        </w:rPr>
        <w:t xml:space="preserve"> izročiti </w:t>
      </w:r>
      <w:r w:rsidRPr="0015292D">
        <w:rPr>
          <w:rFonts w:ascii="Tahoma" w:eastAsia="Times New Roman" w:hAnsi="Tahoma" w:cs="Tahoma"/>
          <w:lang w:eastAsia="sl-SI"/>
        </w:rPr>
        <w:t>vso potrebno dokumentacijo;</w:t>
      </w:r>
    </w:p>
    <w:p w14:paraId="23A3EE52" w14:textId="77777777" w:rsidR="009C67C8" w:rsidRPr="0015292D" w:rsidRDefault="009C67C8" w:rsidP="002C7037">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15292D">
        <w:rPr>
          <w:rFonts w:ascii="Tahoma" w:hAnsi="Tahoma" w:cs="Tahoma"/>
        </w:rPr>
        <w:t>poskrbeti za odstranitev odpadkov z delovišča v skladu z zahtevami naročnika in veljavnimi predpisi</w:t>
      </w:r>
      <w:r w:rsidR="005D2D10" w:rsidRPr="0015292D">
        <w:rPr>
          <w:rFonts w:ascii="Tahoma" w:hAnsi="Tahoma" w:cs="Tahoma"/>
        </w:rPr>
        <w:t xml:space="preserve"> s področja ravnanja z odpadki</w:t>
      </w:r>
      <w:r w:rsidRPr="0015292D">
        <w:rPr>
          <w:rFonts w:ascii="Tahoma" w:hAnsi="Tahoma" w:cs="Tahoma"/>
        </w:rPr>
        <w:t xml:space="preserve">; </w:t>
      </w:r>
    </w:p>
    <w:p w14:paraId="62FA78F5" w14:textId="77777777" w:rsidR="00A337D2" w:rsidRPr="0015292D" w:rsidRDefault="00A337D2" w:rsidP="002C7037">
      <w:pPr>
        <w:keepNext/>
        <w:keepLines/>
        <w:numPr>
          <w:ilvl w:val="0"/>
          <w:numId w:val="12"/>
        </w:numPr>
        <w:spacing w:after="0" w:line="240" w:lineRule="auto"/>
        <w:jc w:val="both"/>
        <w:rPr>
          <w:rFonts w:ascii="Tahoma" w:eastAsia="Times New Roman" w:hAnsi="Tahoma" w:cs="Tahoma"/>
          <w:lang w:eastAsia="sl-SI"/>
        </w:rPr>
      </w:pPr>
      <w:r w:rsidRPr="0015292D">
        <w:rPr>
          <w:rFonts w:ascii="Tahoma" w:hAnsi="Tahoma" w:cs="Tahoma"/>
        </w:rPr>
        <w:t>pri gradnji uporabljati stroje in tehnologijo na način, da bodo zagotovljeni ukrepi za celostno ohranjanje narave, varstvo okolja, naravnih dobrin ter kulturne dediščine</w:t>
      </w:r>
      <w:r w:rsidR="00FB7CD4" w:rsidRPr="0015292D">
        <w:rPr>
          <w:rFonts w:ascii="Tahoma" w:hAnsi="Tahoma" w:cs="Tahoma"/>
        </w:rPr>
        <w:t>;</w:t>
      </w:r>
    </w:p>
    <w:p w14:paraId="3DFF3F8C" w14:textId="77777777" w:rsidR="00F67EB4" w:rsidRPr="0034106B" w:rsidRDefault="00F67EB4" w:rsidP="002C7037">
      <w:pPr>
        <w:keepNext/>
        <w:keepLines/>
        <w:numPr>
          <w:ilvl w:val="0"/>
          <w:numId w:val="12"/>
        </w:numPr>
        <w:spacing w:after="0" w:line="240" w:lineRule="auto"/>
        <w:jc w:val="both"/>
        <w:rPr>
          <w:rFonts w:ascii="Tahoma" w:eastAsia="Times New Roman" w:hAnsi="Tahoma" w:cs="Tahoma"/>
          <w:lang w:eastAsia="sl-SI"/>
        </w:rPr>
      </w:pPr>
      <w:r w:rsidRPr="0034106B">
        <w:rPr>
          <w:rFonts w:ascii="Tahoma" w:hAnsi="Tahoma" w:cs="Tahoma"/>
        </w:rPr>
        <w:t xml:space="preserve">na </w:t>
      </w:r>
      <w:r w:rsidR="00046C07" w:rsidRPr="0034106B">
        <w:rPr>
          <w:rFonts w:ascii="Tahoma" w:hAnsi="Tahoma" w:cs="Tahoma"/>
        </w:rPr>
        <w:t xml:space="preserve">vsaki </w:t>
      </w:r>
      <w:r w:rsidRPr="0034106B">
        <w:rPr>
          <w:rFonts w:ascii="Tahoma" w:hAnsi="Tahoma" w:cs="Tahoma"/>
        </w:rPr>
        <w:t>natančno</w:t>
      </w:r>
      <w:r w:rsidRPr="0034106B">
        <w:rPr>
          <w:rFonts w:ascii="Tahoma" w:eastAsia="Times New Roman" w:hAnsi="Tahoma" w:cs="Tahoma"/>
          <w:lang w:eastAsia="sl-SI"/>
        </w:rPr>
        <w:t xml:space="preserve"> specificirani izstavljeni situaciji</w:t>
      </w:r>
      <w:r w:rsidR="00B158E5" w:rsidRPr="0034106B">
        <w:rPr>
          <w:rFonts w:ascii="Tahoma" w:eastAsia="Times New Roman" w:hAnsi="Tahoma" w:cs="Tahoma"/>
          <w:lang w:eastAsia="sl-SI"/>
        </w:rPr>
        <w:t xml:space="preserve"> poda</w:t>
      </w:r>
      <w:r w:rsidR="005D2D10">
        <w:rPr>
          <w:rFonts w:ascii="Tahoma" w:eastAsia="Times New Roman" w:hAnsi="Tahoma" w:cs="Tahoma"/>
          <w:lang w:eastAsia="sl-SI"/>
        </w:rPr>
        <w:t>ti</w:t>
      </w:r>
      <w:r w:rsidR="00B158E5" w:rsidRPr="0034106B">
        <w:rPr>
          <w:rFonts w:ascii="Tahoma" w:eastAsia="Times New Roman" w:hAnsi="Tahoma" w:cs="Tahoma"/>
          <w:lang w:eastAsia="sl-SI"/>
        </w:rPr>
        <w:t xml:space="preserve"> tudi vrednost del in </w:t>
      </w:r>
      <w:r w:rsidR="005D2D10">
        <w:rPr>
          <w:rFonts w:ascii="Tahoma" w:eastAsia="Times New Roman" w:hAnsi="Tahoma" w:cs="Tahoma"/>
          <w:lang w:eastAsia="sl-SI"/>
        </w:rPr>
        <w:t xml:space="preserve">pri tem </w:t>
      </w:r>
      <w:r w:rsidRPr="0034106B">
        <w:rPr>
          <w:rFonts w:ascii="Tahoma" w:eastAsia="Times New Roman" w:hAnsi="Tahoma" w:cs="Tahoma"/>
          <w:lang w:eastAsia="sl-SI"/>
        </w:rPr>
        <w:t>nave</w:t>
      </w:r>
      <w:r w:rsidR="005D2D10">
        <w:rPr>
          <w:rFonts w:ascii="Tahoma" w:eastAsia="Times New Roman" w:hAnsi="Tahoma" w:cs="Tahoma"/>
          <w:lang w:eastAsia="sl-SI"/>
        </w:rPr>
        <w:t>sti</w:t>
      </w:r>
      <w:r w:rsidRPr="0034106B">
        <w:rPr>
          <w:rFonts w:ascii="Tahoma" w:eastAsia="Times New Roman" w:hAnsi="Tahoma" w:cs="Tahoma"/>
          <w:lang w:eastAsia="sl-SI"/>
        </w:rPr>
        <w:t xml:space="preserve"> tudi številko pisnega nabavnega naročila naročnika.</w:t>
      </w:r>
    </w:p>
    <w:p w14:paraId="0435B0F5" w14:textId="77777777" w:rsidR="00B529C4" w:rsidRPr="0034106B" w:rsidRDefault="00B529C4" w:rsidP="00530307">
      <w:pPr>
        <w:keepNext/>
        <w:keepLines/>
        <w:spacing w:after="0" w:line="240" w:lineRule="auto"/>
        <w:jc w:val="both"/>
        <w:rPr>
          <w:rFonts w:ascii="Tahoma" w:eastAsia="Times New Roman" w:hAnsi="Tahoma" w:cs="Tahoma"/>
          <w:lang w:eastAsia="sl-SI"/>
        </w:rPr>
      </w:pPr>
    </w:p>
    <w:p w14:paraId="1AD26B57" w14:textId="77777777" w:rsidR="00B529C4" w:rsidRPr="0034106B" w:rsidRDefault="00B529C4"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odgovarja za neposredno škodo, ki nastane naročniku in tretjim osebam in izvira iz njegovega dela in njegovih obveznosti po tej pogodbi.</w:t>
      </w:r>
    </w:p>
    <w:p w14:paraId="156CB543" w14:textId="77777777" w:rsidR="00EC3759" w:rsidRPr="0034106B" w:rsidRDefault="00EC3759"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067277DA"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706C959F"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10B4F425" w14:textId="77777777" w:rsidR="00EE682D" w:rsidRPr="0034106B" w:rsidRDefault="00EE682D"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V okviru izpolnjevanja svojih obveznosti po tej pogodbi je dolžan naročnik:</w:t>
      </w:r>
    </w:p>
    <w:p w14:paraId="0906DAD4"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z izv</w:t>
      </w:r>
      <w:r w:rsidR="00694DD4" w:rsidRPr="0034106B">
        <w:rPr>
          <w:rFonts w:ascii="Tahoma" w:eastAsia="Times New Roman" w:hAnsi="Tahoma" w:cs="Tahoma"/>
          <w:noProof/>
          <w:lang w:eastAsia="sl-SI"/>
        </w:rPr>
        <w:t>ajalcem skleniti Pisni sporazum;</w:t>
      </w:r>
    </w:p>
    <w:p w14:paraId="6705B102"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z izvajalcem pred začetkom izvajanja pogodbenih del določiti konkretne skupne varnos</w:t>
      </w:r>
      <w:r w:rsidR="00694DD4" w:rsidRPr="0034106B">
        <w:rPr>
          <w:rFonts w:ascii="Tahoma" w:eastAsia="Times New Roman" w:hAnsi="Tahoma" w:cs="Tahoma"/>
          <w:noProof/>
          <w:lang w:eastAsia="sl-SI"/>
        </w:rPr>
        <w:t>tne ukrepe iz Pisnega sporazuma;</w:t>
      </w:r>
    </w:p>
    <w:p w14:paraId="60648A31" w14:textId="77777777" w:rsidR="00741A16" w:rsidRPr="005A7F1E" w:rsidRDefault="00741A16" w:rsidP="002C7037">
      <w:pPr>
        <w:keepNext/>
        <w:keepLines/>
        <w:numPr>
          <w:ilvl w:val="0"/>
          <w:numId w:val="13"/>
        </w:numPr>
        <w:tabs>
          <w:tab w:val="left" w:pos="0"/>
        </w:tabs>
        <w:spacing w:after="0" w:line="240" w:lineRule="auto"/>
        <w:jc w:val="both"/>
        <w:rPr>
          <w:rFonts w:ascii="Tahoma" w:hAnsi="Tahoma" w:cs="Tahoma"/>
        </w:rPr>
      </w:pPr>
      <w:r w:rsidRPr="0015292D">
        <w:rPr>
          <w:rFonts w:ascii="Tahoma" w:hAnsi="Tahoma" w:cs="Tahoma"/>
        </w:rPr>
        <w:t>pred pričetkom izvajanja del izročiti izvajalcu projektno dokumentacijo za izvedbo gradnje</w:t>
      </w:r>
      <w:r w:rsidR="00AF76A4" w:rsidRPr="0015292D">
        <w:rPr>
          <w:rFonts w:ascii="Tahoma" w:hAnsi="Tahoma" w:cs="Tahoma"/>
        </w:rPr>
        <w:t xml:space="preserve"> </w:t>
      </w:r>
      <w:r w:rsidRPr="0015292D">
        <w:rPr>
          <w:rFonts w:ascii="Tahoma" w:hAnsi="Tahoma" w:cs="Tahoma"/>
        </w:rPr>
        <w:t>in</w:t>
      </w:r>
      <w:r w:rsidRPr="005A7F1E">
        <w:rPr>
          <w:rFonts w:ascii="Tahoma" w:hAnsi="Tahoma" w:cs="Tahoma"/>
        </w:rPr>
        <w:t xml:space="preserve"> Varnostni načrt;</w:t>
      </w:r>
    </w:p>
    <w:p w14:paraId="0C166C4B"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seznaniti delavce izvajalca z določili</w:t>
      </w:r>
      <w:r w:rsidR="00694DD4" w:rsidRPr="0034106B">
        <w:rPr>
          <w:rFonts w:ascii="Tahoma" w:eastAsia="Times New Roman" w:hAnsi="Tahoma" w:cs="Tahoma"/>
          <w:noProof/>
          <w:lang w:eastAsia="sl-SI"/>
        </w:rPr>
        <w:t xml:space="preserve"> »Varnostnega načrta«;</w:t>
      </w:r>
    </w:p>
    <w:p w14:paraId="534541B3" w14:textId="77777777" w:rsidR="00F67EB4" w:rsidRPr="0034106B" w:rsidRDefault="00F67EB4" w:rsidP="002C7037">
      <w:pPr>
        <w:keepNext/>
        <w:keepLines/>
        <w:numPr>
          <w:ilvl w:val="0"/>
          <w:numId w:val="13"/>
        </w:numPr>
        <w:spacing w:after="0" w:line="240" w:lineRule="auto"/>
        <w:rPr>
          <w:rFonts w:ascii="Tahoma" w:eastAsia="Times New Roman" w:hAnsi="Tahoma" w:cs="Tahoma"/>
          <w:lang w:eastAsia="sl-SI"/>
        </w:rPr>
      </w:pPr>
      <w:r w:rsidRPr="0034106B">
        <w:rPr>
          <w:rFonts w:ascii="Tahoma" w:eastAsia="Times New Roman" w:hAnsi="Tahoma" w:cs="Tahoma"/>
          <w:lang w:eastAsia="sl-SI"/>
        </w:rPr>
        <w:t>z izvajalcem sodelovati, mu nuditi potrebno po</w:t>
      </w:r>
      <w:r w:rsidR="00694DD4" w:rsidRPr="0034106B">
        <w:rPr>
          <w:rFonts w:ascii="Tahoma" w:eastAsia="Times New Roman" w:hAnsi="Tahoma" w:cs="Tahoma"/>
          <w:lang w:eastAsia="sl-SI"/>
        </w:rPr>
        <w:t>moč in dajati ustrezna navodila;</w:t>
      </w:r>
    </w:p>
    <w:p w14:paraId="22F662AB"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obvestiti izvajalca o nastopu okoliščin, ki utegnejo vplivati na vsebinsko in termi</w:t>
      </w:r>
      <w:r w:rsidR="00694DD4" w:rsidRPr="0034106B">
        <w:rPr>
          <w:rFonts w:ascii="Tahoma" w:eastAsia="Times New Roman" w:hAnsi="Tahoma" w:cs="Tahoma"/>
          <w:noProof/>
          <w:lang w:eastAsia="sl-SI"/>
        </w:rPr>
        <w:t>nsko izvršitev predmeta pogodbe;</w:t>
      </w:r>
    </w:p>
    <w:p w14:paraId="61341083"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prev</w:t>
      </w:r>
      <w:r w:rsidR="00694DD4" w:rsidRPr="0034106B">
        <w:rPr>
          <w:rFonts w:ascii="Tahoma" w:eastAsia="Times New Roman" w:hAnsi="Tahoma" w:cs="Tahoma"/>
          <w:noProof/>
          <w:lang w:eastAsia="sl-SI"/>
        </w:rPr>
        <w:t xml:space="preserve">zeti </w:t>
      </w:r>
      <w:r w:rsidR="007307A6">
        <w:rPr>
          <w:rFonts w:ascii="Tahoma" w:eastAsia="Times New Roman" w:hAnsi="Tahoma" w:cs="Tahoma"/>
          <w:noProof/>
          <w:lang w:eastAsia="sl-SI"/>
        </w:rPr>
        <w:t xml:space="preserve">opravljena </w:t>
      </w:r>
      <w:r w:rsidR="00694DD4" w:rsidRPr="0034106B">
        <w:rPr>
          <w:rFonts w:ascii="Tahoma" w:eastAsia="Times New Roman" w:hAnsi="Tahoma" w:cs="Tahoma"/>
          <w:noProof/>
          <w:lang w:eastAsia="sl-SI"/>
        </w:rPr>
        <w:t>dela v skladu s to pogodbo;</w:t>
      </w:r>
    </w:p>
    <w:p w14:paraId="256A5BFD" w14:textId="77777777" w:rsidR="00EE682D" w:rsidRPr="0034106B" w:rsidRDefault="00EE682D" w:rsidP="002C7037">
      <w:pPr>
        <w:keepNext/>
        <w:keepLines/>
        <w:numPr>
          <w:ilvl w:val="0"/>
          <w:numId w:val="13"/>
        </w:numPr>
        <w:tabs>
          <w:tab w:val="left" w:pos="397"/>
        </w:tabs>
        <w:spacing w:after="0" w:line="240" w:lineRule="auto"/>
        <w:jc w:val="both"/>
        <w:rPr>
          <w:rFonts w:ascii="Tahoma" w:hAnsi="Tahoma" w:cs="Tahoma"/>
        </w:rPr>
      </w:pPr>
      <w:r w:rsidRPr="0034106B">
        <w:rPr>
          <w:rFonts w:ascii="Tahoma" w:hAnsi="Tahoma" w:cs="Tahoma"/>
        </w:rPr>
        <w:t xml:space="preserve">prevzeti tehnično </w:t>
      </w:r>
      <w:r w:rsidR="00BA4E04" w:rsidRPr="0034106B">
        <w:rPr>
          <w:rFonts w:ascii="Tahoma" w:hAnsi="Tahoma" w:cs="Tahoma"/>
        </w:rPr>
        <w:t xml:space="preserve">oziroma vso ostalo potrebno </w:t>
      </w:r>
      <w:r w:rsidRPr="0034106B">
        <w:rPr>
          <w:rFonts w:ascii="Tahoma" w:hAnsi="Tahoma" w:cs="Tahoma"/>
        </w:rPr>
        <w:t>dokumentacijo</w:t>
      </w:r>
      <w:r w:rsidR="00DD3E07">
        <w:rPr>
          <w:rFonts w:ascii="Tahoma" w:hAnsi="Tahoma" w:cs="Tahoma"/>
        </w:rPr>
        <w:t>.</w:t>
      </w:r>
      <w:r w:rsidRPr="0034106B">
        <w:rPr>
          <w:rFonts w:ascii="Tahoma" w:hAnsi="Tahoma" w:cs="Tahoma"/>
        </w:rPr>
        <w:t xml:space="preserve"> </w:t>
      </w:r>
    </w:p>
    <w:p w14:paraId="7C57D00C"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4FD56614" w14:textId="77777777" w:rsidR="00EC3759" w:rsidRPr="0034106B" w:rsidRDefault="00EC3759" w:rsidP="00530307">
      <w:pPr>
        <w:keepNext/>
        <w:keepLines/>
        <w:tabs>
          <w:tab w:val="left" w:pos="1418"/>
          <w:tab w:val="left" w:pos="1702"/>
        </w:tabs>
        <w:spacing w:after="0" w:line="240" w:lineRule="auto"/>
        <w:jc w:val="both"/>
        <w:rPr>
          <w:rFonts w:ascii="Tahoma" w:hAnsi="Tahoma" w:cs="Tahoma"/>
          <w:b/>
          <w:bCs/>
        </w:rPr>
      </w:pPr>
      <w:r w:rsidRPr="0034106B">
        <w:rPr>
          <w:rFonts w:ascii="Tahoma" w:hAnsi="Tahoma" w:cs="Tahoma"/>
        </w:rPr>
        <w:t>Pogodbeni stranki se obvezujeta ravnati kot dobra gospodarstvenika in storiti vse, kar je potrebno za izvršitev pogodbe.</w:t>
      </w:r>
    </w:p>
    <w:p w14:paraId="48B9E1B6" w14:textId="77777777" w:rsidR="007307A6" w:rsidRPr="0034106B" w:rsidRDefault="007307A6" w:rsidP="00530307">
      <w:pPr>
        <w:keepNext/>
        <w:keepLines/>
        <w:spacing w:after="0" w:line="240" w:lineRule="auto"/>
        <w:jc w:val="both"/>
        <w:rPr>
          <w:rFonts w:ascii="Tahoma" w:eastAsia="Times New Roman" w:hAnsi="Tahoma" w:cs="Tahoma"/>
          <w:lang w:eastAsia="sl-SI"/>
        </w:rPr>
      </w:pPr>
    </w:p>
    <w:p w14:paraId="1E14D1CB" w14:textId="77777777" w:rsidR="00EC3759" w:rsidRPr="0034106B" w:rsidRDefault="00EC3759"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FINANČNA ZAVAROVANJA</w:t>
      </w:r>
    </w:p>
    <w:p w14:paraId="1FC127F3" w14:textId="77777777" w:rsidR="00EC3759" w:rsidRPr="0034106B" w:rsidRDefault="00EC3759" w:rsidP="00530307">
      <w:pPr>
        <w:keepNext/>
        <w:keepLines/>
        <w:tabs>
          <w:tab w:val="left" w:pos="2721"/>
        </w:tabs>
        <w:spacing w:after="0" w:line="240" w:lineRule="auto"/>
        <w:ind w:left="1077"/>
        <w:jc w:val="center"/>
        <w:rPr>
          <w:rFonts w:ascii="Tahoma" w:eastAsia="Times New Roman" w:hAnsi="Tahoma" w:cs="Tahoma"/>
          <w:b/>
          <w:lang w:eastAsia="sl-SI"/>
        </w:rPr>
      </w:pPr>
    </w:p>
    <w:p w14:paraId="50264887"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67B9462C" w14:textId="77777777" w:rsidR="00EC3759" w:rsidRPr="0034106B" w:rsidRDefault="00EC3759" w:rsidP="00530307">
      <w:pPr>
        <w:keepNext/>
        <w:keepLines/>
        <w:spacing w:after="0" w:line="240" w:lineRule="auto"/>
        <w:jc w:val="both"/>
        <w:rPr>
          <w:rFonts w:ascii="Tahoma" w:hAnsi="Tahoma" w:cs="Tahoma"/>
        </w:rPr>
      </w:pPr>
    </w:p>
    <w:p w14:paraId="49C5EBBD" w14:textId="77777777" w:rsidR="004E1E2E" w:rsidRPr="00232440" w:rsidRDefault="00AF76A4" w:rsidP="004E1E2E">
      <w:pPr>
        <w:keepNext/>
        <w:keepLines/>
        <w:spacing w:after="0" w:line="240" w:lineRule="auto"/>
        <w:jc w:val="both"/>
        <w:rPr>
          <w:rFonts w:ascii="Tahoma" w:eastAsia="Times New Roman" w:hAnsi="Tahoma" w:cs="Tahoma"/>
          <w:lang w:eastAsia="sl-SI"/>
        </w:rPr>
      </w:pPr>
      <w:r w:rsidRPr="007C1FDC">
        <w:rPr>
          <w:rFonts w:ascii="Tahoma" w:eastAsia="Times New Roman" w:hAnsi="Tahoma" w:cs="Tahoma"/>
          <w:lang w:eastAsia="sl-SI"/>
        </w:rPr>
        <w:t>Izvajalec se obvezuje, da bo</w:t>
      </w:r>
      <w:r w:rsidR="007307A6">
        <w:rPr>
          <w:rFonts w:ascii="Tahoma" w:eastAsia="Times New Roman" w:hAnsi="Tahoma" w:cs="Tahoma"/>
          <w:lang w:eastAsia="sl-SI"/>
        </w:rPr>
        <w:t>,</w:t>
      </w:r>
      <w:r w:rsidRPr="007C1FDC">
        <w:rPr>
          <w:rFonts w:ascii="Tahoma" w:eastAsia="Times New Roman" w:hAnsi="Tahoma" w:cs="Tahoma"/>
          <w:lang w:eastAsia="sl-SI"/>
        </w:rPr>
        <w:t xml:space="preserve"> najkasneje v roku 15 (petnajstih) dni od sklenitve te pogodbe, predložil </w:t>
      </w:r>
      <w:r w:rsidRPr="00232440">
        <w:rPr>
          <w:rFonts w:ascii="Tahoma" w:eastAsia="Times New Roman" w:hAnsi="Tahoma" w:cs="Tahoma"/>
          <w:lang w:eastAsia="sl-SI"/>
        </w:rPr>
        <w:t xml:space="preserve">naročniku bančno garancijo ali kavcijsko zavarovanje pri zavarovalnici za zavarovanje dobre izvedbe pogodbenih obveznosti (skladno z vzorcem iz razpisne dokumentacije; v nadaljevanju: finančno zavarovanje za zavarovanje dobre izvedbe pogodbenih obveznosti), v </w:t>
      </w:r>
      <w:r w:rsidRPr="00172B6E">
        <w:rPr>
          <w:rFonts w:ascii="Tahoma" w:eastAsia="Times New Roman" w:hAnsi="Tahoma" w:cs="Tahoma"/>
          <w:lang w:eastAsia="sl-SI"/>
        </w:rPr>
        <w:t>višini</w:t>
      </w:r>
      <w:r>
        <w:rPr>
          <w:rFonts w:ascii="Tahoma" w:eastAsia="Times New Roman" w:hAnsi="Tahoma" w:cs="Tahoma"/>
          <w:lang w:eastAsia="sl-SI"/>
        </w:rPr>
        <w:t xml:space="preserve"> pet odstotkov (5</w:t>
      </w:r>
      <w:r w:rsidRPr="00172B6E">
        <w:rPr>
          <w:rFonts w:ascii="Tahoma" w:eastAsia="Times New Roman" w:hAnsi="Tahoma" w:cs="Tahoma"/>
          <w:lang w:eastAsia="sl-SI"/>
        </w:rPr>
        <w:t>%</w:t>
      </w:r>
      <w:r>
        <w:rPr>
          <w:rFonts w:ascii="Tahoma" w:eastAsia="Times New Roman" w:hAnsi="Tahoma" w:cs="Tahoma"/>
          <w:lang w:eastAsia="sl-SI"/>
        </w:rPr>
        <w:t>)</w:t>
      </w:r>
      <w:r w:rsidRPr="00172B6E">
        <w:rPr>
          <w:rFonts w:ascii="Tahoma" w:eastAsia="Times New Roman" w:hAnsi="Tahoma" w:cs="Tahoma"/>
          <w:lang w:eastAsia="sl-SI"/>
        </w:rPr>
        <w:t xml:space="preserve"> pogodbene vrednosti z DDV z dobo veljavnosti še najmanj </w:t>
      </w:r>
      <w:r w:rsidR="008E43BE" w:rsidRPr="0034106B">
        <w:rPr>
          <w:rFonts w:ascii="Tahoma" w:hAnsi="Tahoma" w:cs="Tahoma"/>
        </w:rPr>
        <w:t xml:space="preserve">90 (devetdeset) koledarskih dni </w:t>
      </w:r>
      <w:r w:rsidR="004E1E2E" w:rsidRPr="00172B6E">
        <w:rPr>
          <w:rFonts w:ascii="Tahoma" w:eastAsia="Times New Roman" w:hAnsi="Tahoma" w:cs="Tahoma"/>
          <w:lang w:eastAsia="sl-SI"/>
        </w:rPr>
        <w:t xml:space="preserve">po preteku </w:t>
      </w:r>
      <w:r w:rsidR="004E1E2E" w:rsidRPr="00232440">
        <w:rPr>
          <w:rFonts w:ascii="Tahoma" w:eastAsia="Times New Roman" w:hAnsi="Tahoma" w:cs="Tahoma"/>
          <w:lang w:eastAsia="sl-SI"/>
        </w:rPr>
        <w:t xml:space="preserve">roka za zaključek vseh pogodbenih del, v nasprotnem primeru se šteje, da ta pogodba ni bila nikoli sklenjena. </w:t>
      </w:r>
      <w:r w:rsidR="004E1E2E" w:rsidRPr="00107BB3">
        <w:rPr>
          <w:rFonts w:ascii="Tahoma" w:eastAsia="Times New Roman" w:hAnsi="Tahoma" w:cs="Tahoma"/>
          <w:b/>
          <w:lang w:eastAsia="sl-SI"/>
        </w:rPr>
        <w:t>Finančno zavarovanje za zavarovanje dobre izvedbe pogodbenih obveznosti mora biti izdano v slovenskem jeziku s strani banke/zavarovalnice, ki ima sedež v Republiki Sloveniji.</w:t>
      </w:r>
      <w:r w:rsidR="004E1E2E" w:rsidRPr="00107BB3">
        <w:rPr>
          <w:rFonts w:ascii="Tahoma" w:eastAsia="Times New Roman" w:hAnsi="Tahoma" w:cs="Tahoma"/>
          <w:lang w:eastAsia="sl-SI"/>
        </w:rPr>
        <w:t xml:space="preserve"> </w:t>
      </w:r>
      <w:r w:rsidR="004E1E2E" w:rsidRPr="0030475B">
        <w:rPr>
          <w:rFonts w:ascii="Tahoma" w:eastAsia="Times New Roman" w:hAnsi="Tahoma" w:cs="Tahoma"/>
          <w:lang w:eastAsia="sl-SI"/>
        </w:rPr>
        <w:t xml:space="preserve">Finančno zavarovanje za </w:t>
      </w:r>
      <w:r w:rsidR="007307A6">
        <w:rPr>
          <w:rFonts w:ascii="Tahoma" w:eastAsia="Times New Roman" w:hAnsi="Tahoma" w:cs="Tahoma"/>
          <w:lang w:eastAsia="sl-SI"/>
        </w:rPr>
        <w:t xml:space="preserve">zavarovanje </w:t>
      </w:r>
      <w:r w:rsidR="004E1E2E" w:rsidRPr="0030475B">
        <w:rPr>
          <w:rFonts w:ascii="Tahoma" w:eastAsia="Times New Roman" w:hAnsi="Tahoma" w:cs="Tahoma"/>
          <w:lang w:eastAsia="sl-SI"/>
        </w:rPr>
        <w:t>dobr</w:t>
      </w:r>
      <w:r w:rsidR="007307A6">
        <w:rPr>
          <w:rFonts w:ascii="Tahoma" w:eastAsia="Times New Roman" w:hAnsi="Tahoma" w:cs="Tahoma"/>
          <w:lang w:eastAsia="sl-SI"/>
        </w:rPr>
        <w:t>e</w:t>
      </w:r>
      <w:r w:rsidR="004E1E2E" w:rsidRPr="0030475B">
        <w:rPr>
          <w:rFonts w:ascii="Tahoma" w:eastAsia="Times New Roman" w:hAnsi="Tahoma" w:cs="Tahoma"/>
          <w:lang w:eastAsia="sl-SI"/>
        </w:rPr>
        <w:t xml:space="preserve"> izvedb</w:t>
      </w:r>
      <w:r w:rsidR="007307A6">
        <w:rPr>
          <w:rFonts w:ascii="Tahoma" w:eastAsia="Times New Roman" w:hAnsi="Tahoma" w:cs="Tahoma"/>
          <w:lang w:eastAsia="sl-SI"/>
        </w:rPr>
        <w:t>e</w:t>
      </w:r>
      <w:r w:rsidR="004E1E2E" w:rsidRPr="0030475B">
        <w:rPr>
          <w:rFonts w:ascii="Tahoma" w:eastAsia="Times New Roman" w:hAnsi="Tahoma" w:cs="Tahoma"/>
          <w:lang w:eastAsia="sl-SI"/>
        </w:rPr>
        <w:t xml:space="preserve"> pogodbenih obveznosti mora biti nepreklicno, brezpogojno in plačljivo na prvi poziv</w:t>
      </w:r>
      <w:r w:rsidR="004E1E2E">
        <w:rPr>
          <w:rFonts w:ascii="Tahoma" w:eastAsia="Times New Roman" w:hAnsi="Tahoma" w:cs="Tahoma"/>
          <w:lang w:eastAsia="sl-SI"/>
        </w:rPr>
        <w:t>.</w:t>
      </w:r>
    </w:p>
    <w:p w14:paraId="48F17EC3" w14:textId="77777777" w:rsidR="004E1E2E" w:rsidRDefault="004E1E2E" w:rsidP="004E1E2E">
      <w:pPr>
        <w:keepNext/>
        <w:keepLines/>
        <w:spacing w:after="0" w:line="240" w:lineRule="auto"/>
        <w:jc w:val="both"/>
        <w:rPr>
          <w:rFonts w:ascii="Tahoma" w:eastAsia="Times New Roman" w:hAnsi="Tahoma" w:cs="Tahoma"/>
          <w:lang w:eastAsia="sl-SI"/>
        </w:rPr>
      </w:pPr>
    </w:p>
    <w:p w14:paraId="7398D528"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493642F6" w14:textId="77777777" w:rsidR="004E1E2E" w:rsidRPr="00CA7362" w:rsidRDefault="004E1E2E" w:rsidP="004E1E2E">
      <w:pPr>
        <w:keepNext/>
        <w:keepLines/>
        <w:spacing w:after="0" w:line="240" w:lineRule="auto"/>
        <w:jc w:val="both"/>
        <w:rPr>
          <w:rFonts w:ascii="Tahoma" w:eastAsia="Times New Roman" w:hAnsi="Tahoma" w:cs="Tahoma"/>
          <w:lang w:eastAsia="sl-SI"/>
        </w:rPr>
      </w:pPr>
    </w:p>
    <w:p w14:paraId="41B3B2B4"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25DB8D57" w14:textId="77777777" w:rsidR="004E1E2E" w:rsidRPr="00CA7362" w:rsidRDefault="004E1E2E" w:rsidP="004E1E2E">
      <w:pPr>
        <w:keepNext/>
        <w:keepLines/>
        <w:spacing w:after="0" w:line="240" w:lineRule="auto"/>
        <w:jc w:val="both"/>
        <w:rPr>
          <w:rFonts w:ascii="Tahoma" w:eastAsia="Times New Roman" w:hAnsi="Tahoma" w:cs="Tahoma"/>
          <w:lang w:eastAsia="sl-SI"/>
        </w:rPr>
      </w:pPr>
    </w:p>
    <w:p w14:paraId="72CA164C"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Naročnik bo pred unovčenjem finančnega zavarovanja za zavarovanje dobre izvedbe pogodbenih obveznosti izvajalca pisno pozval k izpolnjevanju pogodbenih obveznosti in mu določil rok za izpolnitev.</w:t>
      </w:r>
    </w:p>
    <w:p w14:paraId="4DC65DB1" w14:textId="77777777" w:rsidR="00032886" w:rsidRPr="0034106B" w:rsidRDefault="00032886" w:rsidP="00530307">
      <w:pPr>
        <w:keepNext/>
        <w:keepLines/>
        <w:spacing w:after="0" w:line="240" w:lineRule="auto"/>
        <w:jc w:val="both"/>
        <w:rPr>
          <w:rFonts w:ascii="Tahoma" w:eastAsia="Times New Roman" w:hAnsi="Tahoma" w:cs="Tahoma"/>
          <w:lang w:eastAsia="sl-SI"/>
        </w:rPr>
      </w:pPr>
    </w:p>
    <w:p w14:paraId="4E052159" w14:textId="77777777" w:rsidR="00032886" w:rsidRPr="0034106B" w:rsidRDefault="0003288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35DD2933" w14:textId="77777777" w:rsidR="00032886" w:rsidRPr="0034106B" w:rsidRDefault="00032886" w:rsidP="00530307">
      <w:pPr>
        <w:keepNext/>
        <w:keepLines/>
        <w:tabs>
          <w:tab w:val="left" w:pos="567"/>
          <w:tab w:val="left" w:pos="1702"/>
        </w:tabs>
        <w:spacing w:after="0" w:line="240" w:lineRule="auto"/>
        <w:jc w:val="both"/>
        <w:rPr>
          <w:rFonts w:ascii="Tahoma" w:eastAsia="Times New Roman" w:hAnsi="Tahoma" w:cs="Tahoma"/>
          <w:b/>
          <w:lang w:eastAsia="sl-SI"/>
        </w:rPr>
      </w:pPr>
    </w:p>
    <w:p w14:paraId="00826984" w14:textId="649412E2" w:rsidR="004E1E2E" w:rsidRPr="00A459BD" w:rsidRDefault="004E1E2E" w:rsidP="004E1E2E">
      <w:pPr>
        <w:keepNext/>
        <w:keepLines/>
        <w:spacing w:after="0" w:line="240" w:lineRule="auto"/>
        <w:jc w:val="both"/>
        <w:rPr>
          <w:rFonts w:ascii="Tahoma" w:hAnsi="Tahoma" w:cs="Tahoma"/>
        </w:rPr>
      </w:pPr>
      <w:r w:rsidRPr="00A459BD">
        <w:rPr>
          <w:rFonts w:ascii="Tahoma" w:eastAsia="Times New Roman" w:hAnsi="Tahoma" w:cs="Tahoma"/>
          <w:lang w:eastAsia="sl-SI"/>
        </w:rPr>
        <w:lastRenderedPageBreak/>
        <w:t xml:space="preserve">Izvajalec se obvezuje, da bo, v roku 15 (petnajstih) dni po podpisu </w:t>
      </w:r>
      <w:r w:rsidR="00DA6D47">
        <w:rPr>
          <w:rFonts w:ascii="Tahoma" w:eastAsia="Times New Roman" w:hAnsi="Tahoma" w:cs="Tahoma"/>
          <w:szCs w:val="20"/>
          <w:lang w:eastAsia="sl-SI"/>
        </w:rPr>
        <w:t>zapisnika o izvedenih vseh pogodbenih delih</w:t>
      </w:r>
      <w:r w:rsidR="00DD145C">
        <w:rPr>
          <w:rFonts w:ascii="Tahoma" w:eastAsia="Times New Roman" w:hAnsi="Tahoma" w:cs="Tahoma"/>
          <w:szCs w:val="20"/>
          <w:lang w:eastAsia="sl-SI"/>
        </w:rPr>
        <w:t xml:space="preserve"> </w:t>
      </w:r>
      <w:r w:rsidRPr="00A459BD">
        <w:rPr>
          <w:rFonts w:ascii="Tahoma" w:eastAsia="Times New Roman" w:hAnsi="Tahoma" w:cs="Tahoma"/>
          <w:lang w:eastAsia="sl-SI"/>
        </w:rPr>
        <w:t xml:space="preserve">s strani obeh pogodbenih strank oz. njunih predstavnikov, predložil naročniku bančno garancijo ali kavcijsko zavarovanje pri zavarovalnici za zavarovanje odprave napak v garancijskem roku </w:t>
      </w:r>
      <w:r w:rsidR="00A459BD" w:rsidRPr="00A459BD">
        <w:rPr>
          <w:rFonts w:ascii="Tahoma" w:hAnsi="Tahoma" w:cs="Tahoma"/>
        </w:rPr>
        <w:t xml:space="preserve"> (skladno z vzorcem iz razpisne dokumentacije; v nadaljevanju: finančno zavarovanje za zavarovanje odprave napak v garancijskem roku), </w:t>
      </w:r>
      <w:r w:rsidRPr="00A459BD">
        <w:rPr>
          <w:rFonts w:ascii="Tahoma" w:eastAsia="Times New Roman" w:hAnsi="Tahoma" w:cs="Tahoma"/>
          <w:lang w:eastAsia="sl-SI"/>
        </w:rPr>
        <w:t>in sicer v višini pet odstotkov (5%) pogodbene vrednosti z DDV</w:t>
      </w:r>
      <w:r w:rsidR="00A459BD" w:rsidRPr="00A459BD">
        <w:rPr>
          <w:rFonts w:ascii="Tahoma" w:eastAsia="Times New Roman" w:hAnsi="Tahoma" w:cs="Tahoma"/>
          <w:lang w:eastAsia="sl-SI"/>
        </w:rPr>
        <w:t>,</w:t>
      </w:r>
      <w:r w:rsidR="00A459BD" w:rsidRPr="00A459BD">
        <w:rPr>
          <w:rFonts w:ascii="Tahoma" w:hAnsi="Tahoma" w:cs="Tahoma"/>
        </w:rPr>
        <w:t xml:space="preserve"> z rokom veljavnosti, ki je </w:t>
      </w:r>
      <w:r w:rsidR="00DD3E07">
        <w:rPr>
          <w:rFonts w:ascii="Tahoma" w:hAnsi="Tahoma" w:cs="Tahoma"/>
        </w:rPr>
        <w:t xml:space="preserve">štiriindvajset </w:t>
      </w:r>
      <w:r w:rsidR="00A459BD" w:rsidRPr="00A459BD">
        <w:rPr>
          <w:rFonts w:ascii="Tahoma" w:hAnsi="Tahoma" w:cs="Tahoma"/>
        </w:rPr>
        <w:t>(</w:t>
      </w:r>
      <w:r w:rsidR="00DD3E07">
        <w:rPr>
          <w:rFonts w:ascii="Tahoma" w:hAnsi="Tahoma" w:cs="Tahoma"/>
        </w:rPr>
        <w:t>24</w:t>
      </w:r>
      <w:r w:rsidR="00A459BD" w:rsidRPr="00A459BD">
        <w:rPr>
          <w:rFonts w:ascii="Tahoma" w:hAnsi="Tahoma" w:cs="Tahoma"/>
        </w:rPr>
        <w:t xml:space="preserve">) </w:t>
      </w:r>
      <w:r w:rsidR="00DD3E07">
        <w:rPr>
          <w:rFonts w:ascii="Tahoma" w:hAnsi="Tahoma" w:cs="Tahoma"/>
        </w:rPr>
        <w:t>mesecev</w:t>
      </w:r>
      <w:r w:rsidR="00A459BD" w:rsidRPr="00A459BD">
        <w:rPr>
          <w:rFonts w:ascii="Tahoma" w:hAnsi="Tahoma" w:cs="Tahoma"/>
        </w:rPr>
        <w:t xml:space="preserve"> in trideset (30) koledarskih dni</w:t>
      </w:r>
      <w:r w:rsidR="00D47556">
        <w:rPr>
          <w:rFonts w:ascii="Tahoma" w:hAnsi="Tahoma" w:cs="Tahoma"/>
        </w:rPr>
        <w:t xml:space="preserve">, šteto od dneva </w:t>
      </w:r>
      <w:r w:rsidR="005206A0">
        <w:rPr>
          <w:rFonts w:ascii="Tahoma" w:eastAsia="Times New Roman" w:hAnsi="Tahoma" w:cs="Tahoma"/>
          <w:szCs w:val="20"/>
          <w:lang w:eastAsia="sl-SI"/>
        </w:rPr>
        <w:t xml:space="preserve">zapisnika o izvedenih vseh pogodbenih delih </w:t>
      </w:r>
      <w:r w:rsidR="005206A0" w:rsidRPr="00A459BD">
        <w:rPr>
          <w:rFonts w:ascii="Tahoma" w:eastAsia="Times New Roman" w:hAnsi="Tahoma" w:cs="Tahoma"/>
          <w:lang w:eastAsia="sl-SI"/>
        </w:rPr>
        <w:t>s strani obeh pogodbenih strank oz. njunih predstavnikov</w:t>
      </w:r>
      <w:r w:rsidRPr="00A459BD">
        <w:rPr>
          <w:rFonts w:ascii="Tahoma" w:eastAsia="Times New Roman" w:hAnsi="Tahoma" w:cs="Tahoma"/>
          <w:lang w:eastAsia="sl-SI"/>
        </w:rPr>
        <w:t>.</w:t>
      </w:r>
      <w:r w:rsidRPr="00A459BD">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A459BD">
        <w:rPr>
          <w:rFonts w:ascii="Tahoma" w:hAnsi="Tahoma" w:cs="Tahoma"/>
          <w:b/>
        </w:rPr>
        <w:t>.</w:t>
      </w:r>
      <w:r w:rsidRPr="00A459BD">
        <w:rPr>
          <w:rFonts w:ascii="Tahoma" w:eastAsia="Times New Roman" w:hAnsi="Tahoma" w:cs="Tahoma"/>
          <w:lang w:eastAsia="sl-SI"/>
        </w:rPr>
        <w:t xml:space="preserve"> Finančno zavarovanje za zavarovanje odprave napak v garancijskem roku mora biti nepreklicno, brezpogojno in plačljivo na prvi poziv.</w:t>
      </w:r>
    </w:p>
    <w:p w14:paraId="26169438" w14:textId="77777777" w:rsidR="001F50AA" w:rsidRPr="00D14A25" w:rsidRDefault="001F50AA" w:rsidP="004E1E2E">
      <w:pPr>
        <w:keepNext/>
        <w:keepLines/>
        <w:tabs>
          <w:tab w:val="left" w:pos="567"/>
          <w:tab w:val="left" w:pos="1702"/>
        </w:tabs>
        <w:spacing w:after="0" w:line="240" w:lineRule="auto"/>
        <w:jc w:val="both"/>
        <w:rPr>
          <w:rFonts w:ascii="Tahoma" w:eastAsia="Times New Roman" w:hAnsi="Tahoma" w:cs="Tahoma"/>
          <w:lang w:eastAsia="sl-SI"/>
        </w:rPr>
      </w:pPr>
    </w:p>
    <w:p w14:paraId="4B40E2B7" w14:textId="77777777" w:rsidR="004E1E2E" w:rsidRPr="002F5202"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V kolikor izvajalec v roku iz </w:t>
      </w:r>
      <w:r w:rsidR="00A459BD">
        <w:rPr>
          <w:rFonts w:ascii="Tahoma" w:eastAsia="Times New Roman" w:hAnsi="Tahoma" w:cs="Tahoma"/>
          <w:lang w:eastAsia="sl-SI"/>
        </w:rPr>
        <w:t>prvega</w:t>
      </w:r>
      <w:r w:rsidRPr="002F5202">
        <w:rPr>
          <w:rFonts w:ascii="Tahoma" w:eastAsia="Times New Roman" w:hAnsi="Tahoma" w:cs="Tahoma"/>
          <w:lang w:eastAsia="sl-SI"/>
        </w:rPr>
        <w:t xml:space="preserve"> odstavka tega člena ne bo predložil finančnega zavarovanja za zavarovanje odprave napak v garancijskem roku, lahko naročnik unovči finančno zavarovanje za zavarovanje dobre izvedbe pogodbenih obveznosti. </w:t>
      </w:r>
    </w:p>
    <w:p w14:paraId="13465891" w14:textId="77777777" w:rsidR="004E1E2E" w:rsidRDefault="004E1E2E" w:rsidP="004E1E2E">
      <w:pPr>
        <w:keepNext/>
        <w:keepLines/>
        <w:spacing w:after="0" w:line="240" w:lineRule="auto"/>
        <w:jc w:val="both"/>
        <w:rPr>
          <w:rFonts w:ascii="Tahoma" w:eastAsia="Times New Roman" w:hAnsi="Tahoma" w:cs="Tahoma"/>
          <w:bCs/>
          <w:lang w:eastAsia="sl-SI"/>
        </w:rPr>
      </w:pPr>
    </w:p>
    <w:p w14:paraId="0CC078D0"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Finančno zavarovanje </w:t>
      </w:r>
      <w:r w:rsidRPr="002F5202">
        <w:rPr>
          <w:rFonts w:ascii="Tahoma" w:eastAsia="Times New Roman" w:hAnsi="Tahoma" w:cs="Tahoma"/>
          <w:bCs/>
          <w:lang w:eastAsia="sl-SI"/>
        </w:rPr>
        <w:t xml:space="preserve">za zavarovanje odprave napak v garancijskem roku </w:t>
      </w:r>
      <w:r>
        <w:rPr>
          <w:rFonts w:ascii="Tahoma" w:eastAsia="Times New Roman" w:hAnsi="Tahoma" w:cs="Tahoma"/>
          <w:bCs/>
          <w:lang w:eastAsia="sl-SI"/>
        </w:rPr>
        <w:t>lahko</w:t>
      </w:r>
      <w:r w:rsidRPr="002F5202">
        <w:rPr>
          <w:rFonts w:ascii="Tahoma" w:eastAsia="Times New Roman" w:hAnsi="Tahoma" w:cs="Tahoma"/>
          <w:bCs/>
          <w:lang w:eastAsia="sl-SI"/>
        </w:rPr>
        <w:t xml:space="preserve"> naročnik unovči</w:t>
      </w:r>
      <w:r>
        <w:rPr>
          <w:rFonts w:ascii="Tahoma" w:eastAsia="Times New Roman" w:hAnsi="Tahoma" w:cs="Tahoma"/>
          <w:bCs/>
          <w:lang w:eastAsia="sl-SI"/>
        </w:rPr>
        <w:t xml:space="preserve">, </w:t>
      </w:r>
      <w:r w:rsidRPr="002F5202">
        <w:rPr>
          <w:rFonts w:ascii="Tahoma" w:eastAsia="Times New Roman" w:hAnsi="Tahoma" w:cs="Tahoma"/>
          <w:bCs/>
          <w:lang w:eastAsia="sl-SI"/>
        </w:rPr>
        <w:t xml:space="preserve"> </w:t>
      </w:r>
    </w:p>
    <w:p w14:paraId="4EE777A3"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D14A25">
        <w:rPr>
          <w:rFonts w:ascii="Tahoma" w:eastAsia="Times New Roman" w:hAnsi="Tahoma" w:cs="Tahoma"/>
          <w:lang w:eastAsia="sl-SI"/>
        </w:rPr>
        <w:t>če izvajalec ne izpolni svojih garancijskih obveznosti.</w:t>
      </w:r>
      <w:r w:rsidRPr="00CA7362">
        <w:rPr>
          <w:rFonts w:ascii="Tahoma" w:eastAsia="Times New Roman" w:hAnsi="Tahoma" w:cs="Tahoma"/>
          <w:lang w:eastAsia="sl-SI"/>
        </w:rPr>
        <w:t xml:space="preserve"> V primeru, da naročnik unovči finančno zavarovanje za zavarovanje odprave napak v garancijskem roku, mora izvajalec nemudoma dostaviti novo finančno zavarovanje za zavarovanje odprave napak v garancijskem roku</w:t>
      </w:r>
      <w:r>
        <w:rPr>
          <w:rFonts w:ascii="Tahoma" w:eastAsia="Times New Roman" w:hAnsi="Tahoma" w:cs="Tahoma"/>
          <w:lang w:eastAsia="sl-SI"/>
        </w:rPr>
        <w:t>.</w:t>
      </w:r>
    </w:p>
    <w:p w14:paraId="20E58B46"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p>
    <w:p w14:paraId="211CB4DA" w14:textId="77777777" w:rsidR="00EE682D" w:rsidRPr="0034106B" w:rsidRDefault="004E1E2E" w:rsidP="004E1E2E">
      <w:pPr>
        <w:keepNext/>
        <w:keepLines/>
        <w:spacing w:after="0" w:line="240" w:lineRule="auto"/>
        <w:jc w:val="both"/>
        <w:rPr>
          <w:rFonts w:ascii="Tahoma" w:eastAsia="Times New Roman" w:hAnsi="Tahoma" w:cs="Tahoma"/>
          <w:lang w:eastAsia="sl-SI"/>
        </w:rPr>
      </w:pPr>
      <w:r w:rsidRPr="00F4633B">
        <w:rPr>
          <w:rFonts w:ascii="Tahoma" w:eastAsia="Times New Roman" w:hAnsi="Tahoma" w:cs="Tahoma"/>
          <w:lang w:eastAsia="sl-SI"/>
        </w:rPr>
        <w:t>Izvajalec se obveže, da na naročnikovo zahtevo na svoje stroške odpravi vse pomanjkljivosti v garancijski dobi, nastale po krivdi izvajalca</w:t>
      </w:r>
      <w:r w:rsidR="00EE682D" w:rsidRPr="0034106B">
        <w:rPr>
          <w:rFonts w:ascii="Tahoma" w:eastAsia="Times New Roman" w:hAnsi="Tahoma" w:cs="Tahoma"/>
          <w:lang w:eastAsia="sl-SI"/>
        </w:rPr>
        <w:t>.</w:t>
      </w:r>
    </w:p>
    <w:p w14:paraId="6552E06A" w14:textId="77777777" w:rsidR="00B3547F" w:rsidRPr="0034106B" w:rsidRDefault="00B3547F" w:rsidP="00530307">
      <w:pPr>
        <w:keepNext/>
        <w:keepLines/>
        <w:tabs>
          <w:tab w:val="left" w:pos="567"/>
          <w:tab w:val="left" w:pos="1702"/>
        </w:tabs>
        <w:spacing w:after="0" w:line="240" w:lineRule="auto"/>
        <w:jc w:val="both"/>
        <w:rPr>
          <w:rFonts w:ascii="Tahoma" w:eastAsia="Times New Roman" w:hAnsi="Tahoma" w:cs="Tahoma"/>
          <w:b/>
          <w:lang w:eastAsia="sl-SI"/>
        </w:rPr>
      </w:pPr>
    </w:p>
    <w:p w14:paraId="37783ED1" w14:textId="77777777" w:rsidR="00032886" w:rsidRPr="0034106B" w:rsidRDefault="0003288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1B0E9884" w14:textId="77777777" w:rsidR="00032886" w:rsidRPr="0034106B" w:rsidRDefault="00032886" w:rsidP="00530307">
      <w:pPr>
        <w:keepNext/>
        <w:keepLines/>
        <w:tabs>
          <w:tab w:val="left" w:pos="567"/>
          <w:tab w:val="left" w:pos="1702"/>
        </w:tabs>
        <w:spacing w:after="0" w:line="240" w:lineRule="auto"/>
        <w:jc w:val="both"/>
        <w:rPr>
          <w:rFonts w:ascii="Tahoma" w:eastAsia="Times New Roman" w:hAnsi="Tahoma" w:cs="Tahoma"/>
          <w:b/>
          <w:lang w:eastAsia="sl-SI"/>
        </w:rPr>
      </w:pPr>
    </w:p>
    <w:p w14:paraId="19FDC976" w14:textId="77777777" w:rsidR="004E1E2E" w:rsidRPr="00B3547F" w:rsidRDefault="004E1E2E" w:rsidP="004E1E2E">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 xml:space="preserve">Unovčitev </w:t>
      </w:r>
      <w:r w:rsidRPr="004F2F67">
        <w:rPr>
          <w:rFonts w:ascii="Tahoma" w:eastAsia="Times New Roman" w:hAnsi="Tahoma" w:cs="Tahoma"/>
          <w:lang w:eastAsia="sl-SI"/>
        </w:rPr>
        <w:t xml:space="preserve">kateregakoli </w:t>
      </w:r>
      <w:r w:rsidRPr="00B3547F">
        <w:rPr>
          <w:rFonts w:ascii="Tahoma" w:eastAsia="Times New Roman" w:hAnsi="Tahoma" w:cs="Tahoma"/>
          <w:lang w:eastAsia="sl-SI"/>
        </w:rPr>
        <w:t xml:space="preserve">finančnega zavarovanja ne odvezuje izvajalca od njegove obveznosti, povrniti naročniku škodo v višini zneska razlike med višino dejanske škode, ki jo je naročnik zaradi neizpolnjevanja </w:t>
      </w:r>
      <w:r>
        <w:rPr>
          <w:rFonts w:ascii="Tahoma" w:eastAsia="Times New Roman" w:hAnsi="Tahoma" w:cs="Tahoma"/>
          <w:lang w:eastAsia="sl-SI"/>
        </w:rPr>
        <w:t xml:space="preserve">ali napačnega izpolnjevanja </w:t>
      </w:r>
      <w:r w:rsidRPr="00B3547F">
        <w:rPr>
          <w:rFonts w:ascii="Tahoma" w:eastAsia="Times New Roman" w:hAnsi="Tahoma" w:cs="Tahoma"/>
          <w:lang w:eastAsia="sl-SI"/>
        </w:rPr>
        <w:t>obveznosti izvajalca iz te pogodbe utrpel in zneskom iz unovčenega finančnega zavarovanja.</w:t>
      </w:r>
    </w:p>
    <w:p w14:paraId="38266E9D" w14:textId="77777777" w:rsidR="00AB3D65" w:rsidRPr="0034106B" w:rsidRDefault="00AB3D65" w:rsidP="00530307">
      <w:pPr>
        <w:keepNext/>
        <w:keepLines/>
        <w:spacing w:after="0" w:line="240" w:lineRule="auto"/>
        <w:jc w:val="both"/>
      </w:pPr>
    </w:p>
    <w:p w14:paraId="356E4019" w14:textId="77777777" w:rsidR="00AB3D65" w:rsidRPr="0034106B" w:rsidRDefault="00AB3D65"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 xml:space="preserve">OSTALA ZAVAROVANJA </w:t>
      </w:r>
    </w:p>
    <w:p w14:paraId="619DC85C" w14:textId="77777777" w:rsidR="00AB3D65" w:rsidRPr="0034106B" w:rsidRDefault="00AB3D65" w:rsidP="00530307">
      <w:pPr>
        <w:keepNext/>
        <w:keepLines/>
        <w:spacing w:after="0" w:line="240" w:lineRule="auto"/>
        <w:jc w:val="both"/>
      </w:pPr>
    </w:p>
    <w:p w14:paraId="7D1C63FC" w14:textId="77777777" w:rsidR="00AB3D65" w:rsidRPr="0034106B" w:rsidRDefault="00AB3D65"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4534B056"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p>
    <w:p w14:paraId="115D9B67"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r w:rsidRPr="0034106B">
        <w:rPr>
          <w:rFonts w:ascii="Tahoma" w:eastAsia="Times New Roman" w:hAnsi="Tahoma" w:cs="Tahoma"/>
          <w:szCs w:val="20"/>
          <w:lang w:eastAsia="sl-SI"/>
        </w:rPr>
        <w:t>Izvajalec mora imeti obvezno zavarovano dejavnost</w:t>
      </w:r>
      <w:r w:rsidR="00046C07" w:rsidRPr="0034106B">
        <w:rPr>
          <w:rFonts w:ascii="Tahoma" w:eastAsia="Times New Roman" w:hAnsi="Tahoma" w:cs="Tahoma"/>
          <w:szCs w:val="20"/>
          <w:lang w:eastAsia="sl-SI"/>
        </w:rPr>
        <w:t xml:space="preserve"> v skladu z veljavnim zakonom, ki ureja grad</w:t>
      </w:r>
      <w:r w:rsidR="00BA4E04" w:rsidRPr="0034106B">
        <w:rPr>
          <w:rFonts w:ascii="Tahoma" w:eastAsia="Times New Roman" w:hAnsi="Tahoma" w:cs="Tahoma"/>
          <w:szCs w:val="20"/>
          <w:lang w:eastAsia="sl-SI"/>
        </w:rPr>
        <w:t>njo</w:t>
      </w:r>
      <w:r w:rsidR="00046C07" w:rsidRPr="0034106B">
        <w:rPr>
          <w:rFonts w:ascii="Tahoma" w:eastAsia="Times New Roman" w:hAnsi="Tahoma" w:cs="Tahoma"/>
          <w:szCs w:val="20"/>
          <w:lang w:eastAsia="sl-SI"/>
        </w:rPr>
        <w:t xml:space="preserve">, </w:t>
      </w:r>
      <w:r w:rsidRPr="0034106B">
        <w:rPr>
          <w:rFonts w:ascii="Tahoma" w:eastAsia="Times New Roman" w:hAnsi="Tahoma" w:cs="Tahoma"/>
          <w:szCs w:val="20"/>
          <w:lang w:eastAsia="sl-SI"/>
        </w:rPr>
        <w:t xml:space="preserve">ves čas veljavnosti te pogodbe. </w:t>
      </w:r>
    </w:p>
    <w:p w14:paraId="4F1F6ED2"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p>
    <w:p w14:paraId="03EB552B"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r w:rsidRPr="0034106B">
        <w:rPr>
          <w:rFonts w:ascii="Tahoma" w:eastAsia="Times New Roman" w:hAnsi="Tahoma" w:cs="Tahoma"/>
          <w:szCs w:val="20"/>
          <w:lang w:eastAsia="sl-SI"/>
        </w:rPr>
        <w:t xml:space="preserve">Zavarovalna polica mora biti priložena k tej pogodbi. Izvajalec je dolžan ažurirati zavarovalno polico in o spremembah </w:t>
      </w:r>
      <w:r w:rsidR="00046C07" w:rsidRPr="0034106B">
        <w:rPr>
          <w:rFonts w:ascii="Tahoma" w:eastAsia="Times New Roman" w:hAnsi="Tahoma" w:cs="Tahoma"/>
          <w:szCs w:val="20"/>
          <w:lang w:eastAsia="sl-SI"/>
        </w:rPr>
        <w:t xml:space="preserve">sproti </w:t>
      </w:r>
      <w:r w:rsidRPr="0034106B">
        <w:rPr>
          <w:rFonts w:ascii="Tahoma" w:eastAsia="Times New Roman" w:hAnsi="Tahoma" w:cs="Tahoma"/>
          <w:szCs w:val="20"/>
          <w:lang w:eastAsia="sl-SI"/>
        </w:rPr>
        <w:t>obveščati naročnika.</w:t>
      </w:r>
    </w:p>
    <w:p w14:paraId="762F1528" w14:textId="77777777" w:rsidR="00A002FB" w:rsidRPr="0034106B" w:rsidRDefault="00A002FB" w:rsidP="00530307">
      <w:pPr>
        <w:keepNext/>
        <w:keepLines/>
        <w:spacing w:after="0" w:line="240" w:lineRule="auto"/>
        <w:jc w:val="both"/>
        <w:rPr>
          <w:rFonts w:ascii="Tahoma" w:eastAsia="Times New Roman" w:hAnsi="Tahoma" w:cs="Tahoma"/>
          <w:szCs w:val="20"/>
          <w:lang w:eastAsia="sl-SI"/>
        </w:rPr>
      </w:pPr>
    </w:p>
    <w:p w14:paraId="074B84C3" w14:textId="77777777" w:rsidR="00EC3759" w:rsidRPr="0034106B" w:rsidRDefault="00EC3759"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POGODBENA KAZEN</w:t>
      </w:r>
    </w:p>
    <w:p w14:paraId="7730EF99" w14:textId="77777777" w:rsidR="00EC3759" w:rsidRPr="0034106B" w:rsidRDefault="00EC3759" w:rsidP="00530307">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B64BAB7"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525BDB51"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28F98E4A" w14:textId="12D2CAB0" w:rsidR="004E1E2E" w:rsidRPr="00B5769A" w:rsidRDefault="004E1E2E" w:rsidP="004E1E2E">
      <w:pPr>
        <w:keepNext/>
        <w:keepLines/>
        <w:spacing w:after="0" w:line="240" w:lineRule="auto"/>
        <w:jc w:val="both"/>
        <w:rPr>
          <w:rFonts w:ascii="Tahoma" w:eastAsia="Times New Roman" w:hAnsi="Tahoma" w:cs="Tahoma"/>
          <w:szCs w:val="20"/>
          <w:lang w:eastAsia="sl-SI"/>
        </w:rPr>
      </w:pPr>
      <w:r w:rsidRPr="0016051F">
        <w:rPr>
          <w:rFonts w:ascii="Tahoma" w:eastAsia="Times New Roman" w:hAnsi="Tahoma" w:cs="Tahoma"/>
          <w:szCs w:val="20"/>
          <w:lang w:eastAsia="sl-SI"/>
        </w:rPr>
        <w:t xml:space="preserve">V kolikor izvajalec ne izpolni svojih pogodbenih obveznosti </w:t>
      </w:r>
      <w:r w:rsidRPr="00B5769A">
        <w:rPr>
          <w:rFonts w:ascii="Tahoma" w:eastAsia="Times New Roman" w:hAnsi="Tahoma" w:cs="Tahoma"/>
          <w:szCs w:val="20"/>
          <w:lang w:eastAsia="sl-SI"/>
        </w:rPr>
        <w:t>v rok</w:t>
      </w:r>
      <w:r>
        <w:rPr>
          <w:rFonts w:ascii="Tahoma" w:eastAsia="Times New Roman" w:hAnsi="Tahoma" w:cs="Tahoma"/>
          <w:szCs w:val="20"/>
          <w:lang w:eastAsia="sl-SI"/>
        </w:rPr>
        <w:t>ih</w:t>
      </w:r>
      <w:r w:rsidRPr="00B5769A">
        <w:rPr>
          <w:rFonts w:ascii="Tahoma" w:eastAsia="Times New Roman" w:hAnsi="Tahoma" w:cs="Tahoma"/>
          <w:szCs w:val="20"/>
          <w:lang w:eastAsia="sl-SI"/>
        </w:rPr>
        <w:t>, opredeljen</w:t>
      </w:r>
      <w:r>
        <w:rPr>
          <w:rFonts w:ascii="Tahoma" w:eastAsia="Times New Roman" w:hAnsi="Tahoma" w:cs="Tahoma"/>
          <w:szCs w:val="20"/>
          <w:lang w:eastAsia="sl-SI"/>
        </w:rPr>
        <w:t>ih</w:t>
      </w:r>
      <w:r w:rsidRPr="00B5769A">
        <w:rPr>
          <w:rFonts w:ascii="Tahoma" w:eastAsia="Times New Roman" w:hAnsi="Tahoma" w:cs="Tahoma"/>
          <w:szCs w:val="20"/>
          <w:lang w:eastAsia="sl-SI"/>
        </w:rPr>
        <w:t xml:space="preserve"> v </w:t>
      </w:r>
      <w:r w:rsidR="008A380E">
        <w:rPr>
          <w:rFonts w:ascii="Tahoma" w:eastAsia="Times New Roman" w:hAnsi="Tahoma" w:cs="Tahoma"/>
          <w:szCs w:val="20"/>
          <w:lang w:eastAsia="sl-SI"/>
        </w:rPr>
        <w:t>13</w:t>
      </w:r>
      <w:r w:rsidRPr="00B5769A">
        <w:rPr>
          <w:rFonts w:ascii="Tahoma" w:eastAsia="Times New Roman" w:hAnsi="Tahoma" w:cs="Tahoma"/>
          <w:szCs w:val="20"/>
          <w:lang w:eastAsia="sl-SI"/>
        </w:rPr>
        <w:t>. členu</w:t>
      </w:r>
      <w:r>
        <w:rPr>
          <w:rFonts w:ascii="Tahoma" w:eastAsia="Times New Roman" w:hAnsi="Tahoma" w:cs="Tahoma"/>
          <w:szCs w:val="20"/>
          <w:lang w:eastAsia="sl-SI"/>
        </w:rPr>
        <w:t xml:space="preserve"> </w:t>
      </w:r>
      <w:r w:rsidRPr="00B5769A">
        <w:rPr>
          <w:rFonts w:ascii="Tahoma" w:eastAsia="Times New Roman" w:hAnsi="Tahoma" w:cs="Tahoma"/>
          <w:szCs w:val="20"/>
          <w:lang w:eastAsia="sl-SI"/>
        </w:rPr>
        <w:t>te pogodbe in</w:t>
      </w:r>
      <w:r w:rsidRPr="0016051F">
        <w:rPr>
          <w:rFonts w:ascii="Tahoma" w:eastAsia="Times New Roman" w:hAnsi="Tahoma" w:cs="Tahoma"/>
          <w:szCs w:val="20"/>
          <w:lang w:eastAsia="sl-SI"/>
        </w:rPr>
        <w:t xml:space="preserve"> neizpolnitev ni posledica višje sile, kot je zapisano v </w:t>
      </w:r>
      <w:r w:rsidR="008A380E">
        <w:rPr>
          <w:rFonts w:ascii="Tahoma" w:eastAsia="Times New Roman" w:hAnsi="Tahoma" w:cs="Tahoma"/>
          <w:szCs w:val="20"/>
          <w:lang w:eastAsia="sl-SI"/>
        </w:rPr>
        <w:t>21</w:t>
      </w:r>
      <w:r w:rsidRPr="0016051F">
        <w:rPr>
          <w:rFonts w:ascii="Tahoma" w:eastAsia="Times New Roman" w:hAnsi="Tahoma" w:cs="Tahoma"/>
          <w:szCs w:val="20"/>
          <w:lang w:eastAsia="sl-SI"/>
        </w:rPr>
        <w:t>. členu</w:t>
      </w:r>
      <w:r>
        <w:rPr>
          <w:rFonts w:ascii="Tahoma" w:eastAsia="Times New Roman" w:hAnsi="Tahoma" w:cs="Tahoma"/>
          <w:szCs w:val="20"/>
          <w:lang w:eastAsia="sl-SI"/>
        </w:rPr>
        <w:t xml:space="preserve"> te</w:t>
      </w:r>
      <w:r w:rsidRPr="0016051F">
        <w:rPr>
          <w:rFonts w:ascii="Tahoma" w:eastAsia="Times New Roman" w:hAnsi="Tahoma" w:cs="Tahoma"/>
          <w:szCs w:val="20"/>
          <w:lang w:eastAsia="sl-SI"/>
        </w:rPr>
        <w:t xml:space="preserve"> pogodbe, je </w:t>
      </w:r>
      <w:r w:rsidRPr="00B5769A">
        <w:rPr>
          <w:rFonts w:ascii="Tahoma" w:eastAsia="Times New Roman" w:hAnsi="Tahoma" w:cs="Tahoma"/>
          <w:szCs w:val="20"/>
          <w:lang w:eastAsia="sl-SI"/>
        </w:rPr>
        <w:t xml:space="preserve">naročnik upravičen obračunati pogodbeno kazen v višini enega odstotka </w:t>
      </w:r>
      <w:r w:rsidRPr="0016051F">
        <w:rPr>
          <w:rFonts w:ascii="Tahoma" w:eastAsia="Times New Roman" w:hAnsi="Tahoma" w:cs="Tahoma"/>
          <w:szCs w:val="20"/>
          <w:lang w:eastAsia="sl-SI"/>
        </w:rPr>
        <w:t xml:space="preserve">(1 %) </w:t>
      </w:r>
      <w:r>
        <w:rPr>
          <w:rFonts w:ascii="Tahoma" w:eastAsia="Times New Roman" w:hAnsi="Tahoma" w:cs="Tahoma"/>
          <w:szCs w:val="20"/>
          <w:lang w:eastAsia="sl-SI"/>
        </w:rPr>
        <w:t>celotne pogod</w:t>
      </w:r>
      <w:r w:rsidRPr="0016051F">
        <w:rPr>
          <w:rFonts w:ascii="Tahoma" w:eastAsia="Times New Roman" w:hAnsi="Tahoma" w:cs="Tahoma"/>
          <w:szCs w:val="20"/>
          <w:lang w:eastAsia="sl-SI"/>
        </w:rPr>
        <w:t>bene vrednosti</w:t>
      </w:r>
      <w:r>
        <w:rPr>
          <w:rFonts w:ascii="Tahoma" w:eastAsia="Times New Roman" w:hAnsi="Tahoma" w:cs="Tahoma"/>
          <w:szCs w:val="20"/>
          <w:lang w:eastAsia="sl-SI"/>
        </w:rPr>
        <w:t xml:space="preserve"> brez DDV</w:t>
      </w:r>
      <w:r w:rsidRPr="0016051F">
        <w:rPr>
          <w:rFonts w:ascii="Tahoma" w:eastAsia="Times New Roman" w:hAnsi="Tahoma" w:cs="Tahoma"/>
          <w:szCs w:val="20"/>
          <w:lang w:eastAsia="sl-SI"/>
        </w:rPr>
        <w:t xml:space="preserve"> za vsak dan zamude</w:t>
      </w:r>
      <w:r w:rsidR="00D47556">
        <w:rPr>
          <w:rFonts w:ascii="Tahoma" w:eastAsia="Times New Roman" w:hAnsi="Tahoma" w:cs="Tahoma"/>
          <w:szCs w:val="20"/>
          <w:lang w:eastAsia="sl-SI"/>
        </w:rPr>
        <w:t xml:space="preserve"> roka iz 2. odstavka </w:t>
      </w:r>
      <w:r w:rsidR="00FF747C">
        <w:rPr>
          <w:rFonts w:ascii="Tahoma" w:eastAsia="Times New Roman" w:hAnsi="Tahoma" w:cs="Tahoma"/>
          <w:szCs w:val="20"/>
          <w:lang w:eastAsia="sl-SI"/>
        </w:rPr>
        <w:t>13</w:t>
      </w:r>
      <w:r w:rsidR="00D47556">
        <w:rPr>
          <w:rFonts w:ascii="Tahoma" w:eastAsia="Times New Roman" w:hAnsi="Tahoma" w:cs="Tahoma"/>
          <w:szCs w:val="20"/>
          <w:lang w:eastAsia="sl-SI"/>
        </w:rPr>
        <w:t>. člena</w:t>
      </w:r>
      <w:r>
        <w:rPr>
          <w:rFonts w:ascii="Tahoma" w:eastAsia="Times New Roman" w:hAnsi="Tahoma" w:cs="Tahoma"/>
          <w:szCs w:val="20"/>
          <w:lang w:eastAsia="sl-SI"/>
        </w:rPr>
        <w:t>,</w:t>
      </w:r>
      <w:r w:rsidRPr="0016051F">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pri čemer sme pogodbena kazen znašati največ 10% (deset odstotkov) </w:t>
      </w:r>
      <w:r w:rsidRPr="00C01FC1">
        <w:rPr>
          <w:rFonts w:ascii="Tahoma" w:eastAsia="Times New Roman" w:hAnsi="Tahoma" w:cs="Tahoma"/>
          <w:szCs w:val="20"/>
          <w:lang w:eastAsia="sl-SI"/>
        </w:rPr>
        <w:t>celotne pogodbene vrednosti brez DDV</w:t>
      </w:r>
      <w:r>
        <w:rPr>
          <w:rFonts w:ascii="Tahoma" w:eastAsia="Times New Roman" w:hAnsi="Tahoma" w:cs="Tahoma"/>
          <w:szCs w:val="20"/>
          <w:lang w:eastAsia="sl-SI"/>
        </w:rPr>
        <w:t>.</w:t>
      </w:r>
      <w:r w:rsidRPr="00C01FC1">
        <w:rPr>
          <w:rFonts w:ascii="Tahoma" w:eastAsia="Times New Roman" w:hAnsi="Tahoma" w:cs="Tahoma"/>
          <w:szCs w:val="20"/>
          <w:lang w:eastAsia="sl-SI"/>
        </w:rPr>
        <w:t xml:space="preserve"> </w:t>
      </w:r>
    </w:p>
    <w:p w14:paraId="08D47AE3" w14:textId="77777777" w:rsidR="0095248A" w:rsidRPr="0034106B" w:rsidRDefault="0095248A"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A7B0D50" w14:textId="77777777" w:rsidR="004E1E2E" w:rsidRDefault="004E1E2E" w:rsidP="004E1E2E">
      <w:pPr>
        <w:keepNext/>
        <w:keepLines/>
        <w:spacing w:after="0" w:line="240" w:lineRule="auto"/>
        <w:jc w:val="both"/>
        <w:rPr>
          <w:rFonts w:ascii="Tahoma" w:eastAsia="Times New Roman" w:hAnsi="Tahoma" w:cs="Tahoma"/>
          <w:szCs w:val="20"/>
          <w:lang w:eastAsia="sl-SI"/>
        </w:rPr>
      </w:pPr>
      <w:r w:rsidRPr="00C01FC1">
        <w:rPr>
          <w:rFonts w:ascii="Tahoma" w:eastAsia="Times New Roman" w:hAnsi="Tahoma" w:cs="Tahoma"/>
          <w:szCs w:val="20"/>
          <w:lang w:eastAsia="sl-SI"/>
        </w:rPr>
        <w:lastRenderedPageBreak/>
        <w:t xml:space="preserve">V kolikor pogodbena kazen </w:t>
      </w:r>
      <w:r w:rsidRPr="00BF677C">
        <w:rPr>
          <w:rFonts w:ascii="Tahoma" w:hAnsi="Tahoma" w:cs="Tahoma"/>
        </w:rPr>
        <w:t xml:space="preserve">preseže deset odstotkov (10%) </w:t>
      </w:r>
      <w:r w:rsidRPr="00C01FC1">
        <w:rPr>
          <w:rFonts w:ascii="Tahoma" w:eastAsia="Times New Roman" w:hAnsi="Tahoma" w:cs="Tahoma"/>
          <w:szCs w:val="20"/>
          <w:lang w:eastAsia="sl-SI"/>
        </w:rPr>
        <w:t xml:space="preserve">celotne pogodbene vrednosti brez DDV </w:t>
      </w:r>
      <w:r w:rsidRPr="00BF677C">
        <w:rPr>
          <w:rFonts w:ascii="Tahoma" w:hAnsi="Tahoma" w:cs="Tahoma"/>
        </w:rPr>
        <w:t xml:space="preserve">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pogodbenih obveznosti </w:t>
      </w:r>
      <w:r>
        <w:rPr>
          <w:rFonts w:ascii="Tahoma" w:eastAsia="Times New Roman" w:hAnsi="Tahoma" w:cs="Tahoma"/>
          <w:lang w:eastAsia="sl-SI"/>
        </w:rPr>
        <w:t>in/</w:t>
      </w:r>
      <w:r w:rsidRPr="0095248A">
        <w:rPr>
          <w:rFonts w:ascii="Tahoma" w:eastAsia="Times New Roman" w:hAnsi="Tahoma" w:cs="Tahoma"/>
          <w:lang w:eastAsia="sl-SI"/>
        </w:rPr>
        <w:t>ali odstopi od pogodbe</w:t>
      </w:r>
      <w:r w:rsidRPr="00C01FC1">
        <w:rPr>
          <w:rFonts w:ascii="Tahoma" w:eastAsia="Times New Roman" w:hAnsi="Tahoma" w:cs="Tahoma"/>
          <w:szCs w:val="20"/>
          <w:lang w:eastAsia="sl-SI"/>
        </w:rPr>
        <w:t>.</w:t>
      </w:r>
    </w:p>
    <w:p w14:paraId="3DBA8E67" w14:textId="77777777" w:rsidR="0095248A" w:rsidRPr="0034106B" w:rsidRDefault="0095248A" w:rsidP="00530307">
      <w:pPr>
        <w:keepNext/>
        <w:keepLines/>
        <w:spacing w:after="0" w:line="240" w:lineRule="auto"/>
        <w:jc w:val="both"/>
        <w:rPr>
          <w:rFonts w:ascii="Tahoma" w:eastAsia="Times New Roman" w:hAnsi="Tahoma" w:cs="Tahoma"/>
          <w:lang w:eastAsia="sl-SI"/>
        </w:rPr>
      </w:pPr>
    </w:p>
    <w:p w14:paraId="38F5E52D" w14:textId="77777777" w:rsidR="0095248A" w:rsidRPr="0034106B" w:rsidRDefault="0095248A"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4C65CE6E" w14:textId="77777777" w:rsidR="0095248A" w:rsidRPr="0095248A" w:rsidRDefault="0095248A" w:rsidP="00530307">
      <w:pPr>
        <w:keepNext/>
        <w:keepLines/>
        <w:spacing w:after="0" w:line="240" w:lineRule="auto"/>
        <w:jc w:val="both"/>
        <w:rPr>
          <w:rFonts w:ascii="Tahoma" w:eastAsia="Times New Roman" w:hAnsi="Tahoma" w:cs="Tahoma"/>
          <w:lang w:eastAsia="sl-SI"/>
        </w:rPr>
      </w:pPr>
    </w:p>
    <w:p w14:paraId="78AD3F0E" w14:textId="77777777" w:rsidR="00D47556" w:rsidRDefault="00D47556" w:rsidP="00AF71A1">
      <w:pPr>
        <w:keepNext/>
        <w:keepLines/>
        <w:spacing w:after="0" w:line="240" w:lineRule="auto"/>
        <w:jc w:val="both"/>
        <w:rPr>
          <w:rFonts w:ascii="Tahoma" w:eastAsia="Times New Roman" w:hAnsi="Tahoma" w:cs="Tahoma"/>
          <w:color w:val="000000"/>
          <w:lang w:eastAsia="sl-SI"/>
        </w:rPr>
      </w:pPr>
      <w:r>
        <w:rPr>
          <w:rFonts w:ascii="Tahoma" w:eastAsia="Times New Roman" w:hAnsi="Tahoma" w:cs="Tahoma"/>
          <w:color w:val="000000"/>
          <w:u w:val="single"/>
          <w:lang w:eastAsia="sl-SI"/>
        </w:rPr>
        <w:t>Izvajalec soglaša, da lahko n</w:t>
      </w:r>
      <w:r w:rsidRPr="002C4103">
        <w:rPr>
          <w:rFonts w:ascii="Tahoma" w:eastAsia="Times New Roman" w:hAnsi="Tahoma" w:cs="Tahoma"/>
          <w:color w:val="000000"/>
          <w:u w:val="single"/>
          <w:lang w:eastAsia="sl-SI"/>
        </w:rPr>
        <w:t>aročnik zoper izvajalca uveljavlja pogodbeno kazen tudi, če ob izpolnitvi na to izvajalca ni posebej opozoril.</w:t>
      </w:r>
    </w:p>
    <w:p w14:paraId="2958E7E9" w14:textId="77777777" w:rsidR="00D47556" w:rsidRDefault="00D47556" w:rsidP="00AF71A1">
      <w:pPr>
        <w:keepNext/>
        <w:keepLines/>
        <w:spacing w:after="0" w:line="240" w:lineRule="auto"/>
        <w:jc w:val="both"/>
        <w:rPr>
          <w:rFonts w:ascii="Tahoma" w:eastAsia="Times New Roman" w:hAnsi="Tahoma" w:cs="Tahoma"/>
          <w:color w:val="000000"/>
          <w:lang w:eastAsia="sl-SI"/>
        </w:rPr>
      </w:pPr>
    </w:p>
    <w:p w14:paraId="52C597CE" w14:textId="611F5C8D" w:rsidR="00AF71A1" w:rsidRPr="00AF71A1" w:rsidRDefault="00AF71A1" w:rsidP="00AF71A1">
      <w:pPr>
        <w:keepNext/>
        <w:keepLines/>
        <w:spacing w:after="0" w:line="240" w:lineRule="auto"/>
        <w:jc w:val="both"/>
        <w:rPr>
          <w:rFonts w:ascii="Tahoma" w:eastAsia="Times New Roman" w:hAnsi="Tahoma" w:cs="Tahoma"/>
          <w:color w:val="000000"/>
          <w:lang w:eastAsia="sl-SI"/>
        </w:rPr>
      </w:pPr>
      <w:r w:rsidRPr="00AF71A1">
        <w:rPr>
          <w:rFonts w:ascii="Tahoma" w:eastAsia="Times New Roman" w:hAnsi="Tahoma" w:cs="Tahoma"/>
          <w:color w:val="000000"/>
          <w:lang w:eastAsia="sl-SI"/>
        </w:rPr>
        <w:t>Za uveljavljanje dogovorjene pogodbene kazni bo naročnik izvajalcu izstavil račun s plačilnim rokom osem (8) koledarskih dni od dneva izstavitve računa</w:t>
      </w:r>
      <w:r w:rsidR="00D47556">
        <w:rPr>
          <w:rFonts w:ascii="Tahoma" w:eastAsia="Times New Roman" w:hAnsi="Tahoma" w:cs="Tahoma"/>
          <w:color w:val="000000"/>
          <w:lang w:eastAsia="sl-SI"/>
        </w:rPr>
        <w:t xml:space="preserve">. </w:t>
      </w:r>
      <w:r w:rsidRPr="00AF71A1">
        <w:rPr>
          <w:rFonts w:ascii="Tahoma" w:eastAsia="Times New Roman" w:hAnsi="Tahoma" w:cs="Tahoma"/>
          <w:color w:val="000000"/>
          <w:lang w:eastAsia="sl-SI"/>
        </w:rPr>
        <w:t xml:space="preserve">V primeru zamude pri plačilu računa, je izvajalec dolžan naročniku plačati zakonske zamudne obresti. </w:t>
      </w:r>
    </w:p>
    <w:p w14:paraId="015DA297"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p>
    <w:p w14:paraId="00332BCA"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r w:rsidRPr="00AF71A1">
        <w:rPr>
          <w:rFonts w:ascii="Tahoma" w:eastAsia="Times New Roman" w:hAnsi="Tahoma" w:cs="Tahoma"/>
          <w:color w:val="000000"/>
          <w:lang w:eastAsia="sl-SI"/>
        </w:rPr>
        <w:t>Naročnik in izvajalec soglašata, da pravica zaračunati pogodbeno kazen ni pogojena z nastankom škode pri naročniku. Za povračilo tako nastale škode bo naročnik unovčil finančno zavarovanje dobre izvedbe obveznosti oziroma bo škodo uveljavljal po splošnih načelih odškodninske odgovornosti, neodvisno od uveljavljanja pogodbene kazni.</w:t>
      </w:r>
    </w:p>
    <w:p w14:paraId="462388F3" w14:textId="77777777" w:rsidR="00EC3759" w:rsidRDefault="00EC3759" w:rsidP="00530307">
      <w:pPr>
        <w:keepNext/>
        <w:keepLines/>
        <w:spacing w:after="0" w:line="240" w:lineRule="auto"/>
        <w:jc w:val="both"/>
        <w:rPr>
          <w:rFonts w:ascii="Tahoma" w:eastAsia="Times New Roman" w:hAnsi="Tahoma" w:cs="Tahoma"/>
          <w:color w:val="000000"/>
          <w:lang w:eastAsia="sl-SI"/>
        </w:rPr>
      </w:pPr>
    </w:p>
    <w:p w14:paraId="5C49A9D4" w14:textId="77777777" w:rsidR="00EC3759" w:rsidRPr="00BA1D0D" w:rsidRDefault="00EC3759" w:rsidP="002C7037">
      <w:pPr>
        <w:pStyle w:val="Odstavekseznama"/>
        <w:keepNext/>
        <w:keepLines/>
        <w:numPr>
          <w:ilvl w:val="0"/>
          <w:numId w:val="10"/>
        </w:numPr>
        <w:ind w:left="567" w:hanging="567"/>
        <w:jc w:val="center"/>
        <w:rPr>
          <w:rFonts w:ascii="Tahoma" w:hAnsi="Tahoma" w:cs="Tahoma"/>
          <w:b/>
          <w:sz w:val="22"/>
          <w:szCs w:val="22"/>
        </w:rPr>
      </w:pPr>
      <w:r w:rsidRPr="00BA1D0D">
        <w:rPr>
          <w:rFonts w:ascii="Tahoma" w:hAnsi="Tahoma" w:cs="Tahoma"/>
          <w:b/>
          <w:sz w:val="22"/>
          <w:szCs w:val="22"/>
        </w:rPr>
        <w:t>ZAGOTAVLJANJE VARNOSTI NA DELOVIŠČU</w:t>
      </w:r>
    </w:p>
    <w:p w14:paraId="11050C66" w14:textId="77777777" w:rsidR="00EC3759" w:rsidRPr="001E09CD" w:rsidRDefault="00EC3759" w:rsidP="00530307">
      <w:pPr>
        <w:keepNext/>
        <w:keepLines/>
        <w:numPr>
          <w:ilvl w:val="12"/>
          <w:numId w:val="0"/>
        </w:numPr>
        <w:tabs>
          <w:tab w:val="left" w:pos="567"/>
          <w:tab w:val="left" w:pos="4253"/>
          <w:tab w:val="left" w:pos="5529"/>
          <w:tab w:val="right" w:pos="8505"/>
        </w:tabs>
        <w:spacing w:after="0" w:line="240" w:lineRule="auto"/>
        <w:jc w:val="center"/>
        <w:rPr>
          <w:b/>
        </w:rPr>
      </w:pPr>
    </w:p>
    <w:p w14:paraId="09B96B7E" w14:textId="77777777" w:rsidR="00EC3759" w:rsidRPr="0045415D"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295D6A5C" w14:textId="77777777" w:rsidR="00EC3759" w:rsidRPr="001E09CD" w:rsidRDefault="00EC3759" w:rsidP="00530307">
      <w:pPr>
        <w:keepNext/>
        <w:keepLines/>
        <w:spacing w:after="0" w:line="240" w:lineRule="auto"/>
        <w:jc w:val="both"/>
        <w:rPr>
          <w:rFonts w:ascii="Tahoma" w:eastAsia="Times New Roman" w:hAnsi="Tahoma" w:cs="Tahoma"/>
          <w:lang w:eastAsia="sl-SI"/>
        </w:rPr>
      </w:pPr>
    </w:p>
    <w:p w14:paraId="7FC61DFD" w14:textId="77777777" w:rsidR="00CF152D" w:rsidRPr="003B0CEA" w:rsidRDefault="00CF152D" w:rsidP="00530307">
      <w:pPr>
        <w:keepNext/>
        <w:keepLines/>
        <w:spacing w:after="0" w:line="240" w:lineRule="auto"/>
        <w:jc w:val="both"/>
        <w:rPr>
          <w:rFonts w:ascii="Tahoma" w:eastAsia="Times New Roman" w:hAnsi="Tahoma" w:cs="Tahoma"/>
          <w:lang w:eastAsia="sl-SI"/>
        </w:rPr>
      </w:pPr>
      <w:r w:rsidRPr="003B0CEA">
        <w:rPr>
          <w:rFonts w:ascii="Tahoma" w:eastAsia="Times New Roman" w:hAnsi="Tahoma" w:cs="Tahoma"/>
          <w:lang w:eastAsia="sl-SI"/>
        </w:rPr>
        <w:t xml:space="preserve">Izvajalec in naročnik morata pred začetkom </w:t>
      </w:r>
      <w:r>
        <w:rPr>
          <w:rFonts w:ascii="Tahoma" w:eastAsia="Times New Roman" w:hAnsi="Tahoma" w:cs="Tahoma"/>
          <w:lang w:eastAsia="sl-SI"/>
        </w:rPr>
        <w:t xml:space="preserve">izvajanja </w:t>
      </w:r>
      <w:r w:rsidRPr="003B0CEA">
        <w:rPr>
          <w:rFonts w:ascii="Tahoma" w:eastAsia="Times New Roman" w:hAnsi="Tahoma" w:cs="Tahoma"/>
          <w:lang w:eastAsia="sl-SI"/>
        </w:rPr>
        <w:t>pogodbenih del skleniti Pisni sporazum za določitev skupnih ukrepov za zagotavljan</w:t>
      </w:r>
      <w:r w:rsidR="004D0648">
        <w:rPr>
          <w:rFonts w:ascii="Tahoma" w:eastAsia="Times New Roman" w:hAnsi="Tahoma" w:cs="Tahoma"/>
          <w:lang w:eastAsia="sl-SI"/>
        </w:rPr>
        <w:t>je varnosti in zdravja pri delu</w:t>
      </w:r>
      <w:r w:rsidRPr="003B0CEA">
        <w:rPr>
          <w:rFonts w:ascii="Tahoma" w:eastAsia="Times New Roman" w:hAnsi="Tahoma" w:cs="Tahoma"/>
          <w:lang w:eastAsia="sl-SI"/>
        </w:rPr>
        <w:t>.</w:t>
      </w:r>
    </w:p>
    <w:p w14:paraId="6E79798E"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45392629" w14:textId="77777777" w:rsidR="00CF152D" w:rsidRPr="003B0CEA" w:rsidRDefault="0095248A"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bCs/>
          <w:lang w:eastAsia="sl-SI"/>
        </w:rPr>
        <w:t>Odgovorne osebe izvajalca in naročnika iz Pisnega sporazuma</w:t>
      </w:r>
      <w:r w:rsidRPr="0095248A">
        <w:rPr>
          <w:rFonts w:ascii="Tahoma" w:eastAsia="Times New Roman" w:hAnsi="Tahoma" w:cs="Tahoma"/>
          <w:lang w:eastAsia="sl-SI"/>
        </w:rPr>
        <w:t xml:space="preserve"> </w:t>
      </w:r>
      <w:r w:rsidR="00CF152D" w:rsidRPr="003B0CEA">
        <w:rPr>
          <w:rFonts w:ascii="Tahoma" w:eastAsia="Times New Roman" w:hAnsi="Tahoma" w:cs="Tahoma"/>
          <w:lang w:eastAsia="sl-SI"/>
        </w:rPr>
        <w:t>za določitev skupnih ukrepov za zagotavljanje varnosti in zdravja pri delu</w:t>
      </w:r>
      <w:r w:rsidR="00CF152D">
        <w:rPr>
          <w:rFonts w:ascii="Tahoma" w:eastAsia="Times New Roman" w:hAnsi="Tahoma" w:cs="Tahoma"/>
          <w:lang w:eastAsia="sl-SI"/>
        </w:rPr>
        <w:t xml:space="preserve">, </w:t>
      </w:r>
      <w:r w:rsidRPr="0095248A">
        <w:rPr>
          <w:rFonts w:ascii="Tahoma" w:eastAsia="Times New Roman" w:hAnsi="Tahoma" w:cs="Tahoma"/>
          <w:bCs/>
          <w:lang w:eastAsia="sl-SI"/>
        </w:rPr>
        <w:t xml:space="preserve">se sestanejo najmanj 10 (deset) dni pred začetkom izvajanja </w:t>
      </w:r>
      <w:r w:rsidR="00521E88">
        <w:rPr>
          <w:rFonts w:ascii="Tahoma" w:eastAsia="Times New Roman" w:hAnsi="Tahoma" w:cs="Tahoma"/>
          <w:bCs/>
          <w:lang w:eastAsia="sl-SI"/>
        </w:rPr>
        <w:t>del</w:t>
      </w:r>
      <w:r w:rsidRPr="0095248A">
        <w:rPr>
          <w:rFonts w:ascii="Tahoma" w:eastAsia="Times New Roman" w:hAnsi="Tahoma" w:cs="Tahoma"/>
          <w:bCs/>
          <w:lang w:eastAsia="sl-SI"/>
        </w:rPr>
        <w:t xml:space="preserve"> na delovišču naročnika in določijo konkretne skupne varnostne ukrepe na osnovi ugotovljenih nevarnosti za varnost in zdravje delavcev pri morebitnem medsebojnem ogrožanju</w:t>
      </w:r>
      <w:r w:rsidR="00CF152D">
        <w:rPr>
          <w:rFonts w:ascii="Tahoma" w:eastAsia="Times New Roman" w:hAnsi="Tahoma" w:cs="Tahoma"/>
          <w:bCs/>
          <w:lang w:eastAsia="sl-SI"/>
        </w:rPr>
        <w:t>.</w:t>
      </w:r>
    </w:p>
    <w:p w14:paraId="3C79CA30"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274E5E5E"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95248A">
        <w:rPr>
          <w:rFonts w:ascii="Tahoma" w:eastAsia="Times New Roman" w:hAnsi="Tahoma" w:cs="Tahoma"/>
          <w:bCs/>
          <w:lang w:eastAsia="sl-SI"/>
        </w:rPr>
        <w:t>Pogodbeni stranki soglašata:</w:t>
      </w:r>
    </w:p>
    <w:p w14:paraId="04870834" w14:textId="77777777" w:rsidR="0095248A" w:rsidRPr="0095248A" w:rsidRDefault="0095248A" w:rsidP="002C7037">
      <w:pPr>
        <w:keepNext/>
        <w:keepLines/>
        <w:numPr>
          <w:ilvl w:val="0"/>
          <w:numId w:val="15"/>
        </w:numPr>
        <w:spacing w:after="0" w:line="240" w:lineRule="auto"/>
        <w:ind w:left="284" w:hanging="284"/>
        <w:jc w:val="both"/>
        <w:rPr>
          <w:rFonts w:ascii="Tahoma" w:eastAsia="Times New Roman" w:hAnsi="Tahoma" w:cs="Tahoma"/>
          <w:bCs/>
          <w:lang w:eastAsia="sl-SI"/>
        </w:rPr>
      </w:pPr>
      <w:r w:rsidRPr="0095248A">
        <w:rPr>
          <w:rFonts w:ascii="Tahoma" w:eastAsia="Times New Roman" w:hAnsi="Tahoma" w:cs="Tahoma"/>
          <w:bCs/>
          <w:lang w:eastAsia="sl-SI"/>
        </w:rPr>
        <w:t xml:space="preserve">da bosta pri izvajanju </w:t>
      </w:r>
      <w:r w:rsidR="00521E88">
        <w:rPr>
          <w:rFonts w:ascii="Tahoma" w:eastAsia="Times New Roman" w:hAnsi="Tahoma" w:cs="Tahoma"/>
          <w:bCs/>
          <w:lang w:eastAsia="sl-SI"/>
        </w:rPr>
        <w:t>del</w:t>
      </w:r>
      <w:r w:rsidRPr="0095248A">
        <w:rPr>
          <w:rFonts w:ascii="Tahoma" w:eastAsia="Times New Roman" w:hAnsi="Tahoma" w:cs="Tahoma"/>
          <w:bCs/>
          <w:lang w:eastAsia="sl-SI"/>
        </w:rPr>
        <w:t xml:space="preserve"> spoštovali določila iz Varnostnega načrta (določitev varnostnih ukrepov pri delih na skupnih deloviščih),</w:t>
      </w:r>
    </w:p>
    <w:p w14:paraId="4B527461" w14:textId="77777777" w:rsidR="0095248A" w:rsidRPr="0095248A" w:rsidRDefault="0095248A" w:rsidP="002C7037">
      <w:pPr>
        <w:keepNext/>
        <w:keepLines/>
        <w:numPr>
          <w:ilvl w:val="0"/>
          <w:numId w:val="15"/>
        </w:numPr>
        <w:spacing w:after="0" w:line="240" w:lineRule="auto"/>
        <w:ind w:left="284" w:hanging="284"/>
        <w:jc w:val="both"/>
        <w:rPr>
          <w:rFonts w:ascii="Tahoma" w:eastAsia="Times New Roman" w:hAnsi="Tahoma" w:cs="Tahoma"/>
          <w:bCs/>
          <w:lang w:eastAsia="sl-SI"/>
        </w:rPr>
      </w:pPr>
      <w:r w:rsidRPr="0095248A">
        <w:rPr>
          <w:rFonts w:ascii="Tahoma" w:eastAsia="Times New Roman" w:hAnsi="Tahoma" w:cs="Tahoma"/>
          <w:bCs/>
          <w:lang w:eastAsia="sl-SI"/>
        </w:rPr>
        <w:t xml:space="preserve">da za zagotavljanje usklajenega izvajanja ukrepov na skupnem delovišču, določata odgovorno osebo naročnika, ki bo odgovorna za »Izvajanje ukrepov </w:t>
      </w:r>
      <w:proofErr w:type="spellStart"/>
      <w:r w:rsidRPr="0095248A">
        <w:rPr>
          <w:rFonts w:ascii="Tahoma" w:eastAsia="Times New Roman" w:hAnsi="Tahoma" w:cs="Tahoma"/>
          <w:bCs/>
          <w:lang w:eastAsia="sl-SI"/>
        </w:rPr>
        <w:t>VpD</w:t>
      </w:r>
      <w:proofErr w:type="spellEnd"/>
      <w:r w:rsidRPr="0095248A">
        <w:rPr>
          <w:rFonts w:ascii="Tahoma" w:eastAsia="Times New Roman" w:hAnsi="Tahoma" w:cs="Tahoma"/>
          <w:bCs/>
          <w:lang w:eastAsia="sl-SI"/>
        </w:rPr>
        <w:t xml:space="preserve"> in </w:t>
      </w:r>
      <w:proofErr w:type="spellStart"/>
      <w:r w:rsidRPr="0095248A">
        <w:rPr>
          <w:rFonts w:ascii="Tahoma" w:eastAsia="Times New Roman" w:hAnsi="Tahoma" w:cs="Tahoma"/>
          <w:bCs/>
          <w:lang w:eastAsia="sl-SI"/>
        </w:rPr>
        <w:t>okoljske</w:t>
      </w:r>
      <w:proofErr w:type="spellEnd"/>
      <w:r w:rsidRPr="0095248A">
        <w:rPr>
          <w:rFonts w:ascii="Tahoma" w:eastAsia="Times New Roman" w:hAnsi="Tahoma" w:cs="Tahoma"/>
          <w:bCs/>
          <w:lang w:eastAsia="sl-SI"/>
        </w:rPr>
        <w:t xml:space="preserve"> politike - Naročnik« in bo določena s pisnim sporazumom. </w:t>
      </w:r>
    </w:p>
    <w:p w14:paraId="35477DA3"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12ABAC3C" w14:textId="77777777" w:rsidR="004E1E2E" w:rsidRPr="000E2E59" w:rsidRDefault="004E1E2E" w:rsidP="004E1E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sporazuma soglašata, da brez podpisanega </w:t>
      </w:r>
      <w:r w:rsidRPr="00CF152D">
        <w:rPr>
          <w:rFonts w:ascii="Tahoma" w:eastAsia="Times New Roman" w:hAnsi="Tahoma" w:cs="Tahoma"/>
          <w:lang w:eastAsia="sl-SI"/>
        </w:rPr>
        <w:t>Pisn</w:t>
      </w:r>
      <w:r w:rsidR="00575A8F">
        <w:rPr>
          <w:rFonts w:ascii="Tahoma" w:eastAsia="Times New Roman" w:hAnsi="Tahoma" w:cs="Tahoma"/>
          <w:lang w:eastAsia="sl-SI"/>
        </w:rPr>
        <w:t>ega</w:t>
      </w:r>
      <w:r w:rsidRPr="00CF152D">
        <w:rPr>
          <w:rFonts w:ascii="Tahoma" w:eastAsia="Times New Roman" w:hAnsi="Tahoma" w:cs="Tahoma"/>
          <w:lang w:eastAsia="sl-SI"/>
        </w:rPr>
        <w:t xml:space="preserve"> sporazuma za določitev skupnih ukrepov za zagotavljanje varnosti in zdravja pri delu</w:t>
      </w:r>
      <w:r>
        <w:rPr>
          <w:rFonts w:ascii="Tahoma" w:eastAsia="Times New Roman" w:hAnsi="Tahoma" w:cs="Tahoma"/>
          <w:lang w:eastAsia="sl-SI"/>
        </w:rPr>
        <w:t>,</w:t>
      </w:r>
      <w:r w:rsidRPr="000E2E59">
        <w:rPr>
          <w:rFonts w:ascii="Tahoma" w:eastAsia="Times New Roman" w:hAnsi="Tahoma" w:cs="Tahoma"/>
          <w:lang w:eastAsia="sl-SI"/>
        </w:rPr>
        <w:t xml:space="preserve"> ni dovoljen začetek izvedbe </w:t>
      </w:r>
      <w:r>
        <w:rPr>
          <w:rFonts w:ascii="Tahoma" w:eastAsia="Times New Roman" w:hAnsi="Tahoma" w:cs="Tahoma"/>
          <w:lang w:eastAsia="sl-SI"/>
        </w:rPr>
        <w:t>pogodbenih del</w:t>
      </w:r>
      <w:r w:rsidRPr="000E2E59">
        <w:rPr>
          <w:rFonts w:ascii="Tahoma" w:eastAsia="Times New Roman" w:hAnsi="Tahoma" w:cs="Tahoma"/>
          <w:lang w:eastAsia="sl-SI"/>
        </w:rPr>
        <w:t>.</w:t>
      </w:r>
    </w:p>
    <w:p w14:paraId="5EFB415A" w14:textId="77777777" w:rsidR="004E1E2E" w:rsidRPr="000E2E59" w:rsidRDefault="004E1E2E" w:rsidP="004E1E2E">
      <w:pPr>
        <w:keepNext/>
        <w:keepLines/>
        <w:spacing w:after="0" w:line="240" w:lineRule="auto"/>
        <w:jc w:val="both"/>
        <w:rPr>
          <w:rFonts w:ascii="Tahoma" w:eastAsia="Times New Roman" w:hAnsi="Tahoma" w:cs="Tahoma"/>
          <w:lang w:eastAsia="sl-SI"/>
        </w:rPr>
      </w:pPr>
    </w:p>
    <w:p w14:paraId="68070571" w14:textId="0B2E6B56" w:rsidR="00EC3759" w:rsidRDefault="004E1E2E" w:rsidP="00530307">
      <w:pPr>
        <w:keepNext/>
        <w:keepLines/>
        <w:spacing w:after="0" w:line="240" w:lineRule="auto"/>
        <w:jc w:val="both"/>
        <w:rPr>
          <w:rFonts w:ascii="Tahoma" w:eastAsia="Times New Roman" w:hAnsi="Tahoma" w:cs="Tahoma"/>
          <w:lang w:eastAsia="sl-SI"/>
        </w:rPr>
      </w:pPr>
      <w:r w:rsidRPr="000E2E59">
        <w:rPr>
          <w:rFonts w:ascii="Tahoma" w:eastAsia="Times New Roman" w:hAnsi="Tahoma" w:cs="Tahoma"/>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FF747C">
        <w:rPr>
          <w:rFonts w:ascii="Tahoma" w:eastAsia="Times New Roman" w:hAnsi="Tahoma" w:cs="Tahoma"/>
          <w:lang w:eastAsia="sl-SI"/>
        </w:rPr>
        <w:t>32</w:t>
      </w:r>
      <w:r>
        <w:rPr>
          <w:rFonts w:ascii="Tahoma" w:eastAsia="Times New Roman" w:hAnsi="Tahoma" w:cs="Tahoma"/>
          <w:lang w:eastAsia="sl-SI"/>
        </w:rPr>
        <w:t>. členu te pogodbe.</w:t>
      </w:r>
    </w:p>
    <w:p w14:paraId="7068A188" w14:textId="77777777" w:rsidR="004E1E2E" w:rsidRDefault="004E1E2E" w:rsidP="00530307">
      <w:pPr>
        <w:keepNext/>
        <w:keepLines/>
        <w:spacing w:after="0" w:line="240" w:lineRule="auto"/>
        <w:jc w:val="both"/>
        <w:rPr>
          <w:rFonts w:ascii="Tahoma" w:eastAsia="Times New Roman" w:hAnsi="Tahoma" w:cs="Tahoma"/>
          <w:color w:val="000000"/>
          <w:lang w:eastAsia="sl-SI"/>
        </w:rPr>
      </w:pPr>
    </w:p>
    <w:p w14:paraId="7909C44E" w14:textId="77777777"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PREDSTAVNIKA POGODBENIH STRANK</w:t>
      </w:r>
    </w:p>
    <w:p w14:paraId="06BCE5BE" w14:textId="77777777" w:rsidR="00EC3759" w:rsidRPr="00EC4317" w:rsidRDefault="00EC3759" w:rsidP="00530307">
      <w:pPr>
        <w:keepNext/>
        <w:keepLines/>
        <w:suppressAutoHyphens/>
        <w:spacing w:after="0" w:line="240" w:lineRule="auto"/>
        <w:jc w:val="center"/>
        <w:rPr>
          <w:rFonts w:ascii="Tahoma" w:eastAsia="Times New Roman" w:hAnsi="Tahoma" w:cs="Tahoma"/>
          <w:b/>
          <w:color w:val="000000"/>
          <w:lang w:eastAsia="sl-SI"/>
        </w:rPr>
      </w:pPr>
    </w:p>
    <w:p w14:paraId="17C651D0"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3D5D59"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0332EF6F" w14:textId="77777777" w:rsidR="00AB3D65" w:rsidRPr="00AB3D65" w:rsidRDefault="00AB3D65" w:rsidP="00530307">
      <w:pPr>
        <w:keepNext/>
        <w:keepLines/>
        <w:spacing w:after="0" w:line="240" w:lineRule="auto"/>
        <w:jc w:val="both"/>
        <w:rPr>
          <w:rFonts w:ascii="Tahoma" w:eastAsia="Times New Roman" w:hAnsi="Tahoma" w:cs="Tahoma"/>
          <w:lang w:eastAsia="sl-SI"/>
        </w:rPr>
      </w:pPr>
      <w:r w:rsidRPr="00AB3D65">
        <w:rPr>
          <w:rFonts w:ascii="Tahoma" w:eastAsia="Times New Roman" w:hAnsi="Tahoma" w:cs="Tahoma"/>
          <w:lang w:eastAsia="sl-SI"/>
        </w:rPr>
        <w:t>Pogodbeni stranki po tej pogodbi veljavno zastopajo in predstavljajo izključno njuni zakoniti zastopniki.</w:t>
      </w:r>
    </w:p>
    <w:p w14:paraId="54182F78" w14:textId="77777777" w:rsidR="00AB3D65" w:rsidRPr="00AB3D65" w:rsidRDefault="00AB3D65" w:rsidP="00530307">
      <w:pPr>
        <w:keepNext/>
        <w:keepLines/>
        <w:spacing w:after="0" w:line="240" w:lineRule="auto"/>
        <w:jc w:val="both"/>
        <w:rPr>
          <w:rFonts w:ascii="Tahoma" w:eastAsia="Times New Roman" w:hAnsi="Tahoma" w:cs="Tahoma"/>
          <w:color w:val="000000"/>
          <w:lang w:eastAsia="sl-SI"/>
        </w:rPr>
      </w:pPr>
    </w:p>
    <w:p w14:paraId="3EE1E6A3" w14:textId="77777777" w:rsidR="00AB3D65" w:rsidRPr="00AB3D65" w:rsidRDefault="00AB3D65"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3D65">
        <w:rPr>
          <w:rFonts w:ascii="Tahoma" w:eastAsia="Times New Roman" w:hAnsi="Tahoma" w:cs="Tahoma"/>
          <w:color w:val="000000"/>
          <w:lang w:eastAsia="sl-SI"/>
        </w:rPr>
        <w:t>člen</w:t>
      </w:r>
    </w:p>
    <w:p w14:paraId="7B59D619" w14:textId="77777777" w:rsidR="00AB3D65" w:rsidRPr="00AB3D65" w:rsidRDefault="00AB3D65" w:rsidP="00530307">
      <w:pPr>
        <w:keepNext/>
        <w:keepLines/>
        <w:spacing w:after="0" w:line="240" w:lineRule="auto"/>
        <w:jc w:val="both"/>
        <w:rPr>
          <w:rFonts w:ascii="Tahoma" w:eastAsia="Times New Roman" w:hAnsi="Tahoma" w:cs="Tahoma"/>
          <w:b/>
          <w:color w:val="000000"/>
          <w:lang w:eastAsia="sl-SI"/>
        </w:rPr>
      </w:pPr>
    </w:p>
    <w:p w14:paraId="407789F3" w14:textId="77777777" w:rsidR="00AA3E6F" w:rsidRPr="003D2D5F" w:rsidRDefault="00BA4E04" w:rsidP="00530307">
      <w:pPr>
        <w:keepNext/>
        <w:keepLines/>
        <w:spacing w:after="0" w:line="240" w:lineRule="auto"/>
        <w:jc w:val="both"/>
        <w:rPr>
          <w:rFonts w:ascii="Tahoma" w:eastAsia="Times New Roman" w:hAnsi="Tahoma" w:cs="Tahoma"/>
          <w:lang w:eastAsia="sl-SI"/>
        </w:rPr>
      </w:pPr>
      <w:r w:rsidRPr="003D2D5F">
        <w:rPr>
          <w:rFonts w:ascii="Tahoma" w:eastAsia="Times New Roman" w:hAnsi="Tahoma" w:cs="Tahoma"/>
          <w:lang w:eastAsia="sl-SI"/>
        </w:rPr>
        <w:t>Ne glede na določilo prejšnjega člena te pogodbe je p</w:t>
      </w:r>
      <w:r w:rsidR="00AA3E6F" w:rsidRPr="003D2D5F">
        <w:rPr>
          <w:rFonts w:ascii="Tahoma" w:eastAsia="Times New Roman" w:hAnsi="Tahoma" w:cs="Tahoma"/>
          <w:lang w:eastAsia="sl-SI"/>
        </w:rPr>
        <w:t xml:space="preserve">redstavnik naročnika, ki bo urejal vsa vprašanja, ki bodo nastala v zvezi z izvajanjem te pogodbe, </w:t>
      </w:r>
      <w:r w:rsidR="003D2D5F" w:rsidRPr="003D2D5F">
        <w:rPr>
          <w:rFonts w:ascii="Tahoma" w:hAnsi="Tahoma" w:cs="Tahoma"/>
        </w:rPr>
        <w:t xml:space="preserve">Monika Tomše, telefon: 040 426 001, e-pošta: </w:t>
      </w:r>
      <w:hyperlink r:id="rId21" w:history="1">
        <w:r w:rsidR="003D2D5F" w:rsidRPr="003D2D5F">
          <w:rPr>
            <w:rStyle w:val="Hiperpovezava"/>
            <w:rFonts w:ascii="Tahoma" w:hAnsi="Tahoma" w:cs="Tahoma"/>
          </w:rPr>
          <w:t>monika.tomse@lpt.si</w:t>
        </w:r>
      </w:hyperlink>
      <w:r w:rsidR="00AA3E6F" w:rsidRPr="003D2D5F">
        <w:rPr>
          <w:rFonts w:ascii="Tahoma" w:eastAsia="Times New Roman" w:hAnsi="Tahoma" w:cs="Tahoma"/>
          <w:lang w:eastAsia="sl-SI"/>
        </w:rPr>
        <w:t>.</w:t>
      </w:r>
    </w:p>
    <w:p w14:paraId="44F3F556" w14:textId="77777777" w:rsidR="00AB3D65" w:rsidRPr="00AB3D65" w:rsidRDefault="00AB3D65" w:rsidP="00530307">
      <w:pPr>
        <w:keepNext/>
        <w:keepLines/>
        <w:spacing w:after="0" w:line="240" w:lineRule="auto"/>
        <w:jc w:val="both"/>
        <w:rPr>
          <w:rFonts w:ascii="Tahoma" w:eastAsia="Times New Roman" w:hAnsi="Tahoma" w:cs="Tahoma"/>
          <w:lang w:eastAsia="sl-SI"/>
        </w:rPr>
      </w:pPr>
    </w:p>
    <w:p w14:paraId="5E17B7B6" w14:textId="77777777" w:rsidR="00AB3D65" w:rsidRDefault="00FE0294"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00AB3D65" w:rsidRPr="00AB3D65">
        <w:rPr>
          <w:rFonts w:ascii="Tahoma" w:eastAsia="Times New Roman" w:hAnsi="Tahoma" w:cs="Tahoma"/>
          <w:lang w:eastAsia="sl-SI"/>
        </w:rPr>
        <w:t>odja</w:t>
      </w:r>
      <w:r w:rsidR="00F67EB4">
        <w:rPr>
          <w:rFonts w:ascii="Tahoma" w:eastAsia="Times New Roman" w:hAnsi="Tahoma" w:cs="Tahoma"/>
          <w:lang w:eastAsia="sl-SI"/>
        </w:rPr>
        <w:t xml:space="preserve"> </w:t>
      </w:r>
      <w:r w:rsidR="00AB3D65" w:rsidRPr="00AB3D65">
        <w:rPr>
          <w:rFonts w:ascii="Tahoma" w:eastAsia="Times New Roman" w:hAnsi="Tahoma" w:cs="Tahoma"/>
          <w:lang w:eastAsia="sl-SI"/>
        </w:rPr>
        <w:t>del</w:t>
      </w:r>
      <w:r w:rsidR="00421DE1">
        <w:rPr>
          <w:rFonts w:ascii="Tahoma" w:eastAsia="Times New Roman" w:hAnsi="Tahoma" w:cs="Tahoma"/>
          <w:lang w:eastAsia="sl-SI"/>
        </w:rPr>
        <w:t xml:space="preserve"> gradbene stroke</w:t>
      </w:r>
      <w:r w:rsidR="00AB3D65" w:rsidRPr="00AB3D65">
        <w:rPr>
          <w:rFonts w:ascii="Tahoma" w:eastAsia="Times New Roman" w:hAnsi="Tahoma" w:cs="Tahoma"/>
          <w:lang w:eastAsia="sl-SI"/>
        </w:rPr>
        <w:t xml:space="preserve"> je _______________. </w:t>
      </w:r>
      <w:r>
        <w:rPr>
          <w:rFonts w:ascii="Tahoma" w:eastAsia="Times New Roman" w:hAnsi="Tahoma" w:cs="Tahoma"/>
          <w:lang w:eastAsia="sl-SI"/>
        </w:rPr>
        <w:t>Vo</w:t>
      </w:r>
      <w:r w:rsidR="00AB3D65" w:rsidRPr="00AB3D65">
        <w:rPr>
          <w:rFonts w:ascii="Tahoma" w:eastAsia="Times New Roman" w:hAnsi="Tahoma" w:cs="Tahoma"/>
          <w:lang w:eastAsia="sl-SI"/>
        </w:rPr>
        <w:t>dja</w:t>
      </w:r>
      <w:r w:rsidR="00694DD4">
        <w:rPr>
          <w:rFonts w:ascii="Tahoma" w:eastAsia="Times New Roman" w:hAnsi="Tahoma" w:cs="Tahoma"/>
          <w:lang w:eastAsia="sl-SI"/>
        </w:rPr>
        <w:t xml:space="preserve"> </w:t>
      </w:r>
      <w:r w:rsidR="00AB3D65" w:rsidRPr="00AB3D65">
        <w:rPr>
          <w:rFonts w:ascii="Tahoma" w:eastAsia="Times New Roman" w:hAnsi="Tahoma" w:cs="Tahoma"/>
          <w:lang w:eastAsia="sl-SI"/>
        </w:rPr>
        <w:t>del</w:t>
      </w:r>
      <w:r w:rsidR="00421DE1">
        <w:rPr>
          <w:rFonts w:ascii="Tahoma" w:eastAsia="Times New Roman" w:hAnsi="Tahoma" w:cs="Tahoma"/>
          <w:lang w:eastAsia="sl-SI"/>
        </w:rPr>
        <w:t xml:space="preserve"> gradbene stroke</w:t>
      </w:r>
      <w:r w:rsidR="00AB3D65" w:rsidRPr="00AB3D65">
        <w:rPr>
          <w:rFonts w:ascii="Tahoma" w:eastAsia="Times New Roman" w:hAnsi="Tahoma" w:cs="Tahoma"/>
          <w:lang w:eastAsia="sl-SI"/>
        </w:rPr>
        <w:t xml:space="preserve"> mora biti na </w:t>
      </w:r>
      <w:r w:rsidR="009D536A">
        <w:rPr>
          <w:rFonts w:ascii="Tahoma" w:eastAsia="Times New Roman" w:hAnsi="Tahoma" w:cs="Tahoma"/>
          <w:lang w:eastAsia="sl-SI"/>
        </w:rPr>
        <w:t>objektu naročnika</w:t>
      </w:r>
      <w:r w:rsidR="00AB3D65" w:rsidRPr="00AB3D65">
        <w:rPr>
          <w:rFonts w:ascii="Tahoma" w:eastAsia="Times New Roman" w:hAnsi="Tahoma" w:cs="Tahoma"/>
          <w:lang w:eastAsia="sl-SI"/>
        </w:rPr>
        <w:t xml:space="preserve"> stalno prisot</w:t>
      </w:r>
      <w:r w:rsidR="00F06BC8">
        <w:rPr>
          <w:rFonts w:ascii="Tahoma" w:eastAsia="Times New Roman" w:hAnsi="Tahoma" w:cs="Tahoma"/>
          <w:lang w:eastAsia="sl-SI"/>
        </w:rPr>
        <w:t>en</w:t>
      </w:r>
      <w:r w:rsidR="00AB3D65" w:rsidRPr="00AB3D65">
        <w:rPr>
          <w:rFonts w:ascii="Tahoma" w:eastAsia="Times New Roman" w:hAnsi="Tahoma" w:cs="Tahoma"/>
          <w:lang w:eastAsia="sl-SI"/>
        </w:rPr>
        <w:t>.</w:t>
      </w:r>
    </w:p>
    <w:p w14:paraId="4EEFA84B" w14:textId="77777777" w:rsidR="00421DE1" w:rsidRPr="00AB3D65" w:rsidRDefault="00421DE1" w:rsidP="00530307">
      <w:pPr>
        <w:keepNext/>
        <w:keepLines/>
        <w:spacing w:after="0" w:line="240" w:lineRule="auto"/>
        <w:jc w:val="both"/>
        <w:rPr>
          <w:rFonts w:ascii="Tahoma" w:eastAsia="Times New Roman" w:hAnsi="Tahoma" w:cs="Tahoma"/>
          <w:lang w:eastAsia="sl-SI"/>
        </w:rPr>
      </w:pPr>
    </w:p>
    <w:p w14:paraId="5B1823A8" w14:textId="77777777" w:rsidR="004E1E2E" w:rsidRPr="004A1349" w:rsidRDefault="004E1E2E" w:rsidP="004E1E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A1349">
        <w:rPr>
          <w:rFonts w:ascii="Tahoma" w:eastAsia="Times New Roman" w:hAnsi="Tahoma" w:cs="Tahoma"/>
          <w:lang w:eastAsia="sl-SI"/>
        </w:rPr>
        <w:t>redstavnik izvajalca, ki bo urejal vsa vprašanja, ki bodo nastala v zvezi z izvajanjem te pogodbe, je _________________________, tel</w:t>
      </w:r>
      <w:r>
        <w:rPr>
          <w:rFonts w:ascii="Tahoma" w:eastAsia="Times New Roman" w:hAnsi="Tahoma" w:cs="Tahoma"/>
          <w:lang w:eastAsia="sl-SI"/>
        </w:rPr>
        <w:t xml:space="preserve">.: </w:t>
      </w:r>
      <w:r w:rsidRPr="004A1349">
        <w:rPr>
          <w:rFonts w:ascii="Tahoma" w:eastAsia="Times New Roman" w:hAnsi="Tahoma" w:cs="Tahoma"/>
          <w:lang w:eastAsia="sl-SI"/>
        </w:rPr>
        <w:t>………………, e-pošta: …………………, v njegovi odsotnosti pa ga zamenjuje _____________________, tel.: …………………………, e-pošta: ………………………………….</w:t>
      </w:r>
    </w:p>
    <w:p w14:paraId="481CB8C6" w14:textId="77777777" w:rsidR="004E1E2E" w:rsidRDefault="004E1E2E" w:rsidP="004E1E2E">
      <w:pPr>
        <w:keepNext/>
        <w:keepLines/>
        <w:spacing w:after="0" w:line="240" w:lineRule="auto"/>
        <w:jc w:val="both"/>
        <w:rPr>
          <w:rFonts w:ascii="Tahoma" w:eastAsia="Times New Roman" w:hAnsi="Tahoma" w:cs="Tahoma"/>
          <w:lang w:eastAsia="sl-SI"/>
        </w:rPr>
      </w:pPr>
    </w:p>
    <w:p w14:paraId="10E96E7B"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66402366" w14:textId="77777777" w:rsidR="004E1E2E" w:rsidRPr="00505C1B" w:rsidRDefault="004E1E2E" w:rsidP="004E1E2E">
      <w:pPr>
        <w:keepNext/>
        <w:keepLines/>
        <w:spacing w:after="0" w:line="240" w:lineRule="auto"/>
        <w:jc w:val="both"/>
        <w:rPr>
          <w:rFonts w:ascii="Tahoma" w:eastAsia="Times New Roman" w:hAnsi="Tahoma" w:cs="Tahoma"/>
          <w:lang w:eastAsia="sl-SI"/>
        </w:rPr>
      </w:pPr>
    </w:p>
    <w:p w14:paraId="459ADB2B"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60D6D5AA"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 </w:t>
      </w:r>
    </w:p>
    <w:p w14:paraId="2CCFBAD1" w14:textId="77777777" w:rsidR="004E1E2E"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D114EE">
        <w:rPr>
          <w:rFonts w:ascii="Tahoma" w:eastAsia="Times New Roman" w:hAnsi="Tahoma" w:cs="Tahoma"/>
          <w:lang w:eastAsia="sl-SI"/>
        </w:rPr>
        <w:t>Spremembo predstavnikov pogodbe morata pogodbeni stranki sporočiti druga drugi v pisni obliki (po e-pošt</w:t>
      </w:r>
      <w:r>
        <w:rPr>
          <w:rFonts w:ascii="Tahoma" w:eastAsia="Times New Roman" w:hAnsi="Tahoma" w:cs="Tahoma"/>
          <w:lang w:eastAsia="sl-SI"/>
        </w:rPr>
        <w:t>i</w:t>
      </w:r>
      <w:r w:rsidRPr="00D114EE">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D114EE">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sidR="00F93BB1">
        <w:rPr>
          <w:rFonts w:ascii="Tahoma" w:eastAsia="Times New Roman" w:hAnsi="Tahoma" w:cs="Tahoma"/>
          <w:lang w:eastAsia="sl-SI"/>
        </w:rPr>
        <w:t>46</w:t>
      </w:r>
      <w:r w:rsidRPr="00D114EE">
        <w:rPr>
          <w:rFonts w:ascii="Tahoma" w:eastAsia="Times New Roman" w:hAnsi="Tahoma" w:cs="Tahoma"/>
          <w:lang w:eastAsia="sl-SI"/>
        </w:rPr>
        <w:t>. člena te pogodbe sprememba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velja, če pogodbeni stranki o spremembi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obvestita druga drugo na elektronske naslove, navedene v tem členu pogodbe.</w:t>
      </w:r>
    </w:p>
    <w:p w14:paraId="383EB885" w14:textId="77777777" w:rsidR="00F06BC8" w:rsidRPr="00EC4317"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5939A2ED" w14:textId="77777777" w:rsidR="00F06BC8" w:rsidRPr="00A811EC" w:rsidRDefault="00F06BC8" w:rsidP="002C7037">
      <w:pPr>
        <w:pStyle w:val="Odstavekseznama"/>
        <w:keepNext/>
        <w:keepLines/>
        <w:numPr>
          <w:ilvl w:val="0"/>
          <w:numId w:val="10"/>
        </w:numPr>
        <w:ind w:left="567" w:hanging="567"/>
        <w:jc w:val="center"/>
        <w:rPr>
          <w:rFonts w:ascii="Tahoma" w:hAnsi="Tahoma" w:cs="Tahoma"/>
          <w:b/>
          <w:sz w:val="22"/>
          <w:szCs w:val="22"/>
        </w:rPr>
      </w:pPr>
      <w:r w:rsidRPr="00A811EC">
        <w:rPr>
          <w:rFonts w:ascii="Tahoma" w:hAnsi="Tahoma" w:cs="Tahoma"/>
          <w:b/>
          <w:sz w:val="22"/>
          <w:szCs w:val="22"/>
        </w:rPr>
        <w:t>SESTAVNI DELI POGODBE</w:t>
      </w:r>
    </w:p>
    <w:p w14:paraId="132C4B6C" w14:textId="77777777" w:rsidR="00F06BC8" w:rsidRPr="00A811EC" w:rsidRDefault="00F06BC8" w:rsidP="00530307">
      <w:pPr>
        <w:keepNext/>
        <w:keepLines/>
        <w:suppressAutoHyphens/>
        <w:spacing w:after="0" w:line="240" w:lineRule="auto"/>
        <w:jc w:val="center"/>
        <w:rPr>
          <w:rFonts w:ascii="Tahoma" w:eastAsia="Times New Roman" w:hAnsi="Tahoma" w:cs="Tahoma"/>
          <w:lang w:eastAsia="sl-SI"/>
        </w:rPr>
      </w:pPr>
    </w:p>
    <w:p w14:paraId="2556223D" w14:textId="77777777" w:rsidR="00F06BC8" w:rsidRPr="00A811EC"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811EC">
        <w:rPr>
          <w:rFonts w:ascii="Tahoma" w:eastAsia="Times New Roman" w:hAnsi="Tahoma" w:cs="Tahoma"/>
          <w:color w:val="000000"/>
          <w:lang w:eastAsia="sl-SI"/>
        </w:rPr>
        <w:t>člen</w:t>
      </w:r>
    </w:p>
    <w:p w14:paraId="746C33E2" w14:textId="77777777" w:rsidR="00F06BC8" w:rsidRPr="00A811EC" w:rsidRDefault="00F06BC8" w:rsidP="00530307">
      <w:pPr>
        <w:keepNext/>
        <w:keepLines/>
        <w:spacing w:after="0" w:line="240" w:lineRule="auto"/>
        <w:jc w:val="center"/>
        <w:rPr>
          <w:rFonts w:ascii="Tahoma" w:hAnsi="Tahoma" w:cs="Tahoma"/>
        </w:rPr>
      </w:pPr>
    </w:p>
    <w:p w14:paraId="760F4801" w14:textId="77777777" w:rsidR="00F06BC8" w:rsidRPr="00A811EC" w:rsidRDefault="00F06BC8" w:rsidP="00530307">
      <w:pPr>
        <w:keepNext/>
        <w:keepLines/>
        <w:spacing w:after="0" w:line="240" w:lineRule="auto"/>
        <w:jc w:val="both"/>
        <w:rPr>
          <w:rFonts w:ascii="Tahoma" w:hAnsi="Tahoma" w:cs="Tahoma"/>
        </w:rPr>
      </w:pPr>
      <w:r w:rsidRPr="00A811EC">
        <w:rPr>
          <w:rFonts w:ascii="Tahoma" w:hAnsi="Tahoma" w:cs="Tahoma"/>
        </w:rPr>
        <w:t>Pri tolmačenju te pogodbe in reševanju morebitnih sporov se poleg pogodbe ter zakona</w:t>
      </w:r>
      <w:r w:rsidR="007C672A" w:rsidRPr="00A811EC">
        <w:rPr>
          <w:rFonts w:ascii="Tahoma" w:hAnsi="Tahoma" w:cs="Tahoma"/>
        </w:rPr>
        <w:t>, ki ureja obligacijska razmerja,</w:t>
      </w:r>
      <w:r w:rsidRPr="00A811EC">
        <w:rPr>
          <w:rFonts w:ascii="Tahoma" w:hAnsi="Tahoma" w:cs="Tahoma"/>
        </w:rPr>
        <w:t xml:space="preserve"> upošteva še:</w:t>
      </w:r>
    </w:p>
    <w:p w14:paraId="434A4593" w14:textId="71E5A230" w:rsidR="00F06BC8" w:rsidRPr="00A811EC" w:rsidRDefault="00F06BC8" w:rsidP="002C7037">
      <w:pPr>
        <w:pStyle w:val="Odstavekseznama"/>
        <w:keepNext/>
        <w:keepLines/>
        <w:numPr>
          <w:ilvl w:val="0"/>
          <w:numId w:val="8"/>
        </w:numPr>
        <w:jc w:val="both"/>
        <w:rPr>
          <w:rFonts w:ascii="Tahoma" w:hAnsi="Tahoma" w:cs="Tahoma"/>
          <w:sz w:val="22"/>
          <w:szCs w:val="22"/>
        </w:rPr>
      </w:pPr>
      <w:r w:rsidRPr="00A811EC">
        <w:rPr>
          <w:rFonts w:ascii="Tahoma" w:hAnsi="Tahoma" w:cs="Tahoma"/>
          <w:sz w:val="22"/>
          <w:szCs w:val="22"/>
        </w:rPr>
        <w:t xml:space="preserve">razpisna dokumentacija, št. </w:t>
      </w:r>
      <w:r w:rsidR="00B2566B">
        <w:rPr>
          <w:rFonts w:ascii="Tahoma" w:hAnsi="Tahoma" w:cs="Tahoma"/>
          <w:sz w:val="22"/>
          <w:szCs w:val="22"/>
        </w:rPr>
        <w:t>LPT-59/25</w:t>
      </w:r>
      <w:r w:rsidRPr="00A811EC">
        <w:rPr>
          <w:rFonts w:ascii="Tahoma" w:hAnsi="Tahoma" w:cs="Tahoma"/>
          <w:sz w:val="22"/>
          <w:szCs w:val="22"/>
        </w:rPr>
        <w:t xml:space="preserve">, </w:t>
      </w:r>
    </w:p>
    <w:p w14:paraId="135BF1F2" w14:textId="77777777" w:rsidR="00D34496" w:rsidRPr="00A811EC" w:rsidRDefault="00D34496" w:rsidP="00D34496">
      <w:pPr>
        <w:keepNext/>
        <w:keepLines/>
        <w:numPr>
          <w:ilvl w:val="0"/>
          <w:numId w:val="8"/>
        </w:numPr>
        <w:spacing w:after="0" w:line="240" w:lineRule="auto"/>
        <w:jc w:val="both"/>
        <w:rPr>
          <w:rFonts w:ascii="Tahoma" w:hAnsi="Tahoma" w:cs="Tahoma"/>
        </w:rPr>
      </w:pPr>
      <w:r w:rsidRPr="00A811EC">
        <w:rPr>
          <w:rFonts w:ascii="Tahoma" w:hAnsi="Tahoma" w:cs="Tahoma"/>
        </w:rPr>
        <w:t>ponudbeni predračun izvajalca</w:t>
      </w:r>
      <w:r>
        <w:rPr>
          <w:rFonts w:ascii="Tahoma" w:hAnsi="Tahoma" w:cs="Tahoma"/>
        </w:rPr>
        <w:t>,</w:t>
      </w:r>
      <w:r w:rsidRPr="00A811EC">
        <w:rPr>
          <w:rFonts w:ascii="Tahoma" w:hAnsi="Tahoma" w:cs="Tahoma"/>
        </w:rPr>
        <w:t xml:space="preserve"> </w:t>
      </w:r>
      <w:r>
        <w:rPr>
          <w:rFonts w:ascii="Tahoma" w:hAnsi="Tahoma" w:cs="Tahoma"/>
        </w:rPr>
        <w:t xml:space="preserve">podan na pogajanjih </w:t>
      </w:r>
      <w:r w:rsidRPr="00A811EC">
        <w:rPr>
          <w:rFonts w:ascii="Tahoma" w:hAnsi="Tahoma" w:cs="Tahoma"/>
        </w:rPr>
        <w:t>dne _______________, ki je priloga št. 2 te pogodbe,</w:t>
      </w:r>
    </w:p>
    <w:p w14:paraId="495D86B6" w14:textId="77777777" w:rsidR="00D34496" w:rsidRPr="00A811EC" w:rsidRDefault="00D34496" w:rsidP="00D34496">
      <w:pPr>
        <w:keepNext/>
        <w:keepLines/>
        <w:numPr>
          <w:ilvl w:val="0"/>
          <w:numId w:val="8"/>
        </w:numPr>
        <w:spacing w:after="0" w:line="240" w:lineRule="auto"/>
        <w:jc w:val="both"/>
        <w:rPr>
          <w:rFonts w:ascii="Tahoma" w:hAnsi="Tahoma" w:cs="Tahoma"/>
        </w:rPr>
      </w:pPr>
      <w:r w:rsidRPr="00A811EC">
        <w:rPr>
          <w:rFonts w:ascii="Tahoma" w:hAnsi="Tahoma" w:cs="Tahoma"/>
        </w:rPr>
        <w:t>ponudba izvajalca št. __________, podana na pogajanjih dne _________, ki  je priloga št. 1 te priloge,</w:t>
      </w:r>
    </w:p>
    <w:p w14:paraId="2405DDFE" w14:textId="77777777" w:rsidR="00F06BC8" w:rsidRPr="00A811EC" w:rsidRDefault="00F06BC8" w:rsidP="002C7037">
      <w:pPr>
        <w:keepNext/>
        <w:keepLines/>
        <w:numPr>
          <w:ilvl w:val="0"/>
          <w:numId w:val="8"/>
        </w:numPr>
        <w:spacing w:after="0" w:line="240" w:lineRule="auto"/>
        <w:jc w:val="both"/>
        <w:rPr>
          <w:rFonts w:ascii="Tahoma" w:hAnsi="Tahoma" w:cs="Tahoma"/>
        </w:rPr>
      </w:pPr>
      <w:r w:rsidRPr="00A811EC">
        <w:rPr>
          <w:rFonts w:ascii="Tahoma" w:hAnsi="Tahoma" w:cs="Tahoma"/>
        </w:rPr>
        <w:t>ponudba izvajalca št. __________ z dne _________,</w:t>
      </w:r>
    </w:p>
    <w:p w14:paraId="11EBB4C8" w14:textId="77777777" w:rsidR="005F7103" w:rsidRPr="00A811EC" w:rsidRDefault="005F7103" w:rsidP="002C7037">
      <w:pPr>
        <w:keepNext/>
        <w:keepLines/>
        <w:numPr>
          <w:ilvl w:val="0"/>
          <w:numId w:val="8"/>
        </w:numPr>
        <w:spacing w:after="0" w:line="240" w:lineRule="auto"/>
        <w:jc w:val="both"/>
        <w:rPr>
          <w:rFonts w:ascii="Tahoma" w:hAnsi="Tahoma" w:cs="Tahoma"/>
        </w:rPr>
      </w:pPr>
      <w:r w:rsidRPr="00A811EC">
        <w:rPr>
          <w:rFonts w:ascii="Tahoma" w:hAnsi="Tahoma" w:cs="Tahoma"/>
        </w:rPr>
        <w:t>pooblastilo za vlaganje in podpisovanje evidenčnih listov v sistemu IS-odpadki, ki je priloga št. 3 te pogodbe,</w:t>
      </w:r>
    </w:p>
    <w:p w14:paraId="1A830FAF" w14:textId="77777777" w:rsidR="00F06BC8" w:rsidRPr="00A811EC" w:rsidRDefault="00F06BC8" w:rsidP="002C7037">
      <w:pPr>
        <w:keepNext/>
        <w:keepLines/>
        <w:numPr>
          <w:ilvl w:val="0"/>
          <w:numId w:val="8"/>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potrjen terminski plan,</w:t>
      </w:r>
    </w:p>
    <w:p w14:paraId="30FD7ACD" w14:textId="77777777" w:rsidR="00F06BC8" w:rsidRPr="00A811EC" w:rsidRDefault="00F06BC8" w:rsidP="002C7037">
      <w:pPr>
        <w:keepNext/>
        <w:keepLines/>
        <w:numPr>
          <w:ilvl w:val="0"/>
          <w:numId w:val="8"/>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vsi drugi pisni sporazumi in zapisniške ugotovitve, ki sta jih podpisala predstavnika pogodbenih strank,</w:t>
      </w:r>
    </w:p>
    <w:p w14:paraId="075CD63B" w14:textId="77777777" w:rsidR="00F06BC8" w:rsidRPr="00A811EC" w:rsidRDefault="00F06BC8" w:rsidP="002C7037">
      <w:pPr>
        <w:keepNext/>
        <w:keepLines/>
        <w:numPr>
          <w:ilvl w:val="0"/>
          <w:numId w:val="8"/>
        </w:numPr>
        <w:spacing w:after="0" w:line="240" w:lineRule="auto"/>
        <w:jc w:val="both"/>
        <w:rPr>
          <w:rFonts w:ascii="Tahoma" w:hAnsi="Tahoma" w:cs="Tahoma"/>
        </w:rPr>
      </w:pPr>
      <w:r w:rsidRPr="00A811EC">
        <w:rPr>
          <w:rFonts w:ascii="Tahoma" w:hAnsi="Tahoma" w:cs="Tahoma"/>
        </w:rPr>
        <w:t>ostala relevantna dokumentacija.</w:t>
      </w:r>
    </w:p>
    <w:p w14:paraId="0F933B0D" w14:textId="77777777" w:rsidR="00F06BC8" w:rsidRPr="00A811EC" w:rsidRDefault="00F06BC8" w:rsidP="00530307">
      <w:pPr>
        <w:keepNext/>
        <w:keepLines/>
        <w:tabs>
          <w:tab w:val="left" w:pos="993"/>
          <w:tab w:val="left" w:pos="1560"/>
        </w:tabs>
        <w:spacing w:after="0" w:line="240" w:lineRule="auto"/>
        <w:jc w:val="both"/>
        <w:rPr>
          <w:rFonts w:ascii="Tahoma" w:hAnsi="Tahoma" w:cs="Tahoma"/>
        </w:rPr>
      </w:pPr>
    </w:p>
    <w:p w14:paraId="1E4D1C3E" w14:textId="77777777" w:rsidR="004E1E2E" w:rsidRPr="00363266" w:rsidRDefault="004E1E2E" w:rsidP="004E1E2E">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t>Pogodbeni stranki sta sporazumni, da je dokumentacija iz prejšnjega odstavka tega člena</w:t>
      </w:r>
      <w:r w:rsidRPr="00363266">
        <w:rPr>
          <w:rFonts w:ascii="Tahoma" w:eastAsia="Times New Roman" w:hAnsi="Tahoma" w:cs="Tahoma"/>
          <w:lang w:eastAsia="sl-SI"/>
        </w:rPr>
        <w:t xml:space="preserve"> sestavni del pogodbe.</w:t>
      </w:r>
    </w:p>
    <w:p w14:paraId="0F414B0C" w14:textId="77777777" w:rsidR="004E1E2E" w:rsidRPr="00363266" w:rsidRDefault="004E1E2E" w:rsidP="004E1E2E">
      <w:pPr>
        <w:keepNext/>
        <w:keepLines/>
        <w:spacing w:after="0" w:line="240" w:lineRule="auto"/>
        <w:jc w:val="both"/>
        <w:rPr>
          <w:rFonts w:ascii="Tahoma" w:eastAsia="Times New Roman" w:hAnsi="Tahoma" w:cs="Tahoma"/>
          <w:lang w:eastAsia="sl-SI"/>
        </w:rPr>
      </w:pPr>
    </w:p>
    <w:p w14:paraId="56E8BAA3" w14:textId="77777777" w:rsidR="004E1E2E" w:rsidRPr="00363266" w:rsidRDefault="004E1E2E" w:rsidP="004E1E2E">
      <w:pPr>
        <w:keepNext/>
        <w:keepLines/>
        <w:spacing w:after="0" w:line="240" w:lineRule="auto"/>
        <w:jc w:val="both"/>
        <w:rPr>
          <w:rFonts w:ascii="Tahoma" w:eastAsia="Times New Roman" w:hAnsi="Tahoma" w:cs="Tahoma"/>
          <w:lang w:eastAsia="sl-SI"/>
        </w:rPr>
      </w:pPr>
      <w:r w:rsidRPr="00363266">
        <w:rPr>
          <w:rFonts w:ascii="Tahoma" w:eastAsia="Times New Roman" w:hAnsi="Tahoma" w:cs="Tahoma"/>
          <w:lang w:eastAsia="sl-SI"/>
        </w:rPr>
        <w:lastRenderedPageBreak/>
        <w:t>V primeru, če si vsebina zgoraj navedenih dokumentov nasprotuje in če volja pogodbenih strank ni jasno izražena, za razlago volje obeh strank pogodbe najprej veljajo določila te pogodbe, nato razpisna dokumentacija</w:t>
      </w:r>
      <w:r>
        <w:rPr>
          <w:rFonts w:ascii="Tahoma" w:eastAsia="Times New Roman" w:hAnsi="Tahoma" w:cs="Tahoma"/>
          <w:lang w:eastAsia="sl-SI"/>
        </w:rPr>
        <w:t>,</w:t>
      </w:r>
      <w:r w:rsidRPr="00363266">
        <w:rPr>
          <w:rFonts w:ascii="Tahoma" w:eastAsia="Times New Roman" w:hAnsi="Tahoma" w:cs="Tahoma"/>
          <w:lang w:eastAsia="sl-SI"/>
        </w:rPr>
        <w:t xml:space="preserve"> na podlagi katere je bila sklenjena ta pogodba, potem pa dokumenti v vrstnem redu, kot si sledijo v tem členu.</w:t>
      </w:r>
    </w:p>
    <w:p w14:paraId="394CF0A8" w14:textId="77777777" w:rsidR="00F06BC8" w:rsidRDefault="00F06BC8" w:rsidP="00530307">
      <w:pPr>
        <w:keepNext/>
        <w:keepLines/>
        <w:spacing w:after="0" w:line="240" w:lineRule="auto"/>
        <w:jc w:val="both"/>
        <w:rPr>
          <w:rFonts w:ascii="Tahoma" w:hAnsi="Tahoma" w:cs="Tahoma"/>
        </w:rPr>
      </w:pPr>
    </w:p>
    <w:p w14:paraId="57B93705" w14:textId="77777777" w:rsidR="00F06BC8" w:rsidRPr="000F7D5F"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7809A6C" w14:textId="77777777" w:rsidR="00F06BC8" w:rsidRPr="006C10AC" w:rsidRDefault="00F06BC8" w:rsidP="00530307">
      <w:pPr>
        <w:keepNext/>
        <w:keepLines/>
        <w:spacing w:after="0" w:line="240" w:lineRule="auto"/>
        <w:ind w:left="426"/>
        <w:jc w:val="both"/>
        <w:rPr>
          <w:rFonts w:ascii="Tahoma" w:hAnsi="Tahoma" w:cs="Tahoma"/>
        </w:rPr>
      </w:pPr>
    </w:p>
    <w:p w14:paraId="1BB118BF" w14:textId="77777777" w:rsidR="004E1E2E" w:rsidRPr="006C10AC" w:rsidRDefault="004E1E2E" w:rsidP="004E1E2E">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 pogodbe</w:t>
      </w:r>
      <w:r w:rsidRPr="006C10AC">
        <w:rPr>
          <w:rFonts w:ascii="Tahoma" w:hAnsi="Tahoma" w:cs="Tahoma"/>
        </w:rPr>
        <w:t>, ki jo izvajalec na podlagi te pogodbe izroči naročniku, postane last naročnika.</w:t>
      </w:r>
    </w:p>
    <w:p w14:paraId="740F266F" w14:textId="77777777" w:rsidR="00EC3759" w:rsidRPr="00EC4317" w:rsidRDefault="00EC3759"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442625E" w14:textId="77777777" w:rsidR="00EC3759" w:rsidRPr="00EC4317" w:rsidRDefault="009E648E" w:rsidP="002C7037">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ODPOVED POGODBE IN </w:t>
      </w:r>
      <w:r w:rsidR="00EC3759" w:rsidRPr="00EC4317">
        <w:rPr>
          <w:rFonts w:ascii="Tahoma" w:hAnsi="Tahoma" w:cs="Tahoma"/>
          <w:b/>
          <w:sz w:val="22"/>
          <w:szCs w:val="22"/>
        </w:rPr>
        <w:t>ODSTOP OD POGODBE</w:t>
      </w:r>
    </w:p>
    <w:p w14:paraId="01C47550" w14:textId="77777777" w:rsidR="00EC3759" w:rsidRDefault="00EC3759" w:rsidP="00530307">
      <w:pPr>
        <w:keepNext/>
        <w:keepLines/>
        <w:tabs>
          <w:tab w:val="left" w:pos="851"/>
          <w:tab w:val="left" w:pos="1702"/>
        </w:tabs>
        <w:spacing w:after="0" w:line="240" w:lineRule="auto"/>
        <w:jc w:val="center"/>
        <w:rPr>
          <w:rFonts w:ascii="Tahoma" w:eastAsia="Times New Roman" w:hAnsi="Tahoma" w:cs="Tahoma"/>
          <w:lang w:eastAsia="sl-SI"/>
        </w:rPr>
      </w:pPr>
    </w:p>
    <w:p w14:paraId="68D52446"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3DD83B2"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6000C904" w14:textId="77777777" w:rsidR="00327914" w:rsidRPr="00270A08" w:rsidRDefault="00327914" w:rsidP="00327914">
      <w:pPr>
        <w:keepNext/>
        <w:keepLines/>
        <w:tabs>
          <w:tab w:val="left" w:pos="851"/>
          <w:tab w:val="left" w:pos="1702"/>
        </w:tabs>
        <w:jc w:val="both"/>
        <w:rPr>
          <w:rFonts w:ascii="Tahoma" w:hAnsi="Tahoma" w:cs="Tahoma"/>
        </w:rPr>
      </w:pPr>
      <w:r w:rsidRPr="00A07C68">
        <w:rPr>
          <w:rFonts w:ascii="Tahoma" w:hAnsi="Tahoma" w:cs="Tahoma"/>
        </w:rPr>
        <w:t xml:space="preserve">Naročnik ima pravico odpovedati pogodbo, če se okoliščine po sklenitvi pogodbe spremenijo tako, da sklenjena pogodba ne izraža več prave volje naročnika. </w:t>
      </w:r>
      <w:r w:rsidRPr="00270A08">
        <w:rPr>
          <w:rFonts w:ascii="Tahoma" w:hAnsi="Tahoma" w:cs="Tahoma"/>
        </w:rPr>
        <w:t xml:space="preserve"> </w:t>
      </w:r>
    </w:p>
    <w:p w14:paraId="0CCC5AA3" w14:textId="1042EFE9" w:rsidR="004E1E2E" w:rsidRPr="0095248A" w:rsidRDefault="004E1E2E" w:rsidP="004E1E2E">
      <w:pPr>
        <w:keepNext/>
        <w:keepLines/>
        <w:tabs>
          <w:tab w:val="left" w:pos="851"/>
          <w:tab w:val="left" w:pos="1702"/>
        </w:tabs>
        <w:spacing w:after="0" w:line="240" w:lineRule="auto"/>
        <w:jc w:val="both"/>
        <w:rPr>
          <w:rFonts w:ascii="Tahoma" w:eastAsia="Times New Roman" w:hAnsi="Tahoma" w:cs="Tahoma"/>
          <w:lang w:eastAsia="sl-SI"/>
        </w:rPr>
      </w:pPr>
    </w:p>
    <w:p w14:paraId="16BDD564" w14:textId="77777777" w:rsidR="00F06BC8" w:rsidRPr="00EC4317" w:rsidRDefault="00F06BC8" w:rsidP="00530307">
      <w:pPr>
        <w:keepNext/>
        <w:keepLines/>
        <w:tabs>
          <w:tab w:val="left" w:pos="851"/>
          <w:tab w:val="left" w:pos="1702"/>
        </w:tabs>
        <w:spacing w:after="0" w:line="240" w:lineRule="auto"/>
        <w:jc w:val="center"/>
        <w:rPr>
          <w:rFonts w:ascii="Tahoma" w:eastAsia="Times New Roman" w:hAnsi="Tahoma" w:cs="Tahoma"/>
          <w:lang w:eastAsia="sl-SI"/>
        </w:rPr>
      </w:pPr>
    </w:p>
    <w:p w14:paraId="0BB01D52" w14:textId="77777777" w:rsidR="00F06BC8" w:rsidRPr="000F7D5F"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E618AE8" w14:textId="77777777" w:rsidR="00F06BC8" w:rsidRPr="00EC4317" w:rsidRDefault="00F06BC8" w:rsidP="00530307">
      <w:pPr>
        <w:keepNext/>
        <w:keepLines/>
        <w:spacing w:after="0" w:line="240" w:lineRule="auto"/>
        <w:jc w:val="both"/>
        <w:rPr>
          <w:rFonts w:ascii="Tahoma" w:eastAsia="Times New Roman" w:hAnsi="Tahoma" w:cs="Tahoma"/>
          <w:lang w:eastAsia="sl-SI"/>
        </w:rPr>
      </w:pPr>
    </w:p>
    <w:p w14:paraId="7F1AE85A" w14:textId="77777777" w:rsidR="004E1E2E" w:rsidRPr="004E1E2E" w:rsidRDefault="004E1E2E" w:rsidP="004E1E2E">
      <w:pPr>
        <w:keepNext/>
        <w:keepLines/>
        <w:tabs>
          <w:tab w:val="left" w:pos="284"/>
          <w:tab w:val="left" w:pos="1702"/>
        </w:tabs>
        <w:spacing w:after="0" w:line="240" w:lineRule="auto"/>
        <w:jc w:val="both"/>
        <w:rPr>
          <w:rFonts w:ascii="Tahoma" w:eastAsia="Times New Roman" w:hAnsi="Tahoma" w:cs="Tahoma"/>
          <w:lang w:eastAsia="sl-SI"/>
        </w:rPr>
      </w:pPr>
      <w:r w:rsidRPr="004E1E2E">
        <w:rPr>
          <w:rFonts w:ascii="Tahoma" w:eastAsia="Times New Roman" w:hAnsi="Tahoma" w:cs="Tahoma"/>
          <w:lang w:eastAsia="sl-SI"/>
        </w:rPr>
        <w:t xml:space="preserve">Naročnik lahko odstopi od pogodbe, z obvestilom, poslanim izvajalcu s priporočeno pošiljko po pošti, brez </w:t>
      </w:r>
      <w:r w:rsidR="00D34496">
        <w:rPr>
          <w:rFonts w:ascii="Tahoma" w:eastAsia="Times New Roman" w:hAnsi="Tahoma" w:cs="Tahoma"/>
          <w:lang w:eastAsia="sl-SI"/>
        </w:rPr>
        <w:t xml:space="preserve">odpovednega roka in brez </w:t>
      </w:r>
      <w:r w:rsidRPr="004E1E2E">
        <w:rPr>
          <w:rFonts w:ascii="Tahoma" w:eastAsia="Times New Roman" w:hAnsi="Tahoma" w:cs="Tahoma"/>
          <w:lang w:eastAsia="sl-SI"/>
        </w:rPr>
        <w:t>obveznosti do izvajalca, če izvajalec:</w:t>
      </w:r>
    </w:p>
    <w:p w14:paraId="4650D17C" w14:textId="77777777" w:rsidR="00F06BC8" w:rsidRPr="0095248A" w:rsidRDefault="00F06BC8"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w:t>
      </w:r>
    </w:p>
    <w:p w14:paraId="25816794" w14:textId="77777777" w:rsidR="00F06BC8" w:rsidRPr="0095248A" w:rsidRDefault="00F06BC8"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s prilogo (Uvedba delavcev v delo na skupnem delovišču) in Varnostnega načrta, </w:t>
      </w:r>
    </w:p>
    <w:p w14:paraId="706F50F6" w14:textId="77777777" w:rsidR="004E1E2E" w:rsidRPr="0095248A" w:rsidRDefault="004E1E2E" w:rsidP="002C7037">
      <w:pPr>
        <w:keepNext/>
        <w:keepLines/>
        <w:numPr>
          <w:ilvl w:val="0"/>
          <w:numId w:val="11"/>
        </w:numPr>
        <w:spacing w:after="0" w:line="240" w:lineRule="auto"/>
        <w:ind w:left="284" w:hanging="284"/>
        <w:jc w:val="both"/>
        <w:rPr>
          <w:rFonts w:ascii="Tahoma" w:hAnsi="Tahoma" w:cs="Tahoma"/>
          <w:lang w:eastAsia="sl-SI"/>
        </w:rPr>
      </w:pPr>
      <w:r w:rsidRPr="0095248A">
        <w:rPr>
          <w:rFonts w:ascii="Tahoma" w:hAnsi="Tahoma" w:cs="Tahoma"/>
          <w:lang w:eastAsia="sl-SI"/>
        </w:rPr>
        <w:t xml:space="preserve">ne začne z izvedbo pogodbeno dogovorjenih </w:t>
      </w:r>
      <w:r>
        <w:rPr>
          <w:rFonts w:ascii="Tahoma" w:hAnsi="Tahoma" w:cs="Tahoma"/>
          <w:lang w:eastAsia="sl-SI"/>
        </w:rPr>
        <w:t>del</w:t>
      </w:r>
      <w:r w:rsidRPr="0095248A">
        <w:rPr>
          <w:rFonts w:ascii="Tahoma" w:hAnsi="Tahoma" w:cs="Tahoma"/>
          <w:lang w:eastAsia="sl-SI"/>
        </w:rPr>
        <w:t xml:space="preserve"> v pogodbenem roku, niti v naknadnem roku, ki mu ga določi naročnik,</w:t>
      </w:r>
    </w:p>
    <w:p w14:paraId="7981D00B" w14:textId="77777777" w:rsidR="004E1E2E" w:rsidRPr="0095248A" w:rsidRDefault="004E1E2E" w:rsidP="002C7037">
      <w:pPr>
        <w:keepNext/>
        <w:keepLines/>
        <w:numPr>
          <w:ilvl w:val="0"/>
          <w:numId w:val="11"/>
        </w:numPr>
        <w:spacing w:after="0" w:line="240" w:lineRule="auto"/>
        <w:ind w:left="284" w:hanging="284"/>
        <w:jc w:val="both"/>
        <w:rPr>
          <w:rFonts w:ascii="Tahoma" w:hAnsi="Tahoma" w:cs="Tahoma"/>
          <w:lang w:eastAsia="sl-SI"/>
        </w:rPr>
      </w:pPr>
      <w:r w:rsidRPr="0095248A">
        <w:rPr>
          <w:rFonts w:ascii="Tahoma" w:hAnsi="Tahoma" w:cs="Tahoma"/>
          <w:lang w:eastAsia="sl-SI"/>
        </w:rPr>
        <w:t>ne dosega pogodbeno dogovorjene kvalitete in te ne vzpostavi niti v naknadnem roku, ki mu ga določi naročnik,</w:t>
      </w:r>
    </w:p>
    <w:p w14:paraId="04173EBF" w14:textId="77777777" w:rsidR="004E1E2E" w:rsidRPr="005919D0" w:rsidRDefault="004E1E2E" w:rsidP="002C7037">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ne izpolnjuje ali nepravilno izpolnjuje svoje obveznosti tudi po naknadno določenem roku s strani naročnika</w:t>
      </w:r>
      <w:r>
        <w:rPr>
          <w:rFonts w:ascii="Tahoma" w:hAnsi="Tahoma" w:cs="Tahoma"/>
          <w:lang w:eastAsia="sl-SI"/>
        </w:rPr>
        <w:t>,</w:t>
      </w:r>
    </w:p>
    <w:p w14:paraId="0ACEC589" w14:textId="77777777" w:rsidR="004E1E2E" w:rsidRPr="00296080" w:rsidRDefault="004E1E2E"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397CC953" w14:textId="77777777" w:rsidR="004E1E2E" w:rsidRPr="005919D0" w:rsidRDefault="004E1E2E" w:rsidP="002C7037">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neredno poravnava obveznosti do svojih zaposlenih</w:t>
      </w:r>
      <w:r>
        <w:rPr>
          <w:rFonts w:ascii="Tahoma" w:hAnsi="Tahoma" w:cs="Tahoma"/>
          <w:lang w:eastAsia="sl-SI"/>
        </w:rPr>
        <w:t>,</w:t>
      </w:r>
    </w:p>
    <w:p w14:paraId="0344439B" w14:textId="47AB5697" w:rsidR="004E1E2E" w:rsidRPr="005919D0" w:rsidRDefault="004E1E2E" w:rsidP="002C7037">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poviša cene v času veljavnosti pogodbe</w:t>
      </w:r>
      <w:r>
        <w:rPr>
          <w:rFonts w:ascii="Tahoma" w:hAnsi="Tahoma" w:cs="Tahoma"/>
          <w:lang w:eastAsia="sl-SI"/>
        </w:rPr>
        <w:t>,</w:t>
      </w:r>
    </w:p>
    <w:p w14:paraId="6CE24B9A" w14:textId="77777777" w:rsidR="004E1E2E" w:rsidRPr="0095248A" w:rsidRDefault="004E1E2E"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407B38ED" w14:textId="77777777" w:rsidR="004E1E2E" w:rsidRPr="005919D0" w:rsidRDefault="004E1E2E" w:rsidP="002C7037">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 xml:space="preserve">preda izvedbo </w:t>
      </w:r>
      <w:r>
        <w:rPr>
          <w:rFonts w:ascii="Tahoma" w:hAnsi="Tahoma" w:cs="Tahoma"/>
          <w:lang w:eastAsia="sl-SI"/>
        </w:rPr>
        <w:t xml:space="preserve">pogodbenih </w:t>
      </w:r>
      <w:r w:rsidRPr="005919D0">
        <w:rPr>
          <w:rFonts w:ascii="Tahoma" w:hAnsi="Tahoma" w:cs="Tahoma"/>
          <w:lang w:eastAsia="sl-SI"/>
        </w:rPr>
        <w:t>obveznosti tretji osebi brez predhodnega pisnega soglasja naročnika,</w:t>
      </w:r>
    </w:p>
    <w:p w14:paraId="5243AEBE" w14:textId="77777777" w:rsidR="004E1E2E" w:rsidRPr="0095248A" w:rsidRDefault="004E1E2E"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prekine z izvedbo pogodbenih obveznosti brez</w:t>
      </w:r>
      <w:r>
        <w:rPr>
          <w:rFonts w:ascii="Tahoma" w:eastAsia="Times New Roman" w:hAnsi="Tahoma" w:cs="Tahoma"/>
          <w:lang w:eastAsia="sl-SI"/>
        </w:rPr>
        <w:t xml:space="preserve"> predhodnega</w:t>
      </w:r>
      <w:r w:rsidRPr="0095248A">
        <w:rPr>
          <w:rFonts w:ascii="Tahoma" w:eastAsia="Times New Roman" w:hAnsi="Tahoma" w:cs="Tahoma"/>
          <w:lang w:eastAsia="sl-SI"/>
        </w:rPr>
        <w:t xml:space="preserve"> pisnega soglasja naročnika.</w:t>
      </w:r>
    </w:p>
    <w:p w14:paraId="09939647" w14:textId="77777777" w:rsidR="00F06BC8" w:rsidRDefault="00F06BC8" w:rsidP="00530307">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7DF8E0CE" w14:textId="77777777" w:rsidR="00F06BC8" w:rsidRPr="00E05F5E" w:rsidRDefault="00F06BC8" w:rsidP="00530307">
      <w:pPr>
        <w:keepNext/>
        <w:keepLines/>
        <w:tabs>
          <w:tab w:val="left" w:pos="284"/>
          <w:tab w:val="left" w:pos="1702"/>
        </w:tabs>
        <w:spacing w:after="0" w:line="240" w:lineRule="auto"/>
        <w:jc w:val="both"/>
        <w:rPr>
          <w:rFonts w:ascii="Tahoma" w:eastAsia="Times New Roman" w:hAnsi="Tahoma" w:cs="Tahoma"/>
          <w:lang w:eastAsia="sl-SI"/>
        </w:rPr>
      </w:pPr>
      <w:r w:rsidRPr="00E05F5E">
        <w:rPr>
          <w:rFonts w:ascii="Tahoma" w:eastAsia="Times New Roman" w:hAnsi="Tahoma" w:cs="Tahoma"/>
          <w:lang w:eastAsia="sl-SI"/>
        </w:rPr>
        <w:t>V primerih iz prejšnjega odstavka tega člena lahko naročnik takoj unovči ustrezna finančna zavarovanja.</w:t>
      </w:r>
    </w:p>
    <w:p w14:paraId="4FD535D2" w14:textId="77777777" w:rsidR="00F06BC8"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417EA436" w14:textId="77777777" w:rsidR="00F06BC8" w:rsidRPr="000C7285"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326E8D2D" w14:textId="77777777" w:rsidR="00F06BC8" w:rsidRPr="000C7285"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562ABDDB" w14:textId="77777777" w:rsidR="00F06BC8" w:rsidRPr="000C7285" w:rsidRDefault="00F06BC8" w:rsidP="00530307">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40C2517A" w14:textId="77777777" w:rsidR="00F06BC8"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79BC83C4" w14:textId="77777777" w:rsidR="00F06BC8" w:rsidRPr="00283911"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5017FD39" w14:textId="77777777" w:rsidR="00F06BC8" w:rsidRPr="00283911" w:rsidRDefault="00F06BC8" w:rsidP="00530307">
      <w:pPr>
        <w:keepNext/>
        <w:keepLines/>
        <w:spacing w:after="0" w:line="240" w:lineRule="auto"/>
        <w:jc w:val="both"/>
        <w:rPr>
          <w:rFonts w:ascii="Tahoma" w:eastAsia="Times New Roman" w:hAnsi="Tahoma" w:cs="Tahoma"/>
          <w:lang w:eastAsia="sl-SI"/>
        </w:rPr>
      </w:pPr>
    </w:p>
    <w:p w14:paraId="435A59D6" w14:textId="77777777" w:rsidR="004E1E2E" w:rsidRDefault="004E1E2E" w:rsidP="004E1E2E">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lastRenderedPageBreak/>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7C353052"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1F8BA1DE" w14:textId="77777777" w:rsidR="00F06BC8" w:rsidRPr="00F204EF" w:rsidRDefault="00F06BC8" w:rsidP="002C7037">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4ACD80AA"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48CDCA61" w14:textId="77777777" w:rsidR="00A17A95" w:rsidRDefault="00A17A95" w:rsidP="00A17A95">
      <w:pPr>
        <w:keepNext/>
        <w:keepLines/>
        <w:tabs>
          <w:tab w:val="left" w:pos="1702"/>
        </w:tabs>
        <w:spacing w:after="0" w:line="240" w:lineRule="auto"/>
        <w:jc w:val="both"/>
        <w:rPr>
          <w:rFonts w:ascii="Tahoma" w:hAnsi="Tahoma" w:cs="Tahoma"/>
        </w:rPr>
      </w:pPr>
      <w:r w:rsidRPr="00A17507">
        <w:rPr>
          <w:rFonts w:ascii="Tahoma" w:hAnsi="Tahoma" w:cs="Tahoma"/>
        </w:rPr>
        <w:t xml:space="preserve">Ta </w:t>
      </w:r>
      <w:r>
        <w:rPr>
          <w:rFonts w:ascii="Tahoma" w:hAnsi="Tahoma" w:cs="Tahoma"/>
        </w:rPr>
        <w:t>pogodba</w:t>
      </w:r>
      <w:r w:rsidRPr="00A17507">
        <w:rPr>
          <w:rFonts w:ascii="Tahoma" w:hAnsi="Tahoma" w:cs="Tahoma"/>
        </w:rPr>
        <w:t xml:space="preserve"> je sklenjen</w:t>
      </w:r>
      <w:r>
        <w:rPr>
          <w:rFonts w:ascii="Tahoma" w:hAnsi="Tahoma" w:cs="Tahoma"/>
        </w:rPr>
        <w:t>a</w:t>
      </w:r>
      <w:r w:rsidRPr="00A17507">
        <w:rPr>
          <w:rFonts w:ascii="Tahoma" w:hAnsi="Tahoma" w:cs="Tahoma"/>
        </w:rPr>
        <w:t xml:space="preserve"> pod razveznim pogojem, </w:t>
      </w:r>
      <w:r w:rsidRPr="0074500A">
        <w:rPr>
          <w:rFonts w:ascii="Tahoma" w:hAnsi="Tahoma" w:cs="Tahoma"/>
        </w:rPr>
        <w:t>ki se uresniči,</w:t>
      </w:r>
      <w:r>
        <w:rPr>
          <w:rFonts w:ascii="Tahoma" w:hAnsi="Tahoma" w:cs="Tahoma"/>
        </w:rPr>
        <w:t xml:space="preserve"> v primeru izpolnitve ene od naslednjih okoliščin:</w:t>
      </w:r>
    </w:p>
    <w:p w14:paraId="19D9D62A" w14:textId="77777777" w:rsidR="00A17A95" w:rsidRDefault="00A17A95" w:rsidP="002C7037">
      <w:pPr>
        <w:pStyle w:val="Odstavekseznama"/>
        <w:keepNext/>
        <w:keepLines/>
        <w:numPr>
          <w:ilvl w:val="0"/>
          <w:numId w:val="30"/>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w:t>
      </w:r>
      <w:proofErr w:type="spellStart"/>
      <w:r w:rsidRPr="000B4D8D">
        <w:rPr>
          <w:rFonts w:ascii="Tahoma" w:hAnsi="Tahoma" w:cs="Tahoma"/>
          <w:sz w:val="22"/>
        </w:rPr>
        <w:t>okoljske</w:t>
      </w:r>
      <w:proofErr w:type="spellEnd"/>
      <w:r w:rsidRPr="000B4D8D">
        <w:rPr>
          <w:rFonts w:ascii="Tahoma" w:hAnsi="Tahoma" w:cs="Tahoma"/>
          <w:sz w:val="22"/>
        </w:rPr>
        <w:t xml:space="preserv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14:paraId="54F9C473" w14:textId="77777777" w:rsidR="00A17A95" w:rsidRDefault="00A17A95" w:rsidP="002C7037">
      <w:pPr>
        <w:pStyle w:val="Odstavekseznama"/>
        <w:keepNext/>
        <w:keepLines/>
        <w:numPr>
          <w:ilvl w:val="0"/>
          <w:numId w:val="30"/>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pogodbe ali njegovem podizvajalcu v času izvajanja pogodbe ugotovil najmanj dve kršitvi v zvezi s</w:t>
      </w:r>
      <w:r>
        <w:rPr>
          <w:rFonts w:ascii="Tahoma" w:hAnsi="Tahoma" w:cs="Tahoma"/>
          <w:sz w:val="22"/>
        </w:rPr>
        <w:t>:</w:t>
      </w:r>
    </w:p>
    <w:p w14:paraId="0CF25CA7" w14:textId="77777777" w:rsidR="00A17A95" w:rsidRDefault="00A17A95" w:rsidP="002C7037">
      <w:pPr>
        <w:pStyle w:val="Odstavekseznama"/>
        <w:keepNext/>
        <w:keepLines/>
        <w:numPr>
          <w:ilvl w:val="1"/>
          <w:numId w:val="30"/>
        </w:numPr>
        <w:ind w:left="709"/>
        <w:jc w:val="both"/>
        <w:rPr>
          <w:rFonts w:ascii="Tahoma" w:hAnsi="Tahoma" w:cs="Tahoma"/>
          <w:sz w:val="22"/>
        </w:rPr>
      </w:pPr>
      <w:r w:rsidRPr="0057717F">
        <w:rPr>
          <w:rFonts w:ascii="Tahoma" w:hAnsi="Tahoma" w:cs="Tahoma"/>
          <w:sz w:val="22"/>
        </w:rPr>
        <w:t xml:space="preserve">plačilom za delo, </w:t>
      </w:r>
    </w:p>
    <w:p w14:paraId="48D92339" w14:textId="77777777" w:rsidR="00A17A95" w:rsidRDefault="00A17A95" w:rsidP="002C7037">
      <w:pPr>
        <w:pStyle w:val="Odstavekseznama"/>
        <w:keepNext/>
        <w:keepLines/>
        <w:numPr>
          <w:ilvl w:val="1"/>
          <w:numId w:val="30"/>
        </w:numPr>
        <w:ind w:left="709"/>
        <w:jc w:val="both"/>
        <w:rPr>
          <w:rFonts w:ascii="Tahoma" w:hAnsi="Tahoma" w:cs="Tahoma"/>
          <w:sz w:val="22"/>
        </w:rPr>
      </w:pPr>
      <w:r w:rsidRPr="0057717F">
        <w:rPr>
          <w:rFonts w:ascii="Tahoma" w:hAnsi="Tahoma" w:cs="Tahoma"/>
          <w:sz w:val="22"/>
        </w:rPr>
        <w:t xml:space="preserve">delovnim časom, </w:t>
      </w:r>
    </w:p>
    <w:p w14:paraId="4D291028" w14:textId="77777777" w:rsidR="00A17A95" w:rsidRDefault="00A17A95" w:rsidP="002C7037">
      <w:pPr>
        <w:pStyle w:val="Odstavekseznama"/>
        <w:keepNext/>
        <w:keepLines/>
        <w:numPr>
          <w:ilvl w:val="1"/>
          <w:numId w:val="30"/>
        </w:numPr>
        <w:ind w:left="709"/>
        <w:jc w:val="both"/>
        <w:rPr>
          <w:rFonts w:ascii="Tahoma" w:hAnsi="Tahoma" w:cs="Tahoma"/>
          <w:sz w:val="22"/>
        </w:rPr>
      </w:pPr>
      <w:r w:rsidRPr="0057717F">
        <w:rPr>
          <w:rFonts w:ascii="Tahoma" w:hAnsi="Tahoma" w:cs="Tahoma"/>
          <w:sz w:val="22"/>
        </w:rPr>
        <w:t xml:space="preserve">počitki, </w:t>
      </w:r>
    </w:p>
    <w:p w14:paraId="3B5DAF30" w14:textId="77777777" w:rsidR="00A17A95" w:rsidRDefault="00A17A95" w:rsidP="002C7037">
      <w:pPr>
        <w:pStyle w:val="Odstavekseznama"/>
        <w:keepNext/>
        <w:keepLines/>
        <w:numPr>
          <w:ilvl w:val="1"/>
          <w:numId w:val="30"/>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1416AA6B"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44948684" w14:textId="77777777" w:rsidR="00A17A95" w:rsidRDefault="00A17A95" w:rsidP="00A17A95">
      <w:pPr>
        <w:keepNext/>
        <w:keepLines/>
        <w:tabs>
          <w:tab w:val="left" w:pos="1702"/>
        </w:tabs>
        <w:spacing w:after="0" w:line="240" w:lineRule="auto"/>
        <w:jc w:val="both"/>
        <w:rPr>
          <w:rFonts w:ascii="Tahoma" w:hAnsi="Tahoma" w:cs="Tahoma"/>
        </w:rPr>
      </w:pPr>
    </w:p>
    <w:p w14:paraId="10F93FE9"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45158BD6" w14:textId="77777777" w:rsidR="00A17A95" w:rsidRDefault="00A17A95" w:rsidP="00A17A95">
      <w:pPr>
        <w:keepNext/>
        <w:keepLines/>
        <w:tabs>
          <w:tab w:val="left" w:pos="1702"/>
        </w:tabs>
        <w:spacing w:after="0" w:line="240" w:lineRule="auto"/>
        <w:jc w:val="both"/>
        <w:rPr>
          <w:rFonts w:ascii="Tahoma" w:hAnsi="Tahoma" w:cs="Tahoma"/>
        </w:rPr>
      </w:pPr>
    </w:p>
    <w:p w14:paraId="66A26170"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E80F793" w14:textId="77777777" w:rsidR="00A17A95" w:rsidRDefault="00A17A95" w:rsidP="00A17A95">
      <w:pPr>
        <w:keepNext/>
        <w:keepLines/>
        <w:tabs>
          <w:tab w:val="left" w:pos="1702"/>
        </w:tabs>
        <w:spacing w:after="0" w:line="240" w:lineRule="auto"/>
        <w:jc w:val="both"/>
        <w:rPr>
          <w:rFonts w:ascii="Tahoma" w:hAnsi="Tahoma" w:cs="Tahoma"/>
        </w:rPr>
      </w:pPr>
    </w:p>
    <w:p w14:paraId="34A6C634"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Pr>
          <w:rFonts w:ascii="Tahoma" w:hAnsi="Tahoma" w:cs="Tahoma"/>
        </w:rPr>
        <w:t>pogodbe</w:t>
      </w:r>
      <w:r w:rsidRPr="0057717F">
        <w:rPr>
          <w:rFonts w:ascii="Tahoma" w:hAnsi="Tahoma" w:cs="Tahoma"/>
        </w:rPr>
        <w:t xml:space="preserve">. </w:t>
      </w:r>
    </w:p>
    <w:p w14:paraId="7D0E7FD8" w14:textId="77777777" w:rsidR="00A17A95" w:rsidRDefault="00A17A95" w:rsidP="00A17A95">
      <w:pPr>
        <w:keepNext/>
        <w:keepLines/>
        <w:tabs>
          <w:tab w:val="left" w:pos="1702"/>
        </w:tabs>
        <w:spacing w:after="0" w:line="240" w:lineRule="auto"/>
        <w:jc w:val="both"/>
        <w:rPr>
          <w:rFonts w:ascii="Tahoma" w:hAnsi="Tahoma" w:cs="Tahoma"/>
        </w:rPr>
      </w:pPr>
    </w:p>
    <w:p w14:paraId="304B8232"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pogodbe</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r w:rsidR="00E2272A" w:rsidRPr="00E2272A">
        <w:rPr>
          <w:rFonts w:ascii="Tahoma" w:hAnsi="Tahoma" w:cs="Tahoma"/>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w:t>
      </w:r>
    </w:p>
    <w:p w14:paraId="5BCE9466" w14:textId="77777777" w:rsidR="00A17A95" w:rsidRDefault="00A17A95" w:rsidP="00A17A95">
      <w:pPr>
        <w:keepNext/>
        <w:keepLines/>
        <w:tabs>
          <w:tab w:val="left" w:pos="1702"/>
        </w:tabs>
        <w:spacing w:after="0" w:line="240" w:lineRule="auto"/>
        <w:jc w:val="both"/>
        <w:rPr>
          <w:rFonts w:ascii="Tahoma" w:hAnsi="Tahoma" w:cs="Tahoma"/>
        </w:rPr>
      </w:pPr>
    </w:p>
    <w:p w14:paraId="1F1FFDE6" w14:textId="77777777" w:rsidR="00A17A95" w:rsidRPr="0057717F"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295C2929"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4FA3E41C" w14:textId="77777777"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lastRenderedPageBreak/>
        <w:t>PROTIKORUPCIJSKA KLAVZULA</w:t>
      </w:r>
    </w:p>
    <w:p w14:paraId="5D72D452" w14:textId="77777777" w:rsidR="00EC3759" w:rsidRPr="00EC4317" w:rsidRDefault="00EC3759" w:rsidP="00530307">
      <w:pPr>
        <w:keepNext/>
        <w:keepLines/>
        <w:spacing w:after="0" w:line="240" w:lineRule="auto"/>
        <w:jc w:val="center"/>
        <w:rPr>
          <w:rFonts w:ascii="Tahoma" w:hAnsi="Tahoma" w:cs="Tahoma"/>
        </w:rPr>
      </w:pPr>
    </w:p>
    <w:p w14:paraId="194838F0"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2BD1F4A" w14:textId="77777777" w:rsidR="00EC3759" w:rsidRPr="00EC4317" w:rsidRDefault="00EC3759" w:rsidP="00530307">
      <w:pPr>
        <w:keepNext/>
        <w:keepLines/>
        <w:spacing w:after="0" w:line="240" w:lineRule="auto"/>
        <w:jc w:val="both"/>
        <w:rPr>
          <w:rFonts w:ascii="Tahoma" w:eastAsia="Times New Roman" w:hAnsi="Tahoma" w:cs="Tahoma"/>
          <w:color w:val="000000"/>
          <w:lang w:eastAsia="sl-SI"/>
        </w:rPr>
      </w:pPr>
    </w:p>
    <w:p w14:paraId="2C661407"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631B2896"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p>
    <w:p w14:paraId="23F0DD62"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6A69B8BD" w14:textId="77777777" w:rsidR="00EC3759" w:rsidRDefault="00EC3759" w:rsidP="00530307">
      <w:pPr>
        <w:keepNext/>
        <w:keepLines/>
        <w:spacing w:after="0" w:line="240" w:lineRule="auto"/>
        <w:jc w:val="both"/>
        <w:rPr>
          <w:rFonts w:ascii="Tahoma" w:eastAsia="Times New Roman" w:hAnsi="Tahoma" w:cs="Tahoma"/>
          <w:color w:val="000000"/>
          <w:lang w:eastAsia="sl-SI"/>
        </w:rPr>
      </w:pPr>
    </w:p>
    <w:p w14:paraId="74E11714" w14:textId="77777777" w:rsidR="00EC3759" w:rsidRPr="00D60C55" w:rsidRDefault="00EC3759" w:rsidP="002C7037">
      <w:pPr>
        <w:pStyle w:val="Odstavekseznama"/>
        <w:keepNext/>
        <w:keepLines/>
        <w:numPr>
          <w:ilvl w:val="0"/>
          <w:numId w:val="10"/>
        </w:numPr>
        <w:ind w:left="851" w:hanging="851"/>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363266">
        <w:rPr>
          <w:rFonts w:ascii="Tahoma" w:hAnsi="Tahoma" w:cs="Tahoma"/>
          <w:b/>
          <w:sz w:val="22"/>
          <w:szCs w:val="22"/>
        </w:rPr>
        <w:t>A</w:t>
      </w:r>
      <w:r w:rsidRPr="00D60C55">
        <w:rPr>
          <w:rFonts w:ascii="Tahoma" w:hAnsi="Tahoma" w:cs="Tahoma"/>
          <w:b/>
          <w:sz w:val="22"/>
          <w:szCs w:val="22"/>
        </w:rPr>
        <w:t xml:space="preserve"> DENARNIH TERJATEV</w:t>
      </w:r>
    </w:p>
    <w:p w14:paraId="7A3F5419" w14:textId="77777777" w:rsidR="00EC3759" w:rsidRDefault="00EC3759" w:rsidP="00530307">
      <w:pPr>
        <w:pStyle w:val="Telobesedila"/>
        <w:keepNext/>
        <w:keepLines/>
        <w:widowControl/>
        <w:numPr>
          <w:ilvl w:val="12"/>
          <w:numId w:val="0"/>
        </w:numPr>
        <w:jc w:val="center"/>
        <w:rPr>
          <w:rFonts w:ascii="Tahoma" w:hAnsi="Tahoma" w:cs="Tahoma"/>
          <w:sz w:val="22"/>
          <w:szCs w:val="22"/>
        </w:rPr>
      </w:pPr>
    </w:p>
    <w:p w14:paraId="6A8A2A68" w14:textId="77777777" w:rsidR="00EC3759" w:rsidRPr="000A7086" w:rsidRDefault="00EC3759" w:rsidP="002C7037">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5189C434" w14:textId="77777777" w:rsidR="00EC3759" w:rsidRDefault="00EC3759" w:rsidP="00530307">
      <w:pPr>
        <w:keepNext/>
        <w:keepLines/>
        <w:tabs>
          <w:tab w:val="left" w:pos="4820"/>
        </w:tabs>
        <w:spacing w:after="0" w:line="240" w:lineRule="auto"/>
        <w:jc w:val="center"/>
        <w:rPr>
          <w:b/>
        </w:rPr>
      </w:pPr>
    </w:p>
    <w:p w14:paraId="2D38D25D" w14:textId="77777777" w:rsidR="00A17A95" w:rsidRDefault="00A17A95" w:rsidP="00A17A95">
      <w:pPr>
        <w:keepNext/>
        <w:keepLines/>
        <w:spacing w:after="0" w:line="240" w:lineRule="auto"/>
        <w:jc w:val="both"/>
        <w:rPr>
          <w:rFonts w:ascii="Tahoma" w:hAnsi="Tahoma" w:cs="Tahoma"/>
        </w:rPr>
      </w:pPr>
      <w:r w:rsidRPr="000A2D23">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77EAFA98" w14:textId="77777777" w:rsidR="00363266" w:rsidRPr="00363266" w:rsidRDefault="00363266" w:rsidP="00530307">
      <w:pPr>
        <w:keepNext/>
        <w:keepLines/>
        <w:spacing w:after="0" w:line="240" w:lineRule="auto"/>
        <w:jc w:val="both"/>
        <w:rPr>
          <w:rFonts w:ascii="Tahoma" w:eastAsia="Times New Roman" w:hAnsi="Tahoma" w:cs="Tahoma"/>
          <w:color w:val="000000"/>
          <w:lang w:eastAsia="sl-SI"/>
        </w:rPr>
      </w:pPr>
    </w:p>
    <w:p w14:paraId="0C9C9DFF" w14:textId="77777777" w:rsidR="00363266" w:rsidRPr="00363266" w:rsidRDefault="00363266" w:rsidP="002C7037">
      <w:pPr>
        <w:pStyle w:val="Odstavekseznama"/>
        <w:keepNext/>
        <w:keepLines/>
        <w:numPr>
          <w:ilvl w:val="0"/>
          <w:numId w:val="10"/>
        </w:numPr>
        <w:ind w:left="851" w:hanging="851"/>
        <w:jc w:val="center"/>
        <w:rPr>
          <w:rFonts w:ascii="Tahoma" w:hAnsi="Tahoma" w:cs="Tahoma"/>
          <w:b/>
          <w:sz w:val="22"/>
          <w:szCs w:val="22"/>
        </w:rPr>
      </w:pPr>
      <w:r w:rsidRPr="00363266">
        <w:rPr>
          <w:rFonts w:ascii="Tahoma" w:hAnsi="Tahoma" w:cs="Tahoma"/>
          <w:b/>
          <w:sz w:val="22"/>
          <w:szCs w:val="22"/>
        </w:rPr>
        <w:t>KRŠITEV PRAVIC TRETJE OSEBE</w:t>
      </w:r>
    </w:p>
    <w:p w14:paraId="6F65EE04" w14:textId="77777777" w:rsidR="00363266" w:rsidRPr="00363266" w:rsidRDefault="00363266" w:rsidP="00530307">
      <w:pPr>
        <w:keepNext/>
        <w:keepLines/>
        <w:spacing w:after="0" w:line="240" w:lineRule="auto"/>
        <w:ind w:right="-2"/>
        <w:jc w:val="center"/>
        <w:rPr>
          <w:rFonts w:ascii="Tahoma" w:eastAsia="Times New Roman" w:hAnsi="Tahoma" w:cs="Tahoma"/>
          <w:b/>
          <w:lang w:eastAsia="sl-SI"/>
        </w:rPr>
      </w:pPr>
    </w:p>
    <w:p w14:paraId="3468FA01" w14:textId="77777777" w:rsidR="00363266" w:rsidRPr="00363266" w:rsidRDefault="00363266" w:rsidP="002C7037">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363266">
        <w:rPr>
          <w:rFonts w:ascii="Tahoma" w:eastAsia="Times New Roman" w:hAnsi="Tahoma" w:cs="Tahoma"/>
          <w:color w:val="000000"/>
          <w:lang w:eastAsia="sl-SI"/>
        </w:rPr>
        <w:t>člen</w:t>
      </w:r>
    </w:p>
    <w:p w14:paraId="3A4BB73B" w14:textId="77777777" w:rsidR="00363266" w:rsidRPr="00363266" w:rsidRDefault="00363266" w:rsidP="00530307">
      <w:pPr>
        <w:keepNext/>
        <w:keepLines/>
        <w:spacing w:after="0" w:line="240" w:lineRule="auto"/>
        <w:ind w:right="-2"/>
        <w:jc w:val="center"/>
        <w:rPr>
          <w:rFonts w:ascii="Tahoma" w:eastAsia="Times New Roman" w:hAnsi="Tahoma" w:cs="Tahoma"/>
          <w:lang w:eastAsia="sl-SI"/>
        </w:rPr>
      </w:pPr>
    </w:p>
    <w:p w14:paraId="05C11520"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5B541310"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p>
    <w:p w14:paraId="436C2D9F"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281EFA50"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p>
    <w:p w14:paraId="4775A8D4"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07DA97B9" w14:textId="77777777" w:rsidR="00832488" w:rsidRPr="00EC4317" w:rsidRDefault="00832488" w:rsidP="00530307">
      <w:pPr>
        <w:keepNext/>
        <w:keepLines/>
        <w:spacing w:after="0" w:line="240" w:lineRule="auto"/>
        <w:jc w:val="both"/>
        <w:rPr>
          <w:rFonts w:ascii="Tahoma" w:eastAsia="Times New Roman" w:hAnsi="Tahoma" w:cs="Tahoma"/>
          <w:color w:val="000000"/>
          <w:lang w:eastAsia="sl-SI"/>
        </w:rPr>
      </w:pPr>
    </w:p>
    <w:p w14:paraId="67FB4B5A" w14:textId="77777777" w:rsidR="00EC3759" w:rsidRPr="00EC4317" w:rsidRDefault="00EC3759" w:rsidP="002C7037">
      <w:pPr>
        <w:pStyle w:val="Odstavekseznama"/>
        <w:keepNext/>
        <w:keepLines/>
        <w:numPr>
          <w:ilvl w:val="0"/>
          <w:numId w:val="10"/>
        </w:numPr>
        <w:ind w:left="851" w:hanging="851"/>
        <w:jc w:val="center"/>
        <w:rPr>
          <w:rFonts w:ascii="Tahoma" w:hAnsi="Tahoma" w:cs="Tahoma"/>
          <w:b/>
          <w:sz w:val="22"/>
          <w:szCs w:val="22"/>
        </w:rPr>
      </w:pPr>
      <w:r w:rsidRPr="00EC4317">
        <w:rPr>
          <w:rFonts w:ascii="Tahoma" w:hAnsi="Tahoma" w:cs="Tahoma"/>
          <w:b/>
          <w:sz w:val="22"/>
          <w:szCs w:val="22"/>
        </w:rPr>
        <w:t>REŠEVANJE SPOROV</w:t>
      </w:r>
    </w:p>
    <w:p w14:paraId="2E86AFE9" w14:textId="77777777" w:rsidR="00EC3759" w:rsidRPr="00EC4317" w:rsidRDefault="00EC3759" w:rsidP="00530307">
      <w:pPr>
        <w:keepNext/>
        <w:keepLines/>
        <w:spacing w:after="0" w:line="240" w:lineRule="auto"/>
        <w:jc w:val="center"/>
        <w:rPr>
          <w:rFonts w:ascii="Tahoma" w:hAnsi="Tahoma" w:cs="Tahoma"/>
        </w:rPr>
      </w:pPr>
    </w:p>
    <w:p w14:paraId="00174CEC"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8EEB3F5" w14:textId="77777777" w:rsidR="00EC3759" w:rsidRPr="00EC4317" w:rsidRDefault="00EC3759" w:rsidP="00530307">
      <w:pPr>
        <w:keepNext/>
        <w:keepLines/>
        <w:spacing w:after="0" w:line="240" w:lineRule="auto"/>
        <w:jc w:val="both"/>
        <w:rPr>
          <w:rFonts w:ascii="Tahoma" w:hAnsi="Tahoma" w:cs="Tahoma"/>
        </w:rPr>
      </w:pPr>
    </w:p>
    <w:p w14:paraId="187A76A7"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Morebitne spore, ki bi nastali v zvezi z izvajanjem te pogodbe, bosta stranki skušali rešiti sporazumno.</w:t>
      </w:r>
    </w:p>
    <w:p w14:paraId="2D26B217"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p>
    <w:p w14:paraId="408AE056"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Če spora ne bo možno rešiti sporazumno, lahko vsaka pogodbena stranka sproži postopek za rešitev spora pri stvarno pristojnem sodišču v Ljubljani.</w:t>
      </w:r>
    </w:p>
    <w:p w14:paraId="2ACD0B8D" w14:textId="77777777" w:rsidR="00EC3759" w:rsidRDefault="00EC3759" w:rsidP="00530307">
      <w:pPr>
        <w:pStyle w:val="tekst1"/>
        <w:keepNext/>
        <w:keepLines/>
        <w:spacing w:before="0" w:line="240" w:lineRule="auto"/>
        <w:rPr>
          <w:rFonts w:ascii="Tahoma" w:hAnsi="Tahoma" w:cs="Tahoma"/>
          <w:szCs w:val="22"/>
        </w:rPr>
      </w:pPr>
    </w:p>
    <w:p w14:paraId="1740DE91" w14:textId="77777777" w:rsidR="00EC3759" w:rsidRPr="00EC4317" w:rsidRDefault="00EC3759" w:rsidP="002C7037">
      <w:pPr>
        <w:pStyle w:val="Odstavekseznama"/>
        <w:keepNext/>
        <w:keepLines/>
        <w:numPr>
          <w:ilvl w:val="0"/>
          <w:numId w:val="10"/>
        </w:numPr>
        <w:ind w:left="851" w:hanging="851"/>
        <w:jc w:val="center"/>
        <w:rPr>
          <w:rFonts w:ascii="Tahoma" w:hAnsi="Tahoma" w:cs="Tahoma"/>
          <w:b/>
          <w:sz w:val="22"/>
          <w:szCs w:val="22"/>
        </w:rPr>
      </w:pPr>
      <w:r w:rsidRPr="00EC4317">
        <w:rPr>
          <w:rFonts w:ascii="Tahoma" w:hAnsi="Tahoma" w:cs="Tahoma"/>
          <w:b/>
          <w:sz w:val="22"/>
          <w:szCs w:val="22"/>
        </w:rPr>
        <w:t>OSTALE DOLOČBE</w:t>
      </w:r>
    </w:p>
    <w:p w14:paraId="2EA718F3" w14:textId="77777777" w:rsidR="00EC3759" w:rsidRPr="00EC4317" w:rsidRDefault="00EC3759" w:rsidP="00530307">
      <w:pPr>
        <w:keepNext/>
        <w:keepLines/>
        <w:spacing w:after="0" w:line="240" w:lineRule="auto"/>
        <w:jc w:val="center"/>
        <w:rPr>
          <w:rFonts w:ascii="Tahoma" w:eastAsia="Times New Roman" w:hAnsi="Tahoma" w:cs="Tahoma"/>
          <w:color w:val="000000"/>
          <w:lang w:eastAsia="sl-SI"/>
        </w:rPr>
      </w:pPr>
    </w:p>
    <w:p w14:paraId="5B74E590"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97A380"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0A682558"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586D4B27"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73E8FB1F"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4BF6B9F0"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534818C2"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0FEAABE3"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38D0DC09"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w:t>
      </w:r>
      <w:r>
        <w:rPr>
          <w:rFonts w:ascii="Tahoma" w:eastAsia="Times New Roman" w:hAnsi="Tahoma" w:cs="Tahoma"/>
          <w:lang w:eastAsia="sl-SI"/>
        </w:rPr>
        <w:t xml:space="preserve"> </w:t>
      </w:r>
      <w:r w:rsidRPr="00AB1539">
        <w:rPr>
          <w:rFonts w:ascii="Tahoma" w:eastAsia="Times New Roman" w:hAnsi="Tahoma" w:cs="Tahoma"/>
          <w:lang w:eastAsia="sl-SI"/>
        </w:rPr>
        <w:t>želeli doseči stranki pogodbe z neveljavnim določilom.</w:t>
      </w:r>
    </w:p>
    <w:p w14:paraId="3F96246E"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7E005DA8"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6F160418"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3AA7F58B"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Izvajalec s podpisom te pogodbe jamči, da mu je poznan predmet pogodbe, da je seznanjen z razpisnimi zahtevami in s tehnično dokumentacijo, ter da so mu razumljivi in jasni pogoji in okoliščine za pravilno izvedbo </w:t>
      </w:r>
      <w:r>
        <w:rPr>
          <w:rFonts w:ascii="Tahoma" w:eastAsia="Times New Roman" w:hAnsi="Tahoma" w:cs="Tahoma"/>
          <w:lang w:eastAsia="sl-SI"/>
        </w:rPr>
        <w:t xml:space="preserve">pogodbenih </w:t>
      </w:r>
      <w:r w:rsidRPr="00AB1539">
        <w:rPr>
          <w:rFonts w:ascii="Tahoma" w:eastAsia="Times New Roman" w:hAnsi="Tahoma" w:cs="Tahoma"/>
          <w:lang w:eastAsia="sl-SI"/>
        </w:rPr>
        <w:t>obveznosti.</w:t>
      </w:r>
    </w:p>
    <w:p w14:paraId="5883B3D4"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F96C027"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655686D6"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37FA472"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Vsebina te pogodbe kot tudi dokumentacija, ki je njen sestavni del oziroma se nanaša na to pogodbo in njeno izvajanje se šteje za poslovno skrivnost, razen podatkov</w:t>
      </w:r>
      <w:r>
        <w:rPr>
          <w:rFonts w:ascii="Tahoma" w:eastAsia="Times New Roman" w:hAnsi="Tahoma" w:cs="Tahoma"/>
          <w:lang w:eastAsia="sl-SI"/>
        </w:rPr>
        <w:t xml:space="preserve"> oz. informacij</w:t>
      </w:r>
      <w:r w:rsidRPr="00AB1539">
        <w:rPr>
          <w:rFonts w:ascii="Tahoma" w:eastAsia="Times New Roman" w:hAnsi="Tahoma" w:cs="Tahoma"/>
          <w:lang w:eastAsia="sl-SI"/>
        </w:rPr>
        <w:t>, ki v skladu z veljavnimi predpisi štejejo za javne.</w:t>
      </w:r>
    </w:p>
    <w:p w14:paraId="12D4880D"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7E741E01"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47B010E9"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885A0EC" w14:textId="77777777" w:rsidR="0029719B" w:rsidRPr="005919D0" w:rsidRDefault="0029719B" w:rsidP="0029719B">
      <w:pPr>
        <w:keepNext/>
        <w:keepLines/>
        <w:tabs>
          <w:tab w:val="left" w:pos="4820"/>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 xml:space="preserve">Za urejanje razmerij, ki niso urejena s to pogodbo, se uporabljajo določila </w:t>
      </w:r>
      <w:r w:rsidRPr="005919D0">
        <w:rPr>
          <w:rFonts w:ascii="Tahoma" w:hAnsi="Tahoma" w:cs="Tahoma"/>
        </w:rPr>
        <w:t>zakona, ki ureja obligacijska razmerja</w:t>
      </w:r>
      <w:r w:rsidRPr="005919D0">
        <w:rPr>
          <w:rFonts w:ascii="Tahoma" w:eastAsia="Times New Roman" w:hAnsi="Tahoma" w:cs="Tahoma"/>
          <w:lang w:eastAsia="sl-SI"/>
        </w:rPr>
        <w:t>.</w:t>
      </w:r>
    </w:p>
    <w:p w14:paraId="497B5540"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 </w:t>
      </w:r>
    </w:p>
    <w:p w14:paraId="1B825816"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727A03AE"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DEC132F" w14:textId="77777777" w:rsidR="00F06BC8" w:rsidRPr="00AB1539" w:rsidRDefault="00F06BC8"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Prilog</w:t>
      </w:r>
      <w:r w:rsidR="009C3DEB">
        <w:rPr>
          <w:rFonts w:ascii="Tahoma" w:eastAsia="Times New Roman" w:hAnsi="Tahoma" w:cs="Tahoma"/>
          <w:lang w:eastAsia="sl-SI"/>
        </w:rPr>
        <w:t>e</w:t>
      </w:r>
      <w:r>
        <w:rPr>
          <w:rFonts w:ascii="Tahoma" w:eastAsia="Times New Roman" w:hAnsi="Tahoma" w:cs="Tahoma"/>
          <w:lang w:eastAsia="sl-SI"/>
        </w:rPr>
        <w:t xml:space="preserve"> s</w:t>
      </w:r>
      <w:r w:rsidR="009C3DEB">
        <w:rPr>
          <w:rFonts w:ascii="Tahoma" w:eastAsia="Times New Roman" w:hAnsi="Tahoma" w:cs="Tahoma"/>
          <w:lang w:eastAsia="sl-SI"/>
        </w:rPr>
        <w:t>o</w:t>
      </w:r>
      <w:r>
        <w:rPr>
          <w:rFonts w:ascii="Tahoma" w:eastAsia="Times New Roman" w:hAnsi="Tahoma" w:cs="Tahoma"/>
          <w:lang w:eastAsia="sl-SI"/>
        </w:rPr>
        <w:t xml:space="preserve"> n</w:t>
      </w:r>
      <w:r w:rsidRPr="00AB1539">
        <w:rPr>
          <w:rFonts w:ascii="Tahoma" w:eastAsia="Times New Roman" w:hAnsi="Tahoma" w:cs="Tahoma"/>
          <w:lang w:eastAsia="sl-SI"/>
        </w:rPr>
        <w:t>eločljiv</w:t>
      </w:r>
      <w:r>
        <w:rPr>
          <w:rFonts w:ascii="Tahoma" w:eastAsia="Times New Roman" w:hAnsi="Tahoma" w:cs="Tahoma"/>
          <w:lang w:eastAsia="sl-SI"/>
        </w:rPr>
        <w:t>i</w:t>
      </w:r>
      <w:r w:rsidRPr="00AB1539">
        <w:rPr>
          <w:rFonts w:ascii="Tahoma" w:eastAsia="Times New Roman" w:hAnsi="Tahoma" w:cs="Tahoma"/>
          <w:lang w:eastAsia="sl-SI"/>
        </w:rPr>
        <w:t xml:space="preserve"> sestavn</w:t>
      </w:r>
      <w:r>
        <w:rPr>
          <w:rFonts w:ascii="Tahoma" w:eastAsia="Times New Roman" w:hAnsi="Tahoma" w:cs="Tahoma"/>
          <w:lang w:eastAsia="sl-SI"/>
        </w:rPr>
        <w:t>i</w:t>
      </w:r>
      <w:r w:rsidRPr="00AB1539">
        <w:rPr>
          <w:rFonts w:ascii="Tahoma" w:eastAsia="Times New Roman" w:hAnsi="Tahoma" w:cs="Tahoma"/>
          <w:lang w:eastAsia="sl-SI"/>
        </w:rPr>
        <w:t xml:space="preserve"> del</w:t>
      </w:r>
      <w:r>
        <w:rPr>
          <w:rFonts w:ascii="Tahoma" w:eastAsia="Times New Roman" w:hAnsi="Tahoma" w:cs="Tahoma"/>
          <w:lang w:eastAsia="sl-SI"/>
        </w:rPr>
        <w:t>i</w:t>
      </w:r>
      <w:r w:rsidRPr="00AB1539">
        <w:rPr>
          <w:rFonts w:ascii="Tahoma" w:eastAsia="Times New Roman" w:hAnsi="Tahoma" w:cs="Tahoma"/>
          <w:lang w:eastAsia="sl-SI"/>
        </w:rPr>
        <w:t xml:space="preserve"> te pogodbe.</w:t>
      </w:r>
    </w:p>
    <w:p w14:paraId="74A8DE58"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0D66C1DE"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3A282AB4"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31FB190D" w14:textId="77777777" w:rsidR="000D725A" w:rsidRPr="000D725A" w:rsidRDefault="000D725A" w:rsidP="00530307">
      <w:pPr>
        <w:keepNext/>
        <w:keepLines/>
        <w:spacing w:after="0" w:line="240" w:lineRule="auto"/>
        <w:jc w:val="both"/>
        <w:rPr>
          <w:rFonts w:ascii="Tahoma" w:eastAsia="Times New Roman" w:hAnsi="Tahoma" w:cs="Tahoma"/>
          <w:color w:val="000000"/>
          <w:lang w:eastAsia="sl-SI"/>
        </w:rPr>
      </w:pPr>
      <w:r w:rsidRPr="000D725A">
        <w:rPr>
          <w:rFonts w:ascii="Tahoma" w:eastAsia="Times New Roman" w:hAnsi="Tahoma" w:cs="Tahoma"/>
          <w:color w:val="000000"/>
          <w:lang w:eastAsia="sl-SI"/>
        </w:rPr>
        <w:lastRenderedPageBreak/>
        <w:t xml:space="preserve">Pogodba je sklenjena in začne veljati z dnem podpisa s strani obeh pogodbenih strank pod pogojem, da izvajalec naročniku predloži finančno zavarovanje za zavarovanje dobre izvedbe pogodbenih obveznosti v roku, višini in z veljavnostjo iz </w:t>
      </w:r>
      <w:r w:rsidR="00FD1060">
        <w:rPr>
          <w:rFonts w:ascii="Tahoma" w:eastAsia="Times New Roman" w:hAnsi="Tahoma" w:cs="Tahoma"/>
          <w:color w:val="000000"/>
          <w:lang w:eastAsia="sl-SI"/>
        </w:rPr>
        <w:t>2</w:t>
      </w:r>
      <w:r w:rsidR="007307A6">
        <w:rPr>
          <w:rFonts w:ascii="Tahoma" w:eastAsia="Times New Roman" w:hAnsi="Tahoma" w:cs="Tahoma"/>
          <w:color w:val="000000"/>
          <w:lang w:eastAsia="sl-SI"/>
        </w:rPr>
        <w:t>5</w:t>
      </w:r>
      <w:r w:rsidRPr="000D725A">
        <w:rPr>
          <w:rFonts w:ascii="Tahoma" w:eastAsia="Times New Roman" w:hAnsi="Tahoma" w:cs="Tahoma"/>
          <w:color w:val="000000"/>
          <w:lang w:eastAsia="sl-SI"/>
        </w:rPr>
        <w:t xml:space="preserve">. člena te pogodbe ter velja do izpolnitve vseh obveznosti po tej pogodbi. </w:t>
      </w:r>
    </w:p>
    <w:p w14:paraId="08FCE383" w14:textId="77777777" w:rsidR="000D725A" w:rsidRPr="000D725A" w:rsidRDefault="000D725A" w:rsidP="00530307">
      <w:pPr>
        <w:keepNext/>
        <w:keepLines/>
        <w:spacing w:after="0" w:line="240" w:lineRule="auto"/>
        <w:jc w:val="both"/>
        <w:rPr>
          <w:rFonts w:ascii="Tahoma" w:eastAsia="Times New Roman" w:hAnsi="Tahoma" w:cs="Tahoma"/>
          <w:color w:val="000000"/>
          <w:lang w:eastAsia="sl-SI"/>
        </w:rPr>
      </w:pPr>
    </w:p>
    <w:p w14:paraId="68B0DF9F" w14:textId="77777777" w:rsidR="0029719B" w:rsidRPr="000D725A" w:rsidRDefault="0029719B" w:rsidP="0029719B">
      <w:pPr>
        <w:keepNext/>
        <w:keepLines/>
        <w:spacing w:after="0" w:line="240" w:lineRule="auto"/>
        <w:jc w:val="both"/>
        <w:rPr>
          <w:rFonts w:ascii="Tahoma" w:eastAsia="Times New Roman" w:hAnsi="Tahoma" w:cs="Tahoma"/>
          <w:lang w:eastAsia="sl-SI"/>
        </w:rPr>
      </w:pPr>
      <w:r w:rsidRPr="000D725A">
        <w:rPr>
          <w:rFonts w:ascii="Tahoma" w:eastAsia="Times New Roman" w:hAnsi="Tahoma" w:cs="Tahoma"/>
          <w:lang w:eastAsia="sl-SI"/>
        </w:rPr>
        <w:t xml:space="preserve">Glede garancijskih določil </w:t>
      </w:r>
      <w:r>
        <w:rPr>
          <w:rFonts w:ascii="Tahoma" w:eastAsia="Times New Roman" w:hAnsi="Tahoma" w:cs="Tahoma"/>
          <w:lang w:eastAsia="sl-SI"/>
        </w:rPr>
        <w:t xml:space="preserve">in jamčevanja za napake </w:t>
      </w:r>
      <w:r w:rsidRPr="000D725A">
        <w:rPr>
          <w:rFonts w:ascii="Tahoma" w:eastAsia="Times New Roman" w:hAnsi="Tahoma" w:cs="Tahoma"/>
          <w:lang w:eastAsia="sl-SI"/>
        </w:rPr>
        <w:t xml:space="preserve">velja ta pogodba do poteka vseh garancijskih </w:t>
      </w:r>
      <w:r>
        <w:rPr>
          <w:rFonts w:ascii="Tahoma" w:eastAsia="Times New Roman" w:hAnsi="Tahoma" w:cs="Tahoma"/>
          <w:lang w:eastAsia="sl-SI"/>
        </w:rPr>
        <w:t xml:space="preserve">oz. jamčevalnih </w:t>
      </w:r>
      <w:r w:rsidRPr="000D725A">
        <w:rPr>
          <w:rFonts w:ascii="Tahoma" w:eastAsia="Times New Roman" w:hAnsi="Tahoma" w:cs="Tahoma"/>
          <w:lang w:eastAsia="sl-SI"/>
        </w:rPr>
        <w:t>rokov.</w:t>
      </w:r>
    </w:p>
    <w:p w14:paraId="647FB817"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12C648B0"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5BDF44DA"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1F6152E3"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Pogodba je sestavljena in podpisana v </w:t>
      </w:r>
      <w:r w:rsidR="006C19CE">
        <w:rPr>
          <w:rFonts w:ascii="Tahoma" w:eastAsia="Times New Roman" w:hAnsi="Tahoma" w:cs="Tahoma"/>
          <w:lang w:eastAsia="sl-SI"/>
        </w:rPr>
        <w:t>treh</w:t>
      </w:r>
      <w:r w:rsidRPr="00AB1539">
        <w:rPr>
          <w:rFonts w:ascii="Tahoma" w:eastAsia="Times New Roman" w:hAnsi="Tahoma" w:cs="Tahoma"/>
          <w:lang w:eastAsia="sl-SI"/>
        </w:rPr>
        <w:t xml:space="preserve"> (</w:t>
      </w:r>
      <w:r w:rsidR="006C19CE">
        <w:rPr>
          <w:rFonts w:ascii="Tahoma" w:eastAsia="Times New Roman" w:hAnsi="Tahoma" w:cs="Tahoma"/>
          <w:lang w:eastAsia="sl-SI"/>
        </w:rPr>
        <w:t>3</w:t>
      </w:r>
      <w:r w:rsidRPr="00AB1539">
        <w:rPr>
          <w:rFonts w:ascii="Tahoma" w:eastAsia="Times New Roman" w:hAnsi="Tahoma" w:cs="Tahoma"/>
          <w:lang w:eastAsia="sl-SI"/>
        </w:rPr>
        <w:t xml:space="preserve">) enakih izvodih, od katerih prejme naročnik </w:t>
      </w:r>
      <w:r w:rsidR="006C19CE">
        <w:rPr>
          <w:rFonts w:ascii="Tahoma" w:eastAsia="Times New Roman" w:hAnsi="Tahoma" w:cs="Tahoma"/>
          <w:lang w:eastAsia="sl-SI"/>
        </w:rPr>
        <w:t>dva</w:t>
      </w:r>
      <w:r w:rsidRPr="00AB1539">
        <w:rPr>
          <w:rFonts w:ascii="Tahoma" w:eastAsia="Times New Roman" w:hAnsi="Tahoma" w:cs="Tahoma"/>
          <w:lang w:eastAsia="sl-SI"/>
        </w:rPr>
        <w:t xml:space="preserve"> (</w:t>
      </w:r>
      <w:r w:rsidR="006C19CE">
        <w:rPr>
          <w:rFonts w:ascii="Tahoma" w:eastAsia="Times New Roman" w:hAnsi="Tahoma" w:cs="Tahoma"/>
          <w:lang w:eastAsia="sl-SI"/>
        </w:rPr>
        <w:t>2</w:t>
      </w:r>
      <w:r w:rsidRPr="00AB1539">
        <w:rPr>
          <w:rFonts w:ascii="Tahoma" w:eastAsia="Times New Roman" w:hAnsi="Tahoma" w:cs="Tahoma"/>
          <w:lang w:eastAsia="sl-SI"/>
        </w:rPr>
        <w:t xml:space="preserve">) </w:t>
      </w:r>
      <w:r w:rsidR="0029719B">
        <w:rPr>
          <w:rFonts w:ascii="Tahoma" w:eastAsia="Times New Roman" w:hAnsi="Tahoma" w:cs="Tahoma"/>
          <w:lang w:eastAsia="sl-SI"/>
        </w:rPr>
        <w:t xml:space="preserve">izvoda </w:t>
      </w:r>
      <w:r w:rsidRPr="00AB1539">
        <w:rPr>
          <w:rFonts w:ascii="Tahoma" w:eastAsia="Times New Roman" w:hAnsi="Tahoma" w:cs="Tahoma"/>
          <w:lang w:eastAsia="sl-SI"/>
        </w:rPr>
        <w:t xml:space="preserve">in izvajalec </w:t>
      </w:r>
      <w:r w:rsidR="006C19CE">
        <w:rPr>
          <w:rFonts w:ascii="Tahoma" w:eastAsia="Times New Roman" w:hAnsi="Tahoma" w:cs="Tahoma"/>
          <w:lang w:eastAsia="sl-SI"/>
        </w:rPr>
        <w:t>en</w:t>
      </w:r>
      <w:r w:rsidRPr="00AB1539">
        <w:rPr>
          <w:rFonts w:ascii="Tahoma" w:eastAsia="Times New Roman" w:hAnsi="Tahoma" w:cs="Tahoma"/>
          <w:lang w:eastAsia="sl-SI"/>
        </w:rPr>
        <w:t xml:space="preserve"> (</w:t>
      </w:r>
      <w:r w:rsidR="006C19CE">
        <w:rPr>
          <w:rFonts w:ascii="Tahoma" w:eastAsia="Times New Roman" w:hAnsi="Tahoma" w:cs="Tahoma"/>
          <w:lang w:eastAsia="sl-SI"/>
        </w:rPr>
        <w:t>1</w:t>
      </w:r>
      <w:r w:rsidRPr="00AB1539">
        <w:rPr>
          <w:rFonts w:ascii="Tahoma" w:eastAsia="Times New Roman" w:hAnsi="Tahoma" w:cs="Tahoma"/>
          <w:lang w:eastAsia="sl-SI"/>
        </w:rPr>
        <w:t xml:space="preserve">) izvod. </w:t>
      </w:r>
    </w:p>
    <w:p w14:paraId="73B59352" w14:textId="77777777" w:rsidR="00EC3759" w:rsidRPr="00EC4317" w:rsidRDefault="00EC3759" w:rsidP="00530307">
      <w:pPr>
        <w:keepNext/>
        <w:keepLines/>
        <w:tabs>
          <w:tab w:val="left" w:pos="1134"/>
          <w:tab w:val="left" w:pos="4820"/>
        </w:tabs>
        <w:spacing w:after="0" w:line="240" w:lineRule="auto"/>
        <w:jc w:val="both"/>
        <w:rPr>
          <w:rFonts w:ascii="Tahoma" w:eastAsia="Times New Roman" w:hAnsi="Tahoma" w:cs="Tahoma"/>
          <w:lang w:eastAsia="sl-SI"/>
        </w:rPr>
      </w:pPr>
    </w:p>
    <w:p w14:paraId="17E1AE39" w14:textId="77777777" w:rsidR="003D2D5F" w:rsidRPr="003D2D5F" w:rsidRDefault="003D2D5F" w:rsidP="003D2D5F">
      <w:pPr>
        <w:tabs>
          <w:tab w:val="left" w:pos="1134"/>
          <w:tab w:val="left" w:pos="4820"/>
        </w:tabs>
        <w:spacing w:after="0" w:line="240" w:lineRule="auto"/>
        <w:rPr>
          <w:rFonts w:ascii="Tahoma" w:eastAsia="Times New Roman" w:hAnsi="Tahoma" w:cs="Tahoma"/>
          <w:lang w:eastAsia="sl-SI"/>
        </w:rPr>
      </w:pPr>
      <w:r w:rsidRPr="003D2D5F">
        <w:rPr>
          <w:rFonts w:ascii="Tahoma" w:eastAsia="Times New Roman" w:hAnsi="Tahoma" w:cs="Tahoma"/>
          <w:lang w:eastAsia="sl-SI"/>
        </w:rPr>
        <w:t>Ljubljana, dne ___________</w:t>
      </w:r>
      <w:r w:rsidRPr="003D2D5F">
        <w:rPr>
          <w:rFonts w:ascii="Tahoma" w:eastAsia="Times New Roman" w:hAnsi="Tahoma" w:cs="Tahoma"/>
          <w:lang w:eastAsia="sl-SI"/>
        </w:rPr>
        <w:tab/>
        <w:t>_____________, dne ______________</w:t>
      </w:r>
    </w:p>
    <w:p w14:paraId="47E576E1" w14:textId="77777777" w:rsidR="003D2D5F" w:rsidRPr="003D2D5F" w:rsidRDefault="003D2D5F" w:rsidP="003D2D5F">
      <w:pPr>
        <w:tabs>
          <w:tab w:val="left" w:pos="4820"/>
        </w:tabs>
        <w:spacing w:after="0" w:line="240" w:lineRule="auto"/>
        <w:rPr>
          <w:rFonts w:ascii="Tahoma" w:eastAsia="Times New Roman" w:hAnsi="Tahoma" w:cs="Tahoma"/>
          <w:lang w:eastAsia="sl-SI"/>
        </w:rPr>
      </w:pPr>
    </w:p>
    <w:p w14:paraId="490E7C17" w14:textId="77777777" w:rsidR="003D2D5F" w:rsidRPr="003D2D5F" w:rsidRDefault="003D2D5F" w:rsidP="003D2D5F">
      <w:pPr>
        <w:tabs>
          <w:tab w:val="left" w:pos="4820"/>
        </w:tabs>
        <w:spacing w:after="0" w:line="240" w:lineRule="auto"/>
        <w:rPr>
          <w:rFonts w:ascii="Tahoma" w:eastAsia="Times New Roman" w:hAnsi="Tahoma" w:cs="Tahoma"/>
          <w:lang w:eastAsia="sl-SI"/>
        </w:rPr>
      </w:pPr>
    </w:p>
    <w:p w14:paraId="4BBB5CD7" w14:textId="77777777" w:rsidR="003D2D5F" w:rsidRPr="003D2D5F" w:rsidRDefault="003D2D5F" w:rsidP="003D2D5F">
      <w:pPr>
        <w:tabs>
          <w:tab w:val="left" w:pos="4820"/>
        </w:tabs>
        <w:spacing w:after="0" w:line="240" w:lineRule="auto"/>
        <w:rPr>
          <w:rFonts w:ascii="Tahoma" w:eastAsia="Times New Roman" w:hAnsi="Tahoma" w:cs="Tahoma"/>
          <w:lang w:eastAsia="sl-SI"/>
        </w:rPr>
      </w:pPr>
      <w:r w:rsidRPr="003D2D5F">
        <w:rPr>
          <w:rFonts w:ascii="Tahoma" w:eastAsia="Times New Roman" w:hAnsi="Tahoma" w:cs="Tahoma"/>
          <w:b/>
          <w:lang w:eastAsia="sl-SI"/>
        </w:rPr>
        <w:t>NAROČNIK:</w:t>
      </w:r>
      <w:r w:rsidRPr="003D2D5F">
        <w:rPr>
          <w:rFonts w:ascii="Tahoma" w:eastAsia="Times New Roman" w:hAnsi="Tahoma" w:cs="Tahoma"/>
          <w:lang w:eastAsia="sl-SI"/>
        </w:rPr>
        <w:tab/>
      </w:r>
      <w:r w:rsidRPr="003D2D5F">
        <w:rPr>
          <w:rFonts w:ascii="Tahoma" w:eastAsia="Times New Roman" w:hAnsi="Tahoma" w:cs="Tahoma"/>
          <w:b/>
          <w:lang w:eastAsia="sl-SI"/>
        </w:rPr>
        <w:t>IZVAJALEC:</w:t>
      </w:r>
    </w:p>
    <w:p w14:paraId="6DE57FD1" w14:textId="77777777" w:rsidR="003D2D5F" w:rsidRPr="003D2D5F" w:rsidRDefault="003D2D5F" w:rsidP="003D2D5F">
      <w:pPr>
        <w:tabs>
          <w:tab w:val="left" w:pos="4820"/>
        </w:tabs>
        <w:spacing w:after="0" w:line="240" w:lineRule="auto"/>
        <w:rPr>
          <w:rFonts w:ascii="Tahoma" w:eastAsia="Times New Roman" w:hAnsi="Tahoma" w:cs="Tahoma"/>
          <w:lang w:eastAsia="sl-SI"/>
        </w:rPr>
      </w:pPr>
    </w:p>
    <w:p w14:paraId="18655B5B" w14:textId="77777777" w:rsidR="003D2D5F" w:rsidRPr="003D2D5F" w:rsidRDefault="003D2D5F" w:rsidP="003D2D5F">
      <w:pPr>
        <w:spacing w:after="0" w:line="240" w:lineRule="auto"/>
        <w:jc w:val="both"/>
        <w:rPr>
          <w:rFonts w:ascii="Tahoma" w:eastAsia="Times New Roman" w:hAnsi="Tahoma" w:cs="Tahoma"/>
          <w:bCs/>
          <w:lang w:eastAsia="sl-SI"/>
        </w:rPr>
      </w:pPr>
      <w:r w:rsidRPr="003D2D5F">
        <w:rPr>
          <w:rFonts w:ascii="Tahoma" w:eastAsia="Times New Roman" w:hAnsi="Tahoma" w:cs="Tahoma"/>
          <w:bCs/>
          <w:lang w:eastAsia="sl-SI"/>
        </w:rPr>
        <w:t>Javno podjetje</w:t>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p>
    <w:p w14:paraId="036E713A" w14:textId="77777777" w:rsidR="003D2D5F" w:rsidRDefault="003D2D5F" w:rsidP="003D2D5F">
      <w:pPr>
        <w:spacing w:after="0" w:line="240" w:lineRule="auto"/>
        <w:jc w:val="both"/>
        <w:rPr>
          <w:rFonts w:ascii="Tahoma" w:eastAsia="Times New Roman" w:hAnsi="Tahoma" w:cs="Tahoma"/>
          <w:lang w:eastAsia="sl-SI"/>
        </w:rPr>
      </w:pPr>
      <w:r w:rsidRPr="003D2D5F">
        <w:rPr>
          <w:rFonts w:ascii="Tahoma" w:eastAsia="Times New Roman" w:hAnsi="Tahoma" w:cs="Tahoma"/>
          <w:bCs/>
          <w:lang w:eastAsia="sl-SI"/>
        </w:rPr>
        <w:t xml:space="preserve">Ljubljanska parkirišča in tržnice, </w:t>
      </w:r>
      <w:proofErr w:type="spellStart"/>
      <w:r w:rsidRPr="003D2D5F">
        <w:rPr>
          <w:rFonts w:ascii="Tahoma" w:eastAsia="Times New Roman" w:hAnsi="Tahoma" w:cs="Tahoma"/>
          <w:lang w:eastAsia="sl-SI"/>
        </w:rPr>
        <w:t>d.o.o</w:t>
      </w:r>
      <w:proofErr w:type="spellEnd"/>
      <w:r w:rsidRPr="003D2D5F">
        <w:rPr>
          <w:rFonts w:ascii="Tahoma" w:eastAsia="Times New Roman" w:hAnsi="Tahoma" w:cs="Tahoma"/>
          <w:lang w:eastAsia="sl-SI"/>
        </w:rPr>
        <w:t>.</w:t>
      </w:r>
      <w:r w:rsidRPr="003D2D5F">
        <w:rPr>
          <w:rFonts w:ascii="Tahoma" w:eastAsia="Times New Roman" w:hAnsi="Tahoma" w:cs="Tahoma"/>
          <w:lang w:eastAsia="sl-SI"/>
        </w:rPr>
        <w:tab/>
      </w:r>
      <w:r w:rsidRPr="003D2D5F">
        <w:rPr>
          <w:rFonts w:ascii="Tahoma" w:eastAsia="Times New Roman" w:hAnsi="Tahoma" w:cs="Tahoma"/>
          <w:lang w:eastAsia="sl-SI"/>
        </w:rPr>
        <w:tab/>
      </w:r>
    </w:p>
    <w:p w14:paraId="3EFA7644" w14:textId="77777777" w:rsidR="003D2D5F" w:rsidRDefault="003D2D5F" w:rsidP="003D2D5F">
      <w:pPr>
        <w:spacing w:after="0" w:line="240" w:lineRule="auto"/>
        <w:jc w:val="both"/>
        <w:rPr>
          <w:rFonts w:ascii="Tahoma" w:eastAsia="Times New Roman" w:hAnsi="Tahoma" w:cs="Tahoma"/>
          <w:lang w:eastAsia="sl-SI"/>
        </w:rPr>
      </w:pPr>
    </w:p>
    <w:p w14:paraId="2997F163" w14:textId="77777777" w:rsidR="003D2D5F" w:rsidRPr="003D2D5F" w:rsidRDefault="003D2D5F" w:rsidP="003D2D5F">
      <w:pPr>
        <w:spacing w:after="0" w:line="240" w:lineRule="auto"/>
        <w:jc w:val="both"/>
        <w:rPr>
          <w:rFonts w:ascii="Tahoma" w:eastAsia="Times New Roman" w:hAnsi="Tahoma" w:cs="Tahoma"/>
          <w:lang w:eastAsia="sl-SI"/>
        </w:rPr>
      </w:pPr>
    </w:p>
    <w:p w14:paraId="45141EE8" w14:textId="77777777" w:rsidR="003D2D5F" w:rsidRPr="003D2D5F" w:rsidRDefault="003D2D5F" w:rsidP="003D2D5F">
      <w:pPr>
        <w:spacing w:after="0" w:line="240" w:lineRule="auto"/>
        <w:jc w:val="both"/>
        <w:rPr>
          <w:rFonts w:ascii="Tahoma" w:eastAsia="Times New Roman" w:hAnsi="Tahoma" w:cs="Tahoma"/>
          <w:lang w:eastAsia="sl-SI"/>
        </w:rPr>
      </w:pPr>
      <w:r w:rsidRPr="003D2D5F">
        <w:rPr>
          <w:rFonts w:ascii="Tahoma" w:eastAsia="Times New Roman" w:hAnsi="Tahoma" w:cs="Tahoma"/>
          <w:lang w:eastAsia="sl-SI"/>
        </w:rPr>
        <w:t>Direktor:</w:t>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snapToGrid w:val="0"/>
          <w:lang w:eastAsia="sl-SI"/>
        </w:rPr>
        <w:tab/>
      </w:r>
      <w:r w:rsidRPr="003D2D5F">
        <w:rPr>
          <w:rFonts w:ascii="Tahoma" w:eastAsia="Times New Roman" w:hAnsi="Tahoma" w:cs="Tahoma"/>
          <w:snapToGrid w:val="0"/>
          <w:lang w:eastAsia="sl-SI"/>
        </w:rPr>
        <w:tab/>
      </w:r>
    </w:p>
    <w:p w14:paraId="2FF2901C" w14:textId="77777777" w:rsidR="003D2D5F" w:rsidRPr="003D2D5F" w:rsidRDefault="003D2D5F" w:rsidP="003D2D5F">
      <w:pPr>
        <w:spacing w:after="0" w:line="240" w:lineRule="auto"/>
        <w:rPr>
          <w:rFonts w:ascii="Tahoma" w:eastAsia="Times New Roman" w:hAnsi="Tahoma" w:cs="Tahoma"/>
          <w:snapToGrid w:val="0"/>
          <w:lang w:eastAsia="sl-SI"/>
        </w:rPr>
      </w:pPr>
      <w:r w:rsidRPr="003D2D5F">
        <w:rPr>
          <w:rFonts w:ascii="Tahoma" w:eastAsia="Times New Roman" w:hAnsi="Tahoma" w:cs="Tahoma"/>
          <w:snapToGrid w:val="0"/>
          <w:lang w:eastAsia="sl-SI"/>
        </w:rPr>
        <w:t>mag. Bojan Babič</w:t>
      </w:r>
    </w:p>
    <w:p w14:paraId="078F563F"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p>
    <w:p w14:paraId="20EC5AB9" w14:textId="77777777" w:rsidR="00EC3759" w:rsidRPr="00A811EC" w:rsidRDefault="00EC3759" w:rsidP="00530307">
      <w:pPr>
        <w:keepNext/>
        <w:keepLines/>
        <w:spacing w:after="0" w:line="240" w:lineRule="auto"/>
        <w:jc w:val="both"/>
        <w:rPr>
          <w:rFonts w:ascii="Tahoma" w:hAnsi="Tahoma" w:cs="Tahoma"/>
        </w:rPr>
      </w:pPr>
    </w:p>
    <w:p w14:paraId="266128A6" w14:textId="77777777" w:rsidR="00D11510" w:rsidRPr="00A811EC" w:rsidRDefault="00D11510" w:rsidP="00530307">
      <w:pPr>
        <w:keepNext/>
        <w:keepLines/>
        <w:spacing w:after="0" w:line="240" w:lineRule="auto"/>
        <w:jc w:val="both"/>
        <w:rPr>
          <w:rFonts w:ascii="Tahoma" w:hAnsi="Tahoma" w:cs="Tahoma"/>
        </w:rPr>
      </w:pPr>
    </w:p>
    <w:p w14:paraId="7861400B" w14:textId="77777777" w:rsidR="00D11510" w:rsidRPr="00A811EC" w:rsidRDefault="00D11510" w:rsidP="00530307">
      <w:pPr>
        <w:keepNext/>
        <w:keepLines/>
        <w:spacing w:after="0" w:line="240" w:lineRule="auto"/>
        <w:jc w:val="both"/>
        <w:rPr>
          <w:rFonts w:ascii="Tahoma" w:hAnsi="Tahoma" w:cs="Tahoma"/>
        </w:rPr>
      </w:pPr>
    </w:p>
    <w:p w14:paraId="45E2DABC" w14:textId="77777777" w:rsidR="00D11510" w:rsidRPr="00A811EC" w:rsidRDefault="00D11510" w:rsidP="00530307">
      <w:pPr>
        <w:keepNext/>
        <w:keepLines/>
        <w:spacing w:after="0" w:line="240" w:lineRule="auto"/>
        <w:jc w:val="both"/>
        <w:rPr>
          <w:rFonts w:ascii="Tahoma" w:hAnsi="Tahoma" w:cs="Tahoma"/>
        </w:rPr>
      </w:pPr>
    </w:p>
    <w:p w14:paraId="2AEE3823" w14:textId="77777777" w:rsidR="00F06BC8" w:rsidRPr="00A811EC" w:rsidRDefault="00F06BC8" w:rsidP="00530307">
      <w:pPr>
        <w:keepNext/>
        <w:keepLines/>
        <w:spacing w:after="0" w:line="240" w:lineRule="auto"/>
        <w:jc w:val="both"/>
        <w:rPr>
          <w:rFonts w:ascii="Tahoma" w:hAnsi="Tahoma" w:cs="Tahoma"/>
        </w:rPr>
      </w:pPr>
      <w:r w:rsidRPr="00A811EC">
        <w:rPr>
          <w:rFonts w:ascii="Tahoma" w:hAnsi="Tahoma" w:cs="Tahoma"/>
        </w:rPr>
        <w:t>Priloga:</w:t>
      </w:r>
    </w:p>
    <w:p w14:paraId="0FEC6864" w14:textId="77777777" w:rsidR="00F06BC8" w:rsidRPr="00A811EC" w:rsidRDefault="00F06BC8" w:rsidP="002C7037">
      <w:pPr>
        <w:keepNext/>
        <w:keepLines/>
        <w:numPr>
          <w:ilvl w:val="0"/>
          <w:numId w:val="8"/>
        </w:numPr>
        <w:spacing w:after="0" w:line="240" w:lineRule="auto"/>
        <w:jc w:val="both"/>
      </w:pPr>
      <w:r w:rsidRPr="00A811EC">
        <w:rPr>
          <w:rFonts w:ascii="Tahoma" w:hAnsi="Tahoma" w:cs="Tahoma"/>
        </w:rPr>
        <w:t>Priloga št. 1: ponudba izvajalca št. __________</w:t>
      </w:r>
      <w:r w:rsidR="007C672A" w:rsidRPr="00A811EC">
        <w:rPr>
          <w:rFonts w:ascii="Tahoma" w:hAnsi="Tahoma" w:cs="Tahoma"/>
        </w:rPr>
        <w:t>,</w:t>
      </w:r>
      <w:r w:rsidRPr="00A811EC">
        <w:rPr>
          <w:rFonts w:ascii="Tahoma" w:hAnsi="Tahoma" w:cs="Tahoma"/>
        </w:rPr>
        <w:t xml:space="preserve"> podana na pogajanjih dne _________</w:t>
      </w:r>
      <w:r w:rsidR="00B97BAF" w:rsidRPr="00A811EC">
        <w:rPr>
          <w:rFonts w:ascii="Tahoma" w:hAnsi="Tahoma" w:cs="Tahoma"/>
        </w:rPr>
        <w:t>,</w:t>
      </w:r>
    </w:p>
    <w:p w14:paraId="7B6D775A" w14:textId="77777777" w:rsidR="00F06BC8" w:rsidRPr="00A811EC" w:rsidRDefault="00F06BC8" w:rsidP="002C7037">
      <w:pPr>
        <w:keepNext/>
        <w:keepLines/>
        <w:numPr>
          <w:ilvl w:val="0"/>
          <w:numId w:val="8"/>
        </w:numPr>
        <w:spacing w:after="0" w:line="240" w:lineRule="auto"/>
        <w:jc w:val="both"/>
      </w:pPr>
      <w:r w:rsidRPr="00A811EC">
        <w:rPr>
          <w:rFonts w:ascii="Tahoma" w:hAnsi="Tahoma" w:cs="Tahoma"/>
        </w:rPr>
        <w:t>Priloga št. 2: ponudbeni predračun</w:t>
      </w:r>
      <w:r w:rsidR="00B97BAF" w:rsidRPr="00A811EC">
        <w:rPr>
          <w:rFonts w:ascii="Tahoma" w:hAnsi="Tahoma" w:cs="Tahoma"/>
        </w:rPr>
        <w:t xml:space="preserve"> izvajalca </w:t>
      </w:r>
      <w:r w:rsidR="00F93BB1">
        <w:rPr>
          <w:rFonts w:ascii="Tahoma" w:hAnsi="Tahoma" w:cs="Tahoma"/>
        </w:rPr>
        <w:t>podan na pogajanjih</w:t>
      </w:r>
      <w:r w:rsidR="00B97BAF" w:rsidRPr="00A811EC">
        <w:rPr>
          <w:rFonts w:ascii="Tahoma" w:hAnsi="Tahoma" w:cs="Tahoma"/>
        </w:rPr>
        <w:t xml:space="preserve"> dne ______________</w:t>
      </w:r>
      <w:r w:rsidR="003C1280" w:rsidRPr="00A811EC">
        <w:rPr>
          <w:rFonts w:ascii="Tahoma" w:hAnsi="Tahoma" w:cs="Tahoma"/>
        </w:rPr>
        <w:t>,</w:t>
      </w:r>
    </w:p>
    <w:p w14:paraId="3188AC49" w14:textId="77777777" w:rsidR="003C1280" w:rsidRPr="00A811EC" w:rsidRDefault="003C1280" w:rsidP="002C7037">
      <w:pPr>
        <w:numPr>
          <w:ilvl w:val="0"/>
          <w:numId w:val="8"/>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Priloga št. 3: Pooblastilo za vlaganje in podpisovanje evidenčnih listov v sistemu IS-odpadki.</w:t>
      </w:r>
    </w:p>
    <w:p w14:paraId="63463845" w14:textId="77777777" w:rsidR="003C1280" w:rsidRDefault="003C1280">
      <w:pPr>
        <w:spacing w:after="0" w:line="240" w:lineRule="auto"/>
        <w:rPr>
          <w:rFonts w:ascii="Tahoma" w:hAnsi="Tahoma" w:cs="Tahoma"/>
        </w:rPr>
      </w:pPr>
      <w:r>
        <w:rPr>
          <w:rFonts w:ascii="Tahoma" w:hAnsi="Tahoma" w:cs="Tahoma"/>
        </w:rPr>
        <w:br w:type="page"/>
      </w:r>
    </w:p>
    <w:p w14:paraId="17E9A169" w14:textId="41B08678" w:rsidR="003C1280" w:rsidRPr="00896BE4" w:rsidRDefault="003C1280" w:rsidP="003C1280">
      <w:pPr>
        <w:keepNext/>
        <w:widowControl w:val="0"/>
        <w:spacing w:after="0" w:line="240" w:lineRule="auto"/>
        <w:jc w:val="right"/>
        <w:rPr>
          <w:rFonts w:ascii="Tahoma" w:eastAsia="Times New Roman" w:hAnsi="Tahoma" w:cs="Tahoma"/>
          <w:b/>
          <w:sz w:val="20"/>
          <w:lang w:eastAsia="sl-SI"/>
        </w:rPr>
      </w:pPr>
      <w:r w:rsidRPr="00896BE4">
        <w:rPr>
          <w:rFonts w:ascii="Tahoma" w:eastAsia="Times New Roman" w:hAnsi="Tahoma" w:cs="Tahoma"/>
          <w:b/>
          <w:sz w:val="20"/>
          <w:lang w:eastAsia="sl-SI"/>
        </w:rPr>
        <w:lastRenderedPageBreak/>
        <w:t xml:space="preserve">Priloga št. </w:t>
      </w:r>
      <w:r w:rsidR="000F308C">
        <w:rPr>
          <w:rFonts w:ascii="Tahoma" w:eastAsia="Times New Roman" w:hAnsi="Tahoma" w:cs="Tahoma"/>
          <w:b/>
          <w:sz w:val="20"/>
          <w:lang w:eastAsia="sl-SI"/>
        </w:rPr>
        <w:t>3</w:t>
      </w:r>
      <w:r w:rsidRPr="00896BE4">
        <w:rPr>
          <w:rFonts w:ascii="Tahoma" w:eastAsia="Times New Roman" w:hAnsi="Tahoma" w:cs="Tahoma"/>
          <w:b/>
          <w:sz w:val="20"/>
          <w:lang w:eastAsia="sl-SI"/>
        </w:rPr>
        <w:fldChar w:fldCharType="begin"/>
      </w:r>
      <w:r w:rsidRPr="00896BE4">
        <w:rPr>
          <w:rFonts w:ascii="Tahoma" w:eastAsia="Times New Roman" w:hAnsi="Tahoma" w:cs="Tahoma"/>
          <w:b/>
          <w:sz w:val="20"/>
          <w:lang w:eastAsia="sl-SI"/>
        </w:rPr>
        <w:instrText xml:space="preserve"> FILLIN  \* MERGEFORMAT </w:instrText>
      </w:r>
      <w:r w:rsidRPr="00896BE4">
        <w:rPr>
          <w:rFonts w:ascii="Tahoma" w:eastAsia="Times New Roman" w:hAnsi="Tahoma" w:cs="Tahoma"/>
          <w:b/>
          <w:sz w:val="20"/>
          <w:lang w:eastAsia="sl-SI"/>
        </w:rPr>
        <w:fldChar w:fldCharType="end"/>
      </w:r>
      <w:r w:rsidRPr="00896BE4">
        <w:rPr>
          <w:rFonts w:ascii="Tahoma" w:eastAsia="Times New Roman" w:hAnsi="Tahoma" w:cs="Tahoma"/>
          <w:b/>
          <w:sz w:val="20"/>
          <w:lang w:eastAsia="sl-SI"/>
        </w:rPr>
        <w:t xml:space="preserve"> k </w:t>
      </w:r>
      <w:r>
        <w:rPr>
          <w:rFonts w:ascii="Tahoma" w:eastAsia="Times New Roman" w:hAnsi="Tahoma" w:cs="Tahoma"/>
          <w:b/>
          <w:sz w:val="20"/>
          <w:lang w:eastAsia="sl-SI"/>
        </w:rPr>
        <w:t>pogodbi</w:t>
      </w:r>
      <w:r w:rsidRPr="00896BE4">
        <w:rPr>
          <w:rFonts w:ascii="Tahoma" w:eastAsia="Times New Roman" w:hAnsi="Tahoma" w:cs="Tahoma"/>
          <w:b/>
          <w:sz w:val="20"/>
          <w:lang w:eastAsia="sl-SI"/>
        </w:rPr>
        <w:t xml:space="preserve"> št. </w:t>
      </w:r>
      <w:r w:rsidR="00B2566B">
        <w:rPr>
          <w:rFonts w:ascii="Tahoma" w:eastAsia="Times New Roman" w:hAnsi="Tahoma" w:cs="Tahoma"/>
          <w:b/>
          <w:sz w:val="20"/>
          <w:lang w:eastAsia="sl-SI"/>
        </w:rPr>
        <w:t>LPT-59/25</w:t>
      </w:r>
    </w:p>
    <w:p w14:paraId="78E1F3A9" w14:textId="77777777" w:rsidR="003C1280" w:rsidRPr="00896BE4" w:rsidRDefault="003C1280" w:rsidP="003C1280">
      <w:pPr>
        <w:keepNext/>
        <w:widowControl w:val="0"/>
        <w:tabs>
          <w:tab w:val="left" w:pos="426"/>
        </w:tabs>
        <w:adjustRightInd w:val="0"/>
        <w:spacing w:after="0" w:line="240" w:lineRule="auto"/>
        <w:jc w:val="both"/>
        <w:textAlignment w:val="baseline"/>
        <w:rPr>
          <w:rFonts w:ascii="Tahoma" w:eastAsia="Times New Roman" w:hAnsi="Tahoma" w:cs="Tahoma"/>
          <w:sz w:val="20"/>
          <w:lang w:eastAsia="sl-SI"/>
        </w:rPr>
      </w:pPr>
    </w:p>
    <w:tbl>
      <w:tblPr>
        <w:tblW w:w="9959" w:type="dxa"/>
        <w:tblInd w:w="70"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3C1280" w:rsidRPr="00896BE4" w14:paraId="2E649A70" w14:textId="77777777" w:rsidTr="003C1280">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0F4D9548" w14:textId="77777777" w:rsidR="003C1280" w:rsidRPr="00896BE4" w:rsidRDefault="003C1280" w:rsidP="003C1280">
            <w:pPr>
              <w:keepNext/>
              <w:widowControl w:val="0"/>
              <w:spacing w:after="0" w:line="240" w:lineRule="auto"/>
              <w:jc w:val="center"/>
              <w:rPr>
                <w:rFonts w:eastAsia="Times New Roman" w:cs="Calibri"/>
                <w:b/>
                <w:bCs/>
                <w:color w:val="000000"/>
                <w:sz w:val="24"/>
                <w:szCs w:val="28"/>
                <w:lang w:eastAsia="sl-SI"/>
              </w:rPr>
            </w:pPr>
            <w:r w:rsidRPr="00896BE4">
              <w:rPr>
                <w:rFonts w:eastAsia="Times New Roman" w:cs="Calibri"/>
                <w:b/>
                <w:bCs/>
                <w:color w:val="000000"/>
                <w:sz w:val="24"/>
                <w:szCs w:val="28"/>
                <w:lang w:eastAsia="sl-SI"/>
              </w:rPr>
              <w:t>POOBLASTILO</w:t>
            </w:r>
          </w:p>
        </w:tc>
      </w:tr>
      <w:tr w:rsidR="003C1280" w:rsidRPr="00896BE4" w14:paraId="71698A30" w14:textId="77777777" w:rsidTr="003C1280">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648585C4" w14:textId="77777777" w:rsidR="003C1280" w:rsidRPr="00896BE4" w:rsidRDefault="003C1280" w:rsidP="003C1280">
            <w:pPr>
              <w:keepNext/>
              <w:widowControl w:val="0"/>
              <w:spacing w:after="0" w:line="240" w:lineRule="auto"/>
              <w:jc w:val="center"/>
              <w:rPr>
                <w:rFonts w:eastAsia="Times New Roman" w:cs="Calibri"/>
                <w:b/>
                <w:bCs/>
                <w:color w:val="000000"/>
                <w:sz w:val="24"/>
                <w:szCs w:val="28"/>
                <w:lang w:eastAsia="sl-SI"/>
              </w:rPr>
            </w:pPr>
            <w:r w:rsidRPr="00896BE4">
              <w:rPr>
                <w:rFonts w:eastAsia="Times New Roman" w:cs="Calibri"/>
                <w:b/>
                <w:bCs/>
                <w:color w:val="000000"/>
                <w:sz w:val="24"/>
                <w:szCs w:val="28"/>
                <w:lang w:eastAsia="sl-SI"/>
              </w:rPr>
              <w:t>ZA VLAGANJE IN PODPISOVANJE EVIDENČNIH LISTOV V SISTEMU IS-ODPADKI</w:t>
            </w:r>
          </w:p>
        </w:tc>
      </w:tr>
      <w:tr w:rsidR="003C1280" w:rsidRPr="00896BE4" w14:paraId="5E5DE24A" w14:textId="77777777" w:rsidTr="003C1280">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78E75968" w14:textId="77777777" w:rsidR="003C1280" w:rsidRPr="00896BE4" w:rsidRDefault="003C1280" w:rsidP="003C1280">
            <w:pPr>
              <w:keepNext/>
              <w:widowControl w:val="0"/>
              <w:spacing w:after="0" w:line="240" w:lineRule="auto"/>
              <w:rPr>
                <w:rFonts w:eastAsia="Times New Roman" w:cs="Calibri"/>
                <w:color w:val="000000"/>
                <w:sz w:val="20"/>
                <w:lang w:eastAsia="sl-SI"/>
              </w:rPr>
            </w:pPr>
            <w:r w:rsidRPr="00896BE4">
              <w:rPr>
                <w:rFonts w:eastAsia="Times New Roman" w:cs="Calibri"/>
                <w:color w:val="000000"/>
                <w:sz w:val="20"/>
                <w:lang w:eastAsia="sl-SI"/>
              </w:rPr>
              <w:t> </w:t>
            </w:r>
          </w:p>
        </w:tc>
      </w:tr>
      <w:tr w:rsidR="003C1280" w:rsidRPr="00896BE4" w14:paraId="0A2CFD4A"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2BF264B"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PODATKI O POOBLASTITELJU</w:t>
            </w:r>
          </w:p>
        </w:tc>
      </w:tr>
      <w:tr w:rsidR="003C1280" w:rsidRPr="00896BE4" w14:paraId="34D9B794"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7AFDC4E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val="restart"/>
            <w:tcBorders>
              <w:top w:val="nil"/>
              <w:left w:val="nil"/>
            </w:tcBorders>
            <w:shd w:val="clear" w:color="auto" w:fill="auto"/>
            <w:noWrap/>
            <w:vAlign w:val="bottom"/>
            <w:hideMark/>
          </w:tcPr>
          <w:p w14:paraId="747743D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p w14:paraId="1E72168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Naziv: </w:t>
            </w:r>
            <w:r w:rsidR="00E6314D" w:rsidRPr="00E6314D">
              <w:rPr>
                <w:rFonts w:ascii="Arial" w:eastAsia="Times New Roman" w:hAnsi="Arial" w:cs="Arial"/>
                <w:b/>
                <w:color w:val="000000"/>
                <w:sz w:val="18"/>
                <w:szCs w:val="20"/>
                <w:lang w:eastAsia="sl-SI"/>
              </w:rPr>
              <w:t xml:space="preserve">Javno podjetje Ljubljanska parkirišča in tržnice, </w:t>
            </w:r>
            <w:proofErr w:type="spellStart"/>
            <w:r w:rsidR="00E6314D" w:rsidRPr="00E6314D">
              <w:rPr>
                <w:rFonts w:ascii="Arial" w:eastAsia="Times New Roman" w:hAnsi="Arial" w:cs="Arial"/>
                <w:b/>
                <w:color w:val="000000"/>
                <w:sz w:val="18"/>
                <w:szCs w:val="20"/>
                <w:lang w:eastAsia="sl-SI"/>
              </w:rPr>
              <w:t>d.o.o</w:t>
            </w:r>
            <w:proofErr w:type="spellEnd"/>
            <w:r w:rsidR="00E6314D" w:rsidRPr="00E6314D">
              <w:rPr>
                <w:rFonts w:ascii="Arial" w:eastAsia="Times New Roman" w:hAnsi="Arial" w:cs="Arial"/>
                <w:b/>
                <w:color w:val="000000"/>
                <w:sz w:val="18"/>
                <w:szCs w:val="20"/>
                <w:lang w:eastAsia="sl-SI"/>
              </w:rPr>
              <w:t>., Kopitarjeva ulica 2, 1000 Ljubljana</w:t>
            </w:r>
          </w:p>
          <w:p w14:paraId="19D6EBE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p w14:paraId="65257D05" w14:textId="77777777" w:rsidR="003C1280" w:rsidRPr="00896BE4" w:rsidRDefault="003C1280" w:rsidP="003C1280">
            <w:pPr>
              <w:keepNext/>
              <w:widowControl w:val="0"/>
              <w:spacing w:after="0" w:line="240" w:lineRule="auto"/>
              <w:rPr>
                <w:rFonts w:ascii="Arial" w:eastAsia="Times New Roman" w:hAnsi="Arial" w:cs="Arial"/>
                <w:b/>
                <w:color w:val="000000"/>
                <w:sz w:val="18"/>
                <w:szCs w:val="20"/>
                <w:lang w:eastAsia="sl-SI"/>
              </w:rPr>
            </w:pPr>
            <w:r w:rsidRPr="00896BE4">
              <w:rPr>
                <w:rFonts w:ascii="Arial" w:eastAsia="Times New Roman" w:hAnsi="Arial" w:cs="Arial"/>
                <w:color w:val="000000"/>
                <w:sz w:val="18"/>
                <w:szCs w:val="20"/>
                <w:lang w:eastAsia="sl-SI"/>
              </w:rPr>
              <w:t xml:space="preserve">ID davčna številka: </w:t>
            </w:r>
            <w:r w:rsidR="00E6314D" w:rsidRPr="00E6314D">
              <w:rPr>
                <w:rFonts w:ascii="Arial" w:eastAsia="Times New Roman" w:hAnsi="Arial" w:cs="Arial"/>
                <w:b/>
                <w:color w:val="000000"/>
                <w:sz w:val="18"/>
                <w:szCs w:val="20"/>
                <w:lang w:eastAsia="sl-SI"/>
              </w:rPr>
              <w:t>SI50652613</w:t>
            </w:r>
          </w:p>
          <w:p w14:paraId="6A3A232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5364409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Matična številka: </w:t>
            </w:r>
            <w:r w:rsidR="00E6314D" w:rsidRPr="00E6314D">
              <w:rPr>
                <w:rFonts w:ascii="Arial" w:eastAsia="Times New Roman" w:hAnsi="Arial" w:cs="Arial"/>
                <w:b/>
                <w:color w:val="000000"/>
                <w:sz w:val="18"/>
                <w:szCs w:val="20"/>
                <w:lang w:eastAsia="sl-SI"/>
              </w:rPr>
              <w:t>5607906000</w:t>
            </w:r>
          </w:p>
          <w:p w14:paraId="480E2F5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633A80E1" w14:textId="77777777"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xml:space="preserve">Šifra dejavnosti: </w:t>
            </w:r>
            <w:r w:rsidR="00E6314D" w:rsidRPr="00E6314D">
              <w:rPr>
                <w:rFonts w:ascii="Arial" w:eastAsia="Times New Roman" w:hAnsi="Arial" w:cs="Arial"/>
                <w:b/>
                <w:color w:val="000000"/>
                <w:sz w:val="18"/>
                <w:szCs w:val="20"/>
                <w:lang w:eastAsia="sl-SI"/>
              </w:rPr>
              <w:t xml:space="preserve">68.200    </w:t>
            </w:r>
            <w:r w:rsidR="00747968" w:rsidRPr="00A811EC">
              <w:rPr>
                <w:rFonts w:ascii="Arial" w:eastAsia="Times New Roman" w:hAnsi="Arial" w:cs="Arial"/>
                <w:color w:val="000000"/>
                <w:sz w:val="18"/>
                <w:szCs w:val="20"/>
                <w:lang w:eastAsia="sl-SI"/>
              </w:rPr>
              <w:t xml:space="preserve">   </w:t>
            </w:r>
            <w:r w:rsidRPr="00A811EC">
              <w:rPr>
                <w:rFonts w:ascii="Arial" w:eastAsia="Times New Roman" w:hAnsi="Arial" w:cs="Arial"/>
                <w:color w:val="000000"/>
                <w:sz w:val="18"/>
                <w:szCs w:val="20"/>
                <w:lang w:eastAsia="sl-SI"/>
              </w:rPr>
              <w:t> </w:t>
            </w:r>
          </w:p>
          <w:p w14:paraId="566F2FFF" w14:textId="77777777"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w:t>
            </w:r>
          </w:p>
          <w:p w14:paraId="029137EF" w14:textId="77777777" w:rsidR="003C1280" w:rsidRPr="00A811EC" w:rsidRDefault="003C1280" w:rsidP="003C1280">
            <w:pPr>
              <w:keepNext/>
              <w:widowControl w:val="0"/>
              <w:spacing w:after="0" w:line="240" w:lineRule="auto"/>
              <w:rPr>
                <w:rFonts w:ascii="Arial" w:eastAsia="Times New Roman" w:hAnsi="Arial" w:cs="Arial"/>
                <w:b/>
                <w:color w:val="000000"/>
                <w:sz w:val="18"/>
                <w:szCs w:val="20"/>
                <w:lang w:eastAsia="sl-SI"/>
              </w:rPr>
            </w:pPr>
            <w:r w:rsidRPr="00A811EC">
              <w:rPr>
                <w:rFonts w:ascii="Arial" w:eastAsia="Times New Roman" w:hAnsi="Arial" w:cs="Arial"/>
                <w:color w:val="000000"/>
                <w:sz w:val="18"/>
                <w:szCs w:val="20"/>
                <w:lang w:eastAsia="sl-SI"/>
              </w:rPr>
              <w:t xml:space="preserve">Telefon: </w:t>
            </w:r>
            <w:r w:rsidR="00E6314D" w:rsidRPr="00E6314D">
              <w:rPr>
                <w:rFonts w:ascii="Arial" w:eastAsia="Times New Roman" w:hAnsi="Arial" w:cs="Arial"/>
                <w:b/>
                <w:color w:val="000000"/>
                <w:sz w:val="18"/>
                <w:szCs w:val="20"/>
                <w:lang w:eastAsia="sl-SI"/>
              </w:rPr>
              <w:t>01 300 12 00</w:t>
            </w:r>
          </w:p>
          <w:p w14:paraId="181B8DB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w:t>
            </w:r>
            <w:r w:rsidRPr="00896BE4">
              <w:rPr>
                <w:rFonts w:ascii="Arial" w:eastAsia="Times New Roman" w:hAnsi="Arial" w:cs="Arial"/>
                <w:color w:val="000000"/>
                <w:sz w:val="18"/>
                <w:szCs w:val="20"/>
                <w:lang w:eastAsia="sl-SI"/>
              </w:rPr>
              <w:t> </w:t>
            </w:r>
          </w:p>
          <w:p w14:paraId="741765D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E-pošta: </w:t>
            </w:r>
            <w:r w:rsidR="00320A2A" w:rsidRPr="00320A2A">
              <w:rPr>
                <w:rFonts w:ascii="Arial" w:eastAsia="Times New Roman" w:hAnsi="Arial" w:cs="Arial"/>
                <w:b/>
                <w:color w:val="000000"/>
                <w:sz w:val="18"/>
                <w:szCs w:val="20"/>
                <w:lang w:eastAsia="sl-SI"/>
              </w:rPr>
              <w:t>info@</w:t>
            </w:r>
            <w:r w:rsidR="00E6314D">
              <w:rPr>
                <w:rFonts w:ascii="Arial" w:eastAsia="Times New Roman" w:hAnsi="Arial" w:cs="Arial"/>
                <w:b/>
                <w:color w:val="000000"/>
                <w:sz w:val="18"/>
                <w:szCs w:val="20"/>
                <w:lang w:eastAsia="sl-SI"/>
              </w:rPr>
              <w:t>lpt</w:t>
            </w:r>
            <w:r w:rsidR="00320A2A" w:rsidRPr="00320A2A">
              <w:rPr>
                <w:rFonts w:ascii="Arial" w:eastAsia="Times New Roman" w:hAnsi="Arial" w:cs="Arial"/>
                <w:b/>
                <w:color w:val="000000"/>
                <w:sz w:val="18"/>
                <w:szCs w:val="20"/>
                <w:lang w:eastAsia="sl-SI"/>
              </w:rPr>
              <w:t>.si</w:t>
            </w:r>
          </w:p>
          <w:p w14:paraId="40A9DB5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4F507F5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Ime in priimek zakonitega zastopnika oz. odgovorne osebe: </w:t>
            </w:r>
            <w:r w:rsidR="00E6314D" w:rsidRPr="00E6314D">
              <w:rPr>
                <w:rFonts w:ascii="Arial" w:eastAsia="Times New Roman" w:hAnsi="Arial" w:cs="Arial"/>
                <w:b/>
                <w:color w:val="000000"/>
                <w:sz w:val="18"/>
                <w:szCs w:val="20"/>
                <w:lang w:eastAsia="sl-SI"/>
              </w:rPr>
              <w:t>mag. Bojan Babič</w:t>
            </w:r>
            <w:r w:rsidRPr="00896BE4">
              <w:rPr>
                <w:rFonts w:ascii="Arial" w:eastAsia="Times New Roman" w:hAnsi="Arial" w:cs="Arial"/>
                <w:b/>
                <w:color w:val="000000"/>
                <w:sz w:val="18"/>
                <w:szCs w:val="20"/>
                <w:lang w:eastAsia="sl-SI"/>
              </w:rPr>
              <w:t>, direktor</w:t>
            </w:r>
          </w:p>
          <w:p w14:paraId="5E31BAD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3F129474"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1F646AB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6A5E4F3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263F5359"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6D5EFF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1862ED8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4B945666"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66D481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09743EA8"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037708C"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14C356B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24E2147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BB749BC"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9E56C7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3180227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809EDA7"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194799A"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PODATKI O POOBLAŠČENCU</w:t>
            </w:r>
          </w:p>
        </w:tc>
      </w:tr>
      <w:tr w:rsidR="003C1280" w:rsidRPr="00896BE4" w14:paraId="115F504E"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tcPr>
          <w:p w14:paraId="4FEED7F0"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5453" w:type="dxa"/>
            <w:gridSpan w:val="8"/>
            <w:tcBorders>
              <w:top w:val="single" w:sz="4" w:space="0" w:color="auto"/>
              <w:left w:val="nil"/>
              <w:bottom w:val="nil"/>
              <w:right w:val="nil"/>
            </w:tcBorders>
            <w:shd w:val="clear" w:color="auto" w:fill="auto"/>
            <w:noWrap/>
            <w:vAlign w:val="bottom"/>
          </w:tcPr>
          <w:p w14:paraId="18DEFBD7" w14:textId="77777777" w:rsidR="003C1280" w:rsidRPr="00896BE4" w:rsidRDefault="003C1280" w:rsidP="003C1280">
            <w:pPr>
              <w:keepNext/>
              <w:widowControl w:val="0"/>
              <w:spacing w:after="0" w:line="240" w:lineRule="auto"/>
              <w:rPr>
                <w:rFonts w:ascii="Arial" w:eastAsia="Times New Roman" w:hAnsi="Arial" w:cs="Arial"/>
                <w:b/>
                <w:bCs/>
                <w:color w:val="000000"/>
                <w:sz w:val="16"/>
                <w:szCs w:val="20"/>
                <w:lang w:eastAsia="sl-SI"/>
              </w:rPr>
            </w:pPr>
          </w:p>
        </w:tc>
        <w:tc>
          <w:tcPr>
            <w:tcW w:w="3587" w:type="dxa"/>
            <w:gridSpan w:val="3"/>
            <w:tcBorders>
              <w:top w:val="single" w:sz="4" w:space="0" w:color="auto"/>
              <w:left w:val="nil"/>
              <w:bottom w:val="nil"/>
              <w:right w:val="nil"/>
            </w:tcBorders>
            <w:shd w:val="clear" w:color="auto" w:fill="auto"/>
            <w:noWrap/>
            <w:vAlign w:val="bottom"/>
            <w:hideMark/>
          </w:tcPr>
          <w:p w14:paraId="3D701EED"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 </w:t>
            </w:r>
          </w:p>
        </w:tc>
      </w:tr>
      <w:tr w:rsidR="003C1280" w:rsidRPr="00896BE4" w14:paraId="5F1B2585"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0986A8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423B544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Naziv, firma in sedež pravne osebe:</w:t>
            </w:r>
          </w:p>
        </w:tc>
        <w:tc>
          <w:tcPr>
            <w:tcW w:w="3587" w:type="dxa"/>
            <w:gridSpan w:val="3"/>
            <w:tcBorders>
              <w:top w:val="nil"/>
              <w:left w:val="nil"/>
              <w:bottom w:val="nil"/>
              <w:right w:val="nil"/>
            </w:tcBorders>
            <w:shd w:val="clear" w:color="auto" w:fill="auto"/>
            <w:noWrap/>
            <w:vAlign w:val="bottom"/>
          </w:tcPr>
          <w:p w14:paraId="791CC0BE"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1E971B02"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2F7B39C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2563842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75D24467"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3C92A4F7"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25F3CB4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14CB564A"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ID davčna številka:</w:t>
            </w:r>
          </w:p>
          <w:p w14:paraId="57BA1E6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A2C9D1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12C7D859"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0CF610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0EC97C4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Matična številka:</w:t>
            </w:r>
          </w:p>
          <w:p w14:paraId="62B218AB"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656946A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3ADDF3E6"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7C38ED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444BDD5E"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Telefon:</w:t>
            </w:r>
          </w:p>
          <w:p w14:paraId="2D784461"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79E3FFEC"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49D270D7"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FE29F6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640B603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roofErr w:type="spellStart"/>
            <w:r w:rsidRPr="00896BE4">
              <w:rPr>
                <w:rFonts w:ascii="Arial" w:eastAsia="Times New Roman" w:hAnsi="Arial" w:cs="Arial"/>
                <w:color w:val="000000"/>
                <w:sz w:val="18"/>
                <w:szCs w:val="20"/>
                <w:lang w:eastAsia="sl-SI"/>
              </w:rPr>
              <w:t>Fax</w:t>
            </w:r>
            <w:proofErr w:type="spellEnd"/>
            <w:r w:rsidRPr="00896BE4">
              <w:rPr>
                <w:rFonts w:ascii="Arial" w:eastAsia="Times New Roman" w:hAnsi="Arial" w:cs="Arial"/>
                <w:color w:val="000000"/>
                <w:sz w:val="18"/>
                <w:szCs w:val="20"/>
                <w:lang w:eastAsia="sl-SI"/>
              </w:rPr>
              <w:t>:</w:t>
            </w:r>
          </w:p>
          <w:p w14:paraId="2376A6E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9ED90A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245B34F1"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293FC7B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0EDD88A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Ime in Priimek zakonitega zastopnika oz. odgovorne osebe:</w:t>
            </w:r>
          </w:p>
        </w:tc>
        <w:tc>
          <w:tcPr>
            <w:tcW w:w="3587" w:type="dxa"/>
            <w:gridSpan w:val="3"/>
            <w:tcBorders>
              <w:top w:val="nil"/>
              <w:left w:val="nil"/>
              <w:bottom w:val="nil"/>
              <w:right w:val="nil"/>
            </w:tcBorders>
            <w:shd w:val="clear" w:color="auto" w:fill="auto"/>
            <w:noWrap/>
            <w:vAlign w:val="bottom"/>
          </w:tcPr>
          <w:p w14:paraId="63CF577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37BBC77D"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A0ACAAE"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6B0E59D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209964C6"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7FF70C39"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9E0CBCB"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OBSEG IN ČASOVNA VELJAVNOST POOBLASTILA</w:t>
            </w:r>
          </w:p>
        </w:tc>
      </w:tr>
      <w:tr w:rsidR="003C1280" w:rsidRPr="00896BE4" w14:paraId="719F7736"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39CF2F9"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1.</w:t>
            </w:r>
          </w:p>
        </w:tc>
        <w:tc>
          <w:tcPr>
            <w:tcW w:w="9040" w:type="dxa"/>
            <w:gridSpan w:val="11"/>
            <w:tcBorders>
              <w:top w:val="nil"/>
              <w:left w:val="nil"/>
              <w:bottom w:val="nil"/>
              <w:right w:val="nil"/>
            </w:tcBorders>
            <w:shd w:val="clear" w:color="auto" w:fill="auto"/>
            <w:noWrap/>
            <w:vAlign w:val="bottom"/>
            <w:hideMark/>
          </w:tcPr>
          <w:p w14:paraId="7722157E"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Pooblastilo velja za vlaganje in podpisovanje evidenčnih listov v sistemu IS-ODPADKI</w:t>
            </w:r>
          </w:p>
        </w:tc>
      </w:tr>
      <w:tr w:rsidR="003C1280" w:rsidRPr="00896BE4" w14:paraId="5BFAC514"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0DAD36F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9040" w:type="dxa"/>
            <w:gridSpan w:val="11"/>
            <w:tcBorders>
              <w:top w:val="nil"/>
              <w:left w:val="nil"/>
              <w:bottom w:val="nil"/>
              <w:right w:val="nil"/>
            </w:tcBorders>
            <w:shd w:val="clear" w:color="auto" w:fill="auto"/>
            <w:noWrap/>
            <w:vAlign w:val="bottom"/>
            <w:hideMark/>
          </w:tcPr>
          <w:p w14:paraId="4921C425"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2F6E9E4D" w14:textId="77777777" w:rsidR="003C1280" w:rsidRPr="00896BE4" w:rsidRDefault="003C1280" w:rsidP="003C1280">
            <w:pPr>
              <w:keepNext/>
              <w:widowControl w:val="0"/>
              <w:spacing w:after="0" w:line="240" w:lineRule="auto"/>
              <w:ind w:left="-47" w:firstLine="47"/>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41BBC82A" w14:textId="77777777" w:rsidR="003C1280" w:rsidRPr="00896BE4" w:rsidRDefault="003C1280" w:rsidP="003C1280">
            <w:pPr>
              <w:keepNext/>
              <w:widowControl w:val="0"/>
              <w:spacing w:after="0" w:line="240" w:lineRule="auto"/>
              <w:ind w:left="-174"/>
              <w:rPr>
                <w:rFonts w:ascii="Arial" w:eastAsia="Times New Roman" w:hAnsi="Arial" w:cs="Arial"/>
                <w:b/>
                <w:bCs/>
                <w:color w:val="000000"/>
                <w:sz w:val="18"/>
                <w:szCs w:val="20"/>
                <w:lang w:eastAsia="sl-SI"/>
              </w:rPr>
            </w:pPr>
          </w:p>
        </w:tc>
      </w:tr>
      <w:tr w:rsidR="003C1280" w:rsidRPr="00896BE4" w14:paraId="306A3A29"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3E677798"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2.</w:t>
            </w:r>
          </w:p>
        </w:tc>
        <w:tc>
          <w:tcPr>
            <w:tcW w:w="9040" w:type="dxa"/>
            <w:gridSpan w:val="11"/>
            <w:tcBorders>
              <w:top w:val="nil"/>
              <w:left w:val="nil"/>
              <w:bottom w:val="nil"/>
              <w:right w:val="nil"/>
            </w:tcBorders>
            <w:shd w:val="clear" w:color="auto" w:fill="auto"/>
            <w:noWrap/>
            <w:vAlign w:val="bottom"/>
            <w:hideMark/>
          </w:tcPr>
          <w:p w14:paraId="2263C834" w14:textId="66C14A29" w:rsidR="003C1280" w:rsidRPr="00896BE4" w:rsidRDefault="003C1280" w:rsidP="00320A2A">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 xml:space="preserve">Pooblastilo velja za čas veljavnosti </w:t>
            </w:r>
            <w:r w:rsidR="007C13BE">
              <w:rPr>
                <w:rFonts w:ascii="Arial" w:eastAsia="Times New Roman" w:hAnsi="Arial" w:cs="Arial"/>
                <w:b/>
                <w:bCs/>
                <w:color w:val="000000"/>
                <w:sz w:val="18"/>
                <w:szCs w:val="20"/>
                <w:lang w:eastAsia="sl-SI"/>
              </w:rPr>
              <w:t xml:space="preserve">pogodbe </w:t>
            </w:r>
            <w:r w:rsidRPr="00896BE4">
              <w:rPr>
                <w:rFonts w:ascii="Arial" w:eastAsia="Times New Roman" w:hAnsi="Arial" w:cs="Arial"/>
                <w:b/>
                <w:bCs/>
                <w:color w:val="000000"/>
                <w:sz w:val="18"/>
                <w:szCs w:val="20"/>
                <w:lang w:eastAsia="sl-SI"/>
              </w:rPr>
              <w:t xml:space="preserve"> št. </w:t>
            </w:r>
            <w:r w:rsidR="00B2566B">
              <w:rPr>
                <w:rFonts w:ascii="Arial" w:eastAsia="Times New Roman" w:hAnsi="Arial" w:cs="Arial"/>
                <w:b/>
                <w:bCs/>
                <w:color w:val="000000"/>
                <w:sz w:val="18"/>
                <w:szCs w:val="20"/>
                <w:lang w:eastAsia="sl-SI"/>
              </w:rPr>
              <w:t>LPT-59/25</w:t>
            </w:r>
            <w:r w:rsidRPr="00896BE4">
              <w:rPr>
                <w:rFonts w:ascii="Arial" w:eastAsia="Times New Roman" w:hAnsi="Arial" w:cs="Arial"/>
                <w:b/>
                <w:bCs/>
                <w:color w:val="000000"/>
                <w:sz w:val="18"/>
                <w:szCs w:val="20"/>
                <w:lang w:eastAsia="sl-SI"/>
              </w:rPr>
              <w:t>.</w:t>
            </w:r>
          </w:p>
        </w:tc>
        <w:tc>
          <w:tcPr>
            <w:tcW w:w="160" w:type="dxa"/>
            <w:tcBorders>
              <w:top w:val="nil"/>
              <w:left w:val="nil"/>
              <w:bottom w:val="nil"/>
              <w:right w:val="nil"/>
            </w:tcBorders>
            <w:shd w:val="clear" w:color="auto" w:fill="auto"/>
            <w:noWrap/>
            <w:vAlign w:val="bottom"/>
            <w:hideMark/>
          </w:tcPr>
          <w:p w14:paraId="69043F64"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6300CAA0"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5B019B59"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76460F28"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4596" w:type="dxa"/>
            <w:gridSpan w:val="4"/>
            <w:tcBorders>
              <w:top w:val="nil"/>
              <w:left w:val="nil"/>
              <w:bottom w:val="nil"/>
              <w:right w:val="nil"/>
            </w:tcBorders>
            <w:shd w:val="clear" w:color="auto" w:fill="auto"/>
            <w:noWrap/>
            <w:vAlign w:val="bottom"/>
            <w:hideMark/>
          </w:tcPr>
          <w:p w14:paraId="78C070AE"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09AFCCDC"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3852BAF6"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58DB3B32"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46" w:type="dxa"/>
            <w:tcBorders>
              <w:top w:val="nil"/>
              <w:left w:val="nil"/>
              <w:bottom w:val="nil"/>
              <w:right w:val="nil"/>
            </w:tcBorders>
            <w:shd w:val="clear" w:color="auto" w:fill="auto"/>
            <w:noWrap/>
            <w:vAlign w:val="bottom"/>
            <w:hideMark/>
          </w:tcPr>
          <w:p w14:paraId="6D7AC01B"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3587" w:type="dxa"/>
            <w:gridSpan w:val="3"/>
            <w:tcBorders>
              <w:top w:val="nil"/>
              <w:left w:val="nil"/>
              <w:bottom w:val="nil"/>
              <w:right w:val="nil"/>
            </w:tcBorders>
            <w:shd w:val="clear" w:color="auto" w:fill="auto"/>
            <w:noWrap/>
            <w:vAlign w:val="bottom"/>
            <w:hideMark/>
          </w:tcPr>
          <w:p w14:paraId="1928CEF0"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4D977BDE"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4777D3B5"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r>
      <w:tr w:rsidR="003C1280" w:rsidRPr="00896BE4" w14:paraId="1FD2E7E0" w14:textId="77777777" w:rsidTr="003C1280">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67B181F1" w14:textId="77777777" w:rsidR="003C1280" w:rsidRPr="00896BE4" w:rsidRDefault="003C1280" w:rsidP="003C1280">
            <w:pPr>
              <w:keepNext/>
              <w:widowControl w:val="0"/>
              <w:spacing w:after="0" w:line="240" w:lineRule="auto"/>
              <w:jc w:val="center"/>
              <w:rPr>
                <w:rFonts w:ascii="Arial" w:eastAsia="Times New Roman" w:hAnsi="Arial" w:cs="Arial"/>
                <w:color w:val="000000"/>
                <w:sz w:val="14"/>
                <w:szCs w:val="16"/>
                <w:lang w:eastAsia="sl-SI"/>
              </w:rPr>
            </w:pPr>
          </w:p>
        </w:tc>
      </w:tr>
      <w:tr w:rsidR="003C1280" w:rsidRPr="00896BE4" w14:paraId="204E7E60" w14:textId="77777777" w:rsidTr="003C1280">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7916305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Datum:</w:t>
            </w:r>
          </w:p>
        </w:tc>
        <w:tc>
          <w:tcPr>
            <w:tcW w:w="2678" w:type="dxa"/>
            <w:tcBorders>
              <w:top w:val="nil"/>
              <w:left w:val="nil"/>
              <w:bottom w:val="single" w:sz="4" w:space="0" w:color="auto"/>
              <w:right w:val="nil"/>
            </w:tcBorders>
            <w:shd w:val="clear" w:color="auto" w:fill="auto"/>
            <w:noWrap/>
            <w:vAlign w:val="bottom"/>
            <w:hideMark/>
          </w:tcPr>
          <w:p w14:paraId="634AAEF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tc>
        <w:tc>
          <w:tcPr>
            <w:tcW w:w="708" w:type="dxa"/>
            <w:tcBorders>
              <w:top w:val="nil"/>
              <w:left w:val="nil"/>
              <w:bottom w:val="nil"/>
              <w:right w:val="nil"/>
            </w:tcBorders>
            <w:shd w:val="clear" w:color="auto" w:fill="auto"/>
            <w:noWrap/>
            <w:vAlign w:val="bottom"/>
            <w:hideMark/>
          </w:tcPr>
          <w:p w14:paraId="4326F65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2127" w:type="dxa"/>
            <w:gridSpan w:val="6"/>
            <w:tcBorders>
              <w:top w:val="nil"/>
              <w:left w:val="nil"/>
              <w:bottom w:val="nil"/>
              <w:right w:val="nil"/>
            </w:tcBorders>
            <w:shd w:val="clear" w:color="auto" w:fill="auto"/>
            <w:noWrap/>
            <w:vAlign w:val="bottom"/>
            <w:hideMark/>
          </w:tcPr>
          <w:p w14:paraId="48C58C2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Podpis pooblastitelja:</w:t>
            </w:r>
          </w:p>
        </w:tc>
        <w:tc>
          <w:tcPr>
            <w:tcW w:w="2693" w:type="dxa"/>
            <w:tcBorders>
              <w:top w:val="nil"/>
              <w:left w:val="nil"/>
              <w:bottom w:val="single" w:sz="4" w:space="0" w:color="auto"/>
              <w:right w:val="nil"/>
            </w:tcBorders>
            <w:shd w:val="clear" w:color="auto" w:fill="auto"/>
            <w:noWrap/>
            <w:vAlign w:val="bottom"/>
            <w:hideMark/>
          </w:tcPr>
          <w:p w14:paraId="5D9E632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tc>
      </w:tr>
    </w:tbl>
    <w:p w14:paraId="7E52ECFB" w14:textId="77777777" w:rsidR="003C1280" w:rsidRPr="00F173CD" w:rsidRDefault="003C1280" w:rsidP="003C1280">
      <w:pPr>
        <w:keepNext/>
        <w:keepLines/>
        <w:spacing w:after="0" w:line="240" w:lineRule="auto"/>
        <w:jc w:val="both"/>
      </w:pPr>
    </w:p>
    <w:p w14:paraId="4E5A5DA8" w14:textId="77777777" w:rsidR="008A3942" w:rsidRPr="008A3942" w:rsidRDefault="0046224F" w:rsidP="00530307">
      <w:pPr>
        <w:keepNext/>
        <w:keepLines/>
        <w:spacing w:after="0" w:line="240" w:lineRule="auto"/>
        <w:ind w:left="720"/>
        <w:jc w:val="both"/>
        <w:rPr>
          <w:rFonts w:ascii="Tahoma" w:eastAsia="Times New Roman" w:hAnsi="Tahoma" w:cs="Tahoma"/>
          <w:lang w:eastAsia="sl-SI"/>
        </w:rPr>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E0294" w:rsidRPr="008A3942" w14:paraId="3C4D665F" w14:textId="77777777" w:rsidTr="005528C9">
        <w:tc>
          <w:tcPr>
            <w:tcW w:w="9426" w:type="dxa"/>
            <w:tcBorders>
              <w:top w:val="single" w:sz="4" w:space="0" w:color="auto"/>
              <w:bottom w:val="single" w:sz="4" w:space="0" w:color="auto"/>
            </w:tcBorders>
          </w:tcPr>
          <w:p w14:paraId="7BC7D543" w14:textId="77777777" w:rsidR="00FE0294" w:rsidRPr="008A3942" w:rsidRDefault="00FE0294" w:rsidP="00530307">
            <w:pPr>
              <w:keepNext/>
              <w:keepLines/>
              <w:spacing w:after="0" w:line="240" w:lineRule="auto"/>
              <w:rPr>
                <w:rFonts w:ascii="Tahoma" w:eastAsia="Times New Roman" w:hAnsi="Tahoma" w:cs="Tahoma"/>
                <w:b/>
                <w:i/>
                <w:lang w:eastAsia="sl-SI"/>
              </w:rPr>
            </w:pPr>
            <w:r w:rsidRPr="008A3942">
              <w:rPr>
                <w:rFonts w:ascii="Tahoma" w:eastAsia="Times New Roman" w:hAnsi="Tahoma" w:cs="Tahoma"/>
                <w:noProof/>
                <w:lang w:eastAsia="sl-SI"/>
              </w:rPr>
              <w:lastRenderedPageBreak/>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bookmarkStart w:id="28" w:name="_Toc181518632"/>
            <w:r w:rsidRPr="008A3942">
              <w:rPr>
                <w:rFonts w:ascii="Tahoma" w:eastAsia="Times New Roman" w:hAnsi="Tahoma" w:cs="Tahoma"/>
                <w:bCs/>
                <w:noProof/>
                <w:lang w:eastAsia="sl-SI"/>
              </w:rPr>
              <w:t>VZOREC FINANČNEGA ZAVAROVANJA ZA ZAVAROVANJE  DOBRE IZVEDBE POGODBENIH OBVEZNOSTI</w:t>
            </w:r>
            <w:bookmarkEnd w:id="28"/>
            <w:r w:rsidRPr="008A3942">
              <w:rPr>
                <w:rFonts w:ascii="Tahoma" w:eastAsia="Times New Roman" w:hAnsi="Tahoma" w:cs="Tahoma"/>
                <w:bCs/>
                <w:noProof/>
                <w:lang w:eastAsia="sl-SI"/>
              </w:rPr>
              <w:t xml:space="preserve"> 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ni potrebno prilagati v ponudbi</w:t>
            </w:r>
          </w:p>
        </w:tc>
      </w:tr>
    </w:tbl>
    <w:p w14:paraId="005D2E3F" w14:textId="77777777" w:rsidR="008A3942" w:rsidRPr="008A3942" w:rsidRDefault="008A3942" w:rsidP="00530307">
      <w:pPr>
        <w:keepNext/>
        <w:keepLines/>
        <w:spacing w:after="0" w:line="240" w:lineRule="auto"/>
        <w:rPr>
          <w:rFonts w:ascii="Tahoma" w:eastAsia="Times New Roman" w:hAnsi="Tahoma" w:cs="Tahoma"/>
          <w:sz w:val="18"/>
          <w:szCs w:val="20"/>
          <w:lang w:eastAsia="sl-SI"/>
        </w:rPr>
      </w:pPr>
    </w:p>
    <w:p w14:paraId="11C3D14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i/>
          <w:sz w:val="16"/>
          <w:szCs w:val="20"/>
          <w:lang w:eastAsia="sl-SI"/>
        </w:rPr>
        <w:t>Glava s podatki o garantu (zavarovalnici/banki) ali SWIFT ključ</w:t>
      </w:r>
    </w:p>
    <w:p w14:paraId="2041231C"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7DECAA7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Za:       </w:t>
      </w:r>
      <w:r w:rsidRPr="001D09B2">
        <w:rPr>
          <w:rFonts w:ascii="Tahoma" w:eastAsia="Times New Roman" w:hAnsi="Tahoma" w:cs="Tahoma"/>
          <w:i/>
          <w:sz w:val="16"/>
          <w:szCs w:val="20"/>
          <w:lang w:eastAsia="sl-SI"/>
        </w:rPr>
        <w:fldChar w:fldCharType="begin">
          <w:ffData>
            <w:name w:val="Besedilo2"/>
            <w:enabled/>
            <w:calcOnExit w:val="0"/>
            <w:textInput/>
          </w:ffData>
        </w:fldChar>
      </w:r>
      <w:r w:rsidRPr="001D09B2">
        <w:rPr>
          <w:rFonts w:ascii="Tahoma" w:eastAsia="Times New Roman" w:hAnsi="Tahoma" w:cs="Tahoma"/>
          <w:i/>
          <w:sz w:val="16"/>
          <w:szCs w:val="20"/>
          <w:lang w:eastAsia="sl-SI"/>
        </w:rPr>
        <w:instrText xml:space="preserve"> FORMTEXT </w:instrText>
      </w:r>
      <w:r w:rsidRPr="001D09B2">
        <w:rPr>
          <w:rFonts w:ascii="Tahoma" w:eastAsia="Times New Roman" w:hAnsi="Tahoma" w:cs="Tahoma"/>
          <w:i/>
          <w:sz w:val="16"/>
          <w:szCs w:val="20"/>
          <w:lang w:eastAsia="sl-SI"/>
        </w:rPr>
      </w:r>
      <w:r w:rsidRPr="001D09B2">
        <w:rPr>
          <w:rFonts w:ascii="Tahoma" w:eastAsia="Times New Roman" w:hAnsi="Tahoma" w:cs="Tahoma"/>
          <w:i/>
          <w:sz w:val="16"/>
          <w:szCs w:val="20"/>
          <w:lang w:eastAsia="sl-SI"/>
        </w:rPr>
        <w:fldChar w:fldCharType="separate"/>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sz w:val="16"/>
          <w:szCs w:val="20"/>
          <w:lang w:eastAsia="sl-SI"/>
        </w:rPr>
        <w:fldChar w:fldCharType="end"/>
      </w:r>
      <w:r w:rsidRPr="001D09B2">
        <w:rPr>
          <w:rFonts w:ascii="Tahoma" w:eastAsia="Times New Roman" w:hAnsi="Tahoma" w:cs="Tahoma"/>
          <w:i/>
          <w:sz w:val="16"/>
          <w:szCs w:val="20"/>
          <w:lang w:eastAsia="sl-SI"/>
        </w:rPr>
        <w:t xml:space="preserve">  (vpiše se upravičenca tj. naročnika javnega naročila)</w:t>
      </w:r>
    </w:p>
    <w:p w14:paraId="7B556E19"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sz w:val="16"/>
          <w:szCs w:val="20"/>
          <w:lang w:eastAsia="sl-SI"/>
        </w:rPr>
        <w:t xml:space="preserve">Datum: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izdaje)</w:t>
      </w:r>
    </w:p>
    <w:p w14:paraId="176DBC7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67E476D9"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VRSTA ZAVAROVANJA:</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vrsta zavarovanja: kavcijsko zavarovanje/bančna garancija)</w:t>
      </w:r>
    </w:p>
    <w:p w14:paraId="42B05D91"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3024B6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ŠTEVILKA: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številka zavarovanja)</w:t>
      </w:r>
    </w:p>
    <w:p w14:paraId="0A12C1E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CA653F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GARANT:</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zavarovalnice/banke v kraju izdaje)</w:t>
      </w:r>
    </w:p>
    <w:p w14:paraId="63F0751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AC9487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NAROČNIK: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naročnika zavarovanja, tj. v postopku javnega naročanja izbranega ponudnika)</w:t>
      </w:r>
    </w:p>
    <w:p w14:paraId="36EE680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31AC4F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UPRAVIČENEC:</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naročnika javnega naročila)</w:t>
      </w:r>
    </w:p>
    <w:p w14:paraId="6503167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280B74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 xml:space="preserve">OSNOVNI POSEL: </w:t>
      </w:r>
      <w:r w:rsidRPr="001D09B2">
        <w:rPr>
          <w:rFonts w:ascii="Tahoma" w:eastAsia="Times New Roman" w:hAnsi="Tahoma" w:cs="Tahoma"/>
          <w:sz w:val="16"/>
          <w:szCs w:val="20"/>
          <w:lang w:eastAsia="sl-SI"/>
        </w:rPr>
        <w:t xml:space="preserve">obveznost naročnika zavarovanja iz pogodbe št.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z dne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številko in datum pogodbe o izvedbi javnega naročila, sklenjene na podlagi postopka z oznako XXXXXX)</w:t>
      </w:r>
      <w:r w:rsidRPr="001D09B2">
        <w:rPr>
          <w:rFonts w:ascii="Tahoma" w:eastAsia="Times New Roman" w:hAnsi="Tahoma" w:cs="Tahoma"/>
          <w:sz w:val="16"/>
          <w:szCs w:val="20"/>
          <w:lang w:eastAsia="sl-SI"/>
        </w:rPr>
        <w:t xml:space="preserve"> za</w:t>
      </w:r>
      <w:r w:rsidRPr="001D09B2">
        <w:rPr>
          <w:rFonts w:ascii="Tahoma" w:eastAsia="Times New Roman" w:hAnsi="Tahoma" w:cs="Tahoma"/>
          <w:i/>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predmet javnega naročila)</w:t>
      </w:r>
    </w:p>
    <w:p w14:paraId="5F05056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i/>
          <w:sz w:val="16"/>
          <w:szCs w:val="20"/>
          <w:lang w:eastAsia="sl-SI"/>
        </w:rPr>
        <w:t xml:space="preserve"> </w:t>
      </w:r>
    </w:p>
    <w:p w14:paraId="5EAD00A1"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ZNESEK IN VALUTA: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najvišji znesek s številko in besedo ter valuta)</w:t>
      </w:r>
    </w:p>
    <w:p w14:paraId="2DFE13E1"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74D6E1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LISTINE, KI JIH JE POLEG IZJAVE TREBA PRILOŽITI ZAHTEVI ZA PLAČILO IN SE IZRECNO ZAHTEVAJO V SPODNJEM BESEDILU: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(nobena)</w:t>
      </w:r>
    </w:p>
    <w:p w14:paraId="4085298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F979462"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JEZIK V ZAHTEVANIH LISTINAH:</w:t>
      </w:r>
      <w:r w:rsidRPr="001D09B2">
        <w:rPr>
          <w:rFonts w:ascii="Tahoma" w:eastAsia="Times New Roman" w:hAnsi="Tahoma" w:cs="Tahoma"/>
          <w:sz w:val="16"/>
          <w:szCs w:val="20"/>
          <w:lang w:eastAsia="sl-SI"/>
        </w:rPr>
        <w:t xml:space="preserve"> slovenski</w:t>
      </w:r>
    </w:p>
    <w:p w14:paraId="05245A1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EA183D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OBLIKA PREDLOŽITVE:</w:t>
      </w:r>
      <w:r w:rsidRPr="001D09B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(navede se SWIFT naslova garanta)</w:t>
      </w:r>
    </w:p>
    <w:p w14:paraId="754CAF1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9E6F914"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KRAJ PREDLOŽITVE: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(garant vpiše naslov podružnice, kjer se opravi predložitev papirnih listin, ali elektronski naslov za predložitev v elektronski obliki, kot na primer garantov SWIFT naslov)</w:t>
      </w:r>
      <w:r w:rsidRPr="001D09B2">
        <w:rPr>
          <w:rFonts w:ascii="Tahoma" w:eastAsia="Times New Roman" w:hAnsi="Tahoma" w:cs="Tahoma"/>
          <w:sz w:val="16"/>
          <w:szCs w:val="20"/>
          <w:lang w:eastAsia="sl-SI"/>
        </w:rPr>
        <w:t xml:space="preserve"> </w:t>
      </w:r>
    </w:p>
    <w:p w14:paraId="4CEE2C6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Ne glede na navedeno, se predložitev papirnih listin lahko opravi v katerikoli podružnici garanta na območju Republike Slovenije.</w:t>
      </w:r>
      <w:r w:rsidRPr="001D09B2" w:rsidDel="00D4087F">
        <w:rPr>
          <w:rFonts w:ascii="Tahoma" w:eastAsia="Times New Roman" w:hAnsi="Tahoma" w:cs="Tahoma"/>
          <w:sz w:val="16"/>
          <w:szCs w:val="20"/>
          <w:lang w:eastAsia="sl-SI"/>
        </w:rPr>
        <w:t xml:space="preserve"> </w:t>
      </w:r>
    </w:p>
    <w:p w14:paraId="6829ADA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  </w:t>
      </w:r>
    </w:p>
    <w:p w14:paraId="21F8AC4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DATUM VELJAVNOSTI: </w:t>
      </w:r>
      <w:r w:rsidRPr="001D09B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DD. MM. LLLL</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zapadlosti zavarovanja)</w:t>
      </w:r>
    </w:p>
    <w:p w14:paraId="5BF5DEE2"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2745BB2"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STRANKA, KI JE DOLŽNA PLAČATI STROŠKE: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naročnika zavarovanja, tj. v postopku javnega naročanja izbranega ponudnika)</w:t>
      </w:r>
    </w:p>
    <w:p w14:paraId="44EE7C1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0C1BD362"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Kot garant se s tem zavarovanjem nepreklicno zavezujemo, da bomo upravičencu </w:t>
      </w:r>
      <w:r w:rsidR="00917875" w:rsidRPr="001D09B2">
        <w:rPr>
          <w:rFonts w:ascii="Tahoma" w:eastAsia="Times New Roman" w:hAnsi="Tahoma" w:cs="Tahoma"/>
          <w:sz w:val="16"/>
          <w:szCs w:val="20"/>
          <w:lang w:eastAsia="sl-SI"/>
        </w:rPr>
        <w:t xml:space="preserve">brezpogojno in na prvi poziv </w:t>
      </w:r>
      <w:r w:rsidRPr="001D09B2">
        <w:rPr>
          <w:rFonts w:ascii="Tahoma" w:eastAsia="Times New Roman" w:hAnsi="Tahoma" w:cs="Tahoma"/>
          <w:sz w:val="16"/>
          <w:szCs w:val="20"/>
          <w:lang w:eastAsia="sl-SI"/>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2890A3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E5A32AD"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65570E5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7CEAE78"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Morebitne spore v zvezi s tem zavarovanjem rešuje stvarno pristojno sodišče v Ljubljani po slovenskem pravu.</w:t>
      </w:r>
    </w:p>
    <w:p w14:paraId="2F0823A3"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64BE939"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Za to zavarovanje veljajo Enotna pravila za garancije na poziv (EPGP) revizija iz leta 2010, izdana pri MTZ pod št. 758.</w:t>
      </w:r>
    </w:p>
    <w:p w14:paraId="093F14B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40A5E4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 xml:space="preserve">     garant</w:t>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(žig in podpis)</w:t>
      </w:r>
    </w:p>
    <w:p w14:paraId="2CCF0982" w14:textId="77777777" w:rsidR="001D09B2" w:rsidRDefault="001D09B2" w:rsidP="00530307">
      <w:pPr>
        <w:keepNext/>
        <w:keepLines/>
        <w:spacing w:after="0" w:line="240" w:lineRule="auto"/>
        <w:jc w:val="both"/>
        <w:rPr>
          <w:rFonts w:ascii="Tahoma" w:hAnsi="Tahoma" w:cs="Tahoma"/>
          <w:b/>
          <w:i/>
          <w:sz w:val="14"/>
          <w:szCs w:val="16"/>
        </w:rPr>
      </w:pPr>
    </w:p>
    <w:p w14:paraId="1DAC798D" w14:textId="77777777" w:rsidR="001D09B2" w:rsidRDefault="001D09B2" w:rsidP="00530307">
      <w:pPr>
        <w:keepNext/>
        <w:keepLines/>
        <w:spacing w:after="0" w:line="240" w:lineRule="auto"/>
        <w:jc w:val="both"/>
        <w:rPr>
          <w:rFonts w:ascii="Tahoma" w:hAnsi="Tahoma" w:cs="Tahoma"/>
          <w:b/>
          <w:i/>
          <w:sz w:val="14"/>
          <w:szCs w:val="16"/>
        </w:rPr>
      </w:pPr>
    </w:p>
    <w:p w14:paraId="64678CAC" w14:textId="77777777" w:rsidR="001D09B2" w:rsidRPr="006244A1" w:rsidRDefault="001D09B2" w:rsidP="00530307">
      <w:pPr>
        <w:keepNext/>
        <w:keepLines/>
        <w:spacing w:after="0" w:line="240" w:lineRule="auto"/>
        <w:jc w:val="both"/>
        <w:rPr>
          <w:rFonts w:ascii="Tahoma" w:hAnsi="Tahoma" w:cs="Tahoma"/>
          <w:b/>
          <w:i/>
          <w:sz w:val="14"/>
          <w:szCs w:val="16"/>
        </w:rPr>
      </w:pPr>
    </w:p>
    <w:p w14:paraId="738C8E01" w14:textId="77777777" w:rsidR="008A3942" w:rsidRPr="001D09B2" w:rsidRDefault="008A3942" w:rsidP="00530307">
      <w:pPr>
        <w:keepNext/>
        <w:keepLines/>
        <w:spacing w:after="0" w:line="240" w:lineRule="auto"/>
        <w:rPr>
          <w:rFonts w:ascii="Tahoma" w:eastAsia="Times New Roman" w:hAnsi="Tahoma" w:cs="Tahoma"/>
          <w:sz w:val="20"/>
          <w:lang w:eastAsia="sl-SI"/>
        </w:rPr>
      </w:pPr>
    </w:p>
    <w:p w14:paraId="7230AF4D" w14:textId="77777777" w:rsidR="00FB7A00" w:rsidRDefault="00FB7A00">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5528C9" w:rsidRPr="008A3942" w14:paraId="3FD530E4" w14:textId="77777777" w:rsidTr="005528C9">
        <w:tc>
          <w:tcPr>
            <w:tcW w:w="9715" w:type="dxa"/>
            <w:tcBorders>
              <w:top w:val="single" w:sz="4" w:space="0" w:color="auto"/>
              <w:bottom w:val="single" w:sz="4" w:space="0" w:color="auto"/>
            </w:tcBorders>
          </w:tcPr>
          <w:p w14:paraId="50C20F63" w14:textId="77777777" w:rsidR="005528C9" w:rsidRPr="008A3942" w:rsidRDefault="005528C9" w:rsidP="00530307">
            <w:pPr>
              <w:keepNext/>
              <w:keepLines/>
              <w:spacing w:after="0" w:line="240" w:lineRule="auto"/>
              <w:rPr>
                <w:rFonts w:ascii="Tahoma" w:eastAsia="Times New Roman" w:hAnsi="Tahoma" w:cs="Tahoma"/>
                <w:b/>
                <w:i/>
                <w:lang w:eastAsia="sl-SI"/>
              </w:rPr>
            </w:pPr>
            <w:r w:rsidRPr="008A3942">
              <w:rPr>
                <w:rFonts w:ascii="Tahoma" w:eastAsia="Times New Roman" w:hAnsi="Tahoma" w:cs="Tahoma"/>
                <w:lang w:eastAsia="sl-SI"/>
              </w:rPr>
              <w:lastRenderedPageBreak/>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bCs/>
                <w:noProof/>
                <w:lang w:eastAsia="sl-SI"/>
              </w:rPr>
              <w:t>VZOREC FINANČNEGA ZAVAROVANJA ZA ODPRAVO NAPAK V GARANCIJSKEM ROKU</w:t>
            </w:r>
            <w:r w:rsidRPr="008A3942">
              <w:rPr>
                <w:rFonts w:ascii="Tahoma" w:eastAsia="Times New Roman" w:hAnsi="Tahoma" w:cs="Tahoma"/>
              </w:rPr>
              <w:t xml:space="preserve"> </w:t>
            </w:r>
            <w:r w:rsidRPr="008A3942">
              <w:rPr>
                <w:rFonts w:ascii="Tahoma" w:eastAsia="Times New Roman" w:hAnsi="Tahoma" w:cs="Tahoma"/>
                <w:bCs/>
                <w:noProof/>
                <w:lang w:eastAsia="sl-SI"/>
              </w:rPr>
              <w:t>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xml:space="preserve"> ni potrebno prilagati v ponudbi</w:t>
            </w:r>
          </w:p>
        </w:tc>
      </w:tr>
    </w:tbl>
    <w:p w14:paraId="70C17231" w14:textId="77777777" w:rsidR="008A3942" w:rsidRPr="008A3942" w:rsidRDefault="008A3942" w:rsidP="00530307">
      <w:pPr>
        <w:keepNext/>
        <w:keepLines/>
        <w:autoSpaceDE w:val="0"/>
        <w:autoSpaceDN w:val="0"/>
        <w:adjustRightInd w:val="0"/>
        <w:spacing w:after="0" w:line="240" w:lineRule="auto"/>
        <w:rPr>
          <w:rFonts w:ascii="Tahoma" w:eastAsia="Times New Roman" w:hAnsi="Tahoma" w:cs="Tahoma"/>
          <w:b/>
          <w:bCs/>
          <w:noProof/>
          <w:sz w:val="18"/>
          <w:szCs w:val="18"/>
          <w:lang w:eastAsia="sl-SI"/>
        </w:rPr>
      </w:pPr>
    </w:p>
    <w:p w14:paraId="4846BA0F"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i/>
          <w:sz w:val="16"/>
          <w:szCs w:val="20"/>
          <w:lang w:eastAsia="sl-SI"/>
        </w:rPr>
        <w:t>Glava s podatki o garantu (zavarovalnici/banki) ali SWIFT ključ</w:t>
      </w:r>
    </w:p>
    <w:p w14:paraId="5C5CBFD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D37A41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Za: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upravičenca tj. naročnika javnega naročila)</w:t>
      </w:r>
    </w:p>
    <w:p w14:paraId="0AA00205"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sz w:val="16"/>
          <w:szCs w:val="20"/>
          <w:lang w:eastAsia="sl-SI"/>
        </w:rPr>
        <w:t xml:space="preserve">Datum: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izdaje)</w:t>
      </w:r>
    </w:p>
    <w:p w14:paraId="377A3BA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7504F1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VRSTA ZAVAROVANJA:</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vrsta zavarovanja: kavcijsko zavarovanje/bančna garancija)</w:t>
      </w:r>
    </w:p>
    <w:p w14:paraId="0EF6E6C5"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0FFDCFF"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ŠTEVILKA: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številka zavarovanja)</w:t>
      </w:r>
    </w:p>
    <w:p w14:paraId="62CDFCC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1367257A"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GARANT:</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zavarovalnice/banke v kraju izdaje)</w:t>
      </w:r>
    </w:p>
    <w:p w14:paraId="77158239"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F31BACC"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NAROČNIK: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naročnika zavarovanja, tj. v postopku javnega naročanja izbranega ponudnika)</w:t>
      </w:r>
    </w:p>
    <w:p w14:paraId="01D7E1C8"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1FD5593"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UPRAVIČENEC:</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naročnika javnega naročila)</w:t>
      </w:r>
    </w:p>
    <w:p w14:paraId="7EC8D0C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8FE541B"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 xml:space="preserve">OSNOVNI POSEL: </w:t>
      </w:r>
      <w:r w:rsidRPr="001D09B2">
        <w:rPr>
          <w:rFonts w:ascii="Tahoma" w:eastAsia="Times New Roman" w:hAnsi="Tahoma" w:cs="Tahoma"/>
          <w:sz w:val="16"/>
          <w:szCs w:val="20"/>
          <w:lang w:eastAsia="sl-SI"/>
        </w:rPr>
        <w:t>obveznost naročnika zavarovanja za odpravo napak v garancijskem roku, ki izhaja iz</w:t>
      </w:r>
      <w:r w:rsidRPr="001D09B2">
        <w:rPr>
          <w:rFonts w:ascii="Tahoma" w:eastAsia="Times New Roman" w:hAnsi="Tahoma" w:cs="Tahoma"/>
          <w:b/>
          <w:sz w:val="16"/>
          <w:szCs w:val="20"/>
          <w:lang w:eastAsia="sl-SI"/>
        </w:rPr>
        <w:t xml:space="preserve"> </w:t>
      </w:r>
      <w:r w:rsidRPr="001D09B2">
        <w:rPr>
          <w:rFonts w:ascii="Tahoma" w:eastAsia="Times New Roman" w:hAnsi="Tahoma" w:cs="Tahoma"/>
          <w:sz w:val="16"/>
          <w:szCs w:val="20"/>
          <w:lang w:eastAsia="sl-SI"/>
        </w:rPr>
        <w:t xml:space="preserve">pogodbe št.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z dne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številko in datum pogodbe o izvedbi javnega naročila, sklenjene na podlagi postopka z oznako XXXXXX) </w:t>
      </w:r>
      <w:r w:rsidRPr="001D09B2">
        <w:rPr>
          <w:rFonts w:ascii="Tahoma" w:eastAsia="Times New Roman" w:hAnsi="Tahoma" w:cs="Tahoma"/>
          <w:sz w:val="16"/>
          <w:szCs w:val="20"/>
          <w:lang w:eastAsia="sl-SI"/>
        </w:rPr>
        <w:t>za</w:t>
      </w:r>
      <w:r w:rsidRPr="001D09B2">
        <w:rPr>
          <w:rFonts w:ascii="Tahoma" w:eastAsia="Times New Roman" w:hAnsi="Tahoma" w:cs="Tahoma"/>
          <w:i/>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predmet javnega naročila)</w:t>
      </w:r>
    </w:p>
    <w:p w14:paraId="4FED8CB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73C1A8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ZNESEK  IN VALUTA: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najvišji znesek s številko in besedo ter valuta)</w:t>
      </w:r>
    </w:p>
    <w:p w14:paraId="07D282EA"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1F504A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LISTINE, KI JIH JE POLEG IZJAVE TREBA PRILOŽITI ZAHTEVI ZA PLAČILO IN SE IZRECNO ZAHTEVAJO V SPODNJEM BESEDILU: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(nobena/navede se listina – npr. primopredajni/prevzemni zapisnik, zaključni obračun)</w:t>
      </w:r>
    </w:p>
    <w:p w14:paraId="1FBF621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C23D345"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JEZIK V ZAHTEVANIH LISTINAH:</w:t>
      </w:r>
      <w:r w:rsidRPr="001D09B2">
        <w:rPr>
          <w:rFonts w:ascii="Tahoma" w:eastAsia="Times New Roman" w:hAnsi="Tahoma" w:cs="Tahoma"/>
          <w:sz w:val="16"/>
          <w:szCs w:val="20"/>
          <w:lang w:eastAsia="sl-SI"/>
        </w:rPr>
        <w:t xml:space="preserve"> slovenski</w:t>
      </w:r>
    </w:p>
    <w:p w14:paraId="556CC4A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48C0F23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OBLIKA PREDLOŽITVE:</w:t>
      </w:r>
      <w:r w:rsidRPr="001D09B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(navede se SWIFT naslova garanta)</w:t>
      </w:r>
    </w:p>
    <w:p w14:paraId="2D180C22"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E962F06"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KRAJ PREDLOŽITVE: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(garant vpiše naslov podružnice, kjer se opravi predložitev papirnih listin, ali elektronski naslov za predložitev v elektronski obliki, kot na primer garantov SWIFT naslov)</w:t>
      </w:r>
      <w:r w:rsidRPr="001D09B2">
        <w:rPr>
          <w:rFonts w:ascii="Tahoma" w:eastAsia="Times New Roman" w:hAnsi="Tahoma" w:cs="Tahoma"/>
          <w:sz w:val="16"/>
          <w:szCs w:val="20"/>
          <w:lang w:eastAsia="sl-SI"/>
        </w:rPr>
        <w:t xml:space="preserve"> Ne glede na navedeno, se predložitev papirnih listin lahko opravi v katerikoli podružnici garanta na območju Republike Slovenije.</w:t>
      </w:r>
    </w:p>
    <w:p w14:paraId="3296B54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AB50BD4"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DATUM VELJAVNOSTI: </w:t>
      </w:r>
      <w:r w:rsidRPr="001D09B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DD. MM. LLLL</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zapadlosti zavarovanja)</w:t>
      </w:r>
    </w:p>
    <w:p w14:paraId="6E93B634"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3C1E233"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STRANKA, KI JE DOLŽNA PLAČATI STROŠKE: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naročnika zavarovanja, tj. v postopku javnega naročanja izbranega ponudnika)</w:t>
      </w:r>
    </w:p>
    <w:p w14:paraId="300F9B5D"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1C81AA5"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Kot garant se s tem zavarovanjem nepreklicno zavezujemo, da bomo upravičencu </w:t>
      </w:r>
      <w:r w:rsidR="00917875" w:rsidRPr="001D09B2">
        <w:rPr>
          <w:rFonts w:ascii="Tahoma" w:eastAsia="Times New Roman" w:hAnsi="Tahoma" w:cs="Tahoma"/>
          <w:sz w:val="16"/>
          <w:szCs w:val="20"/>
          <w:lang w:eastAsia="sl-SI"/>
        </w:rPr>
        <w:t xml:space="preserve">brezpogojno in na prvi poziv </w:t>
      </w:r>
      <w:r w:rsidRPr="001D09B2">
        <w:rPr>
          <w:rFonts w:ascii="Tahoma" w:eastAsia="Times New Roman" w:hAnsi="Tahoma" w:cs="Tahoma"/>
          <w:sz w:val="16"/>
          <w:szCs w:val="20"/>
          <w:lang w:eastAsia="sl-SI"/>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4B3204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6EB2D8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373F2C3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D8F805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Morebitne spore v zvezi s tem zavarovanjem rešuje stvarno pristojno sodišče v Ljubljani po slovenskem pravu.</w:t>
      </w:r>
    </w:p>
    <w:p w14:paraId="553C2F79"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0F61DF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Za to zavarovanje veljajo Enotna pravila za garancije na poziv (EPGP) revizija iz leta 2010, izdana pri MTZ pod št. 758.</w:t>
      </w:r>
    </w:p>
    <w:p w14:paraId="7CE71FA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9B654F6" w14:textId="77777777" w:rsidR="008A394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 xml:space="preserve">      garant</w:t>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(žig in podpis)</w:t>
      </w:r>
    </w:p>
    <w:p w14:paraId="72E63A28" w14:textId="77777777" w:rsidR="001D09B2" w:rsidRDefault="001D09B2" w:rsidP="00530307">
      <w:pPr>
        <w:keepNext/>
        <w:keepLines/>
        <w:spacing w:after="0" w:line="240" w:lineRule="auto"/>
        <w:jc w:val="both"/>
        <w:rPr>
          <w:rFonts w:ascii="Tahoma" w:hAnsi="Tahoma" w:cs="Tahoma"/>
          <w:b/>
          <w:i/>
          <w:sz w:val="14"/>
          <w:szCs w:val="16"/>
        </w:rPr>
      </w:pPr>
    </w:p>
    <w:p w14:paraId="34006005" w14:textId="77777777" w:rsidR="001D09B2" w:rsidRDefault="001D09B2" w:rsidP="00530307">
      <w:pPr>
        <w:keepNext/>
        <w:keepLines/>
        <w:spacing w:after="0" w:line="240" w:lineRule="auto"/>
        <w:jc w:val="both"/>
      </w:pPr>
    </w:p>
    <w:p w14:paraId="0D7068CD" w14:textId="77777777" w:rsidR="001D09B2" w:rsidRPr="001D09B2" w:rsidRDefault="001D09B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p>
    <w:sectPr w:rsidR="001D09B2" w:rsidRPr="001D09B2" w:rsidSect="00D03647">
      <w:headerReference w:type="default" r:id="rId22"/>
      <w:footerReference w:type="default" r:id="rId23"/>
      <w:headerReference w:type="first" r:id="rId24"/>
      <w:footerReference w:type="first" r:id="rId25"/>
      <w:type w:val="continuous"/>
      <w:pgSz w:w="11906" w:h="16838" w:code="9"/>
      <w:pgMar w:top="1134" w:right="1134" w:bottom="1134" w:left="1418" w:header="567" w:footer="2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F9DEA" w14:textId="77777777" w:rsidR="009F7425" w:rsidRDefault="009F7425">
      <w:pPr>
        <w:spacing w:after="0" w:line="240" w:lineRule="auto"/>
      </w:pPr>
      <w:r>
        <w:separator/>
      </w:r>
    </w:p>
  </w:endnote>
  <w:endnote w:type="continuationSeparator" w:id="0">
    <w:p w14:paraId="28E29950" w14:textId="77777777" w:rsidR="009F7425" w:rsidRDefault="009F7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77B80" w14:textId="1AAFF484" w:rsidR="00CA1DFA" w:rsidRPr="00941BDE" w:rsidRDefault="00CA1DFA">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391977">
      <w:rPr>
        <w:rFonts w:ascii="Tahoma" w:hAnsi="Tahoma" w:cs="Tahoma"/>
        <w:bCs/>
        <w:noProof/>
        <w:sz w:val="18"/>
      </w:rPr>
      <w:t>51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391977">
      <w:rPr>
        <w:rFonts w:ascii="Tahoma" w:hAnsi="Tahoma" w:cs="Tahoma"/>
        <w:bCs/>
        <w:noProof/>
        <w:sz w:val="18"/>
      </w:rPr>
      <w:t>70</w:t>
    </w:r>
    <w:r w:rsidRPr="00941BDE">
      <w:rPr>
        <w:rFonts w:ascii="Tahoma" w:hAnsi="Tahoma" w:cs="Tahoma"/>
        <w:bCs/>
        <w:sz w:val="18"/>
        <w:szCs w:val="24"/>
      </w:rPr>
      <w:fldChar w:fldCharType="end"/>
    </w:r>
  </w:p>
  <w:p w14:paraId="38A9C8DF" w14:textId="77777777" w:rsidR="00CA1DFA" w:rsidRPr="007653AE" w:rsidRDefault="00CA1DFA"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67F0D" w14:textId="77777777" w:rsidR="00EB7927" w:rsidRPr="00CD2C73" w:rsidRDefault="00EB7927" w:rsidP="00EB7927">
    <w:pPr>
      <w:pStyle w:val="Noga"/>
      <w:tabs>
        <w:tab w:val="clear" w:pos="9072"/>
      </w:tabs>
      <w:jc w:val="right"/>
    </w:pPr>
    <w:r w:rsidRPr="005332C6">
      <w:rPr>
        <w:noProof/>
        <w:sz w:val="16"/>
        <w:szCs w:val="16"/>
      </w:rPr>
      <w:drawing>
        <wp:inline distT="0" distB="0" distL="0" distR="0" wp14:anchorId="3AC4FDA6" wp14:editId="3243A0AC">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66DD5" w14:textId="77777777" w:rsidR="009F7425" w:rsidRDefault="009F7425">
      <w:pPr>
        <w:spacing w:after="0" w:line="240" w:lineRule="auto"/>
      </w:pPr>
      <w:r>
        <w:separator/>
      </w:r>
    </w:p>
  </w:footnote>
  <w:footnote w:type="continuationSeparator" w:id="0">
    <w:p w14:paraId="471F1E04" w14:textId="77777777" w:rsidR="009F7425" w:rsidRDefault="009F7425">
      <w:pPr>
        <w:spacing w:after="0" w:line="240" w:lineRule="auto"/>
      </w:pPr>
      <w:r>
        <w:continuationSeparator/>
      </w:r>
    </w:p>
  </w:footnote>
  <w:footnote w:id="1">
    <w:p w14:paraId="3F561FE3" w14:textId="77777777" w:rsidR="00CA1DFA" w:rsidRPr="009779A4" w:rsidRDefault="00CA1DFA" w:rsidP="000E30A4">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3191ECD7" w14:textId="77777777" w:rsidR="00DA0FA2" w:rsidRPr="00540EB2" w:rsidRDefault="00DA0FA2" w:rsidP="00DA0FA2">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3E4A" w14:textId="3DBABDCF" w:rsidR="00CA1DFA" w:rsidRDefault="00CA1DFA" w:rsidP="00DC663E">
    <w:pPr>
      <w:pStyle w:val="Glava"/>
      <w:jc w:val="center"/>
    </w:pPr>
    <w:r>
      <w:rPr>
        <w:noProof/>
        <w:lang w:val="sl-SI" w:eastAsia="sl-SI"/>
      </w:rPr>
      <w:drawing>
        <wp:inline distT="0" distB="0" distL="0" distR="0" wp14:anchorId="07F79DA6" wp14:editId="41679F67">
          <wp:extent cx="825500" cy="61341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40108EEF" w14:textId="77777777" w:rsidR="0044481A" w:rsidRDefault="0044481A" w:rsidP="00DC663E">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96577" w14:textId="77777777" w:rsidR="00CA1DFA" w:rsidRDefault="00CA1DFA" w:rsidP="00002015">
    <w:pPr>
      <w:pStyle w:val="Glava"/>
      <w:keepLines/>
      <w:widowControl w:val="0"/>
      <w:tabs>
        <w:tab w:val="clear" w:pos="4536"/>
        <w:tab w:val="center" w:pos="8080"/>
      </w:tabs>
      <w:ind w:right="-1134"/>
    </w:pPr>
    <w:r>
      <w:tab/>
    </w:r>
    <w:r>
      <w:rPr>
        <w:noProof/>
        <w:lang w:val="sl-SI" w:eastAsia="sl-SI"/>
      </w:rPr>
      <w:drawing>
        <wp:inline distT="0" distB="0" distL="0" distR="0" wp14:anchorId="3F5B11CD" wp14:editId="23C6C815">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B7681A4" w14:textId="77777777" w:rsidR="00CA1DFA" w:rsidRPr="00002015" w:rsidRDefault="00CA1DFA" w:rsidP="0000201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932468"/>
    <w:multiLevelType w:val="hybridMultilevel"/>
    <w:tmpl w:val="C8B0B57E"/>
    <w:lvl w:ilvl="0" w:tplc="FFFFFFFF">
      <w:start w:val="1"/>
      <w:numFmt w:val="bullet"/>
      <w:lvlText w:val="o"/>
      <w:lvlJc w:val="left"/>
      <w:pPr>
        <w:tabs>
          <w:tab w:val="num" w:pos="1068"/>
        </w:tabs>
        <w:ind w:left="1068" w:hanging="360"/>
      </w:pPr>
      <w:rPr>
        <w:rFonts w:ascii="Courier New" w:hAnsi="Courier New" w:cs="Courier New"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76E1234"/>
    <w:multiLevelType w:val="hybridMultilevel"/>
    <w:tmpl w:val="251E562C"/>
    <w:lvl w:ilvl="0" w:tplc="04090019">
      <w:start w:val="1"/>
      <w:numFmt w:val="lowerLetter"/>
      <w:lvlText w:val="%1."/>
      <w:lvlJc w:val="left"/>
      <w:pPr>
        <w:ind w:left="1146" w:hanging="360"/>
      </w:pPr>
      <w:rPr>
        <w:rFonts w:hint="default"/>
        <w:b w:val="0"/>
      </w:rPr>
    </w:lvl>
    <w:lvl w:ilvl="1" w:tplc="04240019">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5"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8C17325"/>
    <w:multiLevelType w:val="hybridMultilevel"/>
    <w:tmpl w:val="33FA48A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91938DC"/>
    <w:multiLevelType w:val="hybridMultilevel"/>
    <w:tmpl w:val="F12CEA4C"/>
    <w:lvl w:ilvl="0" w:tplc="EAF8B758">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0" w15:restartNumberingAfterBreak="0">
    <w:nsid w:val="3D2F047C"/>
    <w:multiLevelType w:val="hybridMultilevel"/>
    <w:tmpl w:val="535ED454"/>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DC713D"/>
    <w:multiLevelType w:val="multilevel"/>
    <w:tmpl w:val="143A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24A6412"/>
    <w:multiLevelType w:val="hybridMultilevel"/>
    <w:tmpl w:val="94E497B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5"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36"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D0E4883"/>
    <w:multiLevelType w:val="hybridMultilevel"/>
    <w:tmpl w:val="FD0A2E4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E35008E"/>
    <w:multiLevelType w:val="hybridMultilevel"/>
    <w:tmpl w:val="C53661B2"/>
    <w:lvl w:ilvl="0" w:tplc="20968BD4">
      <w:start w:val="1"/>
      <w:numFmt w:val="decimal"/>
      <w:lvlText w:val="%1."/>
      <w:lvlJc w:val="left"/>
      <w:pPr>
        <w:ind w:left="1065" w:hanging="705"/>
      </w:pPr>
      <w:rPr>
        <w:rFonts w:hint="default"/>
      </w:rPr>
    </w:lvl>
    <w:lvl w:ilvl="1" w:tplc="B6FED3B4">
      <w:start w:val="1"/>
      <w:numFmt w:val="lowerLetter"/>
      <w:lvlText w:val="%2."/>
      <w:lvlJc w:val="left"/>
      <w:pPr>
        <w:ind w:left="1785" w:hanging="70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0"/>
  </w:num>
  <w:num w:numId="3">
    <w:abstractNumId w:val="34"/>
  </w:num>
  <w:num w:numId="4">
    <w:abstractNumId w:val="25"/>
  </w:num>
  <w:num w:numId="5">
    <w:abstractNumId w:val="13"/>
  </w:num>
  <w:num w:numId="6">
    <w:abstractNumId w:val="29"/>
  </w:num>
  <w:num w:numId="7">
    <w:abstractNumId w:val="31"/>
  </w:num>
  <w:num w:numId="8">
    <w:abstractNumId w:val="40"/>
  </w:num>
  <w:num w:numId="9">
    <w:abstractNumId w:val="22"/>
  </w:num>
  <w:num w:numId="10">
    <w:abstractNumId w:val="21"/>
  </w:num>
  <w:num w:numId="11">
    <w:abstractNumId w:val="28"/>
  </w:num>
  <w:num w:numId="12">
    <w:abstractNumId w:val="39"/>
  </w:num>
  <w:num w:numId="13">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14">
    <w:abstractNumId w:val="38"/>
  </w:num>
  <w:num w:numId="15">
    <w:abstractNumId w:val="35"/>
  </w:num>
  <w:num w:numId="16">
    <w:abstractNumId w:val="24"/>
  </w:num>
  <w:num w:numId="17">
    <w:abstractNumId w:val="41"/>
  </w:num>
  <w:num w:numId="18">
    <w:abstractNumId w:val="37"/>
  </w:num>
  <w:num w:numId="19">
    <w:abstractNumId w:val="43"/>
  </w:num>
  <w:num w:numId="20">
    <w:abstractNumId w:val="12"/>
  </w:num>
  <w:num w:numId="21">
    <w:abstractNumId w:val="44"/>
  </w:num>
  <w:num w:numId="22">
    <w:abstractNumId w:val="16"/>
  </w:num>
  <w:num w:numId="23">
    <w:abstractNumId w:val="42"/>
  </w:num>
  <w:num w:numId="24">
    <w:abstractNumId w:val="23"/>
  </w:num>
  <w:num w:numId="25">
    <w:abstractNumId w:val="15"/>
  </w:num>
  <w:num w:numId="26">
    <w:abstractNumId w:val="18"/>
  </w:num>
  <w:num w:numId="27">
    <w:abstractNumId w:val="14"/>
  </w:num>
  <w:num w:numId="28">
    <w:abstractNumId w:val="19"/>
  </w:num>
  <w:num w:numId="29">
    <w:abstractNumId w:val="26"/>
  </w:num>
  <w:num w:numId="30">
    <w:abstractNumId w:val="36"/>
  </w:num>
  <w:num w:numId="31">
    <w:abstractNumId w:val="27"/>
    <w:lvlOverride w:ilvl="0">
      <w:startOverride w:val="1"/>
    </w:lvlOverride>
    <w:lvlOverride w:ilvl="1"/>
    <w:lvlOverride w:ilvl="2"/>
    <w:lvlOverride w:ilvl="3"/>
    <w:lvlOverride w:ilvl="4"/>
    <w:lvlOverride w:ilvl="5"/>
    <w:lvlOverride w:ilvl="6"/>
    <w:lvlOverride w:ilvl="7"/>
    <w:lvlOverride w:ilvl="8"/>
  </w:num>
  <w:num w:numId="32">
    <w:abstractNumId w:val="45"/>
  </w:num>
  <w:num w:numId="33">
    <w:abstractNumId w:val="33"/>
  </w:num>
  <w:num w:numId="34">
    <w:abstractNumId w:val="30"/>
  </w:num>
  <w:num w:numId="35">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2015"/>
    <w:rsid w:val="0000280A"/>
    <w:rsid w:val="0000307B"/>
    <w:rsid w:val="00003C10"/>
    <w:rsid w:val="00005787"/>
    <w:rsid w:val="00006DFF"/>
    <w:rsid w:val="00011BD4"/>
    <w:rsid w:val="00012E85"/>
    <w:rsid w:val="00012F35"/>
    <w:rsid w:val="000130CD"/>
    <w:rsid w:val="0001527C"/>
    <w:rsid w:val="00015C6B"/>
    <w:rsid w:val="000162F1"/>
    <w:rsid w:val="000169FB"/>
    <w:rsid w:val="00016A54"/>
    <w:rsid w:val="00020073"/>
    <w:rsid w:val="0002202D"/>
    <w:rsid w:val="00025E04"/>
    <w:rsid w:val="00026C79"/>
    <w:rsid w:val="00031D6D"/>
    <w:rsid w:val="00032886"/>
    <w:rsid w:val="00033041"/>
    <w:rsid w:val="00034119"/>
    <w:rsid w:val="00036178"/>
    <w:rsid w:val="00036E52"/>
    <w:rsid w:val="00037456"/>
    <w:rsid w:val="0004026E"/>
    <w:rsid w:val="00041267"/>
    <w:rsid w:val="000412E4"/>
    <w:rsid w:val="000427B7"/>
    <w:rsid w:val="000429EB"/>
    <w:rsid w:val="00044DB9"/>
    <w:rsid w:val="000468C5"/>
    <w:rsid w:val="00046C07"/>
    <w:rsid w:val="00047BF9"/>
    <w:rsid w:val="00050E87"/>
    <w:rsid w:val="000513D6"/>
    <w:rsid w:val="00051427"/>
    <w:rsid w:val="000519F6"/>
    <w:rsid w:val="00051C50"/>
    <w:rsid w:val="0005208A"/>
    <w:rsid w:val="00052A49"/>
    <w:rsid w:val="00052EC6"/>
    <w:rsid w:val="00053E1E"/>
    <w:rsid w:val="00053F8D"/>
    <w:rsid w:val="00054A89"/>
    <w:rsid w:val="00054D7C"/>
    <w:rsid w:val="00054F82"/>
    <w:rsid w:val="00055081"/>
    <w:rsid w:val="00055B60"/>
    <w:rsid w:val="000565F3"/>
    <w:rsid w:val="00056D49"/>
    <w:rsid w:val="00056DE3"/>
    <w:rsid w:val="000606EE"/>
    <w:rsid w:val="00060758"/>
    <w:rsid w:val="00061246"/>
    <w:rsid w:val="000619AD"/>
    <w:rsid w:val="00061DD8"/>
    <w:rsid w:val="00061F2A"/>
    <w:rsid w:val="000624A3"/>
    <w:rsid w:val="000626B6"/>
    <w:rsid w:val="00062BF6"/>
    <w:rsid w:val="00062C40"/>
    <w:rsid w:val="00071D9C"/>
    <w:rsid w:val="00071EF8"/>
    <w:rsid w:val="0007215D"/>
    <w:rsid w:val="00072858"/>
    <w:rsid w:val="00072D1C"/>
    <w:rsid w:val="000731BB"/>
    <w:rsid w:val="00074047"/>
    <w:rsid w:val="0007414C"/>
    <w:rsid w:val="00074512"/>
    <w:rsid w:val="000745C7"/>
    <w:rsid w:val="00076B16"/>
    <w:rsid w:val="00077D4D"/>
    <w:rsid w:val="00080C37"/>
    <w:rsid w:val="00080F4D"/>
    <w:rsid w:val="000818D9"/>
    <w:rsid w:val="000822D9"/>
    <w:rsid w:val="00084241"/>
    <w:rsid w:val="00084521"/>
    <w:rsid w:val="00085081"/>
    <w:rsid w:val="0008530F"/>
    <w:rsid w:val="00085D7F"/>
    <w:rsid w:val="0008666F"/>
    <w:rsid w:val="00091C33"/>
    <w:rsid w:val="0009267F"/>
    <w:rsid w:val="0009275A"/>
    <w:rsid w:val="00093237"/>
    <w:rsid w:val="00093257"/>
    <w:rsid w:val="0009350A"/>
    <w:rsid w:val="0009432C"/>
    <w:rsid w:val="00094360"/>
    <w:rsid w:val="00094637"/>
    <w:rsid w:val="000949C2"/>
    <w:rsid w:val="00097B84"/>
    <w:rsid w:val="000A0DC4"/>
    <w:rsid w:val="000A289E"/>
    <w:rsid w:val="000A470C"/>
    <w:rsid w:val="000A4719"/>
    <w:rsid w:val="000A5118"/>
    <w:rsid w:val="000A5571"/>
    <w:rsid w:val="000A5859"/>
    <w:rsid w:val="000A63B6"/>
    <w:rsid w:val="000A6949"/>
    <w:rsid w:val="000A6E87"/>
    <w:rsid w:val="000A7527"/>
    <w:rsid w:val="000A76A5"/>
    <w:rsid w:val="000A7734"/>
    <w:rsid w:val="000B0076"/>
    <w:rsid w:val="000B05AB"/>
    <w:rsid w:val="000B1120"/>
    <w:rsid w:val="000B3EB5"/>
    <w:rsid w:val="000B410B"/>
    <w:rsid w:val="000B475E"/>
    <w:rsid w:val="000B573F"/>
    <w:rsid w:val="000B5AE6"/>
    <w:rsid w:val="000B5E17"/>
    <w:rsid w:val="000B7B22"/>
    <w:rsid w:val="000C0020"/>
    <w:rsid w:val="000C05BA"/>
    <w:rsid w:val="000C0DEE"/>
    <w:rsid w:val="000C14A9"/>
    <w:rsid w:val="000C207C"/>
    <w:rsid w:val="000C2D42"/>
    <w:rsid w:val="000C362E"/>
    <w:rsid w:val="000C4B3B"/>
    <w:rsid w:val="000C515B"/>
    <w:rsid w:val="000C653D"/>
    <w:rsid w:val="000C65C1"/>
    <w:rsid w:val="000D0EC4"/>
    <w:rsid w:val="000D1448"/>
    <w:rsid w:val="000D1552"/>
    <w:rsid w:val="000D211E"/>
    <w:rsid w:val="000D3A00"/>
    <w:rsid w:val="000D3FCA"/>
    <w:rsid w:val="000D473C"/>
    <w:rsid w:val="000D514A"/>
    <w:rsid w:val="000D6B41"/>
    <w:rsid w:val="000D725A"/>
    <w:rsid w:val="000D7BB4"/>
    <w:rsid w:val="000D7EF1"/>
    <w:rsid w:val="000E06F6"/>
    <w:rsid w:val="000E2076"/>
    <w:rsid w:val="000E259D"/>
    <w:rsid w:val="000E2A8B"/>
    <w:rsid w:val="000E30A4"/>
    <w:rsid w:val="000E3819"/>
    <w:rsid w:val="000E48CA"/>
    <w:rsid w:val="000E5091"/>
    <w:rsid w:val="000E517F"/>
    <w:rsid w:val="000E6C1A"/>
    <w:rsid w:val="000E6C64"/>
    <w:rsid w:val="000E7268"/>
    <w:rsid w:val="000F033C"/>
    <w:rsid w:val="000F073D"/>
    <w:rsid w:val="000F0B02"/>
    <w:rsid w:val="000F12A8"/>
    <w:rsid w:val="000F2107"/>
    <w:rsid w:val="000F2B09"/>
    <w:rsid w:val="000F308C"/>
    <w:rsid w:val="000F30CC"/>
    <w:rsid w:val="000F31E4"/>
    <w:rsid w:val="000F4259"/>
    <w:rsid w:val="000F5089"/>
    <w:rsid w:val="000F558A"/>
    <w:rsid w:val="000F7D5F"/>
    <w:rsid w:val="00100613"/>
    <w:rsid w:val="00102490"/>
    <w:rsid w:val="00103FA2"/>
    <w:rsid w:val="00105D23"/>
    <w:rsid w:val="001064C6"/>
    <w:rsid w:val="00107928"/>
    <w:rsid w:val="00110988"/>
    <w:rsid w:val="001117FD"/>
    <w:rsid w:val="00113D40"/>
    <w:rsid w:val="00115CF7"/>
    <w:rsid w:val="00116886"/>
    <w:rsid w:val="00117CFC"/>
    <w:rsid w:val="00117E44"/>
    <w:rsid w:val="00117ED9"/>
    <w:rsid w:val="001202BE"/>
    <w:rsid w:val="0012041E"/>
    <w:rsid w:val="00120ADE"/>
    <w:rsid w:val="00120CE6"/>
    <w:rsid w:val="00121561"/>
    <w:rsid w:val="00122843"/>
    <w:rsid w:val="00123198"/>
    <w:rsid w:val="0012360C"/>
    <w:rsid w:val="00123FD9"/>
    <w:rsid w:val="00124440"/>
    <w:rsid w:val="001268D4"/>
    <w:rsid w:val="00126B23"/>
    <w:rsid w:val="0012732A"/>
    <w:rsid w:val="0012778F"/>
    <w:rsid w:val="00130EE3"/>
    <w:rsid w:val="00131438"/>
    <w:rsid w:val="00132836"/>
    <w:rsid w:val="001328C2"/>
    <w:rsid w:val="00132C7A"/>
    <w:rsid w:val="00133ED4"/>
    <w:rsid w:val="001349F6"/>
    <w:rsid w:val="00135691"/>
    <w:rsid w:val="001361EB"/>
    <w:rsid w:val="001375AC"/>
    <w:rsid w:val="0014031A"/>
    <w:rsid w:val="001404C3"/>
    <w:rsid w:val="00140742"/>
    <w:rsid w:val="00140F3A"/>
    <w:rsid w:val="00140FFF"/>
    <w:rsid w:val="00141133"/>
    <w:rsid w:val="0014157B"/>
    <w:rsid w:val="0014159B"/>
    <w:rsid w:val="001433AE"/>
    <w:rsid w:val="0014382B"/>
    <w:rsid w:val="0014432E"/>
    <w:rsid w:val="00144FEB"/>
    <w:rsid w:val="00145606"/>
    <w:rsid w:val="001458C6"/>
    <w:rsid w:val="00145BF9"/>
    <w:rsid w:val="00145E54"/>
    <w:rsid w:val="00146FD3"/>
    <w:rsid w:val="0014701C"/>
    <w:rsid w:val="0015023B"/>
    <w:rsid w:val="001512B8"/>
    <w:rsid w:val="00151406"/>
    <w:rsid w:val="0015292D"/>
    <w:rsid w:val="00152A23"/>
    <w:rsid w:val="00153814"/>
    <w:rsid w:val="0015439B"/>
    <w:rsid w:val="00154D2F"/>
    <w:rsid w:val="001553E9"/>
    <w:rsid w:val="001573B0"/>
    <w:rsid w:val="00157F81"/>
    <w:rsid w:val="00160E92"/>
    <w:rsid w:val="001615DF"/>
    <w:rsid w:val="0016162E"/>
    <w:rsid w:val="001627A2"/>
    <w:rsid w:val="00162A81"/>
    <w:rsid w:val="00162AB6"/>
    <w:rsid w:val="00162F83"/>
    <w:rsid w:val="001638EF"/>
    <w:rsid w:val="001640E8"/>
    <w:rsid w:val="00165F5E"/>
    <w:rsid w:val="00166248"/>
    <w:rsid w:val="0017088F"/>
    <w:rsid w:val="00171501"/>
    <w:rsid w:val="001717B8"/>
    <w:rsid w:val="00172021"/>
    <w:rsid w:val="00177539"/>
    <w:rsid w:val="0018044D"/>
    <w:rsid w:val="001821B2"/>
    <w:rsid w:val="00182A53"/>
    <w:rsid w:val="00183B56"/>
    <w:rsid w:val="00183CCB"/>
    <w:rsid w:val="001843A8"/>
    <w:rsid w:val="001845D8"/>
    <w:rsid w:val="001855CA"/>
    <w:rsid w:val="0018566F"/>
    <w:rsid w:val="00185F91"/>
    <w:rsid w:val="001876DE"/>
    <w:rsid w:val="001900A1"/>
    <w:rsid w:val="001907C4"/>
    <w:rsid w:val="00190869"/>
    <w:rsid w:val="0019170F"/>
    <w:rsid w:val="001920FB"/>
    <w:rsid w:val="001931E1"/>
    <w:rsid w:val="0019344D"/>
    <w:rsid w:val="00193660"/>
    <w:rsid w:val="00193998"/>
    <w:rsid w:val="00193F66"/>
    <w:rsid w:val="00195CF8"/>
    <w:rsid w:val="00196005"/>
    <w:rsid w:val="00196ABB"/>
    <w:rsid w:val="00196FD5"/>
    <w:rsid w:val="00197468"/>
    <w:rsid w:val="001A1982"/>
    <w:rsid w:val="001A1FD6"/>
    <w:rsid w:val="001A2229"/>
    <w:rsid w:val="001A24D6"/>
    <w:rsid w:val="001A27AA"/>
    <w:rsid w:val="001A2E7A"/>
    <w:rsid w:val="001A3596"/>
    <w:rsid w:val="001A35AE"/>
    <w:rsid w:val="001A52AF"/>
    <w:rsid w:val="001A5A3E"/>
    <w:rsid w:val="001A5DCF"/>
    <w:rsid w:val="001B0186"/>
    <w:rsid w:val="001B09BF"/>
    <w:rsid w:val="001B206A"/>
    <w:rsid w:val="001B4A8A"/>
    <w:rsid w:val="001B4E17"/>
    <w:rsid w:val="001B5FFD"/>
    <w:rsid w:val="001B75B1"/>
    <w:rsid w:val="001B75E2"/>
    <w:rsid w:val="001C057A"/>
    <w:rsid w:val="001C0C20"/>
    <w:rsid w:val="001C0CE6"/>
    <w:rsid w:val="001C0E3D"/>
    <w:rsid w:val="001C10D1"/>
    <w:rsid w:val="001C224F"/>
    <w:rsid w:val="001C259E"/>
    <w:rsid w:val="001C2ADF"/>
    <w:rsid w:val="001C2E4D"/>
    <w:rsid w:val="001C3567"/>
    <w:rsid w:val="001C4435"/>
    <w:rsid w:val="001C49D6"/>
    <w:rsid w:val="001C4D1E"/>
    <w:rsid w:val="001C4D3E"/>
    <w:rsid w:val="001C4F37"/>
    <w:rsid w:val="001C54F3"/>
    <w:rsid w:val="001C5DBB"/>
    <w:rsid w:val="001C7D46"/>
    <w:rsid w:val="001D0890"/>
    <w:rsid w:val="001D09B2"/>
    <w:rsid w:val="001D10A0"/>
    <w:rsid w:val="001D1324"/>
    <w:rsid w:val="001D20EA"/>
    <w:rsid w:val="001D380F"/>
    <w:rsid w:val="001D4BD1"/>
    <w:rsid w:val="001D5C78"/>
    <w:rsid w:val="001D62A2"/>
    <w:rsid w:val="001D6804"/>
    <w:rsid w:val="001D74D2"/>
    <w:rsid w:val="001E09CD"/>
    <w:rsid w:val="001E1152"/>
    <w:rsid w:val="001E12E3"/>
    <w:rsid w:val="001E221F"/>
    <w:rsid w:val="001E2CF5"/>
    <w:rsid w:val="001E39F3"/>
    <w:rsid w:val="001E4938"/>
    <w:rsid w:val="001E494D"/>
    <w:rsid w:val="001E514A"/>
    <w:rsid w:val="001E51BC"/>
    <w:rsid w:val="001E52B5"/>
    <w:rsid w:val="001E59F9"/>
    <w:rsid w:val="001E6D4A"/>
    <w:rsid w:val="001E786E"/>
    <w:rsid w:val="001E7F1A"/>
    <w:rsid w:val="001F02AC"/>
    <w:rsid w:val="001F1194"/>
    <w:rsid w:val="001F240F"/>
    <w:rsid w:val="001F3979"/>
    <w:rsid w:val="001F3A0B"/>
    <w:rsid w:val="001F4CE9"/>
    <w:rsid w:val="001F50AA"/>
    <w:rsid w:val="001F5416"/>
    <w:rsid w:val="001F5B82"/>
    <w:rsid w:val="001F5BF9"/>
    <w:rsid w:val="001F6769"/>
    <w:rsid w:val="001F7513"/>
    <w:rsid w:val="001F78DF"/>
    <w:rsid w:val="00200F02"/>
    <w:rsid w:val="002012D2"/>
    <w:rsid w:val="00201739"/>
    <w:rsid w:val="00202D64"/>
    <w:rsid w:val="00207772"/>
    <w:rsid w:val="00210654"/>
    <w:rsid w:val="002111CB"/>
    <w:rsid w:val="00211E8C"/>
    <w:rsid w:val="002128F3"/>
    <w:rsid w:val="00212B1F"/>
    <w:rsid w:val="002130D0"/>
    <w:rsid w:val="00214996"/>
    <w:rsid w:val="002168C0"/>
    <w:rsid w:val="0021762D"/>
    <w:rsid w:val="00217C54"/>
    <w:rsid w:val="0022090D"/>
    <w:rsid w:val="00220BA6"/>
    <w:rsid w:val="00221C8E"/>
    <w:rsid w:val="00222423"/>
    <w:rsid w:val="00225AF6"/>
    <w:rsid w:val="00225D9A"/>
    <w:rsid w:val="002266A9"/>
    <w:rsid w:val="00226866"/>
    <w:rsid w:val="00226E64"/>
    <w:rsid w:val="002273F6"/>
    <w:rsid w:val="0022771D"/>
    <w:rsid w:val="002277C5"/>
    <w:rsid w:val="002305DF"/>
    <w:rsid w:val="00231600"/>
    <w:rsid w:val="00231934"/>
    <w:rsid w:val="00232973"/>
    <w:rsid w:val="002349E0"/>
    <w:rsid w:val="00234F79"/>
    <w:rsid w:val="00235C4A"/>
    <w:rsid w:val="002377D5"/>
    <w:rsid w:val="00240139"/>
    <w:rsid w:val="00240A70"/>
    <w:rsid w:val="00240C1B"/>
    <w:rsid w:val="00242355"/>
    <w:rsid w:val="002425CE"/>
    <w:rsid w:val="0024362B"/>
    <w:rsid w:val="00243F82"/>
    <w:rsid w:val="002449A6"/>
    <w:rsid w:val="002450E4"/>
    <w:rsid w:val="002453F6"/>
    <w:rsid w:val="00246FAC"/>
    <w:rsid w:val="00247297"/>
    <w:rsid w:val="002475A8"/>
    <w:rsid w:val="00247704"/>
    <w:rsid w:val="00247C0F"/>
    <w:rsid w:val="00247CFE"/>
    <w:rsid w:val="002510C6"/>
    <w:rsid w:val="002524DB"/>
    <w:rsid w:val="002527A3"/>
    <w:rsid w:val="00252990"/>
    <w:rsid w:val="00253463"/>
    <w:rsid w:val="00253D37"/>
    <w:rsid w:val="00253F3C"/>
    <w:rsid w:val="002542A6"/>
    <w:rsid w:val="00254506"/>
    <w:rsid w:val="00254D30"/>
    <w:rsid w:val="00254F2F"/>
    <w:rsid w:val="002561E3"/>
    <w:rsid w:val="00256239"/>
    <w:rsid w:val="00256C1B"/>
    <w:rsid w:val="00256D57"/>
    <w:rsid w:val="00256D66"/>
    <w:rsid w:val="00257563"/>
    <w:rsid w:val="00257C3E"/>
    <w:rsid w:val="00260969"/>
    <w:rsid w:val="00261519"/>
    <w:rsid w:val="00261BDF"/>
    <w:rsid w:val="00262529"/>
    <w:rsid w:val="00262CD0"/>
    <w:rsid w:val="00262D32"/>
    <w:rsid w:val="00263F41"/>
    <w:rsid w:val="00263F8B"/>
    <w:rsid w:val="00264106"/>
    <w:rsid w:val="002653E0"/>
    <w:rsid w:val="00266246"/>
    <w:rsid w:val="00266EE2"/>
    <w:rsid w:val="00270A93"/>
    <w:rsid w:val="0027105E"/>
    <w:rsid w:val="00271639"/>
    <w:rsid w:val="002731C9"/>
    <w:rsid w:val="0027498D"/>
    <w:rsid w:val="00275A45"/>
    <w:rsid w:val="0027634D"/>
    <w:rsid w:val="00280269"/>
    <w:rsid w:val="00280613"/>
    <w:rsid w:val="00280FAA"/>
    <w:rsid w:val="0028103C"/>
    <w:rsid w:val="00281F26"/>
    <w:rsid w:val="0028268A"/>
    <w:rsid w:val="00282B0E"/>
    <w:rsid w:val="00282DD3"/>
    <w:rsid w:val="00283771"/>
    <w:rsid w:val="00283911"/>
    <w:rsid w:val="00283C25"/>
    <w:rsid w:val="002850E5"/>
    <w:rsid w:val="00286013"/>
    <w:rsid w:val="002874FF"/>
    <w:rsid w:val="00287F92"/>
    <w:rsid w:val="00290214"/>
    <w:rsid w:val="0029026B"/>
    <w:rsid w:val="00291646"/>
    <w:rsid w:val="00291D02"/>
    <w:rsid w:val="00292451"/>
    <w:rsid w:val="00293887"/>
    <w:rsid w:val="00293CD6"/>
    <w:rsid w:val="00293D2E"/>
    <w:rsid w:val="00293E18"/>
    <w:rsid w:val="0029432F"/>
    <w:rsid w:val="00294B23"/>
    <w:rsid w:val="00294FC5"/>
    <w:rsid w:val="00295F0C"/>
    <w:rsid w:val="00296467"/>
    <w:rsid w:val="0029647B"/>
    <w:rsid w:val="00296926"/>
    <w:rsid w:val="00296BF9"/>
    <w:rsid w:val="0029719B"/>
    <w:rsid w:val="002A0758"/>
    <w:rsid w:val="002A0959"/>
    <w:rsid w:val="002A0977"/>
    <w:rsid w:val="002A19C1"/>
    <w:rsid w:val="002A1C59"/>
    <w:rsid w:val="002A2647"/>
    <w:rsid w:val="002A2B96"/>
    <w:rsid w:val="002A2E42"/>
    <w:rsid w:val="002A4240"/>
    <w:rsid w:val="002A4B45"/>
    <w:rsid w:val="002A4F09"/>
    <w:rsid w:val="002A5437"/>
    <w:rsid w:val="002A61DE"/>
    <w:rsid w:val="002A6C36"/>
    <w:rsid w:val="002A6E59"/>
    <w:rsid w:val="002A71C5"/>
    <w:rsid w:val="002A743B"/>
    <w:rsid w:val="002A75C4"/>
    <w:rsid w:val="002A7CD8"/>
    <w:rsid w:val="002B08B8"/>
    <w:rsid w:val="002B0F9F"/>
    <w:rsid w:val="002B11ED"/>
    <w:rsid w:val="002B18B2"/>
    <w:rsid w:val="002B2174"/>
    <w:rsid w:val="002B2587"/>
    <w:rsid w:val="002B27E9"/>
    <w:rsid w:val="002B28AD"/>
    <w:rsid w:val="002B3863"/>
    <w:rsid w:val="002B3A9E"/>
    <w:rsid w:val="002B3EA3"/>
    <w:rsid w:val="002B44ED"/>
    <w:rsid w:val="002B4E7F"/>
    <w:rsid w:val="002B5087"/>
    <w:rsid w:val="002B524D"/>
    <w:rsid w:val="002B538B"/>
    <w:rsid w:val="002B5719"/>
    <w:rsid w:val="002B59F8"/>
    <w:rsid w:val="002B6AC8"/>
    <w:rsid w:val="002B7C71"/>
    <w:rsid w:val="002C06E7"/>
    <w:rsid w:val="002C14E8"/>
    <w:rsid w:val="002C2235"/>
    <w:rsid w:val="002C25EB"/>
    <w:rsid w:val="002C30D8"/>
    <w:rsid w:val="002C4103"/>
    <w:rsid w:val="002C53EB"/>
    <w:rsid w:val="002C567B"/>
    <w:rsid w:val="002C5E4C"/>
    <w:rsid w:val="002C7037"/>
    <w:rsid w:val="002C769F"/>
    <w:rsid w:val="002C78D2"/>
    <w:rsid w:val="002C7D7E"/>
    <w:rsid w:val="002D1531"/>
    <w:rsid w:val="002D48D9"/>
    <w:rsid w:val="002D49BB"/>
    <w:rsid w:val="002D4C7D"/>
    <w:rsid w:val="002D55EE"/>
    <w:rsid w:val="002D5EFE"/>
    <w:rsid w:val="002D6AC0"/>
    <w:rsid w:val="002E00E6"/>
    <w:rsid w:val="002E01E8"/>
    <w:rsid w:val="002E0DB8"/>
    <w:rsid w:val="002E0E01"/>
    <w:rsid w:val="002E2540"/>
    <w:rsid w:val="002E291E"/>
    <w:rsid w:val="002E34E4"/>
    <w:rsid w:val="002E35CB"/>
    <w:rsid w:val="002E3BF9"/>
    <w:rsid w:val="002E4892"/>
    <w:rsid w:val="002E4C56"/>
    <w:rsid w:val="002E5D7C"/>
    <w:rsid w:val="002E6C5D"/>
    <w:rsid w:val="002E7AEC"/>
    <w:rsid w:val="002F029A"/>
    <w:rsid w:val="002F05B0"/>
    <w:rsid w:val="002F116A"/>
    <w:rsid w:val="002F2719"/>
    <w:rsid w:val="002F2792"/>
    <w:rsid w:val="002F283C"/>
    <w:rsid w:val="002F3F52"/>
    <w:rsid w:val="002F485B"/>
    <w:rsid w:val="002F76CB"/>
    <w:rsid w:val="002F7968"/>
    <w:rsid w:val="003005CC"/>
    <w:rsid w:val="00300B75"/>
    <w:rsid w:val="00302C39"/>
    <w:rsid w:val="00302C5C"/>
    <w:rsid w:val="00302D6E"/>
    <w:rsid w:val="003051F8"/>
    <w:rsid w:val="003054B6"/>
    <w:rsid w:val="00305779"/>
    <w:rsid w:val="003100DA"/>
    <w:rsid w:val="00310827"/>
    <w:rsid w:val="00311BFE"/>
    <w:rsid w:val="0031206E"/>
    <w:rsid w:val="00312603"/>
    <w:rsid w:val="00313724"/>
    <w:rsid w:val="00313880"/>
    <w:rsid w:val="00313C14"/>
    <w:rsid w:val="00313D43"/>
    <w:rsid w:val="0031533B"/>
    <w:rsid w:val="003157B8"/>
    <w:rsid w:val="00315CE7"/>
    <w:rsid w:val="003164F3"/>
    <w:rsid w:val="0031663C"/>
    <w:rsid w:val="00316A1B"/>
    <w:rsid w:val="00316F62"/>
    <w:rsid w:val="00317886"/>
    <w:rsid w:val="0032007E"/>
    <w:rsid w:val="003201FC"/>
    <w:rsid w:val="003207DC"/>
    <w:rsid w:val="00320A2A"/>
    <w:rsid w:val="003214AB"/>
    <w:rsid w:val="00321C26"/>
    <w:rsid w:val="00321CB1"/>
    <w:rsid w:val="00322BDF"/>
    <w:rsid w:val="003233EE"/>
    <w:rsid w:val="00323D10"/>
    <w:rsid w:val="00324595"/>
    <w:rsid w:val="00325939"/>
    <w:rsid w:val="00327914"/>
    <w:rsid w:val="003279A0"/>
    <w:rsid w:val="003303BB"/>
    <w:rsid w:val="0033056E"/>
    <w:rsid w:val="00330B02"/>
    <w:rsid w:val="00330C9A"/>
    <w:rsid w:val="00330D17"/>
    <w:rsid w:val="00330E5D"/>
    <w:rsid w:val="003314FD"/>
    <w:rsid w:val="00331C9E"/>
    <w:rsid w:val="00333E85"/>
    <w:rsid w:val="00334DF5"/>
    <w:rsid w:val="00336BC4"/>
    <w:rsid w:val="003374DE"/>
    <w:rsid w:val="00337834"/>
    <w:rsid w:val="00337958"/>
    <w:rsid w:val="00337C31"/>
    <w:rsid w:val="0034106B"/>
    <w:rsid w:val="003421F1"/>
    <w:rsid w:val="00342666"/>
    <w:rsid w:val="00342D2D"/>
    <w:rsid w:val="0034458A"/>
    <w:rsid w:val="00345269"/>
    <w:rsid w:val="0034556E"/>
    <w:rsid w:val="003467DE"/>
    <w:rsid w:val="0034751C"/>
    <w:rsid w:val="00347B18"/>
    <w:rsid w:val="00350575"/>
    <w:rsid w:val="003508C4"/>
    <w:rsid w:val="00351030"/>
    <w:rsid w:val="0035149E"/>
    <w:rsid w:val="00352739"/>
    <w:rsid w:val="0035279B"/>
    <w:rsid w:val="00352C10"/>
    <w:rsid w:val="0035375F"/>
    <w:rsid w:val="003539C1"/>
    <w:rsid w:val="00354117"/>
    <w:rsid w:val="00355C30"/>
    <w:rsid w:val="00355ED2"/>
    <w:rsid w:val="003564CD"/>
    <w:rsid w:val="00356795"/>
    <w:rsid w:val="00356D58"/>
    <w:rsid w:val="00356EB8"/>
    <w:rsid w:val="00357F6C"/>
    <w:rsid w:val="00362397"/>
    <w:rsid w:val="003625F4"/>
    <w:rsid w:val="00363266"/>
    <w:rsid w:val="003634F4"/>
    <w:rsid w:val="00363BFF"/>
    <w:rsid w:val="003644AA"/>
    <w:rsid w:val="00365BF5"/>
    <w:rsid w:val="003666E3"/>
    <w:rsid w:val="00366EFE"/>
    <w:rsid w:val="003671BF"/>
    <w:rsid w:val="00367442"/>
    <w:rsid w:val="00371BFE"/>
    <w:rsid w:val="00374FCA"/>
    <w:rsid w:val="0037500F"/>
    <w:rsid w:val="00375418"/>
    <w:rsid w:val="003762B2"/>
    <w:rsid w:val="00376D19"/>
    <w:rsid w:val="0037752C"/>
    <w:rsid w:val="003809B0"/>
    <w:rsid w:val="0038109B"/>
    <w:rsid w:val="003812D7"/>
    <w:rsid w:val="00381456"/>
    <w:rsid w:val="00381AB4"/>
    <w:rsid w:val="00381CAB"/>
    <w:rsid w:val="00383125"/>
    <w:rsid w:val="003834E3"/>
    <w:rsid w:val="00383D43"/>
    <w:rsid w:val="00385782"/>
    <w:rsid w:val="003862F7"/>
    <w:rsid w:val="0038643E"/>
    <w:rsid w:val="0038752A"/>
    <w:rsid w:val="003878A3"/>
    <w:rsid w:val="00391977"/>
    <w:rsid w:val="00391A33"/>
    <w:rsid w:val="0039220F"/>
    <w:rsid w:val="00392E60"/>
    <w:rsid w:val="00393971"/>
    <w:rsid w:val="00393ECF"/>
    <w:rsid w:val="003940D9"/>
    <w:rsid w:val="00395598"/>
    <w:rsid w:val="00395B35"/>
    <w:rsid w:val="00395D74"/>
    <w:rsid w:val="00397051"/>
    <w:rsid w:val="003A00BC"/>
    <w:rsid w:val="003A0197"/>
    <w:rsid w:val="003A078E"/>
    <w:rsid w:val="003A0F05"/>
    <w:rsid w:val="003A13E8"/>
    <w:rsid w:val="003A1EA5"/>
    <w:rsid w:val="003A22B3"/>
    <w:rsid w:val="003A2377"/>
    <w:rsid w:val="003A23E8"/>
    <w:rsid w:val="003A264A"/>
    <w:rsid w:val="003A2820"/>
    <w:rsid w:val="003A40CD"/>
    <w:rsid w:val="003A41BE"/>
    <w:rsid w:val="003A5C64"/>
    <w:rsid w:val="003A5DFF"/>
    <w:rsid w:val="003A6149"/>
    <w:rsid w:val="003B4B05"/>
    <w:rsid w:val="003B4DE3"/>
    <w:rsid w:val="003B637E"/>
    <w:rsid w:val="003B67FD"/>
    <w:rsid w:val="003B7D0D"/>
    <w:rsid w:val="003C106F"/>
    <w:rsid w:val="003C1280"/>
    <w:rsid w:val="003C1A6D"/>
    <w:rsid w:val="003C2445"/>
    <w:rsid w:val="003C2AA0"/>
    <w:rsid w:val="003C2E91"/>
    <w:rsid w:val="003C3C5C"/>
    <w:rsid w:val="003C4552"/>
    <w:rsid w:val="003C5E1E"/>
    <w:rsid w:val="003C6015"/>
    <w:rsid w:val="003C6E00"/>
    <w:rsid w:val="003C7062"/>
    <w:rsid w:val="003C748B"/>
    <w:rsid w:val="003C7F02"/>
    <w:rsid w:val="003C7F0A"/>
    <w:rsid w:val="003D0FD4"/>
    <w:rsid w:val="003D10FC"/>
    <w:rsid w:val="003D1315"/>
    <w:rsid w:val="003D154C"/>
    <w:rsid w:val="003D1655"/>
    <w:rsid w:val="003D169B"/>
    <w:rsid w:val="003D18A9"/>
    <w:rsid w:val="003D1EE9"/>
    <w:rsid w:val="003D1F45"/>
    <w:rsid w:val="003D2620"/>
    <w:rsid w:val="003D2851"/>
    <w:rsid w:val="003D2D5F"/>
    <w:rsid w:val="003D45FC"/>
    <w:rsid w:val="003D4B8E"/>
    <w:rsid w:val="003D5002"/>
    <w:rsid w:val="003D5725"/>
    <w:rsid w:val="003D72C0"/>
    <w:rsid w:val="003E04D4"/>
    <w:rsid w:val="003E1F5E"/>
    <w:rsid w:val="003E29BC"/>
    <w:rsid w:val="003E2B6D"/>
    <w:rsid w:val="003E2BF0"/>
    <w:rsid w:val="003E4B56"/>
    <w:rsid w:val="003E721D"/>
    <w:rsid w:val="003F06E2"/>
    <w:rsid w:val="003F141A"/>
    <w:rsid w:val="003F288C"/>
    <w:rsid w:val="003F30FB"/>
    <w:rsid w:val="003F422D"/>
    <w:rsid w:val="003F4255"/>
    <w:rsid w:val="003F4DEE"/>
    <w:rsid w:val="003F7A00"/>
    <w:rsid w:val="00401118"/>
    <w:rsid w:val="0040171F"/>
    <w:rsid w:val="00401C99"/>
    <w:rsid w:val="00401DF4"/>
    <w:rsid w:val="004026A1"/>
    <w:rsid w:val="00402AB3"/>
    <w:rsid w:val="0040302B"/>
    <w:rsid w:val="00404169"/>
    <w:rsid w:val="004042C7"/>
    <w:rsid w:val="00404348"/>
    <w:rsid w:val="00404DFA"/>
    <w:rsid w:val="00405309"/>
    <w:rsid w:val="00407463"/>
    <w:rsid w:val="00407A5C"/>
    <w:rsid w:val="00411B7A"/>
    <w:rsid w:val="00411EA6"/>
    <w:rsid w:val="00412840"/>
    <w:rsid w:val="00413128"/>
    <w:rsid w:val="00415011"/>
    <w:rsid w:val="00415186"/>
    <w:rsid w:val="00420861"/>
    <w:rsid w:val="00420D8F"/>
    <w:rsid w:val="00421A62"/>
    <w:rsid w:val="00421DC4"/>
    <w:rsid w:val="00421DE1"/>
    <w:rsid w:val="004224D5"/>
    <w:rsid w:val="004237D4"/>
    <w:rsid w:val="00423B34"/>
    <w:rsid w:val="00424140"/>
    <w:rsid w:val="004245C0"/>
    <w:rsid w:val="004255FB"/>
    <w:rsid w:val="00425AEB"/>
    <w:rsid w:val="00425C26"/>
    <w:rsid w:val="004269C9"/>
    <w:rsid w:val="00427E8E"/>
    <w:rsid w:val="0043133E"/>
    <w:rsid w:val="00431903"/>
    <w:rsid w:val="00431B17"/>
    <w:rsid w:val="00432A91"/>
    <w:rsid w:val="004331C4"/>
    <w:rsid w:val="00433BE0"/>
    <w:rsid w:val="0043524D"/>
    <w:rsid w:val="004364D3"/>
    <w:rsid w:val="00436AC4"/>
    <w:rsid w:val="00436E0F"/>
    <w:rsid w:val="004371B7"/>
    <w:rsid w:val="00437AED"/>
    <w:rsid w:val="0044063D"/>
    <w:rsid w:val="004407F1"/>
    <w:rsid w:val="004428AD"/>
    <w:rsid w:val="004431F6"/>
    <w:rsid w:val="004438EC"/>
    <w:rsid w:val="00443A91"/>
    <w:rsid w:val="0044481A"/>
    <w:rsid w:val="004454E3"/>
    <w:rsid w:val="00445A6C"/>
    <w:rsid w:val="00445C6C"/>
    <w:rsid w:val="004470FD"/>
    <w:rsid w:val="0045092F"/>
    <w:rsid w:val="00450A57"/>
    <w:rsid w:val="004518B1"/>
    <w:rsid w:val="004522B7"/>
    <w:rsid w:val="00452EC7"/>
    <w:rsid w:val="004530C5"/>
    <w:rsid w:val="00453104"/>
    <w:rsid w:val="0045342F"/>
    <w:rsid w:val="004539A9"/>
    <w:rsid w:val="00453C09"/>
    <w:rsid w:val="0045415D"/>
    <w:rsid w:val="00454409"/>
    <w:rsid w:val="004556D9"/>
    <w:rsid w:val="00455B54"/>
    <w:rsid w:val="00455EC8"/>
    <w:rsid w:val="00456ED3"/>
    <w:rsid w:val="0046008D"/>
    <w:rsid w:val="00460DD8"/>
    <w:rsid w:val="0046224F"/>
    <w:rsid w:val="004636DE"/>
    <w:rsid w:val="00463972"/>
    <w:rsid w:val="00464947"/>
    <w:rsid w:val="00464C10"/>
    <w:rsid w:val="00465002"/>
    <w:rsid w:val="00465BC3"/>
    <w:rsid w:val="00466DD0"/>
    <w:rsid w:val="00471914"/>
    <w:rsid w:val="0047382F"/>
    <w:rsid w:val="00474848"/>
    <w:rsid w:val="00474B03"/>
    <w:rsid w:val="0047590B"/>
    <w:rsid w:val="0048077D"/>
    <w:rsid w:val="004807DE"/>
    <w:rsid w:val="00480F92"/>
    <w:rsid w:val="00482F11"/>
    <w:rsid w:val="00483378"/>
    <w:rsid w:val="00483C9E"/>
    <w:rsid w:val="0048449E"/>
    <w:rsid w:val="00484E83"/>
    <w:rsid w:val="0048508D"/>
    <w:rsid w:val="004851DD"/>
    <w:rsid w:val="00485202"/>
    <w:rsid w:val="00485265"/>
    <w:rsid w:val="00486440"/>
    <w:rsid w:val="004871F7"/>
    <w:rsid w:val="0048726E"/>
    <w:rsid w:val="004872A4"/>
    <w:rsid w:val="00490F00"/>
    <w:rsid w:val="004926EB"/>
    <w:rsid w:val="004929AE"/>
    <w:rsid w:val="00493D08"/>
    <w:rsid w:val="00493E5C"/>
    <w:rsid w:val="004940C8"/>
    <w:rsid w:val="0049452D"/>
    <w:rsid w:val="00495527"/>
    <w:rsid w:val="004969FC"/>
    <w:rsid w:val="004977ED"/>
    <w:rsid w:val="00497B94"/>
    <w:rsid w:val="004A0499"/>
    <w:rsid w:val="004A0864"/>
    <w:rsid w:val="004A0F14"/>
    <w:rsid w:val="004A1327"/>
    <w:rsid w:val="004A1349"/>
    <w:rsid w:val="004A1BF1"/>
    <w:rsid w:val="004A1D75"/>
    <w:rsid w:val="004A2CAD"/>
    <w:rsid w:val="004A2F07"/>
    <w:rsid w:val="004A3121"/>
    <w:rsid w:val="004A3D89"/>
    <w:rsid w:val="004A43D9"/>
    <w:rsid w:val="004A44E9"/>
    <w:rsid w:val="004A482D"/>
    <w:rsid w:val="004A4837"/>
    <w:rsid w:val="004A4C05"/>
    <w:rsid w:val="004A5D80"/>
    <w:rsid w:val="004A5F6C"/>
    <w:rsid w:val="004A6684"/>
    <w:rsid w:val="004A7E16"/>
    <w:rsid w:val="004B0BEC"/>
    <w:rsid w:val="004B5914"/>
    <w:rsid w:val="004B6278"/>
    <w:rsid w:val="004B636F"/>
    <w:rsid w:val="004B6CA9"/>
    <w:rsid w:val="004B7DE4"/>
    <w:rsid w:val="004C06D9"/>
    <w:rsid w:val="004C0DCE"/>
    <w:rsid w:val="004C25A8"/>
    <w:rsid w:val="004C2D9F"/>
    <w:rsid w:val="004C3899"/>
    <w:rsid w:val="004C4EDF"/>
    <w:rsid w:val="004C50BA"/>
    <w:rsid w:val="004C61F4"/>
    <w:rsid w:val="004C61F6"/>
    <w:rsid w:val="004C70E3"/>
    <w:rsid w:val="004C75CF"/>
    <w:rsid w:val="004C7BF0"/>
    <w:rsid w:val="004C7DF7"/>
    <w:rsid w:val="004D0318"/>
    <w:rsid w:val="004D0648"/>
    <w:rsid w:val="004D0FA0"/>
    <w:rsid w:val="004D1044"/>
    <w:rsid w:val="004D173A"/>
    <w:rsid w:val="004D2511"/>
    <w:rsid w:val="004D2BA2"/>
    <w:rsid w:val="004D3013"/>
    <w:rsid w:val="004D35E0"/>
    <w:rsid w:val="004D3AB9"/>
    <w:rsid w:val="004D48C3"/>
    <w:rsid w:val="004D4F6B"/>
    <w:rsid w:val="004D52CE"/>
    <w:rsid w:val="004D6372"/>
    <w:rsid w:val="004D6721"/>
    <w:rsid w:val="004D738B"/>
    <w:rsid w:val="004D7653"/>
    <w:rsid w:val="004E0E1B"/>
    <w:rsid w:val="004E1333"/>
    <w:rsid w:val="004E1832"/>
    <w:rsid w:val="004E1E2E"/>
    <w:rsid w:val="004E3353"/>
    <w:rsid w:val="004E3E1B"/>
    <w:rsid w:val="004E47CD"/>
    <w:rsid w:val="004E4959"/>
    <w:rsid w:val="004E4B83"/>
    <w:rsid w:val="004E4BEF"/>
    <w:rsid w:val="004E4F31"/>
    <w:rsid w:val="004E59A2"/>
    <w:rsid w:val="004E6323"/>
    <w:rsid w:val="004E66AB"/>
    <w:rsid w:val="004E6772"/>
    <w:rsid w:val="004F0ABC"/>
    <w:rsid w:val="004F6FF2"/>
    <w:rsid w:val="004F72F2"/>
    <w:rsid w:val="00501B3A"/>
    <w:rsid w:val="00502435"/>
    <w:rsid w:val="00502635"/>
    <w:rsid w:val="005026BA"/>
    <w:rsid w:val="005027AB"/>
    <w:rsid w:val="00502A6D"/>
    <w:rsid w:val="00502EAF"/>
    <w:rsid w:val="00502FBD"/>
    <w:rsid w:val="0050319F"/>
    <w:rsid w:val="00503330"/>
    <w:rsid w:val="00503482"/>
    <w:rsid w:val="00503C4B"/>
    <w:rsid w:val="00505566"/>
    <w:rsid w:val="00506845"/>
    <w:rsid w:val="005102E7"/>
    <w:rsid w:val="005108D2"/>
    <w:rsid w:val="00510A37"/>
    <w:rsid w:val="00511726"/>
    <w:rsid w:val="00513631"/>
    <w:rsid w:val="00513771"/>
    <w:rsid w:val="00514D03"/>
    <w:rsid w:val="00514E4E"/>
    <w:rsid w:val="00515ABE"/>
    <w:rsid w:val="00516136"/>
    <w:rsid w:val="0051734A"/>
    <w:rsid w:val="00517555"/>
    <w:rsid w:val="00517610"/>
    <w:rsid w:val="005206A0"/>
    <w:rsid w:val="00520AB8"/>
    <w:rsid w:val="00520F52"/>
    <w:rsid w:val="0052125D"/>
    <w:rsid w:val="00521DAF"/>
    <w:rsid w:val="00521E88"/>
    <w:rsid w:val="00521FC0"/>
    <w:rsid w:val="0052352F"/>
    <w:rsid w:val="00523D4A"/>
    <w:rsid w:val="005240A0"/>
    <w:rsid w:val="00524A40"/>
    <w:rsid w:val="00525038"/>
    <w:rsid w:val="005251CB"/>
    <w:rsid w:val="00525413"/>
    <w:rsid w:val="00527901"/>
    <w:rsid w:val="00530307"/>
    <w:rsid w:val="00530956"/>
    <w:rsid w:val="00530B17"/>
    <w:rsid w:val="00536798"/>
    <w:rsid w:val="00536EC8"/>
    <w:rsid w:val="00541008"/>
    <w:rsid w:val="0054130A"/>
    <w:rsid w:val="0054182A"/>
    <w:rsid w:val="00542DD5"/>
    <w:rsid w:val="00542F63"/>
    <w:rsid w:val="0054339F"/>
    <w:rsid w:val="005438C0"/>
    <w:rsid w:val="00543F6C"/>
    <w:rsid w:val="005446A3"/>
    <w:rsid w:val="00544822"/>
    <w:rsid w:val="00544A3F"/>
    <w:rsid w:val="00544F9D"/>
    <w:rsid w:val="0054597D"/>
    <w:rsid w:val="00546A9A"/>
    <w:rsid w:val="00546F49"/>
    <w:rsid w:val="00547C1E"/>
    <w:rsid w:val="00550362"/>
    <w:rsid w:val="00550772"/>
    <w:rsid w:val="00550B6C"/>
    <w:rsid w:val="005520B1"/>
    <w:rsid w:val="0055267D"/>
    <w:rsid w:val="005528C9"/>
    <w:rsid w:val="00552C35"/>
    <w:rsid w:val="005532AC"/>
    <w:rsid w:val="005536FD"/>
    <w:rsid w:val="00553F1B"/>
    <w:rsid w:val="00556F3C"/>
    <w:rsid w:val="00557D19"/>
    <w:rsid w:val="0056026A"/>
    <w:rsid w:val="00560E76"/>
    <w:rsid w:val="00561C2D"/>
    <w:rsid w:val="00561E43"/>
    <w:rsid w:val="0056241E"/>
    <w:rsid w:val="0056311D"/>
    <w:rsid w:val="005636F3"/>
    <w:rsid w:val="0056378E"/>
    <w:rsid w:val="00566E3D"/>
    <w:rsid w:val="00566E61"/>
    <w:rsid w:val="005671CC"/>
    <w:rsid w:val="00570326"/>
    <w:rsid w:val="005704AA"/>
    <w:rsid w:val="00571881"/>
    <w:rsid w:val="00571D70"/>
    <w:rsid w:val="00571F0F"/>
    <w:rsid w:val="005723C9"/>
    <w:rsid w:val="005729A2"/>
    <w:rsid w:val="00572C0D"/>
    <w:rsid w:val="00573982"/>
    <w:rsid w:val="00574B41"/>
    <w:rsid w:val="005754BA"/>
    <w:rsid w:val="00575A8F"/>
    <w:rsid w:val="005774C9"/>
    <w:rsid w:val="005774F3"/>
    <w:rsid w:val="005808AC"/>
    <w:rsid w:val="005821DA"/>
    <w:rsid w:val="00582E32"/>
    <w:rsid w:val="005834F6"/>
    <w:rsid w:val="0058392B"/>
    <w:rsid w:val="00583E6E"/>
    <w:rsid w:val="005845D4"/>
    <w:rsid w:val="00584BD6"/>
    <w:rsid w:val="00585B5C"/>
    <w:rsid w:val="00586868"/>
    <w:rsid w:val="005870F6"/>
    <w:rsid w:val="00587CC6"/>
    <w:rsid w:val="00591571"/>
    <w:rsid w:val="005934F4"/>
    <w:rsid w:val="00594A66"/>
    <w:rsid w:val="00594BBE"/>
    <w:rsid w:val="00595C57"/>
    <w:rsid w:val="00595E5B"/>
    <w:rsid w:val="00596B9D"/>
    <w:rsid w:val="00597F87"/>
    <w:rsid w:val="005A00A6"/>
    <w:rsid w:val="005A04D3"/>
    <w:rsid w:val="005A161A"/>
    <w:rsid w:val="005A1A6B"/>
    <w:rsid w:val="005A1DA3"/>
    <w:rsid w:val="005A269F"/>
    <w:rsid w:val="005A2905"/>
    <w:rsid w:val="005A297B"/>
    <w:rsid w:val="005A2EF0"/>
    <w:rsid w:val="005A3596"/>
    <w:rsid w:val="005A3819"/>
    <w:rsid w:val="005A3C25"/>
    <w:rsid w:val="005A3D5B"/>
    <w:rsid w:val="005A42BA"/>
    <w:rsid w:val="005A5354"/>
    <w:rsid w:val="005A6B64"/>
    <w:rsid w:val="005A708A"/>
    <w:rsid w:val="005A7B27"/>
    <w:rsid w:val="005A7DEB"/>
    <w:rsid w:val="005A7F1E"/>
    <w:rsid w:val="005B072D"/>
    <w:rsid w:val="005B0D95"/>
    <w:rsid w:val="005B13CD"/>
    <w:rsid w:val="005B192B"/>
    <w:rsid w:val="005B1A0D"/>
    <w:rsid w:val="005B1C87"/>
    <w:rsid w:val="005B32CE"/>
    <w:rsid w:val="005B69C7"/>
    <w:rsid w:val="005B700B"/>
    <w:rsid w:val="005B7828"/>
    <w:rsid w:val="005C093B"/>
    <w:rsid w:val="005C0B9E"/>
    <w:rsid w:val="005C1143"/>
    <w:rsid w:val="005C1ADC"/>
    <w:rsid w:val="005C1C7F"/>
    <w:rsid w:val="005C2893"/>
    <w:rsid w:val="005C2C36"/>
    <w:rsid w:val="005C2D93"/>
    <w:rsid w:val="005C40C7"/>
    <w:rsid w:val="005C40FF"/>
    <w:rsid w:val="005C4626"/>
    <w:rsid w:val="005C4CAC"/>
    <w:rsid w:val="005C59BD"/>
    <w:rsid w:val="005C65B2"/>
    <w:rsid w:val="005D00D2"/>
    <w:rsid w:val="005D1438"/>
    <w:rsid w:val="005D2466"/>
    <w:rsid w:val="005D2D10"/>
    <w:rsid w:val="005D3CFF"/>
    <w:rsid w:val="005D49D5"/>
    <w:rsid w:val="005D4B42"/>
    <w:rsid w:val="005D5703"/>
    <w:rsid w:val="005D666A"/>
    <w:rsid w:val="005E0197"/>
    <w:rsid w:val="005E186B"/>
    <w:rsid w:val="005E2698"/>
    <w:rsid w:val="005E4449"/>
    <w:rsid w:val="005E4C38"/>
    <w:rsid w:val="005E51FD"/>
    <w:rsid w:val="005E6546"/>
    <w:rsid w:val="005E7011"/>
    <w:rsid w:val="005E70C7"/>
    <w:rsid w:val="005E72B4"/>
    <w:rsid w:val="005E76C5"/>
    <w:rsid w:val="005E78D3"/>
    <w:rsid w:val="005F044A"/>
    <w:rsid w:val="005F0808"/>
    <w:rsid w:val="005F27FE"/>
    <w:rsid w:val="005F2AA9"/>
    <w:rsid w:val="005F354D"/>
    <w:rsid w:val="005F3C00"/>
    <w:rsid w:val="005F5078"/>
    <w:rsid w:val="005F52C4"/>
    <w:rsid w:val="005F627D"/>
    <w:rsid w:val="005F6CFF"/>
    <w:rsid w:val="005F6D46"/>
    <w:rsid w:val="005F7103"/>
    <w:rsid w:val="005F760C"/>
    <w:rsid w:val="00600418"/>
    <w:rsid w:val="006013AD"/>
    <w:rsid w:val="00601436"/>
    <w:rsid w:val="00601682"/>
    <w:rsid w:val="00601BA1"/>
    <w:rsid w:val="00602AB7"/>
    <w:rsid w:val="006038C6"/>
    <w:rsid w:val="00603D80"/>
    <w:rsid w:val="00603F31"/>
    <w:rsid w:val="00604796"/>
    <w:rsid w:val="006073AD"/>
    <w:rsid w:val="0061020E"/>
    <w:rsid w:val="0061034D"/>
    <w:rsid w:val="00611B31"/>
    <w:rsid w:val="00612D69"/>
    <w:rsid w:val="0061318C"/>
    <w:rsid w:val="006148B7"/>
    <w:rsid w:val="00614F5C"/>
    <w:rsid w:val="006157F7"/>
    <w:rsid w:val="006166CB"/>
    <w:rsid w:val="00616C1E"/>
    <w:rsid w:val="00616F76"/>
    <w:rsid w:val="006174EC"/>
    <w:rsid w:val="00617E96"/>
    <w:rsid w:val="006202A6"/>
    <w:rsid w:val="00620908"/>
    <w:rsid w:val="006217AD"/>
    <w:rsid w:val="0062332B"/>
    <w:rsid w:val="00623991"/>
    <w:rsid w:val="00627BEA"/>
    <w:rsid w:val="00631174"/>
    <w:rsid w:val="006319ED"/>
    <w:rsid w:val="00631C31"/>
    <w:rsid w:val="006322AB"/>
    <w:rsid w:val="00632B7A"/>
    <w:rsid w:val="00633C4F"/>
    <w:rsid w:val="006347A5"/>
    <w:rsid w:val="00634C3B"/>
    <w:rsid w:val="00635D8C"/>
    <w:rsid w:val="00636377"/>
    <w:rsid w:val="0063650E"/>
    <w:rsid w:val="00636BAD"/>
    <w:rsid w:val="00637111"/>
    <w:rsid w:val="00640371"/>
    <w:rsid w:val="00640A83"/>
    <w:rsid w:val="006413B1"/>
    <w:rsid w:val="00641D2E"/>
    <w:rsid w:val="00641DAE"/>
    <w:rsid w:val="00642FAD"/>
    <w:rsid w:val="00643BD9"/>
    <w:rsid w:val="00643CFE"/>
    <w:rsid w:val="00645C65"/>
    <w:rsid w:val="00646569"/>
    <w:rsid w:val="006466F9"/>
    <w:rsid w:val="00646951"/>
    <w:rsid w:val="00646A82"/>
    <w:rsid w:val="00650285"/>
    <w:rsid w:val="00650426"/>
    <w:rsid w:val="0065086C"/>
    <w:rsid w:val="00651A11"/>
    <w:rsid w:val="00651AB2"/>
    <w:rsid w:val="00651B78"/>
    <w:rsid w:val="00653F31"/>
    <w:rsid w:val="006563E4"/>
    <w:rsid w:val="00656B24"/>
    <w:rsid w:val="00656E6C"/>
    <w:rsid w:val="00657475"/>
    <w:rsid w:val="00660194"/>
    <w:rsid w:val="0066071D"/>
    <w:rsid w:val="00661373"/>
    <w:rsid w:val="00661583"/>
    <w:rsid w:val="006625DD"/>
    <w:rsid w:val="006626FC"/>
    <w:rsid w:val="0066275D"/>
    <w:rsid w:val="0066279F"/>
    <w:rsid w:val="00662F3E"/>
    <w:rsid w:val="006635C9"/>
    <w:rsid w:val="006636BC"/>
    <w:rsid w:val="00664114"/>
    <w:rsid w:val="0066411F"/>
    <w:rsid w:val="0066432A"/>
    <w:rsid w:val="006646EB"/>
    <w:rsid w:val="00665383"/>
    <w:rsid w:val="00665A7D"/>
    <w:rsid w:val="00665A8F"/>
    <w:rsid w:val="00665D40"/>
    <w:rsid w:val="0066608F"/>
    <w:rsid w:val="00666A00"/>
    <w:rsid w:val="006670EA"/>
    <w:rsid w:val="0066783C"/>
    <w:rsid w:val="00667C7D"/>
    <w:rsid w:val="00672049"/>
    <w:rsid w:val="0067215C"/>
    <w:rsid w:val="00674397"/>
    <w:rsid w:val="00674EB1"/>
    <w:rsid w:val="00674F06"/>
    <w:rsid w:val="006755C8"/>
    <w:rsid w:val="006757B1"/>
    <w:rsid w:val="00675889"/>
    <w:rsid w:val="00676244"/>
    <w:rsid w:val="006771F0"/>
    <w:rsid w:val="006800FD"/>
    <w:rsid w:val="00680409"/>
    <w:rsid w:val="006808BB"/>
    <w:rsid w:val="00681AA7"/>
    <w:rsid w:val="00681FE6"/>
    <w:rsid w:val="00682DBD"/>
    <w:rsid w:val="006831A1"/>
    <w:rsid w:val="00683216"/>
    <w:rsid w:val="00683C5B"/>
    <w:rsid w:val="00685115"/>
    <w:rsid w:val="00686E80"/>
    <w:rsid w:val="0068735E"/>
    <w:rsid w:val="0068748F"/>
    <w:rsid w:val="00687DD9"/>
    <w:rsid w:val="00690574"/>
    <w:rsid w:val="006912E7"/>
    <w:rsid w:val="00691A15"/>
    <w:rsid w:val="00691F13"/>
    <w:rsid w:val="006924AE"/>
    <w:rsid w:val="00693520"/>
    <w:rsid w:val="0069378B"/>
    <w:rsid w:val="00693973"/>
    <w:rsid w:val="00693F7C"/>
    <w:rsid w:val="00694445"/>
    <w:rsid w:val="006944CA"/>
    <w:rsid w:val="00694DD4"/>
    <w:rsid w:val="006957EA"/>
    <w:rsid w:val="0069604C"/>
    <w:rsid w:val="0069634D"/>
    <w:rsid w:val="00696D9B"/>
    <w:rsid w:val="006972D4"/>
    <w:rsid w:val="006A00BE"/>
    <w:rsid w:val="006A05CC"/>
    <w:rsid w:val="006A069D"/>
    <w:rsid w:val="006A12FE"/>
    <w:rsid w:val="006A1C27"/>
    <w:rsid w:val="006A2565"/>
    <w:rsid w:val="006A2CA6"/>
    <w:rsid w:val="006A5064"/>
    <w:rsid w:val="006A59B7"/>
    <w:rsid w:val="006A63CE"/>
    <w:rsid w:val="006B01BB"/>
    <w:rsid w:val="006B23D1"/>
    <w:rsid w:val="006B398A"/>
    <w:rsid w:val="006B4472"/>
    <w:rsid w:val="006B6B3E"/>
    <w:rsid w:val="006B6BB5"/>
    <w:rsid w:val="006B6C14"/>
    <w:rsid w:val="006B6E8A"/>
    <w:rsid w:val="006B725E"/>
    <w:rsid w:val="006C0351"/>
    <w:rsid w:val="006C0580"/>
    <w:rsid w:val="006C1174"/>
    <w:rsid w:val="006C19CE"/>
    <w:rsid w:val="006C1E55"/>
    <w:rsid w:val="006C2BE7"/>
    <w:rsid w:val="006C2EFF"/>
    <w:rsid w:val="006C31F6"/>
    <w:rsid w:val="006C3270"/>
    <w:rsid w:val="006C4718"/>
    <w:rsid w:val="006C7032"/>
    <w:rsid w:val="006C73F7"/>
    <w:rsid w:val="006D0E31"/>
    <w:rsid w:val="006D11B5"/>
    <w:rsid w:val="006D1FD6"/>
    <w:rsid w:val="006D23F7"/>
    <w:rsid w:val="006D266C"/>
    <w:rsid w:val="006D2947"/>
    <w:rsid w:val="006D3013"/>
    <w:rsid w:val="006D3702"/>
    <w:rsid w:val="006D371B"/>
    <w:rsid w:val="006D3F46"/>
    <w:rsid w:val="006D542C"/>
    <w:rsid w:val="006D662B"/>
    <w:rsid w:val="006D67EE"/>
    <w:rsid w:val="006D6A20"/>
    <w:rsid w:val="006D7284"/>
    <w:rsid w:val="006D7B84"/>
    <w:rsid w:val="006D7EBF"/>
    <w:rsid w:val="006E11F4"/>
    <w:rsid w:val="006E20ED"/>
    <w:rsid w:val="006E27C4"/>
    <w:rsid w:val="006E3429"/>
    <w:rsid w:val="006E37E6"/>
    <w:rsid w:val="006E41EE"/>
    <w:rsid w:val="006E51E4"/>
    <w:rsid w:val="006E5F83"/>
    <w:rsid w:val="006E7463"/>
    <w:rsid w:val="006E7757"/>
    <w:rsid w:val="006F1410"/>
    <w:rsid w:val="006F2B95"/>
    <w:rsid w:val="006F3001"/>
    <w:rsid w:val="006F4AC4"/>
    <w:rsid w:val="006F5E87"/>
    <w:rsid w:val="006F692C"/>
    <w:rsid w:val="006F6FC2"/>
    <w:rsid w:val="006F7060"/>
    <w:rsid w:val="006F7D31"/>
    <w:rsid w:val="006F7EBE"/>
    <w:rsid w:val="007024D6"/>
    <w:rsid w:val="007025A3"/>
    <w:rsid w:val="00703111"/>
    <w:rsid w:val="007037AC"/>
    <w:rsid w:val="00703916"/>
    <w:rsid w:val="00704379"/>
    <w:rsid w:val="00704F11"/>
    <w:rsid w:val="00704FEA"/>
    <w:rsid w:val="00705BA7"/>
    <w:rsid w:val="0070691B"/>
    <w:rsid w:val="007070C8"/>
    <w:rsid w:val="00707173"/>
    <w:rsid w:val="00707470"/>
    <w:rsid w:val="00707996"/>
    <w:rsid w:val="0071011F"/>
    <w:rsid w:val="007112BC"/>
    <w:rsid w:val="007112C9"/>
    <w:rsid w:val="00711558"/>
    <w:rsid w:val="00711F91"/>
    <w:rsid w:val="00712BC8"/>
    <w:rsid w:val="00713C9A"/>
    <w:rsid w:val="0071471E"/>
    <w:rsid w:val="007147A2"/>
    <w:rsid w:val="007153A9"/>
    <w:rsid w:val="00721326"/>
    <w:rsid w:val="00721961"/>
    <w:rsid w:val="007234D4"/>
    <w:rsid w:val="00723674"/>
    <w:rsid w:val="0072506C"/>
    <w:rsid w:val="0072583C"/>
    <w:rsid w:val="00726DD9"/>
    <w:rsid w:val="0073053A"/>
    <w:rsid w:val="007307A6"/>
    <w:rsid w:val="00731290"/>
    <w:rsid w:val="00732751"/>
    <w:rsid w:val="00732F7B"/>
    <w:rsid w:val="0073382E"/>
    <w:rsid w:val="00734795"/>
    <w:rsid w:val="00734F01"/>
    <w:rsid w:val="00735B17"/>
    <w:rsid w:val="00735CC6"/>
    <w:rsid w:val="00735CD7"/>
    <w:rsid w:val="00735EFC"/>
    <w:rsid w:val="00736473"/>
    <w:rsid w:val="0073708C"/>
    <w:rsid w:val="0074043F"/>
    <w:rsid w:val="007407E7"/>
    <w:rsid w:val="00740BBA"/>
    <w:rsid w:val="00741A16"/>
    <w:rsid w:val="007422B7"/>
    <w:rsid w:val="007451D1"/>
    <w:rsid w:val="0074547F"/>
    <w:rsid w:val="00745AF7"/>
    <w:rsid w:val="00746419"/>
    <w:rsid w:val="0074730A"/>
    <w:rsid w:val="0074756E"/>
    <w:rsid w:val="00747968"/>
    <w:rsid w:val="00750AA0"/>
    <w:rsid w:val="00751EED"/>
    <w:rsid w:val="007530D8"/>
    <w:rsid w:val="0075322D"/>
    <w:rsid w:val="00753522"/>
    <w:rsid w:val="007544E0"/>
    <w:rsid w:val="007546D0"/>
    <w:rsid w:val="00755E7A"/>
    <w:rsid w:val="007569FA"/>
    <w:rsid w:val="00756E57"/>
    <w:rsid w:val="00757607"/>
    <w:rsid w:val="00757608"/>
    <w:rsid w:val="0076038C"/>
    <w:rsid w:val="007627BD"/>
    <w:rsid w:val="00762C02"/>
    <w:rsid w:val="007632AB"/>
    <w:rsid w:val="007639DD"/>
    <w:rsid w:val="00763FBE"/>
    <w:rsid w:val="007646CE"/>
    <w:rsid w:val="00764989"/>
    <w:rsid w:val="00764C92"/>
    <w:rsid w:val="00765D5A"/>
    <w:rsid w:val="00766916"/>
    <w:rsid w:val="0076692F"/>
    <w:rsid w:val="00766D16"/>
    <w:rsid w:val="00766F6B"/>
    <w:rsid w:val="007675F1"/>
    <w:rsid w:val="00767DBB"/>
    <w:rsid w:val="007705B0"/>
    <w:rsid w:val="007711DD"/>
    <w:rsid w:val="00771931"/>
    <w:rsid w:val="00771CC9"/>
    <w:rsid w:val="007723C9"/>
    <w:rsid w:val="0077256D"/>
    <w:rsid w:val="00772805"/>
    <w:rsid w:val="00773D6E"/>
    <w:rsid w:val="00773D86"/>
    <w:rsid w:val="00774DDF"/>
    <w:rsid w:val="00776434"/>
    <w:rsid w:val="0077701C"/>
    <w:rsid w:val="00777E56"/>
    <w:rsid w:val="007826FF"/>
    <w:rsid w:val="00782C82"/>
    <w:rsid w:val="0078422F"/>
    <w:rsid w:val="0078484B"/>
    <w:rsid w:val="007852B9"/>
    <w:rsid w:val="00786262"/>
    <w:rsid w:val="0078656B"/>
    <w:rsid w:val="00786B82"/>
    <w:rsid w:val="007871EC"/>
    <w:rsid w:val="00790011"/>
    <w:rsid w:val="00790ABF"/>
    <w:rsid w:val="00791491"/>
    <w:rsid w:val="00792B43"/>
    <w:rsid w:val="00794200"/>
    <w:rsid w:val="0079492B"/>
    <w:rsid w:val="007970F6"/>
    <w:rsid w:val="0079738E"/>
    <w:rsid w:val="0079739E"/>
    <w:rsid w:val="0079777F"/>
    <w:rsid w:val="00797967"/>
    <w:rsid w:val="007A0705"/>
    <w:rsid w:val="007A07E2"/>
    <w:rsid w:val="007A2EC9"/>
    <w:rsid w:val="007A30FF"/>
    <w:rsid w:val="007A317C"/>
    <w:rsid w:val="007A4042"/>
    <w:rsid w:val="007A473F"/>
    <w:rsid w:val="007A505C"/>
    <w:rsid w:val="007A52AD"/>
    <w:rsid w:val="007A5BD3"/>
    <w:rsid w:val="007A6039"/>
    <w:rsid w:val="007A7CF4"/>
    <w:rsid w:val="007B0A1E"/>
    <w:rsid w:val="007B0B00"/>
    <w:rsid w:val="007B2B4E"/>
    <w:rsid w:val="007B3F5D"/>
    <w:rsid w:val="007B4710"/>
    <w:rsid w:val="007B519E"/>
    <w:rsid w:val="007B7C70"/>
    <w:rsid w:val="007B7CDD"/>
    <w:rsid w:val="007C0AD0"/>
    <w:rsid w:val="007C12C4"/>
    <w:rsid w:val="007C13BE"/>
    <w:rsid w:val="007C1EA7"/>
    <w:rsid w:val="007C2FB3"/>
    <w:rsid w:val="007C3006"/>
    <w:rsid w:val="007C3F91"/>
    <w:rsid w:val="007C4849"/>
    <w:rsid w:val="007C4EB7"/>
    <w:rsid w:val="007C53BC"/>
    <w:rsid w:val="007C6256"/>
    <w:rsid w:val="007C663C"/>
    <w:rsid w:val="007C672A"/>
    <w:rsid w:val="007C6BE1"/>
    <w:rsid w:val="007C7AE8"/>
    <w:rsid w:val="007D1425"/>
    <w:rsid w:val="007D1A92"/>
    <w:rsid w:val="007D25D3"/>
    <w:rsid w:val="007D267B"/>
    <w:rsid w:val="007D26AC"/>
    <w:rsid w:val="007D2E80"/>
    <w:rsid w:val="007D4689"/>
    <w:rsid w:val="007D6C6B"/>
    <w:rsid w:val="007D7047"/>
    <w:rsid w:val="007E144E"/>
    <w:rsid w:val="007E1572"/>
    <w:rsid w:val="007E3E41"/>
    <w:rsid w:val="007E442F"/>
    <w:rsid w:val="007E4B02"/>
    <w:rsid w:val="007E5940"/>
    <w:rsid w:val="007E69EE"/>
    <w:rsid w:val="007E7206"/>
    <w:rsid w:val="007E7C5A"/>
    <w:rsid w:val="007F0052"/>
    <w:rsid w:val="007F0684"/>
    <w:rsid w:val="007F14EE"/>
    <w:rsid w:val="007F17C4"/>
    <w:rsid w:val="007F2846"/>
    <w:rsid w:val="007F367F"/>
    <w:rsid w:val="007F3E52"/>
    <w:rsid w:val="007F4D96"/>
    <w:rsid w:val="007F63E7"/>
    <w:rsid w:val="007F6658"/>
    <w:rsid w:val="007F6AD2"/>
    <w:rsid w:val="007F736D"/>
    <w:rsid w:val="00801DA4"/>
    <w:rsid w:val="0080277E"/>
    <w:rsid w:val="008035EB"/>
    <w:rsid w:val="00803CB7"/>
    <w:rsid w:val="008046E2"/>
    <w:rsid w:val="00804920"/>
    <w:rsid w:val="008053AB"/>
    <w:rsid w:val="00806691"/>
    <w:rsid w:val="00810B46"/>
    <w:rsid w:val="00811B33"/>
    <w:rsid w:val="0081247E"/>
    <w:rsid w:val="00813006"/>
    <w:rsid w:val="008130D8"/>
    <w:rsid w:val="0081542F"/>
    <w:rsid w:val="00815D4A"/>
    <w:rsid w:val="00815E60"/>
    <w:rsid w:val="00817BB4"/>
    <w:rsid w:val="00820FED"/>
    <w:rsid w:val="008218B2"/>
    <w:rsid w:val="00821F56"/>
    <w:rsid w:val="00821F99"/>
    <w:rsid w:val="008220E2"/>
    <w:rsid w:val="008226EE"/>
    <w:rsid w:val="00822D27"/>
    <w:rsid w:val="00824009"/>
    <w:rsid w:val="0082586A"/>
    <w:rsid w:val="0082618D"/>
    <w:rsid w:val="008268E2"/>
    <w:rsid w:val="0083067D"/>
    <w:rsid w:val="00831138"/>
    <w:rsid w:val="008315DA"/>
    <w:rsid w:val="008317EB"/>
    <w:rsid w:val="00832015"/>
    <w:rsid w:val="00832488"/>
    <w:rsid w:val="00832C80"/>
    <w:rsid w:val="0083369B"/>
    <w:rsid w:val="008336AB"/>
    <w:rsid w:val="008356E9"/>
    <w:rsid w:val="00835C42"/>
    <w:rsid w:val="00837276"/>
    <w:rsid w:val="00837477"/>
    <w:rsid w:val="0083751B"/>
    <w:rsid w:val="008379A4"/>
    <w:rsid w:val="008403B8"/>
    <w:rsid w:val="00840CF4"/>
    <w:rsid w:val="00841010"/>
    <w:rsid w:val="0084278B"/>
    <w:rsid w:val="0084312C"/>
    <w:rsid w:val="008442BC"/>
    <w:rsid w:val="00844696"/>
    <w:rsid w:val="00844D8E"/>
    <w:rsid w:val="00845FE9"/>
    <w:rsid w:val="0084652A"/>
    <w:rsid w:val="00846DFE"/>
    <w:rsid w:val="0084759C"/>
    <w:rsid w:val="008504CA"/>
    <w:rsid w:val="00850A09"/>
    <w:rsid w:val="00851495"/>
    <w:rsid w:val="00851AFF"/>
    <w:rsid w:val="00851E21"/>
    <w:rsid w:val="008527A1"/>
    <w:rsid w:val="0085290D"/>
    <w:rsid w:val="0085327F"/>
    <w:rsid w:val="0085397B"/>
    <w:rsid w:val="00853C3B"/>
    <w:rsid w:val="00854CEC"/>
    <w:rsid w:val="0085558C"/>
    <w:rsid w:val="00856801"/>
    <w:rsid w:val="00857017"/>
    <w:rsid w:val="00857FBC"/>
    <w:rsid w:val="00860D1D"/>
    <w:rsid w:val="00860E48"/>
    <w:rsid w:val="00863876"/>
    <w:rsid w:val="00863901"/>
    <w:rsid w:val="00863BC9"/>
    <w:rsid w:val="008642AF"/>
    <w:rsid w:val="00864751"/>
    <w:rsid w:val="0086520E"/>
    <w:rsid w:val="00865D74"/>
    <w:rsid w:val="00866A2A"/>
    <w:rsid w:val="00867E62"/>
    <w:rsid w:val="008706F0"/>
    <w:rsid w:val="008707A5"/>
    <w:rsid w:val="00872AE0"/>
    <w:rsid w:val="00872D57"/>
    <w:rsid w:val="008731FF"/>
    <w:rsid w:val="00873F7A"/>
    <w:rsid w:val="00874D49"/>
    <w:rsid w:val="0087592C"/>
    <w:rsid w:val="00875C65"/>
    <w:rsid w:val="008812C6"/>
    <w:rsid w:val="00881C44"/>
    <w:rsid w:val="00881F4D"/>
    <w:rsid w:val="0088294B"/>
    <w:rsid w:val="00883AE8"/>
    <w:rsid w:val="008847F1"/>
    <w:rsid w:val="008860D0"/>
    <w:rsid w:val="0088708E"/>
    <w:rsid w:val="00887679"/>
    <w:rsid w:val="008902E7"/>
    <w:rsid w:val="00891D69"/>
    <w:rsid w:val="00892AF6"/>
    <w:rsid w:val="00893C8E"/>
    <w:rsid w:val="0089420A"/>
    <w:rsid w:val="00895684"/>
    <w:rsid w:val="008A00C3"/>
    <w:rsid w:val="008A034B"/>
    <w:rsid w:val="008A04DD"/>
    <w:rsid w:val="008A082B"/>
    <w:rsid w:val="008A0DE1"/>
    <w:rsid w:val="008A1626"/>
    <w:rsid w:val="008A1A61"/>
    <w:rsid w:val="008A2B7A"/>
    <w:rsid w:val="008A2E30"/>
    <w:rsid w:val="008A380E"/>
    <w:rsid w:val="008A3942"/>
    <w:rsid w:val="008A4046"/>
    <w:rsid w:val="008A4A0B"/>
    <w:rsid w:val="008A5063"/>
    <w:rsid w:val="008A512F"/>
    <w:rsid w:val="008A551D"/>
    <w:rsid w:val="008A5806"/>
    <w:rsid w:val="008A5AF8"/>
    <w:rsid w:val="008A7236"/>
    <w:rsid w:val="008B015F"/>
    <w:rsid w:val="008B0FFC"/>
    <w:rsid w:val="008B244A"/>
    <w:rsid w:val="008B2521"/>
    <w:rsid w:val="008B295E"/>
    <w:rsid w:val="008B296A"/>
    <w:rsid w:val="008B29CF"/>
    <w:rsid w:val="008B3E91"/>
    <w:rsid w:val="008B5346"/>
    <w:rsid w:val="008B55F5"/>
    <w:rsid w:val="008B5BF0"/>
    <w:rsid w:val="008B67A0"/>
    <w:rsid w:val="008B6BCE"/>
    <w:rsid w:val="008B7BF6"/>
    <w:rsid w:val="008C016B"/>
    <w:rsid w:val="008C023C"/>
    <w:rsid w:val="008C062B"/>
    <w:rsid w:val="008C090D"/>
    <w:rsid w:val="008C1A70"/>
    <w:rsid w:val="008C336C"/>
    <w:rsid w:val="008C3537"/>
    <w:rsid w:val="008C3ACB"/>
    <w:rsid w:val="008C4368"/>
    <w:rsid w:val="008C49C1"/>
    <w:rsid w:val="008C4BAE"/>
    <w:rsid w:val="008C669C"/>
    <w:rsid w:val="008D1276"/>
    <w:rsid w:val="008D2E5B"/>
    <w:rsid w:val="008D32A7"/>
    <w:rsid w:val="008D359A"/>
    <w:rsid w:val="008D3633"/>
    <w:rsid w:val="008D49F8"/>
    <w:rsid w:val="008D5925"/>
    <w:rsid w:val="008D5949"/>
    <w:rsid w:val="008D59EF"/>
    <w:rsid w:val="008D6B56"/>
    <w:rsid w:val="008D70B9"/>
    <w:rsid w:val="008D7654"/>
    <w:rsid w:val="008E0B3D"/>
    <w:rsid w:val="008E0EB8"/>
    <w:rsid w:val="008E1E34"/>
    <w:rsid w:val="008E2F53"/>
    <w:rsid w:val="008E386D"/>
    <w:rsid w:val="008E3C2F"/>
    <w:rsid w:val="008E3C4F"/>
    <w:rsid w:val="008E43BE"/>
    <w:rsid w:val="008E6CE1"/>
    <w:rsid w:val="008E6E93"/>
    <w:rsid w:val="008E79A0"/>
    <w:rsid w:val="008E7D87"/>
    <w:rsid w:val="008F0806"/>
    <w:rsid w:val="008F2031"/>
    <w:rsid w:val="008F49AA"/>
    <w:rsid w:val="008F4EFB"/>
    <w:rsid w:val="008F56D2"/>
    <w:rsid w:val="008F6F3A"/>
    <w:rsid w:val="008F7247"/>
    <w:rsid w:val="008F74E8"/>
    <w:rsid w:val="00900591"/>
    <w:rsid w:val="00901A5F"/>
    <w:rsid w:val="009027F3"/>
    <w:rsid w:val="009034E7"/>
    <w:rsid w:val="0090469B"/>
    <w:rsid w:val="00904923"/>
    <w:rsid w:val="00906160"/>
    <w:rsid w:val="00906331"/>
    <w:rsid w:val="00906F63"/>
    <w:rsid w:val="00907769"/>
    <w:rsid w:val="009139E3"/>
    <w:rsid w:val="00914D88"/>
    <w:rsid w:val="009162E6"/>
    <w:rsid w:val="00917875"/>
    <w:rsid w:val="009217AE"/>
    <w:rsid w:val="00921CDA"/>
    <w:rsid w:val="00922449"/>
    <w:rsid w:val="0092266E"/>
    <w:rsid w:val="00922A98"/>
    <w:rsid w:val="00923759"/>
    <w:rsid w:val="00923B1A"/>
    <w:rsid w:val="00924238"/>
    <w:rsid w:val="00924865"/>
    <w:rsid w:val="00924A97"/>
    <w:rsid w:val="00925184"/>
    <w:rsid w:val="009252BC"/>
    <w:rsid w:val="00925B55"/>
    <w:rsid w:val="00926FA5"/>
    <w:rsid w:val="00927473"/>
    <w:rsid w:val="00927A19"/>
    <w:rsid w:val="00927BD2"/>
    <w:rsid w:val="0093062C"/>
    <w:rsid w:val="00930D4B"/>
    <w:rsid w:val="009310E5"/>
    <w:rsid w:val="009322A0"/>
    <w:rsid w:val="00933667"/>
    <w:rsid w:val="009367FC"/>
    <w:rsid w:val="00936D5B"/>
    <w:rsid w:val="00936F4C"/>
    <w:rsid w:val="0093704E"/>
    <w:rsid w:val="009379AE"/>
    <w:rsid w:val="009418B1"/>
    <w:rsid w:val="00941BDE"/>
    <w:rsid w:val="00941F38"/>
    <w:rsid w:val="00942661"/>
    <w:rsid w:val="00942D72"/>
    <w:rsid w:val="00944125"/>
    <w:rsid w:val="00944E68"/>
    <w:rsid w:val="00947469"/>
    <w:rsid w:val="0094752C"/>
    <w:rsid w:val="00947DAE"/>
    <w:rsid w:val="00947EBB"/>
    <w:rsid w:val="00950390"/>
    <w:rsid w:val="0095248A"/>
    <w:rsid w:val="00952A0B"/>
    <w:rsid w:val="009533A6"/>
    <w:rsid w:val="009537D7"/>
    <w:rsid w:val="009540DC"/>
    <w:rsid w:val="00954804"/>
    <w:rsid w:val="009553B5"/>
    <w:rsid w:val="0095554C"/>
    <w:rsid w:val="00956EF0"/>
    <w:rsid w:val="0095751B"/>
    <w:rsid w:val="00957D92"/>
    <w:rsid w:val="0096007D"/>
    <w:rsid w:val="009601ED"/>
    <w:rsid w:val="00961427"/>
    <w:rsid w:val="0096263E"/>
    <w:rsid w:val="00963135"/>
    <w:rsid w:val="00963795"/>
    <w:rsid w:val="00965136"/>
    <w:rsid w:val="009654DB"/>
    <w:rsid w:val="00965A1C"/>
    <w:rsid w:val="00966071"/>
    <w:rsid w:val="009660C2"/>
    <w:rsid w:val="00966E39"/>
    <w:rsid w:val="009670FA"/>
    <w:rsid w:val="009671DA"/>
    <w:rsid w:val="00970EA1"/>
    <w:rsid w:val="009733EC"/>
    <w:rsid w:val="009737B9"/>
    <w:rsid w:val="00973857"/>
    <w:rsid w:val="00973DC7"/>
    <w:rsid w:val="009747C6"/>
    <w:rsid w:val="00974842"/>
    <w:rsid w:val="009748B9"/>
    <w:rsid w:val="00975894"/>
    <w:rsid w:val="00975A04"/>
    <w:rsid w:val="00976815"/>
    <w:rsid w:val="00976921"/>
    <w:rsid w:val="00977686"/>
    <w:rsid w:val="0098011C"/>
    <w:rsid w:val="00982AFF"/>
    <w:rsid w:val="009833B4"/>
    <w:rsid w:val="009845D3"/>
    <w:rsid w:val="009846E9"/>
    <w:rsid w:val="00984975"/>
    <w:rsid w:val="009867A2"/>
    <w:rsid w:val="00986AD6"/>
    <w:rsid w:val="00986BFD"/>
    <w:rsid w:val="00987159"/>
    <w:rsid w:val="00987584"/>
    <w:rsid w:val="00987C2E"/>
    <w:rsid w:val="00987E9D"/>
    <w:rsid w:val="00987F23"/>
    <w:rsid w:val="0099005B"/>
    <w:rsid w:val="009906A5"/>
    <w:rsid w:val="00991634"/>
    <w:rsid w:val="00992F07"/>
    <w:rsid w:val="00994110"/>
    <w:rsid w:val="00994446"/>
    <w:rsid w:val="00995116"/>
    <w:rsid w:val="009956B2"/>
    <w:rsid w:val="0099657D"/>
    <w:rsid w:val="009A053E"/>
    <w:rsid w:val="009A070C"/>
    <w:rsid w:val="009A2D1C"/>
    <w:rsid w:val="009A323D"/>
    <w:rsid w:val="009A3BDC"/>
    <w:rsid w:val="009A42D3"/>
    <w:rsid w:val="009A4989"/>
    <w:rsid w:val="009A50D2"/>
    <w:rsid w:val="009A668E"/>
    <w:rsid w:val="009A69AE"/>
    <w:rsid w:val="009A7776"/>
    <w:rsid w:val="009B04A3"/>
    <w:rsid w:val="009B3858"/>
    <w:rsid w:val="009B3D2F"/>
    <w:rsid w:val="009B428B"/>
    <w:rsid w:val="009B4FEF"/>
    <w:rsid w:val="009B5B1E"/>
    <w:rsid w:val="009B6BB4"/>
    <w:rsid w:val="009B75CB"/>
    <w:rsid w:val="009B7E1E"/>
    <w:rsid w:val="009C179A"/>
    <w:rsid w:val="009C3D2F"/>
    <w:rsid w:val="009C3DEB"/>
    <w:rsid w:val="009C567D"/>
    <w:rsid w:val="009C67C8"/>
    <w:rsid w:val="009C696F"/>
    <w:rsid w:val="009C6D75"/>
    <w:rsid w:val="009C6E29"/>
    <w:rsid w:val="009C7228"/>
    <w:rsid w:val="009D0573"/>
    <w:rsid w:val="009D1687"/>
    <w:rsid w:val="009D246C"/>
    <w:rsid w:val="009D282A"/>
    <w:rsid w:val="009D2C2D"/>
    <w:rsid w:val="009D3A78"/>
    <w:rsid w:val="009D476F"/>
    <w:rsid w:val="009D49C5"/>
    <w:rsid w:val="009D5003"/>
    <w:rsid w:val="009D50B9"/>
    <w:rsid w:val="009D536A"/>
    <w:rsid w:val="009D5516"/>
    <w:rsid w:val="009D562A"/>
    <w:rsid w:val="009D56B4"/>
    <w:rsid w:val="009D5CDD"/>
    <w:rsid w:val="009D60E7"/>
    <w:rsid w:val="009D6E2D"/>
    <w:rsid w:val="009D75FE"/>
    <w:rsid w:val="009E03A9"/>
    <w:rsid w:val="009E0907"/>
    <w:rsid w:val="009E0C09"/>
    <w:rsid w:val="009E1586"/>
    <w:rsid w:val="009E1B3C"/>
    <w:rsid w:val="009E3572"/>
    <w:rsid w:val="009E4AC0"/>
    <w:rsid w:val="009E4EB6"/>
    <w:rsid w:val="009E526E"/>
    <w:rsid w:val="009E55EC"/>
    <w:rsid w:val="009E5D73"/>
    <w:rsid w:val="009E6258"/>
    <w:rsid w:val="009E648E"/>
    <w:rsid w:val="009F0BFF"/>
    <w:rsid w:val="009F10F5"/>
    <w:rsid w:val="009F177E"/>
    <w:rsid w:val="009F1A75"/>
    <w:rsid w:val="009F2EBB"/>
    <w:rsid w:val="009F4254"/>
    <w:rsid w:val="009F47B7"/>
    <w:rsid w:val="009F639F"/>
    <w:rsid w:val="009F7425"/>
    <w:rsid w:val="009F7F40"/>
    <w:rsid w:val="00A002FB"/>
    <w:rsid w:val="00A0038F"/>
    <w:rsid w:val="00A009A1"/>
    <w:rsid w:val="00A01135"/>
    <w:rsid w:val="00A0557D"/>
    <w:rsid w:val="00A0583C"/>
    <w:rsid w:val="00A058A1"/>
    <w:rsid w:val="00A058D9"/>
    <w:rsid w:val="00A0627F"/>
    <w:rsid w:val="00A06890"/>
    <w:rsid w:val="00A06AB5"/>
    <w:rsid w:val="00A06D1F"/>
    <w:rsid w:val="00A077CC"/>
    <w:rsid w:val="00A07EB3"/>
    <w:rsid w:val="00A10BAC"/>
    <w:rsid w:val="00A10E21"/>
    <w:rsid w:val="00A120E1"/>
    <w:rsid w:val="00A1673D"/>
    <w:rsid w:val="00A16F37"/>
    <w:rsid w:val="00A1716D"/>
    <w:rsid w:val="00A17A95"/>
    <w:rsid w:val="00A204ED"/>
    <w:rsid w:val="00A20831"/>
    <w:rsid w:val="00A208C1"/>
    <w:rsid w:val="00A20A08"/>
    <w:rsid w:val="00A2328D"/>
    <w:rsid w:val="00A23325"/>
    <w:rsid w:val="00A25C5B"/>
    <w:rsid w:val="00A25D47"/>
    <w:rsid w:val="00A26A12"/>
    <w:rsid w:val="00A26BC5"/>
    <w:rsid w:val="00A26F7C"/>
    <w:rsid w:val="00A27B7E"/>
    <w:rsid w:val="00A27EB4"/>
    <w:rsid w:val="00A30965"/>
    <w:rsid w:val="00A31093"/>
    <w:rsid w:val="00A3244C"/>
    <w:rsid w:val="00A32E65"/>
    <w:rsid w:val="00A3364F"/>
    <w:rsid w:val="00A337D2"/>
    <w:rsid w:val="00A33809"/>
    <w:rsid w:val="00A33CA5"/>
    <w:rsid w:val="00A37813"/>
    <w:rsid w:val="00A40472"/>
    <w:rsid w:val="00A41327"/>
    <w:rsid w:val="00A41694"/>
    <w:rsid w:val="00A416E6"/>
    <w:rsid w:val="00A41F8B"/>
    <w:rsid w:val="00A42E91"/>
    <w:rsid w:val="00A4307F"/>
    <w:rsid w:val="00A441E6"/>
    <w:rsid w:val="00A44716"/>
    <w:rsid w:val="00A459BD"/>
    <w:rsid w:val="00A45AE1"/>
    <w:rsid w:val="00A46667"/>
    <w:rsid w:val="00A46719"/>
    <w:rsid w:val="00A46D94"/>
    <w:rsid w:val="00A47069"/>
    <w:rsid w:val="00A472D2"/>
    <w:rsid w:val="00A47D4B"/>
    <w:rsid w:val="00A50DE4"/>
    <w:rsid w:val="00A50FD0"/>
    <w:rsid w:val="00A514E9"/>
    <w:rsid w:val="00A5289C"/>
    <w:rsid w:val="00A52CCD"/>
    <w:rsid w:val="00A531B5"/>
    <w:rsid w:val="00A534D5"/>
    <w:rsid w:val="00A53A8D"/>
    <w:rsid w:val="00A53E17"/>
    <w:rsid w:val="00A551B4"/>
    <w:rsid w:val="00A552C8"/>
    <w:rsid w:val="00A553E5"/>
    <w:rsid w:val="00A56A8A"/>
    <w:rsid w:val="00A635A7"/>
    <w:rsid w:val="00A645F9"/>
    <w:rsid w:val="00A6516F"/>
    <w:rsid w:val="00A65695"/>
    <w:rsid w:val="00A6744A"/>
    <w:rsid w:val="00A702DD"/>
    <w:rsid w:val="00A70500"/>
    <w:rsid w:val="00A72B63"/>
    <w:rsid w:val="00A72E77"/>
    <w:rsid w:val="00A732B9"/>
    <w:rsid w:val="00A73A43"/>
    <w:rsid w:val="00A73BB6"/>
    <w:rsid w:val="00A7458E"/>
    <w:rsid w:val="00A74E34"/>
    <w:rsid w:val="00A75075"/>
    <w:rsid w:val="00A7550E"/>
    <w:rsid w:val="00A76EB2"/>
    <w:rsid w:val="00A77E2B"/>
    <w:rsid w:val="00A77FD9"/>
    <w:rsid w:val="00A803BF"/>
    <w:rsid w:val="00A811EC"/>
    <w:rsid w:val="00A81C0C"/>
    <w:rsid w:val="00A824E1"/>
    <w:rsid w:val="00A82A2D"/>
    <w:rsid w:val="00A82E9B"/>
    <w:rsid w:val="00A83399"/>
    <w:rsid w:val="00A83784"/>
    <w:rsid w:val="00A8580A"/>
    <w:rsid w:val="00A85D7F"/>
    <w:rsid w:val="00A866DC"/>
    <w:rsid w:val="00A867BB"/>
    <w:rsid w:val="00A871D9"/>
    <w:rsid w:val="00A87433"/>
    <w:rsid w:val="00A90C63"/>
    <w:rsid w:val="00A914BB"/>
    <w:rsid w:val="00A92393"/>
    <w:rsid w:val="00A923FD"/>
    <w:rsid w:val="00A94EC9"/>
    <w:rsid w:val="00A9503D"/>
    <w:rsid w:val="00A95697"/>
    <w:rsid w:val="00A95888"/>
    <w:rsid w:val="00AA032F"/>
    <w:rsid w:val="00AA2763"/>
    <w:rsid w:val="00AA3150"/>
    <w:rsid w:val="00AA3565"/>
    <w:rsid w:val="00AA3E6F"/>
    <w:rsid w:val="00AA434B"/>
    <w:rsid w:val="00AA4EC1"/>
    <w:rsid w:val="00AA5C08"/>
    <w:rsid w:val="00AA6578"/>
    <w:rsid w:val="00AB0256"/>
    <w:rsid w:val="00AB0877"/>
    <w:rsid w:val="00AB0A36"/>
    <w:rsid w:val="00AB1539"/>
    <w:rsid w:val="00AB15DD"/>
    <w:rsid w:val="00AB1BF1"/>
    <w:rsid w:val="00AB29C4"/>
    <w:rsid w:val="00AB3D65"/>
    <w:rsid w:val="00AB48AB"/>
    <w:rsid w:val="00AB4D5E"/>
    <w:rsid w:val="00AC126F"/>
    <w:rsid w:val="00AC1352"/>
    <w:rsid w:val="00AC16C0"/>
    <w:rsid w:val="00AC203A"/>
    <w:rsid w:val="00AC22C0"/>
    <w:rsid w:val="00AC320D"/>
    <w:rsid w:val="00AC38C4"/>
    <w:rsid w:val="00AC409E"/>
    <w:rsid w:val="00AC468A"/>
    <w:rsid w:val="00AC46CF"/>
    <w:rsid w:val="00AC49A7"/>
    <w:rsid w:val="00AC566E"/>
    <w:rsid w:val="00AC5DDC"/>
    <w:rsid w:val="00AC6BF1"/>
    <w:rsid w:val="00AD0533"/>
    <w:rsid w:val="00AD22DF"/>
    <w:rsid w:val="00AD28D7"/>
    <w:rsid w:val="00AD2BD9"/>
    <w:rsid w:val="00AD36E7"/>
    <w:rsid w:val="00AD37DB"/>
    <w:rsid w:val="00AD4AB2"/>
    <w:rsid w:val="00AD5B7B"/>
    <w:rsid w:val="00AD5DBF"/>
    <w:rsid w:val="00AD681C"/>
    <w:rsid w:val="00AD686D"/>
    <w:rsid w:val="00AD6C5D"/>
    <w:rsid w:val="00AD7ABD"/>
    <w:rsid w:val="00AD7AF9"/>
    <w:rsid w:val="00AD7FD7"/>
    <w:rsid w:val="00AE0649"/>
    <w:rsid w:val="00AE1CE7"/>
    <w:rsid w:val="00AE2227"/>
    <w:rsid w:val="00AE2592"/>
    <w:rsid w:val="00AE3508"/>
    <w:rsid w:val="00AE3CDF"/>
    <w:rsid w:val="00AE46E5"/>
    <w:rsid w:val="00AE563E"/>
    <w:rsid w:val="00AE6BF7"/>
    <w:rsid w:val="00AE6E58"/>
    <w:rsid w:val="00AE7798"/>
    <w:rsid w:val="00AF06CB"/>
    <w:rsid w:val="00AF1965"/>
    <w:rsid w:val="00AF1D17"/>
    <w:rsid w:val="00AF3984"/>
    <w:rsid w:val="00AF3B02"/>
    <w:rsid w:val="00AF5092"/>
    <w:rsid w:val="00AF6E3A"/>
    <w:rsid w:val="00AF71A1"/>
    <w:rsid w:val="00AF76A4"/>
    <w:rsid w:val="00B003D9"/>
    <w:rsid w:val="00B01789"/>
    <w:rsid w:val="00B01965"/>
    <w:rsid w:val="00B01B6B"/>
    <w:rsid w:val="00B038DD"/>
    <w:rsid w:val="00B03E60"/>
    <w:rsid w:val="00B0482B"/>
    <w:rsid w:val="00B057C0"/>
    <w:rsid w:val="00B05A12"/>
    <w:rsid w:val="00B05F06"/>
    <w:rsid w:val="00B07D9F"/>
    <w:rsid w:val="00B10BC2"/>
    <w:rsid w:val="00B119EE"/>
    <w:rsid w:val="00B1285D"/>
    <w:rsid w:val="00B12860"/>
    <w:rsid w:val="00B13252"/>
    <w:rsid w:val="00B147A2"/>
    <w:rsid w:val="00B15042"/>
    <w:rsid w:val="00B158E5"/>
    <w:rsid w:val="00B15BC8"/>
    <w:rsid w:val="00B168BA"/>
    <w:rsid w:val="00B16C12"/>
    <w:rsid w:val="00B176B0"/>
    <w:rsid w:val="00B176F1"/>
    <w:rsid w:val="00B17826"/>
    <w:rsid w:val="00B17F03"/>
    <w:rsid w:val="00B2007F"/>
    <w:rsid w:val="00B20BA6"/>
    <w:rsid w:val="00B2104A"/>
    <w:rsid w:val="00B2185B"/>
    <w:rsid w:val="00B21AEC"/>
    <w:rsid w:val="00B21D91"/>
    <w:rsid w:val="00B2222F"/>
    <w:rsid w:val="00B22DB6"/>
    <w:rsid w:val="00B23F01"/>
    <w:rsid w:val="00B245A2"/>
    <w:rsid w:val="00B24C73"/>
    <w:rsid w:val="00B2566B"/>
    <w:rsid w:val="00B262F6"/>
    <w:rsid w:val="00B26BBF"/>
    <w:rsid w:val="00B27698"/>
    <w:rsid w:val="00B27772"/>
    <w:rsid w:val="00B30557"/>
    <w:rsid w:val="00B30672"/>
    <w:rsid w:val="00B30719"/>
    <w:rsid w:val="00B308A9"/>
    <w:rsid w:val="00B30A8E"/>
    <w:rsid w:val="00B30EA7"/>
    <w:rsid w:val="00B3187A"/>
    <w:rsid w:val="00B3197E"/>
    <w:rsid w:val="00B3495C"/>
    <w:rsid w:val="00B34E98"/>
    <w:rsid w:val="00B3547F"/>
    <w:rsid w:val="00B35FC8"/>
    <w:rsid w:val="00B35FFC"/>
    <w:rsid w:val="00B37036"/>
    <w:rsid w:val="00B374AD"/>
    <w:rsid w:val="00B3756B"/>
    <w:rsid w:val="00B37A43"/>
    <w:rsid w:val="00B40281"/>
    <w:rsid w:val="00B40CB4"/>
    <w:rsid w:val="00B40CD2"/>
    <w:rsid w:val="00B4183B"/>
    <w:rsid w:val="00B41E6A"/>
    <w:rsid w:val="00B42B10"/>
    <w:rsid w:val="00B42BD1"/>
    <w:rsid w:val="00B43A96"/>
    <w:rsid w:val="00B43EDA"/>
    <w:rsid w:val="00B43F75"/>
    <w:rsid w:val="00B44399"/>
    <w:rsid w:val="00B479AB"/>
    <w:rsid w:val="00B47BA5"/>
    <w:rsid w:val="00B47EBD"/>
    <w:rsid w:val="00B47FDD"/>
    <w:rsid w:val="00B504EC"/>
    <w:rsid w:val="00B50C94"/>
    <w:rsid w:val="00B51CB0"/>
    <w:rsid w:val="00B526B8"/>
    <w:rsid w:val="00B527AC"/>
    <w:rsid w:val="00B529C4"/>
    <w:rsid w:val="00B53056"/>
    <w:rsid w:val="00B53F60"/>
    <w:rsid w:val="00B54BD0"/>
    <w:rsid w:val="00B5538D"/>
    <w:rsid w:val="00B571B8"/>
    <w:rsid w:val="00B601F1"/>
    <w:rsid w:val="00B60556"/>
    <w:rsid w:val="00B6119F"/>
    <w:rsid w:val="00B6129B"/>
    <w:rsid w:val="00B612BA"/>
    <w:rsid w:val="00B6134E"/>
    <w:rsid w:val="00B62126"/>
    <w:rsid w:val="00B62500"/>
    <w:rsid w:val="00B63A46"/>
    <w:rsid w:val="00B64C51"/>
    <w:rsid w:val="00B64E0A"/>
    <w:rsid w:val="00B65293"/>
    <w:rsid w:val="00B6594F"/>
    <w:rsid w:val="00B67523"/>
    <w:rsid w:val="00B67A52"/>
    <w:rsid w:val="00B7007B"/>
    <w:rsid w:val="00B7056B"/>
    <w:rsid w:val="00B70D4C"/>
    <w:rsid w:val="00B71081"/>
    <w:rsid w:val="00B71767"/>
    <w:rsid w:val="00B74457"/>
    <w:rsid w:val="00B76380"/>
    <w:rsid w:val="00B80A53"/>
    <w:rsid w:val="00B81848"/>
    <w:rsid w:val="00B8219A"/>
    <w:rsid w:val="00B823A7"/>
    <w:rsid w:val="00B82C7A"/>
    <w:rsid w:val="00B83129"/>
    <w:rsid w:val="00B83466"/>
    <w:rsid w:val="00B83910"/>
    <w:rsid w:val="00B83F10"/>
    <w:rsid w:val="00B841FF"/>
    <w:rsid w:val="00B8473E"/>
    <w:rsid w:val="00B851D9"/>
    <w:rsid w:val="00B85259"/>
    <w:rsid w:val="00B85A09"/>
    <w:rsid w:val="00B863B7"/>
    <w:rsid w:val="00B86682"/>
    <w:rsid w:val="00B8677D"/>
    <w:rsid w:val="00B87162"/>
    <w:rsid w:val="00B92FDE"/>
    <w:rsid w:val="00B9318B"/>
    <w:rsid w:val="00B938E5"/>
    <w:rsid w:val="00B94074"/>
    <w:rsid w:val="00B94CDC"/>
    <w:rsid w:val="00B9533B"/>
    <w:rsid w:val="00B956B7"/>
    <w:rsid w:val="00B96703"/>
    <w:rsid w:val="00B969EF"/>
    <w:rsid w:val="00B97609"/>
    <w:rsid w:val="00B97BAF"/>
    <w:rsid w:val="00B97FDE"/>
    <w:rsid w:val="00BA081E"/>
    <w:rsid w:val="00BA09A9"/>
    <w:rsid w:val="00BA0C65"/>
    <w:rsid w:val="00BA1D0D"/>
    <w:rsid w:val="00BA21C0"/>
    <w:rsid w:val="00BA2380"/>
    <w:rsid w:val="00BA3337"/>
    <w:rsid w:val="00BA337C"/>
    <w:rsid w:val="00BA34B1"/>
    <w:rsid w:val="00BA39CB"/>
    <w:rsid w:val="00BA3A1F"/>
    <w:rsid w:val="00BA4257"/>
    <w:rsid w:val="00BA471E"/>
    <w:rsid w:val="00BA4BC0"/>
    <w:rsid w:val="00BA4DA4"/>
    <w:rsid w:val="00BA4E04"/>
    <w:rsid w:val="00BA5413"/>
    <w:rsid w:val="00BA58D3"/>
    <w:rsid w:val="00BA64BC"/>
    <w:rsid w:val="00BA7E94"/>
    <w:rsid w:val="00BA7FB0"/>
    <w:rsid w:val="00BB02FC"/>
    <w:rsid w:val="00BB14A4"/>
    <w:rsid w:val="00BB1A20"/>
    <w:rsid w:val="00BB2D12"/>
    <w:rsid w:val="00BB2E69"/>
    <w:rsid w:val="00BB3FBC"/>
    <w:rsid w:val="00BB40EA"/>
    <w:rsid w:val="00BB4E90"/>
    <w:rsid w:val="00BB655E"/>
    <w:rsid w:val="00BB68E1"/>
    <w:rsid w:val="00BB7130"/>
    <w:rsid w:val="00BB766F"/>
    <w:rsid w:val="00BB77F5"/>
    <w:rsid w:val="00BB7BFA"/>
    <w:rsid w:val="00BB7F88"/>
    <w:rsid w:val="00BC1D1F"/>
    <w:rsid w:val="00BC23F2"/>
    <w:rsid w:val="00BC268C"/>
    <w:rsid w:val="00BC2A4C"/>
    <w:rsid w:val="00BC4127"/>
    <w:rsid w:val="00BC48BF"/>
    <w:rsid w:val="00BC4D1D"/>
    <w:rsid w:val="00BC55EA"/>
    <w:rsid w:val="00BC6423"/>
    <w:rsid w:val="00BC699E"/>
    <w:rsid w:val="00BC7949"/>
    <w:rsid w:val="00BC7B94"/>
    <w:rsid w:val="00BC7BCE"/>
    <w:rsid w:val="00BD1082"/>
    <w:rsid w:val="00BD10A0"/>
    <w:rsid w:val="00BD1DCC"/>
    <w:rsid w:val="00BD2130"/>
    <w:rsid w:val="00BD433A"/>
    <w:rsid w:val="00BD45D6"/>
    <w:rsid w:val="00BD5316"/>
    <w:rsid w:val="00BD55F2"/>
    <w:rsid w:val="00BD58C6"/>
    <w:rsid w:val="00BD5B23"/>
    <w:rsid w:val="00BD5DDC"/>
    <w:rsid w:val="00BD6D05"/>
    <w:rsid w:val="00BE0828"/>
    <w:rsid w:val="00BE29B5"/>
    <w:rsid w:val="00BE3075"/>
    <w:rsid w:val="00BE3313"/>
    <w:rsid w:val="00BE4BFF"/>
    <w:rsid w:val="00BE54B7"/>
    <w:rsid w:val="00BE64D9"/>
    <w:rsid w:val="00BE6F2B"/>
    <w:rsid w:val="00BF0806"/>
    <w:rsid w:val="00BF0909"/>
    <w:rsid w:val="00C005FC"/>
    <w:rsid w:val="00C008E2"/>
    <w:rsid w:val="00C00FD0"/>
    <w:rsid w:val="00C01377"/>
    <w:rsid w:val="00C04A0D"/>
    <w:rsid w:val="00C04B48"/>
    <w:rsid w:val="00C04B74"/>
    <w:rsid w:val="00C05541"/>
    <w:rsid w:val="00C10186"/>
    <w:rsid w:val="00C1135A"/>
    <w:rsid w:val="00C12AD6"/>
    <w:rsid w:val="00C13369"/>
    <w:rsid w:val="00C139CA"/>
    <w:rsid w:val="00C13A1A"/>
    <w:rsid w:val="00C14270"/>
    <w:rsid w:val="00C14740"/>
    <w:rsid w:val="00C15711"/>
    <w:rsid w:val="00C16F34"/>
    <w:rsid w:val="00C172A5"/>
    <w:rsid w:val="00C2000F"/>
    <w:rsid w:val="00C20056"/>
    <w:rsid w:val="00C205B5"/>
    <w:rsid w:val="00C210F1"/>
    <w:rsid w:val="00C2144D"/>
    <w:rsid w:val="00C225DD"/>
    <w:rsid w:val="00C22D24"/>
    <w:rsid w:val="00C22D27"/>
    <w:rsid w:val="00C23127"/>
    <w:rsid w:val="00C235A0"/>
    <w:rsid w:val="00C2399C"/>
    <w:rsid w:val="00C23CEF"/>
    <w:rsid w:val="00C31A4E"/>
    <w:rsid w:val="00C31CAA"/>
    <w:rsid w:val="00C31E64"/>
    <w:rsid w:val="00C33D7D"/>
    <w:rsid w:val="00C34CFC"/>
    <w:rsid w:val="00C350D5"/>
    <w:rsid w:val="00C36A4E"/>
    <w:rsid w:val="00C372A8"/>
    <w:rsid w:val="00C37434"/>
    <w:rsid w:val="00C402B3"/>
    <w:rsid w:val="00C409EE"/>
    <w:rsid w:val="00C40E81"/>
    <w:rsid w:val="00C41717"/>
    <w:rsid w:val="00C4200E"/>
    <w:rsid w:val="00C422E1"/>
    <w:rsid w:val="00C424D5"/>
    <w:rsid w:val="00C425BA"/>
    <w:rsid w:val="00C42CF6"/>
    <w:rsid w:val="00C42F00"/>
    <w:rsid w:val="00C44047"/>
    <w:rsid w:val="00C44149"/>
    <w:rsid w:val="00C44786"/>
    <w:rsid w:val="00C44E30"/>
    <w:rsid w:val="00C45E2C"/>
    <w:rsid w:val="00C45EEC"/>
    <w:rsid w:val="00C471EF"/>
    <w:rsid w:val="00C47767"/>
    <w:rsid w:val="00C47B78"/>
    <w:rsid w:val="00C47ECC"/>
    <w:rsid w:val="00C500B5"/>
    <w:rsid w:val="00C5243F"/>
    <w:rsid w:val="00C52C20"/>
    <w:rsid w:val="00C53C26"/>
    <w:rsid w:val="00C54878"/>
    <w:rsid w:val="00C5603A"/>
    <w:rsid w:val="00C60482"/>
    <w:rsid w:val="00C6166C"/>
    <w:rsid w:val="00C62287"/>
    <w:rsid w:val="00C62541"/>
    <w:rsid w:val="00C62891"/>
    <w:rsid w:val="00C63189"/>
    <w:rsid w:val="00C638FE"/>
    <w:rsid w:val="00C64D40"/>
    <w:rsid w:val="00C65B07"/>
    <w:rsid w:val="00C66354"/>
    <w:rsid w:val="00C66980"/>
    <w:rsid w:val="00C70902"/>
    <w:rsid w:val="00C71118"/>
    <w:rsid w:val="00C719BB"/>
    <w:rsid w:val="00C71AF0"/>
    <w:rsid w:val="00C7365F"/>
    <w:rsid w:val="00C7490F"/>
    <w:rsid w:val="00C74B0C"/>
    <w:rsid w:val="00C74B6D"/>
    <w:rsid w:val="00C75623"/>
    <w:rsid w:val="00C75789"/>
    <w:rsid w:val="00C75C4D"/>
    <w:rsid w:val="00C80BB9"/>
    <w:rsid w:val="00C81E15"/>
    <w:rsid w:val="00C8210F"/>
    <w:rsid w:val="00C82E53"/>
    <w:rsid w:val="00C835B5"/>
    <w:rsid w:val="00C83AE2"/>
    <w:rsid w:val="00C84B75"/>
    <w:rsid w:val="00C851E4"/>
    <w:rsid w:val="00C8597C"/>
    <w:rsid w:val="00C86193"/>
    <w:rsid w:val="00C878C0"/>
    <w:rsid w:val="00C879F3"/>
    <w:rsid w:val="00C9037B"/>
    <w:rsid w:val="00C90F58"/>
    <w:rsid w:val="00C912EB"/>
    <w:rsid w:val="00C925A5"/>
    <w:rsid w:val="00C92793"/>
    <w:rsid w:val="00C92D14"/>
    <w:rsid w:val="00C9313D"/>
    <w:rsid w:val="00C93916"/>
    <w:rsid w:val="00C93C31"/>
    <w:rsid w:val="00C93D8D"/>
    <w:rsid w:val="00C93DDE"/>
    <w:rsid w:val="00C94C84"/>
    <w:rsid w:val="00C9633D"/>
    <w:rsid w:val="00C96746"/>
    <w:rsid w:val="00C96B5A"/>
    <w:rsid w:val="00C96B80"/>
    <w:rsid w:val="00C97522"/>
    <w:rsid w:val="00C97751"/>
    <w:rsid w:val="00C978E9"/>
    <w:rsid w:val="00CA1AE3"/>
    <w:rsid w:val="00CA1DFA"/>
    <w:rsid w:val="00CA2E12"/>
    <w:rsid w:val="00CA36A4"/>
    <w:rsid w:val="00CA4496"/>
    <w:rsid w:val="00CA52E3"/>
    <w:rsid w:val="00CA61A8"/>
    <w:rsid w:val="00CA63E8"/>
    <w:rsid w:val="00CA6795"/>
    <w:rsid w:val="00CA688A"/>
    <w:rsid w:val="00CA6914"/>
    <w:rsid w:val="00CA7A13"/>
    <w:rsid w:val="00CB0E49"/>
    <w:rsid w:val="00CB1156"/>
    <w:rsid w:val="00CB226B"/>
    <w:rsid w:val="00CB3DD7"/>
    <w:rsid w:val="00CB4E81"/>
    <w:rsid w:val="00CB553E"/>
    <w:rsid w:val="00CB59FC"/>
    <w:rsid w:val="00CB68E7"/>
    <w:rsid w:val="00CC0726"/>
    <w:rsid w:val="00CC08EE"/>
    <w:rsid w:val="00CC143F"/>
    <w:rsid w:val="00CC17B0"/>
    <w:rsid w:val="00CC2697"/>
    <w:rsid w:val="00CC285E"/>
    <w:rsid w:val="00CC4B99"/>
    <w:rsid w:val="00CC4D30"/>
    <w:rsid w:val="00CC4D5F"/>
    <w:rsid w:val="00CC6138"/>
    <w:rsid w:val="00CC68AC"/>
    <w:rsid w:val="00CC6991"/>
    <w:rsid w:val="00CC7670"/>
    <w:rsid w:val="00CC7E14"/>
    <w:rsid w:val="00CD1CDD"/>
    <w:rsid w:val="00CD2CB9"/>
    <w:rsid w:val="00CD3DA2"/>
    <w:rsid w:val="00CD4029"/>
    <w:rsid w:val="00CD57C1"/>
    <w:rsid w:val="00CD6141"/>
    <w:rsid w:val="00CD75CE"/>
    <w:rsid w:val="00CD76F2"/>
    <w:rsid w:val="00CE04B2"/>
    <w:rsid w:val="00CE0A90"/>
    <w:rsid w:val="00CE14F9"/>
    <w:rsid w:val="00CE2F74"/>
    <w:rsid w:val="00CE2FFB"/>
    <w:rsid w:val="00CE4C9F"/>
    <w:rsid w:val="00CE524C"/>
    <w:rsid w:val="00CE72ED"/>
    <w:rsid w:val="00CE7E10"/>
    <w:rsid w:val="00CF06C3"/>
    <w:rsid w:val="00CF152D"/>
    <w:rsid w:val="00CF166B"/>
    <w:rsid w:val="00CF1F90"/>
    <w:rsid w:val="00CF2487"/>
    <w:rsid w:val="00CF34F0"/>
    <w:rsid w:val="00CF35DA"/>
    <w:rsid w:val="00CF4001"/>
    <w:rsid w:val="00CF4703"/>
    <w:rsid w:val="00CF5208"/>
    <w:rsid w:val="00CF6061"/>
    <w:rsid w:val="00CF6BAE"/>
    <w:rsid w:val="00CF6BD0"/>
    <w:rsid w:val="00D00375"/>
    <w:rsid w:val="00D0049E"/>
    <w:rsid w:val="00D014D2"/>
    <w:rsid w:val="00D0150B"/>
    <w:rsid w:val="00D0166C"/>
    <w:rsid w:val="00D01F51"/>
    <w:rsid w:val="00D02AC0"/>
    <w:rsid w:val="00D03647"/>
    <w:rsid w:val="00D03BDB"/>
    <w:rsid w:val="00D040A9"/>
    <w:rsid w:val="00D04EFD"/>
    <w:rsid w:val="00D04F0E"/>
    <w:rsid w:val="00D053A8"/>
    <w:rsid w:val="00D05E1D"/>
    <w:rsid w:val="00D0605A"/>
    <w:rsid w:val="00D064B5"/>
    <w:rsid w:val="00D06721"/>
    <w:rsid w:val="00D07D53"/>
    <w:rsid w:val="00D101BE"/>
    <w:rsid w:val="00D101E9"/>
    <w:rsid w:val="00D10BF7"/>
    <w:rsid w:val="00D11510"/>
    <w:rsid w:val="00D116AA"/>
    <w:rsid w:val="00D12366"/>
    <w:rsid w:val="00D128F5"/>
    <w:rsid w:val="00D12FDB"/>
    <w:rsid w:val="00D13489"/>
    <w:rsid w:val="00D13A36"/>
    <w:rsid w:val="00D13D2E"/>
    <w:rsid w:val="00D14F4B"/>
    <w:rsid w:val="00D1520C"/>
    <w:rsid w:val="00D16735"/>
    <w:rsid w:val="00D17264"/>
    <w:rsid w:val="00D172C0"/>
    <w:rsid w:val="00D17372"/>
    <w:rsid w:val="00D17616"/>
    <w:rsid w:val="00D17F45"/>
    <w:rsid w:val="00D2012E"/>
    <w:rsid w:val="00D2034F"/>
    <w:rsid w:val="00D20859"/>
    <w:rsid w:val="00D20F61"/>
    <w:rsid w:val="00D2161D"/>
    <w:rsid w:val="00D232CB"/>
    <w:rsid w:val="00D23F87"/>
    <w:rsid w:val="00D252A1"/>
    <w:rsid w:val="00D25C89"/>
    <w:rsid w:val="00D25D72"/>
    <w:rsid w:val="00D26229"/>
    <w:rsid w:val="00D2677C"/>
    <w:rsid w:val="00D26CB4"/>
    <w:rsid w:val="00D26F53"/>
    <w:rsid w:val="00D27062"/>
    <w:rsid w:val="00D27C95"/>
    <w:rsid w:val="00D3083C"/>
    <w:rsid w:val="00D30F1D"/>
    <w:rsid w:val="00D31B85"/>
    <w:rsid w:val="00D31BF4"/>
    <w:rsid w:val="00D31D5A"/>
    <w:rsid w:val="00D31E4A"/>
    <w:rsid w:val="00D32405"/>
    <w:rsid w:val="00D32C35"/>
    <w:rsid w:val="00D33DE6"/>
    <w:rsid w:val="00D34496"/>
    <w:rsid w:val="00D36E02"/>
    <w:rsid w:val="00D3721C"/>
    <w:rsid w:val="00D40148"/>
    <w:rsid w:val="00D40712"/>
    <w:rsid w:val="00D40B58"/>
    <w:rsid w:val="00D41B04"/>
    <w:rsid w:val="00D42D5C"/>
    <w:rsid w:val="00D430A7"/>
    <w:rsid w:val="00D43FB8"/>
    <w:rsid w:val="00D4424E"/>
    <w:rsid w:val="00D455DB"/>
    <w:rsid w:val="00D45A26"/>
    <w:rsid w:val="00D46920"/>
    <w:rsid w:val="00D46C22"/>
    <w:rsid w:val="00D46DD0"/>
    <w:rsid w:val="00D47556"/>
    <w:rsid w:val="00D477AA"/>
    <w:rsid w:val="00D50FC1"/>
    <w:rsid w:val="00D51A43"/>
    <w:rsid w:val="00D52453"/>
    <w:rsid w:val="00D5266F"/>
    <w:rsid w:val="00D528A0"/>
    <w:rsid w:val="00D53069"/>
    <w:rsid w:val="00D53325"/>
    <w:rsid w:val="00D53731"/>
    <w:rsid w:val="00D53A3D"/>
    <w:rsid w:val="00D53AD6"/>
    <w:rsid w:val="00D5487A"/>
    <w:rsid w:val="00D54B25"/>
    <w:rsid w:val="00D54F7C"/>
    <w:rsid w:val="00D55A40"/>
    <w:rsid w:val="00D60252"/>
    <w:rsid w:val="00D60422"/>
    <w:rsid w:val="00D60865"/>
    <w:rsid w:val="00D60B73"/>
    <w:rsid w:val="00D610D5"/>
    <w:rsid w:val="00D61B07"/>
    <w:rsid w:val="00D625BE"/>
    <w:rsid w:val="00D62BD6"/>
    <w:rsid w:val="00D6562E"/>
    <w:rsid w:val="00D6701E"/>
    <w:rsid w:val="00D67FEC"/>
    <w:rsid w:val="00D701F4"/>
    <w:rsid w:val="00D704BC"/>
    <w:rsid w:val="00D70E9D"/>
    <w:rsid w:val="00D72B0A"/>
    <w:rsid w:val="00D732A7"/>
    <w:rsid w:val="00D7371C"/>
    <w:rsid w:val="00D74CFD"/>
    <w:rsid w:val="00D75160"/>
    <w:rsid w:val="00D80178"/>
    <w:rsid w:val="00D8098D"/>
    <w:rsid w:val="00D80D3A"/>
    <w:rsid w:val="00D817D5"/>
    <w:rsid w:val="00D81E28"/>
    <w:rsid w:val="00D82319"/>
    <w:rsid w:val="00D83232"/>
    <w:rsid w:val="00D8371E"/>
    <w:rsid w:val="00D84555"/>
    <w:rsid w:val="00D84B7C"/>
    <w:rsid w:val="00D8724E"/>
    <w:rsid w:val="00D87991"/>
    <w:rsid w:val="00D87B13"/>
    <w:rsid w:val="00D90873"/>
    <w:rsid w:val="00D90C3D"/>
    <w:rsid w:val="00D9223F"/>
    <w:rsid w:val="00D92355"/>
    <w:rsid w:val="00D9359F"/>
    <w:rsid w:val="00D93D4B"/>
    <w:rsid w:val="00D93E25"/>
    <w:rsid w:val="00D94106"/>
    <w:rsid w:val="00D94398"/>
    <w:rsid w:val="00D9492A"/>
    <w:rsid w:val="00D96619"/>
    <w:rsid w:val="00D96655"/>
    <w:rsid w:val="00D96AD1"/>
    <w:rsid w:val="00DA027E"/>
    <w:rsid w:val="00DA0FA2"/>
    <w:rsid w:val="00DA198F"/>
    <w:rsid w:val="00DA1F31"/>
    <w:rsid w:val="00DA241E"/>
    <w:rsid w:val="00DA31D6"/>
    <w:rsid w:val="00DA3842"/>
    <w:rsid w:val="00DA3A69"/>
    <w:rsid w:val="00DA43C4"/>
    <w:rsid w:val="00DA4434"/>
    <w:rsid w:val="00DA4BF1"/>
    <w:rsid w:val="00DA4D66"/>
    <w:rsid w:val="00DA5E21"/>
    <w:rsid w:val="00DA65F4"/>
    <w:rsid w:val="00DA6D47"/>
    <w:rsid w:val="00DA760C"/>
    <w:rsid w:val="00DA7BB7"/>
    <w:rsid w:val="00DB13BE"/>
    <w:rsid w:val="00DB2727"/>
    <w:rsid w:val="00DB3216"/>
    <w:rsid w:val="00DB3AAB"/>
    <w:rsid w:val="00DB3CCE"/>
    <w:rsid w:val="00DB3E18"/>
    <w:rsid w:val="00DB6254"/>
    <w:rsid w:val="00DB7134"/>
    <w:rsid w:val="00DB71F1"/>
    <w:rsid w:val="00DB731F"/>
    <w:rsid w:val="00DC0EA6"/>
    <w:rsid w:val="00DC1ABF"/>
    <w:rsid w:val="00DC1EA1"/>
    <w:rsid w:val="00DC21F3"/>
    <w:rsid w:val="00DC663E"/>
    <w:rsid w:val="00DC6F63"/>
    <w:rsid w:val="00DC777C"/>
    <w:rsid w:val="00DD0E76"/>
    <w:rsid w:val="00DD0F0D"/>
    <w:rsid w:val="00DD145C"/>
    <w:rsid w:val="00DD1924"/>
    <w:rsid w:val="00DD1C86"/>
    <w:rsid w:val="00DD22CD"/>
    <w:rsid w:val="00DD23F0"/>
    <w:rsid w:val="00DD24B5"/>
    <w:rsid w:val="00DD2EF0"/>
    <w:rsid w:val="00DD2F81"/>
    <w:rsid w:val="00DD35D7"/>
    <w:rsid w:val="00DD3760"/>
    <w:rsid w:val="00DD3E07"/>
    <w:rsid w:val="00DD4B31"/>
    <w:rsid w:val="00DD4EB9"/>
    <w:rsid w:val="00DD4F1C"/>
    <w:rsid w:val="00DD5678"/>
    <w:rsid w:val="00DD5B8A"/>
    <w:rsid w:val="00DD6064"/>
    <w:rsid w:val="00DD7473"/>
    <w:rsid w:val="00DE035A"/>
    <w:rsid w:val="00DE1F1F"/>
    <w:rsid w:val="00DE4427"/>
    <w:rsid w:val="00DE5313"/>
    <w:rsid w:val="00DE6A08"/>
    <w:rsid w:val="00DE6F25"/>
    <w:rsid w:val="00DF06C0"/>
    <w:rsid w:val="00DF0E69"/>
    <w:rsid w:val="00DF0FCB"/>
    <w:rsid w:val="00DF131A"/>
    <w:rsid w:val="00DF1E12"/>
    <w:rsid w:val="00DF1F31"/>
    <w:rsid w:val="00DF2901"/>
    <w:rsid w:val="00DF2B1B"/>
    <w:rsid w:val="00DF3507"/>
    <w:rsid w:val="00DF448F"/>
    <w:rsid w:val="00DF5FDA"/>
    <w:rsid w:val="00DF67D3"/>
    <w:rsid w:val="00DF6C3F"/>
    <w:rsid w:val="00DF6EDE"/>
    <w:rsid w:val="00DF7607"/>
    <w:rsid w:val="00DF7CF1"/>
    <w:rsid w:val="00E00374"/>
    <w:rsid w:val="00E01836"/>
    <w:rsid w:val="00E0235F"/>
    <w:rsid w:val="00E0276E"/>
    <w:rsid w:val="00E03384"/>
    <w:rsid w:val="00E04362"/>
    <w:rsid w:val="00E054E6"/>
    <w:rsid w:val="00E05AA8"/>
    <w:rsid w:val="00E06093"/>
    <w:rsid w:val="00E074F9"/>
    <w:rsid w:val="00E07926"/>
    <w:rsid w:val="00E07B28"/>
    <w:rsid w:val="00E07E5B"/>
    <w:rsid w:val="00E105F3"/>
    <w:rsid w:val="00E10B46"/>
    <w:rsid w:val="00E12326"/>
    <w:rsid w:val="00E13C36"/>
    <w:rsid w:val="00E144B5"/>
    <w:rsid w:val="00E14771"/>
    <w:rsid w:val="00E14FB9"/>
    <w:rsid w:val="00E14FDB"/>
    <w:rsid w:val="00E16BB7"/>
    <w:rsid w:val="00E21316"/>
    <w:rsid w:val="00E2272A"/>
    <w:rsid w:val="00E233E7"/>
    <w:rsid w:val="00E25FEB"/>
    <w:rsid w:val="00E26955"/>
    <w:rsid w:val="00E26F71"/>
    <w:rsid w:val="00E31024"/>
    <w:rsid w:val="00E3139C"/>
    <w:rsid w:val="00E31892"/>
    <w:rsid w:val="00E33CD8"/>
    <w:rsid w:val="00E3472C"/>
    <w:rsid w:val="00E34BC5"/>
    <w:rsid w:val="00E34F05"/>
    <w:rsid w:val="00E35070"/>
    <w:rsid w:val="00E35189"/>
    <w:rsid w:val="00E35EFE"/>
    <w:rsid w:val="00E360E6"/>
    <w:rsid w:val="00E36583"/>
    <w:rsid w:val="00E37CF4"/>
    <w:rsid w:val="00E4057D"/>
    <w:rsid w:val="00E40AC7"/>
    <w:rsid w:val="00E41C4E"/>
    <w:rsid w:val="00E41D77"/>
    <w:rsid w:val="00E42394"/>
    <w:rsid w:val="00E42F4B"/>
    <w:rsid w:val="00E4316B"/>
    <w:rsid w:val="00E435FD"/>
    <w:rsid w:val="00E441D0"/>
    <w:rsid w:val="00E44797"/>
    <w:rsid w:val="00E44E01"/>
    <w:rsid w:val="00E456E6"/>
    <w:rsid w:val="00E459A7"/>
    <w:rsid w:val="00E46BEB"/>
    <w:rsid w:val="00E475B3"/>
    <w:rsid w:val="00E47F78"/>
    <w:rsid w:val="00E5044D"/>
    <w:rsid w:val="00E50D2E"/>
    <w:rsid w:val="00E50E73"/>
    <w:rsid w:val="00E5165A"/>
    <w:rsid w:val="00E518DD"/>
    <w:rsid w:val="00E52EC9"/>
    <w:rsid w:val="00E52F7D"/>
    <w:rsid w:val="00E53755"/>
    <w:rsid w:val="00E53A94"/>
    <w:rsid w:val="00E54AB7"/>
    <w:rsid w:val="00E55534"/>
    <w:rsid w:val="00E56FE1"/>
    <w:rsid w:val="00E607C5"/>
    <w:rsid w:val="00E60B83"/>
    <w:rsid w:val="00E60D9E"/>
    <w:rsid w:val="00E60E69"/>
    <w:rsid w:val="00E61697"/>
    <w:rsid w:val="00E61C58"/>
    <w:rsid w:val="00E62052"/>
    <w:rsid w:val="00E6314D"/>
    <w:rsid w:val="00E633EC"/>
    <w:rsid w:val="00E63F1E"/>
    <w:rsid w:val="00E64ADA"/>
    <w:rsid w:val="00E64F48"/>
    <w:rsid w:val="00E65FBE"/>
    <w:rsid w:val="00E660C8"/>
    <w:rsid w:val="00E6611B"/>
    <w:rsid w:val="00E66232"/>
    <w:rsid w:val="00E66846"/>
    <w:rsid w:val="00E66B07"/>
    <w:rsid w:val="00E66EDE"/>
    <w:rsid w:val="00E676A7"/>
    <w:rsid w:val="00E67932"/>
    <w:rsid w:val="00E67A5D"/>
    <w:rsid w:val="00E715AC"/>
    <w:rsid w:val="00E71FBD"/>
    <w:rsid w:val="00E72089"/>
    <w:rsid w:val="00E73C0C"/>
    <w:rsid w:val="00E73C49"/>
    <w:rsid w:val="00E73FF8"/>
    <w:rsid w:val="00E76162"/>
    <w:rsid w:val="00E76C12"/>
    <w:rsid w:val="00E77C5E"/>
    <w:rsid w:val="00E80E17"/>
    <w:rsid w:val="00E81DF4"/>
    <w:rsid w:val="00E8379E"/>
    <w:rsid w:val="00E853F5"/>
    <w:rsid w:val="00E85C48"/>
    <w:rsid w:val="00E867D1"/>
    <w:rsid w:val="00E86FD1"/>
    <w:rsid w:val="00E87D1E"/>
    <w:rsid w:val="00E87F46"/>
    <w:rsid w:val="00E90690"/>
    <w:rsid w:val="00E91B21"/>
    <w:rsid w:val="00E9208A"/>
    <w:rsid w:val="00E92140"/>
    <w:rsid w:val="00E92A8F"/>
    <w:rsid w:val="00E92B44"/>
    <w:rsid w:val="00E94A83"/>
    <w:rsid w:val="00E94CDC"/>
    <w:rsid w:val="00E95A11"/>
    <w:rsid w:val="00E96077"/>
    <w:rsid w:val="00E96A58"/>
    <w:rsid w:val="00E9707E"/>
    <w:rsid w:val="00EA0BA7"/>
    <w:rsid w:val="00EA1700"/>
    <w:rsid w:val="00EA170E"/>
    <w:rsid w:val="00EA24C6"/>
    <w:rsid w:val="00EA268C"/>
    <w:rsid w:val="00EA310D"/>
    <w:rsid w:val="00EA352A"/>
    <w:rsid w:val="00EA3570"/>
    <w:rsid w:val="00EA35BD"/>
    <w:rsid w:val="00EA367B"/>
    <w:rsid w:val="00EA3A78"/>
    <w:rsid w:val="00EA53EF"/>
    <w:rsid w:val="00EA5720"/>
    <w:rsid w:val="00EA6044"/>
    <w:rsid w:val="00EA6E93"/>
    <w:rsid w:val="00EA7051"/>
    <w:rsid w:val="00EA7D76"/>
    <w:rsid w:val="00EA7DA5"/>
    <w:rsid w:val="00EA7DD1"/>
    <w:rsid w:val="00EB027B"/>
    <w:rsid w:val="00EB0588"/>
    <w:rsid w:val="00EB0650"/>
    <w:rsid w:val="00EB0EE4"/>
    <w:rsid w:val="00EB2615"/>
    <w:rsid w:val="00EB3F75"/>
    <w:rsid w:val="00EB460B"/>
    <w:rsid w:val="00EB4733"/>
    <w:rsid w:val="00EB4D8A"/>
    <w:rsid w:val="00EB6BF4"/>
    <w:rsid w:val="00EB700B"/>
    <w:rsid w:val="00EB7927"/>
    <w:rsid w:val="00EC0E68"/>
    <w:rsid w:val="00EC22EC"/>
    <w:rsid w:val="00EC34EB"/>
    <w:rsid w:val="00EC3759"/>
    <w:rsid w:val="00EC3D11"/>
    <w:rsid w:val="00EC4066"/>
    <w:rsid w:val="00EC4288"/>
    <w:rsid w:val="00EC4317"/>
    <w:rsid w:val="00EC4606"/>
    <w:rsid w:val="00EC4909"/>
    <w:rsid w:val="00EC4D5D"/>
    <w:rsid w:val="00EC5634"/>
    <w:rsid w:val="00EC7589"/>
    <w:rsid w:val="00EC7C1D"/>
    <w:rsid w:val="00ED23B0"/>
    <w:rsid w:val="00ED25AE"/>
    <w:rsid w:val="00ED265F"/>
    <w:rsid w:val="00ED3BB1"/>
    <w:rsid w:val="00ED3C7F"/>
    <w:rsid w:val="00ED3CC1"/>
    <w:rsid w:val="00ED45CB"/>
    <w:rsid w:val="00ED60F8"/>
    <w:rsid w:val="00ED6848"/>
    <w:rsid w:val="00ED6A46"/>
    <w:rsid w:val="00EE036A"/>
    <w:rsid w:val="00EE1418"/>
    <w:rsid w:val="00EE26E9"/>
    <w:rsid w:val="00EE3C92"/>
    <w:rsid w:val="00EE3DA4"/>
    <w:rsid w:val="00EE4614"/>
    <w:rsid w:val="00EE682D"/>
    <w:rsid w:val="00EF1565"/>
    <w:rsid w:val="00EF2388"/>
    <w:rsid w:val="00EF24D1"/>
    <w:rsid w:val="00EF2FC0"/>
    <w:rsid w:val="00EF36B1"/>
    <w:rsid w:val="00EF56CE"/>
    <w:rsid w:val="00EF6634"/>
    <w:rsid w:val="00EF7064"/>
    <w:rsid w:val="00EF7B64"/>
    <w:rsid w:val="00F00370"/>
    <w:rsid w:val="00F004DE"/>
    <w:rsid w:val="00F01A12"/>
    <w:rsid w:val="00F021EC"/>
    <w:rsid w:val="00F026B6"/>
    <w:rsid w:val="00F04603"/>
    <w:rsid w:val="00F04830"/>
    <w:rsid w:val="00F059B7"/>
    <w:rsid w:val="00F0649D"/>
    <w:rsid w:val="00F0692F"/>
    <w:rsid w:val="00F06BC8"/>
    <w:rsid w:val="00F06FF5"/>
    <w:rsid w:val="00F070BC"/>
    <w:rsid w:val="00F078B4"/>
    <w:rsid w:val="00F07D4E"/>
    <w:rsid w:val="00F105E3"/>
    <w:rsid w:val="00F1088F"/>
    <w:rsid w:val="00F11030"/>
    <w:rsid w:val="00F12B84"/>
    <w:rsid w:val="00F133DF"/>
    <w:rsid w:val="00F13602"/>
    <w:rsid w:val="00F13DE4"/>
    <w:rsid w:val="00F15560"/>
    <w:rsid w:val="00F16839"/>
    <w:rsid w:val="00F17059"/>
    <w:rsid w:val="00F17420"/>
    <w:rsid w:val="00F21A30"/>
    <w:rsid w:val="00F22EC4"/>
    <w:rsid w:val="00F23729"/>
    <w:rsid w:val="00F23BC4"/>
    <w:rsid w:val="00F23EBC"/>
    <w:rsid w:val="00F243C2"/>
    <w:rsid w:val="00F249A0"/>
    <w:rsid w:val="00F25415"/>
    <w:rsid w:val="00F26128"/>
    <w:rsid w:val="00F27491"/>
    <w:rsid w:val="00F2776D"/>
    <w:rsid w:val="00F27871"/>
    <w:rsid w:val="00F32899"/>
    <w:rsid w:val="00F32DB6"/>
    <w:rsid w:val="00F352E7"/>
    <w:rsid w:val="00F355CE"/>
    <w:rsid w:val="00F361A5"/>
    <w:rsid w:val="00F36B17"/>
    <w:rsid w:val="00F37361"/>
    <w:rsid w:val="00F378E6"/>
    <w:rsid w:val="00F37F7B"/>
    <w:rsid w:val="00F4134B"/>
    <w:rsid w:val="00F41DB2"/>
    <w:rsid w:val="00F425FD"/>
    <w:rsid w:val="00F43E2D"/>
    <w:rsid w:val="00F45207"/>
    <w:rsid w:val="00F46E80"/>
    <w:rsid w:val="00F51493"/>
    <w:rsid w:val="00F5261D"/>
    <w:rsid w:val="00F52D1B"/>
    <w:rsid w:val="00F52F0E"/>
    <w:rsid w:val="00F530AD"/>
    <w:rsid w:val="00F5311F"/>
    <w:rsid w:val="00F53A99"/>
    <w:rsid w:val="00F54089"/>
    <w:rsid w:val="00F545CC"/>
    <w:rsid w:val="00F554F7"/>
    <w:rsid w:val="00F55909"/>
    <w:rsid w:val="00F56EF3"/>
    <w:rsid w:val="00F5734C"/>
    <w:rsid w:val="00F61432"/>
    <w:rsid w:val="00F62398"/>
    <w:rsid w:val="00F62935"/>
    <w:rsid w:val="00F62D4C"/>
    <w:rsid w:val="00F62DD9"/>
    <w:rsid w:val="00F63E51"/>
    <w:rsid w:val="00F64C09"/>
    <w:rsid w:val="00F675D1"/>
    <w:rsid w:val="00F67EB4"/>
    <w:rsid w:val="00F70D96"/>
    <w:rsid w:val="00F714C3"/>
    <w:rsid w:val="00F718F4"/>
    <w:rsid w:val="00F725EB"/>
    <w:rsid w:val="00F7296D"/>
    <w:rsid w:val="00F730E8"/>
    <w:rsid w:val="00F733FF"/>
    <w:rsid w:val="00F735A3"/>
    <w:rsid w:val="00F7390D"/>
    <w:rsid w:val="00F73B87"/>
    <w:rsid w:val="00F74192"/>
    <w:rsid w:val="00F75079"/>
    <w:rsid w:val="00F75213"/>
    <w:rsid w:val="00F7533C"/>
    <w:rsid w:val="00F76312"/>
    <w:rsid w:val="00F76BC8"/>
    <w:rsid w:val="00F771F1"/>
    <w:rsid w:val="00F8031F"/>
    <w:rsid w:val="00F81C80"/>
    <w:rsid w:val="00F828E8"/>
    <w:rsid w:val="00F84351"/>
    <w:rsid w:val="00F8728A"/>
    <w:rsid w:val="00F90F5A"/>
    <w:rsid w:val="00F90FA8"/>
    <w:rsid w:val="00F92211"/>
    <w:rsid w:val="00F923B6"/>
    <w:rsid w:val="00F93106"/>
    <w:rsid w:val="00F93BB1"/>
    <w:rsid w:val="00F94A52"/>
    <w:rsid w:val="00F96082"/>
    <w:rsid w:val="00F96F05"/>
    <w:rsid w:val="00F9791F"/>
    <w:rsid w:val="00F97B76"/>
    <w:rsid w:val="00F97CB8"/>
    <w:rsid w:val="00FA023E"/>
    <w:rsid w:val="00FA08CC"/>
    <w:rsid w:val="00FA2B89"/>
    <w:rsid w:val="00FA3CFF"/>
    <w:rsid w:val="00FA4A98"/>
    <w:rsid w:val="00FA7827"/>
    <w:rsid w:val="00FA7CBF"/>
    <w:rsid w:val="00FB09A7"/>
    <w:rsid w:val="00FB11A8"/>
    <w:rsid w:val="00FB15AC"/>
    <w:rsid w:val="00FB2225"/>
    <w:rsid w:val="00FB32E1"/>
    <w:rsid w:val="00FB39EF"/>
    <w:rsid w:val="00FB40D1"/>
    <w:rsid w:val="00FB4202"/>
    <w:rsid w:val="00FB4954"/>
    <w:rsid w:val="00FB579D"/>
    <w:rsid w:val="00FB57B9"/>
    <w:rsid w:val="00FB6A16"/>
    <w:rsid w:val="00FB6CCE"/>
    <w:rsid w:val="00FB6F48"/>
    <w:rsid w:val="00FB7649"/>
    <w:rsid w:val="00FB7A00"/>
    <w:rsid w:val="00FB7ACC"/>
    <w:rsid w:val="00FB7CD4"/>
    <w:rsid w:val="00FC042A"/>
    <w:rsid w:val="00FC1090"/>
    <w:rsid w:val="00FC10BE"/>
    <w:rsid w:val="00FC17E8"/>
    <w:rsid w:val="00FC21B1"/>
    <w:rsid w:val="00FC21B4"/>
    <w:rsid w:val="00FC23B1"/>
    <w:rsid w:val="00FC3790"/>
    <w:rsid w:val="00FC526F"/>
    <w:rsid w:val="00FD0124"/>
    <w:rsid w:val="00FD1060"/>
    <w:rsid w:val="00FD186E"/>
    <w:rsid w:val="00FD18A4"/>
    <w:rsid w:val="00FD1916"/>
    <w:rsid w:val="00FD2209"/>
    <w:rsid w:val="00FD525C"/>
    <w:rsid w:val="00FD5A4C"/>
    <w:rsid w:val="00FD6195"/>
    <w:rsid w:val="00FD7165"/>
    <w:rsid w:val="00FD7625"/>
    <w:rsid w:val="00FD76AF"/>
    <w:rsid w:val="00FD79BA"/>
    <w:rsid w:val="00FE0294"/>
    <w:rsid w:val="00FE0D85"/>
    <w:rsid w:val="00FE1FA4"/>
    <w:rsid w:val="00FE250D"/>
    <w:rsid w:val="00FE2F1F"/>
    <w:rsid w:val="00FE32B5"/>
    <w:rsid w:val="00FE3B62"/>
    <w:rsid w:val="00FE3E46"/>
    <w:rsid w:val="00FE3ED3"/>
    <w:rsid w:val="00FE4917"/>
    <w:rsid w:val="00FE49EC"/>
    <w:rsid w:val="00FE5C0F"/>
    <w:rsid w:val="00FE5FF4"/>
    <w:rsid w:val="00FE7F4A"/>
    <w:rsid w:val="00FF0960"/>
    <w:rsid w:val="00FF0EF1"/>
    <w:rsid w:val="00FF1574"/>
    <w:rsid w:val="00FF19AA"/>
    <w:rsid w:val="00FF21E7"/>
    <w:rsid w:val="00FF24AD"/>
    <w:rsid w:val="00FF3432"/>
    <w:rsid w:val="00FF404C"/>
    <w:rsid w:val="00FF4F1B"/>
    <w:rsid w:val="00FF6048"/>
    <w:rsid w:val="00FF6A3D"/>
    <w:rsid w:val="00FF70B4"/>
    <w:rsid w:val="00FF747C"/>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7196F8"/>
  <w15:docId w15:val="{5DF10BDF-31E8-42C9-A649-FDA85700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6F71"/>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aliases w:val="Act 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aliases w:val="Act Footer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6"/>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6747931662100912036msolistparagraph">
    <w:name w:val="gmail-m_-6747931662100912036msolistparagraph"/>
    <w:basedOn w:val="Navaden"/>
    <w:rsid w:val="003467DE"/>
    <w:pPr>
      <w:spacing w:before="100" w:beforeAutospacing="1" w:after="100" w:afterAutospacing="1" w:line="240" w:lineRule="auto"/>
    </w:pPr>
    <w:rPr>
      <w:rFonts w:ascii="Times New Roman" w:hAnsi="Times New Roman"/>
      <w:sz w:val="24"/>
      <w:szCs w:val="24"/>
      <w:lang w:eastAsia="sl-SI"/>
    </w:rPr>
  </w:style>
  <w:style w:type="character" w:customStyle="1" w:styleId="OdstavekseznamaZnak">
    <w:name w:val="Odstavek seznama Znak"/>
    <w:aliases w:val="za tekst Znak,Odstavek seznama_IP Znak"/>
    <w:link w:val="Odstavekseznama"/>
    <w:uiPriority w:val="34"/>
    <w:qFormat/>
    <w:rsid w:val="00660194"/>
    <w:rPr>
      <w:rFonts w:ascii="Times New Roman" w:eastAsia="Times New Roman" w:hAnsi="Times New Roman"/>
    </w:rPr>
  </w:style>
  <w:style w:type="character" w:styleId="Nerazreenaomemba">
    <w:name w:val="Unresolved Mention"/>
    <w:basedOn w:val="Privzetapisavaodstavka"/>
    <w:uiPriority w:val="99"/>
    <w:semiHidden/>
    <w:unhideWhenUsed/>
    <w:rsid w:val="00906F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88329">
      <w:bodyDiv w:val="1"/>
      <w:marLeft w:val="0"/>
      <w:marRight w:val="0"/>
      <w:marTop w:val="0"/>
      <w:marBottom w:val="0"/>
      <w:divBdr>
        <w:top w:val="none" w:sz="0" w:space="0" w:color="auto"/>
        <w:left w:val="none" w:sz="0" w:space="0" w:color="auto"/>
        <w:bottom w:val="none" w:sz="0" w:space="0" w:color="auto"/>
        <w:right w:val="none" w:sz="0" w:space="0" w:color="auto"/>
      </w:divBdr>
    </w:div>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12989066">
      <w:bodyDiv w:val="1"/>
      <w:marLeft w:val="0"/>
      <w:marRight w:val="0"/>
      <w:marTop w:val="0"/>
      <w:marBottom w:val="0"/>
      <w:divBdr>
        <w:top w:val="none" w:sz="0" w:space="0" w:color="auto"/>
        <w:left w:val="none" w:sz="0" w:space="0" w:color="auto"/>
        <w:bottom w:val="none" w:sz="0" w:space="0" w:color="auto"/>
        <w:right w:val="none" w:sz="0" w:space="0" w:color="auto"/>
      </w:divBdr>
    </w:div>
    <w:div w:id="156531803">
      <w:bodyDiv w:val="1"/>
      <w:marLeft w:val="0"/>
      <w:marRight w:val="0"/>
      <w:marTop w:val="0"/>
      <w:marBottom w:val="0"/>
      <w:divBdr>
        <w:top w:val="none" w:sz="0" w:space="0" w:color="auto"/>
        <w:left w:val="none" w:sz="0" w:space="0" w:color="auto"/>
        <w:bottom w:val="none" w:sz="0" w:space="0" w:color="auto"/>
        <w:right w:val="none" w:sz="0" w:space="0" w:color="auto"/>
      </w:divBdr>
    </w:div>
    <w:div w:id="156651704">
      <w:bodyDiv w:val="1"/>
      <w:marLeft w:val="0"/>
      <w:marRight w:val="0"/>
      <w:marTop w:val="0"/>
      <w:marBottom w:val="0"/>
      <w:divBdr>
        <w:top w:val="none" w:sz="0" w:space="0" w:color="auto"/>
        <w:left w:val="none" w:sz="0" w:space="0" w:color="auto"/>
        <w:bottom w:val="none" w:sz="0" w:space="0" w:color="auto"/>
        <w:right w:val="none" w:sz="0" w:space="0" w:color="auto"/>
      </w:divBdr>
    </w:div>
    <w:div w:id="185800686">
      <w:bodyDiv w:val="1"/>
      <w:marLeft w:val="0"/>
      <w:marRight w:val="0"/>
      <w:marTop w:val="0"/>
      <w:marBottom w:val="0"/>
      <w:divBdr>
        <w:top w:val="none" w:sz="0" w:space="0" w:color="auto"/>
        <w:left w:val="none" w:sz="0" w:space="0" w:color="auto"/>
        <w:bottom w:val="none" w:sz="0" w:space="0" w:color="auto"/>
        <w:right w:val="none" w:sz="0" w:space="0" w:color="auto"/>
      </w:divBdr>
      <w:divsChild>
        <w:div w:id="607004281">
          <w:marLeft w:val="425"/>
          <w:marRight w:val="0"/>
          <w:marTop w:val="0"/>
          <w:marBottom w:val="0"/>
          <w:divBdr>
            <w:top w:val="none" w:sz="0" w:space="0" w:color="auto"/>
            <w:left w:val="none" w:sz="0" w:space="0" w:color="auto"/>
            <w:bottom w:val="none" w:sz="0" w:space="0" w:color="auto"/>
            <w:right w:val="none" w:sz="0" w:space="0" w:color="auto"/>
          </w:divBdr>
        </w:div>
        <w:div w:id="1991639711">
          <w:marLeft w:val="425"/>
          <w:marRight w:val="0"/>
          <w:marTop w:val="0"/>
          <w:marBottom w:val="0"/>
          <w:divBdr>
            <w:top w:val="none" w:sz="0" w:space="0" w:color="auto"/>
            <w:left w:val="none" w:sz="0" w:space="0" w:color="auto"/>
            <w:bottom w:val="none" w:sz="0" w:space="0" w:color="auto"/>
            <w:right w:val="none" w:sz="0" w:space="0" w:color="auto"/>
          </w:divBdr>
        </w:div>
      </w:divsChild>
    </w:div>
    <w:div w:id="19192007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04768645">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55735755">
      <w:bodyDiv w:val="1"/>
      <w:marLeft w:val="0"/>
      <w:marRight w:val="0"/>
      <w:marTop w:val="0"/>
      <w:marBottom w:val="0"/>
      <w:divBdr>
        <w:top w:val="none" w:sz="0" w:space="0" w:color="auto"/>
        <w:left w:val="none" w:sz="0" w:space="0" w:color="auto"/>
        <w:bottom w:val="none" w:sz="0" w:space="0" w:color="auto"/>
        <w:right w:val="none" w:sz="0" w:space="0" w:color="auto"/>
      </w:divBdr>
    </w:div>
    <w:div w:id="982197476">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69380471">
      <w:bodyDiv w:val="1"/>
      <w:marLeft w:val="0"/>
      <w:marRight w:val="0"/>
      <w:marTop w:val="0"/>
      <w:marBottom w:val="0"/>
      <w:divBdr>
        <w:top w:val="none" w:sz="0" w:space="0" w:color="auto"/>
        <w:left w:val="none" w:sz="0" w:space="0" w:color="auto"/>
        <w:bottom w:val="none" w:sz="0" w:space="0" w:color="auto"/>
        <w:right w:val="none" w:sz="0" w:space="0" w:color="auto"/>
      </w:divBdr>
    </w:div>
    <w:div w:id="1096829723">
      <w:bodyDiv w:val="1"/>
      <w:marLeft w:val="0"/>
      <w:marRight w:val="0"/>
      <w:marTop w:val="0"/>
      <w:marBottom w:val="0"/>
      <w:divBdr>
        <w:top w:val="none" w:sz="0" w:space="0" w:color="auto"/>
        <w:left w:val="none" w:sz="0" w:space="0" w:color="auto"/>
        <w:bottom w:val="none" w:sz="0" w:space="0" w:color="auto"/>
        <w:right w:val="none" w:sz="0" w:space="0" w:color="auto"/>
      </w:divBdr>
    </w:div>
    <w:div w:id="1097218163">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69633849">
      <w:bodyDiv w:val="1"/>
      <w:marLeft w:val="0"/>
      <w:marRight w:val="0"/>
      <w:marTop w:val="0"/>
      <w:marBottom w:val="0"/>
      <w:divBdr>
        <w:top w:val="none" w:sz="0" w:space="0" w:color="auto"/>
        <w:left w:val="none" w:sz="0" w:space="0" w:color="auto"/>
        <w:bottom w:val="none" w:sz="0" w:space="0" w:color="auto"/>
        <w:right w:val="none" w:sz="0" w:space="0" w:color="auto"/>
      </w:divBdr>
    </w:div>
    <w:div w:id="1202209467">
      <w:bodyDiv w:val="1"/>
      <w:marLeft w:val="0"/>
      <w:marRight w:val="0"/>
      <w:marTop w:val="0"/>
      <w:marBottom w:val="0"/>
      <w:divBdr>
        <w:top w:val="none" w:sz="0" w:space="0" w:color="auto"/>
        <w:left w:val="none" w:sz="0" w:space="0" w:color="auto"/>
        <w:bottom w:val="none" w:sz="0" w:space="0" w:color="auto"/>
        <w:right w:val="none" w:sz="0" w:space="0" w:color="auto"/>
      </w:divBdr>
    </w:div>
    <w:div w:id="1215703387">
      <w:bodyDiv w:val="1"/>
      <w:marLeft w:val="0"/>
      <w:marRight w:val="0"/>
      <w:marTop w:val="0"/>
      <w:marBottom w:val="0"/>
      <w:divBdr>
        <w:top w:val="none" w:sz="0" w:space="0" w:color="auto"/>
        <w:left w:val="none" w:sz="0" w:space="0" w:color="auto"/>
        <w:bottom w:val="none" w:sz="0" w:space="0" w:color="auto"/>
        <w:right w:val="none" w:sz="0" w:space="0" w:color="auto"/>
      </w:divBdr>
    </w:div>
    <w:div w:id="1227646692">
      <w:bodyDiv w:val="1"/>
      <w:marLeft w:val="0"/>
      <w:marRight w:val="0"/>
      <w:marTop w:val="0"/>
      <w:marBottom w:val="0"/>
      <w:divBdr>
        <w:top w:val="none" w:sz="0" w:space="0" w:color="auto"/>
        <w:left w:val="none" w:sz="0" w:space="0" w:color="auto"/>
        <w:bottom w:val="none" w:sz="0" w:space="0" w:color="auto"/>
        <w:right w:val="none" w:sz="0" w:space="0" w:color="auto"/>
      </w:divBdr>
    </w:div>
    <w:div w:id="1246185499">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63827645">
      <w:bodyDiv w:val="1"/>
      <w:marLeft w:val="0"/>
      <w:marRight w:val="0"/>
      <w:marTop w:val="0"/>
      <w:marBottom w:val="0"/>
      <w:divBdr>
        <w:top w:val="none" w:sz="0" w:space="0" w:color="auto"/>
        <w:left w:val="none" w:sz="0" w:space="0" w:color="auto"/>
        <w:bottom w:val="none" w:sz="0" w:space="0" w:color="auto"/>
        <w:right w:val="none" w:sz="0" w:space="0" w:color="auto"/>
      </w:divBdr>
    </w:div>
    <w:div w:id="1378506869">
      <w:bodyDiv w:val="1"/>
      <w:marLeft w:val="0"/>
      <w:marRight w:val="0"/>
      <w:marTop w:val="0"/>
      <w:marBottom w:val="0"/>
      <w:divBdr>
        <w:top w:val="none" w:sz="0" w:space="0" w:color="auto"/>
        <w:left w:val="none" w:sz="0" w:space="0" w:color="auto"/>
        <w:bottom w:val="none" w:sz="0" w:space="0" w:color="auto"/>
        <w:right w:val="none" w:sz="0" w:space="0" w:color="auto"/>
      </w:divBdr>
    </w:div>
    <w:div w:id="1469401247">
      <w:bodyDiv w:val="1"/>
      <w:marLeft w:val="0"/>
      <w:marRight w:val="0"/>
      <w:marTop w:val="0"/>
      <w:marBottom w:val="0"/>
      <w:divBdr>
        <w:top w:val="none" w:sz="0" w:space="0" w:color="auto"/>
        <w:left w:val="none" w:sz="0" w:space="0" w:color="auto"/>
        <w:bottom w:val="none" w:sz="0" w:space="0" w:color="auto"/>
        <w:right w:val="none" w:sz="0" w:space="0" w:color="auto"/>
      </w:divBdr>
    </w:div>
    <w:div w:id="1799176278">
      <w:bodyDiv w:val="1"/>
      <w:marLeft w:val="0"/>
      <w:marRight w:val="0"/>
      <w:marTop w:val="0"/>
      <w:marBottom w:val="0"/>
      <w:divBdr>
        <w:top w:val="none" w:sz="0" w:space="0" w:color="auto"/>
        <w:left w:val="none" w:sz="0" w:space="0" w:color="auto"/>
        <w:bottom w:val="none" w:sz="0" w:space="0" w:color="auto"/>
        <w:right w:val="none" w:sz="0" w:space="0" w:color="auto"/>
      </w:divBdr>
    </w:div>
    <w:div w:id="1800106671">
      <w:bodyDiv w:val="1"/>
      <w:marLeft w:val="0"/>
      <w:marRight w:val="0"/>
      <w:marTop w:val="0"/>
      <w:marBottom w:val="0"/>
      <w:divBdr>
        <w:top w:val="none" w:sz="0" w:space="0" w:color="auto"/>
        <w:left w:val="none" w:sz="0" w:space="0" w:color="auto"/>
        <w:bottom w:val="none" w:sz="0" w:space="0" w:color="auto"/>
        <w:right w:val="none" w:sz="0" w:space="0" w:color="auto"/>
      </w:divBdr>
    </w:div>
    <w:div w:id="1823152564">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02673620">
      <w:bodyDiv w:val="1"/>
      <w:marLeft w:val="0"/>
      <w:marRight w:val="0"/>
      <w:marTop w:val="0"/>
      <w:marBottom w:val="0"/>
      <w:divBdr>
        <w:top w:val="none" w:sz="0" w:space="0" w:color="auto"/>
        <w:left w:val="none" w:sz="0" w:space="0" w:color="auto"/>
        <w:bottom w:val="none" w:sz="0" w:space="0" w:color="auto"/>
        <w:right w:val="none" w:sz="0" w:space="0" w:color="auto"/>
      </w:divBdr>
      <w:divsChild>
        <w:div w:id="128472478">
          <w:marLeft w:val="425"/>
          <w:marRight w:val="0"/>
          <w:marTop w:val="0"/>
          <w:marBottom w:val="0"/>
          <w:divBdr>
            <w:top w:val="none" w:sz="0" w:space="0" w:color="auto"/>
            <w:left w:val="none" w:sz="0" w:space="0" w:color="auto"/>
            <w:bottom w:val="none" w:sz="0" w:space="0" w:color="auto"/>
            <w:right w:val="none" w:sz="0" w:space="0" w:color="auto"/>
          </w:divBdr>
        </w:div>
        <w:div w:id="1004478402">
          <w:marLeft w:val="425"/>
          <w:marRight w:val="0"/>
          <w:marTop w:val="0"/>
          <w:marBottom w:val="0"/>
          <w:divBdr>
            <w:top w:val="none" w:sz="0" w:space="0" w:color="auto"/>
            <w:left w:val="none" w:sz="0" w:space="0" w:color="auto"/>
            <w:bottom w:val="none" w:sz="0" w:space="0" w:color="auto"/>
            <w:right w:val="none" w:sz="0" w:space="0" w:color="auto"/>
          </w:divBdr>
        </w:div>
      </w:divsChild>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1989243698">
      <w:bodyDiv w:val="1"/>
      <w:marLeft w:val="0"/>
      <w:marRight w:val="0"/>
      <w:marTop w:val="0"/>
      <w:marBottom w:val="0"/>
      <w:divBdr>
        <w:top w:val="none" w:sz="0" w:space="0" w:color="auto"/>
        <w:left w:val="none" w:sz="0" w:space="0" w:color="auto"/>
        <w:bottom w:val="none" w:sz="0" w:space="0" w:color="auto"/>
        <w:right w:val="none" w:sz="0" w:space="0" w:color="auto"/>
      </w:divBdr>
    </w:div>
    <w:div w:id="2041347037">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onika.tomse@lpt.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yperlink" Target="mailto:info@lpt.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hyperlink" Target="https://spot.gov.si/sl/dejavnosti-in-poklici/dovoljenja/vpis-v-evidenco-pooblascenih-podjetij-za-vzdrzevanje-in-namestitev-opreme/"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B58CA-60D9-467A-941B-093C51DC4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71</Pages>
  <Words>23812</Words>
  <Characters>135735</Characters>
  <Application>Microsoft Office Word</Application>
  <DocSecurity>0</DocSecurity>
  <Lines>1131</Lines>
  <Paragraphs>318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159229</CharactersWithSpaces>
  <SharedDoc>false</SharedDoc>
  <HLinks>
    <vt:vector size="36" baseType="variant">
      <vt:variant>
        <vt:i4>1179760</vt:i4>
      </vt:variant>
      <vt:variant>
        <vt:i4>15</vt:i4>
      </vt:variant>
      <vt:variant>
        <vt:i4>0</vt:i4>
      </vt:variant>
      <vt:variant>
        <vt:i4>5</vt:i4>
      </vt:variant>
      <vt:variant>
        <vt:lpwstr>mailto:goce.stojanovski@zale.si</vt:lpwstr>
      </vt:variant>
      <vt:variant>
        <vt:lpwstr/>
      </vt: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5701667</vt:i4>
      </vt:variant>
      <vt:variant>
        <vt:i4>6</vt:i4>
      </vt:variant>
      <vt:variant>
        <vt:i4>0</vt:i4>
      </vt:variant>
      <vt:variant>
        <vt:i4>5</vt:i4>
      </vt:variant>
      <vt:variant>
        <vt:lpwstr>mailto:zoran.kramzar@zale.si</vt:lpwstr>
      </vt:variant>
      <vt:variant>
        <vt:lpwstr/>
      </vt:variant>
      <vt:variant>
        <vt:i4>1179760</vt:i4>
      </vt:variant>
      <vt:variant>
        <vt:i4>3</vt:i4>
      </vt:variant>
      <vt:variant>
        <vt:i4>0</vt:i4>
      </vt:variant>
      <vt:variant>
        <vt:i4>5</vt:i4>
      </vt:variant>
      <vt:variant>
        <vt:lpwstr>mailto:goce.stojanovski@zale.si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4</cp:revision>
  <cp:lastPrinted>2025-04-16T09:41:00Z</cp:lastPrinted>
  <dcterms:created xsi:type="dcterms:W3CDTF">2025-05-08T12:14:00Z</dcterms:created>
  <dcterms:modified xsi:type="dcterms:W3CDTF">2025-05-08T12:21:00Z</dcterms:modified>
</cp:coreProperties>
</file>