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7963E" w14:textId="6009BB4C" w:rsidR="00F41610" w:rsidRDefault="00F41610" w:rsidP="00BB005D">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k </w:t>
      </w:r>
      <w:r>
        <w:rPr>
          <w:rFonts w:ascii="Tahoma" w:eastAsia="Times New Roman" w:hAnsi="Tahoma" w:cs="Tahoma"/>
          <w:b/>
          <w:lang w:eastAsia="sl-SI"/>
        </w:rPr>
        <w:t>pogodbi</w:t>
      </w:r>
      <w:r w:rsidRPr="0089420A">
        <w:rPr>
          <w:rFonts w:ascii="Tahoma" w:eastAsia="Times New Roman" w:hAnsi="Tahoma" w:cs="Tahoma"/>
          <w:b/>
          <w:lang w:eastAsia="sl-SI"/>
        </w:rPr>
        <w:t xml:space="preserve"> št. </w:t>
      </w:r>
      <w:r w:rsidR="007D2B33">
        <w:rPr>
          <w:rFonts w:ascii="Tahoma" w:eastAsia="Times New Roman" w:hAnsi="Tahoma" w:cs="Tahoma"/>
          <w:b/>
          <w:lang w:eastAsia="sl-SI"/>
        </w:rPr>
        <w:t>JPE-</w:t>
      </w:r>
      <w:r w:rsidR="00B12652">
        <w:rPr>
          <w:rFonts w:ascii="Tahoma" w:eastAsia="Times New Roman" w:hAnsi="Tahoma" w:cs="Tahoma"/>
          <w:b/>
          <w:lang w:eastAsia="sl-SI"/>
        </w:rPr>
        <w:t>SIR</w:t>
      </w:r>
      <w:r w:rsidR="007D2B33">
        <w:rPr>
          <w:rFonts w:ascii="Tahoma" w:eastAsia="Times New Roman" w:hAnsi="Tahoma" w:cs="Tahoma"/>
          <w:b/>
          <w:lang w:eastAsia="sl-SI"/>
        </w:rPr>
        <w:t>-</w:t>
      </w:r>
      <w:r w:rsidR="004036A1">
        <w:rPr>
          <w:rFonts w:ascii="Tahoma" w:eastAsia="Times New Roman" w:hAnsi="Tahoma" w:cs="Tahoma"/>
          <w:b/>
          <w:lang w:eastAsia="sl-SI"/>
        </w:rPr>
        <w:t>398</w:t>
      </w:r>
      <w:r w:rsidR="007D2B33">
        <w:rPr>
          <w:rFonts w:ascii="Tahoma" w:eastAsia="Times New Roman" w:hAnsi="Tahoma" w:cs="Tahoma"/>
          <w:b/>
          <w:lang w:eastAsia="sl-SI"/>
        </w:rPr>
        <w:t>/24</w:t>
      </w:r>
    </w:p>
    <w:p w14:paraId="34DBAC2E" w14:textId="77777777" w:rsidR="00F41610" w:rsidRPr="0089420A" w:rsidRDefault="00F41610" w:rsidP="00BB005D">
      <w:pPr>
        <w:keepNext/>
        <w:keepLines/>
        <w:spacing w:after="0" w:line="240" w:lineRule="auto"/>
        <w:jc w:val="both"/>
        <w:rPr>
          <w:rFonts w:ascii="Tahoma" w:eastAsia="Times New Roman" w:hAnsi="Tahoma" w:cs="Tahoma"/>
          <w:b/>
          <w:lang w:eastAsia="sl-SI"/>
        </w:rPr>
      </w:pPr>
    </w:p>
    <w:p w14:paraId="6A692A83"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5F90E092"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540419FA"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3C657CF6" w14:textId="77777777" w:rsidR="00F41610" w:rsidRPr="0089420A" w:rsidRDefault="00F41610" w:rsidP="00BB005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FF7A48">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1C77CDD9"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3B20C790"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7394AEF5"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2A08F06E"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3FC7684" w14:textId="77777777" w:rsidR="00F41610" w:rsidRPr="0089420A" w:rsidRDefault="00F41610" w:rsidP="00BB005D">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775B7586" w14:textId="77777777" w:rsidR="00F41610" w:rsidRPr="0089420A" w:rsidRDefault="00F41610" w:rsidP="00BB005D">
      <w:pPr>
        <w:keepNext/>
        <w:keepLines/>
        <w:tabs>
          <w:tab w:val="center" w:pos="4536"/>
          <w:tab w:val="right" w:pos="9072"/>
        </w:tabs>
        <w:spacing w:after="0" w:line="240" w:lineRule="auto"/>
        <w:jc w:val="both"/>
        <w:rPr>
          <w:rFonts w:ascii="Tahoma" w:eastAsia="Times New Roman" w:hAnsi="Tahoma" w:cs="Tahoma"/>
          <w:lang w:eastAsia="sl-SI"/>
        </w:rPr>
      </w:pPr>
    </w:p>
    <w:p w14:paraId="0AB89224" w14:textId="77777777" w:rsidR="00F41610" w:rsidRPr="0089420A" w:rsidRDefault="00F41610" w:rsidP="00BB005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65CB1750" w14:textId="1D1ACCD2" w:rsidR="00F41610" w:rsidRDefault="00F41610" w:rsidP="00BB005D">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643A4274" w14:textId="77777777" w:rsidR="00B12652" w:rsidRPr="0089420A"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A144138" w14:textId="5AE86284" w:rsidR="00B12652" w:rsidRPr="0089420A"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w:t>
      </w:r>
      <w:r>
        <w:rPr>
          <w:rFonts w:ascii="Tahoma" w:eastAsia="Times New Roman" w:hAnsi="Tahoma" w:cs="Tahoma"/>
          <w:b/>
          <w:lang w:eastAsia="sl-SI"/>
        </w:rPr>
        <w:t>…………………….</w:t>
      </w:r>
      <w:r w:rsidRPr="0089420A">
        <w:rPr>
          <w:rFonts w:ascii="Tahoma" w:eastAsia="Times New Roman" w:hAnsi="Tahoma" w:cs="Tahoma"/>
          <w:b/>
          <w:lang w:eastAsia="sl-SI"/>
        </w:rPr>
        <w:t>………………………………….(naziv izvajalca),</w:t>
      </w:r>
    </w:p>
    <w:p w14:paraId="6616DC74" w14:textId="1F995492" w:rsidR="00B12652" w:rsidRPr="0089420A"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r>
        <w:rPr>
          <w:rFonts w:ascii="Tahoma" w:eastAsia="Times New Roman" w:hAnsi="Tahoma" w:cs="Tahoma"/>
          <w:lang w:eastAsia="sl-SI"/>
        </w:rPr>
        <w:t>……</w:t>
      </w:r>
      <w:r w:rsidRPr="0089420A">
        <w:rPr>
          <w:rFonts w:ascii="Tahoma" w:eastAsia="Times New Roman" w:hAnsi="Tahoma" w:cs="Tahoma"/>
          <w:lang w:eastAsia="sl-SI"/>
        </w:rPr>
        <w:t>.</w:t>
      </w:r>
    </w:p>
    <w:p w14:paraId="1614498D" w14:textId="77777777" w:rsidR="00B12652" w:rsidRPr="0089420A"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7C947546" w14:textId="77777777" w:rsidR="00F41610" w:rsidRPr="0089420A" w:rsidRDefault="00F41610" w:rsidP="00BB005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6664067F" w14:textId="77777777" w:rsidR="00F41610" w:rsidRPr="0089420A" w:rsidRDefault="00F41610" w:rsidP="00BB005D">
      <w:pPr>
        <w:keepNext/>
        <w:keepLines/>
        <w:spacing w:after="0" w:line="240" w:lineRule="auto"/>
        <w:ind w:right="-476"/>
        <w:jc w:val="both"/>
        <w:rPr>
          <w:rFonts w:ascii="Tahoma" w:eastAsia="Times New Roman" w:hAnsi="Tahoma" w:cs="Tahoma"/>
          <w:lang w:eastAsia="sl-SI"/>
        </w:rPr>
      </w:pPr>
    </w:p>
    <w:p w14:paraId="265A30F2" w14:textId="77777777" w:rsidR="00F41610" w:rsidRPr="0089420A" w:rsidRDefault="00F41610" w:rsidP="00BB005D">
      <w:pPr>
        <w:keepNext/>
        <w:keepLines/>
        <w:spacing w:after="0" w:line="240" w:lineRule="auto"/>
        <w:ind w:right="-476"/>
        <w:jc w:val="both"/>
        <w:rPr>
          <w:rFonts w:ascii="Tahoma" w:eastAsia="Times New Roman" w:hAnsi="Tahoma" w:cs="Tahoma"/>
          <w:lang w:eastAsia="sl-SI"/>
        </w:rPr>
      </w:pPr>
    </w:p>
    <w:p w14:paraId="6D148296" w14:textId="77777777" w:rsidR="00F41610" w:rsidRPr="0089420A" w:rsidRDefault="00F41610" w:rsidP="00BB005D">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46E2AA0E"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00A2B4C7"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7CFDFA06"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366DC02D"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2B725770"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5C913C67"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4AC717A8" w14:textId="77777777" w:rsidR="00830838" w:rsidRPr="00830838" w:rsidRDefault="00830838"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O SKUPNIH VARNOSTNIH UKREPIH IN RAVNANJU Z OKOLJEM V</w:t>
      </w:r>
    </w:p>
    <w:p w14:paraId="52E35282" w14:textId="77777777" w:rsidR="00830838" w:rsidRPr="00830838" w:rsidRDefault="00830838"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 xml:space="preserve">JAVNEM PODJETJU ENERGETIKA LJUBLJANA d.o.o. </w:t>
      </w:r>
    </w:p>
    <w:p w14:paraId="75E13431" w14:textId="77777777" w:rsidR="00830838" w:rsidRPr="00830838" w:rsidRDefault="00830838"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30838">
        <w:rPr>
          <w:rFonts w:ascii="Tahoma" w:hAnsi="Tahoma" w:cs="Tahoma"/>
        </w:rPr>
        <w:t>(v nadaljevanju: Sporazum)</w:t>
      </w:r>
    </w:p>
    <w:p w14:paraId="5B9C3C60"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13C52364" w14:textId="571A80C1" w:rsidR="00FF7A48" w:rsidRPr="00B12652"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B12652">
        <w:rPr>
          <w:rFonts w:ascii="Tahoma" w:eastAsia="Times New Roman" w:hAnsi="Tahoma" w:cs="Tahoma"/>
          <w:b/>
          <w:lang w:eastAsia="sl-SI"/>
        </w:rPr>
        <w:t xml:space="preserve">za izvedbo pogodbenih obveznosti po pogodbi </w:t>
      </w:r>
      <w:r w:rsidR="00924478" w:rsidRPr="00B12652">
        <w:rPr>
          <w:rFonts w:ascii="Tahoma" w:eastAsia="Times New Roman" w:hAnsi="Tahoma" w:cs="Tahoma"/>
          <w:b/>
          <w:lang w:eastAsia="sl-SI"/>
        </w:rPr>
        <w:t xml:space="preserve">št. </w:t>
      </w:r>
      <w:r w:rsidR="007D2B33" w:rsidRPr="00B12652">
        <w:rPr>
          <w:rFonts w:ascii="Tahoma" w:eastAsia="Times New Roman" w:hAnsi="Tahoma" w:cs="Tahoma"/>
          <w:b/>
          <w:lang w:eastAsia="sl-SI"/>
        </w:rPr>
        <w:t>JPE-</w:t>
      </w:r>
      <w:r w:rsidR="00B12652" w:rsidRPr="00B12652">
        <w:rPr>
          <w:rFonts w:ascii="Tahoma" w:eastAsia="Times New Roman" w:hAnsi="Tahoma" w:cs="Tahoma"/>
          <w:b/>
          <w:lang w:eastAsia="sl-SI"/>
        </w:rPr>
        <w:t>SIR</w:t>
      </w:r>
      <w:r w:rsidR="007D2B33" w:rsidRPr="00B12652">
        <w:rPr>
          <w:rFonts w:ascii="Tahoma" w:eastAsia="Times New Roman" w:hAnsi="Tahoma" w:cs="Tahoma"/>
          <w:b/>
          <w:lang w:eastAsia="sl-SI"/>
        </w:rPr>
        <w:t>-</w:t>
      </w:r>
      <w:r w:rsidR="00D864AE">
        <w:rPr>
          <w:rFonts w:ascii="Tahoma" w:eastAsia="Times New Roman" w:hAnsi="Tahoma" w:cs="Tahoma"/>
          <w:b/>
          <w:lang w:eastAsia="sl-SI"/>
        </w:rPr>
        <w:t>398</w:t>
      </w:r>
      <w:r w:rsidR="007D2B33" w:rsidRPr="00B12652">
        <w:rPr>
          <w:rFonts w:ascii="Tahoma" w:eastAsia="Times New Roman" w:hAnsi="Tahoma" w:cs="Tahoma"/>
          <w:b/>
          <w:lang w:eastAsia="sl-SI"/>
        </w:rPr>
        <w:t>/24</w:t>
      </w:r>
      <w:r w:rsidR="00924478" w:rsidRPr="00B12652">
        <w:rPr>
          <w:rFonts w:ascii="Tahoma" w:eastAsia="Times New Roman" w:hAnsi="Tahoma" w:cs="Tahoma"/>
          <w:b/>
          <w:lang w:eastAsia="sl-SI"/>
        </w:rPr>
        <w:t xml:space="preserve"> </w:t>
      </w:r>
      <w:r w:rsidRPr="00B12652">
        <w:rPr>
          <w:rFonts w:ascii="Tahoma" w:eastAsia="Times New Roman" w:hAnsi="Tahoma" w:cs="Tahoma"/>
          <w:b/>
          <w:lang w:eastAsia="sl-SI"/>
        </w:rPr>
        <w:t>za</w:t>
      </w:r>
      <w:r w:rsidR="00F93112" w:rsidRPr="00B12652">
        <w:rPr>
          <w:rFonts w:ascii="Tahoma" w:eastAsia="Times New Roman" w:hAnsi="Tahoma" w:cs="Tahoma"/>
          <w:b/>
          <w:lang w:eastAsia="sl-SI"/>
        </w:rPr>
        <w:t xml:space="preserve"> </w:t>
      </w:r>
    </w:p>
    <w:p w14:paraId="406BC0A2" w14:textId="6ECEB340" w:rsidR="00F41610"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bCs/>
        </w:rPr>
      </w:pPr>
      <w:r w:rsidRPr="002704C1">
        <w:rPr>
          <w:rFonts w:ascii="Tahoma" w:hAnsi="Tahoma" w:cs="Tahoma"/>
          <w:b/>
          <w:bCs/>
        </w:rPr>
        <w:t xml:space="preserve">izvedbo </w:t>
      </w:r>
      <w:r w:rsidR="00D864AE">
        <w:rPr>
          <w:rFonts w:ascii="Tahoma" w:hAnsi="Tahoma" w:cs="Tahoma"/>
          <w:b/>
          <w:bCs/>
        </w:rPr>
        <w:t>investicij</w:t>
      </w:r>
      <w:r>
        <w:rPr>
          <w:rFonts w:ascii="Tahoma" w:hAnsi="Tahoma" w:cs="Tahoma"/>
          <w:b/>
          <w:bCs/>
        </w:rPr>
        <w:t>:</w:t>
      </w:r>
    </w:p>
    <w:p w14:paraId="0ABF8C9F" w14:textId="7CACF5B0" w:rsidR="00D864AE" w:rsidRDefault="00D864AE" w:rsidP="00B1265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bCs/>
        </w:rPr>
      </w:pPr>
      <w:r>
        <w:rPr>
          <w:rFonts w:ascii="Tahoma" w:hAnsi="Tahoma" w:cs="Tahoma"/>
          <w:b/>
          <w:bCs/>
        </w:rPr>
        <w:t xml:space="preserve">30III-782-00 </w:t>
      </w:r>
      <w:r w:rsidRPr="00C322B5">
        <w:rPr>
          <w:rFonts w:ascii="Tahoma" w:hAnsi="Tahoma" w:cs="Tahoma"/>
          <w:b/>
          <w:bCs/>
        </w:rPr>
        <w:t>Gradnja fotovoltaične elektrarne (FVE) v Kosezah</w:t>
      </w:r>
      <w:r>
        <w:rPr>
          <w:rFonts w:ascii="Tahoma" w:hAnsi="Tahoma" w:cs="Tahoma"/>
          <w:b/>
          <w:bCs/>
        </w:rPr>
        <w:t>;</w:t>
      </w:r>
    </w:p>
    <w:p w14:paraId="125A5155" w14:textId="41B9E7D4" w:rsidR="00D864AE" w:rsidRDefault="00D864AE" w:rsidP="00B1265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bCs/>
        </w:rPr>
      </w:pPr>
      <w:r>
        <w:rPr>
          <w:rFonts w:ascii="Tahoma" w:hAnsi="Tahoma" w:cs="Tahoma"/>
          <w:b/>
          <w:bCs/>
        </w:rPr>
        <w:t xml:space="preserve">30III-783-00 </w:t>
      </w:r>
      <w:r w:rsidRPr="00C322B5">
        <w:rPr>
          <w:rFonts w:ascii="Tahoma" w:hAnsi="Tahoma" w:cs="Tahoma"/>
          <w:b/>
          <w:bCs/>
        </w:rPr>
        <w:t>Gradnja fotovoltaične elektrarne (FVE) na Verovškovi 7</w:t>
      </w:r>
      <w:r>
        <w:rPr>
          <w:rFonts w:ascii="Tahoma" w:hAnsi="Tahoma" w:cs="Tahoma"/>
          <w:b/>
          <w:bCs/>
        </w:rPr>
        <w:t>0.</w:t>
      </w:r>
    </w:p>
    <w:p w14:paraId="6B888AA5" w14:textId="58B56393" w:rsidR="00B12652" w:rsidRPr="0089420A"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00C9E75D"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5CBD8C76"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6EC2751D"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3513D492" w14:textId="77777777" w:rsidR="00F41610" w:rsidRPr="0089420A" w:rsidRDefault="00F41610" w:rsidP="00BB005D">
      <w:pPr>
        <w:keepNext/>
        <w:keepLines/>
        <w:spacing w:after="0" w:line="240" w:lineRule="auto"/>
        <w:ind w:right="46"/>
        <w:jc w:val="both"/>
        <w:rPr>
          <w:rFonts w:ascii="Tahoma" w:eastAsia="Times New Roman" w:hAnsi="Tahoma" w:cs="Tahoma"/>
          <w:lang w:eastAsia="sl-SI"/>
        </w:rPr>
      </w:pPr>
    </w:p>
    <w:p w14:paraId="54CEA268"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1639408F"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2D6E5A15" w14:textId="77777777" w:rsidR="00830838" w:rsidRPr="00830838" w:rsidRDefault="00F41610" w:rsidP="00BB005D">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830838" w:rsidRPr="00830838">
        <w:rPr>
          <w:rFonts w:ascii="Tahoma" w:eastAsia="Times New Roman" w:hAnsi="Tahoma" w:cs="Tahoma"/>
          <w:b/>
          <w:bCs/>
          <w:lang w:eastAsia="sl-SI"/>
        </w:rPr>
        <w:lastRenderedPageBreak/>
        <w:t>SPLOŠNA DOLOČILA</w:t>
      </w:r>
    </w:p>
    <w:p w14:paraId="7D82B0F1" w14:textId="52FC9C7E"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 xml:space="preserve">S tem dokumentom se urejajo na delovišču, ki je na območju JAVNEGA PODJETJA ENERGETIKA LJUBLJANA d. o. o., na lokaciji naročnika </w:t>
      </w:r>
      <w:r w:rsidR="00575FCA">
        <w:rPr>
          <w:rFonts w:ascii="Tahoma" w:eastAsia="Times New Roman" w:hAnsi="Tahoma" w:cs="Tahoma"/>
          <w:bCs/>
          <w:lang w:eastAsia="sl-SI"/>
        </w:rPr>
        <w:t>Verovškova</w:t>
      </w:r>
      <w:r w:rsidRPr="00830838">
        <w:rPr>
          <w:rFonts w:ascii="Tahoma" w:eastAsia="Times New Roman" w:hAnsi="Tahoma" w:cs="Tahoma"/>
          <w:bCs/>
          <w:lang w:eastAsia="sl-SI"/>
        </w:rPr>
        <w:t xml:space="preserve"> ulica </w:t>
      </w:r>
      <w:r w:rsidR="00575FCA">
        <w:rPr>
          <w:rFonts w:ascii="Tahoma" w:eastAsia="Times New Roman" w:hAnsi="Tahoma" w:cs="Tahoma"/>
          <w:bCs/>
          <w:lang w:eastAsia="sl-SI"/>
        </w:rPr>
        <w:t>70</w:t>
      </w:r>
      <w:r w:rsidRPr="00830838">
        <w:rPr>
          <w:rFonts w:ascii="Tahoma" w:eastAsia="Times New Roman" w:hAnsi="Tahoma" w:cs="Tahoma"/>
          <w:bCs/>
          <w:lang w:eastAsia="sl-SI"/>
        </w:rPr>
        <w:t xml:space="preserve">, Ljubljana, </w:t>
      </w:r>
      <w:r w:rsidR="009C5E75">
        <w:rPr>
          <w:rFonts w:ascii="Tahoma" w:eastAsia="Times New Roman" w:hAnsi="Tahoma" w:cs="Tahoma"/>
          <w:bCs/>
          <w:lang w:eastAsia="sl-SI"/>
        </w:rPr>
        <w:t xml:space="preserve">/ Plinarna Koseze </w:t>
      </w:r>
      <w:r w:rsidRPr="00830838">
        <w:rPr>
          <w:rFonts w:ascii="Tahoma" w:eastAsia="Times New Roman" w:hAnsi="Tahoma" w:cs="Tahoma"/>
          <w:bCs/>
          <w:lang w:eastAsia="sl-SI"/>
        </w:rPr>
        <w:t xml:space="preserve">skupni varnostni ukrepi, skupna organizacija varnosti pri delu, ter obveznosti in pravice delavcev, ki jim je naložena skrb za izvajanje in zagotavljanje varnih delovnih pogojev na skupnem delovišču. </w:t>
      </w:r>
    </w:p>
    <w:p w14:paraId="19CAFB2C"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p>
    <w:p w14:paraId="1B1296EF"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r w:rsidRPr="00830838">
        <w:rPr>
          <w:rFonts w:ascii="Tahoma" w:hAnsi="Tahoma" w:cs="Tahoma"/>
        </w:rPr>
        <w:t xml:space="preserve">Kot skupno delovišče se šteje tista delovna površina, kjer istočasno opravljajo dela delavci dveh ali več izvajalcev. </w:t>
      </w:r>
      <w:r w:rsidRPr="00830838">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33352165"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p>
    <w:p w14:paraId="184EFFFA"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w:t>
      </w:r>
      <w:r w:rsidR="006B1D25" w:rsidRPr="00296DFE">
        <w:rPr>
          <w:rFonts w:ascii="Tahoma" w:eastAsia="Times New Roman" w:hAnsi="Tahoma" w:cs="Tahoma"/>
          <w:bCs/>
          <w:lang w:eastAsia="sl-SI"/>
        </w:rPr>
        <w:t>Ur. List RS, št. 83/05</w:t>
      </w:r>
      <w:r w:rsidR="006B1D25">
        <w:rPr>
          <w:rFonts w:ascii="Tahoma" w:eastAsia="Times New Roman" w:hAnsi="Tahoma" w:cs="Tahoma"/>
          <w:bCs/>
          <w:lang w:eastAsia="sl-SI"/>
        </w:rPr>
        <w:t xml:space="preserve"> </w:t>
      </w:r>
      <w:r w:rsidR="006B1D25" w:rsidRPr="006B426F">
        <w:rPr>
          <w:rFonts w:ascii="Tahoma" w:eastAsia="Times New Roman" w:hAnsi="Tahoma" w:cs="Tahoma"/>
          <w:bCs/>
          <w:lang w:eastAsia="sl-SI"/>
        </w:rPr>
        <w:t>in</w:t>
      </w:r>
      <w:r w:rsidR="006B1D25">
        <w:rPr>
          <w:rFonts w:ascii="Tahoma" w:eastAsia="Times New Roman" w:hAnsi="Tahoma" w:cs="Tahoma"/>
          <w:bCs/>
          <w:lang w:eastAsia="sl-SI"/>
        </w:rPr>
        <w:t xml:space="preserve"> 43/11</w:t>
      </w:r>
      <w:r w:rsidR="006B1D25" w:rsidRPr="006B426F">
        <w:rPr>
          <w:rFonts w:ascii="Tahoma" w:eastAsia="Times New Roman" w:hAnsi="Tahoma" w:cs="Tahoma"/>
          <w:bCs/>
          <w:lang w:eastAsia="sl-SI"/>
        </w:rPr>
        <w:t> – ZVZD-1</w:t>
      </w:r>
      <w:r w:rsidRPr="00830838">
        <w:rPr>
          <w:rFonts w:ascii="Tahoma" w:eastAsia="Times New Roman" w:hAnsi="Tahoma" w:cs="Tahoma"/>
          <w:bCs/>
          <w:lang w:eastAsia="sl-SI"/>
        </w:rPr>
        <w:t>), kot tudi interna varnostna navodila ter opise delovnih postopkov naročnika in sta dolžna zagotavljati, da se te določbe dejansko izvajajo.</w:t>
      </w:r>
    </w:p>
    <w:p w14:paraId="29BEDCF5"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p>
    <w:p w14:paraId="1A2F7341" w14:textId="536C209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I.2.   </w:t>
      </w:r>
      <w:r w:rsidRPr="00830838">
        <w:rPr>
          <w:rFonts w:ascii="Tahoma" w:eastAsia="Times New Roman" w:hAnsi="Tahoma" w:cs="Tahoma"/>
          <w:bCs/>
          <w:lang w:eastAsia="sl-SI"/>
        </w:rPr>
        <w:t>Pisni sporazum o skupnih varnostnih ukrepih in ravnanju z okoljem (v nadaljevanju: sporazum) velja za dela</w:t>
      </w:r>
      <w:r w:rsidR="001F05CE">
        <w:rPr>
          <w:rFonts w:ascii="Tahoma" w:eastAsia="Times New Roman" w:hAnsi="Tahoma" w:cs="Tahoma"/>
          <w:bCs/>
          <w:lang w:eastAsia="sl-SI"/>
        </w:rPr>
        <w:t>,</w:t>
      </w:r>
      <w:r w:rsidRPr="00830838">
        <w:rPr>
          <w:rFonts w:ascii="Tahoma" w:eastAsia="Times New Roman" w:hAnsi="Tahoma" w:cs="Tahoma"/>
          <w:bCs/>
          <w:lang w:eastAsia="sl-SI"/>
        </w:rPr>
        <w:t xml:space="preserve"> določena v te</w:t>
      </w:r>
      <w:r>
        <w:rPr>
          <w:rFonts w:ascii="Tahoma" w:eastAsia="Times New Roman" w:hAnsi="Tahoma" w:cs="Tahoma"/>
          <w:bCs/>
          <w:lang w:eastAsia="sl-SI"/>
        </w:rPr>
        <w:t>j pogodbi</w:t>
      </w:r>
      <w:r w:rsidRPr="00830838">
        <w:rPr>
          <w:rFonts w:ascii="Tahoma" w:eastAsia="Times New Roman" w:hAnsi="Tahoma" w:cs="Tahoma"/>
          <w:bCs/>
          <w:lang w:eastAsia="sl-SI"/>
        </w:rPr>
        <w:t>.</w:t>
      </w:r>
    </w:p>
    <w:p w14:paraId="29654CB2"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p>
    <w:p w14:paraId="2E3C1877"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I.3</w:t>
      </w:r>
      <w:r>
        <w:rPr>
          <w:rFonts w:ascii="Tahoma" w:eastAsia="Times New Roman" w:hAnsi="Tahoma" w:cs="Tahoma"/>
          <w:b/>
          <w:bCs/>
          <w:lang w:eastAsia="sl-SI"/>
        </w:rPr>
        <w:t>.</w:t>
      </w:r>
      <w:r w:rsidRPr="00830838">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w:t>
      </w:r>
      <w:r>
        <w:rPr>
          <w:rFonts w:ascii="Tahoma" w:eastAsia="Times New Roman" w:hAnsi="Tahoma" w:cs="Tahoma"/>
          <w:bCs/>
          <w:lang w:eastAsia="sl-SI"/>
        </w:rPr>
        <w:t>ga sporazuma</w:t>
      </w:r>
      <w:r w:rsidRPr="00830838">
        <w:rPr>
          <w:rFonts w:ascii="Tahoma" w:eastAsia="Times New Roman" w:hAnsi="Tahoma" w:cs="Tahoma"/>
          <w:bCs/>
          <w:lang w:eastAsia="sl-SI"/>
        </w:rPr>
        <w:t>. Ta sporazum podpišejo tudi vsi morebitni njegovi podizvajalci. Izvajalec se obvezuje in prevzema izključno odgovornost za varnost in zdravje za svoje delavce, kot tudi za svoje morebitne podizvajalce.</w:t>
      </w:r>
    </w:p>
    <w:p w14:paraId="528351DD"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p>
    <w:p w14:paraId="12E873D0" w14:textId="77777777" w:rsidR="00830838" w:rsidRPr="00830838" w:rsidRDefault="00830838" w:rsidP="00BB005D">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DRUGIH OBVEZNOSTI </w:t>
      </w:r>
      <w:r>
        <w:rPr>
          <w:rFonts w:ascii="Tahoma" w:eastAsia="Times New Roman" w:hAnsi="Tahoma" w:cs="Tahoma"/>
          <w:b/>
          <w:bCs/>
          <w:lang w:eastAsia="sl-SI"/>
        </w:rPr>
        <w:t xml:space="preserve">POGODBENIH </w:t>
      </w:r>
      <w:r w:rsidRPr="00830838">
        <w:rPr>
          <w:rFonts w:ascii="Tahoma" w:eastAsia="Times New Roman" w:hAnsi="Tahoma" w:cs="Tahoma"/>
          <w:b/>
          <w:bCs/>
          <w:lang w:eastAsia="sl-SI"/>
        </w:rPr>
        <w:t xml:space="preserve">STRANK </w:t>
      </w:r>
    </w:p>
    <w:p w14:paraId="7AAFB4F2" w14:textId="77777777" w:rsidR="00830838" w:rsidRDefault="00830838" w:rsidP="00BB005D">
      <w:pPr>
        <w:keepNext/>
        <w:keepLines/>
        <w:spacing w:after="0" w:line="240" w:lineRule="auto"/>
        <w:ind w:left="705" w:hanging="705"/>
        <w:jc w:val="both"/>
        <w:rPr>
          <w:rFonts w:ascii="Tahoma" w:hAnsi="Tahoma"/>
          <w:b/>
          <w:szCs w:val="20"/>
          <w:lang w:eastAsia="sl-SI"/>
        </w:rPr>
      </w:pPr>
    </w:p>
    <w:p w14:paraId="41BDA592"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II.1.   Skupne obveznosti</w:t>
      </w:r>
      <w:r>
        <w:rPr>
          <w:rFonts w:ascii="Tahoma" w:hAnsi="Tahoma"/>
          <w:b/>
          <w:szCs w:val="20"/>
          <w:lang w:eastAsia="sl-SI"/>
        </w:rPr>
        <w:t xml:space="preserve"> pogodbenih strank</w:t>
      </w:r>
      <w:r w:rsidRPr="00830838">
        <w:rPr>
          <w:rFonts w:ascii="Tahoma" w:hAnsi="Tahoma"/>
          <w:b/>
          <w:szCs w:val="20"/>
          <w:lang w:eastAsia="sl-SI"/>
        </w:rPr>
        <w:t>:</w:t>
      </w:r>
    </w:p>
    <w:p w14:paraId="23859D0B"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57E68204" w14:textId="77777777" w:rsidR="00830838" w:rsidRPr="00830838" w:rsidRDefault="00830838" w:rsidP="00BB005D">
      <w:pPr>
        <w:keepNext/>
        <w:keepLines/>
        <w:spacing w:after="0" w:line="240" w:lineRule="auto"/>
        <w:ind w:left="705" w:hanging="705"/>
        <w:jc w:val="both"/>
        <w:rPr>
          <w:rFonts w:ascii="Tahoma" w:hAnsi="Tahoma"/>
          <w:lang w:eastAsia="sl-SI"/>
        </w:rPr>
      </w:pPr>
      <w:r>
        <w:rPr>
          <w:rFonts w:ascii="Tahoma" w:hAnsi="Tahoma"/>
          <w:szCs w:val="20"/>
          <w:lang w:eastAsia="sl-SI"/>
        </w:rPr>
        <w:t>Pogodbeni s</w:t>
      </w:r>
      <w:r w:rsidRPr="00830838">
        <w:rPr>
          <w:rFonts w:ascii="Tahoma" w:hAnsi="Tahoma"/>
          <w:szCs w:val="20"/>
          <w:lang w:eastAsia="sl-SI"/>
        </w:rPr>
        <w:t xml:space="preserve">tranki </w:t>
      </w:r>
      <w:r w:rsidRPr="00830838">
        <w:rPr>
          <w:rFonts w:ascii="Tahoma" w:hAnsi="Tahoma"/>
          <w:lang w:eastAsia="sl-SI"/>
        </w:rPr>
        <w:t>imata na skupnem delovišču zlasti naslednje skupne obveznosti:</w:t>
      </w:r>
    </w:p>
    <w:p w14:paraId="4116B72F" w14:textId="77777777" w:rsidR="00830838" w:rsidRPr="00830838" w:rsidRDefault="00830838" w:rsidP="00BB005D">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storitve na delovišču se ne smejo pričeti, dokler niso zagotovljeni vsi predpisani ukrepi navedeni v tem sporazumu;</w:t>
      </w:r>
    </w:p>
    <w:p w14:paraId="1F7E56D9"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sz w:val="6"/>
          <w:szCs w:val="6"/>
          <w:lang w:eastAsia="sl-SI"/>
        </w:rPr>
      </w:pPr>
    </w:p>
    <w:p w14:paraId="4CD69554" w14:textId="77777777" w:rsidR="00830838" w:rsidRPr="00830838" w:rsidRDefault="00830838" w:rsidP="00BB005D">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 xml:space="preserve">delovišče mora izvajalec po predhodnem dogovoru s skrbnikom </w:t>
      </w:r>
      <w:r>
        <w:rPr>
          <w:rFonts w:ascii="Tahoma" w:hAnsi="Tahoma"/>
          <w:lang w:eastAsia="sl-SI"/>
        </w:rPr>
        <w:t>pogodbe</w:t>
      </w:r>
      <w:r w:rsidRPr="00830838">
        <w:rPr>
          <w:rFonts w:ascii="Tahoma" w:hAnsi="Tahoma"/>
          <w:lang w:eastAsia="sl-SI"/>
        </w:rPr>
        <w:t xml:space="preserve"> primerno urediti, zavarovati, označiti, preprečiti dostop nepooblaščenim osebam, urediti poti in zavarovati nevarne cone in sicer tako, da:</w:t>
      </w:r>
    </w:p>
    <w:p w14:paraId="5F2B90D4" w14:textId="77777777" w:rsidR="00830838" w:rsidRPr="00830838" w:rsidRDefault="00830838" w:rsidP="00BB005D">
      <w:pPr>
        <w:keepNext/>
        <w:keepLines/>
        <w:numPr>
          <w:ilvl w:val="0"/>
          <w:numId w:val="42"/>
        </w:numPr>
        <w:tabs>
          <w:tab w:val="left" w:pos="709"/>
        </w:tabs>
        <w:spacing w:after="0" w:line="240" w:lineRule="auto"/>
        <w:ind w:left="993" w:right="45" w:hanging="284"/>
        <w:contextualSpacing/>
        <w:jc w:val="both"/>
        <w:rPr>
          <w:rFonts w:ascii="Tahoma" w:hAnsi="Tahoma"/>
          <w:lang w:eastAsia="sl-SI"/>
        </w:rPr>
      </w:pPr>
      <w:r w:rsidRPr="00830838">
        <w:rPr>
          <w:rFonts w:ascii="Tahoma" w:hAnsi="Tahoma"/>
          <w:lang w:eastAsia="sl-SI"/>
        </w:rPr>
        <w:t xml:space="preserve">zagotovita </w:t>
      </w:r>
      <w:r w:rsidRPr="00830838">
        <w:rPr>
          <w:rFonts w:ascii="Tahoma" w:hAnsi="Tahoma"/>
          <w:szCs w:val="20"/>
          <w:lang w:eastAsia="sl-SI"/>
        </w:rPr>
        <w:t>varne poti za gibanje</w:t>
      </w:r>
      <w:r w:rsidRPr="00830838">
        <w:rPr>
          <w:rFonts w:ascii="Tahoma" w:hAnsi="Tahoma"/>
          <w:lang w:eastAsia="sl-SI"/>
        </w:rPr>
        <w:t>, da bodo evakuacijske poti stalno proste in prehodne oziroma prevozne;</w:t>
      </w:r>
    </w:p>
    <w:p w14:paraId="256002A3"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skupaj določita: kraj, prostore in način razmestitve in shranjevanja materiala,</w:t>
      </w:r>
    </w:p>
    <w:p w14:paraId="6F51F716"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prostore za hrambo nevarnega materiala,</w:t>
      </w:r>
    </w:p>
    <w:p w14:paraId="3680F8F6"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prevažanja, nakladanja in razkladanja materiala in težkih predmetov,</w:t>
      </w:r>
    </w:p>
    <w:p w14:paraId="0CDBB37C"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zavarovanja nevarnih mest na ogroženih območjih na delovišču,</w:t>
      </w:r>
    </w:p>
    <w:p w14:paraId="638165C6"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dela in zavarujeta dela v neposredni bližini ali na krajih, kjer nastajajo zdravju škodljivi plini, prah in hlapi ali kjer lahko nastane požar ali eksplozija,</w:t>
      </w:r>
    </w:p>
    <w:p w14:paraId="762A52F0"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namestitev električne napeljave za pogon naprav in strojev ter razsvetljave,</w:t>
      </w:r>
    </w:p>
    <w:p w14:paraId="50BCC49C"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mesta za postavitev strojev in naprav ter izvedbo zavarovanja glede na lokacijo,</w:t>
      </w:r>
    </w:p>
    <w:p w14:paraId="74CF8596"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vrste in načina izvedbe ter prevzem gradbenih odrov,</w:t>
      </w:r>
    </w:p>
    <w:p w14:paraId="5844C16E"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ukrepe varstva pred požarom ter opreme, naprav in sredstev za gašenje požarov, po potrebi organizirata izvajanje požarne straže,</w:t>
      </w:r>
    </w:p>
    <w:p w14:paraId="60BD6F34"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izvajalec organizira prvo pomoč na delovišču za svoje delavce,</w:t>
      </w:r>
    </w:p>
    <w:p w14:paraId="5E5FFA5A"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lastRenderedPageBreak/>
        <w:t>pri posebno nevarnih delih, po potrebi dodatno zavarujeta oz. seznanita delavce z nevarnostmi na področju izvajanja del.</w:t>
      </w:r>
    </w:p>
    <w:p w14:paraId="23142E15" w14:textId="77777777" w:rsidR="00830838" w:rsidRPr="00830838" w:rsidRDefault="00830838" w:rsidP="00BB005D">
      <w:pPr>
        <w:keepNext/>
        <w:keepLines/>
        <w:spacing w:after="0" w:line="240" w:lineRule="auto"/>
        <w:contextualSpacing/>
        <w:jc w:val="both"/>
        <w:rPr>
          <w:rFonts w:ascii="Tahoma" w:hAnsi="Tahoma"/>
          <w:lang w:eastAsia="sl-SI"/>
        </w:rPr>
      </w:pPr>
      <w:r w:rsidRPr="00830838">
        <w:rPr>
          <w:rFonts w:ascii="Tahoma" w:hAnsi="Tahoma"/>
          <w:lang w:eastAsia="sl-SI"/>
        </w:rPr>
        <w:t xml:space="preserve">          Določiti morata tudi druge skupne varnostne ukrepe na delovišču, zlasti pa ukrepe:</w:t>
      </w:r>
      <w:r w:rsidRPr="00830838">
        <w:rPr>
          <w:rFonts w:ascii="Tahoma" w:hAnsi="Tahoma"/>
          <w:szCs w:val="20"/>
          <w:lang w:eastAsia="sl-SI"/>
        </w:rPr>
        <w:t xml:space="preserve"> </w:t>
      </w:r>
    </w:p>
    <w:p w14:paraId="583897DF"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organizacijo varnega gibanja v energetskih objektih,</w:t>
      </w:r>
    </w:p>
    <w:p w14:paraId="0E27215A"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varen poseg v obratovalno stanje energetskih naprav,</w:t>
      </w:r>
    </w:p>
    <w:p w14:paraId="0E373D4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izvajanje del na višini,</w:t>
      </w:r>
    </w:p>
    <w:p w14:paraId="7836C6D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uporabo električne energije,</w:t>
      </w:r>
    </w:p>
    <w:p w14:paraId="68776EE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izvajanju dela v zaprtih prostorih,</w:t>
      </w:r>
    </w:p>
    <w:p w14:paraId="48E6D90E"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v eksplozijsko nevarnih območjih,</w:t>
      </w:r>
    </w:p>
    <w:p w14:paraId="5B21C3F4"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nevarnimi snovmi in ravnanjem z odpadki,</w:t>
      </w:r>
    </w:p>
    <w:p w14:paraId="396747A0"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dvigali in dvižnimi pripomočki,</w:t>
      </w:r>
    </w:p>
    <w:p w14:paraId="4A3392C0"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pri montažnih delih.</w:t>
      </w:r>
    </w:p>
    <w:p w14:paraId="3791B07C"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sz w:val="6"/>
          <w:szCs w:val="6"/>
          <w:lang w:eastAsia="sl-SI"/>
        </w:rPr>
      </w:pPr>
    </w:p>
    <w:p w14:paraId="6B2C4BA1"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sz w:val="6"/>
          <w:szCs w:val="6"/>
          <w:lang w:eastAsia="sl-SI"/>
        </w:rPr>
      </w:pPr>
    </w:p>
    <w:p w14:paraId="1D5E3D60" w14:textId="77777777" w:rsidR="00830838" w:rsidRPr="00830838" w:rsidRDefault="00830838" w:rsidP="00BB005D">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43655647"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sz w:val="6"/>
          <w:szCs w:val="6"/>
          <w:lang w:eastAsia="sl-SI"/>
        </w:rPr>
      </w:pPr>
    </w:p>
    <w:p w14:paraId="21ABC9CC" w14:textId="77777777" w:rsidR="00830838" w:rsidRPr="00830838" w:rsidRDefault="00830838" w:rsidP="00BB005D">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cs="Tahoma"/>
        </w:rPr>
        <w:t>svoje delo morata stranki načrtovati in izvajati v skladu z določili tega sporazuma</w:t>
      </w:r>
      <w:r w:rsidRPr="00830838">
        <w:rPr>
          <w:rFonts w:ascii="Tahoma" w:eastAsia="Times New Roman" w:hAnsi="Tahoma" w:cs="Tahoma"/>
          <w:lang w:eastAsia="sl-SI"/>
        </w:rPr>
        <w:t xml:space="preserve">, </w:t>
      </w:r>
      <w:r w:rsidRPr="00830838">
        <w:rPr>
          <w:rFonts w:ascii="Tahoma" w:hAnsi="Tahoma" w:cs="Tahoma"/>
        </w:rPr>
        <w:t xml:space="preserve">tako da bo delo na delovišču potekalo nemoteno in hkrati ne bo prihajalo do medsebojnega ogrožanja, tako delavcev </w:t>
      </w:r>
      <w:r w:rsidR="00D91A61">
        <w:rPr>
          <w:rFonts w:ascii="Tahoma" w:hAnsi="Tahoma" w:cs="Tahoma"/>
        </w:rPr>
        <w:t>pogodbenih strank</w:t>
      </w:r>
      <w:r w:rsidRPr="00830838">
        <w:rPr>
          <w:rFonts w:ascii="Tahoma" w:hAnsi="Tahoma" w:cs="Tahoma"/>
        </w:rPr>
        <w:t>, kot tudi delavcev drugih izvajalcev, obiskovalcev in nadzornega osebja;</w:t>
      </w:r>
    </w:p>
    <w:p w14:paraId="56694F14"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210BA668" w14:textId="77777777" w:rsidR="00830838" w:rsidRPr="00830838" w:rsidRDefault="00830838" w:rsidP="00BB005D">
      <w:pPr>
        <w:keepNext/>
        <w:keepLines/>
        <w:numPr>
          <w:ilvl w:val="0"/>
          <w:numId w:val="55"/>
        </w:numPr>
        <w:spacing w:after="0" w:line="240" w:lineRule="auto"/>
        <w:contextualSpacing/>
        <w:jc w:val="both"/>
        <w:rPr>
          <w:rFonts w:ascii="Tahoma" w:hAnsi="Tahoma"/>
          <w:lang w:eastAsia="sl-SI"/>
        </w:rPr>
      </w:pPr>
      <w:r w:rsidRPr="00830838">
        <w:rPr>
          <w:rFonts w:ascii="Tahoma" w:hAnsi="Tahoma"/>
          <w:lang w:eastAsia="sl-SI"/>
        </w:rPr>
        <w:t>podrobno morata seznaniti druga drugo z vsemi nevarnostmi in tveganji za poškodbe, ki izhajajo iz njunih dejavnosti;</w:t>
      </w:r>
    </w:p>
    <w:p w14:paraId="56FBAC16" w14:textId="77777777" w:rsidR="00830838" w:rsidRPr="00830838" w:rsidRDefault="00830838" w:rsidP="00BB005D">
      <w:pPr>
        <w:keepNext/>
        <w:keepLines/>
        <w:spacing w:after="0" w:line="240" w:lineRule="auto"/>
        <w:jc w:val="both"/>
        <w:rPr>
          <w:rFonts w:ascii="Tahoma" w:hAnsi="Tahoma"/>
          <w:sz w:val="6"/>
          <w:szCs w:val="6"/>
          <w:lang w:eastAsia="sl-SI"/>
        </w:rPr>
      </w:pPr>
    </w:p>
    <w:p w14:paraId="1005ACB3" w14:textId="77777777" w:rsidR="00830838" w:rsidRPr="00830838" w:rsidRDefault="00830838" w:rsidP="00BB005D">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podrobno morata seznaniti svoje delavce z deli in varnim načinom dela;</w:t>
      </w:r>
    </w:p>
    <w:p w14:paraId="44BF074C"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F87D841" w14:textId="77777777" w:rsidR="00830838" w:rsidRPr="00830838" w:rsidRDefault="00830838" w:rsidP="00BB005D">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v primeru uporabe nevarnih snovi morata druga drugi predložiti varnostne liste za te snovi;</w:t>
      </w:r>
    </w:p>
    <w:p w14:paraId="49803A29"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57441D2C" w14:textId="77777777" w:rsidR="00830838" w:rsidRPr="00830838" w:rsidRDefault="00830838" w:rsidP="00BB005D">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striktno morata izvajati varnostne ukrepe, ki so določeni s tem sporazumom.</w:t>
      </w:r>
    </w:p>
    <w:p w14:paraId="6B1FF880" w14:textId="77777777" w:rsidR="00830838" w:rsidRPr="00830838" w:rsidRDefault="00830838" w:rsidP="00BB005D">
      <w:pPr>
        <w:keepNext/>
        <w:keepLines/>
        <w:spacing w:after="0" w:line="240" w:lineRule="auto"/>
        <w:ind w:left="705" w:hanging="705"/>
        <w:jc w:val="both"/>
        <w:rPr>
          <w:rFonts w:ascii="Tahoma" w:hAnsi="Tahoma"/>
          <w:b/>
          <w:szCs w:val="20"/>
          <w:lang w:eastAsia="sl-SI"/>
        </w:rPr>
      </w:pPr>
    </w:p>
    <w:p w14:paraId="448D2655"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II.2.   Posebne obveznosti naročnika:</w:t>
      </w:r>
    </w:p>
    <w:p w14:paraId="76047101" w14:textId="77777777" w:rsidR="00830838" w:rsidRPr="00830838" w:rsidRDefault="00830838" w:rsidP="00BB005D">
      <w:pPr>
        <w:keepNext/>
        <w:keepLines/>
        <w:spacing w:after="0" w:line="240" w:lineRule="auto"/>
        <w:ind w:left="705" w:hanging="705"/>
        <w:jc w:val="both"/>
        <w:rPr>
          <w:rFonts w:ascii="Tahoma" w:hAnsi="Tahoma"/>
          <w:sz w:val="10"/>
          <w:szCs w:val="10"/>
          <w:lang w:eastAsia="sl-SI"/>
        </w:rPr>
      </w:pPr>
    </w:p>
    <w:p w14:paraId="2370234F"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Naročnik ima naslednje posebne obveznosti:</w:t>
      </w:r>
    </w:p>
    <w:p w14:paraId="20074F90" w14:textId="77777777" w:rsidR="00830838" w:rsidRPr="00830838" w:rsidRDefault="00830838" w:rsidP="00BB005D">
      <w:pPr>
        <w:keepNext/>
        <w:keepLines/>
        <w:spacing w:after="0" w:line="240" w:lineRule="auto"/>
        <w:ind w:left="720"/>
        <w:contextualSpacing/>
        <w:jc w:val="both"/>
        <w:rPr>
          <w:rFonts w:ascii="Tahoma" w:hAnsi="Tahoma"/>
          <w:sz w:val="10"/>
          <w:szCs w:val="10"/>
          <w:lang w:eastAsia="sl-SI"/>
        </w:rPr>
      </w:pPr>
    </w:p>
    <w:p w14:paraId="53841430" w14:textId="77777777" w:rsidR="00830838" w:rsidRPr="00830838" w:rsidRDefault="00830838" w:rsidP="00BB005D">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 internimi predpisi, ki se nanašajo na območje/objekt izvajanja dela, zlasti pa:</w:t>
      </w:r>
    </w:p>
    <w:p w14:paraId="0D075D37" w14:textId="77777777" w:rsidR="00830838" w:rsidRPr="00830838" w:rsidRDefault="00830838" w:rsidP="00BB005D">
      <w:pPr>
        <w:keepNext/>
        <w:keepLines/>
        <w:spacing w:after="0" w:line="240" w:lineRule="auto"/>
        <w:ind w:left="720"/>
        <w:contextualSpacing/>
        <w:jc w:val="both"/>
        <w:rPr>
          <w:rFonts w:ascii="Tahoma" w:hAnsi="Tahoma"/>
          <w:sz w:val="10"/>
          <w:szCs w:val="10"/>
          <w:lang w:eastAsia="sl-SI"/>
        </w:rPr>
      </w:pPr>
    </w:p>
    <w:p w14:paraId="6E8FD068"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dvoriščnim redom (dostopi v podjetje, garažni objekti, parkirni prostori, zunanje površine znotraj podjetja, ki vodijo do območja/objekta, kjer je delovišče);</w:t>
      </w:r>
    </w:p>
    <w:p w14:paraId="1E3B264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redi in navodili za obravnavano območje/objekt;</w:t>
      </w:r>
    </w:p>
    <w:p w14:paraId="5E3885C6"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izvlečkom iz požarnega reda in morebitnim evakuacijskim načrtom;</w:t>
      </w:r>
    </w:p>
    <w:p w14:paraId="3970F32B"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sidR="000E2E59">
        <w:rPr>
          <w:rFonts w:ascii="Tahoma" w:hAnsi="Tahoma"/>
          <w:szCs w:val="20"/>
          <w:lang w:eastAsia="sl-SI"/>
        </w:rPr>
        <w:t>pogodbe</w:t>
      </w:r>
      <w:r w:rsidRPr="00830838">
        <w:rPr>
          <w:rFonts w:ascii="Tahoma" w:hAnsi="Tahoma"/>
          <w:szCs w:val="20"/>
          <w:lang w:eastAsia="sl-SI"/>
        </w:rPr>
        <w:t xml:space="preserve"> in od njega pridobiti »Dovoljenje za delo z odprtim ognjem in orodjem, ki iskri« in po potrebi izvesti tudi druge preventivne ukrepe PV; </w:t>
      </w:r>
    </w:p>
    <w:p w14:paraId="3D2D8439" w14:textId="77777777" w:rsidR="00830838" w:rsidRPr="00830838" w:rsidRDefault="00830838" w:rsidP="00BB005D">
      <w:pPr>
        <w:keepNext/>
        <w:keepLines/>
        <w:spacing w:after="0" w:line="240" w:lineRule="auto"/>
        <w:ind w:left="1440"/>
        <w:contextualSpacing/>
        <w:jc w:val="both"/>
        <w:rPr>
          <w:rFonts w:ascii="Tahoma" w:hAnsi="Tahoma"/>
          <w:sz w:val="10"/>
          <w:szCs w:val="10"/>
          <w:lang w:eastAsia="sl-SI"/>
        </w:rPr>
      </w:pPr>
    </w:p>
    <w:p w14:paraId="1636631D" w14:textId="77777777" w:rsidR="00830838" w:rsidRPr="00830838" w:rsidRDefault="00830838" w:rsidP="00BB005D">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zagotoviti mora (po potrebi) brezhibno delovno opremo in pripomočke, kot so:</w:t>
      </w:r>
    </w:p>
    <w:p w14:paraId="3F85124C"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F1BC160"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dvigala – lifti z osebnim spremstvom  za dostope in transport materiala; ter</w:t>
      </w:r>
    </w:p>
    <w:p w14:paraId="16D682ED"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mostna dvigala, vitle in druge dvižne pripomočke za izvajanje montažno/demontažnih del z veljavnimi poročili o pregledu in preizkusu, ki so stalno nameščeni na objektih; </w:t>
      </w:r>
    </w:p>
    <w:p w14:paraId="3E698C19" w14:textId="77777777" w:rsidR="00830838" w:rsidRPr="00830838" w:rsidRDefault="00830838" w:rsidP="00BB005D">
      <w:pPr>
        <w:keepNext/>
        <w:keepLines/>
        <w:spacing w:after="0" w:line="240" w:lineRule="auto"/>
        <w:jc w:val="both"/>
        <w:rPr>
          <w:rFonts w:ascii="Tahoma" w:hAnsi="Tahoma"/>
          <w:sz w:val="10"/>
          <w:szCs w:val="10"/>
          <w:lang w:eastAsia="sl-SI"/>
        </w:rPr>
      </w:pPr>
    </w:p>
    <w:p w14:paraId="7230784A" w14:textId="77777777" w:rsidR="00830838" w:rsidRPr="00830838" w:rsidRDefault="00830838" w:rsidP="00BB005D">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 deloviščem mora seznaniti druge izvajalce del, obiskovalce ali nadzorno osebje, ki zahajajo na območje izvajanja</w:t>
      </w:r>
      <w:r w:rsidR="00D91A61">
        <w:rPr>
          <w:rFonts w:ascii="Tahoma" w:hAnsi="Tahoma"/>
          <w:szCs w:val="20"/>
          <w:lang w:eastAsia="sl-SI"/>
        </w:rPr>
        <w:t xml:space="preserve"> pogodbenih storitev</w:t>
      </w:r>
      <w:r w:rsidRPr="00830838">
        <w:rPr>
          <w:rFonts w:ascii="Tahoma" w:hAnsi="Tahoma"/>
          <w:szCs w:val="20"/>
          <w:lang w:eastAsia="sl-SI"/>
        </w:rPr>
        <w:t>.</w:t>
      </w:r>
    </w:p>
    <w:p w14:paraId="4883AD96"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7EA73352" w14:textId="77777777" w:rsidR="00830838" w:rsidRPr="00830838" w:rsidRDefault="00830838" w:rsidP="00BB005D">
      <w:pPr>
        <w:keepNext/>
        <w:keepLines/>
        <w:spacing w:after="0" w:line="240" w:lineRule="auto"/>
        <w:jc w:val="both"/>
        <w:rPr>
          <w:rFonts w:ascii="Tahoma" w:hAnsi="Tahoma"/>
          <w:szCs w:val="20"/>
          <w:lang w:eastAsia="sl-SI"/>
        </w:rPr>
      </w:pPr>
    </w:p>
    <w:p w14:paraId="6F68DD34" w14:textId="77777777" w:rsidR="000848C6" w:rsidRDefault="000848C6">
      <w:pPr>
        <w:spacing w:after="0" w:line="240" w:lineRule="auto"/>
        <w:rPr>
          <w:rFonts w:ascii="Tahoma" w:hAnsi="Tahoma"/>
          <w:b/>
          <w:szCs w:val="20"/>
          <w:lang w:eastAsia="sl-SI"/>
        </w:rPr>
      </w:pPr>
      <w:r>
        <w:rPr>
          <w:rFonts w:ascii="Tahoma" w:hAnsi="Tahoma"/>
          <w:b/>
          <w:szCs w:val="20"/>
          <w:lang w:eastAsia="sl-SI"/>
        </w:rPr>
        <w:br w:type="page"/>
      </w:r>
    </w:p>
    <w:p w14:paraId="24FAFD04" w14:textId="77777777" w:rsidR="00830838" w:rsidRPr="00830838" w:rsidRDefault="00830838" w:rsidP="00BB005D">
      <w:pPr>
        <w:keepNext/>
        <w:keepLines/>
        <w:spacing w:after="0" w:line="240" w:lineRule="auto"/>
        <w:jc w:val="both"/>
        <w:rPr>
          <w:rFonts w:ascii="Tahoma" w:hAnsi="Tahoma"/>
          <w:b/>
          <w:szCs w:val="20"/>
          <w:lang w:eastAsia="sl-SI"/>
        </w:rPr>
      </w:pPr>
      <w:r w:rsidRPr="00830838">
        <w:rPr>
          <w:rFonts w:ascii="Tahoma" w:hAnsi="Tahoma"/>
          <w:b/>
          <w:szCs w:val="20"/>
          <w:lang w:eastAsia="sl-SI"/>
        </w:rPr>
        <w:lastRenderedPageBreak/>
        <w:t>II.3. Posebne obveznosti izvajalca</w:t>
      </w:r>
    </w:p>
    <w:p w14:paraId="4BC9564C" w14:textId="77777777" w:rsidR="00830838" w:rsidRPr="00830838" w:rsidRDefault="00830838" w:rsidP="00BB005D">
      <w:pPr>
        <w:keepNext/>
        <w:keepLines/>
        <w:spacing w:after="0" w:line="240" w:lineRule="auto"/>
        <w:jc w:val="both"/>
        <w:rPr>
          <w:rFonts w:ascii="Tahoma" w:hAnsi="Tahoma"/>
          <w:szCs w:val="20"/>
          <w:u w:val="single"/>
          <w:lang w:eastAsia="sl-SI"/>
        </w:rPr>
      </w:pPr>
    </w:p>
    <w:p w14:paraId="06008545" w14:textId="77777777" w:rsidR="00830838" w:rsidRPr="00830838" w:rsidRDefault="00830838" w:rsidP="00BB005D">
      <w:pPr>
        <w:keepNext/>
        <w:keepLines/>
        <w:spacing w:after="0" w:line="240" w:lineRule="auto"/>
        <w:jc w:val="both"/>
        <w:rPr>
          <w:rFonts w:ascii="Tahoma" w:hAnsi="Tahoma"/>
          <w:szCs w:val="20"/>
          <w:lang w:eastAsia="sl-SI"/>
        </w:rPr>
      </w:pPr>
      <w:r w:rsidRPr="00830838">
        <w:rPr>
          <w:rFonts w:ascii="Tahoma" w:hAnsi="Tahoma"/>
          <w:szCs w:val="20"/>
          <w:lang w:eastAsia="sl-SI"/>
        </w:rPr>
        <w:t>Izvajalec ima naslednje posebne obveznosti:</w:t>
      </w:r>
    </w:p>
    <w:p w14:paraId="5D054B82" w14:textId="77777777" w:rsidR="00830838" w:rsidRPr="00830838" w:rsidRDefault="00830838" w:rsidP="00BB005D">
      <w:pPr>
        <w:keepNext/>
        <w:keepLines/>
        <w:spacing w:after="0" w:line="240" w:lineRule="auto"/>
        <w:jc w:val="both"/>
        <w:rPr>
          <w:rFonts w:ascii="Tahoma" w:hAnsi="Tahoma"/>
          <w:sz w:val="10"/>
          <w:szCs w:val="10"/>
          <w:lang w:eastAsia="sl-SI"/>
        </w:rPr>
      </w:pPr>
    </w:p>
    <w:p w14:paraId="2F2E90D8" w14:textId="77777777" w:rsidR="00830838" w:rsidRPr="00830838" w:rsidRDefault="00830838" w:rsidP="00BB005D">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pri delih mora uporabljati, če ni pisno drugače določeno, izključno svojo delovno in osebno varovalno opremo in pripomočke, ki morajo biti brezhibni;</w:t>
      </w:r>
    </w:p>
    <w:p w14:paraId="28778769"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0C9291ED" w14:textId="77777777" w:rsidR="00830838" w:rsidRPr="000361B8" w:rsidRDefault="00830838" w:rsidP="00BB005D">
      <w:pPr>
        <w:keepNext/>
        <w:keepLines/>
        <w:numPr>
          <w:ilvl w:val="0"/>
          <w:numId w:val="43"/>
        </w:numPr>
        <w:spacing w:after="0" w:line="240" w:lineRule="auto"/>
        <w:contextualSpacing/>
        <w:jc w:val="both"/>
        <w:rPr>
          <w:rFonts w:ascii="Tahoma" w:hAnsi="Tahoma"/>
          <w:szCs w:val="20"/>
          <w:lang w:eastAsia="sl-SI"/>
        </w:rPr>
      </w:pPr>
      <w:r w:rsidRPr="000361B8">
        <w:rPr>
          <w:rFonts w:ascii="Tahoma" w:hAnsi="Tahoma" w:cs="Tahoma"/>
        </w:rPr>
        <w:t>dela mora izvajati izključno z delavci, ki jih navede v</w:t>
      </w:r>
      <w:r w:rsidR="000361B8" w:rsidRPr="000361B8">
        <w:rPr>
          <w:rFonts w:ascii="Tahoma" w:hAnsi="Tahoma" w:cs="Tahoma"/>
        </w:rPr>
        <w:t xml:space="preserve"> ponudbi in</w:t>
      </w:r>
      <w:r w:rsidR="00D91A61" w:rsidRPr="000361B8">
        <w:rPr>
          <w:rFonts w:ascii="Tahoma" w:hAnsi="Tahoma" w:cs="Tahoma"/>
        </w:rPr>
        <w:t xml:space="preserve"> pogodbi</w:t>
      </w:r>
      <w:r w:rsidRPr="000361B8">
        <w:rPr>
          <w:rFonts w:ascii="Tahoma" w:hAnsi="Tahoma" w:cs="Tahoma"/>
        </w:rPr>
        <w:t>;</w:t>
      </w:r>
    </w:p>
    <w:p w14:paraId="6DF4EF36"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889DAB5" w14:textId="77777777" w:rsidR="00830838" w:rsidRPr="00830838" w:rsidRDefault="00830838" w:rsidP="00BB005D">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za vsakega svojega delavca in/ali delavca njegovega podizvajalca mora razpolagati z ustrezno dokumentacijo:</w:t>
      </w:r>
    </w:p>
    <w:p w14:paraId="0B9847C5"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C060743"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»Obr. M-1« - Prijava za pokojninsko in invalidsko ter zdravstveno zavarovanje;</w:t>
      </w:r>
    </w:p>
    <w:p w14:paraId="3E51861B"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dokazilom o zdravstveni sposobnosti - zdravniško spričevalo, za izvajanje (naročenih) </w:t>
      </w:r>
      <w:r w:rsidR="000E2E59">
        <w:rPr>
          <w:rFonts w:ascii="Tahoma" w:eastAsia="Times New Roman" w:hAnsi="Tahoma" w:cs="Tahoma"/>
          <w:lang w:eastAsia="sl-SI"/>
        </w:rPr>
        <w:t>pogodbenih storitev</w:t>
      </w:r>
      <w:r w:rsidRPr="00830838">
        <w:rPr>
          <w:rFonts w:ascii="Tahoma" w:hAnsi="Tahoma"/>
          <w:szCs w:val="20"/>
          <w:lang w:eastAsia="sl-SI"/>
        </w:rPr>
        <w:t>;</w:t>
      </w:r>
    </w:p>
    <w:p w14:paraId="5892A1E2"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potrebnimi dokazili o opravljenem usposabljanju s področja varstva pri delu - zapisnik o preizkusu, za izvajanje (naročenih) </w:t>
      </w:r>
      <w:r w:rsidR="00D91A61">
        <w:rPr>
          <w:rFonts w:ascii="Tahoma" w:hAnsi="Tahoma"/>
          <w:szCs w:val="20"/>
          <w:lang w:eastAsia="sl-SI"/>
        </w:rPr>
        <w:t>pogodbenih storitev</w:t>
      </w:r>
      <w:r w:rsidRPr="00830838">
        <w:rPr>
          <w:rFonts w:ascii="Tahoma" w:hAnsi="Tahoma"/>
          <w:szCs w:val="20"/>
          <w:lang w:eastAsia="sl-SI"/>
        </w:rPr>
        <w:t>;</w:t>
      </w:r>
    </w:p>
    <w:p w14:paraId="0C594068"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potrebnimi dokazili o dodatnih usposobljenostih: za uporabo delovne opreme in pripomočkov, za posebno nevarna dela, ipd.;</w:t>
      </w:r>
    </w:p>
    <w:p w14:paraId="57089F6F"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delovnim dovoljenjem pristojnega organa, kopijo delovne vize (velja za delavce, ki niso državljani RS);</w:t>
      </w:r>
    </w:p>
    <w:p w14:paraId="00D9545F"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pisnim dokazilom, da je delavec, oz. da so delavci seznanjeni z varnostnimi listi za nevarne snovi, ki jih bo/bodo uporabljal/i pri naročniku;</w:t>
      </w:r>
    </w:p>
    <w:p w14:paraId="2C867B55" w14:textId="77777777" w:rsidR="00830838" w:rsidRPr="00830838" w:rsidRDefault="00830838" w:rsidP="00BB005D">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zagotavljati stalen nadzor svojih delavcev na delovišču;</w:t>
      </w:r>
    </w:p>
    <w:p w14:paraId="3E3635E9"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40BEFC4E" w14:textId="77777777" w:rsidR="00830838" w:rsidRPr="00830838" w:rsidRDefault="00830838" w:rsidP="00BB005D">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poskrbeti mora, da bo skladno z zakonodajo, sproti (vsakodnevno, razen če ni dogovorjeno drugače) odstranjeval z delovišča oz. objekta naročnika lastni odpadni material, ki bo nastajal pri njegovem delu;</w:t>
      </w:r>
    </w:p>
    <w:p w14:paraId="79E21798" w14:textId="77777777" w:rsidR="00830838" w:rsidRPr="00830838" w:rsidRDefault="00830838" w:rsidP="00BB005D">
      <w:pPr>
        <w:keepNext/>
        <w:keepLines/>
        <w:spacing w:after="0" w:line="240" w:lineRule="auto"/>
        <w:jc w:val="both"/>
        <w:rPr>
          <w:rFonts w:ascii="Tahoma" w:hAnsi="Tahoma"/>
          <w:b/>
          <w:szCs w:val="20"/>
          <w:lang w:eastAsia="sl-SI"/>
        </w:rPr>
      </w:pPr>
    </w:p>
    <w:p w14:paraId="71B02B8F"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II.4.  Obveznosti v zvezi z delom z nevarnimi snovmi in ravnanje z odpadki:</w:t>
      </w:r>
    </w:p>
    <w:p w14:paraId="0E840B35" w14:textId="77777777" w:rsidR="00830838" w:rsidRPr="00830838" w:rsidRDefault="00830838" w:rsidP="00BB005D">
      <w:pPr>
        <w:keepNext/>
        <w:keepLines/>
        <w:spacing w:after="0" w:line="240" w:lineRule="auto"/>
        <w:ind w:left="1068" w:hanging="285"/>
        <w:jc w:val="both"/>
        <w:rPr>
          <w:rFonts w:ascii="Tahoma" w:hAnsi="Tahoma"/>
          <w:b/>
          <w:sz w:val="10"/>
          <w:szCs w:val="10"/>
          <w:lang w:eastAsia="sl-SI"/>
        </w:rPr>
      </w:pPr>
    </w:p>
    <w:p w14:paraId="7AAEA646" w14:textId="77777777" w:rsidR="00830838" w:rsidRPr="00830838" w:rsidRDefault="00830838" w:rsidP="00BB005D">
      <w:pPr>
        <w:keepNext/>
        <w:keepLines/>
        <w:tabs>
          <w:tab w:val="left" w:pos="709"/>
        </w:tabs>
        <w:spacing w:after="0" w:line="240" w:lineRule="auto"/>
        <w:ind w:right="45"/>
        <w:jc w:val="both"/>
        <w:rPr>
          <w:rFonts w:ascii="Tahoma" w:hAnsi="Tahoma" w:cs="Tahoma"/>
        </w:rPr>
      </w:pPr>
      <w:r w:rsidRPr="00830838">
        <w:rPr>
          <w:rFonts w:ascii="Tahoma" w:hAnsi="Tahoma" w:cs="Tahoma"/>
        </w:rPr>
        <w:t>Podpisnika soglašata:</w:t>
      </w:r>
    </w:p>
    <w:p w14:paraId="192DCA36" w14:textId="77777777" w:rsidR="00830838" w:rsidRPr="00830838" w:rsidRDefault="00830838" w:rsidP="00BB005D">
      <w:pPr>
        <w:keepNext/>
        <w:keepLines/>
        <w:tabs>
          <w:tab w:val="left" w:pos="709"/>
        </w:tabs>
        <w:spacing w:after="0" w:line="240" w:lineRule="auto"/>
        <w:ind w:right="45"/>
        <w:jc w:val="both"/>
        <w:rPr>
          <w:rFonts w:ascii="Tahoma" w:hAnsi="Tahoma" w:cs="Tahoma"/>
          <w:sz w:val="6"/>
          <w:szCs w:val="6"/>
        </w:rPr>
      </w:pPr>
    </w:p>
    <w:p w14:paraId="0CB339FC" w14:textId="77777777" w:rsidR="00830838" w:rsidRPr="00830838" w:rsidRDefault="00830838" w:rsidP="00BB005D">
      <w:pPr>
        <w:keepNext/>
        <w:keepLines/>
        <w:tabs>
          <w:tab w:val="left" w:pos="709"/>
        </w:tabs>
        <w:spacing w:after="0" w:line="240" w:lineRule="auto"/>
        <w:ind w:right="45"/>
        <w:jc w:val="both"/>
        <w:rPr>
          <w:rFonts w:ascii="Tahoma" w:hAnsi="Tahoma" w:cs="Tahoma"/>
          <w:sz w:val="4"/>
          <w:szCs w:val="4"/>
        </w:rPr>
      </w:pPr>
    </w:p>
    <w:p w14:paraId="52C42D25" w14:textId="77777777" w:rsidR="00830838" w:rsidRPr="00830838" w:rsidRDefault="00830838" w:rsidP="00BB005D">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izvajanju storitev ravnal v skladu z okoljsko politiko, ki je pri naročniku določena s poslovnikom ravnanja z okoljem;</w:t>
      </w:r>
    </w:p>
    <w:p w14:paraId="4B04D1E9"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cs="Tahoma"/>
          <w:sz w:val="6"/>
          <w:szCs w:val="6"/>
        </w:rPr>
      </w:pPr>
    </w:p>
    <w:p w14:paraId="12F5BFF3" w14:textId="77777777" w:rsidR="00830838" w:rsidRPr="00830838" w:rsidRDefault="00830838" w:rsidP="00BB005D">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uporabi  nevarnih snovi opredelil: količine snovi, oznake, mesto hrambe, delo z nevarnimi snovmi in odvoz nevarnih odpadkov;</w:t>
      </w:r>
    </w:p>
    <w:p w14:paraId="78D17AC1"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cs="Tahoma"/>
          <w:sz w:val="6"/>
          <w:szCs w:val="6"/>
        </w:rPr>
      </w:pPr>
    </w:p>
    <w:p w14:paraId="175F4822" w14:textId="77777777" w:rsidR="00830838" w:rsidRPr="00830838" w:rsidRDefault="00830838" w:rsidP="00BB005D">
      <w:pPr>
        <w:keepNext/>
        <w:keepLines/>
        <w:numPr>
          <w:ilvl w:val="0"/>
          <w:numId w:val="45"/>
        </w:numPr>
        <w:spacing w:after="0" w:line="240" w:lineRule="auto"/>
        <w:contextualSpacing/>
        <w:jc w:val="both"/>
        <w:rPr>
          <w:rFonts w:ascii="Tahoma" w:hAnsi="Tahoma"/>
          <w:b/>
          <w:szCs w:val="20"/>
          <w:lang w:eastAsia="sl-SI"/>
        </w:rPr>
      </w:pPr>
      <w:r w:rsidRPr="00830838">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3D5F0A4E" w14:textId="77777777" w:rsidR="00830838" w:rsidRPr="00830838" w:rsidRDefault="00830838" w:rsidP="00BB005D">
      <w:pPr>
        <w:keepNext/>
        <w:keepLines/>
        <w:spacing w:after="0" w:line="240" w:lineRule="auto"/>
        <w:ind w:left="705" w:hanging="705"/>
        <w:jc w:val="both"/>
        <w:rPr>
          <w:rFonts w:ascii="Tahoma" w:hAnsi="Tahoma"/>
          <w:b/>
          <w:szCs w:val="20"/>
          <w:lang w:eastAsia="sl-SI"/>
        </w:rPr>
      </w:pPr>
    </w:p>
    <w:p w14:paraId="021B36E5"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II.5. </w:t>
      </w:r>
      <w:r w:rsidRPr="00830838">
        <w:rPr>
          <w:rFonts w:ascii="Tahoma" w:hAnsi="Tahoma"/>
          <w:b/>
          <w:szCs w:val="20"/>
          <w:lang w:eastAsia="sl-SI"/>
        </w:rPr>
        <w:tab/>
        <w:t>Knjiga ukrepov:</w:t>
      </w:r>
    </w:p>
    <w:p w14:paraId="69159986"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7CAF9B92" w14:textId="77777777" w:rsidR="00830838" w:rsidRPr="00830838" w:rsidRDefault="00830838" w:rsidP="00BB005D">
      <w:pPr>
        <w:keepNext/>
        <w:keepLines/>
        <w:spacing w:after="0" w:line="240" w:lineRule="auto"/>
        <w:jc w:val="both"/>
        <w:rPr>
          <w:rFonts w:ascii="Tahoma" w:hAnsi="Tahoma"/>
          <w:szCs w:val="20"/>
          <w:lang w:eastAsia="sl-SI"/>
        </w:rPr>
      </w:pPr>
      <w:r w:rsidRPr="00830838">
        <w:rPr>
          <w:rFonts w:ascii="Tahoma" w:hAnsi="Tahoma"/>
          <w:szCs w:val="20"/>
          <w:lang w:eastAsia="sl-SI"/>
        </w:rPr>
        <w:t>Podpisnika se zavežeta, da bosta v času izvajanja</w:t>
      </w:r>
      <w:r w:rsidR="00D91A61">
        <w:rPr>
          <w:rFonts w:ascii="Tahoma" w:hAnsi="Tahoma"/>
          <w:szCs w:val="20"/>
          <w:lang w:eastAsia="sl-SI"/>
        </w:rPr>
        <w:t xml:space="preserve"> pogodbenih</w:t>
      </w:r>
      <w:r w:rsidRPr="00830838">
        <w:rPr>
          <w:rFonts w:ascii="Tahoma" w:hAnsi="Tahoma"/>
          <w:szCs w:val="20"/>
          <w:lang w:eastAsia="sl-SI"/>
        </w:rPr>
        <w:t xml:space="preserve"> storitev oziroma naročilnici vodila knjigo ukrepov. Knjiga ukrepov je dokument, ki se ga vodi v elektronski obliki in je arhiv zapisov poslanih z e-pošto. V knjigo imajo pravico vpisa vse odgovorne osebe, imenovane s tem sporazumom. </w:t>
      </w:r>
    </w:p>
    <w:p w14:paraId="77F02479" w14:textId="77777777" w:rsidR="00830838" w:rsidRPr="00830838" w:rsidRDefault="00830838" w:rsidP="00BB005D">
      <w:pPr>
        <w:keepNext/>
        <w:keepLines/>
        <w:spacing w:after="0" w:line="240" w:lineRule="auto"/>
        <w:ind w:left="705"/>
        <w:jc w:val="both"/>
        <w:rPr>
          <w:rFonts w:ascii="Tahoma" w:hAnsi="Tahoma"/>
          <w:sz w:val="10"/>
          <w:szCs w:val="10"/>
          <w:lang w:eastAsia="sl-SI"/>
        </w:rPr>
      </w:pPr>
    </w:p>
    <w:p w14:paraId="52B440A6" w14:textId="77777777" w:rsidR="00830838" w:rsidRPr="00830838" w:rsidRDefault="00830838" w:rsidP="00BB005D">
      <w:pPr>
        <w:keepNext/>
        <w:keepLines/>
        <w:spacing w:after="0" w:line="240" w:lineRule="auto"/>
        <w:jc w:val="both"/>
        <w:rPr>
          <w:rFonts w:ascii="Tahoma" w:hAnsi="Tahoma"/>
          <w:szCs w:val="20"/>
          <w:lang w:eastAsia="sl-SI"/>
        </w:rPr>
      </w:pPr>
      <w:r w:rsidRPr="00830838">
        <w:rPr>
          <w:rFonts w:ascii="Tahoma" w:hAnsi="Tahoma"/>
          <w:szCs w:val="20"/>
          <w:lang w:eastAsia="sl-SI"/>
        </w:rPr>
        <w:t xml:space="preserve">V knjigo ukrepov se vpisuje zlasti: </w:t>
      </w:r>
    </w:p>
    <w:p w14:paraId="68210289" w14:textId="77777777" w:rsidR="00830838" w:rsidRPr="00830838" w:rsidRDefault="00830838" w:rsidP="00BB005D">
      <w:pPr>
        <w:keepNext/>
        <w:keepLines/>
        <w:spacing w:after="0" w:line="240" w:lineRule="auto"/>
        <w:ind w:left="705"/>
        <w:jc w:val="both"/>
        <w:rPr>
          <w:rFonts w:ascii="Tahoma" w:hAnsi="Tahoma"/>
          <w:sz w:val="10"/>
          <w:szCs w:val="10"/>
          <w:lang w:eastAsia="sl-SI"/>
        </w:rPr>
      </w:pPr>
    </w:p>
    <w:p w14:paraId="556B20A1" w14:textId="77777777" w:rsidR="00830838" w:rsidRPr="00830838" w:rsidRDefault="00830838" w:rsidP="00BB005D">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 xml:space="preserve">naknadno ugotovljene nevarnosti ter dodatno določeni varnostni ukrepi, </w:t>
      </w:r>
    </w:p>
    <w:p w14:paraId="09CF98AF" w14:textId="77777777" w:rsidR="00830838" w:rsidRPr="00830838" w:rsidRDefault="00830838" w:rsidP="00BB005D">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spremembe na delovišču,</w:t>
      </w:r>
    </w:p>
    <w:p w14:paraId="7C211D07"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1D63A33C" w14:textId="77777777" w:rsidR="00830838" w:rsidRPr="00830838" w:rsidRDefault="00830838" w:rsidP="00BB005D">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ugotovljene kršitve ukrepov določenih s tem sporazumom,</w:t>
      </w:r>
    </w:p>
    <w:p w14:paraId="1279FADC"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C997707" w14:textId="77777777" w:rsidR="00830838" w:rsidRPr="00830838" w:rsidRDefault="00830838" w:rsidP="00BB005D">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vsako poškodbo pri delu,</w:t>
      </w:r>
    </w:p>
    <w:p w14:paraId="56782EB8"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5BA52754" w14:textId="77777777" w:rsidR="00830838" w:rsidRPr="00830838" w:rsidRDefault="00830838" w:rsidP="00BB005D">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druge podatke pomembne za varnost delavcev in okolja na skupnem delovišču.</w:t>
      </w:r>
    </w:p>
    <w:p w14:paraId="69E29D3A" w14:textId="77777777" w:rsidR="00830838" w:rsidRPr="00830838" w:rsidRDefault="00830838" w:rsidP="00BB005D">
      <w:pPr>
        <w:keepNext/>
        <w:keepLines/>
        <w:spacing w:after="0" w:line="240" w:lineRule="auto"/>
        <w:ind w:left="705" w:hanging="705"/>
        <w:jc w:val="both"/>
        <w:rPr>
          <w:rFonts w:ascii="Tahoma" w:hAnsi="Tahoma"/>
          <w:szCs w:val="20"/>
          <w:lang w:eastAsia="sl-SI"/>
        </w:rPr>
      </w:pPr>
    </w:p>
    <w:p w14:paraId="35B6A080" w14:textId="77777777" w:rsidR="000848C6" w:rsidRDefault="000848C6">
      <w:pPr>
        <w:spacing w:after="0" w:line="240" w:lineRule="auto"/>
        <w:rPr>
          <w:rFonts w:ascii="Tahoma" w:hAnsi="Tahoma"/>
          <w:b/>
          <w:szCs w:val="20"/>
          <w:lang w:eastAsia="sl-SI"/>
        </w:rPr>
      </w:pPr>
      <w:r>
        <w:rPr>
          <w:rFonts w:ascii="Tahoma" w:hAnsi="Tahoma"/>
          <w:b/>
          <w:szCs w:val="20"/>
          <w:lang w:eastAsia="sl-SI"/>
        </w:rPr>
        <w:br w:type="page"/>
      </w:r>
    </w:p>
    <w:p w14:paraId="3A380D97"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lastRenderedPageBreak/>
        <w:t xml:space="preserve">II.6. </w:t>
      </w:r>
      <w:r w:rsidRPr="00830838">
        <w:rPr>
          <w:rFonts w:ascii="Tahoma" w:hAnsi="Tahoma"/>
          <w:b/>
          <w:szCs w:val="20"/>
          <w:lang w:eastAsia="sl-SI"/>
        </w:rPr>
        <w:tab/>
        <w:t>Prijavljanje poškodb pri delu:</w:t>
      </w:r>
    </w:p>
    <w:p w14:paraId="136E3173"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056BC938" w14:textId="77777777" w:rsidR="00830838" w:rsidRPr="00830838" w:rsidRDefault="00830838" w:rsidP="00BB005D">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Izvajalec soglaša, da bo glede prijavljanja poškodb pri delu spoštoval naslednja določila:</w:t>
      </w:r>
    </w:p>
    <w:p w14:paraId="131324EA" w14:textId="77777777" w:rsidR="00830838" w:rsidRPr="00830838" w:rsidRDefault="00830838" w:rsidP="00BB005D">
      <w:pPr>
        <w:keepNext/>
        <w:keepLines/>
        <w:numPr>
          <w:ilvl w:val="12"/>
          <w:numId w:val="0"/>
        </w:numPr>
        <w:tabs>
          <w:tab w:val="left" w:pos="709"/>
        </w:tabs>
        <w:spacing w:after="0" w:line="240" w:lineRule="auto"/>
        <w:ind w:left="709" w:right="45" w:hanging="709"/>
        <w:jc w:val="both"/>
        <w:rPr>
          <w:rFonts w:ascii="Tahoma" w:hAnsi="Tahoma" w:cs="Tahoma"/>
          <w:sz w:val="10"/>
          <w:szCs w:val="10"/>
        </w:rPr>
      </w:pPr>
    </w:p>
    <w:p w14:paraId="607BE7FE" w14:textId="77777777" w:rsidR="00830838" w:rsidRPr="00830838" w:rsidRDefault="00830838" w:rsidP="00BB005D">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prijavil</w:t>
      </w:r>
      <w:r w:rsidRPr="00830838">
        <w:rPr>
          <w:rFonts w:ascii="Tahoma" w:hAnsi="Tahoma" w:cs="Tahoma"/>
          <w:color w:val="FF0000"/>
        </w:rPr>
        <w:t xml:space="preserve"> </w:t>
      </w:r>
      <w:r w:rsidRPr="00830838">
        <w:rPr>
          <w:rFonts w:ascii="Tahoma" w:hAnsi="Tahoma" w:cs="Tahoma"/>
        </w:rPr>
        <w:t>inšpekciji vsako morebitno nezgodo pri delu s smrtnim izidom oziroma nezgodo pri delu, pri kateri je delavec nezmožen za delo več kot tri delovne dni;</w:t>
      </w:r>
    </w:p>
    <w:p w14:paraId="0C7FE3F4"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cs="Tahoma"/>
          <w:sz w:val="6"/>
          <w:szCs w:val="6"/>
        </w:rPr>
      </w:pPr>
    </w:p>
    <w:p w14:paraId="2158B19A" w14:textId="77777777" w:rsidR="00830838" w:rsidRPr="00830838" w:rsidRDefault="00830838" w:rsidP="00BB005D">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 xml:space="preserve">da bo seznanil delavce, da je potrebno </w:t>
      </w:r>
      <w:r w:rsidRPr="00830838">
        <w:rPr>
          <w:rFonts w:ascii="Tahoma" w:hAnsi="Tahoma" w:cs="Tahoma"/>
          <w:b/>
          <w:u w:val="single"/>
        </w:rPr>
        <w:t>vsako</w:t>
      </w:r>
      <w:r w:rsidRPr="00830838">
        <w:rPr>
          <w:rFonts w:ascii="Tahoma" w:hAnsi="Tahoma" w:cs="Tahoma"/>
        </w:rPr>
        <w:t xml:space="preserve"> poškodbo pri delu prijaviti </w:t>
      </w:r>
      <w:r w:rsidRPr="00830838">
        <w:rPr>
          <w:rFonts w:ascii="Tahoma" w:hAnsi="Tahoma" w:cs="Tahoma"/>
          <w:b/>
          <w:u w:val="single"/>
        </w:rPr>
        <w:t>takoj</w:t>
      </w:r>
      <w:r w:rsidRPr="00830838">
        <w:rPr>
          <w:rFonts w:ascii="Tahoma" w:hAnsi="Tahoma" w:cs="Tahoma"/>
        </w:rPr>
        <w:t>;</w:t>
      </w:r>
    </w:p>
    <w:p w14:paraId="62A22FFE"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cs="Tahoma"/>
          <w:sz w:val="6"/>
          <w:szCs w:val="6"/>
        </w:rPr>
      </w:pPr>
    </w:p>
    <w:p w14:paraId="03181551" w14:textId="77777777" w:rsidR="00830838" w:rsidRPr="00830838" w:rsidRDefault="00830838" w:rsidP="00BB005D">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ob prijavi poškodbe izvedel preizkus alkoholiziranosti skladno s svojimi internimi navodili;</w:t>
      </w:r>
    </w:p>
    <w:p w14:paraId="4DF6896F"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cs="Tahoma"/>
          <w:sz w:val="6"/>
          <w:szCs w:val="6"/>
        </w:rPr>
      </w:pPr>
    </w:p>
    <w:p w14:paraId="06034C55" w14:textId="77777777" w:rsidR="00830838" w:rsidRPr="00830838" w:rsidRDefault="00830838" w:rsidP="00BB005D">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vsako poškodbo na skupnem delovišču zavedel v Knjigo ukrepov.</w:t>
      </w:r>
    </w:p>
    <w:p w14:paraId="47941DAA" w14:textId="77777777" w:rsidR="00830838" w:rsidRPr="00830838" w:rsidRDefault="00830838" w:rsidP="00BB005D">
      <w:pPr>
        <w:keepNext/>
        <w:keepLines/>
        <w:spacing w:after="0" w:line="240" w:lineRule="auto"/>
        <w:ind w:left="705" w:hanging="705"/>
        <w:jc w:val="both"/>
        <w:rPr>
          <w:rFonts w:ascii="Tahoma" w:hAnsi="Tahoma"/>
          <w:szCs w:val="20"/>
          <w:lang w:eastAsia="sl-SI"/>
        </w:rPr>
      </w:pPr>
    </w:p>
    <w:p w14:paraId="1842D2DC"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II.7. </w:t>
      </w:r>
      <w:r w:rsidRPr="00830838">
        <w:rPr>
          <w:rFonts w:ascii="Tahoma" w:hAnsi="Tahoma"/>
          <w:b/>
          <w:szCs w:val="20"/>
          <w:lang w:eastAsia="sl-SI"/>
        </w:rPr>
        <w:tab/>
        <w:t>Prepoznavnost delavcev:</w:t>
      </w:r>
    </w:p>
    <w:p w14:paraId="569FFC11" w14:textId="77777777" w:rsidR="00830838" w:rsidRPr="00830838" w:rsidRDefault="00830838" w:rsidP="00BB005D">
      <w:pPr>
        <w:keepNext/>
        <w:keepLines/>
        <w:spacing w:after="0" w:line="240" w:lineRule="auto"/>
        <w:ind w:left="705" w:hanging="705"/>
        <w:jc w:val="both"/>
        <w:rPr>
          <w:rFonts w:ascii="Tahoma" w:hAnsi="Tahoma"/>
          <w:sz w:val="10"/>
          <w:szCs w:val="10"/>
          <w:lang w:eastAsia="sl-SI"/>
        </w:rPr>
      </w:pPr>
    </w:p>
    <w:p w14:paraId="5295F037" w14:textId="77777777" w:rsidR="00830838" w:rsidRPr="00830838" w:rsidRDefault="00830838" w:rsidP="00BB005D">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ab/>
        <w:t>Izvajalec del je dolžan poskrbeti, da bodo njegovi delavci uporabljali prepoznavna, nepoškodovana delovna oblačila z originalnim emblemom izvajalca.</w:t>
      </w:r>
    </w:p>
    <w:p w14:paraId="5D2D583A" w14:textId="77777777" w:rsidR="00830838" w:rsidRPr="00830838" w:rsidRDefault="00830838" w:rsidP="00BB005D">
      <w:pPr>
        <w:keepNext/>
        <w:keepLines/>
        <w:spacing w:after="0" w:line="240" w:lineRule="auto"/>
        <w:ind w:left="705" w:hanging="705"/>
        <w:jc w:val="both"/>
        <w:rPr>
          <w:rFonts w:ascii="Tahoma" w:hAnsi="Tahoma"/>
          <w:szCs w:val="20"/>
          <w:lang w:eastAsia="sl-SI"/>
        </w:rPr>
      </w:pPr>
    </w:p>
    <w:p w14:paraId="2F9E98A4"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II.8. </w:t>
      </w:r>
      <w:r w:rsidRPr="00830838">
        <w:rPr>
          <w:rFonts w:ascii="Tahoma" w:hAnsi="Tahoma"/>
          <w:b/>
          <w:szCs w:val="20"/>
          <w:lang w:eastAsia="sl-SI"/>
        </w:rPr>
        <w:tab/>
        <w:t>Prepoved dela pod vplivom alkohola, drog in drugih substanc</w:t>
      </w:r>
    </w:p>
    <w:p w14:paraId="725290CF" w14:textId="77777777" w:rsidR="00830838" w:rsidRPr="00830838" w:rsidRDefault="00830838" w:rsidP="00BB005D">
      <w:pPr>
        <w:keepNext/>
        <w:keepLines/>
        <w:spacing w:after="0" w:line="240" w:lineRule="auto"/>
        <w:ind w:left="705" w:hanging="705"/>
        <w:jc w:val="both"/>
        <w:rPr>
          <w:rFonts w:ascii="Tahoma" w:hAnsi="Tahoma"/>
          <w:sz w:val="10"/>
          <w:szCs w:val="10"/>
          <w:lang w:eastAsia="sl-SI"/>
        </w:rPr>
      </w:pPr>
    </w:p>
    <w:p w14:paraId="648A4F1B" w14:textId="77777777" w:rsidR="00830838" w:rsidRPr="00830838" w:rsidRDefault="00830838" w:rsidP="00BB005D">
      <w:pPr>
        <w:keepNext/>
        <w:keepLines/>
        <w:spacing w:after="0" w:line="240" w:lineRule="auto"/>
        <w:ind w:left="705" w:hanging="705"/>
        <w:jc w:val="both"/>
        <w:rPr>
          <w:rFonts w:ascii="Tahoma" w:hAnsi="Tahoma" w:cs="Tahoma"/>
        </w:rPr>
      </w:pPr>
      <w:r w:rsidRPr="00830838">
        <w:rPr>
          <w:rFonts w:ascii="Tahoma" w:hAnsi="Tahoma" w:cs="Tahoma"/>
        </w:rPr>
        <w:t>Podpisnika soglašata:</w:t>
      </w:r>
    </w:p>
    <w:p w14:paraId="2909AD08" w14:textId="77777777" w:rsidR="00830838" w:rsidRPr="00830838" w:rsidRDefault="00830838" w:rsidP="00BB005D">
      <w:pPr>
        <w:keepNext/>
        <w:keepLines/>
        <w:spacing w:after="0" w:line="240" w:lineRule="auto"/>
        <w:ind w:left="705" w:hanging="705"/>
        <w:jc w:val="both"/>
        <w:rPr>
          <w:rFonts w:ascii="Tahoma" w:hAnsi="Tahoma" w:cs="Tahoma"/>
          <w:sz w:val="10"/>
          <w:szCs w:val="10"/>
        </w:rPr>
      </w:pPr>
    </w:p>
    <w:p w14:paraId="733FC6CC" w14:textId="77777777" w:rsidR="00830838" w:rsidRPr="00830838" w:rsidRDefault="00830838" w:rsidP="00BB005D">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 xml:space="preserve">da delavci na celotnem območju del </w:t>
      </w:r>
      <w:r w:rsidRPr="00830838">
        <w:rPr>
          <w:rFonts w:ascii="Tahoma" w:hAnsi="Tahoma"/>
          <w:b/>
          <w:szCs w:val="20"/>
          <w:u w:val="single"/>
          <w:lang w:eastAsia="sl-SI"/>
        </w:rPr>
        <w:t>ne smejo</w:t>
      </w:r>
      <w:r w:rsidRPr="00830838">
        <w:rPr>
          <w:rFonts w:ascii="Tahoma" w:hAnsi="Tahoma"/>
          <w:b/>
          <w:szCs w:val="20"/>
          <w:lang w:eastAsia="sl-SI"/>
        </w:rPr>
        <w:t xml:space="preserve"> </w:t>
      </w:r>
      <w:r w:rsidRPr="00830838">
        <w:rPr>
          <w:rFonts w:ascii="Tahoma" w:hAnsi="Tahoma"/>
          <w:szCs w:val="20"/>
          <w:lang w:eastAsia="sl-SI"/>
        </w:rPr>
        <w:t>biti pod vplivom alkohola, drog ali drugih psihoaktivnih substanc;</w:t>
      </w:r>
    </w:p>
    <w:p w14:paraId="70BA7778" w14:textId="77777777" w:rsidR="00830838" w:rsidRPr="00830838" w:rsidRDefault="00830838" w:rsidP="00BB005D">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delavci ne smejo delati ali biti pod vplivom zdravil, ki lahko vplivajo na psihofizično sposobnost, na tistih delovnih mestih, na katerih je zaradi večje nevarnosti nezgode;</w:t>
      </w:r>
    </w:p>
    <w:p w14:paraId="3C861E12" w14:textId="77777777" w:rsidR="00830838" w:rsidRPr="00830838" w:rsidRDefault="00830838" w:rsidP="00BB005D">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stanje iz točke a. ugotavlja vsak podpisnik za svoje delavce, skladno s svojimi internimi predpisi;</w:t>
      </w:r>
    </w:p>
    <w:p w14:paraId="003C6C8A" w14:textId="77777777" w:rsidR="00830838" w:rsidRPr="00830838" w:rsidRDefault="00830838" w:rsidP="00BB005D">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se odstrani delavce s skupnega delovišča, ki so delali v nasprotju z določbami iz točke a. in b. z delovišča.</w:t>
      </w:r>
    </w:p>
    <w:p w14:paraId="291C8F00" w14:textId="77777777" w:rsidR="00830838" w:rsidRPr="00830838" w:rsidRDefault="00830838" w:rsidP="00BB005D">
      <w:pPr>
        <w:keepNext/>
        <w:keepLines/>
        <w:spacing w:after="0" w:line="240" w:lineRule="auto"/>
        <w:ind w:left="360"/>
        <w:contextualSpacing/>
        <w:jc w:val="both"/>
        <w:rPr>
          <w:rFonts w:ascii="Tahoma" w:hAnsi="Tahoma"/>
          <w:szCs w:val="20"/>
          <w:lang w:eastAsia="sl-SI"/>
        </w:rPr>
      </w:pPr>
    </w:p>
    <w:p w14:paraId="47A6B490" w14:textId="77777777" w:rsidR="00830838" w:rsidRPr="00830838" w:rsidRDefault="00830838" w:rsidP="00BB005D">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ODGOVORNIH OSEB IN NJIHOVIH OBVEZNOSTI </w:t>
      </w:r>
    </w:p>
    <w:p w14:paraId="506613FF" w14:textId="77777777" w:rsidR="001F05CE" w:rsidRDefault="001F05CE" w:rsidP="00BB005D">
      <w:pPr>
        <w:keepNext/>
        <w:keepLines/>
        <w:spacing w:after="0" w:line="240" w:lineRule="auto"/>
        <w:jc w:val="both"/>
        <w:rPr>
          <w:rFonts w:ascii="Tahoma" w:hAnsi="Tahoma"/>
          <w:b/>
          <w:szCs w:val="20"/>
          <w:lang w:eastAsia="sl-SI"/>
        </w:rPr>
      </w:pPr>
    </w:p>
    <w:p w14:paraId="6169DE10" w14:textId="7719FAB2" w:rsidR="00830838" w:rsidRDefault="00830838" w:rsidP="00BB005D">
      <w:pPr>
        <w:keepNext/>
        <w:keepLines/>
        <w:spacing w:after="0" w:line="240" w:lineRule="auto"/>
        <w:jc w:val="both"/>
        <w:rPr>
          <w:rFonts w:ascii="Tahoma" w:hAnsi="Tahoma"/>
          <w:b/>
          <w:szCs w:val="20"/>
          <w:lang w:eastAsia="sl-SI"/>
        </w:rPr>
      </w:pPr>
      <w:r w:rsidRPr="00830838">
        <w:rPr>
          <w:rFonts w:ascii="Tahoma" w:hAnsi="Tahoma"/>
          <w:b/>
          <w:szCs w:val="20"/>
          <w:lang w:eastAsia="sl-SI"/>
        </w:rPr>
        <w:t>III.1. Določitev odgovornih oseb na delovišču:</w:t>
      </w:r>
    </w:p>
    <w:p w14:paraId="3AB36F6F" w14:textId="77777777" w:rsidR="001F05CE" w:rsidRPr="00830838" w:rsidRDefault="001F05CE" w:rsidP="00BB005D">
      <w:pPr>
        <w:keepNext/>
        <w:keepLines/>
        <w:spacing w:after="0" w:line="240" w:lineRule="auto"/>
        <w:jc w:val="both"/>
        <w:rPr>
          <w:rFonts w:ascii="Tahoma" w:hAnsi="Tahoma"/>
          <w:b/>
          <w:szCs w:val="20"/>
          <w:lang w:eastAsia="sl-SI"/>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402"/>
        <w:gridCol w:w="3090"/>
      </w:tblGrid>
      <w:tr w:rsidR="00B67243" w:rsidRPr="00B67243" w14:paraId="598C5548" w14:textId="77777777" w:rsidTr="000848C6">
        <w:tc>
          <w:tcPr>
            <w:tcW w:w="3431" w:type="dxa"/>
            <w:tcBorders>
              <w:right w:val="dashSmallGap" w:sz="4" w:space="0" w:color="auto"/>
            </w:tcBorders>
            <w:shd w:val="clear" w:color="auto" w:fill="auto"/>
          </w:tcPr>
          <w:p w14:paraId="3578FF47" w14:textId="77777777" w:rsidR="00B67243" w:rsidRPr="00B67243" w:rsidRDefault="00B67243" w:rsidP="00BB005D">
            <w:pPr>
              <w:keepNext/>
              <w:keepLines/>
              <w:spacing w:after="0" w:line="240" w:lineRule="auto"/>
              <w:rPr>
                <w:rFonts w:ascii="Tahoma" w:eastAsia="Times New Roman" w:hAnsi="Tahoma" w:cs="Tahoma"/>
                <w:b/>
                <w:szCs w:val="20"/>
                <w:lang w:eastAsia="sl-SI"/>
              </w:rPr>
            </w:pPr>
          </w:p>
        </w:tc>
        <w:tc>
          <w:tcPr>
            <w:tcW w:w="3402" w:type="dxa"/>
            <w:tcBorders>
              <w:left w:val="dashSmallGap" w:sz="4" w:space="0" w:color="auto"/>
              <w:right w:val="dashSmallGap" w:sz="4" w:space="0" w:color="auto"/>
            </w:tcBorders>
            <w:shd w:val="clear" w:color="auto" w:fill="auto"/>
          </w:tcPr>
          <w:p w14:paraId="7DE61D1B" w14:textId="77777777" w:rsidR="00B67243" w:rsidRPr="00B67243" w:rsidRDefault="00B67243" w:rsidP="00BB005D">
            <w:pPr>
              <w:keepNext/>
              <w:keepLines/>
              <w:spacing w:after="0" w:line="240" w:lineRule="auto"/>
              <w:rPr>
                <w:rFonts w:ascii="Tahoma" w:eastAsia="Times New Roman" w:hAnsi="Tahoma" w:cs="Tahoma"/>
                <w:b/>
                <w:sz w:val="20"/>
                <w:szCs w:val="20"/>
                <w:lang w:eastAsia="sl-SI"/>
              </w:rPr>
            </w:pPr>
            <w:r w:rsidRPr="00B67243">
              <w:rPr>
                <w:rFonts w:ascii="Tahoma" w:eastAsia="Times New Roman" w:hAnsi="Tahoma" w:cs="Tahoma"/>
                <w:b/>
                <w:sz w:val="20"/>
                <w:szCs w:val="20"/>
                <w:lang w:eastAsia="sl-SI"/>
              </w:rPr>
              <w:t>Naročnik:</w:t>
            </w:r>
          </w:p>
        </w:tc>
        <w:tc>
          <w:tcPr>
            <w:tcW w:w="3090" w:type="dxa"/>
            <w:tcBorders>
              <w:left w:val="dashSmallGap" w:sz="4" w:space="0" w:color="auto"/>
            </w:tcBorders>
            <w:shd w:val="clear" w:color="auto" w:fill="auto"/>
          </w:tcPr>
          <w:p w14:paraId="7FF79E99" w14:textId="77777777" w:rsidR="00B67243" w:rsidRPr="00B67243" w:rsidRDefault="00B67243" w:rsidP="00BB005D">
            <w:pPr>
              <w:keepNext/>
              <w:keepLines/>
              <w:spacing w:after="0" w:line="240" w:lineRule="auto"/>
              <w:rPr>
                <w:rFonts w:ascii="Tahoma" w:eastAsia="Times New Roman" w:hAnsi="Tahoma" w:cs="Tahoma"/>
                <w:b/>
                <w:sz w:val="20"/>
                <w:szCs w:val="20"/>
                <w:lang w:eastAsia="sl-SI"/>
              </w:rPr>
            </w:pPr>
            <w:r w:rsidRPr="00B67243">
              <w:rPr>
                <w:rFonts w:ascii="Tahoma" w:eastAsia="Times New Roman" w:hAnsi="Tahoma" w:cs="Tahoma"/>
                <w:b/>
                <w:sz w:val="20"/>
                <w:szCs w:val="20"/>
                <w:lang w:eastAsia="sl-SI"/>
              </w:rPr>
              <w:t>Izvajalec:</w:t>
            </w:r>
          </w:p>
        </w:tc>
      </w:tr>
      <w:tr w:rsidR="000479E1" w:rsidRPr="00B67243" w14:paraId="0EA56D5B" w14:textId="77777777" w:rsidTr="000848C6">
        <w:trPr>
          <w:trHeight w:val="258"/>
        </w:trPr>
        <w:tc>
          <w:tcPr>
            <w:tcW w:w="3431" w:type="dxa"/>
            <w:tcBorders>
              <w:right w:val="dashSmallGap" w:sz="4" w:space="0" w:color="auto"/>
            </w:tcBorders>
            <w:shd w:val="clear" w:color="auto" w:fill="auto"/>
          </w:tcPr>
          <w:p w14:paraId="77B0952D" w14:textId="77777777" w:rsidR="000479E1" w:rsidRPr="00B67243" w:rsidRDefault="000479E1" w:rsidP="000479E1">
            <w:pPr>
              <w:keepNext/>
              <w:keepLines/>
              <w:spacing w:after="0" w:line="240" w:lineRule="auto"/>
              <w:rPr>
                <w:rFonts w:ascii="Tahoma" w:eastAsia="Times New Roman" w:hAnsi="Tahoma" w:cs="Tahoma"/>
                <w:b/>
                <w:szCs w:val="20"/>
                <w:lang w:eastAsia="sl-SI"/>
              </w:rPr>
            </w:pPr>
            <w:r w:rsidRPr="00B67243">
              <w:rPr>
                <w:rFonts w:ascii="Tahoma" w:eastAsia="Times New Roman" w:hAnsi="Tahoma" w:cs="Tahoma"/>
                <w:b/>
                <w:szCs w:val="20"/>
                <w:lang w:eastAsia="sl-SI"/>
              </w:rPr>
              <w:t>Skrbnik pogodbe</w:t>
            </w:r>
          </w:p>
        </w:tc>
        <w:tc>
          <w:tcPr>
            <w:tcW w:w="6492" w:type="dxa"/>
            <w:gridSpan w:val="2"/>
            <w:tcBorders>
              <w:left w:val="dashSmallGap" w:sz="4" w:space="0" w:color="auto"/>
            </w:tcBorders>
            <w:shd w:val="clear" w:color="auto" w:fill="auto"/>
          </w:tcPr>
          <w:p w14:paraId="4C57E060" w14:textId="77777777" w:rsidR="000479E1" w:rsidRPr="00186BE1" w:rsidRDefault="000479E1" w:rsidP="000479E1">
            <w:pPr>
              <w:keepNext/>
              <w:keepLines/>
              <w:spacing w:after="0" w:line="240" w:lineRule="auto"/>
              <w:rPr>
                <w:rFonts w:ascii="Tahoma" w:hAnsi="Tahoma" w:cs="Tahoma"/>
                <w:b/>
                <w:sz w:val="14"/>
                <w:szCs w:val="14"/>
              </w:rPr>
            </w:pPr>
            <w:r w:rsidRPr="00186BE1">
              <w:rPr>
                <w:rFonts w:ascii="Tahoma" w:hAnsi="Tahoma" w:cs="Tahoma"/>
                <w:b/>
                <w:sz w:val="14"/>
                <w:szCs w:val="14"/>
              </w:rPr>
              <w:t>Ime in Priimek/Mobilni telefon/e-pošta:</w:t>
            </w:r>
          </w:p>
          <w:p w14:paraId="5896075D" w14:textId="762B17EB" w:rsidR="000479E1" w:rsidRPr="00B67243" w:rsidRDefault="000479E1" w:rsidP="000479E1">
            <w:pPr>
              <w:keepNext/>
              <w:keepLines/>
              <w:spacing w:after="0" w:line="240" w:lineRule="auto"/>
              <w:jc w:val="center"/>
              <w:rPr>
                <w:rFonts w:ascii="Tahoma" w:eastAsia="Times New Roman" w:hAnsi="Tahoma" w:cs="Tahoma"/>
                <w:b/>
                <w:sz w:val="20"/>
                <w:szCs w:val="20"/>
                <w:lang w:eastAsia="sl-SI"/>
              </w:rPr>
            </w:pPr>
          </w:p>
        </w:tc>
      </w:tr>
      <w:tr w:rsidR="000848C6" w:rsidRPr="00B67243" w14:paraId="40074969" w14:textId="77777777" w:rsidTr="000848C6">
        <w:trPr>
          <w:trHeight w:val="405"/>
        </w:trPr>
        <w:tc>
          <w:tcPr>
            <w:tcW w:w="3431" w:type="dxa"/>
            <w:tcBorders>
              <w:right w:val="dashSmallGap" w:sz="4" w:space="0" w:color="auto"/>
            </w:tcBorders>
            <w:shd w:val="clear" w:color="auto" w:fill="auto"/>
          </w:tcPr>
          <w:p w14:paraId="7B60E51E" w14:textId="77777777" w:rsidR="000848C6" w:rsidRPr="000479E1" w:rsidRDefault="000848C6" w:rsidP="000848C6">
            <w:pPr>
              <w:keepNext/>
              <w:keepLines/>
              <w:spacing w:after="0" w:line="240" w:lineRule="auto"/>
              <w:rPr>
                <w:rFonts w:ascii="Tahoma" w:eastAsia="Times New Roman" w:hAnsi="Tahoma" w:cs="Tahoma"/>
                <w:b/>
                <w:szCs w:val="20"/>
                <w:lang w:eastAsia="sl-SI"/>
              </w:rPr>
            </w:pPr>
            <w:r w:rsidRPr="000479E1">
              <w:rPr>
                <w:rFonts w:ascii="Tahoma" w:eastAsia="Times New Roman" w:hAnsi="Tahoma" w:cs="Tahoma"/>
                <w:b/>
                <w:szCs w:val="20"/>
                <w:lang w:eastAsia="sl-SI"/>
              </w:rPr>
              <w:t>Vodja del naročnika /vodja del izvajalca</w:t>
            </w:r>
          </w:p>
        </w:tc>
        <w:tc>
          <w:tcPr>
            <w:tcW w:w="3402" w:type="dxa"/>
            <w:tcBorders>
              <w:left w:val="dashSmallGap" w:sz="4" w:space="0" w:color="auto"/>
              <w:right w:val="dashSmallGap" w:sz="4" w:space="0" w:color="auto"/>
            </w:tcBorders>
            <w:shd w:val="clear" w:color="auto" w:fill="auto"/>
          </w:tcPr>
          <w:p w14:paraId="4F429E6B" w14:textId="77777777" w:rsidR="000848C6" w:rsidRPr="00186BE1" w:rsidRDefault="000848C6" w:rsidP="000848C6">
            <w:pPr>
              <w:keepNext/>
              <w:keepLines/>
              <w:spacing w:after="0" w:line="240" w:lineRule="auto"/>
              <w:jc w:val="center"/>
              <w:rPr>
                <w:rFonts w:ascii="Tahoma" w:hAnsi="Tahoma" w:cs="Tahoma"/>
                <w:b/>
                <w:sz w:val="14"/>
                <w:szCs w:val="14"/>
              </w:rPr>
            </w:pPr>
            <w:r w:rsidRPr="00186BE1">
              <w:rPr>
                <w:rFonts w:ascii="Tahoma" w:hAnsi="Tahoma" w:cs="Tahoma"/>
                <w:b/>
                <w:sz w:val="14"/>
                <w:szCs w:val="14"/>
              </w:rPr>
              <w:t>Ime in Priimek/Mobilni telefon/e-pošta:</w:t>
            </w:r>
          </w:p>
          <w:p w14:paraId="3D697625" w14:textId="6E41951E" w:rsidR="000848C6" w:rsidRPr="00B67243" w:rsidRDefault="000848C6" w:rsidP="000848C6">
            <w:pPr>
              <w:keepNext/>
              <w:keepLines/>
              <w:spacing w:after="0" w:line="240" w:lineRule="auto"/>
              <w:jc w:val="center"/>
              <w:rPr>
                <w:rFonts w:ascii="Tahoma" w:eastAsia="Times New Roman" w:hAnsi="Tahoma" w:cs="Tahoma"/>
                <w:b/>
                <w:sz w:val="20"/>
                <w:szCs w:val="20"/>
                <w:lang w:eastAsia="sl-SI"/>
              </w:rPr>
            </w:pPr>
          </w:p>
        </w:tc>
        <w:tc>
          <w:tcPr>
            <w:tcW w:w="3090" w:type="dxa"/>
            <w:tcBorders>
              <w:left w:val="dashSmallGap" w:sz="4" w:space="0" w:color="auto"/>
              <w:right w:val="dashSmallGap" w:sz="4" w:space="0" w:color="auto"/>
            </w:tcBorders>
            <w:shd w:val="clear" w:color="auto" w:fill="auto"/>
          </w:tcPr>
          <w:p w14:paraId="11E64F0C" w14:textId="77777777" w:rsidR="000848C6" w:rsidRDefault="000848C6" w:rsidP="000848C6">
            <w:pPr>
              <w:keepNext/>
              <w:keepLines/>
              <w:spacing w:after="0" w:line="240" w:lineRule="auto"/>
              <w:jc w:val="both"/>
              <w:rPr>
                <w:rFonts w:ascii="Tahoma" w:hAnsi="Tahoma" w:cs="Tahoma"/>
                <w:b/>
                <w:sz w:val="14"/>
              </w:rPr>
            </w:pPr>
            <w:r w:rsidRPr="00B53056">
              <w:rPr>
                <w:rFonts w:ascii="Tahoma" w:hAnsi="Tahoma" w:cs="Tahoma"/>
                <w:b/>
                <w:sz w:val="14"/>
              </w:rPr>
              <w:t>Ime in Priimek/Mobilni telefon/e-pošta:</w:t>
            </w:r>
          </w:p>
          <w:p w14:paraId="6E61FBD7" w14:textId="65029EC0" w:rsidR="000848C6" w:rsidRPr="00B53056" w:rsidRDefault="000848C6" w:rsidP="000848C6">
            <w:pPr>
              <w:keepNext/>
              <w:keepLines/>
              <w:spacing w:after="0" w:line="240" w:lineRule="auto"/>
              <w:jc w:val="center"/>
              <w:rPr>
                <w:rFonts w:ascii="Tahoma" w:hAnsi="Tahoma" w:cs="Tahoma"/>
                <w:b/>
              </w:rPr>
            </w:pPr>
          </w:p>
        </w:tc>
      </w:tr>
      <w:tr w:rsidR="000848C6" w:rsidRPr="00B67243" w14:paraId="73BC47A2" w14:textId="77777777" w:rsidTr="000848C6">
        <w:tc>
          <w:tcPr>
            <w:tcW w:w="3431" w:type="dxa"/>
            <w:tcBorders>
              <w:right w:val="dashSmallGap" w:sz="4" w:space="0" w:color="auto"/>
            </w:tcBorders>
            <w:shd w:val="clear" w:color="auto" w:fill="auto"/>
          </w:tcPr>
          <w:p w14:paraId="729826F8" w14:textId="77777777" w:rsidR="000848C6" w:rsidRPr="00B67243" w:rsidRDefault="000848C6" w:rsidP="000848C6">
            <w:pPr>
              <w:keepNext/>
              <w:keepLines/>
              <w:spacing w:after="0" w:line="240" w:lineRule="auto"/>
              <w:rPr>
                <w:rFonts w:ascii="Tahoma" w:eastAsia="Times New Roman" w:hAnsi="Tahoma" w:cs="Tahoma"/>
                <w:b/>
                <w:szCs w:val="20"/>
                <w:lang w:eastAsia="sl-SI"/>
              </w:rPr>
            </w:pPr>
            <w:r w:rsidRPr="00B67243">
              <w:rPr>
                <w:rFonts w:ascii="Tahoma" w:eastAsia="Times New Roman" w:hAnsi="Tahoma" w:cs="Tahoma"/>
                <w:b/>
                <w:szCs w:val="20"/>
                <w:lang w:eastAsia="sl-SI"/>
              </w:rPr>
              <w:t xml:space="preserve">Strokovni delavec VpD in PV </w:t>
            </w:r>
          </w:p>
        </w:tc>
        <w:tc>
          <w:tcPr>
            <w:tcW w:w="3402" w:type="dxa"/>
            <w:tcBorders>
              <w:left w:val="dashSmallGap" w:sz="4" w:space="0" w:color="auto"/>
              <w:right w:val="dashSmallGap" w:sz="4" w:space="0" w:color="auto"/>
            </w:tcBorders>
            <w:shd w:val="clear" w:color="auto" w:fill="auto"/>
          </w:tcPr>
          <w:p w14:paraId="521BF287" w14:textId="77777777" w:rsidR="000848C6" w:rsidRPr="00186BE1" w:rsidRDefault="000848C6" w:rsidP="000848C6">
            <w:pPr>
              <w:keepNext/>
              <w:keepLines/>
              <w:spacing w:after="0" w:line="240" w:lineRule="auto"/>
              <w:jc w:val="center"/>
              <w:rPr>
                <w:rFonts w:ascii="Tahoma" w:hAnsi="Tahoma" w:cs="Tahoma"/>
                <w:b/>
                <w:sz w:val="14"/>
              </w:rPr>
            </w:pPr>
            <w:r w:rsidRPr="00186BE1">
              <w:rPr>
                <w:rFonts w:ascii="Tahoma" w:hAnsi="Tahoma" w:cs="Tahoma"/>
                <w:b/>
                <w:sz w:val="14"/>
              </w:rPr>
              <w:t>Ime in Priimek/Mobilni telefon/e-pošta:</w:t>
            </w:r>
          </w:p>
          <w:p w14:paraId="5FF12940" w14:textId="29796821" w:rsidR="000848C6" w:rsidRPr="00B67243" w:rsidRDefault="000848C6" w:rsidP="000848C6">
            <w:pPr>
              <w:keepNext/>
              <w:keepLines/>
              <w:spacing w:after="0" w:line="240" w:lineRule="auto"/>
              <w:jc w:val="center"/>
              <w:rPr>
                <w:rFonts w:ascii="Tahoma" w:eastAsia="Times New Roman" w:hAnsi="Tahoma" w:cs="Tahoma"/>
                <w:sz w:val="20"/>
                <w:szCs w:val="20"/>
                <w:lang w:eastAsia="sl-SI"/>
              </w:rPr>
            </w:pPr>
          </w:p>
        </w:tc>
        <w:tc>
          <w:tcPr>
            <w:tcW w:w="3090" w:type="dxa"/>
            <w:tcBorders>
              <w:left w:val="dashSmallGap" w:sz="4" w:space="0" w:color="auto"/>
              <w:right w:val="dashSmallGap" w:sz="4" w:space="0" w:color="auto"/>
            </w:tcBorders>
            <w:shd w:val="clear" w:color="auto" w:fill="auto"/>
          </w:tcPr>
          <w:p w14:paraId="41C871BD" w14:textId="77777777" w:rsidR="000848C6" w:rsidRDefault="000848C6" w:rsidP="000848C6">
            <w:pPr>
              <w:keepNext/>
              <w:keepLines/>
              <w:spacing w:after="0" w:line="240" w:lineRule="auto"/>
              <w:jc w:val="both"/>
              <w:rPr>
                <w:rFonts w:ascii="Tahoma" w:hAnsi="Tahoma" w:cs="Tahoma"/>
                <w:b/>
                <w:sz w:val="14"/>
              </w:rPr>
            </w:pPr>
            <w:r w:rsidRPr="00B53056">
              <w:rPr>
                <w:rFonts w:ascii="Tahoma" w:hAnsi="Tahoma" w:cs="Tahoma"/>
                <w:b/>
                <w:sz w:val="14"/>
              </w:rPr>
              <w:t>Ime in Priimek/Mobilni telefon/e-pošta:</w:t>
            </w:r>
          </w:p>
          <w:p w14:paraId="6C4D7CDE" w14:textId="498CE120" w:rsidR="000848C6" w:rsidRPr="00B53056" w:rsidRDefault="000848C6" w:rsidP="000848C6">
            <w:pPr>
              <w:keepNext/>
              <w:keepLines/>
              <w:spacing w:after="0" w:line="240" w:lineRule="auto"/>
              <w:jc w:val="center"/>
              <w:rPr>
                <w:rFonts w:ascii="Tahoma" w:hAnsi="Tahoma" w:cs="Tahoma"/>
                <w:b/>
              </w:rPr>
            </w:pPr>
          </w:p>
        </w:tc>
      </w:tr>
      <w:tr w:rsidR="000479E1" w:rsidRPr="00B67243" w14:paraId="727AAC8B" w14:textId="77777777" w:rsidTr="000848C6">
        <w:trPr>
          <w:trHeight w:val="1076"/>
        </w:trPr>
        <w:tc>
          <w:tcPr>
            <w:tcW w:w="3431" w:type="dxa"/>
            <w:tcBorders>
              <w:right w:val="dashSmallGap" w:sz="4" w:space="0" w:color="auto"/>
            </w:tcBorders>
            <w:shd w:val="clear" w:color="auto" w:fill="auto"/>
          </w:tcPr>
          <w:p w14:paraId="1914FCC7" w14:textId="77777777" w:rsidR="000479E1" w:rsidRPr="00B67243" w:rsidRDefault="000479E1" w:rsidP="000479E1">
            <w:pPr>
              <w:keepNext/>
              <w:keepLines/>
              <w:spacing w:after="0" w:line="240" w:lineRule="auto"/>
              <w:rPr>
                <w:rFonts w:ascii="Tahoma" w:eastAsia="Times New Roman" w:hAnsi="Tahoma" w:cs="Tahoma"/>
                <w:b/>
                <w:szCs w:val="20"/>
                <w:lang w:eastAsia="sl-SI"/>
              </w:rPr>
            </w:pPr>
            <w:r w:rsidRPr="00B67243">
              <w:rPr>
                <w:rFonts w:ascii="Tahoma" w:eastAsia="Times New Roman" w:hAnsi="Tahoma" w:cs="Tahoma"/>
                <w:b/>
                <w:szCs w:val="20"/>
                <w:lang w:eastAsia="sl-SI"/>
              </w:rPr>
              <w:t>Odg. oseba za nadzor nad izvajanjem ravnanja z nevarnimi snovmi in odpadki ter izrednimi razmerami</w:t>
            </w:r>
          </w:p>
        </w:tc>
        <w:tc>
          <w:tcPr>
            <w:tcW w:w="3402" w:type="dxa"/>
            <w:tcBorders>
              <w:left w:val="dashSmallGap" w:sz="4" w:space="0" w:color="auto"/>
              <w:right w:val="dashSmallGap" w:sz="4" w:space="0" w:color="auto"/>
            </w:tcBorders>
            <w:shd w:val="clear" w:color="auto" w:fill="auto"/>
          </w:tcPr>
          <w:p w14:paraId="5532198F" w14:textId="77777777" w:rsidR="000479E1" w:rsidRPr="00186BE1" w:rsidRDefault="000479E1" w:rsidP="000479E1">
            <w:pPr>
              <w:keepNext/>
              <w:keepLines/>
              <w:spacing w:after="0" w:line="240" w:lineRule="auto"/>
              <w:jc w:val="center"/>
              <w:rPr>
                <w:rFonts w:ascii="Tahoma" w:hAnsi="Tahoma" w:cs="Tahoma"/>
                <w:b/>
                <w:sz w:val="14"/>
                <w:szCs w:val="12"/>
              </w:rPr>
            </w:pPr>
            <w:r w:rsidRPr="00186BE1">
              <w:rPr>
                <w:rFonts w:ascii="Tahoma" w:hAnsi="Tahoma" w:cs="Tahoma"/>
                <w:b/>
                <w:sz w:val="14"/>
                <w:szCs w:val="12"/>
              </w:rPr>
              <w:t>Ime in Priimek/Mobilni telefon/e-pošta:</w:t>
            </w:r>
          </w:p>
          <w:p w14:paraId="5669119C" w14:textId="3220A57D" w:rsidR="000479E1" w:rsidRPr="00B67243" w:rsidRDefault="000479E1" w:rsidP="000479E1">
            <w:pPr>
              <w:keepNext/>
              <w:keepLines/>
              <w:spacing w:after="0" w:line="240" w:lineRule="auto"/>
              <w:jc w:val="center"/>
              <w:rPr>
                <w:rFonts w:ascii="Tahoma" w:eastAsia="Times New Roman" w:hAnsi="Tahoma" w:cs="Tahoma"/>
                <w:b/>
                <w:sz w:val="20"/>
                <w:szCs w:val="20"/>
                <w:lang w:eastAsia="sl-SI"/>
              </w:rPr>
            </w:pPr>
          </w:p>
        </w:tc>
        <w:tc>
          <w:tcPr>
            <w:tcW w:w="3090" w:type="dxa"/>
            <w:tcBorders>
              <w:left w:val="dashSmallGap" w:sz="4" w:space="0" w:color="auto"/>
              <w:right w:val="dashSmallGap" w:sz="4" w:space="0" w:color="auto"/>
            </w:tcBorders>
            <w:shd w:val="clear" w:color="auto" w:fill="EEECE1" w:themeFill="background2"/>
          </w:tcPr>
          <w:p w14:paraId="17D571C7" w14:textId="77777777" w:rsidR="000479E1" w:rsidRPr="00B67243" w:rsidRDefault="000479E1" w:rsidP="000479E1">
            <w:pPr>
              <w:keepNext/>
              <w:keepLines/>
              <w:spacing w:after="0" w:line="240" w:lineRule="auto"/>
              <w:rPr>
                <w:rFonts w:ascii="Tahoma" w:eastAsia="Times New Roman" w:hAnsi="Tahoma" w:cs="Tahoma"/>
                <w:sz w:val="20"/>
                <w:szCs w:val="20"/>
                <w:lang w:eastAsia="sl-SI"/>
              </w:rPr>
            </w:pPr>
          </w:p>
        </w:tc>
      </w:tr>
    </w:tbl>
    <w:p w14:paraId="673A34C0" w14:textId="77777777" w:rsidR="00B67243" w:rsidRPr="00B67243" w:rsidRDefault="00B67243" w:rsidP="00BB005D">
      <w:pPr>
        <w:keepNext/>
        <w:keepLines/>
        <w:spacing w:after="0" w:line="240" w:lineRule="auto"/>
        <w:ind w:left="705" w:hanging="705"/>
        <w:jc w:val="both"/>
        <w:rPr>
          <w:rFonts w:ascii="Tahoma" w:eastAsia="Times New Roman" w:hAnsi="Tahoma" w:cs="Tahoma"/>
          <w:b/>
          <w:sz w:val="20"/>
          <w:szCs w:val="20"/>
          <w:lang w:eastAsia="sl-SI"/>
        </w:rPr>
      </w:pPr>
    </w:p>
    <w:p w14:paraId="3F068517" w14:textId="77777777" w:rsidR="00830838" w:rsidRPr="00830838" w:rsidRDefault="00830838" w:rsidP="00BB005D">
      <w:pPr>
        <w:keepNext/>
        <w:keepLines/>
        <w:spacing w:after="0" w:line="240" w:lineRule="auto"/>
        <w:ind w:left="705" w:hanging="705"/>
        <w:rPr>
          <w:rFonts w:ascii="Tahoma" w:hAnsi="Tahoma"/>
          <w:szCs w:val="20"/>
          <w:lang w:eastAsia="sl-SI"/>
        </w:rPr>
      </w:pPr>
      <w:r w:rsidRPr="00830838">
        <w:rPr>
          <w:rFonts w:ascii="Tahoma" w:hAnsi="Tahoma"/>
          <w:b/>
          <w:szCs w:val="20"/>
          <w:lang w:eastAsia="sl-SI"/>
        </w:rPr>
        <w:t>III.2. Določitev skupnih nalog vseh odgovornih oseb</w:t>
      </w:r>
      <w:r w:rsidRPr="00830838">
        <w:rPr>
          <w:rFonts w:ascii="Tahoma" w:hAnsi="Tahoma"/>
          <w:szCs w:val="20"/>
          <w:lang w:eastAsia="sl-SI"/>
        </w:rPr>
        <w:t>:</w:t>
      </w:r>
    </w:p>
    <w:p w14:paraId="782C86F0" w14:textId="77777777" w:rsidR="00830838" w:rsidRPr="00830838" w:rsidRDefault="00830838" w:rsidP="00BB005D">
      <w:pPr>
        <w:keepNext/>
        <w:keepLines/>
        <w:spacing w:after="0" w:line="240" w:lineRule="auto"/>
        <w:ind w:left="705" w:hanging="705"/>
        <w:rPr>
          <w:rFonts w:ascii="Tahoma" w:hAnsi="Tahoma"/>
          <w:b/>
          <w:szCs w:val="20"/>
          <w:lang w:eastAsia="sl-SI"/>
        </w:rPr>
      </w:pPr>
    </w:p>
    <w:p w14:paraId="5F419F3E"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Odgovorne osebe po tem sporazumu imajo naslednje skupne naloge in obveznosti:</w:t>
      </w:r>
    </w:p>
    <w:p w14:paraId="738709AD" w14:textId="77777777" w:rsidR="00830838" w:rsidRPr="00830838" w:rsidRDefault="00830838" w:rsidP="00BB005D">
      <w:pPr>
        <w:keepNext/>
        <w:keepLines/>
        <w:spacing w:after="0" w:line="240" w:lineRule="auto"/>
        <w:ind w:left="720"/>
        <w:contextualSpacing/>
        <w:jc w:val="both"/>
        <w:rPr>
          <w:rFonts w:ascii="Tahoma" w:hAnsi="Tahoma"/>
          <w:sz w:val="10"/>
          <w:szCs w:val="10"/>
          <w:lang w:eastAsia="sl-SI"/>
        </w:rPr>
      </w:pPr>
    </w:p>
    <w:p w14:paraId="1E8B313A"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obvezno se morajo udeležiti vseh sestankov, ki jih skliče skrbnik </w:t>
      </w:r>
      <w:r w:rsidR="00D91A61">
        <w:rPr>
          <w:rFonts w:ascii="Tahoma" w:hAnsi="Tahoma"/>
          <w:szCs w:val="20"/>
          <w:lang w:eastAsia="sl-SI"/>
        </w:rPr>
        <w:t>pogodbe</w:t>
      </w:r>
      <w:r w:rsidRPr="00830838">
        <w:rPr>
          <w:rFonts w:ascii="Tahoma" w:hAnsi="Tahoma"/>
          <w:szCs w:val="20"/>
          <w:lang w:eastAsia="sl-SI"/>
        </w:rPr>
        <w:t>, zlasti pa  uvodnega sestanka najmanj 1</w:t>
      </w:r>
      <w:r w:rsidR="00D91A61">
        <w:rPr>
          <w:rFonts w:ascii="Tahoma" w:hAnsi="Tahoma"/>
          <w:szCs w:val="20"/>
          <w:lang w:eastAsia="sl-SI"/>
        </w:rPr>
        <w:t>0 (deset) dni pred pričetkom izvajanja storitev</w:t>
      </w:r>
      <w:r w:rsidRPr="00830838">
        <w:rPr>
          <w:rFonts w:ascii="Tahoma" w:hAnsi="Tahoma"/>
          <w:szCs w:val="20"/>
          <w:lang w:eastAsia="sl-SI"/>
        </w:rPr>
        <w:t>;</w:t>
      </w:r>
    </w:p>
    <w:p w14:paraId="5CEC4FD1"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obvezno morajo zahtevati sklic sestanka v primeru izrednih razmer ali pojavov neposredne nevarnosti na delovišču, ki na uvodnem sestanku in ogledu niso bili ugotovljeni;</w:t>
      </w:r>
    </w:p>
    <w:p w14:paraId="70BEE548"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66EEB9F"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odgovorne so za striktno izvajanje ukrepov, določenih s tem sporazumom, ter upoštevati pisne in, v nujnih primerih, ustne zahteve skrbnika </w:t>
      </w:r>
      <w:r w:rsidR="00D91A61">
        <w:rPr>
          <w:rFonts w:ascii="Tahoma" w:hAnsi="Tahoma"/>
          <w:szCs w:val="20"/>
          <w:lang w:eastAsia="sl-SI"/>
        </w:rPr>
        <w:t>pogodbe</w:t>
      </w:r>
      <w:r w:rsidRPr="00830838">
        <w:rPr>
          <w:rFonts w:ascii="Tahoma" w:hAnsi="Tahoma"/>
          <w:szCs w:val="20"/>
          <w:lang w:eastAsia="sl-SI"/>
        </w:rPr>
        <w:t>;</w:t>
      </w:r>
    </w:p>
    <w:p w14:paraId="48522554"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126ED6F1"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v primeru kršitev določil tega sporazuma so dolžne zaustaviti dela, dokler se kršitev ne odpravi, samo kršitev pa morajo vpisati v Knjigo ukrepov in obvestiti ostale odgovorne osebe po tem sporazumu;</w:t>
      </w:r>
    </w:p>
    <w:p w14:paraId="4138A3B5"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34ED2D86"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 primeru težjih kršitev oz. neposredne nevarnosti za življenje in zdravje delavcev na delovišču, so dolžne obvesti direktorja naročnika in izvajalca;</w:t>
      </w:r>
    </w:p>
    <w:p w14:paraId="09F82E32"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1110F6B4"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seznanijo vsak svoje delavce z vsemi nevarnostmi in preventivnimi varnostnimi ukrepi, ki so predvideni za dela določena s tem sporazumom. </w:t>
      </w:r>
    </w:p>
    <w:p w14:paraId="52D51641"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53C3A4A9"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vse opažene pomanjkljivosti so dolžni vpisovati v Knjigo ukrepov.</w:t>
      </w:r>
    </w:p>
    <w:p w14:paraId="1390DA90" w14:textId="77777777" w:rsidR="00830838" w:rsidRPr="00830838" w:rsidRDefault="00830838" w:rsidP="00BB005D">
      <w:pPr>
        <w:keepNext/>
        <w:keepLines/>
        <w:spacing w:after="0" w:line="240" w:lineRule="auto"/>
        <w:rPr>
          <w:rFonts w:ascii="Tahoma" w:hAnsi="Tahoma"/>
          <w:b/>
          <w:szCs w:val="20"/>
          <w:lang w:eastAsia="sl-SI"/>
        </w:rPr>
      </w:pPr>
    </w:p>
    <w:p w14:paraId="371D80C2"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III.3. Določitev posebnih pristojnosti in odgovornosti odgovornih oseb</w:t>
      </w:r>
      <w:r w:rsidRPr="00830838">
        <w:rPr>
          <w:rFonts w:ascii="Tahoma" w:hAnsi="Tahoma"/>
          <w:szCs w:val="20"/>
          <w:lang w:eastAsia="sl-SI"/>
        </w:rPr>
        <w:t>:</w:t>
      </w:r>
    </w:p>
    <w:p w14:paraId="01E16008"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3E2DC64F"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Skrbnik </w:t>
      </w:r>
      <w:r w:rsidR="00D91A61">
        <w:rPr>
          <w:rFonts w:ascii="Tahoma" w:hAnsi="Tahoma"/>
          <w:b/>
          <w:szCs w:val="20"/>
          <w:lang w:eastAsia="sl-SI"/>
        </w:rPr>
        <w:t>pogodbe</w:t>
      </w:r>
      <w:r w:rsidRPr="00830838">
        <w:rPr>
          <w:rFonts w:ascii="Tahoma" w:hAnsi="Tahoma"/>
          <w:szCs w:val="20"/>
          <w:lang w:eastAsia="sl-SI"/>
        </w:rPr>
        <w:t xml:space="preserve"> ima naslednje posebne naloge:</w:t>
      </w:r>
    </w:p>
    <w:p w14:paraId="7D1D8F67"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721356EE" w14:textId="77777777" w:rsidR="00830838" w:rsidRPr="00830838" w:rsidRDefault="00830838" w:rsidP="00BB005D">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sklic uvodnega sestanka in periodičnih sestankov ali sestankov v primeru težjih kršitev skupnih varnostnih ukrepov;</w:t>
      </w:r>
    </w:p>
    <w:p w14:paraId="6AFAD3AE" w14:textId="77777777" w:rsidR="00830838" w:rsidRPr="00830838" w:rsidRDefault="00830838" w:rsidP="00BB005D">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w:t>
      </w:r>
    </w:p>
    <w:p w14:paraId="3397B7B8"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objekti na katerih se bodo izvajale storitve,</w:t>
      </w:r>
    </w:p>
    <w:p w14:paraId="5E6FCAE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obstoječimi instalacijami in napravami, ter drugimi vplivi, na lokaciji, kjer se bodo dela izvajala,</w:t>
      </w:r>
    </w:p>
    <w:p w14:paraId="01C827E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in vzdrževanjem pisarn, garderob, sanitarij in nastanitvenimi objekti,</w:t>
      </w:r>
    </w:p>
    <w:p w14:paraId="76AFD242"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prometnih komunikacij, zasilnih poti in izhodov;</w:t>
      </w:r>
    </w:p>
    <w:p w14:paraId="52222C28"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0404E6F5" w14:textId="77777777" w:rsidR="00830838" w:rsidRPr="00830838" w:rsidRDefault="00830838" w:rsidP="00BB005D">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usklajeno izvajanje ukrepov, določenih na podlagi tega sporazuma, z namenom, da ne pride do medsebojnega ogrožanja delavcev na skupnem delovišču;</w:t>
      </w:r>
    </w:p>
    <w:p w14:paraId="4B1CF21C"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30810359" w14:textId="77777777" w:rsidR="00830838" w:rsidRPr="00830838" w:rsidRDefault="00830838" w:rsidP="00BB005D">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606A4BBD"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8E88CC4" w14:textId="77777777" w:rsidR="00830838" w:rsidRPr="00830838" w:rsidRDefault="00830838" w:rsidP="00BB005D">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3C6D25C0" w14:textId="77777777" w:rsidR="00830838" w:rsidRPr="00830838" w:rsidRDefault="00830838" w:rsidP="00BB005D">
      <w:pPr>
        <w:keepNext/>
        <w:keepLines/>
        <w:spacing w:after="0" w:line="240" w:lineRule="auto"/>
        <w:jc w:val="both"/>
        <w:rPr>
          <w:rFonts w:ascii="Tahoma" w:hAnsi="Tahoma"/>
          <w:sz w:val="10"/>
          <w:szCs w:val="10"/>
          <w:lang w:eastAsia="sl-SI"/>
        </w:rPr>
      </w:pPr>
    </w:p>
    <w:p w14:paraId="424E1BD4" w14:textId="77777777" w:rsidR="00830838" w:rsidRPr="00830838" w:rsidRDefault="00830838" w:rsidP="00BB005D">
      <w:pPr>
        <w:keepNext/>
        <w:keepLines/>
        <w:spacing w:after="0" w:line="240" w:lineRule="auto"/>
        <w:jc w:val="both"/>
        <w:rPr>
          <w:rFonts w:ascii="Tahoma" w:hAnsi="Tahoma"/>
          <w:sz w:val="10"/>
          <w:szCs w:val="10"/>
          <w:lang w:eastAsia="sl-SI"/>
        </w:rPr>
      </w:pPr>
    </w:p>
    <w:p w14:paraId="498E6F21"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Vodja del – izvajalec</w:t>
      </w:r>
      <w:r w:rsidRPr="00830838">
        <w:rPr>
          <w:rFonts w:ascii="Tahoma" w:hAnsi="Tahoma"/>
          <w:szCs w:val="20"/>
          <w:lang w:eastAsia="sl-SI"/>
        </w:rPr>
        <w:t xml:space="preserve"> ima naslednje posebne naloge:</w:t>
      </w:r>
    </w:p>
    <w:p w14:paraId="784A1A07"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4DD584F7" w14:textId="77777777" w:rsidR="00830838" w:rsidRPr="00830838" w:rsidRDefault="00830838" w:rsidP="00BB005D">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 xml:space="preserve">na uvodnem sestanku predloži skrbniku </w:t>
      </w:r>
      <w:r w:rsidR="00D91A61">
        <w:rPr>
          <w:rFonts w:ascii="Tahoma" w:hAnsi="Tahoma"/>
          <w:szCs w:val="20"/>
          <w:lang w:eastAsia="sl-SI"/>
        </w:rPr>
        <w:t>pogodbe</w:t>
      </w:r>
      <w:r w:rsidRPr="00830838">
        <w:rPr>
          <w:rFonts w:ascii="Tahoma" w:hAnsi="Tahoma"/>
          <w:szCs w:val="20"/>
          <w:lang w:eastAsia="sl-SI"/>
        </w:rPr>
        <w:t xml:space="preserve"> na vpogled vso zahtevano dokumentacijo iz točke II.3. tega sporazuma; </w:t>
      </w:r>
    </w:p>
    <w:p w14:paraId="135ACC7A" w14:textId="77777777" w:rsidR="00830838" w:rsidRPr="00830838" w:rsidRDefault="00830838" w:rsidP="00BB005D">
      <w:pPr>
        <w:keepNext/>
        <w:keepLines/>
        <w:spacing w:after="0" w:line="240" w:lineRule="auto"/>
        <w:ind w:left="720"/>
        <w:contextualSpacing/>
        <w:jc w:val="both"/>
        <w:rPr>
          <w:rFonts w:ascii="Tahoma" w:hAnsi="Tahoma"/>
          <w:b/>
          <w:sz w:val="6"/>
          <w:szCs w:val="6"/>
          <w:lang w:eastAsia="sl-SI"/>
        </w:rPr>
      </w:pPr>
    </w:p>
    <w:p w14:paraId="1D632882" w14:textId="77777777" w:rsidR="00830838" w:rsidRPr="00830838" w:rsidRDefault="00830838" w:rsidP="00BB005D">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druge odgovorne osebe je dolžan seznaniti s tehnologijo/načini izvajanja del in z nevarnostmi, ki iz njih izvirajo;</w:t>
      </w:r>
    </w:p>
    <w:p w14:paraId="0015C1F2" w14:textId="77777777" w:rsidR="00830838" w:rsidRPr="00830838" w:rsidRDefault="00830838" w:rsidP="00BB005D">
      <w:pPr>
        <w:keepNext/>
        <w:keepLines/>
        <w:spacing w:after="0" w:line="240" w:lineRule="auto"/>
        <w:ind w:left="720"/>
        <w:contextualSpacing/>
        <w:jc w:val="both"/>
        <w:rPr>
          <w:rFonts w:ascii="Tahoma" w:hAnsi="Tahoma"/>
          <w:b/>
          <w:sz w:val="6"/>
          <w:szCs w:val="6"/>
          <w:lang w:eastAsia="sl-SI"/>
        </w:rPr>
      </w:pPr>
    </w:p>
    <w:p w14:paraId="5DBE15A9" w14:textId="77777777" w:rsidR="00830838" w:rsidRPr="00830838" w:rsidRDefault="00830838" w:rsidP="00BB005D">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ki so v veljavi na območju dela in gibanja delavcev izvajalca, kot tudi ustnih opozoril odgovornih oseb naročnika;</w:t>
      </w:r>
    </w:p>
    <w:p w14:paraId="6051EFCD" w14:textId="77777777" w:rsidR="00830838" w:rsidRPr="00830838" w:rsidRDefault="00830838" w:rsidP="00BB005D">
      <w:pPr>
        <w:keepNext/>
        <w:keepLines/>
        <w:spacing w:after="0" w:line="240" w:lineRule="auto"/>
        <w:ind w:left="720"/>
        <w:contextualSpacing/>
        <w:jc w:val="both"/>
        <w:rPr>
          <w:rFonts w:ascii="Tahoma" w:hAnsi="Tahoma"/>
          <w:b/>
          <w:sz w:val="6"/>
          <w:szCs w:val="6"/>
          <w:lang w:eastAsia="sl-SI"/>
        </w:rPr>
      </w:pPr>
    </w:p>
    <w:p w14:paraId="4269792B" w14:textId="77777777" w:rsidR="00830838" w:rsidRPr="00830838" w:rsidRDefault="00830838" w:rsidP="00BB005D">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635A3D76" w14:textId="77777777" w:rsidR="00830838" w:rsidRPr="00830838" w:rsidRDefault="00830838" w:rsidP="00BB005D">
      <w:pPr>
        <w:keepNext/>
        <w:keepLines/>
        <w:spacing w:after="0" w:line="240" w:lineRule="auto"/>
        <w:ind w:left="720"/>
        <w:contextualSpacing/>
        <w:jc w:val="both"/>
        <w:rPr>
          <w:rFonts w:ascii="Tahoma" w:hAnsi="Tahoma"/>
          <w:b/>
          <w:sz w:val="6"/>
          <w:szCs w:val="6"/>
          <w:lang w:eastAsia="sl-SI"/>
        </w:rPr>
      </w:pPr>
    </w:p>
    <w:p w14:paraId="17F4C5B7" w14:textId="77777777" w:rsidR="00830838" w:rsidRPr="00830838" w:rsidRDefault="00830838" w:rsidP="00BB005D">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v primeru kršitev določil tega sporazuma, s strani njegovih delavcev, je dolžan takoj zaustaviti dela, ter ukrepati zoper kršitelje.</w:t>
      </w:r>
    </w:p>
    <w:p w14:paraId="2451BBE6" w14:textId="77777777" w:rsidR="00830838" w:rsidRPr="00830838" w:rsidRDefault="00830838" w:rsidP="00BB005D">
      <w:pPr>
        <w:keepNext/>
        <w:keepLines/>
        <w:spacing w:after="0" w:line="240" w:lineRule="auto"/>
        <w:ind w:left="360"/>
        <w:contextualSpacing/>
        <w:jc w:val="both"/>
        <w:rPr>
          <w:rFonts w:ascii="Tahoma" w:hAnsi="Tahoma"/>
          <w:b/>
          <w:szCs w:val="20"/>
          <w:lang w:eastAsia="sl-SI"/>
        </w:rPr>
      </w:pPr>
    </w:p>
    <w:p w14:paraId="6EA225CB" w14:textId="77777777" w:rsidR="00830838" w:rsidRPr="00830838" w:rsidRDefault="00830838" w:rsidP="00BB005D">
      <w:pPr>
        <w:keepNext/>
        <w:keepLines/>
        <w:spacing w:after="0" w:line="240" w:lineRule="auto"/>
        <w:jc w:val="both"/>
        <w:rPr>
          <w:rFonts w:ascii="Tahoma" w:hAnsi="Tahoma"/>
          <w:szCs w:val="20"/>
          <w:lang w:eastAsia="sl-SI"/>
        </w:rPr>
      </w:pPr>
      <w:r w:rsidRPr="00830838">
        <w:rPr>
          <w:rFonts w:ascii="Tahoma" w:hAnsi="Tahoma"/>
          <w:b/>
          <w:szCs w:val="20"/>
          <w:lang w:eastAsia="sl-SI"/>
        </w:rPr>
        <w:t>Odgovorne osebe OE naročnika</w:t>
      </w:r>
      <w:r w:rsidRPr="00830838">
        <w:rPr>
          <w:rFonts w:ascii="Tahoma" w:hAnsi="Tahoma"/>
          <w:szCs w:val="20"/>
          <w:lang w:eastAsia="sl-SI"/>
        </w:rPr>
        <w:t xml:space="preserve"> ima naslednje posebne naloge:</w:t>
      </w:r>
    </w:p>
    <w:p w14:paraId="5D90C246" w14:textId="77777777" w:rsidR="00830838" w:rsidRPr="00830838" w:rsidRDefault="00830838" w:rsidP="00BB005D">
      <w:pPr>
        <w:keepNext/>
        <w:keepLines/>
        <w:spacing w:after="0" w:line="240" w:lineRule="auto"/>
        <w:jc w:val="both"/>
        <w:rPr>
          <w:rFonts w:ascii="Tahoma" w:hAnsi="Tahoma"/>
          <w:sz w:val="10"/>
          <w:szCs w:val="10"/>
          <w:lang w:eastAsia="sl-SI"/>
        </w:rPr>
      </w:pPr>
    </w:p>
    <w:p w14:paraId="1579D611" w14:textId="77777777" w:rsidR="00830838" w:rsidRPr="00830838" w:rsidRDefault="00830838" w:rsidP="00BB005D">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t xml:space="preserve">vodjo del izvajalca so dolžni seznaniti z delovnimi procesi v podjetju, ki potekajo na območju ali v neposredni bližini </w:t>
      </w:r>
      <w:r w:rsidR="000E2E59">
        <w:rPr>
          <w:rFonts w:ascii="Tahoma" w:eastAsia="Times New Roman" w:hAnsi="Tahoma" w:cs="Tahoma"/>
          <w:lang w:eastAsia="sl-SI"/>
        </w:rPr>
        <w:t>pogodbenih storitev</w:t>
      </w:r>
      <w:r w:rsidR="000E2E59" w:rsidRPr="00830838">
        <w:rPr>
          <w:rFonts w:ascii="Tahoma" w:hAnsi="Tahoma"/>
          <w:szCs w:val="20"/>
          <w:lang w:eastAsia="sl-SI"/>
        </w:rPr>
        <w:t xml:space="preserve"> </w:t>
      </w:r>
      <w:r w:rsidRPr="00830838">
        <w:rPr>
          <w:rFonts w:ascii="Tahoma" w:hAnsi="Tahoma"/>
          <w:szCs w:val="20"/>
          <w:lang w:eastAsia="sl-SI"/>
        </w:rPr>
        <w:t>oziroma delovišča;</w:t>
      </w:r>
    </w:p>
    <w:p w14:paraId="7E160D75"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2F0F460E" w14:textId="77777777" w:rsidR="00830838" w:rsidRPr="00830838" w:rsidRDefault="00830838" w:rsidP="00BB005D">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t>poskrbijo, da so delavci OE, ki jih vodijo, seznanjeni z nevarnostmi in varnostnimi ukrepi na skupnem delovišču.</w:t>
      </w:r>
    </w:p>
    <w:p w14:paraId="77FF46FF" w14:textId="77777777" w:rsidR="00830838" w:rsidRPr="00830838" w:rsidRDefault="00830838" w:rsidP="00BB005D">
      <w:pPr>
        <w:keepNext/>
        <w:keepLines/>
        <w:spacing w:after="0" w:line="240" w:lineRule="auto"/>
        <w:ind w:left="720"/>
        <w:contextualSpacing/>
        <w:jc w:val="both"/>
        <w:rPr>
          <w:rFonts w:ascii="Tahoma" w:hAnsi="Tahoma"/>
          <w:szCs w:val="20"/>
          <w:lang w:eastAsia="sl-SI"/>
        </w:rPr>
      </w:pPr>
    </w:p>
    <w:p w14:paraId="1753A285"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Strokovni delavci za VPD in PV</w:t>
      </w:r>
      <w:r w:rsidRPr="00830838">
        <w:rPr>
          <w:rFonts w:ascii="Tahoma" w:hAnsi="Tahoma"/>
          <w:szCs w:val="20"/>
          <w:lang w:eastAsia="sl-SI"/>
        </w:rPr>
        <w:t xml:space="preserve"> imajo po tem sporazumu naslednje posebne naloge:</w:t>
      </w:r>
    </w:p>
    <w:p w14:paraId="7E8E81C8" w14:textId="77777777" w:rsidR="00830838" w:rsidRPr="00830838" w:rsidRDefault="00830838" w:rsidP="00BB005D">
      <w:pPr>
        <w:keepNext/>
        <w:keepLines/>
        <w:spacing w:after="0" w:line="240" w:lineRule="auto"/>
        <w:jc w:val="both"/>
        <w:rPr>
          <w:rFonts w:ascii="Tahoma" w:hAnsi="Tahoma"/>
          <w:sz w:val="10"/>
          <w:szCs w:val="10"/>
          <w:lang w:eastAsia="sl-SI"/>
        </w:rPr>
      </w:pPr>
    </w:p>
    <w:p w14:paraId="3C15E213" w14:textId="77777777" w:rsidR="00830838" w:rsidRPr="00830838" w:rsidRDefault="00830838" w:rsidP="00BB005D">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strokovni delavec naročnika je dolžan seznaniti vodjo del izvajalca z internimi predpisi iz varstva pri delu in požarnega varstva, ki so veljavni na območju skupnega delovišča;</w:t>
      </w:r>
    </w:p>
    <w:p w14:paraId="2E8EB5AA"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33DC0E87" w14:textId="77777777" w:rsidR="00830838" w:rsidRPr="00830838" w:rsidRDefault="00830838" w:rsidP="00BB005D">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dolžan je izvajati zakonsko določen notranji nadzor nad izvajanjem ukrepov iz varstva pri delu in požarnega varstva;</w:t>
      </w:r>
    </w:p>
    <w:p w14:paraId="1C262DBB"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7FB52CDB" w14:textId="77777777" w:rsidR="00830838" w:rsidRPr="00830838" w:rsidRDefault="00830838" w:rsidP="00BB005D">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v primeru poškodbe pri delu delavcev naročnika so dolžni opraviti interno raziskavo in prijavo poškodbe v skladu z zakonom.</w:t>
      </w:r>
    </w:p>
    <w:p w14:paraId="6486CA2A" w14:textId="77777777" w:rsidR="00830838" w:rsidRPr="00830838" w:rsidRDefault="00830838" w:rsidP="00BB005D">
      <w:pPr>
        <w:keepNext/>
        <w:keepLines/>
        <w:spacing w:after="0" w:line="240" w:lineRule="auto"/>
        <w:jc w:val="both"/>
        <w:rPr>
          <w:rFonts w:ascii="Tahoma" w:hAnsi="Tahoma"/>
          <w:szCs w:val="20"/>
          <w:lang w:eastAsia="sl-SI"/>
        </w:rPr>
      </w:pPr>
    </w:p>
    <w:p w14:paraId="220689CC" w14:textId="77777777" w:rsidR="00830838" w:rsidRPr="00830838" w:rsidRDefault="00830838" w:rsidP="00BB005D">
      <w:pPr>
        <w:keepNext/>
        <w:keepLines/>
        <w:spacing w:after="0" w:line="240" w:lineRule="auto"/>
        <w:jc w:val="both"/>
        <w:rPr>
          <w:rFonts w:ascii="Tahoma" w:hAnsi="Tahoma"/>
          <w:b/>
          <w:szCs w:val="20"/>
          <w:lang w:eastAsia="sl-SI"/>
        </w:rPr>
      </w:pPr>
      <w:r w:rsidRPr="00830838">
        <w:rPr>
          <w:rFonts w:ascii="Tahoma" w:hAnsi="Tahoma"/>
          <w:b/>
          <w:szCs w:val="20"/>
          <w:lang w:eastAsia="sl-SI"/>
        </w:rPr>
        <w:t>Odgovorna oseba za nadzor nad izvajanjem ravnanja z nevarnimi snovmi in</w:t>
      </w:r>
    </w:p>
    <w:p w14:paraId="6FE11718"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odpadki ter izrednimi razmerami </w:t>
      </w:r>
      <w:r w:rsidRPr="00830838">
        <w:rPr>
          <w:rFonts w:ascii="Tahoma" w:hAnsi="Tahoma"/>
          <w:szCs w:val="20"/>
          <w:lang w:eastAsia="sl-SI"/>
        </w:rPr>
        <w:t>ima naslednje posebne naloge:</w:t>
      </w:r>
    </w:p>
    <w:p w14:paraId="293FF891" w14:textId="77777777" w:rsidR="00830838" w:rsidRPr="00830838" w:rsidRDefault="00830838" w:rsidP="00BB005D">
      <w:pPr>
        <w:keepNext/>
        <w:keepLines/>
        <w:spacing w:after="0" w:line="240" w:lineRule="auto"/>
        <w:ind w:left="705" w:hanging="705"/>
        <w:jc w:val="both"/>
        <w:rPr>
          <w:rFonts w:ascii="Tahoma" w:hAnsi="Tahoma"/>
          <w:sz w:val="10"/>
          <w:szCs w:val="10"/>
          <w:lang w:eastAsia="sl-SI"/>
        </w:rPr>
      </w:pPr>
    </w:p>
    <w:p w14:paraId="162FAE77" w14:textId="77777777" w:rsidR="00830838" w:rsidRPr="00830838" w:rsidRDefault="00830838" w:rsidP="00BB005D">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 uvodnem sestanku seznaniti vodjo izvajalca z zahtevami sistema ravnanja z okoljem;</w:t>
      </w:r>
    </w:p>
    <w:p w14:paraId="3E44D243"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714335AB" w14:textId="77777777" w:rsidR="00830838" w:rsidRPr="00830838" w:rsidRDefault="00830838" w:rsidP="00BB005D">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nadzor nad izvajanjem ravnanja z nevarnimi snovmi in odpadki ter izrednimi razmerami na skupnem delovišču.</w:t>
      </w:r>
    </w:p>
    <w:p w14:paraId="3A6EDF73" w14:textId="77777777" w:rsidR="00830838" w:rsidRPr="00830838" w:rsidRDefault="00830838" w:rsidP="00BB005D">
      <w:pPr>
        <w:keepNext/>
        <w:keepLines/>
        <w:spacing w:after="0" w:line="240" w:lineRule="auto"/>
        <w:contextualSpacing/>
        <w:jc w:val="both"/>
        <w:rPr>
          <w:rFonts w:ascii="Tahoma" w:hAnsi="Tahoma"/>
          <w:szCs w:val="20"/>
          <w:lang w:eastAsia="sl-SI"/>
        </w:rPr>
      </w:pPr>
    </w:p>
    <w:p w14:paraId="4A7F2235" w14:textId="77777777" w:rsidR="00830838" w:rsidRPr="00830838" w:rsidRDefault="00830838" w:rsidP="00BB005D">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KONČNE DOLOČBE </w:t>
      </w:r>
    </w:p>
    <w:p w14:paraId="0A502685" w14:textId="77777777" w:rsidR="00830838" w:rsidRPr="00830838" w:rsidRDefault="00830838" w:rsidP="00BB005D">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 xml:space="preserve">IV.1.  </w:t>
      </w:r>
      <w:r w:rsidRPr="00830838">
        <w:rPr>
          <w:rFonts w:ascii="Tahoma" w:hAnsi="Tahoma" w:cs="Tahoma"/>
          <w:b/>
        </w:rPr>
        <w:tab/>
      </w:r>
      <w:r w:rsidRPr="00830838">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3FE278EF" w14:textId="77777777" w:rsidR="00830838" w:rsidRPr="00830838" w:rsidRDefault="00830838" w:rsidP="00BB005D">
      <w:pPr>
        <w:keepNext/>
        <w:keepLines/>
        <w:tabs>
          <w:tab w:val="left" w:pos="709"/>
        </w:tabs>
        <w:spacing w:after="0" w:line="240" w:lineRule="auto"/>
        <w:ind w:left="705" w:right="45" w:hanging="705"/>
        <w:jc w:val="both"/>
        <w:rPr>
          <w:rFonts w:ascii="Tahoma" w:hAnsi="Tahoma" w:cs="Tahoma"/>
          <w:sz w:val="10"/>
          <w:szCs w:val="10"/>
        </w:rPr>
      </w:pPr>
    </w:p>
    <w:p w14:paraId="6E4640A3" w14:textId="77777777" w:rsidR="00830838" w:rsidRPr="00830838" w:rsidRDefault="00830838" w:rsidP="00BB005D">
      <w:pPr>
        <w:keepNext/>
        <w:keepLines/>
        <w:tabs>
          <w:tab w:val="left" w:pos="709"/>
        </w:tabs>
        <w:spacing w:after="0" w:line="240" w:lineRule="auto"/>
        <w:ind w:right="45"/>
        <w:jc w:val="both"/>
        <w:rPr>
          <w:rFonts w:ascii="Tahoma" w:hAnsi="Tahoma" w:cs="Tahoma"/>
          <w:sz w:val="6"/>
          <w:szCs w:val="6"/>
        </w:rPr>
      </w:pPr>
    </w:p>
    <w:p w14:paraId="182AA8ED" w14:textId="77777777" w:rsidR="00830838" w:rsidRPr="00830838" w:rsidRDefault="00830838" w:rsidP="00BB005D">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IV.2.</w:t>
      </w:r>
      <w:r w:rsidRPr="00830838">
        <w:rPr>
          <w:rFonts w:ascii="Tahoma" w:hAnsi="Tahoma" w:cs="Tahoma"/>
          <w:b/>
        </w:rPr>
        <w:tab/>
      </w:r>
      <w:r w:rsidRPr="00830838">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379F3B61" w14:textId="77777777" w:rsidR="00830838" w:rsidRPr="00830838" w:rsidRDefault="00830838" w:rsidP="00BB005D">
      <w:pPr>
        <w:keepNext/>
        <w:keepLines/>
        <w:tabs>
          <w:tab w:val="left" w:pos="709"/>
        </w:tabs>
        <w:spacing w:after="0" w:line="240" w:lineRule="auto"/>
        <w:ind w:right="45"/>
        <w:jc w:val="both"/>
        <w:rPr>
          <w:rFonts w:ascii="Tahoma" w:hAnsi="Tahoma" w:cs="Tahoma"/>
          <w:sz w:val="10"/>
          <w:szCs w:val="10"/>
        </w:rPr>
      </w:pPr>
    </w:p>
    <w:p w14:paraId="72B5C350" w14:textId="77777777" w:rsidR="00830838" w:rsidRPr="00830838" w:rsidRDefault="00830838" w:rsidP="00BB005D">
      <w:pPr>
        <w:keepNext/>
        <w:keepLines/>
        <w:tabs>
          <w:tab w:val="left" w:pos="709"/>
        </w:tabs>
        <w:spacing w:after="0" w:line="240" w:lineRule="auto"/>
        <w:ind w:left="705" w:right="45" w:hanging="705"/>
        <w:jc w:val="both"/>
        <w:rPr>
          <w:rFonts w:ascii="Tahoma" w:hAnsi="Tahoma" w:cs="Tahoma"/>
          <w:sz w:val="10"/>
          <w:szCs w:val="10"/>
        </w:rPr>
      </w:pPr>
    </w:p>
    <w:p w14:paraId="4212D46A" w14:textId="77777777" w:rsidR="00830838" w:rsidRPr="00830838" w:rsidRDefault="00830838" w:rsidP="00BB005D">
      <w:pPr>
        <w:keepNext/>
        <w:keepLines/>
        <w:tabs>
          <w:tab w:val="left" w:pos="709"/>
        </w:tabs>
        <w:spacing w:after="0" w:line="240" w:lineRule="auto"/>
        <w:ind w:left="705" w:right="45" w:hanging="705"/>
        <w:jc w:val="both"/>
        <w:rPr>
          <w:rFonts w:ascii="Tahoma" w:eastAsia="Times New Roman" w:hAnsi="Tahoma"/>
          <w:szCs w:val="20"/>
          <w:lang w:eastAsia="sl-SI"/>
        </w:rPr>
      </w:pPr>
      <w:r w:rsidRPr="00830838">
        <w:rPr>
          <w:rFonts w:ascii="Tahoma" w:hAnsi="Tahoma" w:cs="Tahoma"/>
          <w:b/>
        </w:rPr>
        <w:t xml:space="preserve">IV.3.  </w:t>
      </w:r>
      <w:r w:rsidRPr="00830838">
        <w:rPr>
          <w:rFonts w:ascii="Tahoma" w:hAnsi="Tahoma" w:cs="Tahoma"/>
        </w:rPr>
        <w:t xml:space="preserve">Ta sporazum začne veljati in se prične uporabljati z dnem podpisa vseh podpisnikov. Sporazum je sestavni del </w:t>
      </w:r>
      <w:r w:rsidR="00D91A61">
        <w:rPr>
          <w:rFonts w:ascii="Tahoma" w:hAnsi="Tahoma" w:cs="Tahoma"/>
        </w:rPr>
        <w:t>pogodbe</w:t>
      </w:r>
      <w:r w:rsidRPr="00830838">
        <w:rPr>
          <w:rFonts w:ascii="Tahoma" w:hAnsi="Tahoma" w:cs="Tahoma"/>
        </w:rPr>
        <w:t xml:space="preserve"> o izvedbi </w:t>
      </w:r>
      <w:r w:rsidR="00D91A61">
        <w:rPr>
          <w:rFonts w:ascii="Tahoma" w:hAnsi="Tahoma" w:cs="Tahoma"/>
        </w:rPr>
        <w:t>storitev</w:t>
      </w:r>
      <w:r w:rsidRPr="00830838">
        <w:rPr>
          <w:rFonts w:ascii="Tahoma" w:hAnsi="Tahoma" w:cs="Tahoma"/>
        </w:rPr>
        <w:t xml:space="preserve">. Sestavljen je v </w:t>
      </w:r>
      <w:r w:rsidR="00256B12">
        <w:rPr>
          <w:rFonts w:ascii="Tahoma" w:hAnsi="Tahoma" w:cs="Tahoma"/>
        </w:rPr>
        <w:t>tre</w:t>
      </w:r>
      <w:r w:rsidRPr="00830838">
        <w:rPr>
          <w:rFonts w:ascii="Tahoma" w:hAnsi="Tahoma" w:cs="Tahoma"/>
        </w:rPr>
        <w:t>h</w:t>
      </w:r>
      <w:r w:rsidRPr="00830838">
        <w:rPr>
          <w:rFonts w:ascii="Tahoma" w:eastAsia="Times New Roman" w:hAnsi="Tahoma"/>
          <w:szCs w:val="20"/>
          <w:lang w:eastAsia="sl-SI"/>
        </w:rPr>
        <w:t xml:space="preserve"> (</w:t>
      </w:r>
      <w:r w:rsidR="00256B12">
        <w:rPr>
          <w:rFonts w:ascii="Tahoma" w:eastAsia="Times New Roman" w:hAnsi="Tahoma"/>
          <w:szCs w:val="20"/>
          <w:lang w:eastAsia="sl-SI"/>
        </w:rPr>
        <w:t>3</w:t>
      </w:r>
      <w:r w:rsidRPr="00830838">
        <w:rPr>
          <w:rFonts w:ascii="Tahoma" w:eastAsia="Times New Roman" w:hAnsi="Tahoma"/>
          <w:szCs w:val="20"/>
          <w:lang w:eastAsia="sl-SI"/>
        </w:rPr>
        <w:t xml:space="preserve">) </w:t>
      </w:r>
      <w:r w:rsidRPr="00830838">
        <w:rPr>
          <w:rFonts w:ascii="Tahoma" w:eastAsia="Times New Roman" w:hAnsi="Tahoma" w:cs="Tahoma"/>
          <w:lang w:eastAsia="sl-SI"/>
        </w:rPr>
        <w:t xml:space="preserve">enakih izvodih, </w:t>
      </w:r>
      <w:r w:rsidRPr="00830838">
        <w:rPr>
          <w:rFonts w:ascii="Tahoma" w:eastAsia="Times New Roman" w:hAnsi="Tahoma"/>
          <w:szCs w:val="20"/>
          <w:lang w:eastAsia="sl-SI"/>
        </w:rPr>
        <w:t xml:space="preserve">od katerih prejme naročnik </w:t>
      </w:r>
      <w:r w:rsidR="00256B12">
        <w:rPr>
          <w:rFonts w:ascii="Tahoma" w:eastAsia="Times New Roman" w:hAnsi="Tahoma"/>
          <w:szCs w:val="20"/>
          <w:lang w:eastAsia="sl-SI"/>
        </w:rPr>
        <w:t>dva</w:t>
      </w:r>
      <w:r w:rsidRPr="00830838">
        <w:rPr>
          <w:rFonts w:ascii="Tahoma" w:eastAsia="Times New Roman" w:hAnsi="Tahoma"/>
          <w:szCs w:val="20"/>
          <w:lang w:eastAsia="sl-SI"/>
        </w:rPr>
        <w:t xml:space="preserve"> (</w:t>
      </w:r>
      <w:r w:rsidR="00256B12">
        <w:rPr>
          <w:rFonts w:ascii="Tahoma" w:eastAsia="Times New Roman" w:hAnsi="Tahoma"/>
          <w:szCs w:val="20"/>
          <w:lang w:eastAsia="sl-SI"/>
        </w:rPr>
        <w:t>2</w:t>
      </w:r>
      <w:r w:rsidRPr="00830838">
        <w:rPr>
          <w:rFonts w:ascii="Tahoma" w:eastAsia="Times New Roman" w:hAnsi="Tahoma"/>
          <w:szCs w:val="20"/>
          <w:lang w:eastAsia="sl-SI"/>
        </w:rPr>
        <w:t>) izvod</w:t>
      </w:r>
      <w:r w:rsidR="00256B12">
        <w:rPr>
          <w:rFonts w:ascii="Tahoma" w:eastAsia="Times New Roman" w:hAnsi="Tahoma"/>
          <w:szCs w:val="20"/>
          <w:lang w:eastAsia="sl-SI"/>
        </w:rPr>
        <w:t>a</w:t>
      </w:r>
      <w:r w:rsidRPr="00830838">
        <w:rPr>
          <w:rFonts w:ascii="Tahoma" w:eastAsia="Times New Roman" w:hAnsi="Tahoma"/>
          <w:szCs w:val="20"/>
          <w:lang w:eastAsia="sl-SI"/>
        </w:rPr>
        <w:t xml:space="preserve"> in izvajalec en (1) izvod.</w:t>
      </w:r>
    </w:p>
    <w:p w14:paraId="676BC630" w14:textId="77777777" w:rsidR="00F41610" w:rsidRDefault="00F41610" w:rsidP="00BB005D">
      <w:pPr>
        <w:keepNext/>
        <w:keepLines/>
        <w:tabs>
          <w:tab w:val="left" w:pos="709"/>
        </w:tabs>
        <w:spacing w:after="0" w:line="240" w:lineRule="auto"/>
        <w:ind w:left="705" w:right="45" w:hanging="705"/>
        <w:jc w:val="both"/>
        <w:rPr>
          <w:rFonts w:ascii="Tahoma" w:eastAsia="Times New Roman" w:hAnsi="Tahoma" w:cs="Tahoma"/>
          <w:lang w:eastAsia="sl-SI"/>
        </w:rPr>
      </w:pPr>
    </w:p>
    <w:p w14:paraId="2C9F1DEB" w14:textId="77777777" w:rsidR="00F41610" w:rsidRDefault="00F41610" w:rsidP="00BB005D">
      <w:pPr>
        <w:keepNext/>
        <w:keepLines/>
        <w:tabs>
          <w:tab w:val="left" w:pos="709"/>
        </w:tabs>
        <w:spacing w:after="0" w:line="240" w:lineRule="auto"/>
        <w:ind w:left="705" w:right="45" w:hanging="705"/>
        <w:jc w:val="both"/>
        <w:rPr>
          <w:rFonts w:ascii="Tahoma" w:eastAsia="Times New Roman" w:hAnsi="Tahoma" w:cs="Tahoma"/>
          <w:lang w:eastAsia="sl-SI"/>
        </w:rPr>
      </w:pPr>
    </w:p>
    <w:p w14:paraId="6F4B8B39" w14:textId="77777777" w:rsidR="00F41610" w:rsidRPr="0089420A" w:rsidRDefault="00F41610" w:rsidP="00BB005D">
      <w:pPr>
        <w:keepNext/>
        <w:keepLines/>
        <w:tabs>
          <w:tab w:val="left" w:pos="709"/>
        </w:tabs>
        <w:spacing w:after="0" w:line="240" w:lineRule="auto"/>
        <w:ind w:left="705" w:right="45" w:hanging="705"/>
        <w:jc w:val="both"/>
        <w:rPr>
          <w:rFonts w:ascii="Tahoma" w:eastAsia="Times New Roman" w:hAnsi="Tahoma" w:cs="Tahoma"/>
          <w:lang w:eastAsia="sl-SI"/>
        </w:rPr>
      </w:pPr>
    </w:p>
    <w:p w14:paraId="4028F528"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75C86989" w14:textId="77777777" w:rsidR="001F05CE" w:rsidRPr="00232440" w:rsidRDefault="001F05CE" w:rsidP="001F05CE">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_______________, dne ___________</w:t>
      </w:r>
      <w:r w:rsidRPr="00232440">
        <w:rPr>
          <w:rFonts w:ascii="Tahoma" w:eastAsia="Times New Roman" w:hAnsi="Tahoma" w:cs="Tahoma"/>
          <w:lang w:eastAsia="sl-SI"/>
        </w:rPr>
        <w:tab/>
        <w:t>Ljubljana, dne __________</w:t>
      </w:r>
    </w:p>
    <w:p w14:paraId="2485AEEC" w14:textId="77777777" w:rsidR="001F05CE" w:rsidRPr="00232440" w:rsidRDefault="001F05CE" w:rsidP="001F05CE">
      <w:pPr>
        <w:keepNext/>
        <w:keepLines/>
        <w:tabs>
          <w:tab w:val="left" w:pos="4820"/>
        </w:tabs>
        <w:spacing w:after="0" w:line="240" w:lineRule="auto"/>
        <w:jc w:val="both"/>
        <w:rPr>
          <w:rFonts w:ascii="Tahoma" w:eastAsia="Times New Roman" w:hAnsi="Tahoma" w:cs="Tahoma"/>
          <w:lang w:eastAsia="sl-SI"/>
        </w:rPr>
      </w:pPr>
    </w:p>
    <w:p w14:paraId="37945AD8" w14:textId="77777777" w:rsidR="001F05CE" w:rsidRPr="00232440" w:rsidRDefault="001F05CE" w:rsidP="001F05CE">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IZVAJALEC:</w:t>
      </w:r>
      <w:r w:rsidRPr="00232440">
        <w:rPr>
          <w:rFonts w:ascii="Tahoma" w:eastAsia="Times New Roman" w:hAnsi="Tahoma" w:cs="Tahoma"/>
          <w:lang w:eastAsia="sl-SI"/>
        </w:rPr>
        <w:tab/>
        <w:t>NAROČNIK:</w:t>
      </w:r>
      <w:r w:rsidRPr="00232440">
        <w:rPr>
          <w:rFonts w:ascii="Tahoma" w:eastAsia="Times New Roman" w:hAnsi="Tahoma" w:cs="Tahoma"/>
          <w:lang w:eastAsia="sl-SI"/>
        </w:rPr>
        <w:tab/>
      </w:r>
    </w:p>
    <w:p w14:paraId="516DD268" w14:textId="77777777" w:rsidR="001F05CE" w:rsidRPr="00232440" w:rsidRDefault="001F05CE" w:rsidP="001F05CE">
      <w:pPr>
        <w:keepNext/>
        <w:keepLines/>
        <w:tabs>
          <w:tab w:val="left" w:pos="4820"/>
          <w:tab w:val="left" w:pos="4962"/>
        </w:tabs>
        <w:spacing w:after="0" w:line="240" w:lineRule="auto"/>
        <w:ind w:right="-851"/>
        <w:jc w:val="both"/>
        <w:rPr>
          <w:rFonts w:ascii="Tahoma" w:eastAsia="Times New Roman" w:hAnsi="Tahoma" w:cs="Tahoma"/>
          <w:lang w:eastAsia="sl-SI"/>
        </w:rPr>
      </w:pPr>
    </w:p>
    <w:p w14:paraId="7D2DB39F" w14:textId="77777777" w:rsidR="001F05CE" w:rsidRPr="00232440" w:rsidRDefault="001F05CE" w:rsidP="001F05CE">
      <w:pPr>
        <w:keepNext/>
        <w:keepLines/>
        <w:tabs>
          <w:tab w:val="left" w:pos="4820"/>
        </w:tabs>
        <w:spacing w:after="0" w:line="240" w:lineRule="auto"/>
        <w:ind w:right="-851"/>
        <w:jc w:val="both"/>
        <w:rPr>
          <w:rFonts w:ascii="Tahoma" w:eastAsia="Times New Roman" w:hAnsi="Tahoma" w:cs="Tahoma"/>
          <w:lang w:eastAsia="sl-SI"/>
        </w:rPr>
      </w:pPr>
      <w:r w:rsidRPr="00232440">
        <w:rPr>
          <w:rFonts w:ascii="Tahoma" w:eastAsia="Times New Roman" w:hAnsi="Tahoma" w:cs="Tahoma"/>
          <w:lang w:eastAsia="sl-SI"/>
        </w:rPr>
        <w:tab/>
      </w:r>
    </w:p>
    <w:p w14:paraId="5D50E4C7" w14:textId="77777777" w:rsidR="001F05CE" w:rsidRPr="00232440" w:rsidRDefault="001F05CE" w:rsidP="001F05CE">
      <w:pPr>
        <w:keepNext/>
        <w:keepLines/>
        <w:tabs>
          <w:tab w:val="left" w:pos="4820"/>
        </w:tabs>
        <w:spacing w:after="0" w:line="240" w:lineRule="auto"/>
        <w:ind w:right="-285"/>
        <w:jc w:val="both"/>
        <w:rPr>
          <w:rFonts w:ascii="Tahoma" w:eastAsia="Times New Roman" w:hAnsi="Tahoma" w:cs="Tahoma"/>
          <w:lang w:eastAsia="sl-SI"/>
        </w:rPr>
      </w:pPr>
      <w:r w:rsidRPr="00232440">
        <w:rPr>
          <w:rFonts w:ascii="Tahoma" w:eastAsia="Times New Roman" w:hAnsi="Tahoma" w:cs="Tahoma"/>
          <w:lang w:eastAsia="sl-SI"/>
        </w:rPr>
        <w:tab/>
        <w:t>JAVNO PODJETJE ENERGETIKA LJUBLJANA d.o.o.</w:t>
      </w:r>
    </w:p>
    <w:p w14:paraId="0365969D" w14:textId="77777777" w:rsidR="001F05CE" w:rsidRPr="00232440" w:rsidRDefault="001F05CE" w:rsidP="001F05CE">
      <w:pPr>
        <w:keepNext/>
        <w:keepLines/>
        <w:tabs>
          <w:tab w:val="left" w:pos="4820"/>
        </w:tabs>
        <w:spacing w:after="0" w:line="240" w:lineRule="auto"/>
        <w:jc w:val="both"/>
        <w:rPr>
          <w:rFonts w:ascii="Tahoma" w:eastAsia="Times New Roman" w:hAnsi="Tahoma" w:cs="Tahoma"/>
          <w:lang w:eastAsia="sl-SI"/>
        </w:rPr>
      </w:pPr>
    </w:p>
    <w:p w14:paraId="6B4FC339" w14:textId="77777777" w:rsidR="001F05CE" w:rsidRPr="00232440" w:rsidRDefault="001F05CE" w:rsidP="001F05CE">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ab/>
        <w:t>Direktor:</w:t>
      </w:r>
      <w:r w:rsidRPr="00232440">
        <w:rPr>
          <w:rFonts w:ascii="Tahoma" w:eastAsia="Times New Roman" w:hAnsi="Tahoma" w:cs="Tahoma"/>
          <w:lang w:eastAsia="sl-SI"/>
        </w:rPr>
        <w:tab/>
      </w:r>
    </w:p>
    <w:p w14:paraId="6E0158C4" w14:textId="77777777" w:rsidR="001F05CE" w:rsidRPr="00232440" w:rsidRDefault="001F05CE" w:rsidP="001F05CE">
      <w:pPr>
        <w:keepNext/>
        <w:keepLines/>
        <w:tabs>
          <w:tab w:val="left" w:pos="4820"/>
        </w:tabs>
        <w:spacing w:after="0" w:line="240" w:lineRule="auto"/>
        <w:jc w:val="both"/>
        <w:rPr>
          <w:rFonts w:ascii="Tahoma" w:eastAsia="Times New Roman" w:hAnsi="Tahoma" w:cs="Tahoma"/>
          <w:b/>
          <w:lang w:eastAsia="sl-SI"/>
        </w:rPr>
      </w:pPr>
      <w:r w:rsidRPr="00232440">
        <w:rPr>
          <w:rFonts w:ascii="Tahoma" w:eastAsia="Times New Roman" w:hAnsi="Tahoma" w:cs="Tahoma"/>
          <w:b/>
          <w:lang w:eastAsia="sl-SI"/>
        </w:rPr>
        <w:tab/>
        <w:t>Samo Lozej</w:t>
      </w:r>
    </w:p>
    <w:p w14:paraId="5B9ED19E" w14:textId="77777777" w:rsidR="006C61C5" w:rsidRDefault="006C61C5" w:rsidP="00BB005D">
      <w:pPr>
        <w:keepNext/>
        <w:keepLines/>
        <w:spacing w:after="0" w:line="240" w:lineRule="auto"/>
        <w:rPr>
          <w:rFonts w:ascii="Tahoma" w:eastAsia="Times New Roman" w:hAnsi="Tahoma" w:cs="Tahoma"/>
          <w:sz w:val="18"/>
          <w:szCs w:val="20"/>
          <w:lang w:eastAsia="sl-SI"/>
        </w:rPr>
      </w:pPr>
    </w:p>
    <w:sectPr w:rsidR="006C61C5" w:rsidSect="00F62E1C">
      <w:footerReference w:type="default" r:id="rId8"/>
      <w:type w:val="continuous"/>
      <w:pgSz w:w="11906" w:h="16838" w:code="9"/>
      <w:pgMar w:top="1134" w:right="1134" w:bottom="1134" w:left="1418" w:header="567" w:footer="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C1401" w14:textId="77777777" w:rsidR="00266146" w:rsidRDefault="00266146">
      <w:pPr>
        <w:spacing w:after="0" w:line="240" w:lineRule="auto"/>
      </w:pPr>
      <w:r>
        <w:separator/>
      </w:r>
    </w:p>
  </w:endnote>
  <w:endnote w:type="continuationSeparator" w:id="0">
    <w:p w14:paraId="2E59C8CE" w14:textId="77777777" w:rsidR="00266146" w:rsidRDefault="00266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8F87" w14:textId="77777777" w:rsidR="00C80535" w:rsidRPr="00941BDE" w:rsidRDefault="00C80535">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0848C6">
      <w:rPr>
        <w:rFonts w:ascii="Tahoma" w:hAnsi="Tahoma" w:cs="Tahoma"/>
        <w:bCs/>
        <w:noProof/>
        <w:sz w:val="18"/>
      </w:rPr>
      <w:t>7</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0848C6">
      <w:rPr>
        <w:rFonts w:ascii="Tahoma" w:hAnsi="Tahoma" w:cs="Tahoma"/>
        <w:bCs/>
        <w:noProof/>
        <w:sz w:val="18"/>
      </w:rPr>
      <w:t>7</w:t>
    </w:r>
    <w:r w:rsidRPr="00941BDE">
      <w:rPr>
        <w:rFonts w:ascii="Tahoma" w:hAnsi="Tahoma" w:cs="Tahoma"/>
        <w:bCs/>
        <w:sz w:val="18"/>
        <w:szCs w:val="24"/>
      </w:rPr>
      <w:fldChar w:fldCharType="end"/>
    </w:r>
  </w:p>
  <w:p w14:paraId="33312A46" w14:textId="77777777" w:rsidR="00C80535" w:rsidRPr="007653AE" w:rsidRDefault="00C80535" w:rsidP="00DC663E">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1E5BE" w14:textId="77777777" w:rsidR="00266146" w:rsidRDefault="00266146">
      <w:pPr>
        <w:spacing w:after="0" w:line="240" w:lineRule="auto"/>
      </w:pPr>
      <w:r>
        <w:separator/>
      </w:r>
    </w:p>
  </w:footnote>
  <w:footnote w:type="continuationSeparator" w:id="0">
    <w:p w14:paraId="73D99A80" w14:textId="77777777" w:rsidR="00266146" w:rsidRDefault="002661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8E6439"/>
    <w:multiLevelType w:val="hybridMultilevel"/>
    <w:tmpl w:val="3578B00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42A74C0"/>
    <w:multiLevelType w:val="hybridMultilevel"/>
    <w:tmpl w:val="959637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6DB3211"/>
    <w:multiLevelType w:val="hybridMultilevel"/>
    <w:tmpl w:val="CF5EFBF2"/>
    <w:lvl w:ilvl="0" w:tplc="FFFFFFFF">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08D4584C"/>
    <w:multiLevelType w:val="hybridMultilevel"/>
    <w:tmpl w:val="8B361458"/>
    <w:lvl w:ilvl="0" w:tplc="978E9E92">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7221612"/>
    <w:multiLevelType w:val="hybridMultilevel"/>
    <w:tmpl w:val="B5DA1D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F303308"/>
    <w:multiLevelType w:val="hybridMultilevel"/>
    <w:tmpl w:val="5EFECCF0"/>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2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0"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25F51D9"/>
    <w:multiLevelType w:val="hybridMultilevel"/>
    <w:tmpl w:val="689A4AAA"/>
    <w:lvl w:ilvl="0" w:tplc="39ACC7B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2862DF1"/>
    <w:multiLevelType w:val="hybridMultilevel"/>
    <w:tmpl w:val="7606658A"/>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2D4B4137"/>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2EE07333"/>
    <w:multiLevelType w:val="hybridMultilevel"/>
    <w:tmpl w:val="948AD998"/>
    <w:lvl w:ilvl="0" w:tplc="591CD906">
      <w:start w:val="1"/>
      <w:numFmt w:val="bullet"/>
      <w:lvlText w:val=""/>
      <w:lvlJc w:val="left"/>
      <w:pPr>
        <w:tabs>
          <w:tab w:val="num" w:pos="964"/>
        </w:tabs>
        <w:ind w:left="964"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6" w15:restartNumberingAfterBreak="0">
    <w:nsid w:val="33144549"/>
    <w:multiLevelType w:val="hybridMultilevel"/>
    <w:tmpl w:val="1CA430C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37870462"/>
    <w:multiLevelType w:val="hybridMultilevel"/>
    <w:tmpl w:val="ED36B42A"/>
    <w:lvl w:ilvl="0" w:tplc="2238472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54"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5"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3B52783C"/>
    <w:multiLevelType w:val="hybridMultilevel"/>
    <w:tmpl w:val="C3CE503C"/>
    <w:lvl w:ilvl="0" w:tplc="3A1A80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9"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6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61" w15:restartNumberingAfterBreak="0">
    <w:nsid w:val="46073069"/>
    <w:multiLevelType w:val="hybridMultilevel"/>
    <w:tmpl w:val="E4EA77D2"/>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2"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63" w15:restartNumberingAfterBreak="0">
    <w:nsid w:val="4B8C0F4A"/>
    <w:multiLevelType w:val="hybridMultilevel"/>
    <w:tmpl w:val="42926C82"/>
    <w:lvl w:ilvl="0" w:tplc="B65C78E4">
      <w:start w:val="1"/>
      <w:numFmt w:val="bullet"/>
      <w:lvlText w:val="-"/>
      <w:lvlJc w:val="left"/>
      <w:pPr>
        <w:ind w:left="1080" w:hanging="360"/>
      </w:pPr>
      <w:rPr>
        <w:rFonts w:ascii="Calibri" w:eastAsia="Calibri" w:hAnsi="Calibri" w:cs="Calibri"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64" w15:restartNumberingAfterBreak="0">
    <w:nsid w:val="4F360A6E"/>
    <w:multiLevelType w:val="hybridMultilevel"/>
    <w:tmpl w:val="9DAA255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0505FD9"/>
    <w:multiLevelType w:val="hybridMultilevel"/>
    <w:tmpl w:val="A232C3D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55892129"/>
    <w:multiLevelType w:val="hybridMultilevel"/>
    <w:tmpl w:val="C78CDEEC"/>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564C7602"/>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63AF04C3"/>
    <w:multiLevelType w:val="hybridMultilevel"/>
    <w:tmpl w:val="CF048392"/>
    <w:lvl w:ilvl="0" w:tplc="BF629D50">
      <w:numFmt w:val="bullet"/>
      <w:lvlText w:val=""/>
      <w:lvlJc w:val="left"/>
      <w:pPr>
        <w:ind w:left="2010" w:hanging="570"/>
      </w:pPr>
      <w:rPr>
        <w:rFonts w:ascii="Symbol" w:eastAsia="Times New Roman" w:hAnsi="Symbol" w:cs="Tahoma"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76"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77"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66755747"/>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9"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0"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4"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6" w15:restartNumberingAfterBreak="0">
    <w:nsid w:val="6B3C3E48"/>
    <w:multiLevelType w:val="hybridMultilevel"/>
    <w:tmpl w:val="3874158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6BFE3E34"/>
    <w:multiLevelType w:val="hybridMultilevel"/>
    <w:tmpl w:val="1D0CA96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6C4D1E27"/>
    <w:multiLevelType w:val="hybridMultilevel"/>
    <w:tmpl w:val="D72C5EC0"/>
    <w:lvl w:ilvl="0" w:tplc="94D64CD4">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6F653CF9"/>
    <w:multiLevelType w:val="hybridMultilevel"/>
    <w:tmpl w:val="C17896B2"/>
    <w:lvl w:ilvl="0" w:tplc="B65C78E4">
      <w:start w:val="1"/>
      <w:numFmt w:val="bullet"/>
      <w:lvlText w:val="-"/>
      <w:lvlJc w:val="left"/>
      <w:pPr>
        <w:ind w:left="108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1" w15:restartNumberingAfterBreak="0">
    <w:nsid w:val="6FDD46FB"/>
    <w:multiLevelType w:val="hybridMultilevel"/>
    <w:tmpl w:val="A47E024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93"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4613"/>
        </w:tabs>
        <w:ind w:left="4613"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4"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5" w15:restartNumberingAfterBreak="0">
    <w:nsid w:val="762705DB"/>
    <w:multiLevelType w:val="multilevel"/>
    <w:tmpl w:val="8E7A75AC"/>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7"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9"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0"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0"/>
  </w:num>
  <w:num w:numId="2">
    <w:abstractNumId w:val="29"/>
  </w:num>
  <w:num w:numId="3">
    <w:abstractNumId w:val="60"/>
  </w:num>
  <w:num w:numId="4">
    <w:abstractNumId w:val="39"/>
  </w:num>
  <w:num w:numId="5">
    <w:abstractNumId w:val="48"/>
  </w:num>
  <w:num w:numId="6">
    <w:abstractNumId w:val="15"/>
  </w:num>
  <w:num w:numId="7">
    <w:abstractNumId w:val="53"/>
  </w:num>
  <w:num w:numId="8">
    <w:abstractNumId w:val="58"/>
  </w:num>
  <w:num w:numId="9">
    <w:abstractNumId w:val="83"/>
  </w:num>
  <w:num w:numId="10">
    <w:abstractNumId w:val="38"/>
  </w:num>
  <w:num w:numId="11">
    <w:abstractNumId w:val="33"/>
  </w:num>
  <w:num w:numId="12">
    <w:abstractNumId w:val="52"/>
  </w:num>
  <w:num w:numId="13">
    <w:abstractNumId w:val="80"/>
  </w:num>
  <w:num w:numId="14">
    <w:abstractNumId w:val="100"/>
  </w:num>
  <w:num w:numId="15">
    <w:abstractNumId w:val="45"/>
  </w:num>
  <w:num w:numId="16">
    <w:abstractNumId w:val="74"/>
  </w:num>
  <w:num w:numId="17">
    <w:abstractNumId w:val="51"/>
  </w:num>
  <w:num w:numId="18">
    <w:abstractNumId w:val="50"/>
  </w:num>
  <w:num w:numId="19">
    <w:abstractNumId w:val="70"/>
  </w:num>
  <w:num w:numId="20">
    <w:abstractNumId w:val="19"/>
  </w:num>
  <w:num w:numId="21">
    <w:abstractNumId w:val="96"/>
  </w:num>
  <w:num w:numId="22">
    <w:abstractNumId w:val="41"/>
  </w:num>
  <w:num w:numId="23">
    <w:abstractNumId w:val="43"/>
  </w:num>
  <w:num w:numId="24">
    <w:abstractNumId w:val="13"/>
  </w:num>
  <w:num w:numId="25">
    <w:abstractNumId w:val="90"/>
  </w:num>
  <w:num w:numId="26">
    <w:abstractNumId w:val="16"/>
  </w:num>
  <w:num w:numId="27">
    <w:abstractNumId w:val="91"/>
  </w:num>
  <w:num w:numId="28">
    <w:abstractNumId w:val="25"/>
  </w:num>
  <w:num w:numId="29">
    <w:abstractNumId w:val="68"/>
  </w:num>
  <w:num w:numId="30">
    <w:abstractNumId w:val="93"/>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56"/>
  </w:num>
  <w:num w:numId="34">
    <w:abstractNumId w:val="42"/>
  </w:num>
  <w:num w:numId="35">
    <w:abstractNumId w:val="26"/>
  </w:num>
  <w:num w:numId="36">
    <w:abstractNumId w:val="22"/>
  </w:num>
  <w:num w:numId="37">
    <w:abstractNumId w:val="66"/>
  </w:num>
  <w:num w:numId="38">
    <w:abstractNumId w:val="21"/>
  </w:num>
  <w:num w:numId="39">
    <w:abstractNumId w:val="81"/>
  </w:num>
  <w:num w:numId="40">
    <w:abstractNumId w:val="30"/>
  </w:num>
  <w:num w:numId="41">
    <w:abstractNumId w:val="35"/>
  </w:num>
  <w:num w:numId="42">
    <w:abstractNumId w:val="85"/>
  </w:num>
  <w:num w:numId="43">
    <w:abstractNumId w:val="55"/>
  </w:num>
  <w:num w:numId="44">
    <w:abstractNumId w:val="24"/>
  </w:num>
  <w:num w:numId="45">
    <w:abstractNumId w:val="82"/>
  </w:num>
  <w:num w:numId="46">
    <w:abstractNumId w:val="57"/>
  </w:num>
  <w:num w:numId="47">
    <w:abstractNumId w:val="37"/>
  </w:num>
  <w:num w:numId="48">
    <w:abstractNumId w:val="49"/>
  </w:num>
  <w:num w:numId="49">
    <w:abstractNumId w:val="97"/>
  </w:num>
  <w:num w:numId="50">
    <w:abstractNumId w:val="72"/>
  </w:num>
  <w:num w:numId="51">
    <w:abstractNumId w:val="94"/>
  </w:num>
  <w:num w:numId="52">
    <w:abstractNumId w:val="73"/>
  </w:num>
  <w:num w:numId="53">
    <w:abstractNumId w:val="77"/>
  </w:num>
  <w:num w:numId="54">
    <w:abstractNumId w:val="44"/>
  </w:num>
  <w:num w:numId="55">
    <w:abstractNumId w:val="99"/>
  </w:num>
  <w:num w:numId="56">
    <w:abstractNumId w:val="47"/>
  </w:num>
  <w:num w:numId="57">
    <w:abstractNumId w:val="40"/>
  </w:num>
  <w:num w:numId="58">
    <w:abstractNumId w:val="34"/>
  </w:num>
  <w:num w:numId="59">
    <w:abstractNumId w:val="71"/>
  </w:num>
  <w:num w:numId="60">
    <w:abstractNumId w:val="62"/>
  </w:num>
  <w:num w:numId="61">
    <w:abstractNumId w:val="12"/>
  </w:num>
  <w:num w:numId="62">
    <w:abstractNumId w:val="17"/>
  </w:num>
  <w:num w:numId="63">
    <w:abstractNumId w:val="26"/>
  </w:num>
  <w:num w:numId="64">
    <w:abstractNumId w:val="75"/>
  </w:num>
  <w:num w:numId="65">
    <w:abstractNumId w:val="14"/>
  </w:num>
  <w:num w:numId="66">
    <w:abstractNumId w:val="87"/>
  </w:num>
  <w:num w:numId="67">
    <w:abstractNumId w:val="64"/>
  </w:num>
  <w:num w:numId="68">
    <w:abstractNumId w:val="32"/>
  </w:num>
  <w:num w:numId="69">
    <w:abstractNumId w:val="69"/>
  </w:num>
  <w:num w:numId="70">
    <w:abstractNumId w:val="84"/>
  </w:num>
  <w:num w:numId="71">
    <w:abstractNumId w:val="67"/>
  </w:num>
  <w:num w:numId="72">
    <w:abstractNumId w:val="63"/>
  </w:num>
  <w:num w:numId="73">
    <w:abstractNumId w:val="89"/>
  </w:num>
  <w:num w:numId="74">
    <w:abstractNumId w:val="18"/>
  </w:num>
  <w:num w:numId="75">
    <w:abstractNumId w:val="54"/>
  </w:num>
  <w:num w:numId="76">
    <w:abstractNumId w:val="76"/>
  </w:num>
  <w:num w:numId="77">
    <w:abstractNumId w:val="28"/>
  </w:num>
  <w:num w:numId="78">
    <w:abstractNumId w:val="59"/>
  </w:num>
  <w:num w:numId="79">
    <w:abstractNumId w:val="79"/>
  </w:num>
  <w:num w:numId="80">
    <w:abstractNumId w:val="98"/>
  </w:num>
  <w:num w:numId="81">
    <w:abstractNumId w:val="78"/>
  </w:num>
  <w:num w:numId="82">
    <w:abstractNumId w:val="65"/>
  </w:num>
  <w:num w:numId="83">
    <w:abstractNumId w:val="36"/>
  </w:num>
  <w:num w:numId="84">
    <w:abstractNumId w:val="31"/>
  </w:num>
  <w:num w:numId="85">
    <w:abstractNumId w:val="95"/>
  </w:num>
  <w:num w:numId="86">
    <w:abstractNumId w:val="27"/>
  </w:num>
  <w:num w:numId="87">
    <w:abstractNumId w:val="88"/>
  </w:num>
  <w:num w:numId="88">
    <w:abstractNumId w:val="92"/>
  </w:num>
  <w:num w:numId="89">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90">
    <w:abstractNumId w:val="61"/>
  </w:num>
  <w:num w:numId="91">
    <w:abstractNumId w:val="8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hideGrammaticalErrors/>
  <w:proofState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10674"/>
    <w:rsid w:val="00010696"/>
    <w:rsid w:val="00011BD4"/>
    <w:rsid w:val="00011F8A"/>
    <w:rsid w:val="00012E85"/>
    <w:rsid w:val="00012F35"/>
    <w:rsid w:val="00013A9C"/>
    <w:rsid w:val="00013BB9"/>
    <w:rsid w:val="00013D2D"/>
    <w:rsid w:val="000152C0"/>
    <w:rsid w:val="00015C6B"/>
    <w:rsid w:val="000169FB"/>
    <w:rsid w:val="000175CC"/>
    <w:rsid w:val="00017B80"/>
    <w:rsid w:val="00021771"/>
    <w:rsid w:val="00021883"/>
    <w:rsid w:val="00021C3D"/>
    <w:rsid w:val="00021ECE"/>
    <w:rsid w:val="0002202D"/>
    <w:rsid w:val="00022447"/>
    <w:rsid w:val="000251E1"/>
    <w:rsid w:val="00025C9A"/>
    <w:rsid w:val="00025E04"/>
    <w:rsid w:val="00026C79"/>
    <w:rsid w:val="00032886"/>
    <w:rsid w:val="00033041"/>
    <w:rsid w:val="00036178"/>
    <w:rsid w:val="000361B8"/>
    <w:rsid w:val="00036DAB"/>
    <w:rsid w:val="00037456"/>
    <w:rsid w:val="0004026E"/>
    <w:rsid w:val="00041267"/>
    <w:rsid w:val="000427B7"/>
    <w:rsid w:val="00042B7F"/>
    <w:rsid w:val="00045B65"/>
    <w:rsid w:val="00045F5B"/>
    <w:rsid w:val="000468C5"/>
    <w:rsid w:val="000479E1"/>
    <w:rsid w:val="00047BF9"/>
    <w:rsid w:val="00050103"/>
    <w:rsid w:val="00050313"/>
    <w:rsid w:val="00051427"/>
    <w:rsid w:val="00053F8D"/>
    <w:rsid w:val="0005443F"/>
    <w:rsid w:val="00054D7C"/>
    <w:rsid w:val="00054F82"/>
    <w:rsid w:val="00055081"/>
    <w:rsid w:val="00055807"/>
    <w:rsid w:val="00055B60"/>
    <w:rsid w:val="00056D49"/>
    <w:rsid w:val="00057CA7"/>
    <w:rsid w:val="000606EE"/>
    <w:rsid w:val="00060758"/>
    <w:rsid w:val="000612B0"/>
    <w:rsid w:val="00061DD8"/>
    <w:rsid w:val="00061F2A"/>
    <w:rsid w:val="000624A3"/>
    <w:rsid w:val="000626B6"/>
    <w:rsid w:val="00062BF6"/>
    <w:rsid w:val="00062C40"/>
    <w:rsid w:val="00063E6D"/>
    <w:rsid w:val="00064BD4"/>
    <w:rsid w:val="00066466"/>
    <w:rsid w:val="00071D9C"/>
    <w:rsid w:val="00071EF8"/>
    <w:rsid w:val="0007215D"/>
    <w:rsid w:val="00072B86"/>
    <w:rsid w:val="000737BF"/>
    <w:rsid w:val="0007414C"/>
    <w:rsid w:val="000756F7"/>
    <w:rsid w:val="00076B16"/>
    <w:rsid w:val="00080C37"/>
    <w:rsid w:val="00080F4D"/>
    <w:rsid w:val="000818D9"/>
    <w:rsid w:val="00081B3C"/>
    <w:rsid w:val="000822D9"/>
    <w:rsid w:val="00084241"/>
    <w:rsid w:val="00084521"/>
    <w:rsid w:val="000848C6"/>
    <w:rsid w:val="00085081"/>
    <w:rsid w:val="0008530F"/>
    <w:rsid w:val="00085D7F"/>
    <w:rsid w:val="00085E50"/>
    <w:rsid w:val="0008666F"/>
    <w:rsid w:val="00091C33"/>
    <w:rsid w:val="00093237"/>
    <w:rsid w:val="0009350A"/>
    <w:rsid w:val="0009432C"/>
    <w:rsid w:val="00095CC8"/>
    <w:rsid w:val="00095D72"/>
    <w:rsid w:val="000A0F4D"/>
    <w:rsid w:val="000A12CE"/>
    <w:rsid w:val="000A289E"/>
    <w:rsid w:val="000A470C"/>
    <w:rsid w:val="000A4719"/>
    <w:rsid w:val="000A5571"/>
    <w:rsid w:val="000A5859"/>
    <w:rsid w:val="000A73EA"/>
    <w:rsid w:val="000A7527"/>
    <w:rsid w:val="000A76A5"/>
    <w:rsid w:val="000A7734"/>
    <w:rsid w:val="000B0076"/>
    <w:rsid w:val="000B05AB"/>
    <w:rsid w:val="000B410B"/>
    <w:rsid w:val="000B573F"/>
    <w:rsid w:val="000B5E17"/>
    <w:rsid w:val="000B6C6D"/>
    <w:rsid w:val="000B7B22"/>
    <w:rsid w:val="000C05BA"/>
    <w:rsid w:val="000C0834"/>
    <w:rsid w:val="000C14A9"/>
    <w:rsid w:val="000C207C"/>
    <w:rsid w:val="000C2126"/>
    <w:rsid w:val="000C2D42"/>
    <w:rsid w:val="000C4B3B"/>
    <w:rsid w:val="000C515B"/>
    <w:rsid w:val="000C6558"/>
    <w:rsid w:val="000C65C1"/>
    <w:rsid w:val="000C7A8D"/>
    <w:rsid w:val="000C7C0F"/>
    <w:rsid w:val="000C7C9A"/>
    <w:rsid w:val="000D05F1"/>
    <w:rsid w:val="000D0EC4"/>
    <w:rsid w:val="000D18A8"/>
    <w:rsid w:val="000D18B5"/>
    <w:rsid w:val="000D211E"/>
    <w:rsid w:val="000D3FCA"/>
    <w:rsid w:val="000D514A"/>
    <w:rsid w:val="000D6B41"/>
    <w:rsid w:val="000D725A"/>
    <w:rsid w:val="000D7BB4"/>
    <w:rsid w:val="000D7EF1"/>
    <w:rsid w:val="000E0318"/>
    <w:rsid w:val="000E06F6"/>
    <w:rsid w:val="000E0BA0"/>
    <w:rsid w:val="000E2076"/>
    <w:rsid w:val="000E259D"/>
    <w:rsid w:val="000E2A8B"/>
    <w:rsid w:val="000E2B02"/>
    <w:rsid w:val="000E2E59"/>
    <w:rsid w:val="000E3AE5"/>
    <w:rsid w:val="000E45F2"/>
    <w:rsid w:val="000E559E"/>
    <w:rsid w:val="000E5641"/>
    <w:rsid w:val="000E5A68"/>
    <w:rsid w:val="000E5D3D"/>
    <w:rsid w:val="000E6C64"/>
    <w:rsid w:val="000E7268"/>
    <w:rsid w:val="000E7CBC"/>
    <w:rsid w:val="000E7EFE"/>
    <w:rsid w:val="000F033C"/>
    <w:rsid w:val="000F057C"/>
    <w:rsid w:val="000F073D"/>
    <w:rsid w:val="000F2107"/>
    <w:rsid w:val="000F30CC"/>
    <w:rsid w:val="000F31E4"/>
    <w:rsid w:val="000F4259"/>
    <w:rsid w:val="000F436B"/>
    <w:rsid w:val="000F5089"/>
    <w:rsid w:val="000F558A"/>
    <w:rsid w:val="000F7D5F"/>
    <w:rsid w:val="001001EE"/>
    <w:rsid w:val="00100613"/>
    <w:rsid w:val="00102490"/>
    <w:rsid w:val="001041ED"/>
    <w:rsid w:val="00105598"/>
    <w:rsid w:val="00105602"/>
    <w:rsid w:val="001057A7"/>
    <w:rsid w:val="001064C6"/>
    <w:rsid w:val="00107928"/>
    <w:rsid w:val="00110988"/>
    <w:rsid w:val="0011282D"/>
    <w:rsid w:val="00113716"/>
    <w:rsid w:val="00113D40"/>
    <w:rsid w:val="00114EE7"/>
    <w:rsid w:val="00115427"/>
    <w:rsid w:val="00115676"/>
    <w:rsid w:val="00115CF7"/>
    <w:rsid w:val="00116886"/>
    <w:rsid w:val="00117CFC"/>
    <w:rsid w:val="00117E44"/>
    <w:rsid w:val="001202BE"/>
    <w:rsid w:val="00120ADE"/>
    <w:rsid w:val="00120CE6"/>
    <w:rsid w:val="00121561"/>
    <w:rsid w:val="00122843"/>
    <w:rsid w:val="00123198"/>
    <w:rsid w:val="001234C7"/>
    <w:rsid w:val="0012360C"/>
    <w:rsid w:val="00123D61"/>
    <w:rsid w:val="00123FD9"/>
    <w:rsid w:val="00124440"/>
    <w:rsid w:val="00126B23"/>
    <w:rsid w:val="00127120"/>
    <w:rsid w:val="0012778F"/>
    <w:rsid w:val="00130B87"/>
    <w:rsid w:val="00131438"/>
    <w:rsid w:val="00132836"/>
    <w:rsid w:val="001328C2"/>
    <w:rsid w:val="00132C7A"/>
    <w:rsid w:val="00134CE3"/>
    <w:rsid w:val="00135691"/>
    <w:rsid w:val="001361EB"/>
    <w:rsid w:val="0013773D"/>
    <w:rsid w:val="0014031A"/>
    <w:rsid w:val="00140742"/>
    <w:rsid w:val="00141133"/>
    <w:rsid w:val="00141C4C"/>
    <w:rsid w:val="001433AE"/>
    <w:rsid w:val="0014382B"/>
    <w:rsid w:val="00145606"/>
    <w:rsid w:val="00145BF9"/>
    <w:rsid w:val="00145E54"/>
    <w:rsid w:val="0014701C"/>
    <w:rsid w:val="00150032"/>
    <w:rsid w:val="0015023B"/>
    <w:rsid w:val="00151406"/>
    <w:rsid w:val="00152A23"/>
    <w:rsid w:val="00153769"/>
    <w:rsid w:val="00153814"/>
    <w:rsid w:val="001553E9"/>
    <w:rsid w:val="00157F81"/>
    <w:rsid w:val="0016051F"/>
    <w:rsid w:val="00160E92"/>
    <w:rsid w:val="00161532"/>
    <w:rsid w:val="001615DF"/>
    <w:rsid w:val="0016162E"/>
    <w:rsid w:val="001627A2"/>
    <w:rsid w:val="00162A81"/>
    <w:rsid w:val="00162AB6"/>
    <w:rsid w:val="00162F83"/>
    <w:rsid w:val="001638EF"/>
    <w:rsid w:val="00166A65"/>
    <w:rsid w:val="0017527A"/>
    <w:rsid w:val="00177539"/>
    <w:rsid w:val="00177727"/>
    <w:rsid w:val="00180402"/>
    <w:rsid w:val="0018044D"/>
    <w:rsid w:val="001821B2"/>
    <w:rsid w:val="00182A53"/>
    <w:rsid w:val="00184325"/>
    <w:rsid w:val="001843A8"/>
    <w:rsid w:val="001848AE"/>
    <w:rsid w:val="001855CA"/>
    <w:rsid w:val="00186448"/>
    <w:rsid w:val="001876DE"/>
    <w:rsid w:val="001907C4"/>
    <w:rsid w:val="0019344D"/>
    <w:rsid w:val="00193660"/>
    <w:rsid w:val="00193998"/>
    <w:rsid w:val="00193F66"/>
    <w:rsid w:val="00195C0A"/>
    <w:rsid w:val="00195CF8"/>
    <w:rsid w:val="00196005"/>
    <w:rsid w:val="00196FD5"/>
    <w:rsid w:val="00197468"/>
    <w:rsid w:val="00197BE3"/>
    <w:rsid w:val="001A1982"/>
    <w:rsid w:val="001A27AA"/>
    <w:rsid w:val="001A283A"/>
    <w:rsid w:val="001A2E7A"/>
    <w:rsid w:val="001A3596"/>
    <w:rsid w:val="001A35AE"/>
    <w:rsid w:val="001A3BED"/>
    <w:rsid w:val="001A52AF"/>
    <w:rsid w:val="001A5A3E"/>
    <w:rsid w:val="001A5DCF"/>
    <w:rsid w:val="001B09BF"/>
    <w:rsid w:val="001B1C25"/>
    <w:rsid w:val="001B2788"/>
    <w:rsid w:val="001B36F2"/>
    <w:rsid w:val="001B4A8A"/>
    <w:rsid w:val="001B4E17"/>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7D46"/>
    <w:rsid w:val="001D0F21"/>
    <w:rsid w:val="001D10A0"/>
    <w:rsid w:val="001D1324"/>
    <w:rsid w:val="001D1C3C"/>
    <w:rsid w:val="001D2A95"/>
    <w:rsid w:val="001D2C6C"/>
    <w:rsid w:val="001D4BD1"/>
    <w:rsid w:val="001D5C78"/>
    <w:rsid w:val="001D6804"/>
    <w:rsid w:val="001D74D2"/>
    <w:rsid w:val="001D7755"/>
    <w:rsid w:val="001E09CD"/>
    <w:rsid w:val="001E2CF5"/>
    <w:rsid w:val="001E4938"/>
    <w:rsid w:val="001E4B95"/>
    <w:rsid w:val="001E514A"/>
    <w:rsid w:val="001E51BC"/>
    <w:rsid w:val="001E6D4A"/>
    <w:rsid w:val="001E7478"/>
    <w:rsid w:val="001E786E"/>
    <w:rsid w:val="001E7F1A"/>
    <w:rsid w:val="001F02AC"/>
    <w:rsid w:val="001F05CE"/>
    <w:rsid w:val="001F1194"/>
    <w:rsid w:val="001F3979"/>
    <w:rsid w:val="001F4598"/>
    <w:rsid w:val="001F4CE9"/>
    <w:rsid w:val="001F52D9"/>
    <w:rsid w:val="001F6769"/>
    <w:rsid w:val="001F7285"/>
    <w:rsid w:val="001F7513"/>
    <w:rsid w:val="002002F9"/>
    <w:rsid w:val="002012D2"/>
    <w:rsid w:val="00201739"/>
    <w:rsid w:val="00201E0D"/>
    <w:rsid w:val="002022EE"/>
    <w:rsid w:val="00202D64"/>
    <w:rsid w:val="0020563B"/>
    <w:rsid w:val="00205A02"/>
    <w:rsid w:val="00205F8A"/>
    <w:rsid w:val="00206B2E"/>
    <w:rsid w:val="00206E6A"/>
    <w:rsid w:val="00210654"/>
    <w:rsid w:val="00211910"/>
    <w:rsid w:val="00211E8C"/>
    <w:rsid w:val="0021264C"/>
    <w:rsid w:val="00212B1F"/>
    <w:rsid w:val="002142D3"/>
    <w:rsid w:val="00214996"/>
    <w:rsid w:val="00216586"/>
    <w:rsid w:val="002168C0"/>
    <w:rsid w:val="0021762D"/>
    <w:rsid w:val="00217C54"/>
    <w:rsid w:val="00217D4C"/>
    <w:rsid w:val="0022090D"/>
    <w:rsid w:val="00220BA6"/>
    <w:rsid w:val="00220C4C"/>
    <w:rsid w:val="00222423"/>
    <w:rsid w:val="00222B2D"/>
    <w:rsid w:val="00222C45"/>
    <w:rsid w:val="002257DA"/>
    <w:rsid w:val="00225D9A"/>
    <w:rsid w:val="002266A9"/>
    <w:rsid w:val="00226866"/>
    <w:rsid w:val="00226E64"/>
    <w:rsid w:val="002273F6"/>
    <w:rsid w:val="0022771D"/>
    <w:rsid w:val="00227F27"/>
    <w:rsid w:val="002305DF"/>
    <w:rsid w:val="00231600"/>
    <w:rsid w:val="00232973"/>
    <w:rsid w:val="0023490C"/>
    <w:rsid w:val="0023497E"/>
    <w:rsid w:val="002349E0"/>
    <w:rsid w:val="00234DD6"/>
    <w:rsid w:val="002353E1"/>
    <w:rsid w:val="002377D5"/>
    <w:rsid w:val="00240139"/>
    <w:rsid w:val="00240A70"/>
    <w:rsid w:val="00242355"/>
    <w:rsid w:val="002425CE"/>
    <w:rsid w:val="00244D9B"/>
    <w:rsid w:val="002450E4"/>
    <w:rsid w:val="002453F6"/>
    <w:rsid w:val="00245FDC"/>
    <w:rsid w:val="00246FAC"/>
    <w:rsid w:val="00247704"/>
    <w:rsid w:val="00250EEC"/>
    <w:rsid w:val="002510C6"/>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1FAB"/>
    <w:rsid w:val="00262CD0"/>
    <w:rsid w:val="002638FA"/>
    <w:rsid w:val="00263F41"/>
    <w:rsid w:val="00264106"/>
    <w:rsid w:val="00265158"/>
    <w:rsid w:val="0026534A"/>
    <w:rsid w:val="002653E0"/>
    <w:rsid w:val="00265441"/>
    <w:rsid w:val="00265A2C"/>
    <w:rsid w:val="00266146"/>
    <w:rsid w:val="0026616A"/>
    <w:rsid w:val="00266EE2"/>
    <w:rsid w:val="00270A93"/>
    <w:rsid w:val="00271639"/>
    <w:rsid w:val="00271C07"/>
    <w:rsid w:val="002731C9"/>
    <w:rsid w:val="0027498D"/>
    <w:rsid w:val="00280269"/>
    <w:rsid w:val="00280613"/>
    <w:rsid w:val="00280DE6"/>
    <w:rsid w:val="00280FAA"/>
    <w:rsid w:val="0028136F"/>
    <w:rsid w:val="00281F26"/>
    <w:rsid w:val="0028268A"/>
    <w:rsid w:val="00282B0E"/>
    <w:rsid w:val="00282DD3"/>
    <w:rsid w:val="00283911"/>
    <w:rsid w:val="002839ED"/>
    <w:rsid w:val="00283C25"/>
    <w:rsid w:val="00283FD2"/>
    <w:rsid w:val="002856EA"/>
    <w:rsid w:val="00286013"/>
    <w:rsid w:val="0028650C"/>
    <w:rsid w:val="002874FF"/>
    <w:rsid w:val="00287E4D"/>
    <w:rsid w:val="00290214"/>
    <w:rsid w:val="0029026B"/>
    <w:rsid w:val="00292161"/>
    <w:rsid w:val="00292451"/>
    <w:rsid w:val="00293887"/>
    <w:rsid w:val="00293D2E"/>
    <w:rsid w:val="002947F5"/>
    <w:rsid w:val="00294B23"/>
    <w:rsid w:val="00294FC5"/>
    <w:rsid w:val="00295D54"/>
    <w:rsid w:val="00295F0C"/>
    <w:rsid w:val="00296264"/>
    <w:rsid w:val="00296467"/>
    <w:rsid w:val="0029647B"/>
    <w:rsid w:val="00296926"/>
    <w:rsid w:val="00296BF9"/>
    <w:rsid w:val="002A0093"/>
    <w:rsid w:val="002A0758"/>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6AC8"/>
    <w:rsid w:val="002B7C71"/>
    <w:rsid w:val="002C2235"/>
    <w:rsid w:val="002C25EB"/>
    <w:rsid w:val="002C53EB"/>
    <w:rsid w:val="002C6924"/>
    <w:rsid w:val="002C6FBA"/>
    <w:rsid w:val="002C77E5"/>
    <w:rsid w:val="002C7CCC"/>
    <w:rsid w:val="002C7CE1"/>
    <w:rsid w:val="002D1531"/>
    <w:rsid w:val="002D3695"/>
    <w:rsid w:val="002D49BB"/>
    <w:rsid w:val="002D4C7D"/>
    <w:rsid w:val="002D55EE"/>
    <w:rsid w:val="002E00E6"/>
    <w:rsid w:val="002E01E8"/>
    <w:rsid w:val="002E04D2"/>
    <w:rsid w:val="002E0DB8"/>
    <w:rsid w:val="002E0E7E"/>
    <w:rsid w:val="002E17D0"/>
    <w:rsid w:val="002E2540"/>
    <w:rsid w:val="002E291E"/>
    <w:rsid w:val="002E34E4"/>
    <w:rsid w:val="002E35CB"/>
    <w:rsid w:val="002E3BF9"/>
    <w:rsid w:val="002E464D"/>
    <w:rsid w:val="002E4892"/>
    <w:rsid w:val="002E4C56"/>
    <w:rsid w:val="002E6C5D"/>
    <w:rsid w:val="002E7AEC"/>
    <w:rsid w:val="002F029A"/>
    <w:rsid w:val="002F104B"/>
    <w:rsid w:val="002F2719"/>
    <w:rsid w:val="002F2792"/>
    <w:rsid w:val="002F283C"/>
    <w:rsid w:val="002F3F52"/>
    <w:rsid w:val="002F48AD"/>
    <w:rsid w:val="002F5C54"/>
    <w:rsid w:val="002F76CB"/>
    <w:rsid w:val="002F7968"/>
    <w:rsid w:val="002F7DC8"/>
    <w:rsid w:val="00300A52"/>
    <w:rsid w:val="00300B75"/>
    <w:rsid w:val="00302C39"/>
    <w:rsid w:val="00302D6E"/>
    <w:rsid w:val="0030475B"/>
    <w:rsid w:val="003054B6"/>
    <w:rsid w:val="00305779"/>
    <w:rsid w:val="003066B9"/>
    <w:rsid w:val="00310827"/>
    <w:rsid w:val="00311BFE"/>
    <w:rsid w:val="00313724"/>
    <w:rsid w:val="00313880"/>
    <w:rsid w:val="00313C14"/>
    <w:rsid w:val="00313D43"/>
    <w:rsid w:val="0031533B"/>
    <w:rsid w:val="003157B8"/>
    <w:rsid w:val="0031663C"/>
    <w:rsid w:val="00316F62"/>
    <w:rsid w:val="0032007E"/>
    <w:rsid w:val="003207DC"/>
    <w:rsid w:val="003208F1"/>
    <w:rsid w:val="00320B50"/>
    <w:rsid w:val="003214AB"/>
    <w:rsid w:val="00321CB1"/>
    <w:rsid w:val="00322348"/>
    <w:rsid w:val="00322BDF"/>
    <w:rsid w:val="003233EE"/>
    <w:rsid w:val="00323D10"/>
    <w:rsid w:val="003240C5"/>
    <w:rsid w:val="00324595"/>
    <w:rsid w:val="00325939"/>
    <w:rsid w:val="003279A0"/>
    <w:rsid w:val="00327D26"/>
    <w:rsid w:val="003303BB"/>
    <w:rsid w:val="0033056E"/>
    <w:rsid w:val="00330C9A"/>
    <w:rsid w:val="00330D17"/>
    <w:rsid w:val="00330E5D"/>
    <w:rsid w:val="00331C9E"/>
    <w:rsid w:val="00333E85"/>
    <w:rsid w:val="00334DF5"/>
    <w:rsid w:val="00334F4A"/>
    <w:rsid w:val="0033602A"/>
    <w:rsid w:val="003366DA"/>
    <w:rsid w:val="00336BC4"/>
    <w:rsid w:val="003375F8"/>
    <w:rsid w:val="00337958"/>
    <w:rsid w:val="003419DA"/>
    <w:rsid w:val="00342666"/>
    <w:rsid w:val="00342895"/>
    <w:rsid w:val="00342D2D"/>
    <w:rsid w:val="00344451"/>
    <w:rsid w:val="0034556E"/>
    <w:rsid w:val="003465C6"/>
    <w:rsid w:val="00350575"/>
    <w:rsid w:val="00351030"/>
    <w:rsid w:val="0035149E"/>
    <w:rsid w:val="00352B31"/>
    <w:rsid w:val="00352C10"/>
    <w:rsid w:val="003539C1"/>
    <w:rsid w:val="00353AB4"/>
    <w:rsid w:val="00354117"/>
    <w:rsid w:val="00354369"/>
    <w:rsid w:val="00355ED2"/>
    <w:rsid w:val="003564CD"/>
    <w:rsid w:val="00356795"/>
    <w:rsid w:val="00356D58"/>
    <w:rsid w:val="00357F6C"/>
    <w:rsid w:val="003620C6"/>
    <w:rsid w:val="00363BFF"/>
    <w:rsid w:val="003644AA"/>
    <w:rsid w:val="00366EFE"/>
    <w:rsid w:val="00367D8E"/>
    <w:rsid w:val="003701A6"/>
    <w:rsid w:val="003713DE"/>
    <w:rsid w:val="00371BFE"/>
    <w:rsid w:val="00372F80"/>
    <w:rsid w:val="00373B5A"/>
    <w:rsid w:val="003748E5"/>
    <w:rsid w:val="00374FCA"/>
    <w:rsid w:val="00375919"/>
    <w:rsid w:val="003762B2"/>
    <w:rsid w:val="00376307"/>
    <w:rsid w:val="003776C3"/>
    <w:rsid w:val="003809B0"/>
    <w:rsid w:val="003812D7"/>
    <w:rsid w:val="00381AB4"/>
    <w:rsid w:val="00381CAB"/>
    <w:rsid w:val="00383125"/>
    <w:rsid w:val="00383D43"/>
    <w:rsid w:val="003852E9"/>
    <w:rsid w:val="00385782"/>
    <w:rsid w:val="003862F7"/>
    <w:rsid w:val="0038643E"/>
    <w:rsid w:val="0038752A"/>
    <w:rsid w:val="003878A3"/>
    <w:rsid w:val="00387C5C"/>
    <w:rsid w:val="003907E6"/>
    <w:rsid w:val="00391A33"/>
    <w:rsid w:val="0039220F"/>
    <w:rsid w:val="00392560"/>
    <w:rsid w:val="00392E60"/>
    <w:rsid w:val="003940D9"/>
    <w:rsid w:val="00395598"/>
    <w:rsid w:val="00395D74"/>
    <w:rsid w:val="00396291"/>
    <w:rsid w:val="00397051"/>
    <w:rsid w:val="003A00BC"/>
    <w:rsid w:val="003A0197"/>
    <w:rsid w:val="003A078E"/>
    <w:rsid w:val="003A0A95"/>
    <w:rsid w:val="003A0F05"/>
    <w:rsid w:val="003A13E8"/>
    <w:rsid w:val="003A14F4"/>
    <w:rsid w:val="003A1EA5"/>
    <w:rsid w:val="003A2377"/>
    <w:rsid w:val="003A36F5"/>
    <w:rsid w:val="003A40CD"/>
    <w:rsid w:val="003A41BE"/>
    <w:rsid w:val="003A41E8"/>
    <w:rsid w:val="003A4321"/>
    <w:rsid w:val="003A6149"/>
    <w:rsid w:val="003A7377"/>
    <w:rsid w:val="003B0D3A"/>
    <w:rsid w:val="003B35F6"/>
    <w:rsid w:val="003B4B05"/>
    <w:rsid w:val="003B4DE3"/>
    <w:rsid w:val="003B5E6A"/>
    <w:rsid w:val="003B67FD"/>
    <w:rsid w:val="003B7D0D"/>
    <w:rsid w:val="003C0604"/>
    <w:rsid w:val="003C0905"/>
    <w:rsid w:val="003C0E3C"/>
    <w:rsid w:val="003C1A6D"/>
    <w:rsid w:val="003C1F34"/>
    <w:rsid w:val="003C2445"/>
    <w:rsid w:val="003C2AA0"/>
    <w:rsid w:val="003C2E91"/>
    <w:rsid w:val="003C34CB"/>
    <w:rsid w:val="003C3C5C"/>
    <w:rsid w:val="003C5E1E"/>
    <w:rsid w:val="003C6015"/>
    <w:rsid w:val="003C6E00"/>
    <w:rsid w:val="003C7062"/>
    <w:rsid w:val="003C748B"/>
    <w:rsid w:val="003D04FB"/>
    <w:rsid w:val="003D0FD4"/>
    <w:rsid w:val="003D10FC"/>
    <w:rsid w:val="003D1315"/>
    <w:rsid w:val="003D154C"/>
    <w:rsid w:val="003D1F45"/>
    <w:rsid w:val="003D2620"/>
    <w:rsid w:val="003D5725"/>
    <w:rsid w:val="003D72C0"/>
    <w:rsid w:val="003D7B46"/>
    <w:rsid w:val="003E01A7"/>
    <w:rsid w:val="003E1400"/>
    <w:rsid w:val="003E1C51"/>
    <w:rsid w:val="003E1F5E"/>
    <w:rsid w:val="003E2B6D"/>
    <w:rsid w:val="003E2BF0"/>
    <w:rsid w:val="003E431C"/>
    <w:rsid w:val="003E4B56"/>
    <w:rsid w:val="003E58A5"/>
    <w:rsid w:val="003E721D"/>
    <w:rsid w:val="003F06E2"/>
    <w:rsid w:val="003F0F3B"/>
    <w:rsid w:val="003F141A"/>
    <w:rsid w:val="003F288C"/>
    <w:rsid w:val="003F422D"/>
    <w:rsid w:val="003F7A00"/>
    <w:rsid w:val="0040171F"/>
    <w:rsid w:val="004026A1"/>
    <w:rsid w:val="00402AB3"/>
    <w:rsid w:val="004036A1"/>
    <w:rsid w:val="00403F6B"/>
    <w:rsid w:val="00404169"/>
    <w:rsid w:val="004047A6"/>
    <w:rsid w:val="00404DFA"/>
    <w:rsid w:val="00406523"/>
    <w:rsid w:val="00407463"/>
    <w:rsid w:val="00407A5C"/>
    <w:rsid w:val="00410C2C"/>
    <w:rsid w:val="00411B7A"/>
    <w:rsid w:val="00412840"/>
    <w:rsid w:val="00413128"/>
    <w:rsid w:val="00414239"/>
    <w:rsid w:val="00415011"/>
    <w:rsid w:val="00415186"/>
    <w:rsid w:val="00420691"/>
    <w:rsid w:val="00420861"/>
    <w:rsid w:val="00421A62"/>
    <w:rsid w:val="004220B2"/>
    <w:rsid w:val="00422E69"/>
    <w:rsid w:val="004237D4"/>
    <w:rsid w:val="0042393E"/>
    <w:rsid w:val="00423B34"/>
    <w:rsid w:val="00424140"/>
    <w:rsid w:val="004250C5"/>
    <w:rsid w:val="0043133E"/>
    <w:rsid w:val="00431903"/>
    <w:rsid w:val="00431A1B"/>
    <w:rsid w:val="00432A91"/>
    <w:rsid w:val="004331C4"/>
    <w:rsid w:val="00433BE0"/>
    <w:rsid w:val="0043413C"/>
    <w:rsid w:val="0043524D"/>
    <w:rsid w:val="00436AC4"/>
    <w:rsid w:val="004371B7"/>
    <w:rsid w:val="00437627"/>
    <w:rsid w:val="00437A60"/>
    <w:rsid w:val="00441B44"/>
    <w:rsid w:val="00442D04"/>
    <w:rsid w:val="004431F6"/>
    <w:rsid w:val="0044511D"/>
    <w:rsid w:val="004454E3"/>
    <w:rsid w:val="004505AF"/>
    <w:rsid w:val="0045092F"/>
    <w:rsid w:val="00450A57"/>
    <w:rsid w:val="004522B7"/>
    <w:rsid w:val="004529ED"/>
    <w:rsid w:val="0045415D"/>
    <w:rsid w:val="00454409"/>
    <w:rsid w:val="004544E1"/>
    <w:rsid w:val="00454AE1"/>
    <w:rsid w:val="004556D9"/>
    <w:rsid w:val="00455B54"/>
    <w:rsid w:val="0046008D"/>
    <w:rsid w:val="00460DD8"/>
    <w:rsid w:val="00461732"/>
    <w:rsid w:val="00461AAA"/>
    <w:rsid w:val="0046224F"/>
    <w:rsid w:val="00463972"/>
    <w:rsid w:val="00464925"/>
    <w:rsid w:val="00464947"/>
    <w:rsid w:val="00464C10"/>
    <w:rsid w:val="00465BC3"/>
    <w:rsid w:val="00465D35"/>
    <w:rsid w:val="004679A6"/>
    <w:rsid w:val="0047027C"/>
    <w:rsid w:val="00471914"/>
    <w:rsid w:val="00474484"/>
    <w:rsid w:val="00474848"/>
    <w:rsid w:val="0047548B"/>
    <w:rsid w:val="0047590B"/>
    <w:rsid w:val="0047604A"/>
    <w:rsid w:val="004807DE"/>
    <w:rsid w:val="00480F92"/>
    <w:rsid w:val="00481821"/>
    <w:rsid w:val="00482FA3"/>
    <w:rsid w:val="00483378"/>
    <w:rsid w:val="00483C9E"/>
    <w:rsid w:val="0048449E"/>
    <w:rsid w:val="00484AB8"/>
    <w:rsid w:val="00484E83"/>
    <w:rsid w:val="0048508D"/>
    <w:rsid w:val="00485202"/>
    <w:rsid w:val="00486553"/>
    <w:rsid w:val="004871F7"/>
    <w:rsid w:val="0048726E"/>
    <w:rsid w:val="004872A4"/>
    <w:rsid w:val="0048772B"/>
    <w:rsid w:val="00491526"/>
    <w:rsid w:val="00492699"/>
    <w:rsid w:val="004929AE"/>
    <w:rsid w:val="00493BE8"/>
    <w:rsid w:val="00493D08"/>
    <w:rsid w:val="00493E5C"/>
    <w:rsid w:val="00495527"/>
    <w:rsid w:val="00495CFB"/>
    <w:rsid w:val="0049629F"/>
    <w:rsid w:val="0049757C"/>
    <w:rsid w:val="004A0131"/>
    <w:rsid w:val="004A0499"/>
    <w:rsid w:val="004A1327"/>
    <w:rsid w:val="004A1349"/>
    <w:rsid w:val="004A1D75"/>
    <w:rsid w:val="004A2CAD"/>
    <w:rsid w:val="004A3601"/>
    <w:rsid w:val="004A43D9"/>
    <w:rsid w:val="004A4532"/>
    <w:rsid w:val="004A482D"/>
    <w:rsid w:val="004A4837"/>
    <w:rsid w:val="004A4C05"/>
    <w:rsid w:val="004A5F6C"/>
    <w:rsid w:val="004A6684"/>
    <w:rsid w:val="004A7E16"/>
    <w:rsid w:val="004B0BEC"/>
    <w:rsid w:val="004B13DC"/>
    <w:rsid w:val="004B145C"/>
    <w:rsid w:val="004B2DC4"/>
    <w:rsid w:val="004B3448"/>
    <w:rsid w:val="004B4C5F"/>
    <w:rsid w:val="004B4FE8"/>
    <w:rsid w:val="004B5914"/>
    <w:rsid w:val="004B6278"/>
    <w:rsid w:val="004B636F"/>
    <w:rsid w:val="004B7DE4"/>
    <w:rsid w:val="004C0005"/>
    <w:rsid w:val="004C0548"/>
    <w:rsid w:val="004C2E22"/>
    <w:rsid w:val="004C3899"/>
    <w:rsid w:val="004C50BA"/>
    <w:rsid w:val="004C53BF"/>
    <w:rsid w:val="004C61F6"/>
    <w:rsid w:val="004C62EC"/>
    <w:rsid w:val="004C70E3"/>
    <w:rsid w:val="004C7BF0"/>
    <w:rsid w:val="004C7DF7"/>
    <w:rsid w:val="004D0318"/>
    <w:rsid w:val="004D06E4"/>
    <w:rsid w:val="004D140E"/>
    <w:rsid w:val="004D2511"/>
    <w:rsid w:val="004D2BA2"/>
    <w:rsid w:val="004D3013"/>
    <w:rsid w:val="004D35E0"/>
    <w:rsid w:val="004D37A0"/>
    <w:rsid w:val="004D3AB9"/>
    <w:rsid w:val="004D4F6B"/>
    <w:rsid w:val="004D6372"/>
    <w:rsid w:val="004D6FCF"/>
    <w:rsid w:val="004E0E1B"/>
    <w:rsid w:val="004E1333"/>
    <w:rsid w:val="004E1832"/>
    <w:rsid w:val="004E47CD"/>
    <w:rsid w:val="004E4B83"/>
    <w:rsid w:val="004E6323"/>
    <w:rsid w:val="004E66AB"/>
    <w:rsid w:val="004E6B4E"/>
    <w:rsid w:val="004F2F67"/>
    <w:rsid w:val="004F34C7"/>
    <w:rsid w:val="004F3C70"/>
    <w:rsid w:val="00501B3A"/>
    <w:rsid w:val="005024C7"/>
    <w:rsid w:val="00502523"/>
    <w:rsid w:val="00502635"/>
    <w:rsid w:val="005027AB"/>
    <w:rsid w:val="00502BA1"/>
    <w:rsid w:val="00502FBD"/>
    <w:rsid w:val="0050319F"/>
    <w:rsid w:val="00503330"/>
    <w:rsid w:val="00503482"/>
    <w:rsid w:val="005035B2"/>
    <w:rsid w:val="00505566"/>
    <w:rsid w:val="00507075"/>
    <w:rsid w:val="00510A37"/>
    <w:rsid w:val="00511726"/>
    <w:rsid w:val="00512D0F"/>
    <w:rsid w:val="00513631"/>
    <w:rsid w:val="00513725"/>
    <w:rsid w:val="005137A6"/>
    <w:rsid w:val="00514E4E"/>
    <w:rsid w:val="00516C69"/>
    <w:rsid w:val="0051731F"/>
    <w:rsid w:val="00517555"/>
    <w:rsid w:val="00520824"/>
    <w:rsid w:val="00520AB8"/>
    <w:rsid w:val="0052125D"/>
    <w:rsid w:val="00521DAF"/>
    <w:rsid w:val="00521FC0"/>
    <w:rsid w:val="0052352F"/>
    <w:rsid w:val="00523B44"/>
    <w:rsid w:val="00523D4A"/>
    <w:rsid w:val="00525038"/>
    <w:rsid w:val="005251E1"/>
    <w:rsid w:val="00525413"/>
    <w:rsid w:val="00527177"/>
    <w:rsid w:val="00527901"/>
    <w:rsid w:val="00530956"/>
    <w:rsid w:val="00530B17"/>
    <w:rsid w:val="00531469"/>
    <w:rsid w:val="0053592C"/>
    <w:rsid w:val="00536798"/>
    <w:rsid w:val="0054068F"/>
    <w:rsid w:val="005408E4"/>
    <w:rsid w:val="005409C2"/>
    <w:rsid w:val="00541008"/>
    <w:rsid w:val="00541B85"/>
    <w:rsid w:val="00542DD5"/>
    <w:rsid w:val="00542F63"/>
    <w:rsid w:val="0054339F"/>
    <w:rsid w:val="005438C0"/>
    <w:rsid w:val="00543F6C"/>
    <w:rsid w:val="00544822"/>
    <w:rsid w:val="00544F9D"/>
    <w:rsid w:val="00550362"/>
    <w:rsid w:val="00550772"/>
    <w:rsid w:val="00550B6C"/>
    <w:rsid w:val="00550F38"/>
    <w:rsid w:val="005520B1"/>
    <w:rsid w:val="0055267D"/>
    <w:rsid w:val="00552945"/>
    <w:rsid w:val="00552C35"/>
    <w:rsid w:val="005532AC"/>
    <w:rsid w:val="005536FD"/>
    <w:rsid w:val="00553F1B"/>
    <w:rsid w:val="00556F3C"/>
    <w:rsid w:val="00557D19"/>
    <w:rsid w:val="00561BF8"/>
    <w:rsid w:val="00561E43"/>
    <w:rsid w:val="0056241E"/>
    <w:rsid w:val="005625F7"/>
    <w:rsid w:val="00562F91"/>
    <w:rsid w:val="0056311D"/>
    <w:rsid w:val="005636F3"/>
    <w:rsid w:val="0056378E"/>
    <w:rsid w:val="0056653E"/>
    <w:rsid w:val="00566C7D"/>
    <w:rsid w:val="00566E3D"/>
    <w:rsid w:val="00566E61"/>
    <w:rsid w:val="005671CC"/>
    <w:rsid w:val="0056742F"/>
    <w:rsid w:val="00570326"/>
    <w:rsid w:val="005704AA"/>
    <w:rsid w:val="00571881"/>
    <w:rsid w:val="00571D70"/>
    <w:rsid w:val="00571F0F"/>
    <w:rsid w:val="005723C9"/>
    <w:rsid w:val="00572C0D"/>
    <w:rsid w:val="00575FCA"/>
    <w:rsid w:val="00576917"/>
    <w:rsid w:val="005774C9"/>
    <w:rsid w:val="005774F3"/>
    <w:rsid w:val="00581225"/>
    <w:rsid w:val="00581D75"/>
    <w:rsid w:val="00582E32"/>
    <w:rsid w:val="005834F6"/>
    <w:rsid w:val="00583663"/>
    <w:rsid w:val="005845D4"/>
    <w:rsid w:val="00585B5C"/>
    <w:rsid w:val="00585FA0"/>
    <w:rsid w:val="00586868"/>
    <w:rsid w:val="005870F6"/>
    <w:rsid w:val="00587CC6"/>
    <w:rsid w:val="00591571"/>
    <w:rsid w:val="00592904"/>
    <w:rsid w:val="005934F4"/>
    <w:rsid w:val="00594A66"/>
    <w:rsid w:val="00595C57"/>
    <w:rsid w:val="00595E5B"/>
    <w:rsid w:val="00597F87"/>
    <w:rsid w:val="005A00A6"/>
    <w:rsid w:val="005A04D3"/>
    <w:rsid w:val="005A1B17"/>
    <w:rsid w:val="005A1DA3"/>
    <w:rsid w:val="005A20AB"/>
    <w:rsid w:val="005A269F"/>
    <w:rsid w:val="005A2905"/>
    <w:rsid w:val="005A297B"/>
    <w:rsid w:val="005A2EF0"/>
    <w:rsid w:val="005A3819"/>
    <w:rsid w:val="005A3C25"/>
    <w:rsid w:val="005A3D5B"/>
    <w:rsid w:val="005A42BA"/>
    <w:rsid w:val="005A4F30"/>
    <w:rsid w:val="005A5AF4"/>
    <w:rsid w:val="005A603D"/>
    <w:rsid w:val="005A708A"/>
    <w:rsid w:val="005A7B27"/>
    <w:rsid w:val="005A7DEB"/>
    <w:rsid w:val="005B0D95"/>
    <w:rsid w:val="005B13CD"/>
    <w:rsid w:val="005B18A2"/>
    <w:rsid w:val="005B1C87"/>
    <w:rsid w:val="005B2C3E"/>
    <w:rsid w:val="005B32CE"/>
    <w:rsid w:val="005B4BCA"/>
    <w:rsid w:val="005B6142"/>
    <w:rsid w:val="005B7828"/>
    <w:rsid w:val="005C093B"/>
    <w:rsid w:val="005C0DCD"/>
    <w:rsid w:val="005C1143"/>
    <w:rsid w:val="005C1ADC"/>
    <w:rsid w:val="005C1FCF"/>
    <w:rsid w:val="005C2893"/>
    <w:rsid w:val="005C2B2F"/>
    <w:rsid w:val="005C2C36"/>
    <w:rsid w:val="005C2D93"/>
    <w:rsid w:val="005C40C7"/>
    <w:rsid w:val="005C40FF"/>
    <w:rsid w:val="005C4CAC"/>
    <w:rsid w:val="005C54A5"/>
    <w:rsid w:val="005C65B2"/>
    <w:rsid w:val="005D0699"/>
    <w:rsid w:val="005D1438"/>
    <w:rsid w:val="005D1F21"/>
    <w:rsid w:val="005D2C62"/>
    <w:rsid w:val="005D3CFF"/>
    <w:rsid w:val="005D44A4"/>
    <w:rsid w:val="005D459A"/>
    <w:rsid w:val="005D49D5"/>
    <w:rsid w:val="005D4B42"/>
    <w:rsid w:val="005D5703"/>
    <w:rsid w:val="005D6128"/>
    <w:rsid w:val="005E0197"/>
    <w:rsid w:val="005E0772"/>
    <w:rsid w:val="005E186B"/>
    <w:rsid w:val="005E2698"/>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73AD"/>
    <w:rsid w:val="006101DF"/>
    <w:rsid w:val="0061033C"/>
    <w:rsid w:val="00611B31"/>
    <w:rsid w:val="00612062"/>
    <w:rsid w:val="006128E4"/>
    <w:rsid w:val="0061318C"/>
    <w:rsid w:val="0061382C"/>
    <w:rsid w:val="00614F5C"/>
    <w:rsid w:val="006166CB"/>
    <w:rsid w:val="00616C1E"/>
    <w:rsid w:val="00616E09"/>
    <w:rsid w:val="00616F76"/>
    <w:rsid w:val="00617E96"/>
    <w:rsid w:val="006202A6"/>
    <w:rsid w:val="006217AD"/>
    <w:rsid w:val="00621FA3"/>
    <w:rsid w:val="006222D8"/>
    <w:rsid w:val="00623987"/>
    <w:rsid w:val="00624FA6"/>
    <w:rsid w:val="00630C7D"/>
    <w:rsid w:val="00631174"/>
    <w:rsid w:val="006311CF"/>
    <w:rsid w:val="006319ED"/>
    <w:rsid w:val="00631C31"/>
    <w:rsid w:val="00632199"/>
    <w:rsid w:val="00632B7A"/>
    <w:rsid w:val="006347A5"/>
    <w:rsid w:val="00634C3B"/>
    <w:rsid w:val="00635D8C"/>
    <w:rsid w:val="0063650E"/>
    <w:rsid w:val="00636BAD"/>
    <w:rsid w:val="00637111"/>
    <w:rsid w:val="00637345"/>
    <w:rsid w:val="00640A83"/>
    <w:rsid w:val="006413B1"/>
    <w:rsid w:val="00641B7E"/>
    <w:rsid w:val="00641D2E"/>
    <w:rsid w:val="00641DAE"/>
    <w:rsid w:val="0064375C"/>
    <w:rsid w:val="00643CFE"/>
    <w:rsid w:val="00644A5C"/>
    <w:rsid w:val="00645C65"/>
    <w:rsid w:val="00646A82"/>
    <w:rsid w:val="00650285"/>
    <w:rsid w:val="0065086C"/>
    <w:rsid w:val="00651AB2"/>
    <w:rsid w:val="00651B78"/>
    <w:rsid w:val="00654314"/>
    <w:rsid w:val="006563E4"/>
    <w:rsid w:val="006569FF"/>
    <w:rsid w:val="00656B24"/>
    <w:rsid w:val="00656E6C"/>
    <w:rsid w:val="00657475"/>
    <w:rsid w:val="0066071D"/>
    <w:rsid w:val="00661373"/>
    <w:rsid w:val="00661583"/>
    <w:rsid w:val="006625DD"/>
    <w:rsid w:val="006626FC"/>
    <w:rsid w:val="006635C9"/>
    <w:rsid w:val="006636BC"/>
    <w:rsid w:val="00664114"/>
    <w:rsid w:val="0066432A"/>
    <w:rsid w:val="006646EB"/>
    <w:rsid w:val="00665A8F"/>
    <w:rsid w:val="00666255"/>
    <w:rsid w:val="0066783C"/>
    <w:rsid w:val="00667C7D"/>
    <w:rsid w:val="006741BA"/>
    <w:rsid w:val="00674EB1"/>
    <w:rsid w:val="00674F06"/>
    <w:rsid w:val="00677A31"/>
    <w:rsid w:val="006800FD"/>
    <w:rsid w:val="00680409"/>
    <w:rsid w:val="00681AA7"/>
    <w:rsid w:val="00681FE6"/>
    <w:rsid w:val="00682DBD"/>
    <w:rsid w:val="00683216"/>
    <w:rsid w:val="006836BD"/>
    <w:rsid w:val="00683C5B"/>
    <w:rsid w:val="00685115"/>
    <w:rsid w:val="0068641B"/>
    <w:rsid w:val="00686B53"/>
    <w:rsid w:val="0068748F"/>
    <w:rsid w:val="006912E7"/>
    <w:rsid w:val="00691A15"/>
    <w:rsid w:val="00691F13"/>
    <w:rsid w:val="006924AE"/>
    <w:rsid w:val="006927A6"/>
    <w:rsid w:val="006931B7"/>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4370"/>
    <w:rsid w:val="006A63CE"/>
    <w:rsid w:val="006A63FC"/>
    <w:rsid w:val="006A6690"/>
    <w:rsid w:val="006B01BB"/>
    <w:rsid w:val="006B0829"/>
    <w:rsid w:val="006B1D25"/>
    <w:rsid w:val="006B23D1"/>
    <w:rsid w:val="006B398A"/>
    <w:rsid w:val="006B4472"/>
    <w:rsid w:val="006B6C14"/>
    <w:rsid w:val="006B6E8A"/>
    <w:rsid w:val="006B725E"/>
    <w:rsid w:val="006B74C2"/>
    <w:rsid w:val="006C0745"/>
    <w:rsid w:val="006C12D3"/>
    <w:rsid w:val="006C19CE"/>
    <w:rsid w:val="006C1DD1"/>
    <w:rsid w:val="006C2077"/>
    <w:rsid w:val="006C2A2C"/>
    <w:rsid w:val="006C2BE7"/>
    <w:rsid w:val="006C2E5C"/>
    <w:rsid w:val="006C61C5"/>
    <w:rsid w:val="006C7032"/>
    <w:rsid w:val="006C73F7"/>
    <w:rsid w:val="006D0833"/>
    <w:rsid w:val="006D0E31"/>
    <w:rsid w:val="006D11B5"/>
    <w:rsid w:val="006D1FA3"/>
    <w:rsid w:val="006D1FD6"/>
    <w:rsid w:val="006D23F7"/>
    <w:rsid w:val="006D3013"/>
    <w:rsid w:val="006D3702"/>
    <w:rsid w:val="006D371B"/>
    <w:rsid w:val="006D3D55"/>
    <w:rsid w:val="006D3F46"/>
    <w:rsid w:val="006D542C"/>
    <w:rsid w:val="006D6A20"/>
    <w:rsid w:val="006D7284"/>
    <w:rsid w:val="006D7B84"/>
    <w:rsid w:val="006D7EBF"/>
    <w:rsid w:val="006E20ED"/>
    <w:rsid w:val="006E3429"/>
    <w:rsid w:val="006E37E6"/>
    <w:rsid w:val="006E51E4"/>
    <w:rsid w:val="006E5F83"/>
    <w:rsid w:val="006E660D"/>
    <w:rsid w:val="006E7463"/>
    <w:rsid w:val="006F1EC4"/>
    <w:rsid w:val="006F2FBF"/>
    <w:rsid w:val="006F3001"/>
    <w:rsid w:val="006F4AC4"/>
    <w:rsid w:val="006F4CCF"/>
    <w:rsid w:val="006F692C"/>
    <w:rsid w:val="006F6F5E"/>
    <w:rsid w:val="006F7060"/>
    <w:rsid w:val="00700BD7"/>
    <w:rsid w:val="00701680"/>
    <w:rsid w:val="007025A3"/>
    <w:rsid w:val="00703916"/>
    <w:rsid w:val="00703FCA"/>
    <w:rsid w:val="0070450F"/>
    <w:rsid w:val="00704CCF"/>
    <w:rsid w:val="00704FEA"/>
    <w:rsid w:val="00705B99"/>
    <w:rsid w:val="00705BA7"/>
    <w:rsid w:val="007068FC"/>
    <w:rsid w:val="0070691B"/>
    <w:rsid w:val="00706F77"/>
    <w:rsid w:val="007070C8"/>
    <w:rsid w:val="0071011F"/>
    <w:rsid w:val="0071103C"/>
    <w:rsid w:val="00711558"/>
    <w:rsid w:val="00712505"/>
    <w:rsid w:val="00712879"/>
    <w:rsid w:val="00712B7B"/>
    <w:rsid w:val="00712BC8"/>
    <w:rsid w:val="0071300D"/>
    <w:rsid w:val="00713AEA"/>
    <w:rsid w:val="00713C9A"/>
    <w:rsid w:val="0071459E"/>
    <w:rsid w:val="0071471E"/>
    <w:rsid w:val="007147A2"/>
    <w:rsid w:val="00714960"/>
    <w:rsid w:val="0071542F"/>
    <w:rsid w:val="0071579E"/>
    <w:rsid w:val="0071630A"/>
    <w:rsid w:val="00716343"/>
    <w:rsid w:val="00716386"/>
    <w:rsid w:val="00717D5D"/>
    <w:rsid w:val="007209DE"/>
    <w:rsid w:val="007234D4"/>
    <w:rsid w:val="0072506C"/>
    <w:rsid w:val="0072584D"/>
    <w:rsid w:val="0072651B"/>
    <w:rsid w:val="00726DD9"/>
    <w:rsid w:val="00730551"/>
    <w:rsid w:val="0073261A"/>
    <w:rsid w:val="00732F7B"/>
    <w:rsid w:val="0073382E"/>
    <w:rsid w:val="00734795"/>
    <w:rsid w:val="00734F01"/>
    <w:rsid w:val="00735263"/>
    <w:rsid w:val="00735B17"/>
    <w:rsid w:val="00735CD7"/>
    <w:rsid w:val="0073647D"/>
    <w:rsid w:val="0073708C"/>
    <w:rsid w:val="0074043F"/>
    <w:rsid w:val="00740DEE"/>
    <w:rsid w:val="00742630"/>
    <w:rsid w:val="007451D1"/>
    <w:rsid w:val="00745AF7"/>
    <w:rsid w:val="00746419"/>
    <w:rsid w:val="0074730A"/>
    <w:rsid w:val="00750AA0"/>
    <w:rsid w:val="00750BC0"/>
    <w:rsid w:val="00751EED"/>
    <w:rsid w:val="007530D8"/>
    <w:rsid w:val="0075322D"/>
    <w:rsid w:val="00753522"/>
    <w:rsid w:val="00753922"/>
    <w:rsid w:val="00753D69"/>
    <w:rsid w:val="007544E0"/>
    <w:rsid w:val="007546D0"/>
    <w:rsid w:val="007569FA"/>
    <w:rsid w:val="00756E57"/>
    <w:rsid w:val="00757607"/>
    <w:rsid w:val="0075788A"/>
    <w:rsid w:val="00757BD5"/>
    <w:rsid w:val="00757CE3"/>
    <w:rsid w:val="0076038C"/>
    <w:rsid w:val="00760D2F"/>
    <w:rsid w:val="007627BD"/>
    <w:rsid w:val="00762C02"/>
    <w:rsid w:val="007639DD"/>
    <w:rsid w:val="00763FBE"/>
    <w:rsid w:val="007646CE"/>
    <w:rsid w:val="00764C92"/>
    <w:rsid w:val="00765D5A"/>
    <w:rsid w:val="00766916"/>
    <w:rsid w:val="0076692F"/>
    <w:rsid w:val="00766D16"/>
    <w:rsid w:val="00766F6B"/>
    <w:rsid w:val="00767DBB"/>
    <w:rsid w:val="00771931"/>
    <w:rsid w:val="00771A4B"/>
    <w:rsid w:val="007723C9"/>
    <w:rsid w:val="0077256D"/>
    <w:rsid w:val="00772732"/>
    <w:rsid w:val="00772805"/>
    <w:rsid w:val="00773D6E"/>
    <w:rsid w:val="00773D86"/>
    <w:rsid w:val="007751ED"/>
    <w:rsid w:val="00776434"/>
    <w:rsid w:val="0077701C"/>
    <w:rsid w:val="00777EAF"/>
    <w:rsid w:val="00780C9C"/>
    <w:rsid w:val="007829F8"/>
    <w:rsid w:val="0078422F"/>
    <w:rsid w:val="0078484B"/>
    <w:rsid w:val="007852B9"/>
    <w:rsid w:val="007859C8"/>
    <w:rsid w:val="00786262"/>
    <w:rsid w:val="007871EC"/>
    <w:rsid w:val="00790011"/>
    <w:rsid w:val="00790ABF"/>
    <w:rsid w:val="00790EF8"/>
    <w:rsid w:val="00792B43"/>
    <w:rsid w:val="00792DA5"/>
    <w:rsid w:val="00794326"/>
    <w:rsid w:val="0079492B"/>
    <w:rsid w:val="00795726"/>
    <w:rsid w:val="00796533"/>
    <w:rsid w:val="007970F6"/>
    <w:rsid w:val="0079738E"/>
    <w:rsid w:val="0079739E"/>
    <w:rsid w:val="007A0186"/>
    <w:rsid w:val="007A0705"/>
    <w:rsid w:val="007A1CEB"/>
    <w:rsid w:val="007A263E"/>
    <w:rsid w:val="007A2EC9"/>
    <w:rsid w:val="007A30FF"/>
    <w:rsid w:val="007A3409"/>
    <w:rsid w:val="007A4042"/>
    <w:rsid w:val="007A45D9"/>
    <w:rsid w:val="007A505C"/>
    <w:rsid w:val="007A52AD"/>
    <w:rsid w:val="007A791A"/>
    <w:rsid w:val="007A7CF4"/>
    <w:rsid w:val="007B0A1E"/>
    <w:rsid w:val="007B103F"/>
    <w:rsid w:val="007B2022"/>
    <w:rsid w:val="007B2B4E"/>
    <w:rsid w:val="007B3F5D"/>
    <w:rsid w:val="007B4710"/>
    <w:rsid w:val="007B5546"/>
    <w:rsid w:val="007B7C70"/>
    <w:rsid w:val="007B7F8F"/>
    <w:rsid w:val="007C1EA7"/>
    <w:rsid w:val="007C1FDC"/>
    <w:rsid w:val="007C2FB3"/>
    <w:rsid w:val="007C3D25"/>
    <w:rsid w:val="007C3D50"/>
    <w:rsid w:val="007C3F91"/>
    <w:rsid w:val="007C46CD"/>
    <w:rsid w:val="007C4849"/>
    <w:rsid w:val="007C4BDA"/>
    <w:rsid w:val="007C53BC"/>
    <w:rsid w:val="007C6256"/>
    <w:rsid w:val="007C663C"/>
    <w:rsid w:val="007C6A34"/>
    <w:rsid w:val="007C6BE1"/>
    <w:rsid w:val="007C7151"/>
    <w:rsid w:val="007C7AC6"/>
    <w:rsid w:val="007C7AE8"/>
    <w:rsid w:val="007D06D3"/>
    <w:rsid w:val="007D0EB7"/>
    <w:rsid w:val="007D1425"/>
    <w:rsid w:val="007D1A92"/>
    <w:rsid w:val="007D1D94"/>
    <w:rsid w:val="007D2154"/>
    <w:rsid w:val="007D25D3"/>
    <w:rsid w:val="007D267B"/>
    <w:rsid w:val="007D26AC"/>
    <w:rsid w:val="007D2B33"/>
    <w:rsid w:val="007D2E80"/>
    <w:rsid w:val="007D4689"/>
    <w:rsid w:val="007D6C6B"/>
    <w:rsid w:val="007E144E"/>
    <w:rsid w:val="007E3A88"/>
    <w:rsid w:val="007E3E41"/>
    <w:rsid w:val="007E442F"/>
    <w:rsid w:val="007E480B"/>
    <w:rsid w:val="007E4B02"/>
    <w:rsid w:val="007E5940"/>
    <w:rsid w:val="007E5D6B"/>
    <w:rsid w:val="007E69EE"/>
    <w:rsid w:val="007E7206"/>
    <w:rsid w:val="007F14EE"/>
    <w:rsid w:val="007F1A22"/>
    <w:rsid w:val="007F206B"/>
    <w:rsid w:val="007F2846"/>
    <w:rsid w:val="007F3E52"/>
    <w:rsid w:val="007F4D96"/>
    <w:rsid w:val="007F6658"/>
    <w:rsid w:val="007F6AD2"/>
    <w:rsid w:val="007F736D"/>
    <w:rsid w:val="007F7890"/>
    <w:rsid w:val="00800DA5"/>
    <w:rsid w:val="00801DA4"/>
    <w:rsid w:val="00802834"/>
    <w:rsid w:val="00803CB7"/>
    <w:rsid w:val="008046E2"/>
    <w:rsid w:val="00804920"/>
    <w:rsid w:val="008053AB"/>
    <w:rsid w:val="008105BA"/>
    <w:rsid w:val="00811B33"/>
    <w:rsid w:val="0081247E"/>
    <w:rsid w:val="00813006"/>
    <w:rsid w:val="008130D8"/>
    <w:rsid w:val="00813229"/>
    <w:rsid w:val="00814835"/>
    <w:rsid w:val="0081542F"/>
    <w:rsid w:val="0081558E"/>
    <w:rsid w:val="00815D4A"/>
    <w:rsid w:val="00815E60"/>
    <w:rsid w:val="00816A74"/>
    <w:rsid w:val="00817BB4"/>
    <w:rsid w:val="00820A11"/>
    <w:rsid w:val="008218B2"/>
    <w:rsid w:val="00821F99"/>
    <w:rsid w:val="008220E2"/>
    <w:rsid w:val="008226EE"/>
    <w:rsid w:val="00822D27"/>
    <w:rsid w:val="008246DE"/>
    <w:rsid w:val="0082586A"/>
    <w:rsid w:val="0082618D"/>
    <w:rsid w:val="008268E2"/>
    <w:rsid w:val="00826FAE"/>
    <w:rsid w:val="00827C50"/>
    <w:rsid w:val="00830838"/>
    <w:rsid w:val="00831138"/>
    <w:rsid w:val="008317EB"/>
    <w:rsid w:val="00832488"/>
    <w:rsid w:val="00832C80"/>
    <w:rsid w:val="008336AB"/>
    <w:rsid w:val="00835190"/>
    <w:rsid w:val="008356E9"/>
    <w:rsid w:val="00835C42"/>
    <w:rsid w:val="00836D89"/>
    <w:rsid w:val="0083751B"/>
    <w:rsid w:val="0084012D"/>
    <w:rsid w:val="00840B57"/>
    <w:rsid w:val="00840CF4"/>
    <w:rsid w:val="00841010"/>
    <w:rsid w:val="00843285"/>
    <w:rsid w:val="00843A6C"/>
    <w:rsid w:val="00844696"/>
    <w:rsid w:val="00844D8E"/>
    <w:rsid w:val="0084579A"/>
    <w:rsid w:val="00845FE9"/>
    <w:rsid w:val="00846DFE"/>
    <w:rsid w:val="0084759C"/>
    <w:rsid w:val="008504CA"/>
    <w:rsid w:val="00850A09"/>
    <w:rsid w:val="00851AFF"/>
    <w:rsid w:val="00852284"/>
    <w:rsid w:val="008527A1"/>
    <w:rsid w:val="00852B4E"/>
    <w:rsid w:val="0085397B"/>
    <w:rsid w:val="0085457D"/>
    <w:rsid w:val="00854CEC"/>
    <w:rsid w:val="0085527C"/>
    <w:rsid w:val="00855511"/>
    <w:rsid w:val="0085585C"/>
    <w:rsid w:val="00855CE1"/>
    <w:rsid w:val="00856801"/>
    <w:rsid w:val="00857017"/>
    <w:rsid w:val="00857C44"/>
    <w:rsid w:val="00857FBC"/>
    <w:rsid w:val="00860D1D"/>
    <w:rsid w:val="00863BC9"/>
    <w:rsid w:val="00863BD0"/>
    <w:rsid w:val="008642AF"/>
    <w:rsid w:val="0086520E"/>
    <w:rsid w:val="00865D74"/>
    <w:rsid w:val="00866A2A"/>
    <w:rsid w:val="008706F0"/>
    <w:rsid w:val="00871160"/>
    <w:rsid w:val="00871B25"/>
    <w:rsid w:val="0087245F"/>
    <w:rsid w:val="00872AE0"/>
    <w:rsid w:val="008731FF"/>
    <w:rsid w:val="00874323"/>
    <w:rsid w:val="0087443C"/>
    <w:rsid w:val="00874D49"/>
    <w:rsid w:val="00876360"/>
    <w:rsid w:val="00877C12"/>
    <w:rsid w:val="008812C6"/>
    <w:rsid w:val="00881C44"/>
    <w:rsid w:val="0088294B"/>
    <w:rsid w:val="0088708E"/>
    <w:rsid w:val="00887679"/>
    <w:rsid w:val="008902E7"/>
    <w:rsid w:val="00891791"/>
    <w:rsid w:val="00891D69"/>
    <w:rsid w:val="00892AF6"/>
    <w:rsid w:val="008936EF"/>
    <w:rsid w:val="0089420A"/>
    <w:rsid w:val="00894292"/>
    <w:rsid w:val="008949F2"/>
    <w:rsid w:val="00896945"/>
    <w:rsid w:val="008A00C3"/>
    <w:rsid w:val="008A034B"/>
    <w:rsid w:val="008A04DD"/>
    <w:rsid w:val="008A082B"/>
    <w:rsid w:val="008A0DE1"/>
    <w:rsid w:val="008A11A9"/>
    <w:rsid w:val="008A28D3"/>
    <w:rsid w:val="008A2E30"/>
    <w:rsid w:val="008A3107"/>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DC3"/>
    <w:rsid w:val="008E66A0"/>
    <w:rsid w:val="008E6E93"/>
    <w:rsid w:val="008E7222"/>
    <w:rsid w:val="008E74AA"/>
    <w:rsid w:val="008E79A0"/>
    <w:rsid w:val="008E7D87"/>
    <w:rsid w:val="008F2031"/>
    <w:rsid w:val="008F26AE"/>
    <w:rsid w:val="008F4811"/>
    <w:rsid w:val="008F4EFB"/>
    <w:rsid w:val="008F56D2"/>
    <w:rsid w:val="008F6F3A"/>
    <w:rsid w:val="008F74E8"/>
    <w:rsid w:val="00900591"/>
    <w:rsid w:val="0090072A"/>
    <w:rsid w:val="00901A5F"/>
    <w:rsid w:val="009027F3"/>
    <w:rsid w:val="009034E7"/>
    <w:rsid w:val="00904923"/>
    <w:rsid w:val="00906160"/>
    <w:rsid w:val="00907769"/>
    <w:rsid w:val="00907DF8"/>
    <w:rsid w:val="00911202"/>
    <w:rsid w:val="0091158F"/>
    <w:rsid w:val="00915771"/>
    <w:rsid w:val="009161D4"/>
    <w:rsid w:val="009162E6"/>
    <w:rsid w:val="009166F7"/>
    <w:rsid w:val="009211BF"/>
    <w:rsid w:val="009212B9"/>
    <w:rsid w:val="009217AE"/>
    <w:rsid w:val="00921CDA"/>
    <w:rsid w:val="00922449"/>
    <w:rsid w:val="009227FE"/>
    <w:rsid w:val="009235C4"/>
    <w:rsid w:val="00923698"/>
    <w:rsid w:val="00923759"/>
    <w:rsid w:val="009238BE"/>
    <w:rsid w:val="00924238"/>
    <w:rsid w:val="00924478"/>
    <w:rsid w:val="00924865"/>
    <w:rsid w:val="00924A97"/>
    <w:rsid w:val="009252BC"/>
    <w:rsid w:val="00925B55"/>
    <w:rsid w:val="00926FA5"/>
    <w:rsid w:val="00927A19"/>
    <w:rsid w:val="0093062C"/>
    <w:rsid w:val="00930D4B"/>
    <w:rsid w:val="0093121D"/>
    <w:rsid w:val="009313C9"/>
    <w:rsid w:val="0093211F"/>
    <w:rsid w:val="00932E7E"/>
    <w:rsid w:val="00933667"/>
    <w:rsid w:val="00936D5B"/>
    <w:rsid w:val="00936F4C"/>
    <w:rsid w:val="0093704E"/>
    <w:rsid w:val="009379AE"/>
    <w:rsid w:val="00940F76"/>
    <w:rsid w:val="009418B1"/>
    <w:rsid w:val="00941BDE"/>
    <w:rsid w:val="0094208E"/>
    <w:rsid w:val="00942D72"/>
    <w:rsid w:val="00942DDB"/>
    <w:rsid w:val="009446B4"/>
    <w:rsid w:val="00947469"/>
    <w:rsid w:val="0094752C"/>
    <w:rsid w:val="00947A52"/>
    <w:rsid w:val="00947DAE"/>
    <w:rsid w:val="00947EBB"/>
    <w:rsid w:val="00950390"/>
    <w:rsid w:val="00952A0B"/>
    <w:rsid w:val="009533A6"/>
    <w:rsid w:val="00953931"/>
    <w:rsid w:val="009540DC"/>
    <w:rsid w:val="00954804"/>
    <w:rsid w:val="009553B5"/>
    <w:rsid w:val="00955D5B"/>
    <w:rsid w:val="00956BEF"/>
    <w:rsid w:val="00956EF0"/>
    <w:rsid w:val="0095751B"/>
    <w:rsid w:val="009577CC"/>
    <w:rsid w:val="00961ABD"/>
    <w:rsid w:val="00962BE7"/>
    <w:rsid w:val="00965136"/>
    <w:rsid w:val="009654DB"/>
    <w:rsid w:val="00965A1C"/>
    <w:rsid w:val="00965C72"/>
    <w:rsid w:val="00965EB6"/>
    <w:rsid w:val="00966071"/>
    <w:rsid w:val="00966E39"/>
    <w:rsid w:val="009671DA"/>
    <w:rsid w:val="00970EA1"/>
    <w:rsid w:val="009733EC"/>
    <w:rsid w:val="009737B9"/>
    <w:rsid w:val="00975608"/>
    <w:rsid w:val="009757C7"/>
    <w:rsid w:val="00975894"/>
    <w:rsid w:val="00976921"/>
    <w:rsid w:val="00977686"/>
    <w:rsid w:val="009779A4"/>
    <w:rsid w:val="0098011C"/>
    <w:rsid w:val="00982047"/>
    <w:rsid w:val="00982AFF"/>
    <w:rsid w:val="00985F62"/>
    <w:rsid w:val="009867A2"/>
    <w:rsid w:val="00986BFD"/>
    <w:rsid w:val="009873D6"/>
    <w:rsid w:val="00987584"/>
    <w:rsid w:val="00987C2E"/>
    <w:rsid w:val="0099005B"/>
    <w:rsid w:val="00994110"/>
    <w:rsid w:val="00994446"/>
    <w:rsid w:val="009956B2"/>
    <w:rsid w:val="00997552"/>
    <w:rsid w:val="009A053E"/>
    <w:rsid w:val="009A0770"/>
    <w:rsid w:val="009A1DB9"/>
    <w:rsid w:val="009A3BDC"/>
    <w:rsid w:val="009A3EB1"/>
    <w:rsid w:val="009A5345"/>
    <w:rsid w:val="009A69AE"/>
    <w:rsid w:val="009A6B5B"/>
    <w:rsid w:val="009A7776"/>
    <w:rsid w:val="009B03CA"/>
    <w:rsid w:val="009B04A3"/>
    <w:rsid w:val="009B06BF"/>
    <w:rsid w:val="009B1A10"/>
    <w:rsid w:val="009B2C90"/>
    <w:rsid w:val="009B3858"/>
    <w:rsid w:val="009B3D2F"/>
    <w:rsid w:val="009B431E"/>
    <w:rsid w:val="009B4446"/>
    <w:rsid w:val="009B4FEF"/>
    <w:rsid w:val="009B5B1E"/>
    <w:rsid w:val="009B67C4"/>
    <w:rsid w:val="009B6B53"/>
    <w:rsid w:val="009B6BB4"/>
    <w:rsid w:val="009B73D9"/>
    <w:rsid w:val="009B73EF"/>
    <w:rsid w:val="009B75CB"/>
    <w:rsid w:val="009B7B7D"/>
    <w:rsid w:val="009C068C"/>
    <w:rsid w:val="009C179A"/>
    <w:rsid w:val="009C318B"/>
    <w:rsid w:val="009C3D2F"/>
    <w:rsid w:val="009C567D"/>
    <w:rsid w:val="009C5E75"/>
    <w:rsid w:val="009C696F"/>
    <w:rsid w:val="009C6D75"/>
    <w:rsid w:val="009C7228"/>
    <w:rsid w:val="009D0573"/>
    <w:rsid w:val="009D1687"/>
    <w:rsid w:val="009D246C"/>
    <w:rsid w:val="009D371C"/>
    <w:rsid w:val="009D3A78"/>
    <w:rsid w:val="009D476F"/>
    <w:rsid w:val="009D5003"/>
    <w:rsid w:val="009D562A"/>
    <w:rsid w:val="009D5CDD"/>
    <w:rsid w:val="009D60E7"/>
    <w:rsid w:val="009D670F"/>
    <w:rsid w:val="009D6E2D"/>
    <w:rsid w:val="009D75FE"/>
    <w:rsid w:val="009E0907"/>
    <w:rsid w:val="009E0ADF"/>
    <w:rsid w:val="009E1586"/>
    <w:rsid w:val="009E1B3C"/>
    <w:rsid w:val="009E1DCA"/>
    <w:rsid w:val="009E30B0"/>
    <w:rsid w:val="009E3572"/>
    <w:rsid w:val="009E4AC0"/>
    <w:rsid w:val="009E5D73"/>
    <w:rsid w:val="009E6258"/>
    <w:rsid w:val="009E63E9"/>
    <w:rsid w:val="009E7675"/>
    <w:rsid w:val="009E7D7D"/>
    <w:rsid w:val="009F0EB1"/>
    <w:rsid w:val="009F10F5"/>
    <w:rsid w:val="009F177E"/>
    <w:rsid w:val="009F1A75"/>
    <w:rsid w:val="009F2EBB"/>
    <w:rsid w:val="009F511E"/>
    <w:rsid w:val="009F639F"/>
    <w:rsid w:val="009F7F40"/>
    <w:rsid w:val="00A002FB"/>
    <w:rsid w:val="00A0038F"/>
    <w:rsid w:val="00A009A1"/>
    <w:rsid w:val="00A01A74"/>
    <w:rsid w:val="00A01D1C"/>
    <w:rsid w:val="00A02423"/>
    <w:rsid w:val="00A03AB5"/>
    <w:rsid w:val="00A0557D"/>
    <w:rsid w:val="00A0583C"/>
    <w:rsid w:val="00A058A1"/>
    <w:rsid w:val="00A0627F"/>
    <w:rsid w:val="00A06AB5"/>
    <w:rsid w:val="00A06C8F"/>
    <w:rsid w:val="00A06D1F"/>
    <w:rsid w:val="00A070F8"/>
    <w:rsid w:val="00A0722E"/>
    <w:rsid w:val="00A077CC"/>
    <w:rsid w:val="00A10E21"/>
    <w:rsid w:val="00A10E6C"/>
    <w:rsid w:val="00A1124E"/>
    <w:rsid w:val="00A120E1"/>
    <w:rsid w:val="00A1489B"/>
    <w:rsid w:val="00A1673D"/>
    <w:rsid w:val="00A1699E"/>
    <w:rsid w:val="00A16F37"/>
    <w:rsid w:val="00A204ED"/>
    <w:rsid w:val="00A208C1"/>
    <w:rsid w:val="00A20A08"/>
    <w:rsid w:val="00A2328D"/>
    <w:rsid w:val="00A24FF5"/>
    <w:rsid w:val="00A250EB"/>
    <w:rsid w:val="00A26A12"/>
    <w:rsid w:val="00A27B7E"/>
    <w:rsid w:val="00A307CB"/>
    <w:rsid w:val="00A30965"/>
    <w:rsid w:val="00A31093"/>
    <w:rsid w:val="00A3198F"/>
    <w:rsid w:val="00A32E65"/>
    <w:rsid w:val="00A33790"/>
    <w:rsid w:val="00A3390C"/>
    <w:rsid w:val="00A33CA5"/>
    <w:rsid w:val="00A37838"/>
    <w:rsid w:val="00A40472"/>
    <w:rsid w:val="00A4095C"/>
    <w:rsid w:val="00A416E6"/>
    <w:rsid w:val="00A4307F"/>
    <w:rsid w:val="00A44716"/>
    <w:rsid w:val="00A45C3D"/>
    <w:rsid w:val="00A46667"/>
    <w:rsid w:val="00A46D94"/>
    <w:rsid w:val="00A47069"/>
    <w:rsid w:val="00A472D2"/>
    <w:rsid w:val="00A474C8"/>
    <w:rsid w:val="00A47D4B"/>
    <w:rsid w:val="00A50DE4"/>
    <w:rsid w:val="00A514E9"/>
    <w:rsid w:val="00A5289C"/>
    <w:rsid w:val="00A52CCD"/>
    <w:rsid w:val="00A531B5"/>
    <w:rsid w:val="00A551B4"/>
    <w:rsid w:val="00A55EFB"/>
    <w:rsid w:val="00A56A8A"/>
    <w:rsid w:val="00A56D8E"/>
    <w:rsid w:val="00A635A7"/>
    <w:rsid w:val="00A6420C"/>
    <w:rsid w:val="00A64AFC"/>
    <w:rsid w:val="00A6516F"/>
    <w:rsid w:val="00A65695"/>
    <w:rsid w:val="00A702DD"/>
    <w:rsid w:val="00A70500"/>
    <w:rsid w:val="00A72E77"/>
    <w:rsid w:val="00A732B9"/>
    <w:rsid w:val="00A73A43"/>
    <w:rsid w:val="00A73BB6"/>
    <w:rsid w:val="00A74867"/>
    <w:rsid w:val="00A74E34"/>
    <w:rsid w:val="00A75272"/>
    <w:rsid w:val="00A7550E"/>
    <w:rsid w:val="00A76831"/>
    <w:rsid w:val="00A76B81"/>
    <w:rsid w:val="00A76EB2"/>
    <w:rsid w:val="00A770F6"/>
    <w:rsid w:val="00A77E2B"/>
    <w:rsid w:val="00A803BF"/>
    <w:rsid w:val="00A82A2D"/>
    <w:rsid w:val="00A83399"/>
    <w:rsid w:val="00A8580A"/>
    <w:rsid w:val="00A85D7F"/>
    <w:rsid w:val="00A866DC"/>
    <w:rsid w:val="00A867BB"/>
    <w:rsid w:val="00A86D76"/>
    <w:rsid w:val="00A871D9"/>
    <w:rsid w:val="00A90C63"/>
    <w:rsid w:val="00A91FB2"/>
    <w:rsid w:val="00A92393"/>
    <w:rsid w:val="00A923FD"/>
    <w:rsid w:val="00A93CA8"/>
    <w:rsid w:val="00A94EC9"/>
    <w:rsid w:val="00A957C4"/>
    <w:rsid w:val="00A97463"/>
    <w:rsid w:val="00AA02FF"/>
    <w:rsid w:val="00AA032F"/>
    <w:rsid w:val="00AA23FC"/>
    <w:rsid w:val="00AA3150"/>
    <w:rsid w:val="00AA3D14"/>
    <w:rsid w:val="00AA4514"/>
    <w:rsid w:val="00AA4A37"/>
    <w:rsid w:val="00AA4EC1"/>
    <w:rsid w:val="00AA65EF"/>
    <w:rsid w:val="00AB0256"/>
    <w:rsid w:val="00AB0A36"/>
    <w:rsid w:val="00AB0DF5"/>
    <w:rsid w:val="00AB1539"/>
    <w:rsid w:val="00AB15DD"/>
    <w:rsid w:val="00AB1EC7"/>
    <w:rsid w:val="00AB7F6D"/>
    <w:rsid w:val="00AC126F"/>
    <w:rsid w:val="00AC203A"/>
    <w:rsid w:val="00AC38C4"/>
    <w:rsid w:val="00AC409E"/>
    <w:rsid w:val="00AC468A"/>
    <w:rsid w:val="00AC46CF"/>
    <w:rsid w:val="00AC4D7E"/>
    <w:rsid w:val="00AC566E"/>
    <w:rsid w:val="00AC5DDC"/>
    <w:rsid w:val="00AC64F8"/>
    <w:rsid w:val="00AC6BF1"/>
    <w:rsid w:val="00AD117B"/>
    <w:rsid w:val="00AD28D7"/>
    <w:rsid w:val="00AD2BD9"/>
    <w:rsid w:val="00AD36E7"/>
    <w:rsid w:val="00AD37DB"/>
    <w:rsid w:val="00AD406B"/>
    <w:rsid w:val="00AD681C"/>
    <w:rsid w:val="00AD686D"/>
    <w:rsid w:val="00AD7AF9"/>
    <w:rsid w:val="00AE17D6"/>
    <w:rsid w:val="00AE1CE7"/>
    <w:rsid w:val="00AE2592"/>
    <w:rsid w:val="00AE3073"/>
    <w:rsid w:val="00AE3508"/>
    <w:rsid w:val="00AE3E17"/>
    <w:rsid w:val="00AE563E"/>
    <w:rsid w:val="00AE6BF7"/>
    <w:rsid w:val="00AF06CB"/>
    <w:rsid w:val="00AF1965"/>
    <w:rsid w:val="00AF3984"/>
    <w:rsid w:val="00AF3B02"/>
    <w:rsid w:val="00AF7AAC"/>
    <w:rsid w:val="00AF7B10"/>
    <w:rsid w:val="00B003D9"/>
    <w:rsid w:val="00B00EA3"/>
    <w:rsid w:val="00B01789"/>
    <w:rsid w:val="00B018BF"/>
    <w:rsid w:val="00B01965"/>
    <w:rsid w:val="00B01B6B"/>
    <w:rsid w:val="00B038DD"/>
    <w:rsid w:val="00B03E60"/>
    <w:rsid w:val="00B0482B"/>
    <w:rsid w:val="00B04DCB"/>
    <w:rsid w:val="00B05F06"/>
    <w:rsid w:val="00B07013"/>
    <w:rsid w:val="00B071A3"/>
    <w:rsid w:val="00B07D42"/>
    <w:rsid w:val="00B12652"/>
    <w:rsid w:val="00B1285D"/>
    <w:rsid w:val="00B12860"/>
    <w:rsid w:val="00B13252"/>
    <w:rsid w:val="00B133A4"/>
    <w:rsid w:val="00B147A2"/>
    <w:rsid w:val="00B14B91"/>
    <w:rsid w:val="00B15042"/>
    <w:rsid w:val="00B15BC8"/>
    <w:rsid w:val="00B168BA"/>
    <w:rsid w:val="00B176B0"/>
    <w:rsid w:val="00B17826"/>
    <w:rsid w:val="00B17D27"/>
    <w:rsid w:val="00B17F03"/>
    <w:rsid w:val="00B2104A"/>
    <w:rsid w:val="00B2185B"/>
    <w:rsid w:val="00B21AEC"/>
    <w:rsid w:val="00B21D90"/>
    <w:rsid w:val="00B22DB6"/>
    <w:rsid w:val="00B234F1"/>
    <w:rsid w:val="00B23F01"/>
    <w:rsid w:val="00B24C73"/>
    <w:rsid w:val="00B262F6"/>
    <w:rsid w:val="00B26868"/>
    <w:rsid w:val="00B26BBF"/>
    <w:rsid w:val="00B27698"/>
    <w:rsid w:val="00B30672"/>
    <w:rsid w:val="00B308A9"/>
    <w:rsid w:val="00B30A8E"/>
    <w:rsid w:val="00B3547F"/>
    <w:rsid w:val="00B35FC8"/>
    <w:rsid w:val="00B36630"/>
    <w:rsid w:val="00B36EA1"/>
    <w:rsid w:val="00B36F7C"/>
    <w:rsid w:val="00B37036"/>
    <w:rsid w:val="00B3756B"/>
    <w:rsid w:val="00B37A43"/>
    <w:rsid w:val="00B37AC3"/>
    <w:rsid w:val="00B37FC9"/>
    <w:rsid w:val="00B40281"/>
    <w:rsid w:val="00B40ADD"/>
    <w:rsid w:val="00B4183B"/>
    <w:rsid w:val="00B41F48"/>
    <w:rsid w:val="00B42456"/>
    <w:rsid w:val="00B42B10"/>
    <w:rsid w:val="00B43B51"/>
    <w:rsid w:val="00B43E3B"/>
    <w:rsid w:val="00B43EDA"/>
    <w:rsid w:val="00B44399"/>
    <w:rsid w:val="00B44A1F"/>
    <w:rsid w:val="00B46129"/>
    <w:rsid w:val="00B46C66"/>
    <w:rsid w:val="00B46CAD"/>
    <w:rsid w:val="00B479AB"/>
    <w:rsid w:val="00B47BA5"/>
    <w:rsid w:val="00B47EBD"/>
    <w:rsid w:val="00B504EC"/>
    <w:rsid w:val="00B51DB7"/>
    <w:rsid w:val="00B526B8"/>
    <w:rsid w:val="00B53056"/>
    <w:rsid w:val="00B53F60"/>
    <w:rsid w:val="00B5538D"/>
    <w:rsid w:val="00B56B35"/>
    <w:rsid w:val="00B601F1"/>
    <w:rsid w:val="00B6119F"/>
    <w:rsid w:val="00B6129B"/>
    <w:rsid w:val="00B612BA"/>
    <w:rsid w:val="00B618A3"/>
    <w:rsid w:val="00B63A46"/>
    <w:rsid w:val="00B64C51"/>
    <w:rsid w:val="00B64E0A"/>
    <w:rsid w:val="00B658B2"/>
    <w:rsid w:val="00B6594F"/>
    <w:rsid w:val="00B67243"/>
    <w:rsid w:val="00B67523"/>
    <w:rsid w:val="00B67A52"/>
    <w:rsid w:val="00B7007B"/>
    <w:rsid w:val="00B71081"/>
    <w:rsid w:val="00B71767"/>
    <w:rsid w:val="00B71BAE"/>
    <w:rsid w:val="00B72A35"/>
    <w:rsid w:val="00B74457"/>
    <w:rsid w:val="00B75349"/>
    <w:rsid w:val="00B76CB7"/>
    <w:rsid w:val="00B77472"/>
    <w:rsid w:val="00B80A53"/>
    <w:rsid w:val="00B81B69"/>
    <w:rsid w:val="00B8219A"/>
    <w:rsid w:val="00B823A7"/>
    <w:rsid w:val="00B82C7A"/>
    <w:rsid w:val="00B83129"/>
    <w:rsid w:val="00B83466"/>
    <w:rsid w:val="00B83910"/>
    <w:rsid w:val="00B8473E"/>
    <w:rsid w:val="00B851D9"/>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FC"/>
    <w:rsid w:val="00B975BB"/>
    <w:rsid w:val="00B97609"/>
    <w:rsid w:val="00B97CD9"/>
    <w:rsid w:val="00BA0421"/>
    <w:rsid w:val="00BA09A9"/>
    <w:rsid w:val="00BA0C65"/>
    <w:rsid w:val="00BA21C0"/>
    <w:rsid w:val="00BA3337"/>
    <w:rsid w:val="00BA337C"/>
    <w:rsid w:val="00BA34B1"/>
    <w:rsid w:val="00BA39CB"/>
    <w:rsid w:val="00BA3A1F"/>
    <w:rsid w:val="00BA4257"/>
    <w:rsid w:val="00BA4992"/>
    <w:rsid w:val="00BA4BC0"/>
    <w:rsid w:val="00BA5413"/>
    <w:rsid w:val="00BA5CBC"/>
    <w:rsid w:val="00BA64BC"/>
    <w:rsid w:val="00BA661F"/>
    <w:rsid w:val="00BA6F22"/>
    <w:rsid w:val="00BB005D"/>
    <w:rsid w:val="00BB02FC"/>
    <w:rsid w:val="00BB04D2"/>
    <w:rsid w:val="00BB14A4"/>
    <w:rsid w:val="00BB196B"/>
    <w:rsid w:val="00BB1A20"/>
    <w:rsid w:val="00BB55A8"/>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7BCE"/>
    <w:rsid w:val="00BD10A0"/>
    <w:rsid w:val="00BD1DCC"/>
    <w:rsid w:val="00BD5316"/>
    <w:rsid w:val="00BD554A"/>
    <w:rsid w:val="00BD55F2"/>
    <w:rsid w:val="00BD58C6"/>
    <w:rsid w:val="00BD5DDC"/>
    <w:rsid w:val="00BD72C5"/>
    <w:rsid w:val="00BE0828"/>
    <w:rsid w:val="00BE1C32"/>
    <w:rsid w:val="00BE39B0"/>
    <w:rsid w:val="00BE4BFF"/>
    <w:rsid w:val="00BE64D9"/>
    <w:rsid w:val="00BE6F2B"/>
    <w:rsid w:val="00BF0909"/>
    <w:rsid w:val="00BF2014"/>
    <w:rsid w:val="00BF281A"/>
    <w:rsid w:val="00BF4CD6"/>
    <w:rsid w:val="00BF4DCC"/>
    <w:rsid w:val="00BF508C"/>
    <w:rsid w:val="00BF50B4"/>
    <w:rsid w:val="00BF74B2"/>
    <w:rsid w:val="00BF798F"/>
    <w:rsid w:val="00C00FD0"/>
    <w:rsid w:val="00C01377"/>
    <w:rsid w:val="00C01FC1"/>
    <w:rsid w:val="00C02D1C"/>
    <w:rsid w:val="00C04B48"/>
    <w:rsid w:val="00C04B74"/>
    <w:rsid w:val="00C05541"/>
    <w:rsid w:val="00C10186"/>
    <w:rsid w:val="00C1135A"/>
    <w:rsid w:val="00C11E8F"/>
    <w:rsid w:val="00C126DF"/>
    <w:rsid w:val="00C139CA"/>
    <w:rsid w:val="00C14270"/>
    <w:rsid w:val="00C15711"/>
    <w:rsid w:val="00C16F34"/>
    <w:rsid w:val="00C172A5"/>
    <w:rsid w:val="00C2000F"/>
    <w:rsid w:val="00C205B5"/>
    <w:rsid w:val="00C225DD"/>
    <w:rsid w:val="00C2264A"/>
    <w:rsid w:val="00C22C53"/>
    <w:rsid w:val="00C22D24"/>
    <w:rsid w:val="00C235A0"/>
    <w:rsid w:val="00C2399C"/>
    <w:rsid w:val="00C24EA9"/>
    <w:rsid w:val="00C27FA2"/>
    <w:rsid w:val="00C31A4E"/>
    <w:rsid w:val="00C31E64"/>
    <w:rsid w:val="00C327A1"/>
    <w:rsid w:val="00C32C78"/>
    <w:rsid w:val="00C34D4E"/>
    <w:rsid w:val="00C36A4E"/>
    <w:rsid w:val="00C372A8"/>
    <w:rsid w:val="00C409EE"/>
    <w:rsid w:val="00C41717"/>
    <w:rsid w:val="00C419AC"/>
    <w:rsid w:val="00C422E1"/>
    <w:rsid w:val="00C425BA"/>
    <w:rsid w:val="00C42CF6"/>
    <w:rsid w:val="00C44047"/>
    <w:rsid w:val="00C45EEC"/>
    <w:rsid w:val="00C45FD8"/>
    <w:rsid w:val="00C471EF"/>
    <w:rsid w:val="00C500B5"/>
    <w:rsid w:val="00C5018A"/>
    <w:rsid w:val="00C5083A"/>
    <w:rsid w:val="00C52C20"/>
    <w:rsid w:val="00C53C26"/>
    <w:rsid w:val="00C546E0"/>
    <w:rsid w:val="00C5603A"/>
    <w:rsid w:val="00C56B1C"/>
    <w:rsid w:val="00C60482"/>
    <w:rsid w:val="00C6166C"/>
    <w:rsid w:val="00C616FF"/>
    <w:rsid w:val="00C62287"/>
    <w:rsid w:val="00C624D9"/>
    <w:rsid w:val="00C62541"/>
    <w:rsid w:val="00C62891"/>
    <w:rsid w:val="00C63189"/>
    <w:rsid w:val="00C63F33"/>
    <w:rsid w:val="00C65B07"/>
    <w:rsid w:val="00C66354"/>
    <w:rsid w:val="00C66980"/>
    <w:rsid w:val="00C675A2"/>
    <w:rsid w:val="00C70D42"/>
    <w:rsid w:val="00C71118"/>
    <w:rsid w:val="00C719BB"/>
    <w:rsid w:val="00C71AF0"/>
    <w:rsid w:val="00C74FA2"/>
    <w:rsid w:val="00C75623"/>
    <w:rsid w:val="00C75789"/>
    <w:rsid w:val="00C75E50"/>
    <w:rsid w:val="00C76FBA"/>
    <w:rsid w:val="00C770D0"/>
    <w:rsid w:val="00C80535"/>
    <w:rsid w:val="00C8210F"/>
    <w:rsid w:val="00C82DD2"/>
    <w:rsid w:val="00C82E53"/>
    <w:rsid w:val="00C835B5"/>
    <w:rsid w:val="00C83AE2"/>
    <w:rsid w:val="00C83B96"/>
    <w:rsid w:val="00C84B75"/>
    <w:rsid w:val="00C851E4"/>
    <w:rsid w:val="00C86193"/>
    <w:rsid w:val="00C878C0"/>
    <w:rsid w:val="00C9037B"/>
    <w:rsid w:val="00C90F58"/>
    <w:rsid w:val="00C912EB"/>
    <w:rsid w:val="00C914EF"/>
    <w:rsid w:val="00C91FBF"/>
    <w:rsid w:val="00C92793"/>
    <w:rsid w:val="00C92D14"/>
    <w:rsid w:val="00C93C31"/>
    <w:rsid w:val="00C93D8D"/>
    <w:rsid w:val="00C93DDE"/>
    <w:rsid w:val="00C9420A"/>
    <w:rsid w:val="00C95C6D"/>
    <w:rsid w:val="00C9633D"/>
    <w:rsid w:val="00C96B5A"/>
    <w:rsid w:val="00C97522"/>
    <w:rsid w:val="00C97751"/>
    <w:rsid w:val="00C978E9"/>
    <w:rsid w:val="00CA2E12"/>
    <w:rsid w:val="00CA4496"/>
    <w:rsid w:val="00CA582A"/>
    <w:rsid w:val="00CA6163"/>
    <w:rsid w:val="00CA61A8"/>
    <w:rsid w:val="00CA63E8"/>
    <w:rsid w:val="00CA7A13"/>
    <w:rsid w:val="00CB3267"/>
    <w:rsid w:val="00CB4E81"/>
    <w:rsid w:val="00CB565F"/>
    <w:rsid w:val="00CB59FC"/>
    <w:rsid w:val="00CB65E3"/>
    <w:rsid w:val="00CB68E7"/>
    <w:rsid w:val="00CB72D7"/>
    <w:rsid w:val="00CC0726"/>
    <w:rsid w:val="00CC08EE"/>
    <w:rsid w:val="00CC17B0"/>
    <w:rsid w:val="00CC1B8F"/>
    <w:rsid w:val="00CC2697"/>
    <w:rsid w:val="00CC4174"/>
    <w:rsid w:val="00CC4B99"/>
    <w:rsid w:val="00CC4D5F"/>
    <w:rsid w:val="00CC6138"/>
    <w:rsid w:val="00CC68AC"/>
    <w:rsid w:val="00CC6991"/>
    <w:rsid w:val="00CC7E14"/>
    <w:rsid w:val="00CD1CDD"/>
    <w:rsid w:val="00CD2CB9"/>
    <w:rsid w:val="00CD4029"/>
    <w:rsid w:val="00CD57C1"/>
    <w:rsid w:val="00CD610D"/>
    <w:rsid w:val="00CD637C"/>
    <w:rsid w:val="00CD75CE"/>
    <w:rsid w:val="00CE04B2"/>
    <w:rsid w:val="00CE14F9"/>
    <w:rsid w:val="00CE4E3E"/>
    <w:rsid w:val="00CE6537"/>
    <w:rsid w:val="00CE65CF"/>
    <w:rsid w:val="00CE72ED"/>
    <w:rsid w:val="00CE7AC6"/>
    <w:rsid w:val="00CE7DE4"/>
    <w:rsid w:val="00CE7E10"/>
    <w:rsid w:val="00CF0DF8"/>
    <w:rsid w:val="00CF166B"/>
    <w:rsid w:val="00CF35DA"/>
    <w:rsid w:val="00CF4001"/>
    <w:rsid w:val="00CF447A"/>
    <w:rsid w:val="00CF4703"/>
    <w:rsid w:val="00CF5208"/>
    <w:rsid w:val="00CF6061"/>
    <w:rsid w:val="00CF6A06"/>
    <w:rsid w:val="00CF6BD0"/>
    <w:rsid w:val="00CF7EF1"/>
    <w:rsid w:val="00D00375"/>
    <w:rsid w:val="00D0049E"/>
    <w:rsid w:val="00D0150B"/>
    <w:rsid w:val="00D01A65"/>
    <w:rsid w:val="00D01F51"/>
    <w:rsid w:val="00D02AC0"/>
    <w:rsid w:val="00D03BDB"/>
    <w:rsid w:val="00D03E8D"/>
    <w:rsid w:val="00D03FF5"/>
    <w:rsid w:val="00D040A9"/>
    <w:rsid w:val="00D04397"/>
    <w:rsid w:val="00D04F0E"/>
    <w:rsid w:val="00D053A8"/>
    <w:rsid w:val="00D05E1D"/>
    <w:rsid w:val="00D0605A"/>
    <w:rsid w:val="00D06721"/>
    <w:rsid w:val="00D07D53"/>
    <w:rsid w:val="00D101BE"/>
    <w:rsid w:val="00D104EF"/>
    <w:rsid w:val="00D10922"/>
    <w:rsid w:val="00D10BF7"/>
    <w:rsid w:val="00D11373"/>
    <w:rsid w:val="00D12366"/>
    <w:rsid w:val="00D128F5"/>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32CB"/>
    <w:rsid w:val="00D23B13"/>
    <w:rsid w:val="00D247C6"/>
    <w:rsid w:val="00D252A1"/>
    <w:rsid w:val="00D25C89"/>
    <w:rsid w:val="00D25D72"/>
    <w:rsid w:val="00D26229"/>
    <w:rsid w:val="00D2750C"/>
    <w:rsid w:val="00D27C95"/>
    <w:rsid w:val="00D3069B"/>
    <w:rsid w:val="00D31B85"/>
    <w:rsid w:val="00D31D5A"/>
    <w:rsid w:val="00D330C9"/>
    <w:rsid w:val="00D33189"/>
    <w:rsid w:val="00D33DE6"/>
    <w:rsid w:val="00D36E02"/>
    <w:rsid w:val="00D36FF2"/>
    <w:rsid w:val="00D40148"/>
    <w:rsid w:val="00D409BD"/>
    <w:rsid w:val="00D40A0E"/>
    <w:rsid w:val="00D40B58"/>
    <w:rsid w:val="00D40FC4"/>
    <w:rsid w:val="00D42D5C"/>
    <w:rsid w:val="00D43FB8"/>
    <w:rsid w:val="00D455DB"/>
    <w:rsid w:val="00D45917"/>
    <w:rsid w:val="00D46920"/>
    <w:rsid w:val="00D46C22"/>
    <w:rsid w:val="00D500F7"/>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57110"/>
    <w:rsid w:val="00D60422"/>
    <w:rsid w:val="00D60865"/>
    <w:rsid w:val="00D60B73"/>
    <w:rsid w:val="00D610D5"/>
    <w:rsid w:val="00D62BD6"/>
    <w:rsid w:val="00D63574"/>
    <w:rsid w:val="00D6430B"/>
    <w:rsid w:val="00D6454B"/>
    <w:rsid w:val="00D646BC"/>
    <w:rsid w:val="00D64D58"/>
    <w:rsid w:val="00D64EE0"/>
    <w:rsid w:val="00D6562E"/>
    <w:rsid w:val="00D65B78"/>
    <w:rsid w:val="00D66924"/>
    <w:rsid w:val="00D67FEC"/>
    <w:rsid w:val="00D7015C"/>
    <w:rsid w:val="00D70E9D"/>
    <w:rsid w:val="00D72B0A"/>
    <w:rsid w:val="00D74CFD"/>
    <w:rsid w:val="00D75160"/>
    <w:rsid w:val="00D76DB9"/>
    <w:rsid w:val="00D77E33"/>
    <w:rsid w:val="00D80178"/>
    <w:rsid w:val="00D8098D"/>
    <w:rsid w:val="00D80D3A"/>
    <w:rsid w:val="00D817D5"/>
    <w:rsid w:val="00D81D76"/>
    <w:rsid w:val="00D81E28"/>
    <w:rsid w:val="00D83232"/>
    <w:rsid w:val="00D84477"/>
    <w:rsid w:val="00D84555"/>
    <w:rsid w:val="00D861DE"/>
    <w:rsid w:val="00D864AE"/>
    <w:rsid w:val="00D868B0"/>
    <w:rsid w:val="00D86A1B"/>
    <w:rsid w:val="00D8724E"/>
    <w:rsid w:val="00D87991"/>
    <w:rsid w:val="00D91A61"/>
    <w:rsid w:val="00D91EAC"/>
    <w:rsid w:val="00D9223F"/>
    <w:rsid w:val="00D92F11"/>
    <w:rsid w:val="00D9359F"/>
    <w:rsid w:val="00D93AC4"/>
    <w:rsid w:val="00D93E25"/>
    <w:rsid w:val="00D93FD2"/>
    <w:rsid w:val="00D94398"/>
    <w:rsid w:val="00D9492A"/>
    <w:rsid w:val="00D95C3C"/>
    <w:rsid w:val="00D96619"/>
    <w:rsid w:val="00D96655"/>
    <w:rsid w:val="00D96AD1"/>
    <w:rsid w:val="00DA027E"/>
    <w:rsid w:val="00DA3842"/>
    <w:rsid w:val="00DA3A69"/>
    <w:rsid w:val="00DA43C4"/>
    <w:rsid w:val="00DA4434"/>
    <w:rsid w:val="00DA4BF1"/>
    <w:rsid w:val="00DA65F4"/>
    <w:rsid w:val="00DA6B8E"/>
    <w:rsid w:val="00DA6DED"/>
    <w:rsid w:val="00DA760C"/>
    <w:rsid w:val="00DA7BB7"/>
    <w:rsid w:val="00DB0131"/>
    <w:rsid w:val="00DB2FFE"/>
    <w:rsid w:val="00DB3216"/>
    <w:rsid w:val="00DB3AAB"/>
    <w:rsid w:val="00DB3B22"/>
    <w:rsid w:val="00DB3E18"/>
    <w:rsid w:val="00DB6254"/>
    <w:rsid w:val="00DC0A10"/>
    <w:rsid w:val="00DC0B3F"/>
    <w:rsid w:val="00DC0EA6"/>
    <w:rsid w:val="00DC1ABF"/>
    <w:rsid w:val="00DC1D5D"/>
    <w:rsid w:val="00DC1EA1"/>
    <w:rsid w:val="00DC21F3"/>
    <w:rsid w:val="00DC3E8D"/>
    <w:rsid w:val="00DC53DA"/>
    <w:rsid w:val="00DC663E"/>
    <w:rsid w:val="00DC6C99"/>
    <w:rsid w:val="00DC6D15"/>
    <w:rsid w:val="00DC6F63"/>
    <w:rsid w:val="00DC777C"/>
    <w:rsid w:val="00DD0593"/>
    <w:rsid w:val="00DD1753"/>
    <w:rsid w:val="00DD1C86"/>
    <w:rsid w:val="00DD1D74"/>
    <w:rsid w:val="00DD23F0"/>
    <w:rsid w:val="00DD24B5"/>
    <w:rsid w:val="00DD2EF0"/>
    <w:rsid w:val="00DD2F81"/>
    <w:rsid w:val="00DD35D7"/>
    <w:rsid w:val="00DD3760"/>
    <w:rsid w:val="00DD3C85"/>
    <w:rsid w:val="00DD42BD"/>
    <w:rsid w:val="00DD4B31"/>
    <w:rsid w:val="00DD4EB9"/>
    <w:rsid w:val="00DD4F1C"/>
    <w:rsid w:val="00DD5B8A"/>
    <w:rsid w:val="00DD5E18"/>
    <w:rsid w:val="00DD7473"/>
    <w:rsid w:val="00DE1F1F"/>
    <w:rsid w:val="00DE3CDF"/>
    <w:rsid w:val="00DE4427"/>
    <w:rsid w:val="00DE5313"/>
    <w:rsid w:val="00DE7818"/>
    <w:rsid w:val="00DF0268"/>
    <w:rsid w:val="00DF06C0"/>
    <w:rsid w:val="00DF0E69"/>
    <w:rsid w:val="00DF0FCB"/>
    <w:rsid w:val="00DF131A"/>
    <w:rsid w:val="00DF22FD"/>
    <w:rsid w:val="00DF2901"/>
    <w:rsid w:val="00DF3507"/>
    <w:rsid w:val="00DF4F32"/>
    <w:rsid w:val="00DF5FDA"/>
    <w:rsid w:val="00DF627A"/>
    <w:rsid w:val="00DF67D3"/>
    <w:rsid w:val="00DF6C3F"/>
    <w:rsid w:val="00DF6EDE"/>
    <w:rsid w:val="00DF7607"/>
    <w:rsid w:val="00E00374"/>
    <w:rsid w:val="00E0235F"/>
    <w:rsid w:val="00E0276E"/>
    <w:rsid w:val="00E03384"/>
    <w:rsid w:val="00E05AA8"/>
    <w:rsid w:val="00E05B4E"/>
    <w:rsid w:val="00E05F5E"/>
    <w:rsid w:val="00E074F9"/>
    <w:rsid w:val="00E077B6"/>
    <w:rsid w:val="00E07E5B"/>
    <w:rsid w:val="00E1024A"/>
    <w:rsid w:val="00E1106F"/>
    <w:rsid w:val="00E144B5"/>
    <w:rsid w:val="00E14771"/>
    <w:rsid w:val="00E14C8B"/>
    <w:rsid w:val="00E162F4"/>
    <w:rsid w:val="00E16BB7"/>
    <w:rsid w:val="00E21316"/>
    <w:rsid w:val="00E233E7"/>
    <w:rsid w:val="00E25FC6"/>
    <w:rsid w:val="00E25FEB"/>
    <w:rsid w:val="00E27C78"/>
    <w:rsid w:val="00E3012F"/>
    <w:rsid w:val="00E31024"/>
    <w:rsid w:val="00E3139C"/>
    <w:rsid w:val="00E317B6"/>
    <w:rsid w:val="00E3293A"/>
    <w:rsid w:val="00E33C05"/>
    <w:rsid w:val="00E33CD8"/>
    <w:rsid w:val="00E33D01"/>
    <w:rsid w:val="00E34BC5"/>
    <w:rsid w:val="00E35189"/>
    <w:rsid w:val="00E360E6"/>
    <w:rsid w:val="00E3631B"/>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5C4B"/>
    <w:rsid w:val="00E56FE1"/>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0BFA"/>
    <w:rsid w:val="00E71065"/>
    <w:rsid w:val="00E71FBD"/>
    <w:rsid w:val="00E72016"/>
    <w:rsid w:val="00E72089"/>
    <w:rsid w:val="00E72D3E"/>
    <w:rsid w:val="00E738A8"/>
    <w:rsid w:val="00E73C0C"/>
    <w:rsid w:val="00E73C49"/>
    <w:rsid w:val="00E73EF0"/>
    <w:rsid w:val="00E74A44"/>
    <w:rsid w:val="00E7644E"/>
    <w:rsid w:val="00E76C12"/>
    <w:rsid w:val="00E80E17"/>
    <w:rsid w:val="00E81DF4"/>
    <w:rsid w:val="00E848E7"/>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5F66"/>
    <w:rsid w:val="00E95F94"/>
    <w:rsid w:val="00E9707E"/>
    <w:rsid w:val="00EA0BA7"/>
    <w:rsid w:val="00EA1607"/>
    <w:rsid w:val="00EA170E"/>
    <w:rsid w:val="00EA1AC9"/>
    <w:rsid w:val="00EA1CD2"/>
    <w:rsid w:val="00EA24C6"/>
    <w:rsid w:val="00EA268C"/>
    <w:rsid w:val="00EA310D"/>
    <w:rsid w:val="00EA3570"/>
    <w:rsid w:val="00EA35BD"/>
    <w:rsid w:val="00EA3A78"/>
    <w:rsid w:val="00EA4053"/>
    <w:rsid w:val="00EA4D23"/>
    <w:rsid w:val="00EA53EF"/>
    <w:rsid w:val="00EA5720"/>
    <w:rsid w:val="00EA7013"/>
    <w:rsid w:val="00EA7051"/>
    <w:rsid w:val="00EA7DA5"/>
    <w:rsid w:val="00EB0EE4"/>
    <w:rsid w:val="00EB1F62"/>
    <w:rsid w:val="00EB2122"/>
    <w:rsid w:val="00EB460B"/>
    <w:rsid w:val="00EB4733"/>
    <w:rsid w:val="00EB6BF4"/>
    <w:rsid w:val="00EB700B"/>
    <w:rsid w:val="00EC0E68"/>
    <w:rsid w:val="00EC1286"/>
    <w:rsid w:val="00EC22EC"/>
    <w:rsid w:val="00EC34EB"/>
    <w:rsid w:val="00EC3759"/>
    <w:rsid w:val="00EC4066"/>
    <w:rsid w:val="00EC4317"/>
    <w:rsid w:val="00EC4909"/>
    <w:rsid w:val="00EC4D5D"/>
    <w:rsid w:val="00EC4E74"/>
    <w:rsid w:val="00EC5634"/>
    <w:rsid w:val="00EC681B"/>
    <w:rsid w:val="00EC7589"/>
    <w:rsid w:val="00ED23B0"/>
    <w:rsid w:val="00ED25AE"/>
    <w:rsid w:val="00ED265F"/>
    <w:rsid w:val="00ED2BAD"/>
    <w:rsid w:val="00ED3BB1"/>
    <w:rsid w:val="00ED45CB"/>
    <w:rsid w:val="00ED4D7D"/>
    <w:rsid w:val="00ED5C9B"/>
    <w:rsid w:val="00ED6848"/>
    <w:rsid w:val="00ED6B5B"/>
    <w:rsid w:val="00EE036A"/>
    <w:rsid w:val="00EE1075"/>
    <w:rsid w:val="00EE26E9"/>
    <w:rsid w:val="00EE2B96"/>
    <w:rsid w:val="00EE2E6F"/>
    <w:rsid w:val="00EE4614"/>
    <w:rsid w:val="00EE59BC"/>
    <w:rsid w:val="00EE722B"/>
    <w:rsid w:val="00EF087E"/>
    <w:rsid w:val="00EF0B06"/>
    <w:rsid w:val="00EF1565"/>
    <w:rsid w:val="00EF1F1F"/>
    <w:rsid w:val="00EF24D1"/>
    <w:rsid w:val="00EF2FC0"/>
    <w:rsid w:val="00EF36B1"/>
    <w:rsid w:val="00EF4885"/>
    <w:rsid w:val="00EF49F8"/>
    <w:rsid w:val="00EF56CE"/>
    <w:rsid w:val="00EF64BA"/>
    <w:rsid w:val="00F00370"/>
    <w:rsid w:val="00F004DE"/>
    <w:rsid w:val="00F01A12"/>
    <w:rsid w:val="00F021EC"/>
    <w:rsid w:val="00F04603"/>
    <w:rsid w:val="00F04830"/>
    <w:rsid w:val="00F04B62"/>
    <w:rsid w:val="00F04F64"/>
    <w:rsid w:val="00F0505C"/>
    <w:rsid w:val="00F059B7"/>
    <w:rsid w:val="00F059D0"/>
    <w:rsid w:val="00F0649D"/>
    <w:rsid w:val="00F06692"/>
    <w:rsid w:val="00F0692F"/>
    <w:rsid w:val="00F06FF5"/>
    <w:rsid w:val="00F070BC"/>
    <w:rsid w:val="00F12B84"/>
    <w:rsid w:val="00F1368F"/>
    <w:rsid w:val="00F13DE4"/>
    <w:rsid w:val="00F13FD3"/>
    <w:rsid w:val="00F15560"/>
    <w:rsid w:val="00F15625"/>
    <w:rsid w:val="00F16839"/>
    <w:rsid w:val="00F16886"/>
    <w:rsid w:val="00F17059"/>
    <w:rsid w:val="00F17420"/>
    <w:rsid w:val="00F21A30"/>
    <w:rsid w:val="00F22EC4"/>
    <w:rsid w:val="00F22ECE"/>
    <w:rsid w:val="00F23BC4"/>
    <w:rsid w:val="00F23EBC"/>
    <w:rsid w:val="00F243C2"/>
    <w:rsid w:val="00F27491"/>
    <w:rsid w:val="00F2776D"/>
    <w:rsid w:val="00F27871"/>
    <w:rsid w:val="00F32899"/>
    <w:rsid w:val="00F355CE"/>
    <w:rsid w:val="00F36FBD"/>
    <w:rsid w:val="00F374EF"/>
    <w:rsid w:val="00F378E6"/>
    <w:rsid w:val="00F37F7B"/>
    <w:rsid w:val="00F41610"/>
    <w:rsid w:val="00F41DB2"/>
    <w:rsid w:val="00F42A06"/>
    <w:rsid w:val="00F43951"/>
    <w:rsid w:val="00F46E80"/>
    <w:rsid w:val="00F51493"/>
    <w:rsid w:val="00F51A19"/>
    <w:rsid w:val="00F5261D"/>
    <w:rsid w:val="00F52D1B"/>
    <w:rsid w:val="00F52F0E"/>
    <w:rsid w:val="00F5311F"/>
    <w:rsid w:val="00F53A99"/>
    <w:rsid w:val="00F53AD6"/>
    <w:rsid w:val="00F554F7"/>
    <w:rsid w:val="00F55909"/>
    <w:rsid w:val="00F55FF9"/>
    <w:rsid w:val="00F56834"/>
    <w:rsid w:val="00F56E53"/>
    <w:rsid w:val="00F56F6F"/>
    <w:rsid w:val="00F572E3"/>
    <w:rsid w:val="00F61432"/>
    <w:rsid w:val="00F61AD4"/>
    <w:rsid w:val="00F62935"/>
    <w:rsid w:val="00F62D4C"/>
    <w:rsid w:val="00F62E1C"/>
    <w:rsid w:val="00F6369B"/>
    <w:rsid w:val="00F63E51"/>
    <w:rsid w:val="00F64C09"/>
    <w:rsid w:val="00F66640"/>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54C"/>
    <w:rsid w:val="00F77936"/>
    <w:rsid w:val="00F8031F"/>
    <w:rsid w:val="00F81C80"/>
    <w:rsid w:val="00F828E8"/>
    <w:rsid w:val="00F84351"/>
    <w:rsid w:val="00F86698"/>
    <w:rsid w:val="00F87BBB"/>
    <w:rsid w:val="00F90D7D"/>
    <w:rsid w:val="00F90FA8"/>
    <w:rsid w:val="00F91B67"/>
    <w:rsid w:val="00F92211"/>
    <w:rsid w:val="00F93106"/>
    <w:rsid w:val="00F93112"/>
    <w:rsid w:val="00F96F05"/>
    <w:rsid w:val="00F9791F"/>
    <w:rsid w:val="00F97B76"/>
    <w:rsid w:val="00FA023E"/>
    <w:rsid w:val="00FA05F8"/>
    <w:rsid w:val="00FA2B89"/>
    <w:rsid w:val="00FA4001"/>
    <w:rsid w:val="00FA4A98"/>
    <w:rsid w:val="00FA567A"/>
    <w:rsid w:val="00FA7827"/>
    <w:rsid w:val="00FA7CBF"/>
    <w:rsid w:val="00FB09A7"/>
    <w:rsid w:val="00FB11A8"/>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C0E"/>
    <w:rsid w:val="00FC6126"/>
    <w:rsid w:val="00FC623D"/>
    <w:rsid w:val="00FC681C"/>
    <w:rsid w:val="00FD0124"/>
    <w:rsid w:val="00FD186E"/>
    <w:rsid w:val="00FD4CB2"/>
    <w:rsid w:val="00FD5A4C"/>
    <w:rsid w:val="00FD6195"/>
    <w:rsid w:val="00FD7165"/>
    <w:rsid w:val="00FD76AF"/>
    <w:rsid w:val="00FD79BA"/>
    <w:rsid w:val="00FE0D85"/>
    <w:rsid w:val="00FE0EE7"/>
    <w:rsid w:val="00FE1FA4"/>
    <w:rsid w:val="00FE250D"/>
    <w:rsid w:val="00FE2E58"/>
    <w:rsid w:val="00FE2F1F"/>
    <w:rsid w:val="00FE32B5"/>
    <w:rsid w:val="00FE3B62"/>
    <w:rsid w:val="00FE3E46"/>
    <w:rsid w:val="00FE3ED3"/>
    <w:rsid w:val="00FE4917"/>
    <w:rsid w:val="00FE49EC"/>
    <w:rsid w:val="00FE4BC9"/>
    <w:rsid w:val="00FE5759"/>
    <w:rsid w:val="00FE5C0F"/>
    <w:rsid w:val="00FE5FF4"/>
    <w:rsid w:val="00FE7F4A"/>
    <w:rsid w:val="00FF0E6C"/>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9E0F6"/>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AB List 1,Bullet Points,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za tekst Znak,Odstavek seznama_IP Znak,AB List 1 Znak,Bullet Points Znak,UEDAŞ Bullet Znak,abc siralı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60624922">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B18A9-1D85-4FBF-9D37-512362642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2521</Words>
  <Characters>14373</Characters>
  <Application>Microsoft Office Word</Application>
  <DocSecurity>0</DocSecurity>
  <Lines>119</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16861</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Silvester Koren</cp:lastModifiedBy>
  <cp:revision>6</cp:revision>
  <cp:lastPrinted>2024-02-20T12:32:00Z</cp:lastPrinted>
  <dcterms:created xsi:type="dcterms:W3CDTF">2024-11-27T09:52:00Z</dcterms:created>
  <dcterms:modified xsi:type="dcterms:W3CDTF">2024-11-27T09:56:00Z</dcterms:modified>
</cp:coreProperties>
</file>